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3.xml" ContentType="application/vnd.openxmlformats-officedocument.wordprocessingml.footer+xml"/>
  <Override PartName="/word/footer4.xml" ContentType="application/vnd.openxmlformats-officedocument.wordprocessingml.footer+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4.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15.xml" ContentType="application/vnd.openxmlformats-officedocument.drawingml.chart+xml"/>
  <Override PartName="/word/charts/style15.xml" ContentType="application/vnd.ms-office.chartstyle+xml"/>
  <Override PartName="/word/charts/colors15.xml" ContentType="application/vnd.ms-office.chartcolorstyle+xml"/>
  <Override PartName="/word/charts/chart16.xml" ContentType="application/vnd.openxmlformats-officedocument.drawingml.chart+xml"/>
  <Override PartName="/word/charts/style16.xml" ContentType="application/vnd.ms-office.chartstyle+xml"/>
  <Override PartName="/word/charts/colors16.xml" ContentType="application/vnd.ms-office.chartcolorstyle+xml"/>
  <Override PartName="/word/charts/chart17.xml" ContentType="application/vnd.openxmlformats-officedocument.drawingml.chart+xml"/>
  <Override PartName="/word/charts/style17.xml" ContentType="application/vnd.ms-office.chartstyle+xml"/>
  <Override PartName="/word/charts/colors17.xml" ContentType="application/vnd.ms-office.chartcolorstyle+xml"/>
  <Override PartName="/word/charts/chart18.xml" ContentType="application/vnd.openxmlformats-officedocument.drawingml.chart+xml"/>
  <Override PartName="/word/charts/style18.xml" ContentType="application/vnd.ms-office.chartstyle+xml"/>
  <Override PartName="/word/charts/colors18.xml" ContentType="application/vnd.ms-office.chartcolorstyle+xml"/>
  <Override PartName="/word/charts/chart19.xml" ContentType="application/vnd.openxmlformats-officedocument.drawingml.chart+xml"/>
  <Override PartName="/word/charts/style19.xml" ContentType="application/vnd.ms-office.chartstyle+xml"/>
  <Override PartName="/word/charts/colors19.xml" ContentType="application/vnd.ms-office.chartcolorstyle+xml"/>
  <Override PartName="/word/charts/chart20.xml" ContentType="application/vnd.openxmlformats-officedocument.drawingml.chart+xml"/>
  <Override PartName="/word/charts/style20.xml" ContentType="application/vnd.ms-office.chartstyle+xml"/>
  <Override PartName="/word/charts/colors20.xml" ContentType="application/vnd.ms-office.chartcolorstyle+xml"/>
  <Override PartName="/word/charts/chart21.xml" ContentType="application/vnd.openxmlformats-officedocument.drawingml.chart+xml"/>
  <Override PartName="/word/charts/style21.xml" ContentType="application/vnd.ms-office.chartstyle+xml"/>
  <Override PartName="/word/charts/colors21.xml" ContentType="application/vnd.ms-office.chartcolorstyle+xml"/>
  <Override PartName="/word/charts/chart22.xml" ContentType="application/vnd.openxmlformats-officedocument.drawingml.chart+xml"/>
  <Override PartName="/word/charts/style22.xml" ContentType="application/vnd.ms-office.chartstyle+xml"/>
  <Override PartName="/word/charts/colors22.xml" ContentType="application/vnd.ms-office.chartcolorstyle+xml"/>
  <Override PartName="/word/charts/chart23.xml" ContentType="application/vnd.openxmlformats-officedocument.drawingml.chart+xml"/>
  <Override PartName="/word/charts/style23.xml" ContentType="application/vnd.ms-office.chartstyle+xml"/>
  <Override PartName="/word/charts/colors23.xml" ContentType="application/vnd.ms-office.chartcolorstyle+xml"/>
  <Override PartName="/word/charts/chart24.xml" ContentType="application/vnd.openxmlformats-officedocument.drawingml.chart+xml"/>
  <Override PartName="/word/charts/style24.xml" ContentType="application/vnd.ms-office.chartstyle+xml"/>
  <Override PartName="/word/charts/colors24.xml" ContentType="application/vnd.ms-office.chartcolorstyle+xml"/>
  <Override PartName="/word/drawings/drawing1.xml" ContentType="application/vnd.openxmlformats-officedocument.drawingml.chartshapes+xml"/>
  <Override PartName="/word/charts/chart25.xml" ContentType="application/vnd.openxmlformats-officedocument.drawingml.chart+xml"/>
  <Override PartName="/word/charts/style25.xml" ContentType="application/vnd.ms-office.chartstyle+xml"/>
  <Override PartName="/word/charts/colors25.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2A70" w:rsidRPr="00E875EF" w:rsidRDefault="001A7DBE" w:rsidP="000C2A70">
      <w:r w:rsidRPr="00E875EF">
        <w:rPr>
          <w:noProof/>
        </w:rPr>
        <w:drawing>
          <wp:inline distT="0" distB="0" distL="0" distR="0">
            <wp:extent cx="2162810" cy="540385"/>
            <wp:effectExtent l="0" t="0" r="0" b="0"/>
            <wp:docPr id="4" name="obrázek 4" descr="logoMD_mi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MD_min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2810" cy="540385"/>
                    </a:xfrm>
                    <a:prstGeom prst="rect">
                      <a:avLst/>
                    </a:prstGeom>
                    <a:noFill/>
                    <a:ln>
                      <a:noFill/>
                    </a:ln>
                  </pic:spPr>
                </pic:pic>
              </a:graphicData>
            </a:graphic>
          </wp:inline>
        </w:drawing>
      </w:r>
      <w:r w:rsidR="000C2A70" w:rsidRPr="00E875EF">
        <w:t xml:space="preserve">                      </w:t>
      </w:r>
      <w:r w:rsidR="00C41195" w:rsidRPr="00E875EF">
        <w:t xml:space="preserve">                           Č.j.: </w:t>
      </w:r>
      <w:r w:rsidR="00E875EF" w:rsidRPr="00E875EF">
        <w:t>34</w:t>
      </w:r>
      <w:r w:rsidR="00C41195" w:rsidRPr="00E875EF">
        <w:t>/201</w:t>
      </w:r>
      <w:r w:rsidR="00E875EF" w:rsidRPr="00E875EF">
        <w:t>9</w:t>
      </w:r>
      <w:r w:rsidR="00C41195" w:rsidRPr="00E875EF">
        <w:t>-410-ROPO</w:t>
      </w:r>
    </w:p>
    <w:p w:rsidR="00C41195" w:rsidRPr="00207124" w:rsidRDefault="00C41195" w:rsidP="000C2A70">
      <w:pPr>
        <w:rPr>
          <w:color w:val="FF0000"/>
        </w:rPr>
      </w:pPr>
    </w:p>
    <w:p w:rsidR="000C2A70" w:rsidRPr="00207124" w:rsidRDefault="000C2A70" w:rsidP="000C2A70">
      <w:pPr>
        <w:rPr>
          <w:color w:val="FF0000"/>
        </w:rPr>
      </w:pPr>
    </w:p>
    <w:p w:rsidR="000C2A70" w:rsidRPr="00207124" w:rsidRDefault="000C2A70" w:rsidP="000C2A70">
      <w:pPr>
        <w:rPr>
          <w:color w:val="FF0000"/>
        </w:rPr>
      </w:pPr>
    </w:p>
    <w:p w:rsidR="000C2A70" w:rsidRPr="00207124" w:rsidRDefault="000C2A70" w:rsidP="000C2A70">
      <w:pPr>
        <w:rPr>
          <w:color w:val="FF0000"/>
        </w:rPr>
      </w:pPr>
    </w:p>
    <w:p w:rsidR="000C2A70" w:rsidRPr="00207124" w:rsidRDefault="000C2A70" w:rsidP="000C2A70">
      <w:pPr>
        <w:rPr>
          <w:color w:val="FF0000"/>
        </w:rPr>
      </w:pPr>
    </w:p>
    <w:p w:rsidR="000C2A70" w:rsidRPr="00207124" w:rsidRDefault="000C2A70" w:rsidP="000C2A70">
      <w:pPr>
        <w:rPr>
          <w:color w:val="FF0000"/>
        </w:rPr>
      </w:pPr>
    </w:p>
    <w:p w:rsidR="000C2A70" w:rsidRPr="00207124" w:rsidRDefault="000C2A70" w:rsidP="000C2A70">
      <w:pPr>
        <w:rPr>
          <w:color w:val="FF0000"/>
        </w:rPr>
      </w:pPr>
    </w:p>
    <w:p w:rsidR="000C2A70" w:rsidRPr="00207124" w:rsidRDefault="000C2A70" w:rsidP="000C2A70">
      <w:pPr>
        <w:rPr>
          <w:color w:val="FF0000"/>
        </w:rPr>
      </w:pPr>
    </w:p>
    <w:p w:rsidR="000C2A70" w:rsidRPr="00E875EF" w:rsidRDefault="000C2A70" w:rsidP="00F21CEE">
      <w:pPr>
        <w:jc w:val="center"/>
      </w:pPr>
      <w:r w:rsidRPr="00E875EF">
        <w:rPr>
          <w:b/>
          <w:sz w:val="32"/>
        </w:rPr>
        <w:t>STÁTNÍ   ZÁVĚREČNÝ   ÚČET   ZA   ROK   20</w:t>
      </w:r>
      <w:r w:rsidR="00B20406" w:rsidRPr="00E875EF">
        <w:rPr>
          <w:b/>
          <w:sz w:val="32"/>
        </w:rPr>
        <w:t>1</w:t>
      </w:r>
      <w:r w:rsidR="00207124" w:rsidRPr="00E875EF">
        <w:rPr>
          <w:b/>
          <w:sz w:val="32"/>
        </w:rPr>
        <w:t>8</w:t>
      </w:r>
    </w:p>
    <w:p w:rsidR="000C2A70" w:rsidRPr="00E875EF" w:rsidRDefault="000C2A70" w:rsidP="00BF70BC">
      <w:pPr>
        <w:spacing w:before="120"/>
        <w:jc w:val="center"/>
        <w:rPr>
          <w:b/>
          <w:sz w:val="28"/>
          <w:szCs w:val="28"/>
        </w:rPr>
      </w:pPr>
      <w:r w:rsidRPr="00E875EF">
        <w:rPr>
          <w:b/>
          <w:sz w:val="28"/>
          <w:szCs w:val="28"/>
        </w:rPr>
        <w:t xml:space="preserve">KAPITOLA 327  MINISTERSTVO DOPRAVY </w:t>
      </w:r>
    </w:p>
    <w:p w:rsidR="000C2A70" w:rsidRPr="00207124" w:rsidRDefault="000C2A70" w:rsidP="000C2A70">
      <w:pPr>
        <w:jc w:val="center"/>
        <w:rPr>
          <w:color w:val="FF0000"/>
        </w:rPr>
      </w:pPr>
    </w:p>
    <w:p w:rsidR="00C42CE9" w:rsidRPr="00207124" w:rsidRDefault="001A7DBE" w:rsidP="000C2A70">
      <w:pPr>
        <w:jc w:val="center"/>
        <w:rPr>
          <w:color w:val="FF0000"/>
        </w:rPr>
      </w:pPr>
      <w:r w:rsidRPr="00207124">
        <w:rPr>
          <w:noProof/>
          <w:color w:val="FF0000"/>
        </w:rPr>
        <w:drawing>
          <wp:inline distT="0" distB="0" distL="0" distR="0">
            <wp:extent cx="2361565" cy="1487170"/>
            <wp:effectExtent l="0" t="0" r="0" b="0"/>
            <wp:docPr id="5" name="obrázek 5" descr="Bez názvu 3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ez názvu 3 kopi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61565" cy="1487170"/>
                    </a:xfrm>
                    <a:prstGeom prst="rect">
                      <a:avLst/>
                    </a:prstGeom>
                    <a:noFill/>
                    <a:ln>
                      <a:noFill/>
                    </a:ln>
                  </pic:spPr>
                </pic:pic>
              </a:graphicData>
            </a:graphic>
          </wp:inline>
        </w:drawing>
      </w:r>
    </w:p>
    <w:p w:rsidR="000C2A70" w:rsidRPr="00207124" w:rsidRDefault="000C2A70" w:rsidP="000C2A70">
      <w:pPr>
        <w:rPr>
          <w:color w:val="FF0000"/>
        </w:rPr>
      </w:pPr>
    </w:p>
    <w:p w:rsidR="000C2A70" w:rsidRPr="00207124" w:rsidRDefault="000C2A70" w:rsidP="000C2A70">
      <w:pPr>
        <w:rPr>
          <w:color w:val="FF0000"/>
        </w:rPr>
      </w:pPr>
    </w:p>
    <w:p w:rsidR="000C2A70" w:rsidRPr="00207124" w:rsidRDefault="000C2A70" w:rsidP="000C2A70">
      <w:pPr>
        <w:rPr>
          <w:color w:val="FF0000"/>
        </w:rPr>
      </w:pPr>
    </w:p>
    <w:p w:rsidR="00BB6A09" w:rsidRPr="00207124" w:rsidRDefault="00BB6A09" w:rsidP="000C2A70">
      <w:pPr>
        <w:rPr>
          <w:color w:val="FF0000"/>
        </w:rPr>
      </w:pPr>
    </w:p>
    <w:p w:rsidR="00BB6A09" w:rsidRPr="00207124" w:rsidRDefault="00BB6A09" w:rsidP="000C2A70">
      <w:pPr>
        <w:rPr>
          <w:color w:val="FF0000"/>
        </w:rPr>
      </w:pPr>
    </w:p>
    <w:p w:rsidR="000C2A70" w:rsidRPr="00207124" w:rsidRDefault="000C2A70" w:rsidP="000C2A70">
      <w:pPr>
        <w:rPr>
          <w:color w:val="FF0000"/>
        </w:rPr>
      </w:pPr>
    </w:p>
    <w:p w:rsidR="000C2A70" w:rsidRPr="00207124" w:rsidRDefault="000C2A70" w:rsidP="000C2A70">
      <w:pPr>
        <w:rPr>
          <w:color w:val="FF0000"/>
          <w:sz w:val="26"/>
        </w:rPr>
      </w:pPr>
      <w:bookmarkStart w:id="0" w:name="_GoBack"/>
      <w:bookmarkEnd w:id="0"/>
    </w:p>
    <w:tbl>
      <w:tblPr>
        <w:tblW w:w="0" w:type="auto"/>
        <w:tblCellMar>
          <w:left w:w="70" w:type="dxa"/>
          <w:right w:w="70" w:type="dxa"/>
        </w:tblCellMar>
        <w:tblLook w:val="0000" w:firstRow="0" w:lastRow="0" w:firstColumn="0" w:lastColumn="0" w:noHBand="0" w:noVBand="0"/>
      </w:tblPr>
      <w:tblGrid>
        <w:gridCol w:w="9070"/>
      </w:tblGrid>
      <w:tr w:rsidR="00207124" w:rsidRPr="00207124" w:rsidTr="000C2A70">
        <w:tc>
          <w:tcPr>
            <w:tcW w:w="9212" w:type="dxa"/>
          </w:tcPr>
          <w:p w:rsidR="000C2A70" w:rsidRPr="00E875EF" w:rsidRDefault="000C2A70" w:rsidP="000C2A70">
            <w:pPr>
              <w:jc w:val="center"/>
              <w:rPr>
                <w:sz w:val="26"/>
              </w:rPr>
            </w:pPr>
            <w:r w:rsidRPr="00E875EF">
              <w:rPr>
                <w:sz w:val="26"/>
              </w:rPr>
              <w:t xml:space="preserve">                    </w:t>
            </w:r>
            <w:r w:rsidRPr="00E875EF">
              <w:t xml:space="preserve">              </w:t>
            </w:r>
            <w:r w:rsidRPr="00E875EF">
              <w:rPr>
                <w:sz w:val="26"/>
              </w:rPr>
              <w:t xml:space="preserve">Obsah:  </w:t>
            </w:r>
            <w:r w:rsidR="00E93211">
              <w:rPr>
                <w:sz w:val="26"/>
              </w:rPr>
              <w:t xml:space="preserve"> </w:t>
            </w:r>
            <w:r w:rsidRPr="00E875EF">
              <w:rPr>
                <w:sz w:val="26"/>
              </w:rPr>
              <w:t>I. Zpráva</w:t>
            </w:r>
          </w:p>
        </w:tc>
      </w:tr>
      <w:tr w:rsidR="00207124" w:rsidRPr="00207124" w:rsidTr="000C2A70">
        <w:tc>
          <w:tcPr>
            <w:tcW w:w="9212" w:type="dxa"/>
          </w:tcPr>
          <w:p w:rsidR="000C2A70" w:rsidRPr="00E875EF" w:rsidRDefault="000C2A70" w:rsidP="000C2A70">
            <w:pPr>
              <w:rPr>
                <w:sz w:val="26"/>
              </w:rPr>
            </w:pPr>
            <w:r w:rsidRPr="00E875EF">
              <w:rPr>
                <w:sz w:val="26"/>
              </w:rPr>
              <w:t xml:space="preserve">                                                      </w:t>
            </w:r>
            <w:r w:rsidR="00E93211">
              <w:rPr>
                <w:sz w:val="26"/>
              </w:rPr>
              <w:t xml:space="preserve">                              </w:t>
            </w:r>
            <w:r w:rsidRPr="00E875EF">
              <w:rPr>
                <w:sz w:val="26"/>
              </w:rPr>
              <w:t xml:space="preserve">II. Přílohy                             </w:t>
            </w:r>
          </w:p>
        </w:tc>
      </w:tr>
      <w:tr w:rsidR="000C2A70" w:rsidRPr="00207124" w:rsidTr="000C2A70">
        <w:tc>
          <w:tcPr>
            <w:tcW w:w="9212" w:type="dxa"/>
          </w:tcPr>
          <w:p w:rsidR="000C2A70" w:rsidRPr="00E875EF" w:rsidRDefault="000C2A70" w:rsidP="000C2A70">
            <w:pPr>
              <w:rPr>
                <w:sz w:val="26"/>
              </w:rPr>
            </w:pPr>
            <w:r w:rsidRPr="00E875EF">
              <w:rPr>
                <w:sz w:val="26"/>
              </w:rPr>
              <w:t xml:space="preserve">                                                     </w:t>
            </w:r>
            <w:r w:rsidR="00E93211">
              <w:rPr>
                <w:sz w:val="26"/>
              </w:rPr>
              <w:t xml:space="preserve">                             </w:t>
            </w:r>
            <w:r w:rsidRPr="00E875EF">
              <w:rPr>
                <w:sz w:val="26"/>
              </w:rPr>
              <w:t xml:space="preserve"> III. Tabulková část</w:t>
            </w:r>
          </w:p>
        </w:tc>
      </w:tr>
    </w:tbl>
    <w:p w:rsidR="000C2A70" w:rsidRPr="00207124" w:rsidRDefault="000C2A70" w:rsidP="000C2A70">
      <w:pPr>
        <w:ind w:left="6000"/>
        <w:rPr>
          <w:color w:val="FF0000"/>
          <w:sz w:val="26"/>
        </w:rPr>
      </w:pPr>
    </w:p>
    <w:p w:rsidR="000C2A70" w:rsidRPr="00207124" w:rsidRDefault="000C2A70" w:rsidP="000C2A70">
      <w:pPr>
        <w:ind w:left="6000"/>
        <w:rPr>
          <w:color w:val="FF0000"/>
        </w:rPr>
      </w:pPr>
    </w:p>
    <w:p w:rsidR="000C2A70" w:rsidRDefault="000C2A70" w:rsidP="000C2A70">
      <w:pPr>
        <w:ind w:left="6000"/>
        <w:rPr>
          <w:color w:val="FF0000"/>
        </w:rPr>
      </w:pPr>
    </w:p>
    <w:p w:rsidR="005B1C88" w:rsidRPr="00207124" w:rsidRDefault="005B1C88" w:rsidP="000C2A70">
      <w:pPr>
        <w:ind w:left="6000"/>
        <w:rPr>
          <w:color w:val="FF0000"/>
        </w:rPr>
      </w:pPr>
    </w:p>
    <w:p w:rsidR="000C2A70" w:rsidRPr="00207124" w:rsidRDefault="000C2A70" w:rsidP="000C2A70">
      <w:pPr>
        <w:ind w:left="6000"/>
        <w:rPr>
          <w:color w:val="FF0000"/>
        </w:rPr>
      </w:pPr>
    </w:p>
    <w:p w:rsidR="000C2A70" w:rsidRPr="00207124" w:rsidRDefault="000C2A70" w:rsidP="000C2A70">
      <w:pPr>
        <w:ind w:left="6000"/>
        <w:rPr>
          <w:color w:val="FF0000"/>
        </w:rPr>
      </w:pPr>
    </w:p>
    <w:p w:rsidR="000C2A70" w:rsidRPr="00E875EF" w:rsidRDefault="000C2A70" w:rsidP="000C2A70">
      <w:pPr>
        <w:rPr>
          <w:b/>
        </w:rPr>
      </w:pPr>
      <w:r w:rsidRPr="00E875EF">
        <w:rPr>
          <w:b/>
        </w:rPr>
        <w:t xml:space="preserve">Předkládá:    </w:t>
      </w:r>
    </w:p>
    <w:p w:rsidR="000C2A70" w:rsidRPr="00E875EF" w:rsidRDefault="00C83BCE" w:rsidP="000C2A70">
      <w:r w:rsidRPr="00E875EF">
        <w:t>Ing</w:t>
      </w:r>
      <w:r w:rsidR="005A476C" w:rsidRPr="00E875EF">
        <w:t xml:space="preserve">. </w:t>
      </w:r>
      <w:r w:rsidR="00DD7BF6" w:rsidRPr="00E875EF">
        <w:t>Dan Ťok</w:t>
      </w:r>
    </w:p>
    <w:p w:rsidR="000C2A70" w:rsidRPr="00E875EF" w:rsidRDefault="000C2A70" w:rsidP="000C2A70">
      <w:r w:rsidRPr="00E875EF">
        <w:t xml:space="preserve">ministr dopravy </w:t>
      </w:r>
    </w:p>
    <w:p w:rsidR="000C2A70" w:rsidRPr="00E875EF" w:rsidRDefault="000C2A70" w:rsidP="000C2A70">
      <w:pPr>
        <w:ind w:left="6000" w:hanging="6000"/>
      </w:pPr>
    </w:p>
    <w:p w:rsidR="000C2A70" w:rsidRPr="00207124" w:rsidRDefault="000C2A70" w:rsidP="000C2A70">
      <w:pPr>
        <w:ind w:left="6000" w:hanging="6000"/>
        <w:rPr>
          <w:color w:val="FF0000"/>
        </w:rPr>
      </w:pPr>
    </w:p>
    <w:p w:rsidR="000C2A70" w:rsidRPr="00207124" w:rsidRDefault="000C2A70" w:rsidP="000C2A70">
      <w:pPr>
        <w:ind w:left="6000" w:hanging="6000"/>
        <w:rPr>
          <w:color w:val="FF0000"/>
        </w:rPr>
      </w:pPr>
    </w:p>
    <w:p w:rsidR="00EB29A9" w:rsidRPr="00207124" w:rsidRDefault="00EB29A9" w:rsidP="000C2A70">
      <w:pPr>
        <w:ind w:left="6000" w:hanging="6000"/>
        <w:rPr>
          <w:color w:val="FF0000"/>
        </w:rPr>
      </w:pPr>
    </w:p>
    <w:p w:rsidR="000C2A70" w:rsidRPr="00207124" w:rsidRDefault="000C2A70" w:rsidP="000C2A70">
      <w:pPr>
        <w:ind w:left="6000" w:hanging="6000"/>
        <w:rPr>
          <w:color w:val="FF0000"/>
        </w:rPr>
      </w:pPr>
    </w:p>
    <w:p w:rsidR="000C2A70" w:rsidRPr="00207124" w:rsidRDefault="000C2A70" w:rsidP="000C2A70">
      <w:pPr>
        <w:ind w:left="6000" w:hanging="6000"/>
        <w:rPr>
          <w:color w:val="FF0000"/>
        </w:rPr>
      </w:pPr>
    </w:p>
    <w:p w:rsidR="000C2A70" w:rsidRPr="00E875EF" w:rsidRDefault="000C2A70" w:rsidP="000C2A70">
      <w:pPr>
        <w:ind w:left="6000" w:hanging="6000"/>
        <w:jc w:val="center"/>
      </w:pPr>
      <w:r w:rsidRPr="00E875EF">
        <w:t>Březen 201</w:t>
      </w:r>
      <w:r w:rsidR="00E875EF" w:rsidRPr="00E875EF">
        <w:t>9</w:t>
      </w:r>
    </w:p>
    <w:p w:rsidR="00C12BF8" w:rsidRPr="00207124" w:rsidRDefault="000C2A70" w:rsidP="0083730F">
      <w:pPr>
        <w:pStyle w:val="Obsah1"/>
      </w:pPr>
      <w:r w:rsidRPr="00207124">
        <w:lastRenderedPageBreak/>
        <w:br w:type="page"/>
      </w:r>
    </w:p>
    <w:sdt>
      <w:sdtPr>
        <w:id w:val="726034988"/>
        <w:docPartObj>
          <w:docPartGallery w:val="Table of Contents"/>
          <w:docPartUnique/>
        </w:docPartObj>
      </w:sdtPr>
      <w:sdtEndPr>
        <w:rPr>
          <w:b/>
          <w:bCs/>
        </w:rPr>
      </w:sdtEndPr>
      <w:sdtContent>
        <w:p w:rsidR="00391ADC" w:rsidRPr="00457AAE" w:rsidRDefault="00391ADC" w:rsidP="00391ADC">
          <w:pPr>
            <w:tabs>
              <w:tab w:val="left" w:pos="480"/>
              <w:tab w:val="right" w:leader="dot" w:pos="9060"/>
            </w:tabs>
            <w:jc w:val="both"/>
            <w:rPr>
              <w:b/>
              <w:noProof/>
              <w:sz w:val="28"/>
              <w:szCs w:val="28"/>
            </w:rPr>
          </w:pPr>
          <w:r w:rsidRPr="00457AAE">
            <w:rPr>
              <w:b/>
              <w:noProof/>
              <w:sz w:val="28"/>
              <w:szCs w:val="28"/>
            </w:rPr>
            <w:t>Obsah</w:t>
          </w:r>
        </w:p>
        <w:p w:rsidR="00391ADC" w:rsidRDefault="00391ADC" w:rsidP="00391ADC">
          <w:pPr>
            <w:tabs>
              <w:tab w:val="left" w:pos="426"/>
              <w:tab w:val="right" w:leader="dot" w:pos="9070"/>
            </w:tabs>
            <w:jc w:val="both"/>
          </w:pPr>
          <w:r w:rsidRPr="00457AAE">
            <w:t>I. ZPRÁVA</w:t>
          </w:r>
        </w:p>
        <w:p w:rsidR="00ED19DF" w:rsidRDefault="00391ADC">
          <w:pPr>
            <w:pStyle w:val="Obsah1"/>
            <w:rPr>
              <w:rFonts w:asciiTheme="minorHAnsi" w:eastAsiaTheme="minorEastAsia" w:hAnsiTheme="minorHAnsi" w:cstheme="minorBidi"/>
              <w:sz w:val="22"/>
              <w:szCs w:val="22"/>
            </w:rPr>
          </w:pPr>
          <w:r>
            <w:rPr>
              <w:b/>
              <w:bCs/>
            </w:rPr>
            <w:fldChar w:fldCharType="begin"/>
          </w:r>
          <w:r>
            <w:rPr>
              <w:b/>
              <w:bCs/>
            </w:rPr>
            <w:instrText xml:space="preserve"> TOC \o "1-3" \h \z \u </w:instrText>
          </w:r>
          <w:r>
            <w:rPr>
              <w:b/>
              <w:bCs/>
            </w:rPr>
            <w:fldChar w:fldCharType="separate"/>
          </w:r>
          <w:hyperlink w:anchor="_Toc2789390" w:history="1">
            <w:r w:rsidR="00ED19DF" w:rsidRPr="00C64934">
              <w:rPr>
                <w:rStyle w:val="Hypertextovodkaz"/>
              </w:rPr>
              <w:t>1</w:t>
            </w:r>
            <w:r w:rsidR="00ED19DF">
              <w:rPr>
                <w:rFonts w:asciiTheme="minorHAnsi" w:eastAsiaTheme="minorEastAsia" w:hAnsiTheme="minorHAnsi" w:cstheme="minorBidi"/>
                <w:sz w:val="22"/>
                <w:szCs w:val="22"/>
              </w:rPr>
              <w:tab/>
            </w:r>
            <w:r w:rsidR="00ED19DF" w:rsidRPr="00C64934">
              <w:rPr>
                <w:rStyle w:val="Hypertextovodkaz"/>
              </w:rPr>
              <w:t>Úvod</w:t>
            </w:r>
            <w:r w:rsidR="00ED19DF">
              <w:rPr>
                <w:webHidden/>
              </w:rPr>
              <w:tab/>
            </w:r>
            <w:r w:rsidR="00ED19DF">
              <w:rPr>
                <w:webHidden/>
              </w:rPr>
              <w:fldChar w:fldCharType="begin"/>
            </w:r>
            <w:r w:rsidR="00ED19DF">
              <w:rPr>
                <w:webHidden/>
              </w:rPr>
              <w:instrText xml:space="preserve"> PAGEREF _Toc2789390 \h </w:instrText>
            </w:r>
            <w:r w:rsidR="00ED19DF">
              <w:rPr>
                <w:webHidden/>
              </w:rPr>
            </w:r>
            <w:r w:rsidR="00ED19DF">
              <w:rPr>
                <w:webHidden/>
              </w:rPr>
              <w:fldChar w:fldCharType="separate"/>
            </w:r>
            <w:r w:rsidR="00E93211">
              <w:rPr>
                <w:webHidden/>
              </w:rPr>
              <w:t>5</w:t>
            </w:r>
            <w:r w:rsidR="00ED19DF">
              <w:rPr>
                <w:webHidden/>
              </w:rPr>
              <w:fldChar w:fldCharType="end"/>
            </w:r>
          </w:hyperlink>
        </w:p>
        <w:p w:rsidR="00ED19DF" w:rsidRDefault="00E93211">
          <w:pPr>
            <w:pStyle w:val="Obsah1"/>
            <w:rPr>
              <w:rFonts w:asciiTheme="minorHAnsi" w:eastAsiaTheme="minorEastAsia" w:hAnsiTheme="minorHAnsi" w:cstheme="minorBidi"/>
              <w:sz w:val="22"/>
              <w:szCs w:val="22"/>
            </w:rPr>
          </w:pPr>
          <w:hyperlink w:anchor="_Toc2789391" w:history="1">
            <w:r w:rsidR="00ED19DF" w:rsidRPr="00C64934">
              <w:rPr>
                <w:rStyle w:val="Hypertextovodkaz"/>
              </w:rPr>
              <w:t>2</w:t>
            </w:r>
            <w:r w:rsidR="00ED19DF">
              <w:rPr>
                <w:rFonts w:asciiTheme="minorHAnsi" w:eastAsiaTheme="minorEastAsia" w:hAnsiTheme="minorHAnsi" w:cstheme="minorBidi"/>
                <w:sz w:val="22"/>
                <w:szCs w:val="22"/>
              </w:rPr>
              <w:tab/>
            </w:r>
            <w:r w:rsidR="00ED19DF" w:rsidRPr="00C64934">
              <w:rPr>
                <w:rStyle w:val="Hypertextovodkaz"/>
              </w:rPr>
              <w:t>Příjmy kapitoly 327 – MD</w:t>
            </w:r>
            <w:r w:rsidR="00ED19DF">
              <w:rPr>
                <w:webHidden/>
              </w:rPr>
              <w:tab/>
            </w:r>
            <w:r w:rsidR="00ED19DF">
              <w:rPr>
                <w:webHidden/>
              </w:rPr>
              <w:fldChar w:fldCharType="begin"/>
            </w:r>
            <w:r w:rsidR="00ED19DF">
              <w:rPr>
                <w:webHidden/>
              </w:rPr>
              <w:instrText xml:space="preserve"> PAGEREF _Toc2789391 \h </w:instrText>
            </w:r>
            <w:r w:rsidR="00ED19DF">
              <w:rPr>
                <w:webHidden/>
              </w:rPr>
            </w:r>
            <w:r w:rsidR="00ED19DF">
              <w:rPr>
                <w:webHidden/>
              </w:rPr>
              <w:fldChar w:fldCharType="separate"/>
            </w:r>
            <w:r>
              <w:rPr>
                <w:webHidden/>
              </w:rPr>
              <w:t>7</w:t>
            </w:r>
            <w:r w:rsidR="00ED19DF">
              <w:rPr>
                <w:webHidden/>
              </w:rPr>
              <w:fldChar w:fldCharType="end"/>
            </w:r>
          </w:hyperlink>
        </w:p>
        <w:p w:rsidR="00ED19DF" w:rsidRDefault="00E93211" w:rsidP="008C27EC">
          <w:pPr>
            <w:pStyle w:val="Obsah2"/>
            <w:rPr>
              <w:rFonts w:asciiTheme="minorHAnsi" w:eastAsiaTheme="minorEastAsia" w:hAnsiTheme="minorHAnsi" w:cstheme="minorBidi"/>
              <w:sz w:val="22"/>
              <w:szCs w:val="22"/>
            </w:rPr>
          </w:pPr>
          <w:hyperlink w:anchor="_Toc2789392" w:history="1">
            <w:r w:rsidR="00ED19DF" w:rsidRPr="00C64934">
              <w:rPr>
                <w:rStyle w:val="Hypertextovodkaz"/>
              </w:rPr>
              <w:t>2.1</w:t>
            </w:r>
            <w:r w:rsidR="00ED19DF">
              <w:rPr>
                <w:rFonts w:asciiTheme="minorHAnsi" w:eastAsiaTheme="minorEastAsia" w:hAnsiTheme="minorHAnsi" w:cstheme="minorBidi"/>
                <w:sz w:val="22"/>
                <w:szCs w:val="22"/>
              </w:rPr>
              <w:tab/>
            </w:r>
            <w:r w:rsidR="00ED19DF" w:rsidRPr="00C64934">
              <w:rPr>
                <w:rStyle w:val="Hypertextovodkaz"/>
              </w:rPr>
              <w:t>Plnění specifických ukazatelů</w:t>
            </w:r>
            <w:r w:rsidR="00ED19DF">
              <w:rPr>
                <w:webHidden/>
              </w:rPr>
              <w:tab/>
            </w:r>
            <w:r w:rsidR="00ED19DF">
              <w:rPr>
                <w:webHidden/>
              </w:rPr>
              <w:fldChar w:fldCharType="begin"/>
            </w:r>
            <w:r w:rsidR="00ED19DF">
              <w:rPr>
                <w:webHidden/>
              </w:rPr>
              <w:instrText xml:space="preserve"> PAGEREF _Toc2789392 \h </w:instrText>
            </w:r>
            <w:r w:rsidR="00ED19DF">
              <w:rPr>
                <w:webHidden/>
              </w:rPr>
            </w:r>
            <w:r w:rsidR="00ED19DF">
              <w:rPr>
                <w:webHidden/>
              </w:rPr>
              <w:fldChar w:fldCharType="separate"/>
            </w:r>
            <w:r>
              <w:rPr>
                <w:webHidden/>
              </w:rPr>
              <w:t>7</w:t>
            </w:r>
            <w:r w:rsidR="00ED19DF">
              <w:rPr>
                <w:webHidden/>
              </w:rPr>
              <w:fldChar w:fldCharType="end"/>
            </w:r>
          </w:hyperlink>
        </w:p>
        <w:p w:rsidR="00ED19DF" w:rsidRDefault="00E93211" w:rsidP="008C27EC">
          <w:pPr>
            <w:pStyle w:val="Obsah2"/>
            <w:rPr>
              <w:rFonts w:asciiTheme="minorHAnsi" w:eastAsiaTheme="minorEastAsia" w:hAnsiTheme="minorHAnsi" w:cstheme="minorBidi"/>
              <w:sz w:val="22"/>
              <w:szCs w:val="22"/>
            </w:rPr>
          </w:pPr>
          <w:hyperlink w:anchor="_Toc2789393" w:history="1">
            <w:r w:rsidR="00ED19DF" w:rsidRPr="00C64934">
              <w:rPr>
                <w:rStyle w:val="Hypertextovodkaz"/>
              </w:rPr>
              <w:t>2.2</w:t>
            </w:r>
            <w:r w:rsidR="00ED19DF">
              <w:rPr>
                <w:rFonts w:asciiTheme="minorHAnsi" w:eastAsiaTheme="minorEastAsia" w:hAnsiTheme="minorHAnsi" w:cstheme="minorBidi"/>
                <w:sz w:val="22"/>
                <w:szCs w:val="22"/>
              </w:rPr>
              <w:tab/>
            </w:r>
            <w:r w:rsidR="00ED19DF" w:rsidRPr="00C64934">
              <w:rPr>
                <w:rStyle w:val="Hypertextovodkaz"/>
              </w:rPr>
              <w:t>Příjmy ze správních poplatků a pokut ve správním řízení</w:t>
            </w:r>
            <w:r w:rsidR="00ED19DF">
              <w:rPr>
                <w:webHidden/>
              </w:rPr>
              <w:tab/>
            </w:r>
            <w:r w:rsidR="00ED19DF">
              <w:rPr>
                <w:webHidden/>
              </w:rPr>
              <w:fldChar w:fldCharType="begin"/>
            </w:r>
            <w:r w:rsidR="00ED19DF">
              <w:rPr>
                <w:webHidden/>
              </w:rPr>
              <w:instrText xml:space="preserve"> PAGEREF _Toc2789393 \h </w:instrText>
            </w:r>
            <w:r w:rsidR="00ED19DF">
              <w:rPr>
                <w:webHidden/>
              </w:rPr>
            </w:r>
            <w:r w:rsidR="00ED19DF">
              <w:rPr>
                <w:webHidden/>
              </w:rPr>
              <w:fldChar w:fldCharType="separate"/>
            </w:r>
            <w:r>
              <w:rPr>
                <w:webHidden/>
              </w:rPr>
              <w:t>11</w:t>
            </w:r>
            <w:r w:rsidR="00ED19DF">
              <w:rPr>
                <w:webHidden/>
              </w:rPr>
              <w:fldChar w:fldCharType="end"/>
            </w:r>
          </w:hyperlink>
        </w:p>
        <w:p w:rsidR="00ED19DF" w:rsidRDefault="00E93211">
          <w:pPr>
            <w:pStyle w:val="Obsah1"/>
            <w:rPr>
              <w:rFonts w:asciiTheme="minorHAnsi" w:eastAsiaTheme="minorEastAsia" w:hAnsiTheme="minorHAnsi" w:cstheme="minorBidi"/>
              <w:sz w:val="22"/>
              <w:szCs w:val="22"/>
            </w:rPr>
          </w:pPr>
          <w:hyperlink w:anchor="_Toc2789394" w:history="1">
            <w:r w:rsidR="00ED19DF" w:rsidRPr="00C64934">
              <w:rPr>
                <w:rStyle w:val="Hypertextovodkaz"/>
              </w:rPr>
              <w:t>3</w:t>
            </w:r>
            <w:r w:rsidR="00ED19DF">
              <w:rPr>
                <w:rFonts w:asciiTheme="minorHAnsi" w:eastAsiaTheme="minorEastAsia" w:hAnsiTheme="minorHAnsi" w:cstheme="minorBidi"/>
                <w:sz w:val="22"/>
                <w:szCs w:val="22"/>
              </w:rPr>
              <w:tab/>
            </w:r>
            <w:r w:rsidR="00ED19DF" w:rsidRPr="00C64934">
              <w:rPr>
                <w:rStyle w:val="Hypertextovodkaz"/>
              </w:rPr>
              <w:t>Výdaje kapitoly 327 – MD</w:t>
            </w:r>
            <w:r w:rsidR="00ED19DF">
              <w:rPr>
                <w:webHidden/>
              </w:rPr>
              <w:tab/>
            </w:r>
            <w:r w:rsidR="00ED19DF">
              <w:rPr>
                <w:webHidden/>
              </w:rPr>
              <w:fldChar w:fldCharType="begin"/>
            </w:r>
            <w:r w:rsidR="00ED19DF">
              <w:rPr>
                <w:webHidden/>
              </w:rPr>
              <w:instrText xml:space="preserve"> PAGEREF _Toc2789394 \h </w:instrText>
            </w:r>
            <w:r w:rsidR="00ED19DF">
              <w:rPr>
                <w:webHidden/>
              </w:rPr>
            </w:r>
            <w:r w:rsidR="00ED19DF">
              <w:rPr>
                <w:webHidden/>
              </w:rPr>
              <w:fldChar w:fldCharType="separate"/>
            </w:r>
            <w:r>
              <w:rPr>
                <w:webHidden/>
              </w:rPr>
              <w:t>14</w:t>
            </w:r>
            <w:r w:rsidR="00ED19DF">
              <w:rPr>
                <w:webHidden/>
              </w:rPr>
              <w:fldChar w:fldCharType="end"/>
            </w:r>
          </w:hyperlink>
        </w:p>
        <w:p w:rsidR="00ED19DF" w:rsidRDefault="00E93211" w:rsidP="008C27EC">
          <w:pPr>
            <w:pStyle w:val="Obsah2"/>
            <w:rPr>
              <w:rFonts w:asciiTheme="minorHAnsi" w:eastAsiaTheme="minorEastAsia" w:hAnsiTheme="minorHAnsi" w:cstheme="minorBidi"/>
              <w:sz w:val="22"/>
              <w:szCs w:val="22"/>
            </w:rPr>
          </w:pPr>
          <w:hyperlink w:anchor="_Toc2789396" w:history="1">
            <w:r w:rsidR="00ED19DF" w:rsidRPr="00C64934">
              <w:rPr>
                <w:rStyle w:val="Hypertextovodkaz"/>
              </w:rPr>
              <w:t>3.1</w:t>
            </w:r>
            <w:r w:rsidR="00ED19DF">
              <w:rPr>
                <w:rFonts w:asciiTheme="minorHAnsi" w:eastAsiaTheme="minorEastAsia" w:hAnsiTheme="minorHAnsi" w:cstheme="minorBidi"/>
                <w:sz w:val="22"/>
                <w:szCs w:val="22"/>
              </w:rPr>
              <w:tab/>
            </w:r>
            <w:r w:rsidR="00ED19DF" w:rsidRPr="00C64934">
              <w:rPr>
                <w:rStyle w:val="Hypertextovodkaz"/>
              </w:rPr>
              <w:t>Plnění specifických ukazatelů</w:t>
            </w:r>
            <w:r w:rsidR="00ED19DF">
              <w:rPr>
                <w:webHidden/>
              </w:rPr>
              <w:tab/>
            </w:r>
            <w:r w:rsidR="00ED19DF">
              <w:rPr>
                <w:webHidden/>
              </w:rPr>
              <w:fldChar w:fldCharType="begin"/>
            </w:r>
            <w:r w:rsidR="00ED19DF">
              <w:rPr>
                <w:webHidden/>
              </w:rPr>
              <w:instrText xml:space="preserve"> PAGEREF _Toc2789396 \h </w:instrText>
            </w:r>
            <w:r w:rsidR="00ED19DF">
              <w:rPr>
                <w:webHidden/>
              </w:rPr>
            </w:r>
            <w:r w:rsidR="00ED19DF">
              <w:rPr>
                <w:webHidden/>
              </w:rPr>
              <w:fldChar w:fldCharType="separate"/>
            </w:r>
            <w:r>
              <w:rPr>
                <w:webHidden/>
              </w:rPr>
              <w:t>15</w:t>
            </w:r>
            <w:r w:rsidR="00ED19DF">
              <w:rPr>
                <w:webHidden/>
              </w:rPr>
              <w:fldChar w:fldCharType="end"/>
            </w:r>
          </w:hyperlink>
        </w:p>
        <w:p w:rsidR="00ED19DF" w:rsidRDefault="00E93211" w:rsidP="008C27EC">
          <w:pPr>
            <w:pStyle w:val="Obsah2"/>
            <w:rPr>
              <w:rFonts w:asciiTheme="minorHAnsi" w:eastAsiaTheme="minorEastAsia" w:hAnsiTheme="minorHAnsi" w:cstheme="minorBidi"/>
              <w:sz w:val="22"/>
              <w:szCs w:val="22"/>
            </w:rPr>
          </w:pPr>
          <w:hyperlink w:anchor="_Toc2789397" w:history="1">
            <w:r w:rsidR="00ED19DF" w:rsidRPr="00C64934">
              <w:rPr>
                <w:rStyle w:val="Hypertextovodkaz"/>
              </w:rPr>
              <w:t>3.2</w:t>
            </w:r>
            <w:r w:rsidR="00ED19DF">
              <w:rPr>
                <w:rFonts w:asciiTheme="minorHAnsi" w:eastAsiaTheme="minorEastAsia" w:hAnsiTheme="minorHAnsi" w:cstheme="minorBidi"/>
                <w:sz w:val="22"/>
                <w:szCs w:val="22"/>
              </w:rPr>
              <w:tab/>
            </w:r>
            <w:r w:rsidR="00ED19DF" w:rsidRPr="00C64934">
              <w:rPr>
                <w:rStyle w:val="Hypertextovodkaz"/>
              </w:rPr>
              <w:t>Běžné výdaje</w:t>
            </w:r>
            <w:r w:rsidR="00ED19DF">
              <w:rPr>
                <w:webHidden/>
              </w:rPr>
              <w:tab/>
            </w:r>
            <w:r w:rsidR="00ED19DF">
              <w:rPr>
                <w:webHidden/>
              </w:rPr>
              <w:fldChar w:fldCharType="begin"/>
            </w:r>
            <w:r w:rsidR="00ED19DF">
              <w:rPr>
                <w:webHidden/>
              </w:rPr>
              <w:instrText xml:space="preserve"> PAGEREF _Toc2789397 \h </w:instrText>
            </w:r>
            <w:r w:rsidR="00ED19DF">
              <w:rPr>
                <w:webHidden/>
              </w:rPr>
            </w:r>
            <w:r w:rsidR="00ED19DF">
              <w:rPr>
                <w:webHidden/>
              </w:rPr>
              <w:fldChar w:fldCharType="separate"/>
            </w:r>
            <w:r>
              <w:rPr>
                <w:webHidden/>
              </w:rPr>
              <w:t>20</w:t>
            </w:r>
            <w:r w:rsidR="00ED19DF">
              <w:rPr>
                <w:webHidden/>
              </w:rPr>
              <w:fldChar w:fldCharType="end"/>
            </w:r>
          </w:hyperlink>
        </w:p>
        <w:p w:rsidR="00ED19DF" w:rsidRDefault="00E93211">
          <w:pPr>
            <w:pStyle w:val="Obsah3"/>
            <w:rPr>
              <w:rFonts w:asciiTheme="minorHAnsi" w:eastAsiaTheme="minorEastAsia" w:hAnsiTheme="minorHAnsi" w:cstheme="minorBidi"/>
              <w:sz w:val="22"/>
              <w:szCs w:val="22"/>
            </w:rPr>
          </w:pPr>
          <w:hyperlink w:anchor="_Toc2789403" w:history="1">
            <w:r w:rsidR="00ED19DF" w:rsidRPr="00C64934">
              <w:rPr>
                <w:rStyle w:val="Hypertextovodkaz"/>
              </w:rPr>
              <w:t>3.2.1</w:t>
            </w:r>
            <w:r w:rsidR="00ED19DF">
              <w:rPr>
                <w:rFonts w:asciiTheme="minorHAnsi" w:eastAsiaTheme="minorEastAsia" w:hAnsiTheme="minorHAnsi" w:cstheme="minorBidi"/>
                <w:sz w:val="22"/>
                <w:szCs w:val="22"/>
              </w:rPr>
              <w:tab/>
            </w:r>
            <w:r w:rsidR="00ED19DF" w:rsidRPr="00C64934">
              <w:rPr>
                <w:rStyle w:val="Hypertextovodkaz"/>
              </w:rPr>
              <w:t>Efektivnost a nákladovost</w:t>
            </w:r>
            <w:r w:rsidR="00ED19DF" w:rsidRPr="00C64934">
              <w:rPr>
                <w:rStyle w:val="Hypertextovodkaz"/>
                <w:vertAlign w:val="superscript"/>
              </w:rPr>
              <w:t xml:space="preserve"> </w:t>
            </w:r>
            <w:r w:rsidR="00ED19DF" w:rsidRPr="00C64934">
              <w:rPr>
                <w:rStyle w:val="Hypertextovodkaz"/>
              </w:rPr>
              <w:t>hospodaření kapitoly 327-MD</w:t>
            </w:r>
            <w:r w:rsidR="00ED19DF">
              <w:rPr>
                <w:webHidden/>
              </w:rPr>
              <w:tab/>
            </w:r>
            <w:r w:rsidR="00ED19DF">
              <w:rPr>
                <w:webHidden/>
              </w:rPr>
              <w:fldChar w:fldCharType="begin"/>
            </w:r>
            <w:r w:rsidR="00ED19DF">
              <w:rPr>
                <w:webHidden/>
              </w:rPr>
              <w:instrText xml:space="preserve"> PAGEREF _Toc2789403 \h </w:instrText>
            </w:r>
            <w:r w:rsidR="00ED19DF">
              <w:rPr>
                <w:webHidden/>
              </w:rPr>
            </w:r>
            <w:r w:rsidR="00ED19DF">
              <w:rPr>
                <w:webHidden/>
              </w:rPr>
              <w:fldChar w:fldCharType="separate"/>
            </w:r>
            <w:r>
              <w:rPr>
                <w:webHidden/>
              </w:rPr>
              <w:t>23</w:t>
            </w:r>
            <w:r w:rsidR="00ED19DF">
              <w:rPr>
                <w:webHidden/>
              </w:rPr>
              <w:fldChar w:fldCharType="end"/>
            </w:r>
          </w:hyperlink>
        </w:p>
        <w:p w:rsidR="00ED19DF" w:rsidRDefault="00E93211">
          <w:pPr>
            <w:pStyle w:val="Obsah3"/>
            <w:rPr>
              <w:rFonts w:asciiTheme="minorHAnsi" w:eastAsiaTheme="minorEastAsia" w:hAnsiTheme="minorHAnsi" w:cstheme="minorBidi"/>
              <w:sz w:val="22"/>
              <w:szCs w:val="22"/>
            </w:rPr>
          </w:pPr>
          <w:hyperlink w:anchor="_Toc2789404" w:history="1">
            <w:r w:rsidR="00ED19DF" w:rsidRPr="00C64934">
              <w:rPr>
                <w:rStyle w:val="Hypertextovodkaz"/>
              </w:rPr>
              <w:t>3.2.2</w:t>
            </w:r>
            <w:r w:rsidR="00ED19DF">
              <w:rPr>
                <w:rFonts w:asciiTheme="minorHAnsi" w:eastAsiaTheme="minorEastAsia" w:hAnsiTheme="minorHAnsi" w:cstheme="minorBidi"/>
                <w:sz w:val="22"/>
                <w:szCs w:val="22"/>
              </w:rPr>
              <w:tab/>
            </w:r>
            <w:r w:rsidR="00ED19DF" w:rsidRPr="00C64934">
              <w:rPr>
                <w:rStyle w:val="Hypertextovodkaz"/>
              </w:rPr>
              <w:t>Běžné výdaje organizačních složek státu</w:t>
            </w:r>
            <w:r w:rsidR="00ED19DF">
              <w:rPr>
                <w:webHidden/>
              </w:rPr>
              <w:tab/>
            </w:r>
            <w:r w:rsidR="00ED19DF">
              <w:rPr>
                <w:webHidden/>
              </w:rPr>
              <w:fldChar w:fldCharType="begin"/>
            </w:r>
            <w:r w:rsidR="00ED19DF">
              <w:rPr>
                <w:webHidden/>
              </w:rPr>
              <w:instrText xml:space="preserve"> PAGEREF _Toc2789404 \h </w:instrText>
            </w:r>
            <w:r w:rsidR="00ED19DF">
              <w:rPr>
                <w:webHidden/>
              </w:rPr>
            </w:r>
            <w:r w:rsidR="00ED19DF">
              <w:rPr>
                <w:webHidden/>
              </w:rPr>
              <w:fldChar w:fldCharType="separate"/>
            </w:r>
            <w:r>
              <w:rPr>
                <w:webHidden/>
              </w:rPr>
              <w:t>25</w:t>
            </w:r>
            <w:r w:rsidR="00ED19DF">
              <w:rPr>
                <w:webHidden/>
              </w:rPr>
              <w:fldChar w:fldCharType="end"/>
            </w:r>
          </w:hyperlink>
        </w:p>
        <w:p w:rsidR="00ED19DF" w:rsidRDefault="00E93211">
          <w:pPr>
            <w:pStyle w:val="Obsah3"/>
            <w:rPr>
              <w:rFonts w:asciiTheme="minorHAnsi" w:eastAsiaTheme="minorEastAsia" w:hAnsiTheme="minorHAnsi" w:cstheme="minorBidi"/>
              <w:sz w:val="22"/>
              <w:szCs w:val="22"/>
            </w:rPr>
          </w:pPr>
          <w:hyperlink w:anchor="_Toc2789405" w:history="1">
            <w:r w:rsidR="00ED19DF" w:rsidRPr="00C64934">
              <w:rPr>
                <w:rStyle w:val="Hypertextovodkaz"/>
              </w:rPr>
              <w:t>3.2.3</w:t>
            </w:r>
            <w:r w:rsidR="00ED19DF">
              <w:rPr>
                <w:rFonts w:asciiTheme="minorHAnsi" w:eastAsiaTheme="minorEastAsia" w:hAnsiTheme="minorHAnsi" w:cstheme="minorBidi"/>
                <w:sz w:val="22"/>
                <w:szCs w:val="22"/>
              </w:rPr>
              <w:tab/>
            </w:r>
            <w:r w:rsidR="00ED19DF" w:rsidRPr="00C64934">
              <w:rPr>
                <w:rStyle w:val="Hypertextovodkaz"/>
              </w:rPr>
              <w:t>Běžné výdaje zřízených příspěvkových organizací</w:t>
            </w:r>
            <w:r w:rsidR="00ED19DF">
              <w:rPr>
                <w:webHidden/>
              </w:rPr>
              <w:tab/>
            </w:r>
            <w:r w:rsidR="00ED19DF">
              <w:rPr>
                <w:webHidden/>
              </w:rPr>
              <w:fldChar w:fldCharType="begin"/>
            </w:r>
            <w:r w:rsidR="00ED19DF">
              <w:rPr>
                <w:webHidden/>
              </w:rPr>
              <w:instrText xml:space="preserve"> PAGEREF _Toc2789405 \h </w:instrText>
            </w:r>
            <w:r w:rsidR="00ED19DF">
              <w:rPr>
                <w:webHidden/>
              </w:rPr>
            </w:r>
            <w:r w:rsidR="00ED19DF">
              <w:rPr>
                <w:webHidden/>
              </w:rPr>
              <w:fldChar w:fldCharType="separate"/>
            </w:r>
            <w:r>
              <w:rPr>
                <w:webHidden/>
              </w:rPr>
              <w:t>33</w:t>
            </w:r>
            <w:r w:rsidR="00ED19DF">
              <w:rPr>
                <w:webHidden/>
              </w:rPr>
              <w:fldChar w:fldCharType="end"/>
            </w:r>
          </w:hyperlink>
        </w:p>
        <w:p w:rsidR="00ED19DF" w:rsidRDefault="00E93211">
          <w:pPr>
            <w:pStyle w:val="Obsah3"/>
            <w:rPr>
              <w:rFonts w:asciiTheme="minorHAnsi" w:eastAsiaTheme="minorEastAsia" w:hAnsiTheme="minorHAnsi" w:cstheme="minorBidi"/>
              <w:sz w:val="22"/>
              <w:szCs w:val="22"/>
            </w:rPr>
          </w:pPr>
          <w:hyperlink w:anchor="_Toc2789406" w:history="1">
            <w:r w:rsidR="00ED19DF" w:rsidRPr="00C64934">
              <w:rPr>
                <w:rStyle w:val="Hypertextovodkaz"/>
              </w:rPr>
              <w:t>3.2.4</w:t>
            </w:r>
            <w:r w:rsidR="00ED19DF">
              <w:rPr>
                <w:rFonts w:asciiTheme="minorHAnsi" w:eastAsiaTheme="minorEastAsia" w:hAnsiTheme="minorHAnsi" w:cstheme="minorBidi"/>
                <w:sz w:val="22"/>
                <w:szCs w:val="22"/>
              </w:rPr>
              <w:tab/>
            </w:r>
            <w:r w:rsidR="00ED19DF" w:rsidRPr="00C64934">
              <w:rPr>
                <w:rStyle w:val="Hypertextovodkaz"/>
              </w:rPr>
              <w:t>Vybrané výdaje organizačních složek státu a příspěvkových organizací</w:t>
            </w:r>
            <w:r w:rsidR="00ED19DF">
              <w:rPr>
                <w:webHidden/>
              </w:rPr>
              <w:tab/>
            </w:r>
            <w:r w:rsidR="00ED19DF">
              <w:rPr>
                <w:webHidden/>
              </w:rPr>
              <w:fldChar w:fldCharType="begin"/>
            </w:r>
            <w:r w:rsidR="00ED19DF">
              <w:rPr>
                <w:webHidden/>
              </w:rPr>
              <w:instrText xml:space="preserve"> PAGEREF _Toc2789406 \h </w:instrText>
            </w:r>
            <w:r w:rsidR="00ED19DF">
              <w:rPr>
                <w:webHidden/>
              </w:rPr>
            </w:r>
            <w:r w:rsidR="00ED19DF">
              <w:rPr>
                <w:webHidden/>
              </w:rPr>
              <w:fldChar w:fldCharType="separate"/>
            </w:r>
            <w:r>
              <w:rPr>
                <w:webHidden/>
              </w:rPr>
              <w:t>38</w:t>
            </w:r>
            <w:r w:rsidR="00ED19DF">
              <w:rPr>
                <w:webHidden/>
              </w:rPr>
              <w:fldChar w:fldCharType="end"/>
            </w:r>
          </w:hyperlink>
        </w:p>
        <w:p w:rsidR="00ED19DF" w:rsidRDefault="00E93211">
          <w:pPr>
            <w:pStyle w:val="Obsah3"/>
            <w:rPr>
              <w:rFonts w:asciiTheme="minorHAnsi" w:eastAsiaTheme="minorEastAsia" w:hAnsiTheme="minorHAnsi" w:cstheme="minorBidi"/>
              <w:sz w:val="22"/>
              <w:szCs w:val="22"/>
            </w:rPr>
          </w:pPr>
          <w:hyperlink w:anchor="_Toc2789407" w:history="1">
            <w:r w:rsidR="00ED19DF" w:rsidRPr="00C64934">
              <w:rPr>
                <w:rStyle w:val="Hypertextovodkaz"/>
              </w:rPr>
              <w:t>3.2.5</w:t>
            </w:r>
            <w:r w:rsidR="00ED19DF">
              <w:rPr>
                <w:rFonts w:asciiTheme="minorHAnsi" w:eastAsiaTheme="minorEastAsia" w:hAnsiTheme="minorHAnsi" w:cstheme="minorBidi"/>
                <w:sz w:val="22"/>
                <w:szCs w:val="22"/>
              </w:rPr>
              <w:tab/>
            </w:r>
            <w:r w:rsidR="00ED19DF" w:rsidRPr="00C64934">
              <w:rPr>
                <w:rStyle w:val="Hypertextovodkaz"/>
              </w:rPr>
              <w:t>Mzdová politika a zaměstnanost</w:t>
            </w:r>
            <w:r w:rsidR="00ED19DF">
              <w:rPr>
                <w:webHidden/>
              </w:rPr>
              <w:tab/>
            </w:r>
            <w:r w:rsidR="00ED19DF">
              <w:rPr>
                <w:webHidden/>
              </w:rPr>
              <w:fldChar w:fldCharType="begin"/>
            </w:r>
            <w:r w:rsidR="00ED19DF">
              <w:rPr>
                <w:webHidden/>
              </w:rPr>
              <w:instrText xml:space="preserve"> PAGEREF _Toc2789407 \h </w:instrText>
            </w:r>
            <w:r w:rsidR="00ED19DF">
              <w:rPr>
                <w:webHidden/>
              </w:rPr>
            </w:r>
            <w:r w:rsidR="00ED19DF">
              <w:rPr>
                <w:webHidden/>
              </w:rPr>
              <w:fldChar w:fldCharType="separate"/>
            </w:r>
            <w:r>
              <w:rPr>
                <w:webHidden/>
              </w:rPr>
              <w:t>42</w:t>
            </w:r>
            <w:r w:rsidR="00ED19DF">
              <w:rPr>
                <w:webHidden/>
              </w:rPr>
              <w:fldChar w:fldCharType="end"/>
            </w:r>
          </w:hyperlink>
        </w:p>
        <w:p w:rsidR="00ED19DF" w:rsidRDefault="00E93211">
          <w:pPr>
            <w:pStyle w:val="Obsah3"/>
            <w:rPr>
              <w:rFonts w:asciiTheme="minorHAnsi" w:eastAsiaTheme="minorEastAsia" w:hAnsiTheme="minorHAnsi" w:cstheme="minorBidi"/>
              <w:sz w:val="22"/>
              <w:szCs w:val="22"/>
            </w:rPr>
          </w:pPr>
          <w:hyperlink w:anchor="_Toc2789408" w:history="1">
            <w:r w:rsidR="00ED19DF" w:rsidRPr="00C64934">
              <w:rPr>
                <w:rStyle w:val="Hypertextovodkaz"/>
              </w:rPr>
              <w:t>3.2.6</w:t>
            </w:r>
            <w:r w:rsidR="00ED19DF">
              <w:rPr>
                <w:rFonts w:asciiTheme="minorHAnsi" w:eastAsiaTheme="minorEastAsia" w:hAnsiTheme="minorHAnsi" w:cstheme="minorBidi"/>
                <w:sz w:val="22"/>
                <w:szCs w:val="22"/>
              </w:rPr>
              <w:tab/>
            </w:r>
            <w:r w:rsidR="00ED19DF" w:rsidRPr="00C64934">
              <w:rPr>
                <w:rStyle w:val="Hypertextovodkaz"/>
              </w:rPr>
              <w:t>Neinvestiční transfery ostatním příspěvkovým a podobným organizacím</w:t>
            </w:r>
            <w:r w:rsidR="00ED19DF">
              <w:rPr>
                <w:webHidden/>
              </w:rPr>
              <w:tab/>
            </w:r>
            <w:r w:rsidR="00ED19DF">
              <w:rPr>
                <w:webHidden/>
              </w:rPr>
              <w:fldChar w:fldCharType="begin"/>
            </w:r>
            <w:r w:rsidR="00ED19DF">
              <w:rPr>
                <w:webHidden/>
              </w:rPr>
              <w:instrText xml:space="preserve"> PAGEREF _Toc2789408 \h </w:instrText>
            </w:r>
            <w:r w:rsidR="00ED19DF">
              <w:rPr>
                <w:webHidden/>
              </w:rPr>
            </w:r>
            <w:r w:rsidR="00ED19DF">
              <w:rPr>
                <w:webHidden/>
              </w:rPr>
              <w:fldChar w:fldCharType="separate"/>
            </w:r>
            <w:r>
              <w:rPr>
                <w:webHidden/>
              </w:rPr>
              <w:t>45</w:t>
            </w:r>
            <w:r w:rsidR="00ED19DF">
              <w:rPr>
                <w:webHidden/>
              </w:rPr>
              <w:fldChar w:fldCharType="end"/>
            </w:r>
          </w:hyperlink>
        </w:p>
        <w:p w:rsidR="00ED19DF" w:rsidRDefault="00E93211">
          <w:pPr>
            <w:pStyle w:val="Obsah3"/>
            <w:rPr>
              <w:rFonts w:asciiTheme="minorHAnsi" w:eastAsiaTheme="minorEastAsia" w:hAnsiTheme="minorHAnsi" w:cstheme="minorBidi"/>
              <w:sz w:val="22"/>
              <w:szCs w:val="22"/>
            </w:rPr>
          </w:pPr>
          <w:hyperlink w:anchor="_Toc2789409" w:history="1">
            <w:r w:rsidR="00ED19DF" w:rsidRPr="00C64934">
              <w:rPr>
                <w:rStyle w:val="Hypertextovodkaz"/>
              </w:rPr>
              <w:t>3.2.7</w:t>
            </w:r>
            <w:r w:rsidR="00ED19DF">
              <w:rPr>
                <w:rFonts w:asciiTheme="minorHAnsi" w:eastAsiaTheme="minorEastAsia" w:hAnsiTheme="minorHAnsi" w:cstheme="minorBidi"/>
                <w:sz w:val="22"/>
                <w:szCs w:val="22"/>
              </w:rPr>
              <w:tab/>
            </w:r>
            <w:r w:rsidR="00ED19DF" w:rsidRPr="00C64934">
              <w:rPr>
                <w:rStyle w:val="Hypertextovodkaz"/>
              </w:rPr>
              <w:t>Neinvestiční transfery neziskovým a podobným organizacím</w:t>
            </w:r>
            <w:r w:rsidR="00ED19DF">
              <w:rPr>
                <w:webHidden/>
              </w:rPr>
              <w:tab/>
            </w:r>
            <w:r w:rsidR="00ED19DF">
              <w:rPr>
                <w:webHidden/>
              </w:rPr>
              <w:fldChar w:fldCharType="begin"/>
            </w:r>
            <w:r w:rsidR="00ED19DF">
              <w:rPr>
                <w:webHidden/>
              </w:rPr>
              <w:instrText xml:space="preserve"> PAGEREF _Toc2789409 \h </w:instrText>
            </w:r>
            <w:r w:rsidR="00ED19DF">
              <w:rPr>
                <w:webHidden/>
              </w:rPr>
            </w:r>
            <w:r w:rsidR="00ED19DF">
              <w:rPr>
                <w:webHidden/>
              </w:rPr>
              <w:fldChar w:fldCharType="separate"/>
            </w:r>
            <w:r>
              <w:rPr>
                <w:webHidden/>
              </w:rPr>
              <w:t>46</w:t>
            </w:r>
            <w:r w:rsidR="00ED19DF">
              <w:rPr>
                <w:webHidden/>
              </w:rPr>
              <w:fldChar w:fldCharType="end"/>
            </w:r>
          </w:hyperlink>
        </w:p>
        <w:p w:rsidR="00ED19DF" w:rsidRDefault="00E93211">
          <w:pPr>
            <w:pStyle w:val="Obsah3"/>
            <w:rPr>
              <w:rFonts w:asciiTheme="minorHAnsi" w:eastAsiaTheme="minorEastAsia" w:hAnsiTheme="minorHAnsi" w:cstheme="minorBidi"/>
              <w:sz w:val="22"/>
              <w:szCs w:val="22"/>
            </w:rPr>
          </w:pPr>
          <w:hyperlink w:anchor="_Toc2789410" w:history="1">
            <w:r w:rsidR="00ED19DF" w:rsidRPr="00C64934">
              <w:rPr>
                <w:rStyle w:val="Hypertextovodkaz"/>
              </w:rPr>
              <w:t>3.2.8</w:t>
            </w:r>
            <w:r w:rsidR="00ED19DF">
              <w:rPr>
                <w:rFonts w:asciiTheme="minorHAnsi" w:eastAsiaTheme="minorEastAsia" w:hAnsiTheme="minorHAnsi" w:cstheme="minorBidi"/>
                <w:sz w:val="22"/>
                <w:szCs w:val="22"/>
              </w:rPr>
              <w:tab/>
            </w:r>
            <w:r w:rsidR="00ED19DF" w:rsidRPr="00C64934">
              <w:rPr>
                <w:rStyle w:val="Hypertextovodkaz"/>
              </w:rPr>
              <w:t>Neinvestiční transfery do zahraničí</w:t>
            </w:r>
            <w:r w:rsidR="00ED19DF">
              <w:rPr>
                <w:webHidden/>
              </w:rPr>
              <w:tab/>
            </w:r>
            <w:r w:rsidR="00ED19DF">
              <w:rPr>
                <w:webHidden/>
              </w:rPr>
              <w:fldChar w:fldCharType="begin"/>
            </w:r>
            <w:r w:rsidR="00ED19DF">
              <w:rPr>
                <w:webHidden/>
              </w:rPr>
              <w:instrText xml:space="preserve"> PAGEREF _Toc2789410 \h </w:instrText>
            </w:r>
            <w:r w:rsidR="00ED19DF">
              <w:rPr>
                <w:webHidden/>
              </w:rPr>
            </w:r>
            <w:r w:rsidR="00ED19DF">
              <w:rPr>
                <w:webHidden/>
              </w:rPr>
              <w:fldChar w:fldCharType="separate"/>
            </w:r>
            <w:r>
              <w:rPr>
                <w:webHidden/>
              </w:rPr>
              <w:t>47</w:t>
            </w:r>
            <w:r w:rsidR="00ED19DF">
              <w:rPr>
                <w:webHidden/>
              </w:rPr>
              <w:fldChar w:fldCharType="end"/>
            </w:r>
          </w:hyperlink>
        </w:p>
        <w:p w:rsidR="00ED19DF" w:rsidRDefault="00E93211">
          <w:pPr>
            <w:pStyle w:val="Obsah3"/>
            <w:rPr>
              <w:rFonts w:asciiTheme="minorHAnsi" w:eastAsiaTheme="minorEastAsia" w:hAnsiTheme="minorHAnsi" w:cstheme="minorBidi"/>
              <w:sz w:val="22"/>
              <w:szCs w:val="22"/>
            </w:rPr>
          </w:pPr>
          <w:hyperlink w:anchor="_Toc2789411" w:history="1">
            <w:r w:rsidR="00ED19DF" w:rsidRPr="00C64934">
              <w:rPr>
                <w:rStyle w:val="Hypertextovodkaz"/>
              </w:rPr>
              <w:t>3.2.9</w:t>
            </w:r>
            <w:r w:rsidR="00ED19DF">
              <w:rPr>
                <w:rFonts w:asciiTheme="minorHAnsi" w:eastAsiaTheme="minorEastAsia" w:hAnsiTheme="minorHAnsi" w:cstheme="minorBidi"/>
                <w:sz w:val="22"/>
                <w:szCs w:val="22"/>
              </w:rPr>
              <w:tab/>
            </w:r>
            <w:r w:rsidR="00ED19DF" w:rsidRPr="00C64934">
              <w:rPr>
                <w:rStyle w:val="Hypertextovodkaz"/>
              </w:rPr>
              <w:t>Neinvestiční transfery podnikatelským subjektům</w:t>
            </w:r>
            <w:r w:rsidR="00ED19DF">
              <w:rPr>
                <w:webHidden/>
              </w:rPr>
              <w:tab/>
            </w:r>
            <w:r w:rsidR="00ED19DF">
              <w:rPr>
                <w:webHidden/>
              </w:rPr>
              <w:fldChar w:fldCharType="begin"/>
            </w:r>
            <w:r w:rsidR="00ED19DF">
              <w:rPr>
                <w:webHidden/>
              </w:rPr>
              <w:instrText xml:space="preserve"> PAGEREF _Toc2789411 \h </w:instrText>
            </w:r>
            <w:r w:rsidR="00ED19DF">
              <w:rPr>
                <w:webHidden/>
              </w:rPr>
            </w:r>
            <w:r w:rsidR="00ED19DF">
              <w:rPr>
                <w:webHidden/>
              </w:rPr>
              <w:fldChar w:fldCharType="separate"/>
            </w:r>
            <w:r>
              <w:rPr>
                <w:webHidden/>
              </w:rPr>
              <w:t>48</w:t>
            </w:r>
            <w:r w:rsidR="00ED19DF">
              <w:rPr>
                <w:webHidden/>
              </w:rPr>
              <w:fldChar w:fldCharType="end"/>
            </w:r>
          </w:hyperlink>
        </w:p>
        <w:p w:rsidR="00ED19DF" w:rsidRDefault="00E93211">
          <w:pPr>
            <w:pStyle w:val="Obsah3"/>
            <w:rPr>
              <w:rFonts w:asciiTheme="minorHAnsi" w:eastAsiaTheme="minorEastAsia" w:hAnsiTheme="minorHAnsi" w:cstheme="minorBidi"/>
              <w:sz w:val="22"/>
              <w:szCs w:val="22"/>
            </w:rPr>
          </w:pPr>
          <w:hyperlink w:anchor="_Toc2789412" w:history="1">
            <w:r w:rsidR="00ED19DF" w:rsidRPr="00C64934">
              <w:rPr>
                <w:rStyle w:val="Hypertextovodkaz"/>
              </w:rPr>
              <w:t>3.2.10</w:t>
            </w:r>
            <w:r w:rsidR="00ED19DF">
              <w:rPr>
                <w:rFonts w:asciiTheme="minorHAnsi" w:eastAsiaTheme="minorEastAsia" w:hAnsiTheme="minorHAnsi" w:cstheme="minorBidi"/>
                <w:sz w:val="22"/>
                <w:szCs w:val="22"/>
              </w:rPr>
              <w:tab/>
            </w:r>
            <w:r w:rsidR="00ED19DF" w:rsidRPr="00C64934">
              <w:rPr>
                <w:rStyle w:val="Hypertextovodkaz"/>
              </w:rPr>
              <w:t xml:space="preserve">  Neinvestiční půjčené prostředky podnikatelským subjektům</w:t>
            </w:r>
            <w:r w:rsidR="00ED19DF">
              <w:rPr>
                <w:webHidden/>
              </w:rPr>
              <w:tab/>
            </w:r>
            <w:r w:rsidR="00ED19DF">
              <w:rPr>
                <w:webHidden/>
              </w:rPr>
              <w:fldChar w:fldCharType="begin"/>
            </w:r>
            <w:r w:rsidR="00ED19DF">
              <w:rPr>
                <w:webHidden/>
              </w:rPr>
              <w:instrText xml:space="preserve"> PAGEREF _Toc2789412 \h </w:instrText>
            </w:r>
            <w:r w:rsidR="00ED19DF">
              <w:rPr>
                <w:webHidden/>
              </w:rPr>
            </w:r>
            <w:r w:rsidR="00ED19DF">
              <w:rPr>
                <w:webHidden/>
              </w:rPr>
              <w:fldChar w:fldCharType="separate"/>
            </w:r>
            <w:r>
              <w:rPr>
                <w:webHidden/>
              </w:rPr>
              <w:t>52</w:t>
            </w:r>
            <w:r w:rsidR="00ED19DF">
              <w:rPr>
                <w:webHidden/>
              </w:rPr>
              <w:fldChar w:fldCharType="end"/>
            </w:r>
          </w:hyperlink>
        </w:p>
        <w:p w:rsidR="00ED19DF" w:rsidRDefault="00E93211">
          <w:pPr>
            <w:pStyle w:val="Obsah3"/>
            <w:rPr>
              <w:rFonts w:asciiTheme="minorHAnsi" w:eastAsiaTheme="minorEastAsia" w:hAnsiTheme="minorHAnsi" w:cstheme="minorBidi"/>
              <w:sz w:val="22"/>
              <w:szCs w:val="22"/>
            </w:rPr>
          </w:pPr>
          <w:hyperlink w:anchor="_Toc2789413" w:history="1">
            <w:r w:rsidR="00ED19DF" w:rsidRPr="00C64934">
              <w:rPr>
                <w:rStyle w:val="Hypertextovodkaz"/>
              </w:rPr>
              <w:t>3.2.11</w:t>
            </w:r>
            <w:r w:rsidR="00ED19DF">
              <w:rPr>
                <w:rFonts w:asciiTheme="minorHAnsi" w:eastAsiaTheme="minorEastAsia" w:hAnsiTheme="minorHAnsi" w:cstheme="minorBidi"/>
                <w:sz w:val="22"/>
                <w:szCs w:val="22"/>
              </w:rPr>
              <w:tab/>
            </w:r>
            <w:r w:rsidR="00ED19DF" w:rsidRPr="00C64934">
              <w:rPr>
                <w:rStyle w:val="Hypertextovodkaz"/>
              </w:rPr>
              <w:t xml:space="preserve">  Neinvestiční transfery státním fondům</w:t>
            </w:r>
            <w:r w:rsidR="00ED19DF">
              <w:rPr>
                <w:webHidden/>
              </w:rPr>
              <w:tab/>
            </w:r>
            <w:r w:rsidR="00ED19DF">
              <w:rPr>
                <w:webHidden/>
              </w:rPr>
              <w:fldChar w:fldCharType="begin"/>
            </w:r>
            <w:r w:rsidR="00ED19DF">
              <w:rPr>
                <w:webHidden/>
              </w:rPr>
              <w:instrText xml:space="preserve"> PAGEREF _Toc2789413 \h </w:instrText>
            </w:r>
            <w:r w:rsidR="00ED19DF">
              <w:rPr>
                <w:webHidden/>
              </w:rPr>
            </w:r>
            <w:r w:rsidR="00ED19DF">
              <w:rPr>
                <w:webHidden/>
              </w:rPr>
              <w:fldChar w:fldCharType="separate"/>
            </w:r>
            <w:r>
              <w:rPr>
                <w:webHidden/>
              </w:rPr>
              <w:t>52</w:t>
            </w:r>
            <w:r w:rsidR="00ED19DF">
              <w:rPr>
                <w:webHidden/>
              </w:rPr>
              <w:fldChar w:fldCharType="end"/>
            </w:r>
          </w:hyperlink>
        </w:p>
        <w:p w:rsidR="00ED19DF" w:rsidRDefault="00E93211">
          <w:pPr>
            <w:pStyle w:val="Obsah3"/>
            <w:rPr>
              <w:rFonts w:asciiTheme="minorHAnsi" w:eastAsiaTheme="minorEastAsia" w:hAnsiTheme="minorHAnsi" w:cstheme="minorBidi"/>
              <w:sz w:val="22"/>
              <w:szCs w:val="22"/>
            </w:rPr>
          </w:pPr>
          <w:hyperlink w:anchor="_Toc2789414" w:history="1">
            <w:r w:rsidR="00ED19DF" w:rsidRPr="00C64934">
              <w:rPr>
                <w:rStyle w:val="Hypertextovodkaz"/>
              </w:rPr>
              <w:t>3.2.12</w:t>
            </w:r>
            <w:r w:rsidR="00ED19DF">
              <w:rPr>
                <w:rFonts w:asciiTheme="minorHAnsi" w:eastAsiaTheme="minorEastAsia" w:hAnsiTheme="minorHAnsi" w:cstheme="minorBidi"/>
                <w:sz w:val="22"/>
                <w:szCs w:val="22"/>
              </w:rPr>
              <w:tab/>
            </w:r>
            <w:r w:rsidR="00ED19DF" w:rsidRPr="00C64934">
              <w:rPr>
                <w:rStyle w:val="Hypertextovodkaz"/>
              </w:rPr>
              <w:t xml:space="preserve">  Neinvestiční transfery veřejným rozpočtům územní úrovně</w:t>
            </w:r>
            <w:r w:rsidR="00ED19DF">
              <w:rPr>
                <w:webHidden/>
              </w:rPr>
              <w:tab/>
            </w:r>
            <w:r w:rsidR="00ED19DF">
              <w:rPr>
                <w:webHidden/>
              </w:rPr>
              <w:fldChar w:fldCharType="begin"/>
            </w:r>
            <w:r w:rsidR="00ED19DF">
              <w:rPr>
                <w:webHidden/>
              </w:rPr>
              <w:instrText xml:space="preserve"> PAGEREF _Toc2789414 \h </w:instrText>
            </w:r>
            <w:r w:rsidR="00ED19DF">
              <w:rPr>
                <w:webHidden/>
              </w:rPr>
            </w:r>
            <w:r w:rsidR="00ED19DF">
              <w:rPr>
                <w:webHidden/>
              </w:rPr>
              <w:fldChar w:fldCharType="separate"/>
            </w:r>
            <w:r>
              <w:rPr>
                <w:webHidden/>
              </w:rPr>
              <w:t>54</w:t>
            </w:r>
            <w:r w:rsidR="00ED19DF">
              <w:rPr>
                <w:webHidden/>
              </w:rPr>
              <w:fldChar w:fldCharType="end"/>
            </w:r>
          </w:hyperlink>
        </w:p>
        <w:p w:rsidR="00ED19DF" w:rsidRDefault="00E93211" w:rsidP="008C27EC">
          <w:pPr>
            <w:pStyle w:val="Obsah2"/>
            <w:rPr>
              <w:rFonts w:asciiTheme="minorHAnsi" w:eastAsiaTheme="minorEastAsia" w:hAnsiTheme="minorHAnsi" w:cstheme="minorBidi"/>
              <w:sz w:val="22"/>
              <w:szCs w:val="22"/>
            </w:rPr>
          </w:pPr>
          <w:hyperlink w:anchor="_Toc2789415" w:history="1">
            <w:r w:rsidR="00ED19DF" w:rsidRPr="00C64934">
              <w:rPr>
                <w:rStyle w:val="Hypertextovodkaz"/>
              </w:rPr>
              <w:t>3.3</w:t>
            </w:r>
            <w:r w:rsidR="00ED19DF">
              <w:rPr>
                <w:rFonts w:asciiTheme="minorHAnsi" w:eastAsiaTheme="minorEastAsia" w:hAnsiTheme="minorHAnsi" w:cstheme="minorBidi"/>
                <w:sz w:val="22"/>
                <w:szCs w:val="22"/>
              </w:rPr>
              <w:tab/>
            </w:r>
            <w:r w:rsidR="00ED19DF" w:rsidRPr="00C64934">
              <w:rPr>
                <w:rStyle w:val="Hypertextovodkaz"/>
              </w:rPr>
              <w:t>Kapitálové výdaje</w:t>
            </w:r>
            <w:r w:rsidR="00ED19DF">
              <w:rPr>
                <w:webHidden/>
              </w:rPr>
              <w:tab/>
            </w:r>
            <w:r w:rsidR="00ED19DF">
              <w:rPr>
                <w:webHidden/>
              </w:rPr>
              <w:fldChar w:fldCharType="begin"/>
            </w:r>
            <w:r w:rsidR="00ED19DF">
              <w:rPr>
                <w:webHidden/>
              </w:rPr>
              <w:instrText xml:space="preserve"> PAGEREF _Toc2789415 \h </w:instrText>
            </w:r>
            <w:r w:rsidR="00ED19DF">
              <w:rPr>
                <w:webHidden/>
              </w:rPr>
            </w:r>
            <w:r w:rsidR="00ED19DF">
              <w:rPr>
                <w:webHidden/>
              </w:rPr>
              <w:fldChar w:fldCharType="separate"/>
            </w:r>
            <w:r>
              <w:rPr>
                <w:webHidden/>
              </w:rPr>
              <w:t>57</w:t>
            </w:r>
            <w:r w:rsidR="00ED19DF">
              <w:rPr>
                <w:webHidden/>
              </w:rPr>
              <w:fldChar w:fldCharType="end"/>
            </w:r>
          </w:hyperlink>
        </w:p>
        <w:p w:rsidR="00ED19DF" w:rsidRDefault="00E93211">
          <w:pPr>
            <w:pStyle w:val="Obsah3"/>
            <w:rPr>
              <w:rFonts w:asciiTheme="minorHAnsi" w:eastAsiaTheme="minorEastAsia" w:hAnsiTheme="minorHAnsi" w:cstheme="minorBidi"/>
              <w:sz w:val="22"/>
              <w:szCs w:val="22"/>
            </w:rPr>
          </w:pPr>
          <w:hyperlink w:anchor="_Toc2789434" w:history="1">
            <w:r w:rsidR="00ED19DF" w:rsidRPr="00C64934">
              <w:rPr>
                <w:rStyle w:val="Hypertextovodkaz"/>
              </w:rPr>
              <w:t>3.3.1</w:t>
            </w:r>
            <w:r w:rsidR="00ED19DF">
              <w:rPr>
                <w:rFonts w:asciiTheme="minorHAnsi" w:eastAsiaTheme="minorEastAsia" w:hAnsiTheme="minorHAnsi" w:cstheme="minorBidi"/>
                <w:sz w:val="22"/>
                <w:szCs w:val="22"/>
              </w:rPr>
              <w:tab/>
            </w:r>
            <w:r w:rsidR="00ED19DF" w:rsidRPr="00C64934">
              <w:rPr>
                <w:rStyle w:val="Hypertextovodkaz"/>
              </w:rPr>
              <w:t>Investiční nákupy a související výdaje organizačních složek státu</w:t>
            </w:r>
            <w:r w:rsidR="00ED19DF">
              <w:rPr>
                <w:webHidden/>
              </w:rPr>
              <w:tab/>
            </w:r>
            <w:r w:rsidR="00ED19DF">
              <w:rPr>
                <w:webHidden/>
              </w:rPr>
              <w:fldChar w:fldCharType="begin"/>
            </w:r>
            <w:r w:rsidR="00ED19DF">
              <w:rPr>
                <w:webHidden/>
              </w:rPr>
              <w:instrText xml:space="preserve"> PAGEREF _Toc2789434 \h </w:instrText>
            </w:r>
            <w:r w:rsidR="00ED19DF">
              <w:rPr>
                <w:webHidden/>
              </w:rPr>
            </w:r>
            <w:r w:rsidR="00ED19DF">
              <w:rPr>
                <w:webHidden/>
              </w:rPr>
              <w:fldChar w:fldCharType="separate"/>
            </w:r>
            <w:r>
              <w:rPr>
                <w:webHidden/>
              </w:rPr>
              <w:t>61</w:t>
            </w:r>
            <w:r w:rsidR="00ED19DF">
              <w:rPr>
                <w:webHidden/>
              </w:rPr>
              <w:fldChar w:fldCharType="end"/>
            </w:r>
          </w:hyperlink>
        </w:p>
        <w:p w:rsidR="00ED19DF" w:rsidRDefault="00E93211">
          <w:pPr>
            <w:pStyle w:val="Obsah3"/>
            <w:rPr>
              <w:rFonts w:asciiTheme="minorHAnsi" w:eastAsiaTheme="minorEastAsia" w:hAnsiTheme="minorHAnsi" w:cstheme="minorBidi"/>
              <w:sz w:val="22"/>
              <w:szCs w:val="22"/>
            </w:rPr>
          </w:pPr>
          <w:hyperlink w:anchor="_Toc2789435" w:history="1">
            <w:r w:rsidR="00ED19DF" w:rsidRPr="00C64934">
              <w:rPr>
                <w:rStyle w:val="Hypertextovodkaz"/>
              </w:rPr>
              <w:t>3.3.2</w:t>
            </w:r>
            <w:r w:rsidR="00ED19DF">
              <w:rPr>
                <w:rFonts w:asciiTheme="minorHAnsi" w:eastAsiaTheme="minorEastAsia" w:hAnsiTheme="minorHAnsi" w:cstheme="minorBidi"/>
                <w:sz w:val="22"/>
                <w:szCs w:val="22"/>
              </w:rPr>
              <w:tab/>
            </w:r>
            <w:r w:rsidR="00ED19DF" w:rsidRPr="00C64934">
              <w:rPr>
                <w:rStyle w:val="Hypertextovodkaz"/>
              </w:rPr>
              <w:t>Investiční transfery zřízeným příspěvkovým organizacím</w:t>
            </w:r>
            <w:r w:rsidR="00ED19DF">
              <w:rPr>
                <w:webHidden/>
              </w:rPr>
              <w:tab/>
            </w:r>
            <w:r w:rsidR="00ED19DF">
              <w:rPr>
                <w:webHidden/>
              </w:rPr>
              <w:fldChar w:fldCharType="begin"/>
            </w:r>
            <w:r w:rsidR="00ED19DF">
              <w:rPr>
                <w:webHidden/>
              </w:rPr>
              <w:instrText xml:space="preserve"> PAGEREF _Toc2789435 \h </w:instrText>
            </w:r>
            <w:r w:rsidR="00ED19DF">
              <w:rPr>
                <w:webHidden/>
              </w:rPr>
            </w:r>
            <w:r w:rsidR="00ED19DF">
              <w:rPr>
                <w:webHidden/>
              </w:rPr>
              <w:fldChar w:fldCharType="separate"/>
            </w:r>
            <w:r>
              <w:rPr>
                <w:webHidden/>
              </w:rPr>
              <w:t>63</w:t>
            </w:r>
            <w:r w:rsidR="00ED19DF">
              <w:rPr>
                <w:webHidden/>
              </w:rPr>
              <w:fldChar w:fldCharType="end"/>
            </w:r>
          </w:hyperlink>
        </w:p>
        <w:p w:rsidR="00ED19DF" w:rsidRDefault="00E93211">
          <w:pPr>
            <w:pStyle w:val="Obsah3"/>
            <w:rPr>
              <w:rFonts w:asciiTheme="minorHAnsi" w:eastAsiaTheme="minorEastAsia" w:hAnsiTheme="minorHAnsi" w:cstheme="minorBidi"/>
              <w:sz w:val="22"/>
              <w:szCs w:val="22"/>
            </w:rPr>
          </w:pPr>
          <w:hyperlink w:anchor="_Toc2789436" w:history="1">
            <w:r w:rsidR="00ED19DF" w:rsidRPr="00C64934">
              <w:rPr>
                <w:rStyle w:val="Hypertextovodkaz"/>
              </w:rPr>
              <w:t>3.3.3</w:t>
            </w:r>
            <w:r w:rsidR="00ED19DF">
              <w:rPr>
                <w:rFonts w:asciiTheme="minorHAnsi" w:eastAsiaTheme="minorEastAsia" w:hAnsiTheme="minorHAnsi" w:cstheme="minorBidi"/>
                <w:sz w:val="22"/>
                <w:szCs w:val="22"/>
              </w:rPr>
              <w:tab/>
            </w:r>
            <w:r w:rsidR="00ED19DF" w:rsidRPr="00C64934">
              <w:rPr>
                <w:rStyle w:val="Hypertextovodkaz"/>
              </w:rPr>
              <w:t>Investiční transfery ostatním příspěvkovým a podobným organizacím</w:t>
            </w:r>
            <w:r w:rsidR="00ED19DF">
              <w:rPr>
                <w:webHidden/>
              </w:rPr>
              <w:tab/>
            </w:r>
            <w:r w:rsidR="00ED19DF">
              <w:rPr>
                <w:webHidden/>
              </w:rPr>
              <w:fldChar w:fldCharType="begin"/>
            </w:r>
            <w:r w:rsidR="00ED19DF">
              <w:rPr>
                <w:webHidden/>
              </w:rPr>
              <w:instrText xml:space="preserve"> PAGEREF _Toc2789436 \h </w:instrText>
            </w:r>
            <w:r w:rsidR="00ED19DF">
              <w:rPr>
                <w:webHidden/>
              </w:rPr>
            </w:r>
            <w:r w:rsidR="00ED19DF">
              <w:rPr>
                <w:webHidden/>
              </w:rPr>
              <w:fldChar w:fldCharType="separate"/>
            </w:r>
            <w:r>
              <w:rPr>
                <w:webHidden/>
              </w:rPr>
              <w:t>64</w:t>
            </w:r>
            <w:r w:rsidR="00ED19DF">
              <w:rPr>
                <w:webHidden/>
              </w:rPr>
              <w:fldChar w:fldCharType="end"/>
            </w:r>
          </w:hyperlink>
        </w:p>
        <w:p w:rsidR="00ED19DF" w:rsidRDefault="00E93211">
          <w:pPr>
            <w:pStyle w:val="Obsah3"/>
            <w:rPr>
              <w:rFonts w:asciiTheme="minorHAnsi" w:eastAsiaTheme="minorEastAsia" w:hAnsiTheme="minorHAnsi" w:cstheme="minorBidi"/>
              <w:sz w:val="22"/>
              <w:szCs w:val="22"/>
            </w:rPr>
          </w:pPr>
          <w:hyperlink w:anchor="_Toc2789437" w:history="1">
            <w:r w:rsidR="00ED19DF" w:rsidRPr="00C64934">
              <w:rPr>
                <w:rStyle w:val="Hypertextovodkaz"/>
              </w:rPr>
              <w:t>3.3.4</w:t>
            </w:r>
            <w:r w:rsidR="00ED19DF">
              <w:rPr>
                <w:rFonts w:asciiTheme="minorHAnsi" w:eastAsiaTheme="minorEastAsia" w:hAnsiTheme="minorHAnsi" w:cstheme="minorBidi"/>
                <w:sz w:val="22"/>
                <w:szCs w:val="22"/>
              </w:rPr>
              <w:tab/>
            </w:r>
            <w:r w:rsidR="00ED19DF" w:rsidRPr="00C64934">
              <w:rPr>
                <w:rStyle w:val="Hypertextovodkaz"/>
              </w:rPr>
              <w:t>Investiční transfery veřejným rozpočtům územní úrovně</w:t>
            </w:r>
            <w:r w:rsidR="00ED19DF">
              <w:rPr>
                <w:webHidden/>
              </w:rPr>
              <w:tab/>
            </w:r>
            <w:r w:rsidR="00ED19DF">
              <w:rPr>
                <w:webHidden/>
              </w:rPr>
              <w:fldChar w:fldCharType="begin"/>
            </w:r>
            <w:r w:rsidR="00ED19DF">
              <w:rPr>
                <w:webHidden/>
              </w:rPr>
              <w:instrText xml:space="preserve"> PAGEREF _Toc2789437 \h </w:instrText>
            </w:r>
            <w:r w:rsidR="00ED19DF">
              <w:rPr>
                <w:webHidden/>
              </w:rPr>
            </w:r>
            <w:r w:rsidR="00ED19DF">
              <w:rPr>
                <w:webHidden/>
              </w:rPr>
              <w:fldChar w:fldCharType="separate"/>
            </w:r>
            <w:r>
              <w:rPr>
                <w:webHidden/>
              </w:rPr>
              <w:t>65</w:t>
            </w:r>
            <w:r w:rsidR="00ED19DF">
              <w:rPr>
                <w:webHidden/>
              </w:rPr>
              <w:fldChar w:fldCharType="end"/>
            </w:r>
          </w:hyperlink>
        </w:p>
        <w:p w:rsidR="00ED19DF" w:rsidRDefault="00E93211">
          <w:pPr>
            <w:pStyle w:val="Obsah3"/>
            <w:rPr>
              <w:rFonts w:asciiTheme="minorHAnsi" w:eastAsiaTheme="minorEastAsia" w:hAnsiTheme="minorHAnsi" w:cstheme="minorBidi"/>
              <w:sz w:val="22"/>
              <w:szCs w:val="22"/>
            </w:rPr>
          </w:pPr>
          <w:hyperlink w:anchor="_Toc2789438" w:history="1">
            <w:r w:rsidR="00ED19DF" w:rsidRPr="00C64934">
              <w:rPr>
                <w:rStyle w:val="Hypertextovodkaz"/>
              </w:rPr>
              <w:t>3.3.5</w:t>
            </w:r>
            <w:r w:rsidR="00ED19DF">
              <w:rPr>
                <w:rFonts w:asciiTheme="minorHAnsi" w:eastAsiaTheme="minorEastAsia" w:hAnsiTheme="minorHAnsi" w:cstheme="minorBidi"/>
                <w:sz w:val="22"/>
                <w:szCs w:val="22"/>
              </w:rPr>
              <w:tab/>
            </w:r>
            <w:r w:rsidR="00ED19DF" w:rsidRPr="00C64934">
              <w:rPr>
                <w:rStyle w:val="Hypertextovodkaz"/>
              </w:rPr>
              <w:t>Investiční transfery podnikatelským subjektům</w:t>
            </w:r>
            <w:r w:rsidR="00ED19DF">
              <w:rPr>
                <w:webHidden/>
              </w:rPr>
              <w:tab/>
            </w:r>
            <w:r w:rsidR="00ED19DF">
              <w:rPr>
                <w:webHidden/>
              </w:rPr>
              <w:fldChar w:fldCharType="begin"/>
            </w:r>
            <w:r w:rsidR="00ED19DF">
              <w:rPr>
                <w:webHidden/>
              </w:rPr>
              <w:instrText xml:space="preserve"> PAGEREF _Toc2789438 \h </w:instrText>
            </w:r>
            <w:r w:rsidR="00ED19DF">
              <w:rPr>
                <w:webHidden/>
              </w:rPr>
            </w:r>
            <w:r w:rsidR="00ED19DF">
              <w:rPr>
                <w:webHidden/>
              </w:rPr>
              <w:fldChar w:fldCharType="separate"/>
            </w:r>
            <w:r>
              <w:rPr>
                <w:webHidden/>
              </w:rPr>
              <w:t>65</w:t>
            </w:r>
            <w:r w:rsidR="00ED19DF">
              <w:rPr>
                <w:webHidden/>
              </w:rPr>
              <w:fldChar w:fldCharType="end"/>
            </w:r>
          </w:hyperlink>
        </w:p>
        <w:p w:rsidR="00ED19DF" w:rsidRDefault="00E93211">
          <w:pPr>
            <w:pStyle w:val="Obsah3"/>
            <w:rPr>
              <w:rFonts w:asciiTheme="minorHAnsi" w:eastAsiaTheme="minorEastAsia" w:hAnsiTheme="minorHAnsi" w:cstheme="minorBidi"/>
              <w:sz w:val="22"/>
              <w:szCs w:val="22"/>
            </w:rPr>
          </w:pPr>
          <w:hyperlink w:anchor="_Toc2789439" w:history="1">
            <w:r w:rsidR="00ED19DF" w:rsidRPr="00C64934">
              <w:rPr>
                <w:rStyle w:val="Hypertextovodkaz"/>
              </w:rPr>
              <w:t>3.3.6</w:t>
            </w:r>
            <w:r w:rsidR="00ED19DF">
              <w:rPr>
                <w:rFonts w:asciiTheme="minorHAnsi" w:eastAsiaTheme="minorEastAsia" w:hAnsiTheme="minorHAnsi" w:cstheme="minorBidi"/>
                <w:sz w:val="22"/>
                <w:szCs w:val="22"/>
              </w:rPr>
              <w:tab/>
            </w:r>
            <w:r w:rsidR="00ED19DF" w:rsidRPr="00C64934">
              <w:rPr>
                <w:rStyle w:val="Hypertextovodkaz"/>
              </w:rPr>
              <w:t>Investiční transfery státním fondům</w:t>
            </w:r>
            <w:r w:rsidR="00ED19DF">
              <w:rPr>
                <w:webHidden/>
              </w:rPr>
              <w:tab/>
            </w:r>
            <w:r w:rsidR="00ED19DF">
              <w:rPr>
                <w:webHidden/>
              </w:rPr>
              <w:fldChar w:fldCharType="begin"/>
            </w:r>
            <w:r w:rsidR="00ED19DF">
              <w:rPr>
                <w:webHidden/>
              </w:rPr>
              <w:instrText xml:space="preserve"> PAGEREF _Toc2789439 \h </w:instrText>
            </w:r>
            <w:r w:rsidR="00ED19DF">
              <w:rPr>
                <w:webHidden/>
              </w:rPr>
            </w:r>
            <w:r w:rsidR="00ED19DF">
              <w:rPr>
                <w:webHidden/>
              </w:rPr>
              <w:fldChar w:fldCharType="separate"/>
            </w:r>
            <w:r>
              <w:rPr>
                <w:webHidden/>
              </w:rPr>
              <w:t>67</w:t>
            </w:r>
            <w:r w:rsidR="00ED19DF">
              <w:rPr>
                <w:webHidden/>
              </w:rPr>
              <w:fldChar w:fldCharType="end"/>
            </w:r>
          </w:hyperlink>
        </w:p>
        <w:p w:rsidR="00ED19DF" w:rsidRDefault="00E93211" w:rsidP="00E35C91">
          <w:pPr>
            <w:pStyle w:val="Obsah3"/>
            <w:ind w:left="482"/>
            <w:rPr>
              <w:rFonts w:asciiTheme="minorHAnsi" w:eastAsiaTheme="minorEastAsia" w:hAnsiTheme="minorHAnsi" w:cstheme="minorBidi"/>
              <w:sz w:val="22"/>
              <w:szCs w:val="22"/>
            </w:rPr>
          </w:pPr>
          <w:hyperlink w:anchor="_Toc2789440" w:history="1">
            <w:r w:rsidR="00ED19DF" w:rsidRPr="00C64934">
              <w:rPr>
                <w:rStyle w:val="Hypertextovodkaz"/>
              </w:rPr>
              <w:t>3.3.7</w:t>
            </w:r>
            <w:r w:rsidR="00ED19DF">
              <w:rPr>
                <w:rFonts w:asciiTheme="minorHAnsi" w:eastAsiaTheme="minorEastAsia" w:hAnsiTheme="minorHAnsi" w:cstheme="minorBidi"/>
                <w:sz w:val="22"/>
                <w:szCs w:val="22"/>
              </w:rPr>
              <w:tab/>
            </w:r>
            <w:r w:rsidR="00ED19DF" w:rsidRPr="00C64934">
              <w:rPr>
                <w:rStyle w:val="Hypertextovodkaz"/>
              </w:rPr>
              <w:t>Přehled programů zařazených v informačním systému financování</w:t>
            </w:r>
            <w:r w:rsidR="00E35C91">
              <w:rPr>
                <w:rStyle w:val="Hypertextovodkaz"/>
              </w:rPr>
              <w:t xml:space="preserve"> </w:t>
            </w:r>
            <w:r w:rsidR="00E35C91" w:rsidRPr="00E35C91">
              <w:rPr>
                <w:rStyle w:val="Hypertextovodkaz"/>
              </w:rPr>
              <w:t>programů</w:t>
            </w:r>
            <w:r w:rsidR="00E35C91">
              <w:rPr>
                <w:rStyle w:val="Hypertextovodkaz"/>
              </w:rPr>
              <w:br/>
              <w:t xml:space="preserve">               </w:t>
            </w:r>
            <w:r w:rsidR="00ED19DF" w:rsidRPr="00C64934">
              <w:rPr>
                <w:rStyle w:val="Hypertextovodkaz"/>
              </w:rPr>
              <w:t xml:space="preserve"> reprodukce majetku (EDS/SMVS) – s účastí státního rozpočtu</w:t>
            </w:r>
            <w:r w:rsidR="00ED19DF">
              <w:rPr>
                <w:webHidden/>
              </w:rPr>
              <w:tab/>
            </w:r>
            <w:r w:rsidR="00ED19DF">
              <w:rPr>
                <w:webHidden/>
              </w:rPr>
              <w:fldChar w:fldCharType="begin"/>
            </w:r>
            <w:r w:rsidR="00ED19DF">
              <w:rPr>
                <w:webHidden/>
              </w:rPr>
              <w:instrText xml:space="preserve"> PAGEREF _Toc2789440 \h </w:instrText>
            </w:r>
            <w:r w:rsidR="00ED19DF">
              <w:rPr>
                <w:webHidden/>
              </w:rPr>
            </w:r>
            <w:r w:rsidR="00ED19DF">
              <w:rPr>
                <w:webHidden/>
              </w:rPr>
              <w:fldChar w:fldCharType="separate"/>
            </w:r>
            <w:r>
              <w:rPr>
                <w:webHidden/>
              </w:rPr>
              <w:t>69</w:t>
            </w:r>
            <w:r w:rsidR="00ED19DF">
              <w:rPr>
                <w:webHidden/>
              </w:rPr>
              <w:fldChar w:fldCharType="end"/>
            </w:r>
          </w:hyperlink>
        </w:p>
        <w:p w:rsidR="00ED19DF" w:rsidRDefault="00E93211" w:rsidP="008C27EC">
          <w:pPr>
            <w:pStyle w:val="Obsah2"/>
            <w:rPr>
              <w:rFonts w:asciiTheme="minorHAnsi" w:eastAsiaTheme="minorEastAsia" w:hAnsiTheme="minorHAnsi" w:cstheme="minorBidi"/>
              <w:sz w:val="22"/>
              <w:szCs w:val="22"/>
            </w:rPr>
          </w:pPr>
          <w:hyperlink w:anchor="_Toc2789441" w:history="1">
            <w:r w:rsidR="00ED19DF" w:rsidRPr="00C64934">
              <w:rPr>
                <w:rStyle w:val="Hypertextovodkaz"/>
              </w:rPr>
              <w:t>3.4</w:t>
            </w:r>
            <w:r w:rsidR="00ED19DF">
              <w:rPr>
                <w:rFonts w:asciiTheme="minorHAnsi" w:eastAsiaTheme="minorEastAsia" w:hAnsiTheme="minorHAnsi" w:cstheme="minorBidi"/>
                <w:sz w:val="22"/>
                <w:szCs w:val="22"/>
              </w:rPr>
              <w:tab/>
            </w:r>
            <w:r w:rsidR="00ED19DF" w:rsidRPr="00C64934">
              <w:rPr>
                <w:rStyle w:val="Hypertextovodkaz"/>
              </w:rPr>
              <w:t>Výdaje na Public Private Partnership</w:t>
            </w:r>
            <w:r w:rsidR="00ED19DF">
              <w:rPr>
                <w:webHidden/>
              </w:rPr>
              <w:tab/>
            </w:r>
            <w:r w:rsidR="00ED19DF">
              <w:rPr>
                <w:webHidden/>
              </w:rPr>
              <w:fldChar w:fldCharType="begin"/>
            </w:r>
            <w:r w:rsidR="00ED19DF">
              <w:rPr>
                <w:webHidden/>
              </w:rPr>
              <w:instrText xml:space="preserve"> PAGEREF _Toc2789441 \h </w:instrText>
            </w:r>
            <w:r w:rsidR="00ED19DF">
              <w:rPr>
                <w:webHidden/>
              </w:rPr>
            </w:r>
            <w:r w:rsidR="00ED19DF">
              <w:rPr>
                <w:webHidden/>
              </w:rPr>
              <w:fldChar w:fldCharType="separate"/>
            </w:r>
            <w:r>
              <w:rPr>
                <w:webHidden/>
              </w:rPr>
              <w:t>76</w:t>
            </w:r>
            <w:r w:rsidR="00ED19DF">
              <w:rPr>
                <w:webHidden/>
              </w:rPr>
              <w:fldChar w:fldCharType="end"/>
            </w:r>
          </w:hyperlink>
        </w:p>
        <w:p w:rsidR="00ED19DF" w:rsidRDefault="00E93211" w:rsidP="008C27EC">
          <w:pPr>
            <w:pStyle w:val="Obsah2"/>
            <w:rPr>
              <w:rFonts w:asciiTheme="minorHAnsi" w:eastAsiaTheme="minorEastAsia" w:hAnsiTheme="minorHAnsi" w:cstheme="minorBidi"/>
              <w:sz w:val="22"/>
              <w:szCs w:val="22"/>
            </w:rPr>
          </w:pPr>
          <w:hyperlink w:anchor="_Toc2789442" w:history="1">
            <w:r w:rsidR="00ED19DF" w:rsidRPr="00C64934">
              <w:rPr>
                <w:rStyle w:val="Hypertextovodkaz"/>
              </w:rPr>
              <w:t>3.5</w:t>
            </w:r>
            <w:r w:rsidR="00ED19DF">
              <w:rPr>
                <w:rFonts w:asciiTheme="minorHAnsi" w:eastAsiaTheme="minorEastAsia" w:hAnsiTheme="minorHAnsi" w:cstheme="minorBidi"/>
                <w:sz w:val="22"/>
                <w:szCs w:val="22"/>
              </w:rPr>
              <w:tab/>
            </w:r>
            <w:r w:rsidR="00ED19DF" w:rsidRPr="00C64934">
              <w:rPr>
                <w:rStyle w:val="Hypertextovodkaz"/>
              </w:rPr>
              <w:t xml:space="preserve">Výdaje vyplývající z veřejných zakázek o předpokládané hodnotě nejméně  </w:t>
            </w:r>
            <w:r w:rsidR="00ED19DF">
              <w:rPr>
                <w:rStyle w:val="Hypertextovodkaz"/>
              </w:rPr>
              <w:br/>
            </w:r>
            <w:r w:rsidR="00ED19DF" w:rsidRPr="00C64934">
              <w:rPr>
                <w:rStyle w:val="Hypertextovodkaz"/>
              </w:rPr>
              <w:t>300 mil. Kč</w:t>
            </w:r>
            <w:r w:rsidR="00ED19DF">
              <w:rPr>
                <w:webHidden/>
              </w:rPr>
              <w:tab/>
            </w:r>
            <w:r w:rsidR="00ED19DF">
              <w:rPr>
                <w:webHidden/>
              </w:rPr>
              <w:fldChar w:fldCharType="begin"/>
            </w:r>
            <w:r w:rsidR="00ED19DF">
              <w:rPr>
                <w:webHidden/>
              </w:rPr>
              <w:instrText xml:space="preserve"> PAGEREF _Toc2789442 \h </w:instrText>
            </w:r>
            <w:r w:rsidR="00ED19DF">
              <w:rPr>
                <w:webHidden/>
              </w:rPr>
            </w:r>
            <w:r w:rsidR="00ED19DF">
              <w:rPr>
                <w:webHidden/>
              </w:rPr>
              <w:fldChar w:fldCharType="separate"/>
            </w:r>
            <w:r>
              <w:rPr>
                <w:webHidden/>
              </w:rPr>
              <w:t>76</w:t>
            </w:r>
            <w:r w:rsidR="00ED19DF">
              <w:rPr>
                <w:webHidden/>
              </w:rPr>
              <w:fldChar w:fldCharType="end"/>
            </w:r>
          </w:hyperlink>
        </w:p>
        <w:p w:rsidR="00ED19DF" w:rsidRDefault="00E93211" w:rsidP="008C27EC">
          <w:pPr>
            <w:pStyle w:val="Obsah2"/>
            <w:rPr>
              <w:rFonts w:asciiTheme="minorHAnsi" w:eastAsiaTheme="minorEastAsia" w:hAnsiTheme="minorHAnsi" w:cstheme="minorBidi"/>
              <w:sz w:val="22"/>
              <w:szCs w:val="22"/>
            </w:rPr>
          </w:pPr>
          <w:hyperlink w:anchor="_Toc2789443" w:history="1">
            <w:r w:rsidR="00ED19DF" w:rsidRPr="00C64934">
              <w:rPr>
                <w:rStyle w:val="Hypertextovodkaz"/>
              </w:rPr>
              <w:t>3.6</w:t>
            </w:r>
            <w:r w:rsidR="00ED19DF">
              <w:rPr>
                <w:rFonts w:asciiTheme="minorHAnsi" w:eastAsiaTheme="minorEastAsia" w:hAnsiTheme="minorHAnsi" w:cstheme="minorBidi"/>
                <w:sz w:val="22"/>
                <w:szCs w:val="22"/>
              </w:rPr>
              <w:tab/>
            </w:r>
            <w:r w:rsidR="00ED19DF" w:rsidRPr="00C64934">
              <w:rPr>
                <w:rStyle w:val="Hypertextovodkaz"/>
              </w:rPr>
              <w:t>Majetkové účasti státu v tuzemských společnostech</w:t>
            </w:r>
            <w:r w:rsidR="00ED19DF">
              <w:rPr>
                <w:webHidden/>
              </w:rPr>
              <w:tab/>
            </w:r>
            <w:r w:rsidR="00ED19DF">
              <w:rPr>
                <w:webHidden/>
              </w:rPr>
              <w:fldChar w:fldCharType="begin"/>
            </w:r>
            <w:r w:rsidR="00ED19DF">
              <w:rPr>
                <w:webHidden/>
              </w:rPr>
              <w:instrText xml:space="preserve"> PAGEREF _Toc2789443 \h </w:instrText>
            </w:r>
            <w:r w:rsidR="00ED19DF">
              <w:rPr>
                <w:webHidden/>
              </w:rPr>
            </w:r>
            <w:r w:rsidR="00ED19DF">
              <w:rPr>
                <w:webHidden/>
              </w:rPr>
              <w:fldChar w:fldCharType="separate"/>
            </w:r>
            <w:r>
              <w:rPr>
                <w:webHidden/>
              </w:rPr>
              <w:t>77</w:t>
            </w:r>
            <w:r w:rsidR="00ED19DF">
              <w:rPr>
                <w:webHidden/>
              </w:rPr>
              <w:fldChar w:fldCharType="end"/>
            </w:r>
          </w:hyperlink>
        </w:p>
        <w:p w:rsidR="00ED19DF" w:rsidRDefault="00E93211" w:rsidP="008C27EC">
          <w:pPr>
            <w:pStyle w:val="Obsah2"/>
            <w:rPr>
              <w:rFonts w:asciiTheme="minorHAnsi" w:eastAsiaTheme="minorEastAsia" w:hAnsiTheme="minorHAnsi" w:cstheme="minorBidi"/>
              <w:sz w:val="22"/>
              <w:szCs w:val="22"/>
            </w:rPr>
          </w:pPr>
          <w:hyperlink w:anchor="_Toc2789444" w:history="1">
            <w:r w:rsidR="00ED19DF" w:rsidRPr="00C64934">
              <w:rPr>
                <w:rStyle w:val="Hypertextovodkaz"/>
              </w:rPr>
              <w:t>3.7</w:t>
            </w:r>
            <w:r w:rsidR="00ED19DF">
              <w:rPr>
                <w:rFonts w:asciiTheme="minorHAnsi" w:eastAsiaTheme="minorEastAsia" w:hAnsiTheme="minorHAnsi" w:cstheme="minorBidi"/>
                <w:sz w:val="22"/>
                <w:szCs w:val="22"/>
              </w:rPr>
              <w:tab/>
            </w:r>
            <w:r w:rsidR="00ED19DF" w:rsidRPr="00C64934">
              <w:rPr>
                <w:rStyle w:val="Hypertextovodkaz"/>
              </w:rPr>
              <w:t>Likvidace státních podniků</w:t>
            </w:r>
            <w:r w:rsidR="00ED19DF">
              <w:rPr>
                <w:webHidden/>
              </w:rPr>
              <w:tab/>
            </w:r>
            <w:r w:rsidR="00ED19DF">
              <w:rPr>
                <w:webHidden/>
              </w:rPr>
              <w:fldChar w:fldCharType="begin"/>
            </w:r>
            <w:r w:rsidR="00ED19DF">
              <w:rPr>
                <w:webHidden/>
              </w:rPr>
              <w:instrText xml:space="preserve"> PAGEREF _Toc2789444 \h </w:instrText>
            </w:r>
            <w:r w:rsidR="00ED19DF">
              <w:rPr>
                <w:webHidden/>
              </w:rPr>
            </w:r>
            <w:r w:rsidR="00ED19DF">
              <w:rPr>
                <w:webHidden/>
              </w:rPr>
              <w:fldChar w:fldCharType="separate"/>
            </w:r>
            <w:r>
              <w:rPr>
                <w:webHidden/>
              </w:rPr>
              <w:t>77</w:t>
            </w:r>
            <w:r w:rsidR="00ED19DF">
              <w:rPr>
                <w:webHidden/>
              </w:rPr>
              <w:fldChar w:fldCharType="end"/>
            </w:r>
          </w:hyperlink>
        </w:p>
        <w:p w:rsidR="00ED19DF" w:rsidRDefault="00E93211" w:rsidP="008C27EC">
          <w:pPr>
            <w:pStyle w:val="Obsah2"/>
            <w:rPr>
              <w:rFonts w:asciiTheme="minorHAnsi" w:eastAsiaTheme="minorEastAsia" w:hAnsiTheme="minorHAnsi" w:cstheme="minorBidi"/>
              <w:sz w:val="22"/>
              <w:szCs w:val="22"/>
            </w:rPr>
          </w:pPr>
          <w:hyperlink w:anchor="_Toc2789445" w:history="1">
            <w:r w:rsidR="00ED19DF" w:rsidRPr="00C64934">
              <w:rPr>
                <w:rStyle w:val="Hypertextovodkaz"/>
              </w:rPr>
              <w:t>3.8</w:t>
            </w:r>
            <w:r w:rsidR="00ED19DF">
              <w:rPr>
                <w:rFonts w:asciiTheme="minorHAnsi" w:eastAsiaTheme="minorEastAsia" w:hAnsiTheme="minorHAnsi" w:cstheme="minorBidi"/>
                <w:sz w:val="22"/>
                <w:szCs w:val="22"/>
              </w:rPr>
              <w:tab/>
            </w:r>
            <w:r w:rsidR="00ED19DF" w:rsidRPr="00C64934">
              <w:rPr>
                <w:rStyle w:val="Hypertextovodkaz"/>
              </w:rPr>
              <w:t>Návratné finanční výpomoci</w:t>
            </w:r>
            <w:r w:rsidR="00ED19DF">
              <w:rPr>
                <w:webHidden/>
              </w:rPr>
              <w:tab/>
            </w:r>
            <w:r w:rsidR="00ED19DF">
              <w:rPr>
                <w:webHidden/>
              </w:rPr>
              <w:fldChar w:fldCharType="begin"/>
            </w:r>
            <w:r w:rsidR="00ED19DF">
              <w:rPr>
                <w:webHidden/>
              </w:rPr>
              <w:instrText xml:space="preserve"> PAGEREF _Toc2789445 \h </w:instrText>
            </w:r>
            <w:r w:rsidR="00ED19DF">
              <w:rPr>
                <w:webHidden/>
              </w:rPr>
            </w:r>
            <w:r w:rsidR="00ED19DF">
              <w:rPr>
                <w:webHidden/>
              </w:rPr>
              <w:fldChar w:fldCharType="separate"/>
            </w:r>
            <w:r>
              <w:rPr>
                <w:webHidden/>
              </w:rPr>
              <w:t>77</w:t>
            </w:r>
            <w:r w:rsidR="00ED19DF">
              <w:rPr>
                <w:webHidden/>
              </w:rPr>
              <w:fldChar w:fldCharType="end"/>
            </w:r>
          </w:hyperlink>
        </w:p>
        <w:p w:rsidR="00ED19DF" w:rsidRDefault="00E93211" w:rsidP="008C27EC">
          <w:pPr>
            <w:pStyle w:val="Obsah2"/>
            <w:rPr>
              <w:rFonts w:asciiTheme="minorHAnsi" w:eastAsiaTheme="minorEastAsia" w:hAnsiTheme="minorHAnsi" w:cstheme="minorBidi"/>
              <w:sz w:val="22"/>
              <w:szCs w:val="22"/>
            </w:rPr>
          </w:pPr>
          <w:hyperlink w:anchor="_Toc2789446" w:history="1">
            <w:r w:rsidR="00ED19DF" w:rsidRPr="00C64934">
              <w:rPr>
                <w:rStyle w:val="Hypertextovodkaz"/>
              </w:rPr>
              <w:t>3.9</w:t>
            </w:r>
            <w:r w:rsidR="00ED19DF">
              <w:rPr>
                <w:rFonts w:asciiTheme="minorHAnsi" w:eastAsiaTheme="minorEastAsia" w:hAnsiTheme="minorHAnsi" w:cstheme="minorBidi"/>
                <w:sz w:val="22"/>
                <w:szCs w:val="22"/>
              </w:rPr>
              <w:tab/>
            </w:r>
            <w:r w:rsidR="00ED19DF" w:rsidRPr="00C64934">
              <w:rPr>
                <w:rStyle w:val="Hypertextovodkaz"/>
              </w:rPr>
              <w:t>Bezúplatné převody majetku</w:t>
            </w:r>
            <w:r w:rsidR="00ED19DF">
              <w:rPr>
                <w:webHidden/>
              </w:rPr>
              <w:tab/>
            </w:r>
            <w:r w:rsidR="00ED19DF">
              <w:rPr>
                <w:webHidden/>
              </w:rPr>
              <w:fldChar w:fldCharType="begin"/>
            </w:r>
            <w:r w:rsidR="00ED19DF">
              <w:rPr>
                <w:webHidden/>
              </w:rPr>
              <w:instrText xml:space="preserve"> PAGEREF _Toc2789446 \h </w:instrText>
            </w:r>
            <w:r w:rsidR="00ED19DF">
              <w:rPr>
                <w:webHidden/>
              </w:rPr>
            </w:r>
            <w:r w:rsidR="00ED19DF">
              <w:rPr>
                <w:webHidden/>
              </w:rPr>
              <w:fldChar w:fldCharType="separate"/>
            </w:r>
            <w:r>
              <w:rPr>
                <w:webHidden/>
              </w:rPr>
              <w:t>78</w:t>
            </w:r>
            <w:r w:rsidR="00ED19DF">
              <w:rPr>
                <w:webHidden/>
              </w:rPr>
              <w:fldChar w:fldCharType="end"/>
            </w:r>
          </w:hyperlink>
        </w:p>
        <w:p w:rsidR="00ED19DF" w:rsidRDefault="00E93211">
          <w:pPr>
            <w:pStyle w:val="Obsah1"/>
            <w:rPr>
              <w:rFonts w:asciiTheme="minorHAnsi" w:eastAsiaTheme="minorEastAsia" w:hAnsiTheme="minorHAnsi" w:cstheme="minorBidi"/>
              <w:sz w:val="22"/>
              <w:szCs w:val="22"/>
            </w:rPr>
          </w:pPr>
          <w:hyperlink w:anchor="_Toc2789447" w:history="1">
            <w:r w:rsidR="00ED19DF" w:rsidRPr="00C64934">
              <w:rPr>
                <w:rStyle w:val="Hypertextovodkaz"/>
              </w:rPr>
              <w:t>4</w:t>
            </w:r>
            <w:r w:rsidR="00ED19DF">
              <w:rPr>
                <w:rFonts w:asciiTheme="minorHAnsi" w:eastAsiaTheme="minorEastAsia" w:hAnsiTheme="minorHAnsi" w:cstheme="minorBidi"/>
                <w:sz w:val="22"/>
                <w:szCs w:val="22"/>
              </w:rPr>
              <w:tab/>
            </w:r>
            <w:r w:rsidR="00ED19DF" w:rsidRPr="00C64934">
              <w:rPr>
                <w:rStyle w:val="Hypertextovodkaz"/>
              </w:rPr>
              <w:t>Výdaje na výzkum, vývoj a inovace</w:t>
            </w:r>
            <w:r w:rsidR="00ED19DF">
              <w:rPr>
                <w:webHidden/>
              </w:rPr>
              <w:tab/>
            </w:r>
            <w:r w:rsidR="00ED19DF">
              <w:rPr>
                <w:webHidden/>
              </w:rPr>
              <w:fldChar w:fldCharType="begin"/>
            </w:r>
            <w:r w:rsidR="00ED19DF">
              <w:rPr>
                <w:webHidden/>
              </w:rPr>
              <w:instrText xml:space="preserve"> PAGEREF _Toc2789447 \h </w:instrText>
            </w:r>
            <w:r w:rsidR="00ED19DF">
              <w:rPr>
                <w:webHidden/>
              </w:rPr>
            </w:r>
            <w:r w:rsidR="00ED19DF">
              <w:rPr>
                <w:webHidden/>
              </w:rPr>
              <w:fldChar w:fldCharType="separate"/>
            </w:r>
            <w:r>
              <w:rPr>
                <w:webHidden/>
              </w:rPr>
              <w:t>79</w:t>
            </w:r>
            <w:r w:rsidR="00ED19DF">
              <w:rPr>
                <w:webHidden/>
              </w:rPr>
              <w:fldChar w:fldCharType="end"/>
            </w:r>
          </w:hyperlink>
        </w:p>
        <w:p w:rsidR="00ED19DF" w:rsidRDefault="00E93211">
          <w:pPr>
            <w:pStyle w:val="Obsah1"/>
            <w:rPr>
              <w:rFonts w:asciiTheme="minorHAnsi" w:eastAsiaTheme="minorEastAsia" w:hAnsiTheme="minorHAnsi" w:cstheme="minorBidi"/>
              <w:sz w:val="22"/>
              <w:szCs w:val="22"/>
            </w:rPr>
          </w:pPr>
          <w:hyperlink w:anchor="_Toc2789448" w:history="1">
            <w:r w:rsidR="00ED19DF" w:rsidRPr="00C64934">
              <w:rPr>
                <w:rStyle w:val="Hypertextovodkaz"/>
              </w:rPr>
              <w:t>5</w:t>
            </w:r>
            <w:r w:rsidR="00ED19DF">
              <w:rPr>
                <w:rFonts w:asciiTheme="minorHAnsi" w:eastAsiaTheme="minorEastAsia" w:hAnsiTheme="minorHAnsi" w:cstheme="minorBidi"/>
                <w:sz w:val="22"/>
                <w:szCs w:val="22"/>
              </w:rPr>
              <w:tab/>
            </w:r>
            <w:r w:rsidR="00ED19DF" w:rsidRPr="00C64934">
              <w:rPr>
                <w:rStyle w:val="Hypertextovodkaz"/>
              </w:rPr>
              <w:t>Čerpání finančních prostředků fondů Evropské unie</w:t>
            </w:r>
            <w:r w:rsidR="00ED19DF">
              <w:rPr>
                <w:webHidden/>
              </w:rPr>
              <w:tab/>
            </w:r>
            <w:r w:rsidR="00ED19DF">
              <w:rPr>
                <w:webHidden/>
              </w:rPr>
              <w:fldChar w:fldCharType="begin"/>
            </w:r>
            <w:r w:rsidR="00ED19DF">
              <w:rPr>
                <w:webHidden/>
              </w:rPr>
              <w:instrText xml:space="preserve"> PAGEREF _Toc2789448 \h </w:instrText>
            </w:r>
            <w:r w:rsidR="00ED19DF">
              <w:rPr>
                <w:webHidden/>
              </w:rPr>
            </w:r>
            <w:r w:rsidR="00ED19DF">
              <w:rPr>
                <w:webHidden/>
              </w:rPr>
              <w:fldChar w:fldCharType="separate"/>
            </w:r>
            <w:r>
              <w:rPr>
                <w:webHidden/>
              </w:rPr>
              <w:t>82</w:t>
            </w:r>
            <w:r w:rsidR="00ED19DF">
              <w:rPr>
                <w:webHidden/>
              </w:rPr>
              <w:fldChar w:fldCharType="end"/>
            </w:r>
          </w:hyperlink>
        </w:p>
        <w:p w:rsidR="00ED19DF" w:rsidRDefault="00E93211" w:rsidP="008C27EC">
          <w:pPr>
            <w:pStyle w:val="Obsah2"/>
            <w:rPr>
              <w:rFonts w:asciiTheme="minorHAnsi" w:eastAsiaTheme="minorEastAsia" w:hAnsiTheme="minorHAnsi" w:cstheme="minorBidi"/>
              <w:sz w:val="22"/>
              <w:szCs w:val="22"/>
            </w:rPr>
          </w:pPr>
          <w:hyperlink w:anchor="_Toc2789451" w:history="1">
            <w:r w:rsidR="00ED19DF" w:rsidRPr="00C64934">
              <w:rPr>
                <w:rStyle w:val="Hypertextovodkaz"/>
              </w:rPr>
              <w:t>5.1</w:t>
            </w:r>
            <w:r w:rsidR="00ED19DF">
              <w:rPr>
                <w:rFonts w:asciiTheme="minorHAnsi" w:eastAsiaTheme="minorEastAsia" w:hAnsiTheme="minorHAnsi" w:cstheme="minorBidi"/>
                <w:sz w:val="22"/>
                <w:szCs w:val="22"/>
              </w:rPr>
              <w:tab/>
            </w:r>
            <w:r w:rsidR="00ED19DF" w:rsidRPr="00C64934">
              <w:rPr>
                <w:rStyle w:val="Hypertextovodkaz"/>
              </w:rPr>
              <w:t>Operační program Infrastruktura</w:t>
            </w:r>
            <w:r w:rsidR="00ED19DF">
              <w:rPr>
                <w:webHidden/>
              </w:rPr>
              <w:tab/>
            </w:r>
            <w:r w:rsidR="00ED19DF">
              <w:rPr>
                <w:webHidden/>
              </w:rPr>
              <w:fldChar w:fldCharType="begin"/>
            </w:r>
            <w:r w:rsidR="00ED19DF">
              <w:rPr>
                <w:webHidden/>
              </w:rPr>
              <w:instrText xml:space="preserve"> PAGEREF _Toc2789451 \h </w:instrText>
            </w:r>
            <w:r w:rsidR="00ED19DF">
              <w:rPr>
                <w:webHidden/>
              </w:rPr>
            </w:r>
            <w:r w:rsidR="00ED19DF">
              <w:rPr>
                <w:webHidden/>
              </w:rPr>
              <w:fldChar w:fldCharType="separate"/>
            </w:r>
            <w:r>
              <w:rPr>
                <w:webHidden/>
              </w:rPr>
              <w:t>82</w:t>
            </w:r>
            <w:r w:rsidR="00ED19DF">
              <w:rPr>
                <w:webHidden/>
              </w:rPr>
              <w:fldChar w:fldCharType="end"/>
            </w:r>
          </w:hyperlink>
        </w:p>
        <w:p w:rsidR="00ED19DF" w:rsidRDefault="00E93211" w:rsidP="008C27EC">
          <w:pPr>
            <w:pStyle w:val="Obsah2"/>
            <w:rPr>
              <w:rFonts w:asciiTheme="minorHAnsi" w:eastAsiaTheme="minorEastAsia" w:hAnsiTheme="minorHAnsi" w:cstheme="minorBidi"/>
              <w:sz w:val="22"/>
              <w:szCs w:val="22"/>
            </w:rPr>
          </w:pPr>
          <w:hyperlink w:anchor="_Toc2789452" w:history="1">
            <w:r w:rsidR="00ED19DF" w:rsidRPr="00C64934">
              <w:rPr>
                <w:rStyle w:val="Hypertextovodkaz"/>
              </w:rPr>
              <w:t>5.2</w:t>
            </w:r>
            <w:r w:rsidR="00ED19DF">
              <w:rPr>
                <w:rFonts w:asciiTheme="minorHAnsi" w:eastAsiaTheme="minorEastAsia" w:hAnsiTheme="minorHAnsi" w:cstheme="minorBidi"/>
                <w:sz w:val="22"/>
                <w:szCs w:val="22"/>
              </w:rPr>
              <w:tab/>
            </w:r>
            <w:r w:rsidR="00ED19DF" w:rsidRPr="00C64934">
              <w:rPr>
                <w:rStyle w:val="Hypertextovodkaz"/>
              </w:rPr>
              <w:t>Operační program Doprava – programové období 2007 – 2013</w:t>
            </w:r>
            <w:r w:rsidR="00ED19DF">
              <w:rPr>
                <w:webHidden/>
              </w:rPr>
              <w:tab/>
            </w:r>
            <w:r w:rsidR="00ED19DF">
              <w:rPr>
                <w:webHidden/>
              </w:rPr>
              <w:fldChar w:fldCharType="begin"/>
            </w:r>
            <w:r w:rsidR="00ED19DF">
              <w:rPr>
                <w:webHidden/>
              </w:rPr>
              <w:instrText xml:space="preserve"> PAGEREF _Toc2789452 \h </w:instrText>
            </w:r>
            <w:r w:rsidR="00ED19DF">
              <w:rPr>
                <w:webHidden/>
              </w:rPr>
            </w:r>
            <w:r w:rsidR="00ED19DF">
              <w:rPr>
                <w:webHidden/>
              </w:rPr>
              <w:fldChar w:fldCharType="separate"/>
            </w:r>
            <w:r>
              <w:rPr>
                <w:webHidden/>
              </w:rPr>
              <w:t>83</w:t>
            </w:r>
            <w:r w:rsidR="00ED19DF">
              <w:rPr>
                <w:webHidden/>
              </w:rPr>
              <w:fldChar w:fldCharType="end"/>
            </w:r>
          </w:hyperlink>
        </w:p>
        <w:p w:rsidR="00ED19DF" w:rsidRDefault="00E93211" w:rsidP="008C27EC">
          <w:pPr>
            <w:pStyle w:val="Obsah2"/>
            <w:rPr>
              <w:rFonts w:asciiTheme="minorHAnsi" w:eastAsiaTheme="minorEastAsia" w:hAnsiTheme="minorHAnsi" w:cstheme="minorBidi"/>
              <w:sz w:val="22"/>
              <w:szCs w:val="22"/>
            </w:rPr>
          </w:pPr>
          <w:hyperlink w:anchor="_Toc2789453" w:history="1">
            <w:r w:rsidR="00ED19DF" w:rsidRPr="00C64934">
              <w:rPr>
                <w:rStyle w:val="Hypertextovodkaz"/>
              </w:rPr>
              <w:t>5.3</w:t>
            </w:r>
            <w:r w:rsidR="00ED19DF">
              <w:rPr>
                <w:rFonts w:asciiTheme="minorHAnsi" w:eastAsiaTheme="minorEastAsia" w:hAnsiTheme="minorHAnsi" w:cstheme="minorBidi"/>
                <w:sz w:val="22"/>
                <w:szCs w:val="22"/>
              </w:rPr>
              <w:tab/>
            </w:r>
            <w:r w:rsidR="00ED19DF" w:rsidRPr="00C64934">
              <w:rPr>
                <w:rStyle w:val="Hypertextovodkaz"/>
              </w:rPr>
              <w:t>Operační program Doprava – programové období 2014 – 2020</w:t>
            </w:r>
            <w:r w:rsidR="00ED19DF">
              <w:rPr>
                <w:webHidden/>
              </w:rPr>
              <w:tab/>
            </w:r>
            <w:r w:rsidR="00ED19DF">
              <w:rPr>
                <w:webHidden/>
              </w:rPr>
              <w:fldChar w:fldCharType="begin"/>
            </w:r>
            <w:r w:rsidR="00ED19DF">
              <w:rPr>
                <w:webHidden/>
              </w:rPr>
              <w:instrText xml:space="preserve"> PAGEREF _Toc2789453 \h </w:instrText>
            </w:r>
            <w:r w:rsidR="00ED19DF">
              <w:rPr>
                <w:webHidden/>
              </w:rPr>
            </w:r>
            <w:r w:rsidR="00ED19DF">
              <w:rPr>
                <w:webHidden/>
              </w:rPr>
              <w:fldChar w:fldCharType="separate"/>
            </w:r>
            <w:r>
              <w:rPr>
                <w:webHidden/>
              </w:rPr>
              <w:t>83</w:t>
            </w:r>
            <w:r w:rsidR="00ED19DF">
              <w:rPr>
                <w:webHidden/>
              </w:rPr>
              <w:fldChar w:fldCharType="end"/>
            </w:r>
          </w:hyperlink>
        </w:p>
        <w:p w:rsidR="00ED19DF" w:rsidRDefault="00E93211" w:rsidP="008C27EC">
          <w:pPr>
            <w:pStyle w:val="Obsah2"/>
            <w:rPr>
              <w:rFonts w:asciiTheme="minorHAnsi" w:eastAsiaTheme="minorEastAsia" w:hAnsiTheme="minorHAnsi" w:cstheme="minorBidi"/>
              <w:sz w:val="22"/>
              <w:szCs w:val="22"/>
            </w:rPr>
          </w:pPr>
          <w:hyperlink w:anchor="_Toc2789454" w:history="1">
            <w:r w:rsidR="00ED19DF" w:rsidRPr="00C64934">
              <w:rPr>
                <w:rStyle w:val="Hypertextovodkaz"/>
              </w:rPr>
              <w:t>5.4</w:t>
            </w:r>
            <w:r w:rsidR="00ED19DF">
              <w:rPr>
                <w:rFonts w:asciiTheme="minorHAnsi" w:eastAsiaTheme="minorEastAsia" w:hAnsiTheme="minorHAnsi" w:cstheme="minorBidi"/>
                <w:sz w:val="22"/>
                <w:szCs w:val="22"/>
              </w:rPr>
              <w:tab/>
            </w:r>
            <w:r w:rsidR="00ED19DF" w:rsidRPr="00C64934">
              <w:rPr>
                <w:rStyle w:val="Hypertextovodkaz"/>
              </w:rPr>
              <w:t>Operační program Zaměstnanost – programové období 2014 – 2020</w:t>
            </w:r>
            <w:r w:rsidR="00ED19DF">
              <w:rPr>
                <w:webHidden/>
              </w:rPr>
              <w:tab/>
            </w:r>
            <w:r w:rsidR="00ED19DF">
              <w:rPr>
                <w:webHidden/>
              </w:rPr>
              <w:fldChar w:fldCharType="begin"/>
            </w:r>
            <w:r w:rsidR="00ED19DF">
              <w:rPr>
                <w:webHidden/>
              </w:rPr>
              <w:instrText xml:space="preserve"> PAGEREF _Toc2789454 \h </w:instrText>
            </w:r>
            <w:r w:rsidR="00ED19DF">
              <w:rPr>
                <w:webHidden/>
              </w:rPr>
            </w:r>
            <w:r w:rsidR="00ED19DF">
              <w:rPr>
                <w:webHidden/>
              </w:rPr>
              <w:fldChar w:fldCharType="separate"/>
            </w:r>
            <w:r>
              <w:rPr>
                <w:webHidden/>
              </w:rPr>
              <w:t>92</w:t>
            </w:r>
            <w:r w:rsidR="00ED19DF">
              <w:rPr>
                <w:webHidden/>
              </w:rPr>
              <w:fldChar w:fldCharType="end"/>
            </w:r>
          </w:hyperlink>
        </w:p>
        <w:p w:rsidR="00ED19DF" w:rsidRDefault="00E93211" w:rsidP="008C27EC">
          <w:pPr>
            <w:pStyle w:val="Obsah2"/>
            <w:rPr>
              <w:rFonts w:asciiTheme="minorHAnsi" w:eastAsiaTheme="minorEastAsia" w:hAnsiTheme="minorHAnsi" w:cstheme="minorBidi"/>
              <w:sz w:val="22"/>
              <w:szCs w:val="22"/>
            </w:rPr>
          </w:pPr>
          <w:hyperlink w:anchor="_Toc2789455" w:history="1">
            <w:r w:rsidR="00ED19DF" w:rsidRPr="00C64934">
              <w:rPr>
                <w:rStyle w:val="Hypertextovodkaz"/>
              </w:rPr>
              <w:t>5.5</w:t>
            </w:r>
            <w:r w:rsidR="00ED19DF">
              <w:rPr>
                <w:rFonts w:asciiTheme="minorHAnsi" w:eastAsiaTheme="minorEastAsia" w:hAnsiTheme="minorHAnsi" w:cstheme="minorBidi"/>
                <w:sz w:val="22"/>
                <w:szCs w:val="22"/>
              </w:rPr>
              <w:tab/>
            </w:r>
            <w:r w:rsidR="00ED19DF" w:rsidRPr="00C64934">
              <w:rPr>
                <w:rStyle w:val="Hypertextovodkaz"/>
              </w:rPr>
              <w:t>Komunitární programy – programové období 2014 – 2020</w:t>
            </w:r>
            <w:r w:rsidR="00ED19DF">
              <w:rPr>
                <w:webHidden/>
              </w:rPr>
              <w:tab/>
            </w:r>
            <w:r w:rsidR="00ED19DF">
              <w:rPr>
                <w:webHidden/>
              </w:rPr>
              <w:fldChar w:fldCharType="begin"/>
            </w:r>
            <w:r w:rsidR="00ED19DF">
              <w:rPr>
                <w:webHidden/>
              </w:rPr>
              <w:instrText xml:space="preserve"> PAGEREF _Toc2789455 \h </w:instrText>
            </w:r>
            <w:r w:rsidR="00ED19DF">
              <w:rPr>
                <w:webHidden/>
              </w:rPr>
            </w:r>
            <w:r w:rsidR="00ED19DF">
              <w:rPr>
                <w:webHidden/>
              </w:rPr>
              <w:fldChar w:fldCharType="separate"/>
            </w:r>
            <w:r>
              <w:rPr>
                <w:webHidden/>
              </w:rPr>
              <w:t>92</w:t>
            </w:r>
            <w:r w:rsidR="00ED19DF">
              <w:rPr>
                <w:webHidden/>
              </w:rPr>
              <w:fldChar w:fldCharType="end"/>
            </w:r>
          </w:hyperlink>
        </w:p>
        <w:p w:rsidR="00ED19DF" w:rsidRDefault="00E93211">
          <w:pPr>
            <w:pStyle w:val="Obsah1"/>
            <w:rPr>
              <w:rFonts w:asciiTheme="minorHAnsi" w:eastAsiaTheme="minorEastAsia" w:hAnsiTheme="minorHAnsi" w:cstheme="minorBidi"/>
              <w:sz w:val="22"/>
              <w:szCs w:val="22"/>
            </w:rPr>
          </w:pPr>
          <w:hyperlink w:anchor="_Toc2789456" w:history="1">
            <w:r w:rsidR="00ED19DF" w:rsidRPr="00C64934">
              <w:rPr>
                <w:rStyle w:val="Hypertextovodkaz"/>
              </w:rPr>
              <w:t>6</w:t>
            </w:r>
            <w:r w:rsidR="00ED19DF">
              <w:rPr>
                <w:rFonts w:asciiTheme="minorHAnsi" w:eastAsiaTheme="minorEastAsia" w:hAnsiTheme="minorHAnsi" w:cstheme="minorBidi"/>
                <w:sz w:val="22"/>
                <w:szCs w:val="22"/>
              </w:rPr>
              <w:tab/>
            </w:r>
            <w:r w:rsidR="00ED19DF" w:rsidRPr="00C64934">
              <w:rPr>
                <w:rStyle w:val="Hypertextovodkaz"/>
              </w:rPr>
              <w:t>Prostředky rezervních fondů</w:t>
            </w:r>
            <w:r w:rsidR="00ED19DF">
              <w:rPr>
                <w:webHidden/>
              </w:rPr>
              <w:tab/>
            </w:r>
            <w:r w:rsidR="00ED19DF">
              <w:rPr>
                <w:webHidden/>
              </w:rPr>
              <w:fldChar w:fldCharType="begin"/>
            </w:r>
            <w:r w:rsidR="00ED19DF">
              <w:rPr>
                <w:webHidden/>
              </w:rPr>
              <w:instrText xml:space="preserve"> PAGEREF _Toc2789456 \h </w:instrText>
            </w:r>
            <w:r w:rsidR="00ED19DF">
              <w:rPr>
                <w:webHidden/>
              </w:rPr>
            </w:r>
            <w:r w:rsidR="00ED19DF">
              <w:rPr>
                <w:webHidden/>
              </w:rPr>
              <w:fldChar w:fldCharType="separate"/>
            </w:r>
            <w:r>
              <w:rPr>
                <w:webHidden/>
              </w:rPr>
              <w:t>99</w:t>
            </w:r>
            <w:r w:rsidR="00ED19DF">
              <w:rPr>
                <w:webHidden/>
              </w:rPr>
              <w:fldChar w:fldCharType="end"/>
            </w:r>
          </w:hyperlink>
        </w:p>
        <w:p w:rsidR="00ED19DF" w:rsidRDefault="00E93211">
          <w:pPr>
            <w:pStyle w:val="Obsah1"/>
            <w:rPr>
              <w:rFonts w:asciiTheme="minorHAnsi" w:eastAsiaTheme="minorEastAsia" w:hAnsiTheme="minorHAnsi" w:cstheme="minorBidi"/>
              <w:sz w:val="22"/>
              <w:szCs w:val="22"/>
            </w:rPr>
          </w:pPr>
          <w:hyperlink w:anchor="_Toc2789457" w:history="1">
            <w:r w:rsidR="00ED19DF" w:rsidRPr="00C64934">
              <w:rPr>
                <w:rStyle w:val="Hypertextovodkaz"/>
              </w:rPr>
              <w:t>7</w:t>
            </w:r>
            <w:r w:rsidR="00ED19DF">
              <w:rPr>
                <w:rFonts w:asciiTheme="minorHAnsi" w:eastAsiaTheme="minorEastAsia" w:hAnsiTheme="minorHAnsi" w:cstheme="minorBidi"/>
                <w:sz w:val="22"/>
                <w:szCs w:val="22"/>
              </w:rPr>
              <w:tab/>
            </w:r>
            <w:r w:rsidR="00ED19DF" w:rsidRPr="00C64934">
              <w:rPr>
                <w:rStyle w:val="Hypertextovodkaz"/>
              </w:rPr>
              <w:t>Nároky z nespotřebovaných výdajů OSS</w:t>
            </w:r>
            <w:r w:rsidR="00ED19DF">
              <w:rPr>
                <w:webHidden/>
              </w:rPr>
              <w:tab/>
            </w:r>
            <w:r w:rsidR="00ED19DF">
              <w:rPr>
                <w:webHidden/>
              </w:rPr>
              <w:fldChar w:fldCharType="begin"/>
            </w:r>
            <w:r w:rsidR="00ED19DF">
              <w:rPr>
                <w:webHidden/>
              </w:rPr>
              <w:instrText xml:space="preserve"> PAGEREF _Toc2789457 \h </w:instrText>
            </w:r>
            <w:r w:rsidR="00ED19DF">
              <w:rPr>
                <w:webHidden/>
              </w:rPr>
            </w:r>
            <w:r w:rsidR="00ED19DF">
              <w:rPr>
                <w:webHidden/>
              </w:rPr>
              <w:fldChar w:fldCharType="separate"/>
            </w:r>
            <w:r>
              <w:rPr>
                <w:webHidden/>
              </w:rPr>
              <w:t>100</w:t>
            </w:r>
            <w:r w:rsidR="00ED19DF">
              <w:rPr>
                <w:webHidden/>
              </w:rPr>
              <w:fldChar w:fldCharType="end"/>
            </w:r>
          </w:hyperlink>
        </w:p>
        <w:p w:rsidR="00ED19DF" w:rsidRDefault="00E93211">
          <w:pPr>
            <w:pStyle w:val="Obsah1"/>
            <w:rPr>
              <w:rFonts w:asciiTheme="minorHAnsi" w:eastAsiaTheme="minorEastAsia" w:hAnsiTheme="minorHAnsi" w:cstheme="minorBidi"/>
              <w:sz w:val="22"/>
              <w:szCs w:val="22"/>
            </w:rPr>
          </w:pPr>
          <w:hyperlink w:anchor="_Toc2789458" w:history="1">
            <w:r w:rsidR="00ED19DF" w:rsidRPr="00C64934">
              <w:rPr>
                <w:rStyle w:val="Hypertextovodkaz"/>
              </w:rPr>
              <w:t>8</w:t>
            </w:r>
            <w:r w:rsidR="00ED19DF">
              <w:rPr>
                <w:rFonts w:asciiTheme="minorHAnsi" w:eastAsiaTheme="minorEastAsia" w:hAnsiTheme="minorHAnsi" w:cstheme="minorBidi"/>
                <w:sz w:val="22"/>
                <w:szCs w:val="22"/>
              </w:rPr>
              <w:tab/>
            </w:r>
            <w:r w:rsidR="00ED19DF" w:rsidRPr="00C64934">
              <w:rPr>
                <w:rStyle w:val="Hypertextovodkaz"/>
              </w:rPr>
              <w:t>Povolené překročení výdajů</w:t>
            </w:r>
            <w:r w:rsidR="00ED19DF">
              <w:rPr>
                <w:webHidden/>
              </w:rPr>
              <w:tab/>
            </w:r>
            <w:r w:rsidR="00ED19DF">
              <w:rPr>
                <w:webHidden/>
              </w:rPr>
              <w:fldChar w:fldCharType="begin"/>
            </w:r>
            <w:r w:rsidR="00ED19DF">
              <w:rPr>
                <w:webHidden/>
              </w:rPr>
              <w:instrText xml:space="preserve"> PAGEREF _Toc2789458 \h </w:instrText>
            </w:r>
            <w:r w:rsidR="00ED19DF">
              <w:rPr>
                <w:webHidden/>
              </w:rPr>
            </w:r>
            <w:r w:rsidR="00ED19DF">
              <w:rPr>
                <w:webHidden/>
              </w:rPr>
              <w:fldChar w:fldCharType="separate"/>
            </w:r>
            <w:r>
              <w:rPr>
                <w:webHidden/>
              </w:rPr>
              <w:t>105</w:t>
            </w:r>
            <w:r w:rsidR="00ED19DF">
              <w:rPr>
                <w:webHidden/>
              </w:rPr>
              <w:fldChar w:fldCharType="end"/>
            </w:r>
          </w:hyperlink>
        </w:p>
        <w:p w:rsidR="00ED19DF" w:rsidRDefault="00E93211">
          <w:pPr>
            <w:pStyle w:val="Obsah1"/>
            <w:rPr>
              <w:rFonts w:asciiTheme="minorHAnsi" w:eastAsiaTheme="minorEastAsia" w:hAnsiTheme="minorHAnsi" w:cstheme="minorBidi"/>
              <w:sz w:val="22"/>
              <w:szCs w:val="22"/>
            </w:rPr>
          </w:pPr>
          <w:hyperlink w:anchor="_Toc2789459" w:history="1">
            <w:r w:rsidR="00ED19DF" w:rsidRPr="00C64934">
              <w:rPr>
                <w:rStyle w:val="Hypertextovodkaz"/>
              </w:rPr>
              <w:t>9</w:t>
            </w:r>
            <w:r w:rsidR="00ED19DF">
              <w:rPr>
                <w:rFonts w:asciiTheme="minorHAnsi" w:eastAsiaTheme="minorEastAsia" w:hAnsiTheme="minorHAnsi" w:cstheme="minorBidi"/>
                <w:sz w:val="22"/>
                <w:szCs w:val="22"/>
              </w:rPr>
              <w:tab/>
            </w:r>
            <w:r w:rsidR="00D871BA">
              <w:rPr>
                <w:rStyle w:val="Hypertextovodkaz"/>
              </w:rPr>
              <w:t>Výsledky auditů a kontrol</w:t>
            </w:r>
            <w:r w:rsidR="00ED19DF">
              <w:rPr>
                <w:webHidden/>
              </w:rPr>
              <w:tab/>
            </w:r>
            <w:r w:rsidR="00ED19DF">
              <w:rPr>
                <w:webHidden/>
              </w:rPr>
              <w:fldChar w:fldCharType="begin"/>
            </w:r>
            <w:r w:rsidR="00ED19DF">
              <w:rPr>
                <w:webHidden/>
              </w:rPr>
              <w:instrText xml:space="preserve"> PAGEREF _Toc2789459 \h </w:instrText>
            </w:r>
            <w:r w:rsidR="00ED19DF">
              <w:rPr>
                <w:webHidden/>
              </w:rPr>
            </w:r>
            <w:r w:rsidR="00ED19DF">
              <w:rPr>
                <w:webHidden/>
              </w:rPr>
              <w:fldChar w:fldCharType="separate"/>
            </w:r>
            <w:r>
              <w:rPr>
                <w:webHidden/>
              </w:rPr>
              <w:t>106</w:t>
            </w:r>
            <w:r w:rsidR="00ED19DF">
              <w:rPr>
                <w:webHidden/>
              </w:rPr>
              <w:fldChar w:fldCharType="end"/>
            </w:r>
          </w:hyperlink>
        </w:p>
        <w:p w:rsidR="00ED19DF" w:rsidRDefault="00E93211" w:rsidP="008C27EC">
          <w:pPr>
            <w:pStyle w:val="Obsah2"/>
            <w:rPr>
              <w:rFonts w:asciiTheme="minorHAnsi" w:eastAsiaTheme="minorEastAsia" w:hAnsiTheme="minorHAnsi" w:cstheme="minorBidi"/>
              <w:sz w:val="22"/>
              <w:szCs w:val="22"/>
            </w:rPr>
          </w:pPr>
          <w:hyperlink w:anchor="_Toc2789460" w:history="1">
            <w:r w:rsidR="00ED19DF" w:rsidRPr="00C64934">
              <w:rPr>
                <w:rStyle w:val="Hypertextovodkaz"/>
              </w:rPr>
              <w:t>9.1</w:t>
            </w:r>
            <w:r w:rsidR="00ED19DF">
              <w:rPr>
                <w:rFonts w:asciiTheme="minorHAnsi" w:eastAsiaTheme="minorEastAsia" w:hAnsiTheme="minorHAnsi" w:cstheme="minorBidi"/>
                <w:sz w:val="22"/>
                <w:szCs w:val="22"/>
              </w:rPr>
              <w:tab/>
            </w:r>
            <w:r w:rsidR="00ED19DF" w:rsidRPr="00C64934">
              <w:rPr>
                <w:rStyle w:val="Hypertextovodkaz"/>
              </w:rPr>
              <w:t>Kontroly provedené Nejvyšším kontrolním úřadem</w:t>
            </w:r>
            <w:r w:rsidR="00ED19DF">
              <w:rPr>
                <w:webHidden/>
              </w:rPr>
              <w:tab/>
            </w:r>
            <w:r w:rsidR="00ED19DF">
              <w:rPr>
                <w:webHidden/>
              </w:rPr>
              <w:fldChar w:fldCharType="begin"/>
            </w:r>
            <w:r w:rsidR="00ED19DF">
              <w:rPr>
                <w:webHidden/>
              </w:rPr>
              <w:instrText xml:space="preserve"> PAGEREF _Toc2789460 \h </w:instrText>
            </w:r>
            <w:r w:rsidR="00ED19DF">
              <w:rPr>
                <w:webHidden/>
              </w:rPr>
            </w:r>
            <w:r w:rsidR="00ED19DF">
              <w:rPr>
                <w:webHidden/>
              </w:rPr>
              <w:fldChar w:fldCharType="separate"/>
            </w:r>
            <w:r>
              <w:rPr>
                <w:webHidden/>
              </w:rPr>
              <w:t>106</w:t>
            </w:r>
            <w:r w:rsidR="00ED19DF">
              <w:rPr>
                <w:webHidden/>
              </w:rPr>
              <w:fldChar w:fldCharType="end"/>
            </w:r>
          </w:hyperlink>
        </w:p>
        <w:p w:rsidR="00ED19DF" w:rsidRDefault="00E93211" w:rsidP="008C27EC">
          <w:pPr>
            <w:pStyle w:val="Obsah2"/>
            <w:rPr>
              <w:rFonts w:asciiTheme="minorHAnsi" w:eastAsiaTheme="minorEastAsia" w:hAnsiTheme="minorHAnsi" w:cstheme="minorBidi"/>
              <w:sz w:val="22"/>
              <w:szCs w:val="22"/>
            </w:rPr>
          </w:pPr>
          <w:hyperlink w:anchor="_Toc2789461" w:history="1">
            <w:r w:rsidR="00ED19DF" w:rsidRPr="00C64934">
              <w:rPr>
                <w:rStyle w:val="Hypertextovodkaz"/>
              </w:rPr>
              <w:t>9.2</w:t>
            </w:r>
            <w:r w:rsidR="00ED19DF">
              <w:rPr>
                <w:rFonts w:asciiTheme="minorHAnsi" w:eastAsiaTheme="minorEastAsia" w:hAnsiTheme="minorHAnsi" w:cstheme="minorBidi"/>
                <w:sz w:val="22"/>
                <w:szCs w:val="22"/>
              </w:rPr>
              <w:tab/>
            </w:r>
            <w:r w:rsidR="00ED19DF" w:rsidRPr="00C64934">
              <w:rPr>
                <w:rStyle w:val="Hypertextovodkaz"/>
              </w:rPr>
              <w:t>Audity a kontroly provedené Odborem auditu, kontroly a dozoru MD</w:t>
            </w:r>
            <w:r w:rsidR="00ED19DF">
              <w:rPr>
                <w:webHidden/>
              </w:rPr>
              <w:tab/>
            </w:r>
            <w:r w:rsidR="00ED19DF">
              <w:rPr>
                <w:webHidden/>
              </w:rPr>
              <w:fldChar w:fldCharType="begin"/>
            </w:r>
            <w:r w:rsidR="00ED19DF">
              <w:rPr>
                <w:webHidden/>
              </w:rPr>
              <w:instrText xml:space="preserve"> PAGEREF _Toc2789461 \h </w:instrText>
            </w:r>
            <w:r w:rsidR="00ED19DF">
              <w:rPr>
                <w:webHidden/>
              </w:rPr>
            </w:r>
            <w:r w:rsidR="00ED19DF">
              <w:rPr>
                <w:webHidden/>
              </w:rPr>
              <w:fldChar w:fldCharType="separate"/>
            </w:r>
            <w:r>
              <w:rPr>
                <w:webHidden/>
              </w:rPr>
              <w:t>112</w:t>
            </w:r>
            <w:r w:rsidR="00ED19DF">
              <w:rPr>
                <w:webHidden/>
              </w:rPr>
              <w:fldChar w:fldCharType="end"/>
            </w:r>
          </w:hyperlink>
        </w:p>
        <w:p w:rsidR="00ED19DF" w:rsidRDefault="00E93211">
          <w:pPr>
            <w:pStyle w:val="Obsah3"/>
            <w:rPr>
              <w:rFonts w:asciiTheme="minorHAnsi" w:eastAsiaTheme="minorEastAsia" w:hAnsiTheme="minorHAnsi" w:cstheme="minorBidi"/>
              <w:sz w:val="22"/>
              <w:szCs w:val="22"/>
            </w:rPr>
          </w:pPr>
          <w:hyperlink w:anchor="_Toc2789467" w:history="1">
            <w:r w:rsidR="00ED19DF" w:rsidRPr="00C64934">
              <w:rPr>
                <w:rStyle w:val="Hypertextovodkaz"/>
                <w:bCs/>
              </w:rPr>
              <w:t>9.2.1</w:t>
            </w:r>
            <w:r w:rsidR="00ED19DF">
              <w:rPr>
                <w:rFonts w:asciiTheme="minorHAnsi" w:eastAsiaTheme="minorEastAsia" w:hAnsiTheme="minorHAnsi" w:cstheme="minorBidi"/>
                <w:sz w:val="22"/>
                <w:szCs w:val="22"/>
              </w:rPr>
              <w:tab/>
            </w:r>
            <w:r w:rsidR="00ED19DF" w:rsidRPr="00C64934">
              <w:rPr>
                <w:rStyle w:val="Hypertextovodkaz"/>
              </w:rPr>
              <w:t>Interní audity</w:t>
            </w:r>
            <w:r w:rsidR="00ED19DF">
              <w:rPr>
                <w:webHidden/>
              </w:rPr>
              <w:tab/>
            </w:r>
            <w:r w:rsidR="00ED19DF">
              <w:rPr>
                <w:webHidden/>
              </w:rPr>
              <w:fldChar w:fldCharType="begin"/>
            </w:r>
            <w:r w:rsidR="00ED19DF">
              <w:rPr>
                <w:webHidden/>
              </w:rPr>
              <w:instrText xml:space="preserve"> PAGEREF _Toc2789467 \h </w:instrText>
            </w:r>
            <w:r w:rsidR="00ED19DF">
              <w:rPr>
                <w:webHidden/>
              </w:rPr>
            </w:r>
            <w:r w:rsidR="00ED19DF">
              <w:rPr>
                <w:webHidden/>
              </w:rPr>
              <w:fldChar w:fldCharType="separate"/>
            </w:r>
            <w:r>
              <w:rPr>
                <w:webHidden/>
              </w:rPr>
              <w:t>112</w:t>
            </w:r>
            <w:r w:rsidR="00ED19DF">
              <w:rPr>
                <w:webHidden/>
              </w:rPr>
              <w:fldChar w:fldCharType="end"/>
            </w:r>
          </w:hyperlink>
        </w:p>
        <w:p w:rsidR="00ED19DF" w:rsidRDefault="00E93211">
          <w:pPr>
            <w:pStyle w:val="Obsah3"/>
            <w:rPr>
              <w:rFonts w:asciiTheme="minorHAnsi" w:eastAsiaTheme="minorEastAsia" w:hAnsiTheme="minorHAnsi" w:cstheme="minorBidi"/>
              <w:sz w:val="22"/>
              <w:szCs w:val="22"/>
            </w:rPr>
          </w:pPr>
          <w:hyperlink w:anchor="_Toc2789468" w:history="1">
            <w:r w:rsidR="00ED19DF" w:rsidRPr="00C64934">
              <w:rPr>
                <w:rStyle w:val="Hypertextovodkaz"/>
              </w:rPr>
              <w:t>9.2.2</w:t>
            </w:r>
            <w:r w:rsidR="00ED19DF">
              <w:rPr>
                <w:rFonts w:asciiTheme="minorHAnsi" w:eastAsiaTheme="minorEastAsia" w:hAnsiTheme="minorHAnsi" w:cstheme="minorBidi"/>
                <w:sz w:val="22"/>
                <w:szCs w:val="22"/>
              </w:rPr>
              <w:tab/>
            </w:r>
            <w:r w:rsidR="00ED19DF" w:rsidRPr="00C64934">
              <w:rPr>
                <w:rStyle w:val="Hypertextovodkaz"/>
              </w:rPr>
              <w:t>Veřejnosprávní kontroly</w:t>
            </w:r>
            <w:r w:rsidR="00ED19DF">
              <w:rPr>
                <w:webHidden/>
              </w:rPr>
              <w:tab/>
            </w:r>
            <w:r w:rsidR="00ED19DF">
              <w:rPr>
                <w:webHidden/>
              </w:rPr>
              <w:fldChar w:fldCharType="begin"/>
            </w:r>
            <w:r w:rsidR="00ED19DF">
              <w:rPr>
                <w:webHidden/>
              </w:rPr>
              <w:instrText xml:space="preserve"> PAGEREF _Toc2789468 \h </w:instrText>
            </w:r>
            <w:r w:rsidR="00ED19DF">
              <w:rPr>
                <w:webHidden/>
              </w:rPr>
            </w:r>
            <w:r w:rsidR="00ED19DF">
              <w:rPr>
                <w:webHidden/>
              </w:rPr>
              <w:fldChar w:fldCharType="separate"/>
            </w:r>
            <w:r>
              <w:rPr>
                <w:webHidden/>
              </w:rPr>
              <w:t>113</w:t>
            </w:r>
            <w:r w:rsidR="00ED19DF">
              <w:rPr>
                <w:webHidden/>
              </w:rPr>
              <w:fldChar w:fldCharType="end"/>
            </w:r>
          </w:hyperlink>
        </w:p>
        <w:p w:rsidR="00ED19DF" w:rsidRDefault="00E93211">
          <w:pPr>
            <w:pStyle w:val="Obsah3"/>
            <w:rPr>
              <w:rFonts w:asciiTheme="minorHAnsi" w:eastAsiaTheme="minorEastAsia" w:hAnsiTheme="minorHAnsi" w:cstheme="minorBidi"/>
              <w:sz w:val="22"/>
              <w:szCs w:val="22"/>
            </w:rPr>
          </w:pPr>
          <w:hyperlink w:anchor="_Toc2789469" w:history="1">
            <w:r w:rsidR="00ED19DF" w:rsidRPr="00C64934">
              <w:rPr>
                <w:rStyle w:val="Hypertextovodkaz"/>
              </w:rPr>
              <w:t>9.2.3</w:t>
            </w:r>
            <w:r w:rsidR="00ED19DF">
              <w:rPr>
                <w:rFonts w:asciiTheme="minorHAnsi" w:eastAsiaTheme="minorEastAsia" w:hAnsiTheme="minorHAnsi" w:cstheme="minorBidi"/>
                <w:sz w:val="22"/>
                <w:szCs w:val="22"/>
              </w:rPr>
              <w:tab/>
            </w:r>
            <w:r w:rsidR="00ED19DF" w:rsidRPr="00C64934">
              <w:rPr>
                <w:rStyle w:val="Hypertextovodkaz"/>
              </w:rPr>
              <w:t>Kontroly výkonu státní správy u krajských úřadů</w:t>
            </w:r>
            <w:r w:rsidR="00ED19DF">
              <w:rPr>
                <w:webHidden/>
              </w:rPr>
              <w:tab/>
            </w:r>
            <w:r w:rsidR="00ED19DF">
              <w:rPr>
                <w:webHidden/>
              </w:rPr>
              <w:fldChar w:fldCharType="begin"/>
            </w:r>
            <w:r w:rsidR="00ED19DF">
              <w:rPr>
                <w:webHidden/>
              </w:rPr>
              <w:instrText xml:space="preserve"> PAGEREF _Toc2789469 \h </w:instrText>
            </w:r>
            <w:r w:rsidR="00ED19DF">
              <w:rPr>
                <w:webHidden/>
              </w:rPr>
            </w:r>
            <w:r w:rsidR="00ED19DF">
              <w:rPr>
                <w:webHidden/>
              </w:rPr>
              <w:fldChar w:fldCharType="separate"/>
            </w:r>
            <w:r>
              <w:rPr>
                <w:webHidden/>
              </w:rPr>
              <w:t>116</w:t>
            </w:r>
            <w:r w:rsidR="00ED19DF">
              <w:rPr>
                <w:webHidden/>
              </w:rPr>
              <w:fldChar w:fldCharType="end"/>
            </w:r>
          </w:hyperlink>
        </w:p>
        <w:p w:rsidR="00ED19DF" w:rsidRDefault="00E93211" w:rsidP="008C27EC">
          <w:pPr>
            <w:pStyle w:val="Obsah2"/>
            <w:rPr>
              <w:rFonts w:asciiTheme="minorHAnsi" w:eastAsiaTheme="minorEastAsia" w:hAnsiTheme="minorHAnsi" w:cstheme="minorBidi"/>
              <w:sz w:val="22"/>
              <w:szCs w:val="22"/>
            </w:rPr>
          </w:pPr>
          <w:hyperlink w:anchor="_Toc2789470" w:history="1">
            <w:r w:rsidR="00ED19DF" w:rsidRPr="00C64934">
              <w:rPr>
                <w:rStyle w:val="Hypertextovodkaz"/>
              </w:rPr>
              <w:t>9.3</w:t>
            </w:r>
            <w:r w:rsidR="00ED19DF">
              <w:rPr>
                <w:rFonts w:asciiTheme="minorHAnsi" w:eastAsiaTheme="minorEastAsia" w:hAnsiTheme="minorHAnsi" w:cstheme="minorBidi"/>
                <w:sz w:val="22"/>
                <w:szCs w:val="22"/>
              </w:rPr>
              <w:tab/>
            </w:r>
            <w:r w:rsidR="00ED19DF" w:rsidRPr="00C64934">
              <w:rPr>
                <w:rStyle w:val="Hypertextovodkaz"/>
              </w:rPr>
              <w:t>Boj s korupcí a hlášení nesrovnalostí</w:t>
            </w:r>
            <w:r w:rsidR="00ED19DF">
              <w:rPr>
                <w:webHidden/>
              </w:rPr>
              <w:tab/>
            </w:r>
            <w:r w:rsidR="00ED19DF">
              <w:rPr>
                <w:webHidden/>
              </w:rPr>
              <w:fldChar w:fldCharType="begin"/>
            </w:r>
            <w:r w:rsidR="00ED19DF">
              <w:rPr>
                <w:webHidden/>
              </w:rPr>
              <w:instrText xml:space="preserve"> PAGEREF _Toc2789470 \h </w:instrText>
            </w:r>
            <w:r w:rsidR="00ED19DF">
              <w:rPr>
                <w:webHidden/>
              </w:rPr>
            </w:r>
            <w:r w:rsidR="00ED19DF">
              <w:rPr>
                <w:webHidden/>
              </w:rPr>
              <w:fldChar w:fldCharType="separate"/>
            </w:r>
            <w:r>
              <w:rPr>
                <w:webHidden/>
              </w:rPr>
              <w:t>116</w:t>
            </w:r>
            <w:r w:rsidR="00ED19DF">
              <w:rPr>
                <w:webHidden/>
              </w:rPr>
              <w:fldChar w:fldCharType="end"/>
            </w:r>
          </w:hyperlink>
        </w:p>
        <w:p w:rsidR="00ED19DF" w:rsidRDefault="00E93211">
          <w:pPr>
            <w:pStyle w:val="Obsah3"/>
            <w:rPr>
              <w:rFonts w:asciiTheme="minorHAnsi" w:eastAsiaTheme="minorEastAsia" w:hAnsiTheme="minorHAnsi" w:cstheme="minorBidi"/>
              <w:sz w:val="22"/>
              <w:szCs w:val="22"/>
            </w:rPr>
          </w:pPr>
          <w:hyperlink w:anchor="_Toc2789472" w:history="1">
            <w:r w:rsidR="00ED19DF" w:rsidRPr="00C64934">
              <w:rPr>
                <w:rStyle w:val="Hypertextovodkaz"/>
              </w:rPr>
              <w:t>9.3.1</w:t>
            </w:r>
            <w:r w:rsidR="00ED19DF">
              <w:rPr>
                <w:rFonts w:asciiTheme="minorHAnsi" w:eastAsiaTheme="minorEastAsia" w:hAnsiTheme="minorHAnsi" w:cstheme="minorBidi"/>
                <w:sz w:val="22"/>
                <w:szCs w:val="22"/>
              </w:rPr>
              <w:tab/>
            </w:r>
            <w:r w:rsidR="00ED19DF" w:rsidRPr="00C64934">
              <w:rPr>
                <w:rStyle w:val="Hypertextovodkaz"/>
              </w:rPr>
              <w:t>Plnění úkolů v oblasti boje s korupcí</w:t>
            </w:r>
            <w:r w:rsidR="00ED19DF">
              <w:rPr>
                <w:webHidden/>
              </w:rPr>
              <w:tab/>
            </w:r>
            <w:r w:rsidR="00ED19DF">
              <w:rPr>
                <w:webHidden/>
              </w:rPr>
              <w:fldChar w:fldCharType="begin"/>
            </w:r>
            <w:r w:rsidR="00ED19DF">
              <w:rPr>
                <w:webHidden/>
              </w:rPr>
              <w:instrText xml:space="preserve"> PAGEREF _Toc2789472 \h </w:instrText>
            </w:r>
            <w:r w:rsidR="00ED19DF">
              <w:rPr>
                <w:webHidden/>
              </w:rPr>
            </w:r>
            <w:r w:rsidR="00ED19DF">
              <w:rPr>
                <w:webHidden/>
              </w:rPr>
              <w:fldChar w:fldCharType="separate"/>
            </w:r>
            <w:r>
              <w:rPr>
                <w:webHidden/>
              </w:rPr>
              <w:t>116</w:t>
            </w:r>
            <w:r w:rsidR="00ED19DF">
              <w:rPr>
                <w:webHidden/>
              </w:rPr>
              <w:fldChar w:fldCharType="end"/>
            </w:r>
          </w:hyperlink>
        </w:p>
        <w:p w:rsidR="00ED19DF" w:rsidRDefault="00E93211">
          <w:pPr>
            <w:pStyle w:val="Obsah3"/>
            <w:rPr>
              <w:rFonts w:asciiTheme="minorHAnsi" w:eastAsiaTheme="minorEastAsia" w:hAnsiTheme="minorHAnsi" w:cstheme="minorBidi"/>
              <w:sz w:val="22"/>
              <w:szCs w:val="22"/>
            </w:rPr>
          </w:pPr>
          <w:hyperlink w:anchor="_Toc2789473" w:history="1">
            <w:r w:rsidR="00ED19DF" w:rsidRPr="00C64934">
              <w:rPr>
                <w:rStyle w:val="Hypertextovodkaz"/>
              </w:rPr>
              <w:t>9.3.2</w:t>
            </w:r>
            <w:r w:rsidR="00ED19DF">
              <w:rPr>
                <w:rFonts w:asciiTheme="minorHAnsi" w:eastAsiaTheme="minorEastAsia" w:hAnsiTheme="minorHAnsi" w:cstheme="minorBidi"/>
                <w:sz w:val="22"/>
                <w:szCs w:val="22"/>
              </w:rPr>
              <w:tab/>
            </w:r>
            <w:r w:rsidR="00ED19DF" w:rsidRPr="00C64934">
              <w:rPr>
                <w:rStyle w:val="Hypertextovodkaz"/>
              </w:rPr>
              <w:t>Kontaktní bod AFCOS</w:t>
            </w:r>
            <w:r w:rsidR="00ED19DF">
              <w:rPr>
                <w:webHidden/>
              </w:rPr>
              <w:tab/>
            </w:r>
            <w:r w:rsidR="00ED19DF">
              <w:rPr>
                <w:webHidden/>
              </w:rPr>
              <w:fldChar w:fldCharType="begin"/>
            </w:r>
            <w:r w:rsidR="00ED19DF">
              <w:rPr>
                <w:webHidden/>
              </w:rPr>
              <w:instrText xml:space="preserve"> PAGEREF _Toc2789473 \h </w:instrText>
            </w:r>
            <w:r w:rsidR="00ED19DF">
              <w:rPr>
                <w:webHidden/>
              </w:rPr>
            </w:r>
            <w:r w:rsidR="00ED19DF">
              <w:rPr>
                <w:webHidden/>
              </w:rPr>
              <w:fldChar w:fldCharType="separate"/>
            </w:r>
            <w:r>
              <w:rPr>
                <w:webHidden/>
              </w:rPr>
              <w:t>117</w:t>
            </w:r>
            <w:r w:rsidR="00ED19DF">
              <w:rPr>
                <w:webHidden/>
              </w:rPr>
              <w:fldChar w:fldCharType="end"/>
            </w:r>
          </w:hyperlink>
        </w:p>
        <w:p w:rsidR="00391ADC" w:rsidRDefault="00391ADC">
          <w:r>
            <w:rPr>
              <w:b/>
              <w:bCs/>
            </w:rPr>
            <w:fldChar w:fldCharType="end"/>
          </w:r>
        </w:p>
      </w:sdtContent>
    </w:sdt>
    <w:p w:rsidR="008A0AA9" w:rsidRPr="00207124" w:rsidRDefault="008A0AA9" w:rsidP="00366398">
      <w:pPr>
        <w:tabs>
          <w:tab w:val="left" w:pos="426"/>
          <w:tab w:val="right" w:leader="dot" w:pos="9070"/>
        </w:tabs>
        <w:jc w:val="both"/>
        <w:rPr>
          <w:color w:val="FF0000"/>
        </w:rPr>
      </w:pPr>
    </w:p>
    <w:p w:rsidR="00B104FB" w:rsidRPr="00A65941" w:rsidRDefault="00B104FB" w:rsidP="00B104FB">
      <w:pPr>
        <w:ind w:right="-142"/>
      </w:pPr>
      <w:r w:rsidRPr="00A65941">
        <w:t>SEZNAM GRAFŮ</w:t>
      </w:r>
    </w:p>
    <w:p w:rsidR="008068FE" w:rsidRDefault="008068FE" w:rsidP="00B104FB">
      <w:pPr>
        <w:ind w:right="-142"/>
        <w:rPr>
          <w:color w:val="FF0000"/>
        </w:rPr>
      </w:pPr>
    </w:p>
    <w:p w:rsidR="00D871BA" w:rsidRDefault="00AE353C">
      <w:pPr>
        <w:pStyle w:val="Seznamobrzk"/>
        <w:tabs>
          <w:tab w:val="right" w:leader="dot" w:pos="9060"/>
        </w:tabs>
        <w:rPr>
          <w:rFonts w:asciiTheme="minorHAnsi" w:eastAsiaTheme="minorEastAsia" w:hAnsiTheme="minorHAnsi" w:cstheme="minorBidi"/>
          <w:noProof/>
          <w:sz w:val="22"/>
          <w:szCs w:val="22"/>
        </w:rPr>
      </w:pPr>
      <w:r>
        <w:rPr>
          <w:color w:val="FF0000"/>
        </w:rPr>
        <w:fldChar w:fldCharType="begin"/>
      </w:r>
      <w:r>
        <w:rPr>
          <w:color w:val="FF0000"/>
        </w:rPr>
        <w:instrText xml:space="preserve"> TOC \h \z \c "Graf č." </w:instrText>
      </w:r>
      <w:r>
        <w:rPr>
          <w:color w:val="FF0000"/>
        </w:rPr>
        <w:fldChar w:fldCharType="separate"/>
      </w:r>
      <w:hyperlink w:anchor="_Toc2855755" w:history="1">
        <w:r w:rsidR="00D871BA" w:rsidRPr="00C6570A">
          <w:rPr>
            <w:rStyle w:val="Hypertextovodkaz"/>
            <w:noProof/>
          </w:rPr>
          <w:t>Graf č. 1:</w:t>
        </w:r>
        <w:r w:rsidR="00D871BA" w:rsidRPr="00C6570A">
          <w:rPr>
            <w:rStyle w:val="Hypertextovodkaz"/>
            <w:bCs/>
            <w:noProof/>
          </w:rPr>
          <w:t xml:space="preserve">  Porovnání výdajů kapitoly 327-MD</w:t>
        </w:r>
        <w:r w:rsidR="00D871BA">
          <w:rPr>
            <w:noProof/>
            <w:webHidden/>
          </w:rPr>
          <w:tab/>
        </w:r>
        <w:r w:rsidR="00D871BA">
          <w:rPr>
            <w:noProof/>
            <w:webHidden/>
          </w:rPr>
          <w:fldChar w:fldCharType="begin"/>
        </w:r>
        <w:r w:rsidR="00D871BA">
          <w:rPr>
            <w:noProof/>
            <w:webHidden/>
          </w:rPr>
          <w:instrText xml:space="preserve"> PAGEREF _Toc2855755 \h </w:instrText>
        </w:r>
        <w:r w:rsidR="00D871BA">
          <w:rPr>
            <w:noProof/>
            <w:webHidden/>
          </w:rPr>
        </w:r>
        <w:r w:rsidR="00D871BA">
          <w:rPr>
            <w:noProof/>
            <w:webHidden/>
          </w:rPr>
          <w:fldChar w:fldCharType="separate"/>
        </w:r>
        <w:r w:rsidR="00E93211">
          <w:rPr>
            <w:noProof/>
            <w:webHidden/>
          </w:rPr>
          <w:t>6</w:t>
        </w:r>
        <w:r w:rsidR="00D871BA">
          <w:rPr>
            <w:noProof/>
            <w:webHidden/>
          </w:rPr>
          <w:fldChar w:fldCharType="end"/>
        </w:r>
      </w:hyperlink>
    </w:p>
    <w:p w:rsidR="00D871BA" w:rsidRDefault="00E93211">
      <w:pPr>
        <w:pStyle w:val="Seznamobrzk"/>
        <w:tabs>
          <w:tab w:val="right" w:leader="dot" w:pos="9060"/>
        </w:tabs>
        <w:rPr>
          <w:rFonts w:asciiTheme="minorHAnsi" w:eastAsiaTheme="minorEastAsia" w:hAnsiTheme="minorHAnsi" w:cstheme="minorBidi"/>
          <w:noProof/>
          <w:sz w:val="22"/>
          <w:szCs w:val="22"/>
        </w:rPr>
      </w:pPr>
      <w:hyperlink w:anchor="_Toc2855756" w:history="1">
        <w:r w:rsidR="00D871BA" w:rsidRPr="00C6570A">
          <w:rPr>
            <w:rStyle w:val="Hypertextovodkaz"/>
            <w:noProof/>
          </w:rPr>
          <w:t>Graf č. 2</w:t>
        </w:r>
        <w:r w:rsidR="00D871BA" w:rsidRPr="00C6570A">
          <w:rPr>
            <w:rStyle w:val="Hypertextovodkaz"/>
            <w:bCs/>
            <w:noProof/>
          </w:rPr>
          <w:t>:  Daňové, nedaňové a kapitálové příjmy kapitoly 327-MD (v tis. Kč)</w:t>
        </w:r>
        <w:r w:rsidR="00D871BA">
          <w:rPr>
            <w:noProof/>
            <w:webHidden/>
          </w:rPr>
          <w:tab/>
        </w:r>
        <w:r w:rsidR="00D871BA">
          <w:rPr>
            <w:noProof/>
            <w:webHidden/>
          </w:rPr>
          <w:fldChar w:fldCharType="begin"/>
        </w:r>
        <w:r w:rsidR="00D871BA">
          <w:rPr>
            <w:noProof/>
            <w:webHidden/>
          </w:rPr>
          <w:instrText xml:space="preserve"> PAGEREF _Toc2855756 \h </w:instrText>
        </w:r>
        <w:r w:rsidR="00D871BA">
          <w:rPr>
            <w:noProof/>
            <w:webHidden/>
          </w:rPr>
        </w:r>
        <w:r w:rsidR="00D871BA">
          <w:rPr>
            <w:noProof/>
            <w:webHidden/>
          </w:rPr>
          <w:fldChar w:fldCharType="separate"/>
        </w:r>
        <w:r>
          <w:rPr>
            <w:noProof/>
            <w:webHidden/>
          </w:rPr>
          <w:t>10</w:t>
        </w:r>
        <w:r w:rsidR="00D871BA">
          <w:rPr>
            <w:noProof/>
            <w:webHidden/>
          </w:rPr>
          <w:fldChar w:fldCharType="end"/>
        </w:r>
      </w:hyperlink>
    </w:p>
    <w:p w:rsidR="00D871BA" w:rsidRDefault="00E93211">
      <w:pPr>
        <w:pStyle w:val="Seznamobrzk"/>
        <w:tabs>
          <w:tab w:val="right" w:leader="dot" w:pos="9060"/>
        </w:tabs>
        <w:rPr>
          <w:rFonts w:asciiTheme="minorHAnsi" w:eastAsiaTheme="minorEastAsia" w:hAnsiTheme="minorHAnsi" w:cstheme="minorBidi"/>
          <w:noProof/>
          <w:sz w:val="22"/>
          <w:szCs w:val="22"/>
        </w:rPr>
      </w:pPr>
      <w:hyperlink w:anchor="_Toc2855757" w:history="1">
        <w:r w:rsidR="00D871BA" w:rsidRPr="00C6570A">
          <w:rPr>
            <w:rStyle w:val="Hypertextovodkaz"/>
            <w:noProof/>
          </w:rPr>
          <w:t>Graf č. 3:  Přijaté transfery kapitoly 327-MD (v tis. Kč)</w:t>
        </w:r>
        <w:r w:rsidR="00D871BA">
          <w:rPr>
            <w:noProof/>
            <w:webHidden/>
          </w:rPr>
          <w:tab/>
        </w:r>
        <w:r w:rsidR="00D871BA">
          <w:rPr>
            <w:noProof/>
            <w:webHidden/>
          </w:rPr>
          <w:fldChar w:fldCharType="begin"/>
        </w:r>
        <w:r w:rsidR="00D871BA">
          <w:rPr>
            <w:noProof/>
            <w:webHidden/>
          </w:rPr>
          <w:instrText xml:space="preserve"> PAGEREF _Toc2855757 \h </w:instrText>
        </w:r>
        <w:r w:rsidR="00D871BA">
          <w:rPr>
            <w:noProof/>
            <w:webHidden/>
          </w:rPr>
        </w:r>
        <w:r w:rsidR="00D871BA">
          <w:rPr>
            <w:noProof/>
            <w:webHidden/>
          </w:rPr>
          <w:fldChar w:fldCharType="separate"/>
        </w:r>
        <w:r>
          <w:rPr>
            <w:noProof/>
            <w:webHidden/>
          </w:rPr>
          <w:t>11</w:t>
        </w:r>
        <w:r w:rsidR="00D871BA">
          <w:rPr>
            <w:noProof/>
            <w:webHidden/>
          </w:rPr>
          <w:fldChar w:fldCharType="end"/>
        </w:r>
      </w:hyperlink>
    </w:p>
    <w:p w:rsidR="00D871BA" w:rsidRDefault="00E93211">
      <w:pPr>
        <w:pStyle w:val="Seznamobrzk"/>
        <w:tabs>
          <w:tab w:val="right" w:leader="dot" w:pos="9060"/>
        </w:tabs>
        <w:rPr>
          <w:rFonts w:asciiTheme="minorHAnsi" w:eastAsiaTheme="minorEastAsia" w:hAnsiTheme="minorHAnsi" w:cstheme="minorBidi"/>
          <w:noProof/>
          <w:sz w:val="22"/>
          <w:szCs w:val="22"/>
        </w:rPr>
      </w:pPr>
      <w:hyperlink w:anchor="_Toc2855758" w:history="1">
        <w:r w:rsidR="00D871BA" w:rsidRPr="00C6570A">
          <w:rPr>
            <w:rStyle w:val="Hypertextovodkaz"/>
            <w:noProof/>
          </w:rPr>
          <w:t>Graf č. 4:  Správní poplatky (v tis. Kč)</w:t>
        </w:r>
        <w:r w:rsidR="00D871BA">
          <w:rPr>
            <w:noProof/>
            <w:webHidden/>
          </w:rPr>
          <w:tab/>
        </w:r>
        <w:r w:rsidR="00D871BA">
          <w:rPr>
            <w:noProof/>
            <w:webHidden/>
          </w:rPr>
          <w:fldChar w:fldCharType="begin"/>
        </w:r>
        <w:r w:rsidR="00D871BA">
          <w:rPr>
            <w:noProof/>
            <w:webHidden/>
          </w:rPr>
          <w:instrText xml:space="preserve"> PAGEREF _Toc2855758 \h </w:instrText>
        </w:r>
        <w:r w:rsidR="00D871BA">
          <w:rPr>
            <w:noProof/>
            <w:webHidden/>
          </w:rPr>
        </w:r>
        <w:r w:rsidR="00D871BA">
          <w:rPr>
            <w:noProof/>
            <w:webHidden/>
          </w:rPr>
          <w:fldChar w:fldCharType="separate"/>
        </w:r>
        <w:r>
          <w:rPr>
            <w:noProof/>
            <w:webHidden/>
          </w:rPr>
          <w:t>12</w:t>
        </w:r>
        <w:r w:rsidR="00D871BA">
          <w:rPr>
            <w:noProof/>
            <w:webHidden/>
          </w:rPr>
          <w:fldChar w:fldCharType="end"/>
        </w:r>
      </w:hyperlink>
    </w:p>
    <w:p w:rsidR="00D871BA" w:rsidRDefault="00E93211">
      <w:pPr>
        <w:pStyle w:val="Seznamobrzk"/>
        <w:tabs>
          <w:tab w:val="right" w:leader="dot" w:pos="9060"/>
        </w:tabs>
        <w:rPr>
          <w:rFonts w:asciiTheme="minorHAnsi" w:eastAsiaTheme="minorEastAsia" w:hAnsiTheme="minorHAnsi" w:cstheme="minorBidi"/>
          <w:noProof/>
          <w:sz w:val="22"/>
          <w:szCs w:val="22"/>
        </w:rPr>
      </w:pPr>
      <w:hyperlink w:anchor="_Toc2855759" w:history="1">
        <w:r w:rsidR="00D871BA" w:rsidRPr="00C6570A">
          <w:rPr>
            <w:rStyle w:val="Hypertextovodkaz"/>
            <w:noProof/>
          </w:rPr>
          <w:t>Graf č. 5:  Pokuty ve správním řízení (v tis. Kč)</w:t>
        </w:r>
        <w:r w:rsidR="00D871BA">
          <w:rPr>
            <w:noProof/>
            <w:webHidden/>
          </w:rPr>
          <w:tab/>
        </w:r>
        <w:r w:rsidR="00D871BA">
          <w:rPr>
            <w:noProof/>
            <w:webHidden/>
          </w:rPr>
          <w:fldChar w:fldCharType="begin"/>
        </w:r>
        <w:r w:rsidR="00D871BA">
          <w:rPr>
            <w:noProof/>
            <w:webHidden/>
          </w:rPr>
          <w:instrText xml:space="preserve"> PAGEREF _Toc2855759 \h </w:instrText>
        </w:r>
        <w:r w:rsidR="00D871BA">
          <w:rPr>
            <w:noProof/>
            <w:webHidden/>
          </w:rPr>
        </w:r>
        <w:r w:rsidR="00D871BA">
          <w:rPr>
            <w:noProof/>
            <w:webHidden/>
          </w:rPr>
          <w:fldChar w:fldCharType="separate"/>
        </w:r>
        <w:r>
          <w:rPr>
            <w:noProof/>
            <w:webHidden/>
          </w:rPr>
          <w:t>13</w:t>
        </w:r>
        <w:r w:rsidR="00D871BA">
          <w:rPr>
            <w:noProof/>
            <w:webHidden/>
          </w:rPr>
          <w:fldChar w:fldCharType="end"/>
        </w:r>
      </w:hyperlink>
    </w:p>
    <w:p w:rsidR="00D871BA" w:rsidRDefault="00E93211">
      <w:pPr>
        <w:pStyle w:val="Seznamobrzk"/>
        <w:tabs>
          <w:tab w:val="right" w:leader="dot" w:pos="9060"/>
        </w:tabs>
        <w:rPr>
          <w:rFonts w:asciiTheme="minorHAnsi" w:eastAsiaTheme="minorEastAsia" w:hAnsiTheme="minorHAnsi" w:cstheme="minorBidi"/>
          <w:noProof/>
          <w:sz w:val="22"/>
          <w:szCs w:val="22"/>
        </w:rPr>
      </w:pPr>
      <w:hyperlink w:anchor="_Toc2855760" w:history="1">
        <w:r w:rsidR="00D871BA" w:rsidRPr="00C6570A">
          <w:rPr>
            <w:rStyle w:val="Hypertextovodkaz"/>
            <w:noProof/>
          </w:rPr>
          <w:t xml:space="preserve">Graf č. 6: </w:t>
        </w:r>
        <w:r w:rsidR="00233438">
          <w:rPr>
            <w:rStyle w:val="Hypertextovodkaz"/>
            <w:noProof/>
          </w:rPr>
          <w:t xml:space="preserve"> </w:t>
        </w:r>
        <w:r w:rsidR="00D871BA" w:rsidRPr="00C6570A">
          <w:rPr>
            <w:rStyle w:val="Hypertextovodkaz"/>
            <w:noProof/>
          </w:rPr>
          <w:t>Specifické výdajové ukazatele kapitoly 327-MD za rok 2018</w:t>
        </w:r>
        <w:r w:rsidR="00D871BA">
          <w:rPr>
            <w:noProof/>
            <w:webHidden/>
          </w:rPr>
          <w:tab/>
        </w:r>
        <w:r w:rsidR="00D871BA">
          <w:rPr>
            <w:noProof/>
            <w:webHidden/>
          </w:rPr>
          <w:fldChar w:fldCharType="begin"/>
        </w:r>
        <w:r w:rsidR="00D871BA">
          <w:rPr>
            <w:noProof/>
            <w:webHidden/>
          </w:rPr>
          <w:instrText xml:space="preserve"> PAGEREF _Toc2855760 \h </w:instrText>
        </w:r>
        <w:r w:rsidR="00D871BA">
          <w:rPr>
            <w:noProof/>
            <w:webHidden/>
          </w:rPr>
        </w:r>
        <w:r w:rsidR="00D871BA">
          <w:rPr>
            <w:noProof/>
            <w:webHidden/>
          </w:rPr>
          <w:fldChar w:fldCharType="separate"/>
        </w:r>
        <w:r>
          <w:rPr>
            <w:noProof/>
            <w:webHidden/>
          </w:rPr>
          <w:t>19</w:t>
        </w:r>
        <w:r w:rsidR="00D871BA">
          <w:rPr>
            <w:noProof/>
            <w:webHidden/>
          </w:rPr>
          <w:fldChar w:fldCharType="end"/>
        </w:r>
      </w:hyperlink>
    </w:p>
    <w:p w:rsidR="00D871BA" w:rsidRDefault="00E93211">
      <w:pPr>
        <w:pStyle w:val="Seznamobrzk"/>
        <w:tabs>
          <w:tab w:val="right" w:leader="dot" w:pos="9060"/>
        </w:tabs>
        <w:rPr>
          <w:rFonts w:asciiTheme="minorHAnsi" w:eastAsiaTheme="minorEastAsia" w:hAnsiTheme="minorHAnsi" w:cstheme="minorBidi"/>
          <w:noProof/>
          <w:sz w:val="22"/>
          <w:szCs w:val="22"/>
        </w:rPr>
      </w:pPr>
      <w:hyperlink w:anchor="_Toc2855761" w:history="1">
        <w:r w:rsidR="00D871BA" w:rsidRPr="00C6570A">
          <w:rPr>
            <w:rStyle w:val="Hypertextovodkaz"/>
            <w:noProof/>
          </w:rPr>
          <w:t>Graf č. 7:  Členění běžných výdajů kapitoly 327-MD</w:t>
        </w:r>
        <w:r w:rsidR="00D871BA">
          <w:rPr>
            <w:noProof/>
            <w:webHidden/>
          </w:rPr>
          <w:tab/>
        </w:r>
        <w:r w:rsidR="00D871BA">
          <w:rPr>
            <w:noProof/>
            <w:webHidden/>
          </w:rPr>
          <w:fldChar w:fldCharType="begin"/>
        </w:r>
        <w:r w:rsidR="00D871BA">
          <w:rPr>
            <w:noProof/>
            <w:webHidden/>
          </w:rPr>
          <w:instrText xml:space="preserve"> PAGEREF _Toc2855761 \h </w:instrText>
        </w:r>
        <w:r w:rsidR="00D871BA">
          <w:rPr>
            <w:noProof/>
            <w:webHidden/>
          </w:rPr>
        </w:r>
        <w:r w:rsidR="00D871BA">
          <w:rPr>
            <w:noProof/>
            <w:webHidden/>
          </w:rPr>
          <w:fldChar w:fldCharType="separate"/>
        </w:r>
        <w:r>
          <w:rPr>
            <w:noProof/>
            <w:webHidden/>
          </w:rPr>
          <w:t>21</w:t>
        </w:r>
        <w:r w:rsidR="00D871BA">
          <w:rPr>
            <w:noProof/>
            <w:webHidden/>
          </w:rPr>
          <w:fldChar w:fldCharType="end"/>
        </w:r>
      </w:hyperlink>
    </w:p>
    <w:p w:rsidR="00D871BA" w:rsidRDefault="00E93211" w:rsidP="00D871BA">
      <w:pPr>
        <w:pStyle w:val="Seznamobrzk"/>
        <w:tabs>
          <w:tab w:val="right" w:leader="dot" w:pos="9060"/>
        </w:tabs>
        <w:ind w:left="993" w:hanging="993"/>
        <w:rPr>
          <w:rFonts w:asciiTheme="minorHAnsi" w:eastAsiaTheme="minorEastAsia" w:hAnsiTheme="minorHAnsi" w:cstheme="minorBidi"/>
          <w:noProof/>
          <w:sz w:val="22"/>
          <w:szCs w:val="22"/>
        </w:rPr>
      </w:pPr>
      <w:hyperlink w:anchor="_Toc2855762" w:history="1">
        <w:r w:rsidR="00D871BA" w:rsidRPr="00C6570A">
          <w:rPr>
            <w:rStyle w:val="Hypertextovodkaz"/>
            <w:noProof/>
          </w:rPr>
          <w:t>Graf č. 8:  Přehled čerpání běžných výdajů v jednotlivých čtvrtletích v letech 2014-2018</w:t>
        </w:r>
        <w:r w:rsidR="00D871BA">
          <w:rPr>
            <w:rStyle w:val="Hypertextovodkaz"/>
            <w:noProof/>
          </w:rPr>
          <w:br/>
          <w:t xml:space="preserve"> </w:t>
        </w:r>
        <w:r w:rsidR="00D871BA" w:rsidRPr="00C6570A">
          <w:rPr>
            <w:rStyle w:val="Hypertextovodkaz"/>
            <w:noProof/>
          </w:rPr>
          <w:t>(v tis. Kč)</w:t>
        </w:r>
        <w:r w:rsidR="00D871BA">
          <w:rPr>
            <w:noProof/>
            <w:webHidden/>
          </w:rPr>
          <w:tab/>
        </w:r>
        <w:r w:rsidR="00D871BA">
          <w:rPr>
            <w:noProof/>
            <w:webHidden/>
          </w:rPr>
          <w:fldChar w:fldCharType="begin"/>
        </w:r>
        <w:r w:rsidR="00D871BA">
          <w:rPr>
            <w:noProof/>
            <w:webHidden/>
          </w:rPr>
          <w:instrText xml:space="preserve"> PAGEREF _Toc2855762 \h </w:instrText>
        </w:r>
        <w:r w:rsidR="00D871BA">
          <w:rPr>
            <w:noProof/>
            <w:webHidden/>
          </w:rPr>
        </w:r>
        <w:r w:rsidR="00D871BA">
          <w:rPr>
            <w:noProof/>
            <w:webHidden/>
          </w:rPr>
          <w:fldChar w:fldCharType="separate"/>
        </w:r>
        <w:r>
          <w:rPr>
            <w:noProof/>
            <w:webHidden/>
          </w:rPr>
          <w:t>23</w:t>
        </w:r>
        <w:r w:rsidR="00D871BA">
          <w:rPr>
            <w:noProof/>
            <w:webHidden/>
          </w:rPr>
          <w:fldChar w:fldCharType="end"/>
        </w:r>
      </w:hyperlink>
    </w:p>
    <w:p w:rsidR="00D871BA" w:rsidRDefault="00E93211">
      <w:pPr>
        <w:pStyle w:val="Seznamobrzk"/>
        <w:tabs>
          <w:tab w:val="right" w:leader="dot" w:pos="9060"/>
        </w:tabs>
        <w:rPr>
          <w:rFonts w:asciiTheme="minorHAnsi" w:eastAsiaTheme="minorEastAsia" w:hAnsiTheme="minorHAnsi" w:cstheme="minorBidi"/>
          <w:noProof/>
          <w:sz w:val="22"/>
          <w:szCs w:val="22"/>
        </w:rPr>
      </w:pPr>
      <w:hyperlink w:anchor="_Toc2855763" w:history="1">
        <w:r w:rsidR="00D871BA" w:rsidRPr="00C6570A">
          <w:rPr>
            <w:rStyle w:val="Hypertextovodkaz"/>
            <w:noProof/>
          </w:rPr>
          <w:t>Graf č. 9:  Přehled běžných výdajů organizačních složek státu kapitoly 327-MD</w:t>
        </w:r>
        <w:r w:rsidR="00D871BA">
          <w:rPr>
            <w:noProof/>
            <w:webHidden/>
          </w:rPr>
          <w:tab/>
        </w:r>
        <w:r w:rsidR="00D871BA">
          <w:rPr>
            <w:noProof/>
            <w:webHidden/>
          </w:rPr>
          <w:fldChar w:fldCharType="begin"/>
        </w:r>
        <w:r w:rsidR="00D871BA">
          <w:rPr>
            <w:noProof/>
            <w:webHidden/>
          </w:rPr>
          <w:instrText xml:space="preserve"> PAGEREF _Toc2855763 \h </w:instrText>
        </w:r>
        <w:r w:rsidR="00D871BA">
          <w:rPr>
            <w:noProof/>
            <w:webHidden/>
          </w:rPr>
        </w:r>
        <w:r w:rsidR="00D871BA">
          <w:rPr>
            <w:noProof/>
            <w:webHidden/>
          </w:rPr>
          <w:fldChar w:fldCharType="separate"/>
        </w:r>
        <w:r>
          <w:rPr>
            <w:noProof/>
            <w:webHidden/>
          </w:rPr>
          <w:t>25</w:t>
        </w:r>
        <w:r w:rsidR="00D871BA">
          <w:rPr>
            <w:noProof/>
            <w:webHidden/>
          </w:rPr>
          <w:fldChar w:fldCharType="end"/>
        </w:r>
      </w:hyperlink>
    </w:p>
    <w:p w:rsidR="00D871BA" w:rsidRDefault="00E93211">
      <w:pPr>
        <w:pStyle w:val="Seznamobrzk"/>
        <w:tabs>
          <w:tab w:val="right" w:leader="dot" w:pos="9060"/>
        </w:tabs>
        <w:rPr>
          <w:rFonts w:asciiTheme="minorHAnsi" w:eastAsiaTheme="minorEastAsia" w:hAnsiTheme="minorHAnsi" w:cstheme="minorBidi"/>
          <w:noProof/>
          <w:sz w:val="22"/>
          <w:szCs w:val="22"/>
        </w:rPr>
      </w:pPr>
      <w:hyperlink w:anchor="_Toc2855764" w:history="1">
        <w:r w:rsidR="00D871BA" w:rsidRPr="00C6570A">
          <w:rPr>
            <w:rStyle w:val="Hypertextovodkaz"/>
            <w:noProof/>
          </w:rPr>
          <w:t>Graf č. 10:  Přehled běžných výdajů příspěvkových organizací poskytnutých z kapitoly</w:t>
        </w:r>
        <w:r w:rsidR="00D871BA">
          <w:rPr>
            <w:noProof/>
            <w:webHidden/>
          </w:rPr>
          <w:tab/>
        </w:r>
        <w:r w:rsidR="00D871BA">
          <w:rPr>
            <w:noProof/>
            <w:webHidden/>
          </w:rPr>
          <w:fldChar w:fldCharType="begin"/>
        </w:r>
        <w:r w:rsidR="00D871BA">
          <w:rPr>
            <w:noProof/>
            <w:webHidden/>
          </w:rPr>
          <w:instrText xml:space="preserve"> PAGEREF _Toc2855764 \h </w:instrText>
        </w:r>
        <w:r w:rsidR="00D871BA">
          <w:rPr>
            <w:noProof/>
            <w:webHidden/>
          </w:rPr>
        </w:r>
        <w:r w:rsidR="00D871BA">
          <w:rPr>
            <w:noProof/>
            <w:webHidden/>
          </w:rPr>
          <w:fldChar w:fldCharType="separate"/>
        </w:r>
        <w:r>
          <w:rPr>
            <w:noProof/>
            <w:webHidden/>
          </w:rPr>
          <w:t>34</w:t>
        </w:r>
        <w:r w:rsidR="00D871BA">
          <w:rPr>
            <w:noProof/>
            <w:webHidden/>
          </w:rPr>
          <w:fldChar w:fldCharType="end"/>
        </w:r>
      </w:hyperlink>
    </w:p>
    <w:p w:rsidR="00D871BA" w:rsidRDefault="00E93211">
      <w:pPr>
        <w:pStyle w:val="Seznamobrzk"/>
        <w:tabs>
          <w:tab w:val="right" w:leader="dot" w:pos="9060"/>
        </w:tabs>
        <w:rPr>
          <w:rFonts w:asciiTheme="minorHAnsi" w:eastAsiaTheme="minorEastAsia" w:hAnsiTheme="minorHAnsi" w:cstheme="minorBidi"/>
          <w:noProof/>
          <w:sz w:val="22"/>
          <w:szCs w:val="22"/>
        </w:rPr>
      </w:pPr>
      <w:hyperlink w:anchor="_Toc2855765" w:history="1">
        <w:r w:rsidR="00D871BA" w:rsidRPr="00C6570A">
          <w:rPr>
            <w:rStyle w:val="Hypertextovodkaz"/>
            <w:noProof/>
          </w:rPr>
          <w:t>Graf č. 11:  Porovnání výdajů na zahraniční pracovní cesty kapitoly 327-MD (v tis. Kč)</w:t>
        </w:r>
        <w:r w:rsidR="00D871BA">
          <w:rPr>
            <w:noProof/>
            <w:webHidden/>
          </w:rPr>
          <w:tab/>
        </w:r>
        <w:r w:rsidR="00D871BA">
          <w:rPr>
            <w:noProof/>
            <w:webHidden/>
          </w:rPr>
          <w:fldChar w:fldCharType="begin"/>
        </w:r>
        <w:r w:rsidR="00D871BA">
          <w:rPr>
            <w:noProof/>
            <w:webHidden/>
          </w:rPr>
          <w:instrText xml:space="preserve"> PAGEREF _Toc2855765 \h </w:instrText>
        </w:r>
        <w:r w:rsidR="00D871BA">
          <w:rPr>
            <w:noProof/>
            <w:webHidden/>
          </w:rPr>
        </w:r>
        <w:r w:rsidR="00D871BA">
          <w:rPr>
            <w:noProof/>
            <w:webHidden/>
          </w:rPr>
          <w:fldChar w:fldCharType="separate"/>
        </w:r>
        <w:r>
          <w:rPr>
            <w:noProof/>
            <w:webHidden/>
          </w:rPr>
          <w:t>39</w:t>
        </w:r>
        <w:r w:rsidR="00D871BA">
          <w:rPr>
            <w:noProof/>
            <w:webHidden/>
          </w:rPr>
          <w:fldChar w:fldCharType="end"/>
        </w:r>
      </w:hyperlink>
    </w:p>
    <w:p w:rsidR="00D871BA" w:rsidRDefault="00E93211" w:rsidP="00D871BA">
      <w:pPr>
        <w:pStyle w:val="Seznamobrzk"/>
        <w:tabs>
          <w:tab w:val="right" w:leader="dot" w:pos="9060"/>
        </w:tabs>
        <w:ind w:left="1134" w:hanging="1134"/>
        <w:rPr>
          <w:rFonts w:asciiTheme="minorHAnsi" w:eastAsiaTheme="minorEastAsia" w:hAnsiTheme="minorHAnsi" w:cstheme="minorBidi"/>
          <w:noProof/>
          <w:sz w:val="22"/>
          <w:szCs w:val="22"/>
        </w:rPr>
      </w:pPr>
      <w:hyperlink w:anchor="_Toc2855766" w:history="1">
        <w:r w:rsidR="00D871BA" w:rsidRPr="00C6570A">
          <w:rPr>
            <w:rStyle w:val="Hypertextovodkaz"/>
            <w:noProof/>
          </w:rPr>
          <w:t xml:space="preserve">Graf č. 12:  Přehled zálohových plateb na neinvestiční dodávky a práce nerealizované  </w:t>
        </w:r>
        <w:r w:rsidR="00D871BA">
          <w:rPr>
            <w:rStyle w:val="Hypertextovodkaz"/>
            <w:noProof/>
          </w:rPr>
          <w:br/>
        </w:r>
        <w:r w:rsidR="00D871BA" w:rsidRPr="00C6570A">
          <w:rPr>
            <w:rStyle w:val="Hypertextovodkaz"/>
            <w:noProof/>
          </w:rPr>
          <w:t>k 31.12.2018</w:t>
        </w:r>
        <w:r w:rsidR="00D871BA">
          <w:rPr>
            <w:noProof/>
            <w:webHidden/>
          </w:rPr>
          <w:tab/>
        </w:r>
        <w:r w:rsidR="00D871BA">
          <w:rPr>
            <w:noProof/>
            <w:webHidden/>
          </w:rPr>
          <w:fldChar w:fldCharType="begin"/>
        </w:r>
        <w:r w:rsidR="00D871BA">
          <w:rPr>
            <w:noProof/>
            <w:webHidden/>
          </w:rPr>
          <w:instrText xml:space="preserve"> PAGEREF _Toc2855766 \h </w:instrText>
        </w:r>
        <w:r w:rsidR="00D871BA">
          <w:rPr>
            <w:noProof/>
            <w:webHidden/>
          </w:rPr>
        </w:r>
        <w:r w:rsidR="00D871BA">
          <w:rPr>
            <w:noProof/>
            <w:webHidden/>
          </w:rPr>
          <w:fldChar w:fldCharType="separate"/>
        </w:r>
        <w:r>
          <w:rPr>
            <w:noProof/>
            <w:webHidden/>
          </w:rPr>
          <w:t>39</w:t>
        </w:r>
        <w:r w:rsidR="00D871BA">
          <w:rPr>
            <w:noProof/>
            <w:webHidden/>
          </w:rPr>
          <w:fldChar w:fldCharType="end"/>
        </w:r>
      </w:hyperlink>
    </w:p>
    <w:p w:rsidR="00D871BA" w:rsidRDefault="00E93211">
      <w:pPr>
        <w:pStyle w:val="Seznamobrzk"/>
        <w:tabs>
          <w:tab w:val="right" w:leader="dot" w:pos="9060"/>
        </w:tabs>
        <w:rPr>
          <w:rFonts w:asciiTheme="minorHAnsi" w:eastAsiaTheme="minorEastAsia" w:hAnsiTheme="minorHAnsi" w:cstheme="minorBidi"/>
          <w:noProof/>
          <w:sz w:val="22"/>
          <w:szCs w:val="22"/>
        </w:rPr>
      </w:pPr>
      <w:hyperlink w:anchor="_Toc2855767" w:history="1">
        <w:r w:rsidR="00D871BA" w:rsidRPr="00C6570A">
          <w:rPr>
            <w:rStyle w:val="Hypertextovodkaz"/>
            <w:noProof/>
          </w:rPr>
          <w:t>Graf č. 13:  Porovnání stavu pohledávek kapitoly 327-MD (v tis. Kč)</w:t>
        </w:r>
        <w:r w:rsidR="00D871BA">
          <w:rPr>
            <w:noProof/>
            <w:webHidden/>
          </w:rPr>
          <w:tab/>
        </w:r>
        <w:r w:rsidR="00D871BA">
          <w:rPr>
            <w:noProof/>
            <w:webHidden/>
          </w:rPr>
          <w:fldChar w:fldCharType="begin"/>
        </w:r>
        <w:r w:rsidR="00D871BA">
          <w:rPr>
            <w:noProof/>
            <w:webHidden/>
          </w:rPr>
          <w:instrText xml:space="preserve"> PAGEREF _Toc2855767 \h </w:instrText>
        </w:r>
        <w:r w:rsidR="00D871BA">
          <w:rPr>
            <w:noProof/>
            <w:webHidden/>
          </w:rPr>
        </w:r>
        <w:r w:rsidR="00D871BA">
          <w:rPr>
            <w:noProof/>
            <w:webHidden/>
          </w:rPr>
          <w:fldChar w:fldCharType="separate"/>
        </w:r>
        <w:r>
          <w:rPr>
            <w:noProof/>
            <w:webHidden/>
          </w:rPr>
          <w:t>40</w:t>
        </w:r>
        <w:r w:rsidR="00D871BA">
          <w:rPr>
            <w:noProof/>
            <w:webHidden/>
          </w:rPr>
          <w:fldChar w:fldCharType="end"/>
        </w:r>
      </w:hyperlink>
    </w:p>
    <w:p w:rsidR="00D871BA" w:rsidRDefault="00E93211">
      <w:pPr>
        <w:pStyle w:val="Seznamobrzk"/>
        <w:tabs>
          <w:tab w:val="right" w:leader="dot" w:pos="9060"/>
        </w:tabs>
        <w:rPr>
          <w:rFonts w:asciiTheme="minorHAnsi" w:eastAsiaTheme="minorEastAsia" w:hAnsiTheme="minorHAnsi" w:cstheme="minorBidi"/>
          <w:noProof/>
          <w:sz w:val="22"/>
          <w:szCs w:val="22"/>
        </w:rPr>
      </w:pPr>
      <w:hyperlink w:anchor="_Toc2855768" w:history="1">
        <w:r w:rsidR="00D871BA" w:rsidRPr="00C6570A">
          <w:rPr>
            <w:rStyle w:val="Hypertextovodkaz"/>
            <w:noProof/>
          </w:rPr>
          <w:t>Graf č. 14:  Porovnání stavu závazků kapitoly 327-MD (v tis. Kč)</w:t>
        </w:r>
        <w:r w:rsidR="00D871BA">
          <w:rPr>
            <w:noProof/>
            <w:webHidden/>
          </w:rPr>
          <w:tab/>
        </w:r>
        <w:r w:rsidR="00D871BA">
          <w:rPr>
            <w:noProof/>
            <w:webHidden/>
          </w:rPr>
          <w:fldChar w:fldCharType="begin"/>
        </w:r>
        <w:r w:rsidR="00D871BA">
          <w:rPr>
            <w:noProof/>
            <w:webHidden/>
          </w:rPr>
          <w:instrText xml:space="preserve"> PAGEREF _Toc2855768 \h </w:instrText>
        </w:r>
        <w:r w:rsidR="00D871BA">
          <w:rPr>
            <w:noProof/>
            <w:webHidden/>
          </w:rPr>
        </w:r>
        <w:r w:rsidR="00D871BA">
          <w:rPr>
            <w:noProof/>
            <w:webHidden/>
          </w:rPr>
          <w:fldChar w:fldCharType="separate"/>
        </w:r>
        <w:r>
          <w:rPr>
            <w:noProof/>
            <w:webHidden/>
          </w:rPr>
          <w:t>41</w:t>
        </w:r>
        <w:r w:rsidR="00D871BA">
          <w:rPr>
            <w:noProof/>
            <w:webHidden/>
          </w:rPr>
          <w:fldChar w:fldCharType="end"/>
        </w:r>
      </w:hyperlink>
    </w:p>
    <w:p w:rsidR="00D871BA" w:rsidRDefault="00E93211">
      <w:pPr>
        <w:pStyle w:val="Seznamobrzk"/>
        <w:tabs>
          <w:tab w:val="right" w:leader="dot" w:pos="9060"/>
        </w:tabs>
        <w:rPr>
          <w:rFonts w:asciiTheme="minorHAnsi" w:eastAsiaTheme="minorEastAsia" w:hAnsiTheme="minorHAnsi" w:cstheme="minorBidi"/>
          <w:noProof/>
          <w:sz w:val="22"/>
          <w:szCs w:val="22"/>
        </w:rPr>
      </w:pPr>
      <w:hyperlink w:anchor="_Toc2855769" w:history="1">
        <w:r w:rsidR="00D871BA" w:rsidRPr="00C6570A">
          <w:rPr>
            <w:rStyle w:val="Hypertextovodkaz"/>
            <w:noProof/>
          </w:rPr>
          <w:t>Graf č. 15:  Neinvestiční transfery podnikatelským subjektům</w:t>
        </w:r>
        <w:r w:rsidR="00D871BA">
          <w:rPr>
            <w:noProof/>
            <w:webHidden/>
          </w:rPr>
          <w:tab/>
        </w:r>
        <w:r w:rsidR="00D871BA">
          <w:rPr>
            <w:noProof/>
            <w:webHidden/>
          </w:rPr>
          <w:fldChar w:fldCharType="begin"/>
        </w:r>
        <w:r w:rsidR="00D871BA">
          <w:rPr>
            <w:noProof/>
            <w:webHidden/>
          </w:rPr>
          <w:instrText xml:space="preserve"> PAGEREF _Toc2855769 \h </w:instrText>
        </w:r>
        <w:r w:rsidR="00D871BA">
          <w:rPr>
            <w:noProof/>
            <w:webHidden/>
          </w:rPr>
        </w:r>
        <w:r w:rsidR="00D871BA">
          <w:rPr>
            <w:noProof/>
            <w:webHidden/>
          </w:rPr>
          <w:fldChar w:fldCharType="separate"/>
        </w:r>
        <w:r>
          <w:rPr>
            <w:noProof/>
            <w:webHidden/>
          </w:rPr>
          <w:t>49</w:t>
        </w:r>
        <w:r w:rsidR="00D871BA">
          <w:rPr>
            <w:noProof/>
            <w:webHidden/>
          </w:rPr>
          <w:fldChar w:fldCharType="end"/>
        </w:r>
      </w:hyperlink>
    </w:p>
    <w:p w:rsidR="00D871BA" w:rsidRDefault="00E93211">
      <w:pPr>
        <w:pStyle w:val="Seznamobrzk"/>
        <w:tabs>
          <w:tab w:val="right" w:leader="dot" w:pos="9060"/>
        </w:tabs>
        <w:rPr>
          <w:rFonts w:asciiTheme="minorHAnsi" w:eastAsiaTheme="minorEastAsia" w:hAnsiTheme="minorHAnsi" w:cstheme="minorBidi"/>
          <w:noProof/>
          <w:sz w:val="22"/>
          <w:szCs w:val="22"/>
        </w:rPr>
      </w:pPr>
      <w:hyperlink w:anchor="_Toc2855770" w:history="1">
        <w:r w:rsidR="00D871BA" w:rsidRPr="00C6570A">
          <w:rPr>
            <w:rStyle w:val="Hypertextovodkaz"/>
            <w:noProof/>
          </w:rPr>
          <w:t>Graf č. 16</w:t>
        </w:r>
        <w:r w:rsidR="00D871BA" w:rsidRPr="00C6570A">
          <w:rPr>
            <w:rStyle w:val="Hypertextovodkaz"/>
            <w:bCs/>
            <w:noProof/>
          </w:rPr>
          <w:t>:  Rozdělení prostředků mezi jednotlivé kraje a hl. m. Prahu (tis. Kč)</w:t>
        </w:r>
        <w:r w:rsidR="00D871BA">
          <w:rPr>
            <w:noProof/>
            <w:webHidden/>
          </w:rPr>
          <w:tab/>
        </w:r>
        <w:r w:rsidR="00D871BA">
          <w:rPr>
            <w:noProof/>
            <w:webHidden/>
          </w:rPr>
          <w:fldChar w:fldCharType="begin"/>
        </w:r>
        <w:r w:rsidR="00D871BA">
          <w:rPr>
            <w:noProof/>
            <w:webHidden/>
          </w:rPr>
          <w:instrText xml:space="preserve"> PAGEREF _Toc2855770 \h </w:instrText>
        </w:r>
        <w:r w:rsidR="00D871BA">
          <w:rPr>
            <w:noProof/>
            <w:webHidden/>
          </w:rPr>
        </w:r>
        <w:r w:rsidR="00D871BA">
          <w:rPr>
            <w:noProof/>
            <w:webHidden/>
          </w:rPr>
          <w:fldChar w:fldCharType="separate"/>
        </w:r>
        <w:r>
          <w:rPr>
            <w:noProof/>
            <w:webHidden/>
          </w:rPr>
          <w:t>55</w:t>
        </w:r>
        <w:r w:rsidR="00D871BA">
          <w:rPr>
            <w:noProof/>
            <w:webHidden/>
          </w:rPr>
          <w:fldChar w:fldCharType="end"/>
        </w:r>
      </w:hyperlink>
    </w:p>
    <w:p w:rsidR="00D871BA" w:rsidRDefault="00E93211">
      <w:pPr>
        <w:pStyle w:val="Seznamobrzk"/>
        <w:tabs>
          <w:tab w:val="right" w:leader="dot" w:pos="9060"/>
        </w:tabs>
        <w:rPr>
          <w:rFonts w:asciiTheme="minorHAnsi" w:eastAsiaTheme="minorEastAsia" w:hAnsiTheme="minorHAnsi" w:cstheme="minorBidi"/>
          <w:noProof/>
          <w:sz w:val="22"/>
          <w:szCs w:val="22"/>
        </w:rPr>
      </w:pPr>
      <w:hyperlink w:anchor="_Toc2855771" w:history="1">
        <w:r w:rsidR="00D871BA" w:rsidRPr="00C6570A">
          <w:rPr>
            <w:rStyle w:val="Hypertextovodkaz"/>
            <w:noProof/>
          </w:rPr>
          <w:t>Graf č. 17:  Členění kapitálových výdajů kapitoly 327-MD</w:t>
        </w:r>
        <w:r w:rsidR="00D871BA">
          <w:rPr>
            <w:noProof/>
            <w:webHidden/>
          </w:rPr>
          <w:tab/>
        </w:r>
        <w:r w:rsidR="00D871BA">
          <w:rPr>
            <w:noProof/>
            <w:webHidden/>
          </w:rPr>
          <w:fldChar w:fldCharType="begin"/>
        </w:r>
        <w:r w:rsidR="00D871BA">
          <w:rPr>
            <w:noProof/>
            <w:webHidden/>
          </w:rPr>
          <w:instrText xml:space="preserve"> PAGEREF _Toc2855771 \h </w:instrText>
        </w:r>
        <w:r w:rsidR="00D871BA">
          <w:rPr>
            <w:noProof/>
            <w:webHidden/>
          </w:rPr>
        </w:r>
        <w:r w:rsidR="00D871BA">
          <w:rPr>
            <w:noProof/>
            <w:webHidden/>
          </w:rPr>
          <w:fldChar w:fldCharType="separate"/>
        </w:r>
        <w:r>
          <w:rPr>
            <w:noProof/>
            <w:webHidden/>
          </w:rPr>
          <w:t>58</w:t>
        </w:r>
        <w:r w:rsidR="00D871BA">
          <w:rPr>
            <w:noProof/>
            <w:webHidden/>
          </w:rPr>
          <w:fldChar w:fldCharType="end"/>
        </w:r>
      </w:hyperlink>
    </w:p>
    <w:p w:rsidR="00D871BA" w:rsidRDefault="00E93211" w:rsidP="00D871BA">
      <w:pPr>
        <w:pStyle w:val="Seznamobrzk"/>
        <w:tabs>
          <w:tab w:val="right" w:leader="dot" w:pos="9060"/>
        </w:tabs>
        <w:ind w:left="1134" w:hanging="1134"/>
        <w:rPr>
          <w:rFonts w:asciiTheme="minorHAnsi" w:eastAsiaTheme="minorEastAsia" w:hAnsiTheme="minorHAnsi" w:cstheme="minorBidi"/>
          <w:noProof/>
          <w:sz w:val="22"/>
          <w:szCs w:val="22"/>
        </w:rPr>
      </w:pPr>
      <w:hyperlink w:anchor="_Toc2855772" w:history="1">
        <w:r w:rsidR="00D871BA" w:rsidRPr="00C6570A">
          <w:rPr>
            <w:rStyle w:val="Hypertextovodkaz"/>
            <w:noProof/>
          </w:rPr>
          <w:t xml:space="preserve">Graf č. 18:  Přehled čerpání kapitálových výdajů v jednotlivých čtvrtletích v letech  </w:t>
        </w:r>
        <w:r w:rsidR="00D871BA">
          <w:rPr>
            <w:rStyle w:val="Hypertextovodkaz"/>
            <w:noProof/>
          </w:rPr>
          <w:br/>
        </w:r>
        <w:r w:rsidR="00D871BA" w:rsidRPr="00C6570A">
          <w:rPr>
            <w:rStyle w:val="Hypertextovodkaz"/>
            <w:noProof/>
          </w:rPr>
          <w:t>2014-2018 (tis. Kč)</w:t>
        </w:r>
        <w:r w:rsidR="00D871BA">
          <w:rPr>
            <w:noProof/>
            <w:webHidden/>
          </w:rPr>
          <w:tab/>
        </w:r>
        <w:r w:rsidR="00D871BA">
          <w:rPr>
            <w:noProof/>
            <w:webHidden/>
          </w:rPr>
          <w:fldChar w:fldCharType="begin"/>
        </w:r>
        <w:r w:rsidR="00D871BA">
          <w:rPr>
            <w:noProof/>
            <w:webHidden/>
          </w:rPr>
          <w:instrText xml:space="preserve"> PAGEREF _Toc2855772 \h </w:instrText>
        </w:r>
        <w:r w:rsidR="00D871BA">
          <w:rPr>
            <w:noProof/>
            <w:webHidden/>
          </w:rPr>
        </w:r>
        <w:r w:rsidR="00D871BA">
          <w:rPr>
            <w:noProof/>
            <w:webHidden/>
          </w:rPr>
          <w:fldChar w:fldCharType="separate"/>
        </w:r>
        <w:r>
          <w:rPr>
            <w:noProof/>
            <w:webHidden/>
          </w:rPr>
          <w:t>60</w:t>
        </w:r>
        <w:r w:rsidR="00D871BA">
          <w:rPr>
            <w:noProof/>
            <w:webHidden/>
          </w:rPr>
          <w:fldChar w:fldCharType="end"/>
        </w:r>
      </w:hyperlink>
    </w:p>
    <w:p w:rsidR="00D871BA" w:rsidRDefault="00E93211">
      <w:pPr>
        <w:pStyle w:val="Seznamobrzk"/>
        <w:tabs>
          <w:tab w:val="right" w:leader="dot" w:pos="9060"/>
        </w:tabs>
        <w:rPr>
          <w:rFonts w:asciiTheme="minorHAnsi" w:eastAsiaTheme="minorEastAsia" w:hAnsiTheme="minorHAnsi" w:cstheme="minorBidi"/>
          <w:noProof/>
          <w:sz w:val="22"/>
          <w:szCs w:val="22"/>
        </w:rPr>
      </w:pPr>
      <w:hyperlink w:anchor="_Toc2855773" w:history="1">
        <w:r w:rsidR="00D871BA" w:rsidRPr="00C6570A">
          <w:rPr>
            <w:rStyle w:val="Hypertextovodkaz"/>
            <w:noProof/>
          </w:rPr>
          <w:t>Graf č. 19:  Přehled kapitálových výdajů organizačních složek státu kapitoly 327-MD</w:t>
        </w:r>
        <w:r w:rsidR="00D871BA">
          <w:rPr>
            <w:noProof/>
            <w:webHidden/>
          </w:rPr>
          <w:tab/>
        </w:r>
        <w:r w:rsidR="00D871BA">
          <w:rPr>
            <w:noProof/>
            <w:webHidden/>
          </w:rPr>
          <w:fldChar w:fldCharType="begin"/>
        </w:r>
        <w:r w:rsidR="00D871BA">
          <w:rPr>
            <w:noProof/>
            <w:webHidden/>
          </w:rPr>
          <w:instrText xml:space="preserve"> PAGEREF _Toc2855773 \h </w:instrText>
        </w:r>
        <w:r w:rsidR="00D871BA">
          <w:rPr>
            <w:noProof/>
            <w:webHidden/>
          </w:rPr>
        </w:r>
        <w:r w:rsidR="00D871BA">
          <w:rPr>
            <w:noProof/>
            <w:webHidden/>
          </w:rPr>
          <w:fldChar w:fldCharType="separate"/>
        </w:r>
        <w:r>
          <w:rPr>
            <w:noProof/>
            <w:webHidden/>
          </w:rPr>
          <w:t>61</w:t>
        </w:r>
        <w:r w:rsidR="00D871BA">
          <w:rPr>
            <w:noProof/>
            <w:webHidden/>
          </w:rPr>
          <w:fldChar w:fldCharType="end"/>
        </w:r>
      </w:hyperlink>
    </w:p>
    <w:p w:rsidR="00D871BA" w:rsidRDefault="00E93211">
      <w:pPr>
        <w:pStyle w:val="Seznamobrzk"/>
        <w:tabs>
          <w:tab w:val="right" w:leader="dot" w:pos="9060"/>
        </w:tabs>
        <w:rPr>
          <w:rFonts w:asciiTheme="minorHAnsi" w:eastAsiaTheme="minorEastAsia" w:hAnsiTheme="minorHAnsi" w:cstheme="minorBidi"/>
          <w:noProof/>
          <w:sz w:val="22"/>
          <w:szCs w:val="22"/>
        </w:rPr>
      </w:pPr>
      <w:hyperlink w:anchor="_Toc2855774" w:history="1">
        <w:r w:rsidR="00D871BA" w:rsidRPr="00C6570A">
          <w:rPr>
            <w:rStyle w:val="Hypertextovodkaz"/>
            <w:noProof/>
          </w:rPr>
          <w:t>Graf č. 20</w:t>
        </w:r>
        <w:r w:rsidR="00D871BA" w:rsidRPr="00C6570A">
          <w:rPr>
            <w:rStyle w:val="Hypertextovodkaz"/>
            <w:bCs/>
            <w:noProof/>
          </w:rPr>
          <w:t>:  Porovnání výdajů na výzkum, vývoj a inovace</w:t>
        </w:r>
        <w:r w:rsidR="00D871BA">
          <w:rPr>
            <w:noProof/>
            <w:webHidden/>
          </w:rPr>
          <w:tab/>
        </w:r>
        <w:r w:rsidR="00D871BA">
          <w:rPr>
            <w:noProof/>
            <w:webHidden/>
          </w:rPr>
          <w:fldChar w:fldCharType="begin"/>
        </w:r>
        <w:r w:rsidR="00D871BA">
          <w:rPr>
            <w:noProof/>
            <w:webHidden/>
          </w:rPr>
          <w:instrText xml:space="preserve"> PAGEREF _Toc2855774 \h </w:instrText>
        </w:r>
        <w:r w:rsidR="00D871BA">
          <w:rPr>
            <w:noProof/>
            <w:webHidden/>
          </w:rPr>
        </w:r>
        <w:r w:rsidR="00D871BA">
          <w:rPr>
            <w:noProof/>
            <w:webHidden/>
          </w:rPr>
          <w:fldChar w:fldCharType="separate"/>
        </w:r>
        <w:r>
          <w:rPr>
            <w:noProof/>
            <w:webHidden/>
          </w:rPr>
          <w:t>79</w:t>
        </w:r>
        <w:r w:rsidR="00D871BA">
          <w:rPr>
            <w:noProof/>
            <w:webHidden/>
          </w:rPr>
          <w:fldChar w:fldCharType="end"/>
        </w:r>
      </w:hyperlink>
    </w:p>
    <w:p w:rsidR="00D871BA" w:rsidRDefault="00E93211">
      <w:pPr>
        <w:pStyle w:val="Seznamobrzk"/>
        <w:tabs>
          <w:tab w:val="right" w:leader="dot" w:pos="9060"/>
        </w:tabs>
        <w:rPr>
          <w:rFonts w:asciiTheme="minorHAnsi" w:eastAsiaTheme="minorEastAsia" w:hAnsiTheme="minorHAnsi" w:cstheme="minorBidi"/>
          <w:noProof/>
          <w:sz w:val="22"/>
          <w:szCs w:val="22"/>
        </w:rPr>
      </w:pPr>
      <w:hyperlink w:anchor="_Toc2855775" w:history="1">
        <w:r w:rsidR="00D871BA" w:rsidRPr="00C6570A">
          <w:rPr>
            <w:rStyle w:val="Hypertextovodkaz"/>
            <w:noProof/>
          </w:rPr>
          <w:t>Graf č. 21:  Přehled čerpání finančních prostředků fondů Evropské unie</w:t>
        </w:r>
        <w:r w:rsidR="00D871BA">
          <w:rPr>
            <w:noProof/>
            <w:webHidden/>
          </w:rPr>
          <w:tab/>
        </w:r>
        <w:r w:rsidR="00D871BA">
          <w:rPr>
            <w:noProof/>
            <w:webHidden/>
          </w:rPr>
          <w:fldChar w:fldCharType="begin"/>
        </w:r>
        <w:r w:rsidR="00D871BA">
          <w:rPr>
            <w:noProof/>
            <w:webHidden/>
          </w:rPr>
          <w:instrText xml:space="preserve"> PAGEREF _Toc2855775 \h </w:instrText>
        </w:r>
        <w:r w:rsidR="00D871BA">
          <w:rPr>
            <w:noProof/>
            <w:webHidden/>
          </w:rPr>
        </w:r>
        <w:r w:rsidR="00D871BA">
          <w:rPr>
            <w:noProof/>
            <w:webHidden/>
          </w:rPr>
          <w:fldChar w:fldCharType="separate"/>
        </w:r>
        <w:r>
          <w:rPr>
            <w:noProof/>
            <w:webHidden/>
          </w:rPr>
          <w:t>98</w:t>
        </w:r>
        <w:r w:rsidR="00D871BA">
          <w:rPr>
            <w:noProof/>
            <w:webHidden/>
          </w:rPr>
          <w:fldChar w:fldCharType="end"/>
        </w:r>
      </w:hyperlink>
    </w:p>
    <w:p w:rsidR="00D871BA" w:rsidRDefault="00E93211" w:rsidP="00D871BA">
      <w:pPr>
        <w:pStyle w:val="Seznamobrzk"/>
        <w:tabs>
          <w:tab w:val="right" w:leader="dot" w:pos="9060"/>
        </w:tabs>
        <w:ind w:left="1134" w:hanging="1134"/>
        <w:rPr>
          <w:rFonts w:asciiTheme="minorHAnsi" w:eastAsiaTheme="minorEastAsia" w:hAnsiTheme="minorHAnsi" w:cstheme="minorBidi"/>
          <w:noProof/>
          <w:sz w:val="22"/>
          <w:szCs w:val="22"/>
        </w:rPr>
      </w:pPr>
      <w:hyperlink w:anchor="_Toc2855776" w:history="1">
        <w:r w:rsidR="00D871BA" w:rsidRPr="00C6570A">
          <w:rPr>
            <w:rStyle w:val="Hypertextovodkaz"/>
            <w:noProof/>
          </w:rPr>
          <w:t xml:space="preserve">Graf č. 22:  Stav čerpání nároků z nespotřebovaných výdajů dle jednotlivých OSS  </w:t>
        </w:r>
        <w:r w:rsidR="00D871BA">
          <w:rPr>
            <w:rStyle w:val="Hypertextovodkaz"/>
            <w:noProof/>
          </w:rPr>
          <w:br/>
        </w:r>
        <w:r w:rsidR="00D871BA" w:rsidRPr="00C6570A">
          <w:rPr>
            <w:rStyle w:val="Hypertextovodkaz"/>
            <w:noProof/>
          </w:rPr>
          <w:t>(tis. Kč)</w:t>
        </w:r>
        <w:r w:rsidR="00D871BA">
          <w:rPr>
            <w:noProof/>
            <w:webHidden/>
          </w:rPr>
          <w:tab/>
        </w:r>
        <w:r w:rsidR="00D871BA">
          <w:rPr>
            <w:noProof/>
            <w:webHidden/>
          </w:rPr>
          <w:fldChar w:fldCharType="begin"/>
        </w:r>
        <w:r w:rsidR="00D871BA">
          <w:rPr>
            <w:noProof/>
            <w:webHidden/>
          </w:rPr>
          <w:instrText xml:space="preserve"> PAGEREF _Toc2855776 \h </w:instrText>
        </w:r>
        <w:r w:rsidR="00D871BA">
          <w:rPr>
            <w:noProof/>
            <w:webHidden/>
          </w:rPr>
        </w:r>
        <w:r w:rsidR="00D871BA">
          <w:rPr>
            <w:noProof/>
            <w:webHidden/>
          </w:rPr>
          <w:fldChar w:fldCharType="separate"/>
        </w:r>
        <w:r>
          <w:rPr>
            <w:noProof/>
            <w:webHidden/>
          </w:rPr>
          <w:t>102</w:t>
        </w:r>
        <w:r w:rsidR="00D871BA">
          <w:rPr>
            <w:noProof/>
            <w:webHidden/>
          </w:rPr>
          <w:fldChar w:fldCharType="end"/>
        </w:r>
      </w:hyperlink>
    </w:p>
    <w:p w:rsidR="00D871BA" w:rsidRDefault="00E93211">
      <w:pPr>
        <w:pStyle w:val="Seznamobrzk"/>
        <w:tabs>
          <w:tab w:val="right" w:leader="dot" w:pos="9060"/>
        </w:tabs>
        <w:rPr>
          <w:rFonts w:asciiTheme="minorHAnsi" w:eastAsiaTheme="minorEastAsia" w:hAnsiTheme="minorHAnsi" w:cstheme="minorBidi"/>
          <w:noProof/>
          <w:sz w:val="22"/>
          <w:szCs w:val="22"/>
        </w:rPr>
      </w:pPr>
      <w:hyperlink w:anchor="_Toc2855777" w:history="1">
        <w:r w:rsidR="00D871BA" w:rsidRPr="00C6570A">
          <w:rPr>
            <w:rStyle w:val="Hypertextovodkaz"/>
            <w:noProof/>
          </w:rPr>
          <w:t>Graf č. 23:  Čerpání nároků dle specifických ukazatelů</w:t>
        </w:r>
        <w:r w:rsidR="00D871BA">
          <w:rPr>
            <w:noProof/>
            <w:webHidden/>
          </w:rPr>
          <w:tab/>
        </w:r>
        <w:r w:rsidR="00D871BA">
          <w:rPr>
            <w:noProof/>
            <w:webHidden/>
          </w:rPr>
          <w:fldChar w:fldCharType="begin"/>
        </w:r>
        <w:r w:rsidR="00D871BA">
          <w:rPr>
            <w:noProof/>
            <w:webHidden/>
          </w:rPr>
          <w:instrText xml:space="preserve"> PAGEREF _Toc2855777 \h </w:instrText>
        </w:r>
        <w:r w:rsidR="00D871BA">
          <w:rPr>
            <w:noProof/>
            <w:webHidden/>
          </w:rPr>
        </w:r>
        <w:r w:rsidR="00D871BA">
          <w:rPr>
            <w:noProof/>
            <w:webHidden/>
          </w:rPr>
          <w:fldChar w:fldCharType="separate"/>
        </w:r>
        <w:r>
          <w:rPr>
            <w:noProof/>
            <w:webHidden/>
          </w:rPr>
          <w:t>103</w:t>
        </w:r>
        <w:r w:rsidR="00D871BA">
          <w:rPr>
            <w:noProof/>
            <w:webHidden/>
          </w:rPr>
          <w:fldChar w:fldCharType="end"/>
        </w:r>
      </w:hyperlink>
    </w:p>
    <w:p w:rsidR="008068FE" w:rsidRDefault="00AE353C" w:rsidP="00B104FB">
      <w:pPr>
        <w:ind w:right="-142"/>
        <w:rPr>
          <w:color w:val="FF0000"/>
        </w:rPr>
      </w:pPr>
      <w:r>
        <w:rPr>
          <w:color w:val="FF0000"/>
        </w:rPr>
        <w:fldChar w:fldCharType="end"/>
      </w:r>
    </w:p>
    <w:p w:rsidR="008068FE" w:rsidRDefault="008068FE" w:rsidP="00B104FB">
      <w:pPr>
        <w:ind w:right="-142"/>
        <w:rPr>
          <w:color w:val="FF0000"/>
        </w:rPr>
      </w:pPr>
    </w:p>
    <w:p w:rsidR="008068FE" w:rsidRDefault="008068FE" w:rsidP="00B104FB">
      <w:pPr>
        <w:ind w:right="-142"/>
        <w:rPr>
          <w:color w:val="FF0000"/>
        </w:rPr>
      </w:pPr>
    </w:p>
    <w:p w:rsidR="008068FE" w:rsidRDefault="008068FE" w:rsidP="00B104FB">
      <w:pPr>
        <w:ind w:right="-142"/>
        <w:rPr>
          <w:color w:val="FF0000"/>
        </w:rPr>
      </w:pPr>
    </w:p>
    <w:p w:rsidR="008068FE" w:rsidRDefault="008068FE" w:rsidP="00B104FB">
      <w:pPr>
        <w:ind w:right="-142"/>
        <w:rPr>
          <w:color w:val="FF0000"/>
        </w:rPr>
      </w:pPr>
    </w:p>
    <w:p w:rsidR="00A13177" w:rsidRDefault="00A13177" w:rsidP="00B104FB">
      <w:pPr>
        <w:ind w:right="-142"/>
        <w:rPr>
          <w:color w:val="FF0000"/>
        </w:rPr>
        <w:sectPr w:rsidR="00A13177" w:rsidSect="00A13177">
          <w:footerReference w:type="default" r:id="rId10"/>
          <w:footerReference w:type="first" r:id="rId11"/>
          <w:type w:val="continuous"/>
          <w:pgSz w:w="11906" w:h="16838"/>
          <w:pgMar w:top="1418" w:right="1418" w:bottom="1418" w:left="1418" w:header="709" w:footer="709" w:gutter="0"/>
          <w:pgNumType w:start="5"/>
          <w:cols w:space="708"/>
          <w:docGrid w:linePitch="360"/>
        </w:sectPr>
      </w:pPr>
    </w:p>
    <w:p w:rsidR="00EC1FE6" w:rsidRPr="008068FE" w:rsidRDefault="00185BC4" w:rsidP="00A13177">
      <w:pPr>
        <w:pStyle w:val="Znadpis1"/>
        <w:numPr>
          <w:ilvl w:val="0"/>
          <w:numId w:val="51"/>
        </w:numPr>
        <w:rPr>
          <w:szCs w:val="32"/>
        </w:rPr>
      </w:pPr>
      <w:bookmarkStart w:id="1" w:name="_Toc255297629"/>
      <w:bookmarkStart w:id="2" w:name="_Toc413413648"/>
      <w:bookmarkStart w:id="3" w:name="_Toc508879831"/>
      <w:bookmarkStart w:id="4" w:name="_Toc508880107"/>
      <w:bookmarkStart w:id="5" w:name="_Toc1376801"/>
      <w:bookmarkStart w:id="6" w:name="_Toc2789390"/>
      <w:r w:rsidRPr="008068FE">
        <w:lastRenderedPageBreak/>
        <w:t>Úvod</w:t>
      </w:r>
      <w:bookmarkEnd w:id="1"/>
      <w:bookmarkEnd w:id="2"/>
      <w:bookmarkEnd w:id="3"/>
      <w:bookmarkEnd w:id="4"/>
      <w:bookmarkEnd w:id="5"/>
      <w:bookmarkEnd w:id="6"/>
    </w:p>
    <w:p w:rsidR="00841317" w:rsidRPr="006D0519" w:rsidRDefault="00841317" w:rsidP="00841317">
      <w:pPr>
        <w:pStyle w:val="Znormal"/>
        <w:ind w:firstLine="0"/>
      </w:pPr>
      <w:r>
        <w:tab/>
        <w:t>Rozpočet p</w:t>
      </w:r>
      <w:r w:rsidR="009B3B69">
        <w:t>říjmů a výdajů na rok 2018 byl</w:t>
      </w:r>
      <w:r>
        <w:t> kapitole 327 Ministerstvo dopravy stanoven zákonem č. 474/2017 Sb., o státním rozpočtu České republiky na rok 2018.</w:t>
      </w:r>
    </w:p>
    <w:p w:rsidR="006D0519" w:rsidRDefault="006D0519" w:rsidP="006D0519">
      <w:pPr>
        <w:pStyle w:val="Znormal"/>
      </w:pPr>
      <w:r w:rsidRPr="006D0519">
        <w:t xml:space="preserve">Ministerstvo dopravy je ústředním orgánem státní správy ve věcech dopravy a odpovídá za tvorbu a uskutečňování státní politiky v oblasti dopravy v  rozsahu své působnosti. </w:t>
      </w:r>
      <w:r w:rsidR="00357A01">
        <w:br/>
      </w:r>
      <w:r w:rsidRPr="006D0519">
        <w:t>Ze zásadních činností Ministerstva dopravy vyplývají hlavní výdajové priority, které se odvíjí od úkolů stanovených příslušnými požadavky vlády České republiky a zákonnými normami, zejména zákonem č. 77/2002 Sb., o akciové společnosti České dráhy, státní organizaci Správa železniční dopravní cesty a o změně zákona č. 266/1994 Sb., o dráhách,</w:t>
      </w:r>
      <w:r w:rsidR="00942040">
        <w:t xml:space="preserve"> ve znění pozdějších předpisů,</w:t>
      </w:r>
      <w:r w:rsidRPr="006D0519">
        <w:t xml:space="preserve"> zákona č. 77/1997 Sb., o státním podnik</w:t>
      </w:r>
      <w:r w:rsidR="00942040">
        <w:t xml:space="preserve">u, ve znění pozdějších předpisů, a zákona </w:t>
      </w:r>
      <w:r w:rsidR="00942040">
        <w:br/>
        <w:t xml:space="preserve">č. 104/2000 Sb., o Státním fondu dopravní infrastruktury, ve znění pozdějších předpisů. </w:t>
      </w:r>
      <w:r w:rsidRPr="006D0519">
        <w:t xml:space="preserve"> Dále je to soubor zákonů souvisejících se zajištěním činností spojených s dopravně správními agendami.</w:t>
      </w:r>
    </w:p>
    <w:p w:rsidR="006D0519" w:rsidRPr="006D0519" w:rsidRDefault="006D0519" w:rsidP="00516B32">
      <w:pPr>
        <w:pStyle w:val="Znormal"/>
        <w:ind w:firstLine="709"/>
      </w:pPr>
      <w:r w:rsidRPr="006D0519">
        <w:t>Rok 2018 proběhl v rezortu dopravy v souladu s Programovým prohlášením vlády ČR. Tomu odpovídalo i průběžné zajišťování hlavních rozpočtových priorit, mezi které byly zařazeny:</w:t>
      </w:r>
    </w:p>
    <w:p w:rsidR="006D0519" w:rsidRPr="006D0519" w:rsidRDefault="006D0519" w:rsidP="00B83821">
      <w:pPr>
        <w:numPr>
          <w:ilvl w:val="0"/>
          <w:numId w:val="22"/>
        </w:numPr>
        <w:spacing w:before="120"/>
        <w:ind w:left="714" w:hanging="430"/>
        <w:jc w:val="both"/>
      </w:pPr>
      <w:r w:rsidRPr="006D0519">
        <w:t>Výdaje na financování společných programů EU a ČR;</w:t>
      </w:r>
    </w:p>
    <w:p w:rsidR="006D0519" w:rsidRPr="006D0519" w:rsidRDefault="006D0519" w:rsidP="00B83821">
      <w:pPr>
        <w:numPr>
          <w:ilvl w:val="0"/>
          <w:numId w:val="22"/>
        </w:numPr>
        <w:ind w:hanging="430"/>
        <w:jc w:val="both"/>
      </w:pPr>
      <w:r w:rsidRPr="006D0519">
        <w:t>Úhrada ztráty ze závazku veřejné služby ve veřejné drážní osobní dopravě;</w:t>
      </w:r>
    </w:p>
    <w:p w:rsidR="006D0519" w:rsidRPr="006D0519" w:rsidRDefault="006D0519" w:rsidP="00B83821">
      <w:pPr>
        <w:numPr>
          <w:ilvl w:val="0"/>
          <w:numId w:val="22"/>
        </w:numPr>
        <w:ind w:hanging="430"/>
        <w:jc w:val="both"/>
      </w:pPr>
      <w:r w:rsidRPr="006D0519">
        <w:t>Dotace Státnímu fondu dopravní infrastruktury;</w:t>
      </w:r>
    </w:p>
    <w:p w:rsidR="006D0519" w:rsidRPr="006D0519" w:rsidRDefault="006D0519" w:rsidP="00B83821">
      <w:pPr>
        <w:numPr>
          <w:ilvl w:val="0"/>
          <w:numId w:val="22"/>
        </w:numPr>
        <w:ind w:hanging="430"/>
        <w:jc w:val="both"/>
      </w:pPr>
      <w:r w:rsidRPr="006D0519">
        <w:t>Výdaje na volitelné programy ESA;</w:t>
      </w:r>
    </w:p>
    <w:p w:rsidR="006D0519" w:rsidRPr="006D0519" w:rsidRDefault="006D0519" w:rsidP="00B83821">
      <w:pPr>
        <w:numPr>
          <w:ilvl w:val="0"/>
          <w:numId w:val="22"/>
        </w:numPr>
        <w:ind w:hanging="430"/>
        <w:jc w:val="both"/>
      </w:pPr>
      <w:r w:rsidRPr="006D0519">
        <w:t>Výdaje na financování programů reprodukce majetku;</w:t>
      </w:r>
    </w:p>
    <w:p w:rsidR="006D0519" w:rsidRPr="006D0519" w:rsidRDefault="006D0519" w:rsidP="00B83821">
      <w:pPr>
        <w:numPr>
          <w:ilvl w:val="0"/>
          <w:numId w:val="22"/>
        </w:numPr>
        <w:ind w:hanging="430"/>
        <w:jc w:val="both"/>
      </w:pPr>
      <w:r w:rsidRPr="006D0519">
        <w:t>Výdaje na zabezpečení činností orgánů státní správy.</w:t>
      </w:r>
    </w:p>
    <w:p w:rsidR="006D0519" w:rsidRPr="006D0519" w:rsidRDefault="006D0519" w:rsidP="006D0519">
      <w:pPr>
        <w:spacing w:before="120"/>
        <w:ind w:firstLine="709"/>
        <w:jc w:val="both"/>
      </w:pPr>
      <w:r w:rsidRPr="006D0519">
        <w:t>Ministerstvo dopravy se i nadále ve své práci opírá o vládou ČR v roce 2013 schválené dva klíčové koncepční dokumenty – „Dopravní politiku ČR pro období let 2014-2020 s výhledem do roku 2050“ schválenou usnesením vlády č. 449 ze dne 12.6.2013 a o „Dopravní sektorové strategie, 2. fáze“ schválené dne 13.11.2013 usnesením vlády č. 850. V roce 2018 byl schválen usnesením č. 136 ze 27. února materiál „Dopravní sektorové strategie – aktualizace 2017“. V souladu s těmito platnými a aktualizovanými koncepčními dokumenty pokračovalo Ministerstvo dopravy i v roce 2018 zejména prostřednictvím rezortních organizací a Státního fondu dopr</w:t>
      </w:r>
      <w:r w:rsidR="008C27EC">
        <w:t>avní infrastruktury v přípravě,</w:t>
      </w:r>
      <w:r w:rsidRPr="006D0519">
        <w:t xml:space="preserve"> výstavbě, modernizaci a opravách dálnic, silnic I. třídy, železniční infrastruktury na síti TEN-T i mimo TEN-T, včetně menších akcí vodní infrastruktury. </w:t>
      </w:r>
    </w:p>
    <w:p w:rsidR="006D0519" w:rsidRPr="006D0519" w:rsidRDefault="006D0519" w:rsidP="00516B32">
      <w:pPr>
        <w:spacing w:before="120"/>
        <w:ind w:firstLine="709"/>
        <w:jc w:val="both"/>
      </w:pPr>
      <w:r w:rsidRPr="006D0519">
        <w:t>Ministerstvo dopravy</w:t>
      </w:r>
      <w:r w:rsidR="0047224A">
        <w:t xml:space="preserve"> v roce 2018 nadále udrželo a </w:t>
      </w:r>
      <w:r w:rsidRPr="006D0519">
        <w:t xml:space="preserve">nepatrně navýšilo trend v počtu  </w:t>
      </w:r>
      <w:r w:rsidR="00FA1B63" w:rsidRPr="006D0519">
        <w:t>připravovaných</w:t>
      </w:r>
      <w:r w:rsidR="0047224A">
        <w:t xml:space="preserve">  dopravních staveb </w:t>
      </w:r>
      <w:r w:rsidRPr="006D0519">
        <w:t>cca 700 dopravních staveb v přípravě ve všech dopravních módech (dálnice, silnice, železnice, vnitrozemské vodní cesty). Do realizace se posunulo několik s</w:t>
      </w:r>
      <w:r w:rsidR="0047224A">
        <w:t>ilničních i železničních staveb. M</w:t>
      </w:r>
      <w:r w:rsidRPr="006D0519">
        <w:t>ezi klíčové stavby dálniční, které byly zahájeny, lze zařadit další úseky modernizace dálnice D1, dálnice D3, D11 nebo D48. Rozběhla se rovněž řada staveb obchvatů na silnicích I.</w:t>
      </w:r>
      <w:r w:rsidR="00FA1B63">
        <w:t xml:space="preserve"> </w:t>
      </w:r>
      <w:r w:rsidRPr="006D0519">
        <w:t>třídy (</w:t>
      </w:r>
      <w:r w:rsidR="00FA1B63" w:rsidRPr="006D0519">
        <w:t>např.</w:t>
      </w:r>
      <w:r w:rsidRPr="006D0519">
        <w:t xml:space="preserve"> I/16 S</w:t>
      </w:r>
      <w:r w:rsidR="00CD2AEB">
        <w:t>laný-Velvary nebo I/15 K</w:t>
      </w:r>
      <w:r w:rsidRPr="006D0519">
        <w:t>ravaře, obchvat).</w:t>
      </w:r>
    </w:p>
    <w:p w:rsidR="006D0519" w:rsidRPr="006D0519" w:rsidRDefault="006D0519" w:rsidP="00516B32">
      <w:pPr>
        <w:spacing w:before="120"/>
        <w:ind w:firstLine="709"/>
        <w:jc w:val="both"/>
      </w:pPr>
      <w:r w:rsidRPr="006D0519">
        <w:t>V průběhu roku 2018 také došlo k potvrzení dalšího vývoje v otázce př</w:t>
      </w:r>
      <w:r w:rsidR="0047224A">
        <w:t>ípravy železničního uzlu Brno, M</w:t>
      </w:r>
      <w:r w:rsidRPr="006D0519">
        <w:t xml:space="preserve">inisterstvem dopravy byla doporučena k dalšímu sledování varianta Ab, tedy přesun nového nádraží do varianty Řeka. Byly zahájeny další stavby </w:t>
      </w:r>
      <w:r w:rsidR="00357A01">
        <w:br/>
      </w:r>
      <w:r w:rsidRPr="006D0519">
        <w:t>na IV.</w:t>
      </w:r>
      <w:r w:rsidR="00FA1B63">
        <w:t xml:space="preserve"> </w:t>
      </w:r>
      <w:r w:rsidRPr="006D0519">
        <w:t>železničním koridoru – Praha Hostivař – Praha Hlavní nádraží, 2.stavba a modernizace úseku Sud</w:t>
      </w:r>
      <w:r w:rsidR="0047224A">
        <w:t xml:space="preserve">oměřice-Votice. Pokračovaly </w:t>
      </w:r>
      <w:r w:rsidRPr="006D0519">
        <w:t>práce na studiích proveditelnosti rychlých železničních spojení, zejména ramene Praha-Drážďany a Praha-Brno-Břec</w:t>
      </w:r>
      <w:r w:rsidR="0047224A">
        <w:t xml:space="preserve">lav. </w:t>
      </w:r>
    </w:p>
    <w:p w:rsidR="006D0519" w:rsidRPr="006D0519" w:rsidRDefault="006D0519" w:rsidP="00516B32">
      <w:pPr>
        <w:spacing w:before="120"/>
        <w:ind w:firstLine="709"/>
        <w:jc w:val="both"/>
      </w:pPr>
      <w:r w:rsidRPr="006D0519">
        <w:lastRenderedPageBreak/>
        <w:t xml:space="preserve">Důležitým krokem bylo rovněž dokončení studie proveditelnosti vodního koridoru Dunaj-Odra-Labe, která bude v roce 2019 projednána vládou České republiky. </w:t>
      </w:r>
    </w:p>
    <w:p w:rsidR="006D0519" w:rsidRPr="006D0519" w:rsidRDefault="006D0519" w:rsidP="00516B32">
      <w:pPr>
        <w:spacing w:before="120"/>
        <w:ind w:firstLine="709"/>
        <w:jc w:val="both"/>
      </w:pPr>
      <w:r w:rsidRPr="006D0519">
        <w:t xml:space="preserve">Pozitivního vývoje bylo dosaženo i v otázkách projektu PPP pro dálnici D4, byli vybráni čtyři uchazeči do vlastního soutěžního dialogu, podařilo se rovněž získat již první zájemce </w:t>
      </w:r>
      <w:r w:rsidR="00357A01">
        <w:br/>
      </w:r>
      <w:r w:rsidRPr="006D0519">
        <w:t>o realizaci dobíjecích a plnících stanic na území ČR ze zdrojů OPD.</w:t>
      </w:r>
    </w:p>
    <w:p w:rsidR="006D0519" w:rsidRPr="006D0519" w:rsidRDefault="0041481B" w:rsidP="006D0519">
      <w:pPr>
        <w:pStyle w:val="Znormal"/>
        <w:ind w:firstLine="709"/>
      </w:pPr>
      <w:r w:rsidRPr="00516B32">
        <w:rPr>
          <w:szCs w:val="24"/>
        </w:rPr>
        <w:t>V roce 2018</w:t>
      </w:r>
      <w:r w:rsidR="006D0519" w:rsidRPr="00516B32">
        <w:rPr>
          <w:szCs w:val="24"/>
        </w:rPr>
        <w:t xml:space="preserve"> Ministerstvo doprav</w:t>
      </w:r>
      <w:r w:rsidRPr="00516B32">
        <w:rPr>
          <w:szCs w:val="24"/>
        </w:rPr>
        <w:t xml:space="preserve">y pokračovalo v </w:t>
      </w:r>
      <w:r w:rsidR="006D0519" w:rsidRPr="00516B32">
        <w:rPr>
          <w:szCs w:val="24"/>
        </w:rPr>
        <w:t>účast</w:t>
      </w:r>
      <w:r w:rsidRPr="00516B32">
        <w:rPr>
          <w:szCs w:val="24"/>
        </w:rPr>
        <w:t>i</w:t>
      </w:r>
      <w:r w:rsidR="006D0519" w:rsidRPr="00516B32">
        <w:rPr>
          <w:szCs w:val="24"/>
        </w:rPr>
        <w:t xml:space="preserve"> Česk</w:t>
      </w:r>
      <w:r w:rsidRPr="00516B32">
        <w:rPr>
          <w:szCs w:val="24"/>
        </w:rPr>
        <w:t>é republiky</w:t>
      </w:r>
      <w:r w:rsidR="006D0519" w:rsidRPr="00516B32">
        <w:rPr>
          <w:szCs w:val="24"/>
        </w:rPr>
        <w:t xml:space="preserve">  ve volitelných programech Evropské kosmické agentury (ESA). Oblast kosmických aktivit je oblastí s nejvyšším potenciálem inovací, která pro české hospodářství představuje předpoklad pro zvýšení jeho konkurenceschopnosti. Účast ve volitelných programech ESA tedy představuje účinné prorůstové opatření a zároveň je nástrojem k naplnění cílů Národního kosmického plánu na roky 2014 – 2020, který svým usnesením č. 872 ze dne 27. října 2014 schválila vláda, Strategie mezinárodní konkurenceschopnosti ČR pro období 2012 – 2020, Národní inovační strategie a dalších strategických dokumentů schválených vládou ČR</w:t>
      </w:r>
      <w:r w:rsidR="006D0519" w:rsidRPr="006D0519">
        <w:t>.</w:t>
      </w:r>
    </w:p>
    <w:p w:rsidR="004D270E" w:rsidRPr="00E875EF" w:rsidRDefault="008E4377" w:rsidP="00516B32">
      <w:pPr>
        <w:pStyle w:val="Znormal"/>
        <w:spacing w:before="240"/>
        <w:ind w:firstLine="709"/>
      </w:pPr>
      <w:r w:rsidRPr="00E875EF">
        <w:rPr>
          <w:b/>
        </w:rPr>
        <w:t>Čerpání výdajů</w:t>
      </w:r>
      <w:r w:rsidRPr="00E875EF">
        <w:t xml:space="preserve"> státního rozpočtu kapitoly 327-MD </w:t>
      </w:r>
      <w:r w:rsidR="00AB3C98" w:rsidRPr="00E875EF">
        <w:t>ne</w:t>
      </w:r>
      <w:r w:rsidRPr="00E875EF">
        <w:t>bylo v roce 201</w:t>
      </w:r>
      <w:r w:rsidR="00E875EF">
        <w:t>8</w:t>
      </w:r>
      <w:r w:rsidR="00AB3C98" w:rsidRPr="00E875EF">
        <w:t xml:space="preserve"> ovlivněno žádnými výjimečnými událostmi. </w:t>
      </w:r>
    </w:p>
    <w:p w:rsidR="008E4377" w:rsidRPr="00E875EF" w:rsidRDefault="008E4377" w:rsidP="00516B32">
      <w:pPr>
        <w:pStyle w:val="Znormal"/>
        <w:spacing w:before="240"/>
        <w:ind w:firstLine="0"/>
        <w:rPr>
          <w:b/>
        </w:rPr>
      </w:pPr>
      <w:r w:rsidRPr="00E875EF">
        <w:rPr>
          <w:b/>
        </w:rPr>
        <w:t>Skutečné plnění státního rozpočtu za rok 201</w:t>
      </w:r>
      <w:r w:rsidR="00E875EF" w:rsidRPr="00E875EF">
        <w:rPr>
          <w:b/>
        </w:rPr>
        <w:t>8</w:t>
      </w:r>
      <w:r w:rsidRPr="00E875EF">
        <w:rPr>
          <w:b/>
        </w:rPr>
        <w:t xml:space="preserve"> je dáno souhrnnými ukazateli:</w:t>
      </w:r>
    </w:p>
    <w:p w:rsidR="008E4377" w:rsidRPr="00E875EF" w:rsidRDefault="008E4377" w:rsidP="00D045FA">
      <w:pPr>
        <w:pStyle w:val="Zkladntextodsazen"/>
        <w:tabs>
          <w:tab w:val="left" w:pos="5580"/>
        </w:tabs>
        <w:spacing w:before="240" w:after="0"/>
        <w:rPr>
          <w:b/>
        </w:rPr>
      </w:pPr>
      <w:r w:rsidRPr="00E875EF">
        <w:rPr>
          <w:b/>
        </w:rPr>
        <w:t>skutečné příjmy</w:t>
      </w:r>
      <w:r w:rsidRPr="00E875EF">
        <w:t xml:space="preserve">                                                    </w:t>
      </w:r>
      <w:r w:rsidR="00CB738D" w:rsidRPr="00E875EF">
        <w:t xml:space="preserve"> </w:t>
      </w:r>
      <w:r w:rsidR="00F04678" w:rsidRPr="00E875EF">
        <w:t xml:space="preserve">   </w:t>
      </w:r>
      <w:r w:rsidR="00E875EF" w:rsidRPr="00E875EF">
        <w:rPr>
          <w:b/>
        </w:rPr>
        <w:t>22 958 912</w:t>
      </w:r>
      <w:r w:rsidRPr="00E875EF">
        <w:rPr>
          <w:b/>
        </w:rPr>
        <w:t xml:space="preserve"> tis. Kč</w:t>
      </w:r>
    </w:p>
    <w:p w:rsidR="00D045FA" w:rsidRPr="00207124" w:rsidRDefault="00EA758A" w:rsidP="00D045FA">
      <w:pPr>
        <w:pStyle w:val="Zkladntextodsazen"/>
        <w:tabs>
          <w:tab w:val="left" w:pos="5580"/>
        </w:tabs>
        <w:spacing w:before="120"/>
        <w:rPr>
          <w:i/>
          <w:color w:val="FF0000"/>
        </w:rPr>
      </w:pPr>
      <w:r w:rsidRPr="00207124">
        <w:rPr>
          <w:i/>
          <w:color w:val="FF0000"/>
        </w:rPr>
        <w:t xml:space="preserve">  </w:t>
      </w:r>
      <w:r w:rsidR="00D045FA" w:rsidRPr="00E875EF">
        <w:rPr>
          <w:i/>
        </w:rPr>
        <w:t>z toho: příjmy z rozpočtu EU                                </w:t>
      </w:r>
      <w:r w:rsidR="00F04678" w:rsidRPr="00E875EF">
        <w:rPr>
          <w:i/>
        </w:rPr>
        <w:t xml:space="preserve">   </w:t>
      </w:r>
      <w:r w:rsidR="00E875EF">
        <w:rPr>
          <w:i/>
        </w:rPr>
        <w:t xml:space="preserve">22 485 </w:t>
      </w:r>
      <w:r w:rsidR="00E875EF" w:rsidRPr="00E875EF">
        <w:rPr>
          <w:i/>
        </w:rPr>
        <w:t>092</w:t>
      </w:r>
      <w:r w:rsidR="00D045FA" w:rsidRPr="00E875EF">
        <w:rPr>
          <w:i/>
        </w:rPr>
        <w:t xml:space="preserve"> tis. Kč</w:t>
      </w:r>
    </w:p>
    <w:p w:rsidR="008E4377" w:rsidRPr="00E875EF" w:rsidRDefault="008E4377" w:rsidP="00D045FA">
      <w:pPr>
        <w:pStyle w:val="Zkladntextodsazen"/>
        <w:tabs>
          <w:tab w:val="left" w:pos="5400"/>
        </w:tabs>
        <w:spacing w:before="120" w:after="0"/>
        <w:rPr>
          <w:b/>
        </w:rPr>
      </w:pPr>
      <w:r w:rsidRPr="00E875EF">
        <w:rPr>
          <w:b/>
        </w:rPr>
        <w:t>skutečné výdaje</w:t>
      </w:r>
      <w:r w:rsidRPr="00207124">
        <w:rPr>
          <w:color w:val="FF0000"/>
        </w:rPr>
        <w:tab/>
      </w:r>
      <w:r w:rsidR="00BC4AB2" w:rsidRPr="00207124">
        <w:rPr>
          <w:color w:val="FF0000"/>
        </w:rPr>
        <w:t xml:space="preserve"> </w:t>
      </w:r>
      <w:r w:rsidRPr="00207124">
        <w:rPr>
          <w:color w:val="FF0000"/>
        </w:rPr>
        <w:t xml:space="preserve"> </w:t>
      </w:r>
      <w:r w:rsidR="00CB738D" w:rsidRPr="00207124">
        <w:rPr>
          <w:color w:val="FF0000"/>
        </w:rPr>
        <w:t xml:space="preserve"> </w:t>
      </w:r>
      <w:r w:rsidR="00F04678" w:rsidRPr="00207124">
        <w:rPr>
          <w:color w:val="FF0000"/>
        </w:rPr>
        <w:t xml:space="preserve">   </w:t>
      </w:r>
      <w:r w:rsidR="00E875EF" w:rsidRPr="00E875EF">
        <w:rPr>
          <w:b/>
        </w:rPr>
        <w:t>51 935 675</w:t>
      </w:r>
      <w:r w:rsidRPr="00E875EF">
        <w:rPr>
          <w:b/>
        </w:rPr>
        <w:t xml:space="preserve"> tis. Kč</w:t>
      </w:r>
    </w:p>
    <w:p w:rsidR="008E4377" w:rsidRPr="00207124" w:rsidRDefault="008E4377" w:rsidP="008E4377">
      <w:pPr>
        <w:pStyle w:val="Zkladntextodsazen"/>
        <w:tabs>
          <w:tab w:val="left" w:pos="5400"/>
        </w:tabs>
        <w:spacing w:before="120" w:after="0"/>
        <w:rPr>
          <w:color w:val="FF0000"/>
        </w:rPr>
      </w:pPr>
      <w:r w:rsidRPr="00E875EF">
        <w:t>v tom: běžné výdaje</w:t>
      </w:r>
      <w:r w:rsidRPr="00207124">
        <w:rPr>
          <w:color w:val="FF0000"/>
        </w:rPr>
        <w:tab/>
        <w:t xml:space="preserve"> </w:t>
      </w:r>
      <w:r w:rsidR="00BC4AB2" w:rsidRPr="00207124">
        <w:rPr>
          <w:color w:val="FF0000"/>
        </w:rPr>
        <w:t xml:space="preserve"> </w:t>
      </w:r>
      <w:r w:rsidR="006D29F7" w:rsidRPr="00207124">
        <w:rPr>
          <w:color w:val="FF0000"/>
        </w:rPr>
        <w:t xml:space="preserve"> </w:t>
      </w:r>
      <w:r w:rsidR="00F04678" w:rsidRPr="00207124">
        <w:rPr>
          <w:color w:val="FF0000"/>
        </w:rPr>
        <w:t xml:space="preserve">   </w:t>
      </w:r>
      <w:r w:rsidR="00E875EF" w:rsidRPr="00E875EF">
        <w:t>19 521 690</w:t>
      </w:r>
      <w:r w:rsidRPr="00E875EF">
        <w:t xml:space="preserve"> tis. Kč</w:t>
      </w:r>
    </w:p>
    <w:p w:rsidR="008E4377" w:rsidRPr="00EA0CA0" w:rsidRDefault="008E4377" w:rsidP="00F04678">
      <w:pPr>
        <w:pStyle w:val="Zkladntextodsazen"/>
        <w:tabs>
          <w:tab w:val="left" w:pos="5400"/>
          <w:tab w:val="left" w:pos="5580"/>
          <w:tab w:val="left" w:pos="5760"/>
        </w:tabs>
        <w:spacing w:before="120" w:after="0"/>
      </w:pPr>
      <w:r w:rsidRPr="00E875EF">
        <w:t xml:space="preserve">           kapitálové výdaje</w:t>
      </w:r>
      <w:r w:rsidRPr="00207124">
        <w:rPr>
          <w:color w:val="FF0000"/>
        </w:rPr>
        <w:tab/>
      </w:r>
      <w:r w:rsidR="006D29F7" w:rsidRPr="00207124">
        <w:rPr>
          <w:color w:val="FF0000"/>
        </w:rPr>
        <w:t xml:space="preserve">   </w:t>
      </w:r>
      <w:r w:rsidR="00F04678" w:rsidRPr="00207124">
        <w:rPr>
          <w:color w:val="FF0000"/>
        </w:rPr>
        <w:t xml:space="preserve">   </w:t>
      </w:r>
      <w:r w:rsidR="00EA0CA0" w:rsidRPr="00EA0CA0">
        <w:t>32 413 985</w:t>
      </w:r>
      <w:r w:rsidRPr="00EA0CA0">
        <w:t xml:space="preserve"> tis. Kč</w:t>
      </w:r>
    </w:p>
    <w:p w:rsidR="00D045FA" w:rsidRDefault="00EA758A" w:rsidP="00F04678">
      <w:pPr>
        <w:pStyle w:val="Zkladntextodsazen"/>
        <w:tabs>
          <w:tab w:val="left" w:pos="5580"/>
        </w:tabs>
        <w:spacing w:before="120"/>
        <w:rPr>
          <w:i/>
        </w:rPr>
      </w:pPr>
      <w:r w:rsidRPr="00EA0CA0">
        <w:rPr>
          <w:i/>
        </w:rPr>
        <w:t xml:space="preserve">  </w:t>
      </w:r>
      <w:r w:rsidR="00D045FA" w:rsidRPr="00EA0CA0">
        <w:rPr>
          <w:i/>
        </w:rPr>
        <w:t xml:space="preserve">z toho: </w:t>
      </w:r>
      <w:r w:rsidR="00F04678" w:rsidRPr="00EA0CA0">
        <w:rPr>
          <w:i/>
        </w:rPr>
        <w:t>výdaje spolufinancované z</w:t>
      </w:r>
      <w:r w:rsidR="00D045FA" w:rsidRPr="00EA0CA0">
        <w:rPr>
          <w:i/>
        </w:rPr>
        <w:t xml:space="preserve"> rozpočtu EU    </w:t>
      </w:r>
      <w:r w:rsidR="00F04678" w:rsidRPr="00EA0CA0">
        <w:rPr>
          <w:i/>
        </w:rPr>
        <w:t xml:space="preserve">  </w:t>
      </w:r>
      <w:r w:rsidR="00EA0CA0" w:rsidRPr="00EA0CA0">
        <w:rPr>
          <w:i/>
        </w:rPr>
        <w:t>14 210 808</w:t>
      </w:r>
      <w:r w:rsidR="00D045FA" w:rsidRPr="00EA0CA0">
        <w:rPr>
          <w:i/>
        </w:rPr>
        <w:t xml:space="preserve"> tis. Kč</w:t>
      </w:r>
    </w:p>
    <w:p w:rsidR="00D83BEA" w:rsidRPr="00AE353C" w:rsidRDefault="00AE353C" w:rsidP="00516B32">
      <w:pPr>
        <w:pStyle w:val="Titulek"/>
        <w:spacing w:before="240"/>
        <w:rPr>
          <w:rStyle w:val="Siln"/>
          <w:b/>
          <w:bCs w:val="0"/>
        </w:rPr>
      </w:pPr>
      <w:bookmarkStart w:id="7" w:name="_Toc1043922"/>
      <w:bookmarkStart w:id="8" w:name="_Toc2855755"/>
      <w:r>
        <w:t xml:space="preserve">Graf č. </w:t>
      </w:r>
      <w:r w:rsidR="00A65941">
        <w:rPr>
          <w:noProof/>
        </w:rPr>
        <w:fldChar w:fldCharType="begin"/>
      </w:r>
      <w:r w:rsidR="00A65941">
        <w:rPr>
          <w:noProof/>
        </w:rPr>
        <w:instrText xml:space="preserve"> SEQ Graf_č. \* ARABIC </w:instrText>
      </w:r>
      <w:r w:rsidR="00A65941">
        <w:rPr>
          <w:noProof/>
        </w:rPr>
        <w:fldChar w:fldCharType="separate"/>
      </w:r>
      <w:r w:rsidR="00E93211">
        <w:rPr>
          <w:noProof/>
        </w:rPr>
        <w:t>1</w:t>
      </w:r>
      <w:r w:rsidR="00A65941">
        <w:rPr>
          <w:noProof/>
        </w:rPr>
        <w:fldChar w:fldCharType="end"/>
      </w:r>
      <w:r>
        <w:t>:</w:t>
      </w:r>
      <w:r w:rsidR="00D83BEA" w:rsidRPr="00EA0CA0">
        <w:rPr>
          <w:rStyle w:val="Siln"/>
          <w:b/>
        </w:rPr>
        <w:t xml:space="preserve">  Porovnání výdajů kapitoly 327-MD</w:t>
      </w:r>
      <w:bookmarkEnd w:id="7"/>
      <w:bookmarkEnd w:id="8"/>
    </w:p>
    <w:p w:rsidR="00D83BEA" w:rsidRDefault="001A7DBE" w:rsidP="00D83BEA">
      <w:pPr>
        <w:pStyle w:val="Zkladntextodsazen"/>
        <w:keepNext/>
        <w:spacing w:before="120"/>
        <w:ind w:firstLine="0"/>
        <w:jc w:val="center"/>
      </w:pPr>
      <w:r w:rsidRPr="00207124">
        <w:rPr>
          <w:i/>
          <w:noProof/>
          <w:color w:val="FF0000"/>
        </w:rPr>
        <w:drawing>
          <wp:inline distT="0" distB="0" distL="0" distR="0">
            <wp:extent cx="4265910" cy="1620000"/>
            <wp:effectExtent l="0" t="0" r="1905" b="0"/>
            <wp:docPr id="28" name="objekt 2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83BEA" w:rsidRPr="00207124" w:rsidRDefault="00D83BEA" w:rsidP="00D83BEA">
      <w:pPr>
        <w:pStyle w:val="Titulek"/>
        <w:jc w:val="center"/>
        <w:rPr>
          <w:i/>
          <w:color w:val="FF0000"/>
        </w:rPr>
        <w:sectPr w:rsidR="00D83BEA" w:rsidRPr="00207124" w:rsidSect="00E46053">
          <w:footerReference w:type="default" r:id="rId13"/>
          <w:pgSz w:w="11906" w:h="16838"/>
          <w:pgMar w:top="1418" w:right="1418" w:bottom="1418" w:left="1418" w:header="709" w:footer="709" w:gutter="0"/>
          <w:pgNumType w:start="5"/>
          <w:cols w:space="708"/>
          <w:docGrid w:linePitch="360"/>
        </w:sectPr>
      </w:pPr>
    </w:p>
    <w:p w:rsidR="00EB6FAF" w:rsidRPr="00207124" w:rsidRDefault="00EB6FAF" w:rsidP="00EB6FAF">
      <w:pPr>
        <w:pStyle w:val="Znadpis1"/>
        <w:rPr>
          <w:color w:val="FF0000"/>
        </w:rPr>
        <w:sectPr w:rsidR="00EB6FAF" w:rsidRPr="00207124" w:rsidSect="00CC393E">
          <w:footerReference w:type="first" r:id="rId14"/>
          <w:type w:val="continuous"/>
          <w:pgSz w:w="11906" w:h="16838"/>
          <w:pgMar w:top="1418" w:right="1418" w:bottom="1418" w:left="1418" w:header="709" w:footer="709" w:gutter="0"/>
          <w:cols w:space="708"/>
          <w:titlePg/>
          <w:docGrid w:linePitch="360"/>
        </w:sectPr>
      </w:pPr>
      <w:bookmarkStart w:id="9" w:name="_Toc255297630"/>
    </w:p>
    <w:p w:rsidR="00185BC4" w:rsidRPr="0075118C" w:rsidRDefault="00185BC4" w:rsidP="00C82533">
      <w:pPr>
        <w:pStyle w:val="Znadpis1"/>
        <w:numPr>
          <w:ilvl w:val="0"/>
          <w:numId w:val="51"/>
        </w:numPr>
      </w:pPr>
      <w:bookmarkStart w:id="10" w:name="_Toc413413649"/>
      <w:bookmarkStart w:id="11" w:name="_Toc508879832"/>
      <w:bookmarkStart w:id="12" w:name="_Toc508880108"/>
      <w:bookmarkStart w:id="13" w:name="_Toc1376802"/>
      <w:bookmarkStart w:id="14" w:name="_Toc2789391"/>
      <w:r w:rsidRPr="0075118C">
        <w:lastRenderedPageBreak/>
        <w:t>Příjmy kapitoly 327 – MD</w:t>
      </w:r>
      <w:bookmarkEnd w:id="9"/>
      <w:bookmarkEnd w:id="10"/>
      <w:bookmarkEnd w:id="11"/>
      <w:bookmarkEnd w:id="12"/>
      <w:bookmarkEnd w:id="13"/>
      <w:bookmarkEnd w:id="14"/>
    </w:p>
    <w:tbl>
      <w:tblPr>
        <w:tblW w:w="0" w:type="auto"/>
        <w:tblInd w:w="288" w:type="dxa"/>
        <w:tblLook w:val="01E0" w:firstRow="1" w:lastRow="1" w:firstColumn="1" w:lastColumn="1" w:noHBand="0" w:noVBand="0"/>
      </w:tblPr>
      <w:tblGrid>
        <w:gridCol w:w="6300"/>
        <w:gridCol w:w="1296"/>
        <w:gridCol w:w="910"/>
      </w:tblGrid>
      <w:tr w:rsidR="00207124" w:rsidRPr="00207124" w:rsidTr="00644A35">
        <w:tc>
          <w:tcPr>
            <w:tcW w:w="6300" w:type="dxa"/>
            <w:shd w:val="clear" w:color="auto" w:fill="auto"/>
            <w:vAlign w:val="bottom"/>
          </w:tcPr>
          <w:p w:rsidR="00ED458D" w:rsidRPr="00207124" w:rsidRDefault="00ED458D" w:rsidP="00ED458D">
            <w:pPr>
              <w:pStyle w:val="StylStylTunZarovnatdoblokuZa6bDolevaVlevo-01"/>
              <w:spacing w:before="60" w:after="60"/>
              <w:ind w:left="170"/>
              <w:rPr>
                <w:color w:val="FF0000"/>
              </w:rPr>
            </w:pPr>
            <w:bookmarkStart w:id="15" w:name="_Toc317489621"/>
            <w:r w:rsidRPr="0075118C">
              <w:t>Schválený rozpočet</w:t>
            </w:r>
          </w:p>
        </w:tc>
        <w:tc>
          <w:tcPr>
            <w:tcW w:w="0" w:type="auto"/>
            <w:shd w:val="clear" w:color="auto" w:fill="auto"/>
          </w:tcPr>
          <w:p w:rsidR="00ED458D" w:rsidRPr="0075118C" w:rsidRDefault="0075118C" w:rsidP="00ED458D">
            <w:pPr>
              <w:pStyle w:val="StylZa6b"/>
              <w:spacing w:before="60" w:after="60"/>
              <w:jc w:val="right"/>
            </w:pPr>
            <w:r w:rsidRPr="0075118C">
              <w:t>16 676 665</w:t>
            </w:r>
          </w:p>
        </w:tc>
        <w:tc>
          <w:tcPr>
            <w:tcW w:w="0" w:type="auto"/>
            <w:shd w:val="clear" w:color="auto" w:fill="auto"/>
          </w:tcPr>
          <w:p w:rsidR="00ED458D" w:rsidRPr="0075118C" w:rsidRDefault="00ED458D" w:rsidP="00ED458D">
            <w:pPr>
              <w:pStyle w:val="StylZa6b"/>
              <w:spacing w:before="60" w:after="60"/>
              <w:ind w:left="-113"/>
            </w:pPr>
            <w:r w:rsidRPr="0075118C">
              <w:t xml:space="preserve">tis. Kč </w:t>
            </w:r>
          </w:p>
        </w:tc>
      </w:tr>
      <w:tr w:rsidR="00207124" w:rsidRPr="00207124" w:rsidTr="00644A35">
        <w:tc>
          <w:tcPr>
            <w:tcW w:w="6300" w:type="dxa"/>
            <w:shd w:val="clear" w:color="auto" w:fill="auto"/>
            <w:vAlign w:val="bottom"/>
          </w:tcPr>
          <w:p w:rsidR="00ED458D" w:rsidRPr="00207124" w:rsidRDefault="00ED458D" w:rsidP="00ED458D">
            <w:pPr>
              <w:pStyle w:val="StylStylTunZarovnatdoblokuZa6bDolevaVlevo-01"/>
              <w:spacing w:before="60" w:after="60"/>
              <w:ind w:left="170"/>
              <w:rPr>
                <w:color w:val="FF0000"/>
              </w:rPr>
            </w:pPr>
            <w:r w:rsidRPr="0075118C">
              <w:t>Upravený rozpočet</w:t>
            </w:r>
          </w:p>
        </w:tc>
        <w:tc>
          <w:tcPr>
            <w:tcW w:w="0" w:type="auto"/>
            <w:shd w:val="clear" w:color="auto" w:fill="auto"/>
          </w:tcPr>
          <w:p w:rsidR="00ED458D" w:rsidRPr="0075118C" w:rsidRDefault="0075118C" w:rsidP="00ED458D">
            <w:pPr>
              <w:pStyle w:val="StylZa6b"/>
              <w:spacing w:before="60" w:after="60"/>
              <w:jc w:val="right"/>
            </w:pPr>
            <w:r w:rsidRPr="0075118C">
              <w:t>16 676 665</w:t>
            </w:r>
          </w:p>
        </w:tc>
        <w:tc>
          <w:tcPr>
            <w:tcW w:w="0" w:type="auto"/>
            <w:shd w:val="clear" w:color="auto" w:fill="auto"/>
          </w:tcPr>
          <w:p w:rsidR="00ED458D" w:rsidRPr="0075118C" w:rsidRDefault="00ED458D" w:rsidP="00ED458D">
            <w:pPr>
              <w:pStyle w:val="StylZa6b"/>
              <w:spacing w:before="60" w:after="60"/>
              <w:ind w:left="-113"/>
            </w:pPr>
            <w:r w:rsidRPr="0075118C">
              <w:t>tis. Kč</w:t>
            </w:r>
          </w:p>
        </w:tc>
      </w:tr>
      <w:tr w:rsidR="00207124" w:rsidRPr="00207124" w:rsidTr="00644A35">
        <w:tc>
          <w:tcPr>
            <w:tcW w:w="6300" w:type="dxa"/>
            <w:shd w:val="clear" w:color="auto" w:fill="auto"/>
            <w:vAlign w:val="bottom"/>
          </w:tcPr>
          <w:p w:rsidR="00ED458D" w:rsidRPr="0075118C" w:rsidRDefault="00ED458D" w:rsidP="00ED458D">
            <w:pPr>
              <w:pStyle w:val="StylStylTunZarovnatdoblokuZa6bDolevaVlevo-01"/>
              <w:spacing w:before="60" w:after="60"/>
              <w:ind w:left="170"/>
            </w:pPr>
            <w:r w:rsidRPr="0075118C">
              <w:t>Skutečnost</w:t>
            </w:r>
          </w:p>
        </w:tc>
        <w:tc>
          <w:tcPr>
            <w:tcW w:w="0" w:type="auto"/>
            <w:shd w:val="clear" w:color="auto" w:fill="auto"/>
          </w:tcPr>
          <w:p w:rsidR="00ED458D" w:rsidRPr="0075118C" w:rsidRDefault="0075118C" w:rsidP="00ED458D">
            <w:pPr>
              <w:pStyle w:val="StylZa6b"/>
              <w:spacing w:before="60" w:after="60"/>
              <w:jc w:val="right"/>
            </w:pPr>
            <w:r w:rsidRPr="0075118C">
              <w:t>22 958 912</w:t>
            </w:r>
          </w:p>
        </w:tc>
        <w:tc>
          <w:tcPr>
            <w:tcW w:w="0" w:type="auto"/>
            <w:shd w:val="clear" w:color="auto" w:fill="auto"/>
          </w:tcPr>
          <w:p w:rsidR="00ED458D" w:rsidRPr="0075118C" w:rsidRDefault="00ED458D" w:rsidP="00ED458D">
            <w:pPr>
              <w:pStyle w:val="StylZa6b"/>
              <w:spacing w:before="60" w:after="60"/>
              <w:ind w:left="-113"/>
            </w:pPr>
            <w:r w:rsidRPr="0075118C">
              <w:t>tis. Kč</w:t>
            </w:r>
          </w:p>
        </w:tc>
      </w:tr>
      <w:tr w:rsidR="00207124" w:rsidRPr="00207124" w:rsidTr="00644A35">
        <w:tc>
          <w:tcPr>
            <w:tcW w:w="6300" w:type="dxa"/>
            <w:shd w:val="clear" w:color="auto" w:fill="auto"/>
            <w:vAlign w:val="bottom"/>
          </w:tcPr>
          <w:p w:rsidR="00ED458D" w:rsidRPr="00207124" w:rsidRDefault="00ED458D" w:rsidP="00ED458D">
            <w:pPr>
              <w:pStyle w:val="StylZa6b"/>
              <w:spacing w:before="60" w:after="60"/>
              <w:ind w:left="170"/>
              <w:rPr>
                <w:color w:val="FF0000"/>
              </w:rPr>
            </w:pPr>
            <w:r w:rsidRPr="00207124">
              <w:rPr>
                <w:color w:val="FF0000"/>
              </w:rPr>
              <w:t xml:space="preserve">   </w:t>
            </w:r>
            <w:r w:rsidRPr="0075118C">
              <w:t>z toho:   převody z NF a EU za projekty z roku 201</w:t>
            </w:r>
            <w:r w:rsidR="0075118C" w:rsidRPr="0075118C">
              <w:t>8</w:t>
            </w:r>
          </w:p>
        </w:tc>
        <w:tc>
          <w:tcPr>
            <w:tcW w:w="0" w:type="auto"/>
            <w:shd w:val="clear" w:color="auto" w:fill="auto"/>
          </w:tcPr>
          <w:p w:rsidR="00ED458D" w:rsidRPr="00516B32" w:rsidRDefault="00CF5365" w:rsidP="00ED458D">
            <w:pPr>
              <w:pStyle w:val="StylZa6b"/>
              <w:spacing w:before="60" w:after="60"/>
              <w:jc w:val="right"/>
              <w:rPr>
                <w:highlight w:val="yellow"/>
              </w:rPr>
            </w:pPr>
            <w:r w:rsidRPr="00CF5365">
              <w:t>2 322 132</w:t>
            </w:r>
          </w:p>
        </w:tc>
        <w:tc>
          <w:tcPr>
            <w:tcW w:w="0" w:type="auto"/>
            <w:shd w:val="clear" w:color="auto" w:fill="auto"/>
          </w:tcPr>
          <w:p w:rsidR="00ED458D" w:rsidRPr="0075118C" w:rsidRDefault="00ED458D" w:rsidP="00ED458D">
            <w:pPr>
              <w:pStyle w:val="StylZa6b"/>
              <w:spacing w:before="60" w:after="60"/>
              <w:ind w:left="-113"/>
            </w:pPr>
            <w:r w:rsidRPr="0075118C">
              <w:t>tis. Kč</w:t>
            </w:r>
          </w:p>
        </w:tc>
      </w:tr>
      <w:tr w:rsidR="00207124" w:rsidRPr="00207124" w:rsidTr="00644A35">
        <w:tc>
          <w:tcPr>
            <w:tcW w:w="6300" w:type="dxa"/>
            <w:shd w:val="clear" w:color="auto" w:fill="auto"/>
            <w:vAlign w:val="bottom"/>
          </w:tcPr>
          <w:p w:rsidR="00C50CC1" w:rsidRPr="00207124" w:rsidRDefault="00C50CC1" w:rsidP="00C50CC1">
            <w:pPr>
              <w:pStyle w:val="StylZa6b"/>
              <w:spacing w:before="60" w:after="60"/>
              <w:ind w:left="170"/>
              <w:rPr>
                <w:color w:val="FF0000"/>
              </w:rPr>
            </w:pPr>
            <w:r w:rsidRPr="00207124">
              <w:rPr>
                <w:color w:val="FF0000"/>
              </w:rPr>
              <w:t xml:space="preserve">                 </w:t>
            </w:r>
            <w:r w:rsidRPr="0075118C">
              <w:t xml:space="preserve">převody z NF a EU za projekty z r. </w:t>
            </w:r>
            <w:r w:rsidR="0075118C" w:rsidRPr="0075118C">
              <w:t>2017</w:t>
            </w:r>
            <w:r w:rsidRPr="0075118C">
              <w:t xml:space="preserve"> a předch.</w:t>
            </w:r>
          </w:p>
        </w:tc>
        <w:tc>
          <w:tcPr>
            <w:tcW w:w="0" w:type="auto"/>
            <w:shd w:val="clear" w:color="auto" w:fill="auto"/>
          </w:tcPr>
          <w:p w:rsidR="00C50CC1" w:rsidRPr="0075118C" w:rsidRDefault="00CF5365" w:rsidP="00C50CC1">
            <w:pPr>
              <w:pStyle w:val="StylZa6b"/>
              <w:spacing w:before="60" w:after="60"/>
              <w:jc w:val="right"/>
            </w:pPr>
            <w:r w:rsidRPr="00CF5365">
              <w:t>20 162 960</w:t>
            </w:r>
          </w:p>
        </w:tc>
        <w:tc>
          <w:tcPr>
            <w:tcW w:w="0" w:type="auto"/>
            <w:shd w:val="clear" w:color="auto" w:fill="auto"/>
          </w:tcPr>
          <w:p w:rsidR="00C50CC1" w:rsidRPr="0075118C" w:rsidRDefault="00C50CC1" w:rsidP="00C50CC1">
            <w:pPr>
              <w:pStyle w:val="StylZa6b"/>
              <w:spacing w:before="60" w:after="60"/>
              <w:ind w:left="-113"/>
            </w:pPr>
            <w:r w:rsidRPr="0075118C">
              <w:t>tis. Kč</w:t>
            </w:r>
          </w:p>
        </w:tc>
      </w:tr>
      <w:tr w:rsidR="00207124" w:rsidRPr="00207124" w:rsidTr="00A51373">
        <w:tc>
          <w:tcPr>
            <w:tcW w:w="6300" w:type="dxa"/>
            <w:shd w:val="clear" w:color="auto" w:fill="auto"/>
            <w:vAlign w:val="bottom"/>
          </w:tcPr>
          <w:p w:rsidR="00C50CC1" w:rsidRPr="00207124" w:rsidRDefault="00C50CC1" w:rsidP="00C50CC1">
            <w:pPr>
              <w:pStyle w:val="StylZa6b"/>
              <w:spacing w:before="60" w:after="60"/>
              <w:ind w:left="170"/>
              <w:rPr>
                <w:color w:val="FF0000"/>
              </w:rPr>
            </w:pPr>
            <w:r w:rsidRPr="00207124">
              <w:rPr>
                <w:color w:val="FF0000"/>
              </w:rPr>
              <w:t xml:space="preserve">                 </w:t>
            </w:r>
            <w:r w:rsidRPr="0075118C">
              <w:t xml:space="preserve">převody z rezervního fondu </w:t>
            </w:r>
          </w:p>
        </w:tc>
        <w:tc>
          <w:tcPr>
            <w:tcW w:w="0" w:type="auto"/>
          </w:tcPr>
          <w:p w:rsidR="00C50CC1" w:rsidRPr="0075118C" w:rsidRDefault="0075118C" w:rsidP="00C50CC1">
            <w:pPr>
              <w:pStyle w:val="StylZa6b"/>
              <w:spacing w:before="60" w:after="60" w:line="256" w:lineRule="auto"/>
              <w:jc w:val="right"/>
              <w:rPr>
                <w:lang w:eastAsia="en-US"/>
              </w:rPr>
            </w:pPr>
            <w:r w:rsidRPr="0075118C">
              <w:rPr>
                <w:lang w:eastAsia="en-US"/>
              </w:rPr>
              <w:t>717 971</w:t>
            </w:r>
          </w:p>
        </w:tc>
        <w:tc>
          <w:tcPr>
            <w:tcW w:w="0" w:type="auto"/>
          </w:tcPr>
          <w:p w:rsidR="00C50CC1" w:rsidRPr="0075118C" w:rsidRDefault="00C50CC1" w:rsidP="00C50CC1">
            <w:pPr>
              <w:pStyle w:val="StylZa6b"/>
              <w:spacing w:before="60" w:after="60" w:line="256" w:lineRule="auto"/>
              <w:ind w:left="-113"/>
              <w:rPr>
                <w:lang w:eastAsia="en-US"/>
              </w:rPr>
            </w:pPr>
            <w:r w:rsidRPr="0075118C">
              <w:rPr>
                <w:lang w:eastAsia="en-US"/>
              </w:rPr>
              <w:t>tis. Kč</w:t>
            </w:r>
          </w:p>
        </w:tc>
      </w:tr>
      <w:tr w:rsidR="00207124" w:rsidRPr="00207124" w:rsidTr="00A51373">
        <w:tc>
          <w:tcPr>
            <w:tcW w:w="6300" w:type="dxa"/>
            <w:shd w:val="clear" w:color="auto" w:fill="auto"/>
            <w:vAlign w:val="bottom"/>
          </w:tcPr>
          <w:p w:rsidR="00C50CC1" w:rsidRPr="00207124" w:rsidRDefault="00C50CC1" w:rsidP="00C50CC1">
            <w:pPr>
              <w:pStyle w:val="StylZa6b"/>
              <w:spacing w:before="60" w:after="60"/>
              <w:ind w:left="170"/>
              <w:rPr>
                <w:i/>
                <w:color w:val="FF0000"/>
              </w:rPr>
            </w:pPr>
            <w:r w:rsidRPr="0075118C">
              <w:rPr>
                <w:i/>
              </w:rPr>
              <w:t xml:space="preserve">                      z toho: převody prostředků z EU</w:t>
            </w:r>
          </w:p>
        </w:tc>
        <w:tc>
          <w:tcPr>
            <w:tcW w:w="0" w:type="auto"/>
          </w:tcPr>
          <w:p w:rsidR="00C50CC1" w:rsidRPr="003F0E40" w:rsidRDefault="003F0E40" w:rsidP="00AD624F">
            <w:pPr>
              <w:pStyle w:val="StylZa6b"/>
              <w:spacing w:before="60" w:after="60" w:line="256" w:lineRule="auto"/>
              <w:jc w:val="right"/>
              <w:rPr>
                <w:i/>
                <w:lang w:eastAsia="en-US"/>
              </w:rPr>
            </w:pPr>
            <w:r w:rsidRPr="003F0E40">
              <w:rPr>
                <w:i/>
                <w:lang w:eastAsia="en-US"/>
              </w:rPr>
              <w:t>717 094</w:t>
            </w:r>
          </w:p>
        </w:tc>
        <w:tc>
          <w:tcPr>
            <w:tcW w:w="0" w:type="auto"/>
          </w:tcPr>
          <w:p w:rsidR="00C50CC1" w:rsidRPr="003F0E40" w:rsidRDefault="00C50CC1" w:rsidP="00C50CC1">
            <w:pPr>
              <w:pStyle w:val="StylZa6b"/>
              <w:spacing w:before="60" w:after="60" w:line="256" w:lineRule="auto"/>
              <w:ind w:left="-113"/>
              <w:rPr>
                <w:i/>
                <w:lang w:eastAsia="en-US"/>
              </w:rPr>
            </w:pPr>
            <w:r w:rsidRPr="003F0E40">
              <w:rPr>
                <w:i/>
                <w:lang w:eastAsia="en-US"/>
              </w:rPr>
              <w:t>tis. Kč</w:t>
            </w:r>
          </w:p>
        </w:tc>
      </w:tr>
      <w:tr w:rsidR="00207124" w:rsidRPr="00207124" w:rsidTr="00A51373">
        <w:tc>
          <w:tcPr>
            <w:tcW w:w="6300" w:type="dxa"/>
            <w:shd w:val="clear" w:color="auto" w:fill="auto"/>
            <w:vAlign w:val="bottom"/>
          </w:tcPr>
          <w:p w:rsidR="00C50CC1" w:rsidRPr="00207124" w:rsidRDefault="00C50CC1" w:rsidP="00C50CC1">
            <w:pPr>
              <w:pStyle w:val="StylStylTunZarovnatdoblokuZa6bDolevaVlevo-01"/>
              <w:spacing w:before="60" w:after="60"/>
              <w:ind w:left="170"/>
              <w:rPr>
                <w:color w:val="FF0000"/>
              </w:rPr>
            </w:pPr>
            <w:r w:rsidRPr="003F0E40">
              <w:t>Plnění</w:t>
            </w:r>
          </w:p>
        </w:tc>
        <w:tc>
          <w:tcPr>
            <w:tcW w:w="0" w:type="auto"/>
          </w:tcPr>
          <w:p w:rsidR="00C50CC1" w:rsidRPr="003F0E40" w:rsidRDefault="003F0E40" w:rsidP="00C50CC1">
            <w:pPr>
              <w:pStyle w:val="StylZa6b"/>
              <w:spacing w:before="60" w:after="60" w:line="256" w:lineRule="auto"/>
              <w:jc w:val="right"/>
              <w:rPr>
                <w:lang w:eastAsia="en-US"/>
              </w:rPr>
            </w:pPr>
            <w:r w:rsidRPr="003F0E40">
              <w:rPr>
                <w:lang w:eastAsia="en-US"/>
              </w:rPr>
              <w:t>137,67</w:t>
            </w:r>
          </w:p>
        </w:tc>
        <w:tc>
          <w:tcPr>
            <w:tcW w:w="0" w:type="auto"/>
          </w:tcPr>
          <w:p w:rsidR="00C50CC1" w:rsidRPr="003F0E40" w:rsidRDefault="00C50CC1" w:rsidP="00C50CC1">
            <w:pPr>
              <w:pStyle w:val="StylZa6b"/>
              <w:spacing w:before="60" w:after="60" w:line="256" w:lineRule="auto"/>
              <w:ind w:left="-99"/>
              <w:rPr>
                <w:lang w:eastAsia="en-US"/>
              </w:rPr>
            </w:pPr>
            <w:r w:rsidRPr="003F0E40">
              <w:rPr>
                <w:lang w:eastAsia="en-US"/>
              </w:rPr>
              <w:t>%</w:t>
            </w:r>
          </w:p>
        </w:tc>
      </w:tr>
      <w:tr w:rsidR="00C50CC1" w:rsidRPr="00207124" w:rsidTr="00A51373">
        <w:tc>
          <w:tcPr>
            <w:tcW w:w="6300" w:type="dxa"/>
            <w:shd w:val="clear" w:color="auto" w:fill="auto"/>
            <w:vAlign w:val="bottom"/>
          </w:tcPr>
          <w:p w:rsidR="00C50CC1" w:rsidRPr="00207124" w:rsidRDefault="003E21DB" w:rsidP="00630E27">
            <w:pPr>
              <w:pStyle w:val="StylStylTunZarovnatdoblokuZa6bDolevaVlevo-01"/>
              <w:spacing w:before="60" w:after="60"/>
              <w:ind w:left="170"/>
              <w:rPr>
                <w:b w:val="0"/>
                <w:color w:val="FF0000"/>
                <w:sz w:val="22"/>
                <w:szCs w:val="22"/>
              </w:rPr>
            </w:pPr>
            <w:r>
              <w:rPr>
                <w:b w:val="0"/>
                <w:i/>
                <w:sz w:val="22"/>
                <w:szCs w:val="22"/>
              </w:rPr>
              <w:t xml:space="preserve">Plnění bez prostř. poskytnutých </w:t>
            </w:r>
            <w:r w:rsidR="00C50CC1" w:rsidRPr="003F0E40">
              <w:rPr>
                <w:b w:val="0"/>
                <w:i/>
                <w:sz w:val="22"/>
                <w:szCs w:val="22"/>
              </w:rPr>
              <w:t xml:space="preserve">z EU na projekty předch. let, dle              § 25 </w:t>
            </w:r>
            <w:r w:rsidR="00630E27" w:rsidRPr="003F0E40">
              <w:rPr>
                <w:b w:val="0"/>
                <w:i/>
                <w:sz w:val="22"/>
                <w:szCs w:val="22"/>
              </w:rPr>
              <w:t xml:space="preserve"> </w:t>
            </w:r>
            <w:r w:rsidR="00C50CC1" w:rsidRPr="003F0E40">
              <w:rPr>
                <w:b w:val="0"/>
                <w:i/>
                <w:sz w:val="22"/>
                <w:szCs w:val="22"/>
              </w:rPr>
              <w:t>zák. č. 218/2000 Sb., a bez převodu z rezervního fondu.</w:t>
            </w:r>
          </w:p>
        </w:tc>
        <w:tc>
          <w:tcPr>
            <w:tcW w:w="0" w:type="auto"/>
          </w:tcPr>
          <w:p w:rsidR="00C50CC1" w:rsidRPr="00CF5365" w:rsidRDefault="00CF5365" w:rsidP="00C50CC1">
            <w:pPr>
              <w:pStyle w:val="StylZa6b"/>
              <w:spacing w:before="60" w:after="60" w:line="256" w:lineRule="auto"/>
              <w:jc w:val="right"/>
              <w:rPr>
                <w:i/>
                <w:lang w:eastAsia="en-US"/>
              </w:rPr>
            </w:pPr>
            <w:r w:rsidRPr="00CF5365">
              <w:rPr>
                <w:i/>
                <w:lang w:eastAsia="en-US"/>
              </w:rPr>
              <w:t>9,78</w:t>
            </w:r>
          </w:p>
        </w:tc>
        <w:tc>
          <w:tcPr>
            <w:tcW w:w="0" w:type="auto"/>
          </w:tcPr>
          <w:p w:rsidR="00C50CC1" w:rsidRPr="00CF5365" w:rsidRDefault="00C50CC1" w:rsidP="00C50CC1">
            <w:pPr>
              <w:pStyle w:val="StylZa6b"/>
              <w:spacing w:before="60" w:after="60" w:line="256" w:lineRule="auto"/>
              <w:ind w:left="-99"/>
              <w:rPr>
                <w:i/>
                <w:lang w:eastAsia="en-US"/>
              </w:rPr>
            </w:pPr>
            <w:r w:rsidRPr="00CF5365">
              <w:rPr>
                <w:i/>
                <w:lang w:eastAsia="en-US"/>
              </w:rPr>
              <w:t>%</w:t>
            </w:r>
          </w:p>
        </w:tc>
      </w:tr>
    </w:tbl>
    <w:p w:rsidR="00D901F4" w:rsidRDefault="00D901F4" w:rsidP="00ED458D">
      <w:pPr>
        <w:spacing w:after="120"/>
        <w:rPr>
          <w:bCs/>
        </w:rPr>
      </w:pPr>
      <w:bookmarkStart w:id="16" w:name="_Toc413413650"/>
    </w:p>
    <w:p w:rsidR="00EA758A" w:rsidRPr="00D901F4" w:rsidRDefault="00EA758A" w:rsidP="00ED458D">
      <w:pPr>
        <w:spacing w:after="120"/>
        <w:rPr>
          <w:bCs/>
        </w:rPr>
      </w:pPr>
      <w:r w:rsidRPr="00D901F4">
        <w:rPr>
          <w:bCs/>
        </w:rPr>
        <w:t xml:space="preserve">Schválený rozpočet příjmů </w:t>
      </w:r>
      <w:r w:rsidR="003F0E40" w:rsidRPr="00D901F4">
        <w:rPr>
          <w:bCs/>
        </w:rPr>
        <w:t>ne</w:t>
      </w:r>
      <w:r w:rsidRPr="00D901F4">
        <w:rPr>
          <w:bCs/>
        </w:rPr>
        <w:t>byl v průběhu roku 201</w:t>
      </w:r>
      <w:r w:rsidR="003F0E40" w:rsidRPr="00D901F4">
        <w:rPr>
          <w:bCs/>
        </w:rPr>
        <w:t>8 upravován.</w:t>
      </w:r>
    </w:p>
    <w:p w:rsidR="00874D54" w:rsidRPr="003F0E40" w:rsidRDefault="00874D54" w:rsidP="00ED458D">
      <w:pPr>
        <w:spacing w:after="120"/>
        <w:rPr>
          <w:b/>
          <w:bCs/>
        </w:rPr>
      </w:pPr>
    </w:p>
    <w:p w:rsidR="00EA758A" w:rsidRPr="003F0E40" w:rsidRDefault="00EA758A" w:rsidP="00745168">
      <w:pPr>
        <w:pStyle w:val="Nadpis2"/>
        <w:tabs>
          <w:tab w:val="clear" w:pos="2310"/>
        </w:tabs>
        <w:spacing w:before="0"/>
        <w:ind w:left="539" w:hanging="539"/>
        <w:rPr>
          <w:bCs/>
        </w:rPr>
      </w:pPr>
      <w:bookmarkStart w:id="17" w:name="_Toc508879833"/>
      <w:bookmarkStart w:id="18" w:name="_Toc508880109"/>
      <w:bookmarkStart w:id="19" w:name="_Toc1376803"/>
      <w:bookmarkStart w:id="20" w:name="_Toc2789392"/>
      <w:r w:rsidRPr="003F0E40">
        <w:t>Plnění specifických ukazatelů</w:t>
      </w:r>
      <w:bookmarkEnd w:id="16"/>
      <w:bookmarkEnd w:id="17"/>
      <w:bookmarkEnd w:id="18"/>
      <w:bookmarkEnd w:id="19"/>
      <w:bookmarkEnd w:id="20"/>
      <w:r w:rsidRPr="003F0E40">
        <w:t xml:space="preserve"> </w:t>
      </w:r>
    </w:p>
    <w:p w:rsidR="00EA758A" w:rsidRPr="0083730F" w:rsidRDefault="00516B32" w:rsidP="0083730F">
      <w:pPr>
        <w:keepNext/>
        <w:overflowPunct w:val="0"/>
        <w:autoSpaceDE w:val="0"/>
        <w:autoSpaceDN w:val="0"/>
        <w:adjustRightInd w:val="0"/>
        <w:spacing w:before="240" w:after="360"/>
        <w:rPr>
          <w:b/>
          <w:szCs w:val="20"/>
          <w:u w:val="single"/>
        </w:rPr>
      </w:pPr>
      <w:r>
        <w:rPr>
          <w:b/>
          <w:szCs w:val="20"/>
        </w:rPr>
        <w:tab/>
      </w:r>
      <w:r>
        <w:rPr>
          <w:b/>
          <w:szCs w:val="20"/>
        </w:rPr>
        <w:tab/>
      </w:r>
      <w:r w:rsidR="00EA758A" w:rsidRPr="003F0E40">
        <w:rPr>
          <w:b/>
          <w:szCs w:val="20"/>
          <w:u w:val="single"/>
        </w:rPr>
        <w:t>Specifické „příjmové“ ukazatele kapitoly 327 - MD rok 201</w:t>
      </w:r>
      <w:r w:rsidR="003F0E40">
        <w:rPr>
          <w:b/>
          <w:szCs w:val="20"/>
          <w:u w:val="single"/>
        </w:rPr>
        <w:t>8</w:t>
      </w:r>
      <w:r w:rsidR="00EA758A" w:rsidRPr="003F0E40">
        <w:rPr>
          <w:b/>
          <w:szCs w:val="20"/>
          <w:u w:val="single"/>
        </w:rPr>
        <w:t xml:space="preserve"> </w:t>
      </w:r>
      <w:r w:rsidR="00EA758A" w:rsidRPr="00207124">
        <w:rPr>
          <w:color w:val="FF0000"/>
          <w:sz w:val="22"/>
          <w:szCs w:val="22"/>
        </w:rPr>
        <w:t xml:space="preserve">                     </w:t>
      </w:r>
    </w:p>
    <w:p w:rsidR="00EA758A" w:rsidRPr="00AD0353" w:rsidRDefault="00EA758A" w:rsidP="00AD0353">
      <w:pPr>
        <w:ind w:right="143"/>
        <w:jc w:val="right"/>
      </w:pPr>
      <w:r w:rsidRPr="00AD0353">
        <w:t>v tis. Kč</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8"/>
        <w:gridCol w:w="1276"/>
        <w:gridCol w:w="1276"/>
        <w:gridCol w:w="1276"/>
        <w:gridCol w:w="1275"/>
        <w:gridCol w:w="851"/>
        <w:gridCol w:w="850"/>
      </w:tblGrid>
      <w:tr w:rsidR="003F0E40" w:rsidRPr="00BC7E42" w:rsidTr="005577AA">
        <w:tc>
          <w:tcPr>
            <w:tcW w:w="2268" w:type="dxa"/>
            <w:vAlign w:val="center"/>
          </w:tcPr>
          <w:p w:rsidR="003F0E40" w:rsidRPr="00317D51" w:rsidRDefault="003F0E40" w:rsidP="005577AA">
            <w:pPr>
              <w:jc w:val="center"/>
              <w:rPr>
                <w:sz w:val="22"/>
                <w:szCs w:val="22"/>
              </w:rPr>
            </w:pPr>
            <w:r w:rsidRPr="00317D51">
              <w:rPr>
                <w:sz w:val="22"/>
                <w:szCs w:val="22"/>
              </w:rPr>
              <w:t>Název ukazatele</w:t>
            </w:r>
          </w:p>
        </w:tc>
        <w:tc>
          <w:tcPr>
            <w:tcW w:w="1276" w:type="dxa"/>
            <w:vAlign w:val="center"/>
          </w:tcPr>
          <w:p w:rsidR="003F0E40" w:rsidRPr="00312712" w:rsidRDefault="003F0E40" w:rsidP="005577AA">
            <w:pPr>
              <w:jc w:val="center"/>
              <w:rPr>
                <w:sz w:val="22"/>
                <w:szCs w:val="22"/>
              </w:rPr>
            </w:pPr>
            <w:r w:rsidRPr="00312712">
              <w:rPr>
                <w:sz w:val="22"/>
                <w:szCs w:val="22"/>
              </w:rPr>
              <w:t>Skutečnost</w:t>
            </w:r>
          </w:p>
          <w:p w:rsidR="003F0E40" w:rsidRPr="00312712" w:rsidRDefault="003F0E40" w:rsidP="005577AA">
            <w:pPr>
              <w:jc w:val="center"/>
              <w:rPr>
                <w:sz w:val="22"/>
                <w:szCs w:val="22"/>
              </w:rPr>
            </w:pPr>
            <w:r w:rsidRPr="00312712">
              <w:rPr>
                <w:sz w:val="22"/>
                <w:szCs w:val="22"/>
              </w:rPr>
              <w:t>2017</w:t>
            </w:r>
          </w:p>
        </w:tc>
        <w:tc>
          <w:tcPr>
            <w:tcW w:w="1276" w:type="dxa"/>
            <w:vAlign w:val="center"/>
          </w:tcPr>
          <w:p w:rsidR="003F0E40" w:rsidRPr="00312712" w:rsidRDefault="003F0E40" w:rsidP="005577AA">
            <w:pPr>
              <w:jc w:val="center"/>
              <w:rPr>
                <w:sz w:val="22"/>
                <w:szCs w:val="22"/>
              </w:rPr>
            </w:pPr>
            <w:r w:rsidRPr="00312712">
              <w:rPr>
                <w:sz w:val="22"/>
                <w:szCs w:val="22"/>
              </w:rPr>
              <w:t>Schválený rozpočet</w:t>
            </w:r>
          </w:p>
          <w:p w:rsidR="003F0E40" w:rsidRPr="00312712" w:rsidRDefault="003F0E40" w:rsidP="005577AA">
            <w:pPr>
              <w:jc w:val="center"/>
              <w:rPr>
                <w:sz w:val="22"/>
                <w:szCs w:val="22"/>
              </w:rPr>
            </w:pPr>
            <w:r w:rsidRPr="00312712">
              <w:rPr>
                <w:sz w:val="22"/>
                <w:szCs w:val="22"/>
              </w:rPr>
              <w:t>2018</w:t>
            </w:r>
          </w:p>
        </w:tc>
        <w:tc>
          <w:tcPr>
            <w:tcW w:w="1276" w:type="dxa"/>
            <w:vAlign w:val="center"/>
          </w:tcPr>
          <w:p w:rsidR="003F0E40" w:rsidRPr="00312712" w:rsidRDefault="003F0E40" w:rsidP="005577AA">
            <w:pPr>
              <w:jc w:val="center"/>
              <w:rPr>
                <w:sz w:val="22"/>
                <w:szCs w:val="22"/>
              </w:rPr>
            </w:pPr>
            <w:r w:rsidRPr="00312712">
              <w:rPr>
                <w:sz w:val="22"/>
                <w:szCs w:val="22"/>
              </w:rPr>
              <w:t>Upravený rozpočet</w:t>
            </w:r>
          </w:p>
          <w:p w:rsidR="003F0E40" w:rsidRPr="00312712" w:rsidRDefault="003F0E40" w:rsidP="005577AA">
            <w:pPr>
              <w:jc w:val="center"/>
              <w:rPr>
                <w:sz w:val="22"/>
                <w:szCs w:val="22"/>
              </w:rPr>
            </w:pPr>
            <w:r w:rsidRPr="00312712">
              <w:rPr>
                <w:sz w:val="22"/>
                <w:szCs w:val="22"/>
              </w:rPr>
              <w:t>2018</w:t>
            </w:r>
          </w:p>
        </w:tc>
        <w:tc>
          <w:tcPr>
            <w:tcW w:w="1275" w:type="dxa"/>
            <w:vAlign w:val="center"/>
          </w:tcPr>
          <w:p w:rsidR="003F0E40" w:rsidRPr="00312712" w:rsidRDefault="003F0E40" w:rsidP="005577AA">
            <w:pPr>
              <w:jc w:val="center"/>
              <w:rPr>
                <w:sz w:val="22"/>
                <w:szCs w:val="22"/>
              </w:rPr>
            </w:pPr>
            <w:r w:rsidRPr="00312712">
              <w:rPr>
                <w:sz w:val="22"/>
                <w:szCs w:val="22"/>
              </w:rPr>
              <w:t xml:space="preserve">Skutečnost </w:t>
            </w:r>
            <w:r>
              <w:rPr>
                <w:sz w:val="22"/>
                <w:szCs w:val="22"/>
              </w:rPr>
              <w:t xml:space="preserve"> </w:t>
            </w:r>
            <w:r w:rsidRPr="00312712">
              <w:rPr>
                <w:sz w:val="22"/>
                <w:szCs w:val="22"/>
              </w:rPr>
              <w:t>2018</w:t>
            </w:r>
          </w:p>
        </w:tc>
        <w:tc>
          <w:tcPr>
            <w:tcW w:w="851" w:type="dxa"/>
            <w:vAlign w:val="center"/>
          </w:tcPr>
          <w:p w:rsidR="003F0E40" w:rsidRPr="00312712" w:rsidRDefault="003F0E40" w:rsidP="005577AA">
            <w:pPr>
              <w:jc w:val="center"/>
              <w:rPr>
                <w:sz w:val="22"/>
                <w:szCs w:val="22"/>
              </w:rPr>
            </w:pPr>
            <w:r w:rsidRPr="00312712">
              <w:rPr>
                <w:sz w:val="22"/>
                <w:szCs w:val="22"/>
              </w:rPr>
              <w:t>Plnění</w:t>
            </w:r>
          </w:p>
          <w:p w:rsidR="003F0E40" w:rsidRPr="00312712" w:rsidRDefault="003F0E40" w:rsidP="005577AA">
            <w:pPr>
              <w:jc w:val="center"/>
              <w:rPr>
                <w:sz w:val="22"/>
                <w:szCs w:val="22"/>
              </w:rPr>
            </w:pPr>
            <w:r w:rsidRPr="00312712">
              <w:rPr>
                <w:sz w:val="22"/>
                <w:szCs w:val="22"/>
              </w:rPr>
              <w:t>v %</w:t>
            </w:r>
          </w:p>
        </w:tc>
        <w:tc>
          <w:tcPr>
            <w:tcW w:w="850" w:type="dxa"/>
          </w:tcPr>
          <w:p w:rsidR="003F0E40" w:rsidRPr="00312712" w:rsidRDefault="003F0E40" w:rsidP="005577AA">
            <w:pPr>
              <w:jc w:val="center"/>
              <w:rPr>
                <w:sz w:val="22"/>
                <w:szCs w:val="22"/>
              </w:rPr>
            </w:pPr>
            <w:r w:rsidRPr="00312712">
              <w:rPr>
                <w:sz w:val="22"/>
                <w:szCs w:val="22"/>
              </w:rPr>
              <w:t>Index</w:t>
            </w:r>
          </w:p>
          <w:p w:rsidR="003F0E40" w:rsidRPr="00312712" w:rsidRDefault="003F0E40" w:rsidP="005577AA">
            <w:pPr>
              <w:jc w:val="center"/>
              <w:rPr>
                <w:sz w:val="22"/>
                <w:szCs w:val="22"/>
              </w:rPr>
            </w:pPr>
            <w:r w:rsidRPr="00312712">
              <w:rPr>
                <w:sz w:val="22"/>
                <w:szCs w:val="22"/>
              </w:rPr>
              <w:t>18/17         (v %)</w:t>
            </w:r>
          </w:p>
        </w:tc>
      </w:tr>
      <w:tr w:rsidR="003F0E40" w:rsidRPr="00BC7E42" w:rsidTr="005577AA">
        <w:tc>
          <w:tcPr>
            <w:tcW w:w="2268" w:type="dxa"/>
          </w:tcPr>
          <w:p w:rsidR="003F0E40" w:rsidRPr="00317D51" w:rsidRDefault="003F0E40" w:rsidP="005577AA">
            <w:pPr>
              <w:rPr>
                <w:b/>
                <w:sz w:val="22"/>
                <w:szCs w:val="22"/>
              </w:rPr>
            </w:pPr>
            <w:r w:rsidRPr="00317D51">
              <w:rPr>
                <w:b/>
                <w:sz w:val="22"/>
                <w:szCs w:val="22"/>
              </w:rPr>
              <w:t>Daňové příjmy</w:t>
            </w:r>
          </w:p>
        </w:tc>
        <w:tc>
          <w:tcPr>
            <w:tcW w:w="1276" w:type="dxa"/>
            <w:vAlign w:val="center"/>
          </w:tcPr>
          <w:p w:rsidR="003F0E40" w:rsidRPr="00BC7E42" w:rsidRDefault="003F0E40" w:rsidP="005577AA">
            <w:pPr>
              <w:jc w:val="right"/>
              <w:rPr>
                <w:b/>
                <w:color w:val="FF0000"/>
                <w:sz w:val="22"/>
                <w:szCs w:val="22"/>
              </w:rPr>
            </w:pPr>
            <w:r w:rsidRPr="0021372E">
              <w:rPr>
                <w:b/>
                <w:sz w:val="22"/>
                <w:szCs w:val="22"/>
              </w:rPr>
              <w:t>175 135</w:t>
            </w:r>
          </w:p>
        </w:tc>
        <w:tc>
          <w:tcPr>
            <w:tcW w:w="1276" w:type="dxa"/>
            <w:vAlign w:val="center"/>
          </w:tcPr>
          <w:p w:rsidR="003F0E40" w:rsidRPr="00312712" w:rsidRDefault="003F0E40" w:rsidP="005577AA">
            <w:pPr>
              <w:ind w:left="-108"/>
              <w:jc w:val="right"/>
              <w:rPr>
                <w:b/>
                <w:sz w:val="22"/>
                <w:szCs w:val="22"/>
              </w:rPr>
            </w:pPr>
            <w:r w:rsidRPr="00312712">
              <w:rPr>
                <w:b/>
                <w:sz w:val="22"/>
                <w:szCs w:val="22"/>
              </w:rPr>
              <w:t>80 000</w:t>
            </w:r>
          </w:p>
        </w:tc>
        <w:tc>
          <w:tcPr>
            <w:tcW w:w="1276" w:type="dxa"/>
            <w:vAlign w:val="center"/>
          </w:tcPr>
          <w:p w:rsidR="003F0E40" w:rsidRPr="00312712" w:rsidRDefault="003F0E40" w:rsidP="005577AA">
            <w:pPr>
              <w:ind w:left="-108"/>
              <w:jc w:val="right"/>
              <w:rPr>
                <w:b/>
                <w:sz w:val="22"/>
                <w:szCs w:val="22"/>
              </w:rPr>
            </w:pPr>
            <w:r w:rsidRPr="00312712">
              <w:rPr>
                <w:b/>
                <w:sz w:val="22"/>
                <w:szCs w:val="22"/>
              </w:rPr>
              <w:t>80 000</w:t>
            </w:r>
          </w:p>
        </w:tc>
        <w:tc>
          <w:tcPr>
            <w:tcW w:w="1275" w:type="dxa"/>
            <w:vAlign w:val="center"/>
          </w:tcPr>
          <w:p w:rsidR="003F0E40" w:rsidRPr="00BC7E42" w:rsidRDefault="003F0E40" w:rsidP="005577AA">
            <w:pPr>
              <w:jc w:val="center"/>
              <w:rPr>
                <w:b/>
                <w:color w:val="FF0000"/>
                <w:sz w:val="22"/>
                <w:szCs w:val="22"/>
              </w:rPr>
            </w:pPr>
            <w:r w:rsidRPr="00312712">
              <w:rPr>
                <w:b/>
                <w:sz w:val="22"/>
                <w:szCs w:val="22"/>
              </w:rPr>
              <w:t>185 977</w:t>
            </w:r>
          </w:p>
        </w:tc>
        <w:tc>
          <w:tcPr>
            <w:tcW w:w="851" w:type="dxa"/>
            <w:vAlign w:val="center"/>
          </w:tcPr>
          <w:p w:rsidR="003F0E40" w:rsidRPr="00BC7E42" w:rsidRDefault="003F0E40" w:rsidP="005577AA">
            <w:pPr>
              <w:jc w:val="right"/>
              <w:rPr>
                <w:b/>
                <w:color w:val="FF0000"/>
                <w:sz w:val="22"/>
                <w:szCs w:val="22"/>
              </w:rPr>
            </w:pPr>
            <w:r w:rsidRPr="0021372E">
              <w:rPr>
                <w:b/>
                <w:sz w:val="22"/>
                <w:szCs w:val="22"/>
              </w:rPr>
              <w:t>232,47</w:t>
            </w:r>
          </w:p>
        </w:tc>
        <w:tc>
          <w:tcPr>
            <w:tcW w:w="850" w:type="dxa"/>
            <w:vAlign w:val="center"/>
          </w:tcPr>
          <w:p w:rsidR="003F0E40" w:rsidRPr="00BC7E42" w:rsidRDefault="003F0E40" w:rsidP="005577AA">
            <w:pPr>
              <w:jc w:val="right"/>
              <w:rPr>
                <w:b/>
                <w:color w:val="FF0000"/>
                <w:sz w:val="22"/>
                <w:szCs w:val="22"/>
              </w:rPr>
            </w:pPr>
            <w:r w:rsidRPr="0021372E">
              <w:rPr>
                <w:b/>
                <w:sz w:val="22"/>
                <w:szCs w:val="22"/>
              </w:rPr>
              <w:t>106,19</w:t>
            </w:r>
          </w:p>
        </w:tc>
      </w:tr>
      <w:tr w:rsidR="003F0E40" w:rsidRPr="00BC7E42" w:rsidTr="005577AA">
        <w:tc>
          <w:tcPr>
            <w:tcW w:w="2268" w:type="dxa"/>
          </w:tcPr>
          <w:p w:rsidR="003F0E40" w:rsidRPr="00317D51" w:rsidRDefault="003F0E40" w:rsidP="005577AA">
            <w:pPr>
              <w:rPr>
                <w:b/>
                <w:sz w:val="22"/>
                <w:szCs w:val="22"/>
              </w:rPr>
            </w:pPr>
            <w:r w:rsidRPr="00317D51">
              <w:rPr>
                <w:b/>
                <w:sz w:val="22"/>
                <w:szCs w:val="22"/>
              </w:rPr>
              <w:t>Nedaňové příjmy, kapitálové pří</w:t>
            </w:r>
            <w:r w:rsidR="0041481B">
              <w:rPr>
                <w:b/>
                <w:sz w:val="22"/>
                <w:szCs w:val="22"/>
              </w:rPr>
              <w:t xml:space="preserve">jmy </w:t>
            </w:r>
            <w:r w:rsidR="0041481B">
              <w:rPr>
                <w:b/>
                <w:sz w:val="22"/>
                <w:szCs w:val="22"/>
              </w:rPr>
              <w:br/>
              <w:t>a přijaté transfery celkem</w:t>
            </w:r>
          </w:p>
        </w:tc>
        <w:tc>
          <w:tcPr>
            <w:tcW w:w="1276" w:type="dxa"/>
            <w:vAlign w:val="center"/>
          </w:tcPr>
          <w:p w:rsidR="003F0E40" w:rsidRPr="00BC7E42" w:rsidRDefault="003F0E40" w:rsidP="005577AA">
            <w:pPr>
              <w:jc w:val="right"/>
              <w:rPr>
                <w:b/>
                <w:color w:val="FF0000"/>
                <w:sz w:val="22"/>
                <w:szCs w:val="22"/>
              </w:rPr>
            </w:pPr>
            <w:r w:rsidRPr="00312712">
              <w:rPr>
                <w:b/>
                <w:sz w:val="22"/>
                <w:szCs w:val="22"/>
              </w:rPr>
              <w:t>18 030 379</w:t>
            </w:r>
          </w:p>
        </w:tc>
        <w:tc>
          <w:tcPr>
            <w:tcW w:w="1276" w:type="dxa"/>
            <w:vAlign w:val="center"/>
          </w:tcPr>
          <w:p w:rsidR="003F0E40" w:rsidRPr="00312712" w:rsidRDefault="003F0E40" w:rsidP="005577AA">
            <w:pPr>
              <w:jc w:val="right"/>
              <w:rPr>
                <w:b/>
                <w:sz w:val="22"/>
                <w:szCs w:val="22"/>
              </w:rPr>
            </w:pPr>
            <w:r w:rsidRPr="00312712">
              <w:rPr>
                <w:b/>
                <w:sz w:val="22"/>
                <w:szCs w:val="22"/>
              </w:rPr>
              <w:t>16 596 665</w:t>
            </w:r>
          </w:p>
        </w:tc>
        <w:tc>
          <w:tcPr>
            <w:tcW w:w="1276" w:type="dxa"/>
            <w:vAlign w:val="center"/>
          </w:tcPr>
          <w:p w:rsidR="003F0E40" w:rsidRPr="00312712" w:rsidRDefault="003F0E40" w:rsidP="005577AA">
            <w:pPr>
              <w:jc w:val="right"/>
              <w:rPr>
                <w:b/>
                <w:sz w:val="22"/>
                <w:szCs w:val="22"/>
              </w:rPr>
            </w:pPr>
            <w:r w:rsidRPr="00312712">
              <w:rPr>
                <w:b/>
                <w:sz w:val="22"/>
                <w:szCs w:val="22"/>
              </w:rPr>
              <w:t>16 596 665</w:t>
            </w:r>
          </w:p>
        </w:tc>
        <w:tc>
          <w:tcPr>
            <w:tcW w:w="1275" w:type="dxa"/>
            <w:vAlign w:val="center"/>
          </w:tcPr>
          <w:p w:rsidR="003F0E40" w:rsidRPr="00312712" w:rsidRDefault="003F0E40" w:rsidP="005577AA">
            <w:pPr>
              <w:jc w:val="right"/>
              <w:rPr>
                <w:b/>
                <w:sz w:val="22"/>
                <w:szCs w:val="22"/>
              </w:rPr>
            </w:pPr>
            <w:r w:rsidRPr="00312712">
              <w:rPr>
                <w:b/>
                <w:sz w:val="22"/>
                <w:szCs w:val="22"/>
              </w:rPr>
              <w:t>22 772 935</w:t>
            </w:r>
          </w:p>
        </w:tc>
        <w:tc>
          <w:tcPr>
            <w:tcW w:w="851" w:type="dxa"/>
            <w:vAlign w:val="center"/>
          </w:tcPr>
          <w:p w:rsidR="003F0E40" w:rsidRPr="00BC7E42" w:rsidRDefault="003F0E40" w:rsidP="005577AA">
            <w:pPr>
              <w:jc w:val="right"/>
              <w:rPr>
                <w:b/>
                <w:color w:val="FF0000"/>
                <w:sz w:val="22"/>
                <w:szCs w:val="22"/>
              </w:rPr>
            </w:pPr>
            <w:r w:rsidRPr="006B63BF">
              <w:rPr>
                <w:b/>
                <w:sz w:val="22"/>
                <w:szCs w:val="22"/>
              </w:rPr>
              <w:t>137,21</w:t>
            </w:r>
          </w:p>
        </w:tc>
        <w:tc>
          <w:tcPr>
            <w:tcW w:w="850" w:type="dxa"/>
            <w:vAlign w:val="center"/>
          </w:tcPr>
          <w:p w:rsidR="003F0E40" w:rsidRPr="00BC7E42" w:rsidRDefault="003F0E40" w:rsidP="005577AA">
            <w:pPr>
              <w:jc w:val="right"/>
              <w:rPr>
                <w:b/>
                <w:color w:val="FF0000"/>
                <w:sz w:val="22"/>
                <w:szCs w:val="22"/>
              </w:rPr>
            </w:pPr>
            <w:r w:rsidRPr="00765571">
              <w:rPr>
                <w:b/>
                <w:sz w:val="22"/>
                <w:szCs w:val="22"/>
              </w:rPr>
              <w:t>126,30</w:t>
            </w:r>
          </w:p>
        </w:tc>
      </w:tr>
      <w:tr w:rsidR="003F0E40" w:rsidRPr="00BC7E42" w:rsidTr="005577AA">
        <w:tc>
          <w:tcPr>
            <w:tcW w:w="2268" w:type="dxa"/>
          </w:tcPr>
          <w:p w:rsidR="003F0E40" w:rsidRPr="00317D51" w:rsidRDefault="003F0E40" w:rsidP="005577AA">
            <w:pPr>
              <w:rPr>
                <w:sz w:val="22"/>
                <w:szCs w:val="22"/>
              </w:rPr>
            </w:pPr>
            <w:r w:rsidRPr="00317D51">
              <w:rPr>
                <w:sz w:val="22"/>
                <w:szCs w:val="22"/>
              </w:rPr>
              <w:t>v tom:</w:t>
            </w:r>
          </w:p>
        </w:tc>
        <w:tc>
          <w:tcPr>
            <w:tcW w:w="1276" w:type="dxa"/>
            <w:vAlign w:val="center"/>
          </w:tcPr>
          <w:p w:rsidR="003F0E40" w:rsidRPr="00BC7E42" w:rsidRDefault="003F0E40" w:rsidP="005577AA">
            <w:pPr>
              <w:jc w:val="right"/>
              <w:rPr>
                <w:color w:val="FF0000"/>
                <w:sz w:val="22"/>
                <w:szCs w:val="22"/>
              </w:rPr>
            </w:pPr>
          </w:p>
        </w:tc>
        <w:tc>
          <w:tcPr>
            <w:tcW w:w="1276" w:type="dxa"/>
            <w:vAlign w:val="center"/>
          </w:tcPr>
          <w:p w:rsidR="003F0E40" w:rsidRPr="00BC7E42" w:rsidRDefault="003F0E40" w:rsidP="005577AA">
            <w:pPr>
              <w:jc w:val="right"/>
              <w:rPr>
                <w:color w:val="FF0000"/>
                <w:sz w:val="22"/>
                <w:szCs w:val="22"/>
              </w:rPr>
            </w:pPr>
          </w:p>
        </w:tc>
        <w:tc>
          <w:tcPr>
            <w:tcW w:w="1276" w:type="dxa"/>
            <w:vAlign w:val="center"/>
          </w:tcPr>
          <w:p w:rsidR="003F0E40" w:rsidRPr="00BC7E42" w:rsidRDefault="003F0E40" w:rsidP="005577AA">
            <w:pPr>
              <w:jc w:val="right"/>
              <w:rPr>
                <w:color w:val="FF0000"/>
                <w:sz w:val="22"/>
                <w:szCs w:val="22"/>
              </w:rPr>
            </w:pPr>
          </w:p>
        </w:tc>
        <w:tc>
          <w:tcPr>
            <w:tcW w:w="1275" w:type="dxa"/>
            <w:vAlign w:val="center"/>
          </w:tcPr>
          <w:p w:rsidR="003F0E40" w:rsidRPr="00BC7E42" w:rsidRDefault="003F0E40" w:rsidP="005577AA">
            <w:pPr>
              <w:jc w:val="right"/>
              <w:rPr>
                <w:color w:val="FF0000"/>
                <w:sz w:val="22"/>
                <w:szCs w:val="22"/>
              </w:rPr>
            </w:pPr>
          </w:p>
        </w:tc>
        <w:tc>
          <w:tcPr>
            <w:tcW w:w="851" w:type="dxa"/>
            <w:vAlign w:val="center"/>
          </w:tcPr>
          <w:p w:rsidR="003F0E40" w:rsidRPr="00BC7E42" w:rsidRDefault="003F0E40" w:rsidP="005577AA">
            <w:pPr>
              <w:jc w:val="right"/>
              <w:rPr>
                <w:color w:val="FF0000"/>
                <w:sz w:val="22"/>
                <w:szCs w:val="22"/>
              </w:rPr>
            </w:pPr>
          </w:p>
        </w:tc>
        <w:tc>
          <w:tcPr>
            <w:tcW w:w="850" w:type="dxa"/>
            <w:vAlign w:val="center"/>
          </w:tcPr>
          <w:p w:rsidR="003F0E40" w:rsidRPr="00BC7E42" w:rsidRDefault="003F0E40" w:rsidP="005577AA">
            <w:pPr>
              <w:jc w:val="right"/>
              <w:rPr>
                <w:color w:val="FF0000"/>
                <w:sz w:val="22"/>
                <w:szCs w:val="22"/>
              </w:rPr>
            </w:pPr>
          </w:p>
        </w:tc>
      </w:tr>
      <w:tr w:rsidR="003F0E40" w:rsidRPr="00BC7E42" w:rsidTr="005577AA">
        <w:tc>
          <w:tcPr>
            <w:tcW w:w="2268" w:type="dxa"/>
          </w:tcPr>
          <w:p w:rsidR="003F0E40" w:rsidRPr="00317D51" w:rsidRDefault="003F0E40" w:rsidP="005577AA">
            <w:pPr>
              <w:ind w:left="180"/>
              <w:rPr>
                <w:sz w:val="22"/>
                <w:szCs w:val="22"/>
              </w:rPr>
            </w:pPr>
            <w:r w:rsidRPr="00317D51">
              <w:rPr>
                <w:sz w:val="22"/>
                <w:szCs w:val="22"/>
              </w:rPr>
              <w:t>Příjmy z rozpočtu Evropské unie bez spol. zeměd. politiky celkem</w:t>
            </w:r>
          </w:p>
        </w:tc>
        <w:tc>
          <w:tcPr>
            <w:tcW w:w="1276" w:type="dxa"/>
            <w:vAlign w:val="center"/>
          </w:tcPr>
          <w:p w:rsidR="003F0E40" w:rsidRPr="00BC7E42" w:rsidRDefault="003F0E40" w:rsidP="005577AA">
            <w:pPr>
              <w:tabs>
                <w:tab w:val="left" w:pos="702"/>
              </w:tabs>
              <w:jc w:val="right"/>
              <w:rPr>
                <w:color w:val="FF0000"/>
                <w:sz w:val="22"/>
                <w:szCs w:val="22"/>
              </w:rPr>
            </w:pPr>
            <w:r w:rsidRPr="00312712">
              <w:rPr>
                <w:sz w:val="22"/>
                <w:szCs w:val="22"/>
              </w:rPr>
              <w:t>17 754 003</w:t>
            </w:r>
          </w:p>
        </w:tc>
        <w:tc>
          <w:tcPr>
            <w:tcW w:w="1276" w:type="dxa"/>
            <w:vAlign w:val="center"/>
          </w:tcPr>
          <w:p w:rsidR="003F0E40" w:rsidRPr="0021372E" w:rsidRDefault="003F0E40" w:rsidP="005577AA">
            <w:pPr>
              <w:jc w:val="right"/>
              <w:rPr>
                <w:sz w:val="22"/>
                <w:szCs w:val="22"/>
              </w:rPr>
            </w:pPr>
            <w:r w:rsidRPr="0021372E">
              <w:rPr>
                <w:sz w:val="22"/>
                <w:szCs w:val="22"/>
              </w:rPr>
              <w:t>16 417 665</w:t>
            </w:r>
          </w:p>
        </w:tc>
        <w:tc>
          <w:tcPr>
            <w:tcW w:w="1276" w:type="dxa"/>
            <w:vAlign w:val="center"/>
          </w:tcPr>
          <w:p w:rsidR="003F0E40" w:rsidRPr="0021372E" w:rsidRDefault="003F0E40" w:rsidP="005577AA">
            <w:pPr>
              <w:jc w:val="right"/>
              <w:rPr>
                <w:sz w:val="22"/>
                <w:szCs w:val="22"/>
              </w:rPr>
            </w:pPr>
            <w:r w:rsidRPr="0021372E">
              <w:rPr>
                <w:sz w:val="22"/>
                <w:szCs w:val="22"/>
              </w:rPr>
              <w:t>16 417 665</w:t>
            </w:r>
          </w:p>
        </w:tc>
        <w:tc>
          <w:tcPr>
            <w:tcW w:w="1275" w:type="dxa"/>
            <w:vAlign w:val="center"/>
          </w:tcPr>
          <w:p w:rsidR="003F0E40" w:rsidRPr="0021372E" w:rsidRDefault="003F0E40" w:rsidP="005577AA">
            <w:pPr>
              <w:tabs>
                <w:tab w:val="left" w:pos="702"/>
              </w:tabs>
              <w:jc w:val="right"/>
              <w:rPr>
                <w:sz w:val="22"/>
                <w:szCs w:val="22"/>
              </w:rPr>
            </w:pPr>
            <w:r w:rsidRPr="0021372E">
              <w:rPr>
                <w:sz w:val="22"/>
                <w:szCs w:val="22"/>
              </w:rPr>
              <w:t>22 485 092</w:t>
            </w:r>
          </w:p>
        </w:tc>
        <w:tc>
          <w:tcPr>
            <w:tcW w:w="851" w:type="dxa"/>
            <w:vAlign w:val="center"/>
          </w:tcPr>
          <w:p w:rsidR="003F0E40" w:rsidRPr="00BC7E42" w:rsidRDefault="003F0E40" w:rsidP="005577AA">
            <w:pPr>
              <w:jc w:val="right"/>
              <w:rPr>
                <w:color w:val="FF0000"/>
                <w:sz w:val="22"/>
                <w:szCs w:val="22"/>
              </w:rPr>
            </w:pPr>
            <w:r w:rsidRPr="006B63BF">
              <w:rPr>
                <w:sz w:val="22"/>
                <w:szCs w:val="22"/>
              </w:rPr>
              <w:t>136,96</w:t>
            </w:r>
          </w:p>
        </w:tc>
        <w:tc>
          <w:tcPr>
            <w:tcW w:w="850" w:type="dxa"/>
            <w:vAlign w:val="center"/>
          </w:tcPr>
          <w:p w:rsidR="003F0E40" w:rsidRPr="00BC7E42" w:rsidRDefault="003F0E40" w:rsidP="005577AA">
            <w:pPr>
              <w:jc w:val="right"/>
              <w:rPr>
                <w:color w:val="FF0000"/>
                <w:sz w:val="22"/>
                <w:szCs w:val="22"/>
                <w:highlight w:val="yellow"/>
              </w:rPr>
            </w:pPr>
            <w:r w:rsidRPr="006B63BF">
              <w:rPr>
                <w:sz w:val="22"/>
                <w:szCs w:val="22"/>
              </w:rPr>
              <w:t>126,65</w:t>
            </w:r>
          </w:p>
        </w:tc>
      </w:tr>
      <w:tr w:rsidR="003F0E40" w:rsidRPr="00BC7E42" w:rsidTr="005577AA">
        <w:tc>
          <w:tcPr>
            <w:tcW w:w="2268" w:type="dxa"/>
          </w:tcPr>
          <w:p w:rsidR="003F0E40" w:rsidRPr="00317D51" w:rsidRDefault="003F0E40" w:rsidP="005577AA">
            <w:pPr>
              <w:ind w:left="180"/>
              <w:rPr>
                <w:sz w:val="22"/>
                <w:szCs w:val="22"/>
              </w:rPr>
            </w:pPr>
            <w:r w:rsidRPr="00317D51">
              <w:rPr>
                <w:sz w:val="22"/>
                <w:szCs w:val="22"/>
              </w:rPr>
              <w:t xml:space="preserve">ostatní nedaňové příjmy, kap. příjmy </w:t>
            </w:r>
            <w:r w:rsidRPr="00317D51">
              <w:rPr>
                <w:sz w:val="22"/>
                <w:szCs w:val="22"/>
              </w:rPr>
              <w:br/>
              <w:t>a přijaté transfery celkem</w:t>
            </w:r>
          </w:p>
        </w:tc>
        <w:tc>
          <w:tcPr>
            <w:tcW w:w="1276" w:type="dxa"/>
            <w:vAlign w:val="center"/>
          </w:tcPr>
          <w:p w:rsidR="003F0E40" w:rsidRPr="00312712" w:rsidRDefault="003F0E40" w:rsidP="005577AA">
            <w:pPr>
              <w:jc w:val="right"/>
              <w:rPr>
                <w:sz w:val="22"/>
                <w:szCs w:val="22"/>
              </w:rPr>
            </w:pPr>
            <w:r w:rsidRPr="00312712">
              <w:rPr>
                <w:sz w:val="22"/>
                <w:szCs w:val="22"/>
              </w:rPr>
              <w:t>276 376</w:t>
            </w:r>
          </w:p>
        </w:tc>
        <w:tc>
          <w:tcPr>
            <w:tcW w:w="1276" w:type="dxa"/>
            <w:vAlign w:val="center"/>
          </w:tcPr>
          <w:p w:rsidR="003F0E40" w:rsidRPr="0021372E" w:rsidRDefault="003F0E40" w:rsidP="005577AA">
            <w:pPr>
              <w:jc w:val="right"/>
              <w:rPr>
                <w:sz w:val="22"/>
                <w:szCs w:val="22"/>
              </w:rPr>
            </w:pPr>
            <w:r w:rsidRPr="0021372E">
              <w:rPr>
                <w:sz w:val="22"/>
                <w:szCs w:val="22"/>
              </w:rPr>
              <w:t>179 000</w:t>
            </w:r>
          </w:p>
        </w:tc>
        <w:tc>
          <w:tcPr>
            <w:tcW w:w="1276" w:type="dxa"/>
            <w:vAlign w:val="center"/>
          </w:tcPr>
          <w:p w:rsidR="003F0E40" w:rsidRPr="0021372E" w:rsidRDefault="003F0E40" w:rsidP="005577AA">
            <w:pPr>
              <w:jc w:val="right"/>
              <w:rPr>
                <w:sz w:val="22"/>
                <w:szCs w:val="22"/>
              </w:rPr>
            </w:pPr>
            <w:r w:rsidRPr="0021372E">
              <w:rPr>
                <w:sz w:val="22"/>
                <w:szCs w:val="22"/>
              </w:rPr>
              <w:t>179 000</w:t>
            </w:r>
          </w:p>
        </w:tc>
        <w:tc>
          <w:tcPr>
            <w:tcW w:w="1275" w:type="dxa"/>
            <w:vAlign w:val="center"/>
          </w:tcPr>
          <w:p w:rsidR="003F0E40" w:rsidRPr="00BC7E42" w:rsidRDefault="003F0E40" w:rsidP="005577AA">
            <w:pPr>
              <w:jc w:val="right"/>
              <w:rPr>
                <w:color w:val="FF0000"/>
                <w:sz w:val="22"/>
                <w:szCs w:val="22"/>
              </w:rPr>
            </w:pPr>
            <w:r>
              <w:rPr>
                <w:sz w:val="22"/>
                <w:szCs w:val="22"/>
              </w:rPr>
              <w:t>287 843</w:t>
            </w:r>
          </w:p>
        </w:tc>
        <w:tc>
          <w:tcPr>
            <w:tcW w:w="851" w:type="dxa"/>
            <w:shd w:val="clear" w:color="auto" w:fill="auto"/>
            <w:vAlign w:val="center"/>
          </w:tcPr>
          <w:p w:rsidR="003F0E40" w:rsidRPr="00BC7E42" w:rsidRDefault="003F0E40" w:rsidP="005577AA">
            <w:pPr>
              <w:jc w:val="right"/>
              <w:rPr>
                <w:color w:val="FF0000"/>
                <w:sz w:val="22"/>
                <w:szCs w:val="22"/>
                <w:highlight w:val="yellow"/>
              </w:rPr>
            </w:pPr>
            <w:r w:rsidRPr="006B63BF">
              <w:rPr>
                <w:sz w:val="22"/>
                <w:szCs w:val="22"/>
              </w:rPr>
              <w:t>160,81</w:t>
            </w:r>
          </w:p>
        </w:tc>
        <w:tc>
          <w:tcPr>
            <w:tcW w:w="850" w:type="dxa"/>
            <w:vAlign w:val="center"/>
          </w:tcPr>
          <w:p w:rsidR="003F0E40" w:rsidRPr="00BC7E42" w:rsidRDefault="003F0E40" w:rsidP="005577AA">
            <w:pPr>
              <w:jc w:val="right"/>
              <w:rPr>
                <w:color w:val="FF0000"/>
                <w:sz w:val="22"/>
                <w:szCs w:val="22"/>
                <w:highlight w:val="yellow"/>
              </w:rPr>
            </w:pPr>
            <w:r w:rsidRPr="006B63BF">
              <w:rPr>
                <w:sz w:val="22"/>
                <w:szCs w:val="22"/>
              </w:rPr>
              <w:t>104,15</w:t>
            </w:r>
          </w:p>
        </w:tc>
      </w:tr>
      <w:tr w:rsidR="003F0E40" w:rsidRPr="00BC7E42" w:rsidTr="005577AA">
        <w:tc>
          <w:tcPr>
            <w:tcW w:w="2268" w:type="dxa"/>
          </w:tcPr>
          <w:p w:rsidR="003F0E40" w:rsidRPr="00BC7E42" w:rsidRDefault="003F0E40" w:rsidP="005577AA">
            <w:pPr>
              <w:rPr>
                <w:b/>
                <w:color w:val="FF0000"/>
                <w:sz w:val="22"/>
                <w:szCs w:val="22"/>
              </w:rPr>
            </w:pPr>
            <w:r w:rsidRPr="00317D51">
              <w:rPr>
                <w:b/>
                <w:sz w:val="22"/>
                <w:szCs w:val="22"/>
              </w:rPr>
              <w:t>Příjmy kapitoly MD-327 celkem</w:t>
            </w:r>
          </w:p>
        </w:tc>
        <w:tc>
          <w:tcPr>
            <w:tcW w:w="1276" w:type="dxa"/>
            <w:vAlign w:val="center"/>
          </w:tcPr>
          <w:p w:rsidR="003F0E40" w:rsidRPr="00BC7E42" w:rsidRDefault="003F0E40" w:rsidP="005577AA">
            <w:pPr>
              <w:jc w:val="right"/>
              <w:rPr>
                <w:b/>
                <w:color w:val="FF0000"/>
                <w:sz w:val="22"/>
                <w:szCs w:val="22"/>
              </w:rPr>
            </w:pPr>
            <w:r>
              <w:rPr>
                <w:b/>
                <w:sz w:val="22"/>
                <w:szCs w:val="22"/>
              </w:rPr>
              <w:t>18 205 514</w:t>
            </w:r>
          </w:p>
        </w:tc>
        <w:tc>
          <w:tcPr>
            <w:tcW w:w="1276" w:type="dxa"/>
            <w:vAlign w:val="center"/>
          </w:tcPr>
          <w:p w:rsidR="003F0E40" w:rsidRPr="006B63BF" w:rsidRDefault="003F0E40" w:rsidP="005577AA">
            <w:pPr>
              <w:jc w:val="right"/>
              <w:rPr>
                <w:b/>
                <w:sz w:val="22"/>
                <w:szCs w:val="22"/>
              </w:rPr>
            </w:pPr>
            <w:r w:rsidRPr="006B63BF">
              <w:rPr>
                <w:b/>
                <w:sz w:val="22"/>
                <w:szCs w:val="22"/>
              </w:rPr>
              <w:t>16 676 665</w:t>
            </w:r>
          </w:p>
        </w:tc>
        <w:tc>
          <w:tcPr>
            <w:tcW w:w="1276" w:type="dxa"/>
            <w:vAlign w:val="center"/>
          </w:tcPr>
          <w:p w:rsidR="003F0E40" w:rsidRPr="006B63BF" w:rsidRDefault="003F0E40" w:rsidP="005577AA">
            <w:pPr>
              <w:jc w:val="right"/>
              <w:rPr>
                <w:b/>
                <w:sz w:val="22"/>
                <w:szCs w:val="22"/>
              </w:rPr>
            </w:pPr>
            <w:r w:rsidRPr="006B63BF">
              <w:rPr>
                <w:b/>
                <w:sz w:val="22"/>
                <w:szCs w:val="22"/>
              </w:rPr>
              <w:t>16 676 665</w:t>
            </w:r>
          </w:p>
        </w:tc>
        <w:tc>
          <w:tcPr>
            <w:tcW w:w="1275" w:type="dxa"/>
            <w:vAlign w:val="center"/>
          </w:tcPr>
          <w:p w:rsidR="003F0E40" w:rsidRPr="00BC7E42" w:rsidRDefault="003F0E40" w:rsidP="005577AA">
            <w:pPr>
              <w:jc w:val="right"/>
              <w:rPr>
                <w:b/>
                <w:color w:val="FF0000"/>
                <w:sz w:val="22"/>
                <w:szCs w:val="22"/>
              </w:rPr>
            </w:pPr>
            <w:r w:rsidRPr="006B63BF">
              <w:rPr>
                <w:b/>
                <w:sz w:val="22"/>
                <w:szCs w:val="22"/>
              </w:rPr>
              <w:t>22 958 912</w:t>
            </w:r>
          </w:p>
        </w:tc>
        <w:tc>
          <w:tcPr>
            <w:tcW w:w="851" w:type="dxa"/>
            <w:vAlign w:val="center"/>
          </w:tcPr>
          <w:p w:rsidR="003F0E40" w:rsidRPr="006B63BF" w:rsidRDefault="003F0E40" w:rsidP="005577AA">
            <w:pPr>
              <w:jc w:val="right"/>
              <w:rPr>
                <w:b/>
                <w:sz w:val="22"/>
                <w:szCs w:val="22"/>
              </w:rPr>
            </w:pPr>
            <w:r w:rsidRPr="006B63BF">
              <w:rPr>
                <w:b/>
                <w:sz w:val="22"/>
                <w:szCs w:val="22"/>
              </w:rPr>
              <w:t>137,67</w:t>
            </w:r>
          </w:p>
        </w:tc>
        <w:tc>
          <w:tcPr>
            <w:tcW w:w="850" w:type="dxa"/>
            <w:vAlign w:val="center"/>
          </w:tcPr>
          <w:p w:rsidR="003F0E40" w:rsidRPr="00BC7E42" w:rsidRDefault="003F0E40" w:rsidP="005577AA">
            <w:pPr>
              <w:jc w:val="right"/>
              <w:rPr>
                <w:b/>
                <w:color w:val="FF0000"/>
                <w:sz w:val="22"/>
                <w:szCs w:val="22"/>
              </w:rPr>
            </w:pPr>
            <w:r w:rsidRPr="006B63BF">
              <w:rPr>
                <w:b/>
                <w:sz w:val="22"/>
                <w:szCs w:val="22"/>
              </w:rPr>
              <w:t>126,11</w:t>
            </w:r>
          </w:p>
        </w:tc>
      </w:tr>
    </w:tbl>
    <w:p w:rsidR="003F0E40" w:rsidRDefault="003F0E40" w:rsidP="00EA758A">
      <w:pPr>
        <w:spacing w:before="120" w:after="120"/>
        <w:jc w:val="both"/>
        <w:rPr>
          <w:b/>
          <w:bCs/>
          <w:color w:val="FF0000"/>
          <w:u w:val="single"/>
        </w:rPr>
      </w:pPr>
    </w:p>
    <w:p w:rsidR="003F0E40" w:rsidRDefault="003F0E40" w:rsidP="00EA758A">
      <w:pPr>
        <w:spacing w:before="120" w:after="120"/>
        <w:jc w:val="both"/>
        <w:rPr>
          <w:b/>
          <w:bCs/>
          <w:color w:val="FF0000"/>
          <w:u w:val="single"/>
        </w:rPr>
      </w:pPr>
    </w:p>
    <w:p w:rsidR="002B73BE" w:rsidRDefault="002B73BE" w:rsidP="00EA758A">
      <w:pPr>
        <w:spacing w:before="120" w:after="120"/>
        <w:jc w:val="both"/>
        <w:rPr>
          <w:b/>
          <w:bCs/>
          <w:color w:val="FF0000"/>
          <w:u w:val="single"/>
        </w:rPr>
      </w:pPr>
    </w:p>
    <w:p w:rsidR="0083730F" w:rsidRDefault="0083730F" w:rsidP="00EA758A">
      <w:pPr>
        <w:spacing w:before="120" w:after="120"/>
        <w:jc w:val="both"/>
        <w:rPr>
          <w:b/>
          <w:bCs/>
          <w:color w:val="FF0000"/>
          <w:u w:val="single"/>
        </w:rPr>
      </w:pPr>
    </w:p>
    <w:p w:rsidR="003F0E40" w:rsidRDefault="003F0E40" w:rsidP="00EA758A">
      <w:pPr>
        <w:spacing w:before="120" w:after="120"/>
        <w:jc w:val="both"/>
        <w:rPr>
          <w:b/>
          <w:bCs/>
          <w:color w:val="FF0000"/>
          <w:u w:val="single"/>
        </w:rPr>
      </w:pPr>
    </w:p>
    <w:p w:rsidR="00EA758A" w:rsidRDefault="00EA758A" w:rsidP="00516B32">
      <w:pPr>
        <w:spacing w:before="120" w:after="120"/>
        <w:jc w:val="both"/>
        <w:rPr>
          <w:b/>
          <w:bCs/>
          <w:u w:val="single"/>
        </w:rPr>
      </w:pPr>
      <w:r w:rsidRPr="003F0E40">
        <w:rPr>
          <w:b/>
          <w:bCs/>
          <w:u w:val="single"/>
        </w:rPr>
        <w:lastRenderedPageBreak/>
        <w:t>Daňové příjmy</w:t>
      </w:r>
    </w:p>
    <w:p w:rsidR="00ED458D" w:rsidRPr="00207124" w:rsidRDefault="00ED458D" w:rsidP="00ED458D">
      <w:pPr>
        <w:pStyle w:val="KOModrky"/>
        <w:ind w:firstLine="720"/>
        <w:rPr>
          <w:color w:val="FF0000"/>
        </w:rPr>
      </w:pPr>
      <w:r w:rsidRPr="004455CC">
        <w:rPr>
          <w:b/>
          <w:bCs/>
        </w:rPr>
        <w:t>Daňové příjmy organizačních složek státu</w:t>
      </w:r>
      <w:r w:rsidRPr="004455CC">
        <w:t xml:space="preserve"> byly naplněny ve výši </w:t>
      </w:r>
      <w:r w:rsidR="004455CC" w:rsidRPr="004455CC">
        <w:t>185 977</w:t>
      </w:r>
      <w:r w:rsidRPr="004455CC">
        <w:t xml:space="preserve"> tis. Kč,                      tj. plnění ve výši</w:t>
      </w:r>
      <w:r w:rsidR="004455CC">
        <w:rPr>
          <w:color w:val="FF0000"/>
        </w:rPr>
        <w:t xml:space="preserve"> </w:t>
      </w:r>
      <w:r w:rsidR="004455CC" w:rsidRPr="004455CC">
        <w:t>232,47</w:t>
      </w:r>
      <w:r w:rsidRPr="004455CC">
        <w:t xml:space="preserve"> % schváleného rozpočtu ve výši 80 000 tis. Kč. Tyto příjmy jsou v plné výši tvořeny správními poplatky, z nichž největší podíl </w:t>
      </w:r>
      <w:r w:rsidR="004455CC" w:rsidRPr="004455CC">
        <w:t>159 009</w:t>
      </w:r>
      <w:r w:rsidR="003E3B01">
        <w:t xml:space="preserve"> tis. Kč připadá</w:t>
      </w:r>
      <w:r w:rsidRPr="004455CC">
        <w:t xml:space="preserve"> na ústřední orgán Ministerstva dopravy, dále</w:t>
      </w:r>
      <w:r w:rsidR="004455CC">
        <w:rPr>
          <w:color w:val="FF0000"/>
        </w:rPr>
        <w:t xml:space="preserve"> </w:t>
      </w:r>
      <w:r w:rsidR="004455CC" w:rsidRPr="004455CC">
        <w:t>17 159</w:t>
      </w:r>
      <w:r w:rsidRPr="004455CC">
        <w:t xml:space="preserve"> tis. Kč přijal Úřad pro </w:t>
      </w:r>
      <w:r w:rsidR="003E3B01">
        <w:t>civilní letectví,</w:t>
      </w:r>
      <w:r w:rsidRPr="004455CC">
        <w:t xml:space="preserve"> </w:t>
      </w:r>
      <w:r w:rsidR="003E3B01">
        <w:t xml:space="preserve">6 </w:t>
      </w:r>
      <w:r w:rsidR="004455CC" w:rsidRPr="004455CC">
        <w:t>155</w:t>
      </w:r>
      <w:r w:rsidRPr="004455CC">
        <w:t xml:space="preserve"> tis. Kč přijala Státní plavební správa </w:t>
      </w:r>
      <w:r w:rsidR="004455CC" w:rsidRPr="004455CC">
        <w:t>a 3 654</w:t>
      </w:r>
      <w:r w:rsidRPr="004455CC">
        <w:t xml:space="preserve"> tis. Kč přijal Drážní úřad. </w:t>
      </w:r>
    </w:p>
    <w:p w:rsidR="00E448E6" w:rsidRPr="00207124" w:rsidRDefault="00E448E6" w:rsidP="00E448E6">
      <w:pPr>
        <w:spacing w:before="120" w:after="120"/>
        <w:ind w:firstLine="709"/>
        <w:jc w:val="both"/>
        <w:rPr>
          <w:i/>
          <w:color w:val="FF0000"/>
        </w:rPr>
      </w:pPr>
      <w:r w:rsidRPr="004455CC">
        <w:rPr>
          <w:i/>
        </w:rPr>
        <w:t>Plnění daňových příjmů za rok 201</w:t>
      </w:r>
      <w:r w:rsidR="004455CC">
        <w:rPr>
          <w:i/>
        </w:rPr>
        <w:t>8</w:t>
      </w:r>
      <w:r w:rsidRPr="004455CC">
        <w:rPr>
          <w:i/>
        </w:rPr>
        <w:t xml:space="preserve"> (</w:t>
      </w:r>
      <w:r w:rsidR="004455CC" w:rsidRPr="004455CC">
        <w:rPr>
          <w:i/>
        </w:rPr>
        <w:t>185 977</w:t>
      </w:r>
      <w:r w:rsidR="00105D68" w:rsidRPr="004455CC">
        <w:rPr>
          <w:i/>
        </w:rPr>
        <w:t xml:space="preserve"> tis. Kč) je oproti</w:t>
      </w:r>
      <w:r w:rsidRPr="004455CC">
        <w:rPr>
          <w:i/>
        </w:rPr>
        <w:t xml:space="preserve"> roku 201</w:t>
      </w:r>
      <w:r w:rsidR="004455CC" w:rsidRPr="004455CC">
        <w:rPr>
          <w:i/>
        </w:rPr>
        <w:t>7</w:t>
      </w:r>
      <w:r w:rsidRPr="004455CC">
        <w:rPr>
          <w:i/>
        </w:rPr>
        <w:t xml:space="preserve"> </w:t>
      </w:r>
      <w:r w:rsidR="004455CC">
        <w:rPr>
          <w:i/>
        </w:rPr>
        <w:br/>
      </w:r>
      <w:r w:rsidRPr="004455CC">
        <w:rPr>
          <w:i/>
        </w:rPr>
        <w:t>(</w:t>
      </w:r>
      <w:r w:rsidR="004455CC" w:rsidRPr="004455CC">
        <w:rPr>
          <w:i/>
        </w:rPr>
        <w:t>175 135</w:t>
      </w:r>
      <w:r w:rsidR="00ED458D" w:rsidRPr="004455CC">
        <w:rPr>
          <w:i/>
        </w:rPr>
        <w:t xml:space="preserve"> </w:t>
      </w:r>
      <w:r w:rsidRPr="004455CC">
        <w:rPr>
          <w:i/>
        </w:rPr>
        <w:t>tis. Kč)</w:t>
      </w:r>
      <w:r w:rsidRPr="00207124">
        <w:rPr>
          <w:i/>
          <w:color w:val="FF0000"/>
        </w:rPr>
        <w:t xml:space="preserve"> </w:t>
      </w:r>
      <w:r w:rsidRPr="004455CC">
        <w:rPr>
          <w:i/>
        </w:rPr>
        <w:t xml:space="preserve">vyšší o </w:t>
      </w:r>
      <w:r w:rsidR="004455CC" w:rsidRPr="004455CC">
        <w:rPr>
          <w:i/>
        </w:rPr>
        <w:t>10 842</w:t>
      </w:r>
      <w:r w:rsidRPr="004455CC">
        <w:rPr>
          <w:i/>
        </w:rPr>
        <w:t xml:space="preserve"> tis. Kč, tj. index </w:t>
      </w:r>
      <w:r w:rsidR="00105D68" w:rsidRPr="004455CC">
        <w:rPr>
          <w:i/>
        </w:rPr>
        <w:t>10</w:t>
      </w:r>
      <w:r w:rsidR="004455CC" w:rsidRPr="004455CC">
        <w:rPr>
          <w:i/>
        </w:rPr>
        <w:t>6,19</w:t>
      </w:r>
      <w:r w:rsidRPr="004455CC">
        <w:rPr>
          <w:i/>
        </w:rPr>
        <w:t xml:space="preserve"> %.</w:t>
      </w:r>
    </w:p>
    <w:p w:rsidR="00EA758A" w:rsidRPr="004455CC" w:rsidRDefault="00EA758A" w:rsidP="00EA758A">
      <w:pPr>
        <w:spacing w:after="120"/>
        <w:jc w:val="both"/>
        <w:rPr>
          <w:b/>
          <w:u w:val="single"/>
        </w:rPr>
      </w:pPr>
      <w:r w:rsidRPr="004455CC">
        <w:rPr>
          <w:b/>
          <w:u w:val="single"/>
        </w:rPr>
        <w:t xml:space="preserve">Nedaňové příjmy, kapitálové příjmy a přijaté transfery celkem </w:t>
      </w:r>
    </w:p>
    <w:p w:rsidR="00EA758A" w:rsidRPr="004455CC" w:rsidRDefault="00EA758A" w:rsidP="00C82533">
      <w:pPr>
        <w:numPr>
          <w:ilvl w:val="0"/>
          <w:numId w:val="25"/>
        </w:numPr>
        <w:spacing w:after="120"/>
        <w:ind w:left="714" w:hanging="357"/>
        <w:jc w:val="both"/>
        <w:rPr>
          <w:u w:val="single"/>
        </w:rPr>
      </w:pPr>
      <w:r w:rsidRPr="004455CC">
        <w:rPr>
          <w:u w:val="single"/>
        </w:rPr>
        <w:t>Příjmy z rozpočtu Evropské unie bez společné zemědělské politiky celkem</w:t>
      </w:r>
    </w:p>
    <w:p w:rsidR="00563072" w:rsidRPr="00BC7E42" w:rsidRDefault="00563072" w:rsidP="00563072">
      <w:pPr>
        <w:pStyle w:val="KOMtext"/>
        <w:rPr>
          <w:color w:val="FF0000"/>
        </w:rPr>
      </w:pPr>
      <w:r w:rsidRPr="00082914">
        <w:rPr>
          <w:b/>
          <w:bCs/>
        </w:rPr>
        <w:t>Příjmy z rozpočtu EU</w:t>
      </w:r>
      <w:r w:rsidRPr="00082914">
        <w:t xml:space="preserve"> (upravený rozpočet ve výši 16 417 665 tis. Kč) byly v průběhu </w:t>
      </w:r>
      <w:r w:rsidRPr="00082914">
        <w:br/>
        <w:t xml:space="preserve">roku 2018 realizovány ve výši </w:t>
      </w:r>
      <w:r>
        <w:t>22 485 092</w:t>
      </w:r>
      <w:r w:rsidRPr="00BC7E42">
        <w:rPr>
          <w:color w:val="FF0000"/>
        </w:rPr>
        <w:t xml:space="preserve"> </w:t>
      </w:r>
      <w:r w:rsidRPr="00082914">
        <w:t xml:space="preserve">tis. Kč, z toho příjmy z EU na projekty rozpočtované v roce </w:t>
      </w:r>
      <w:r w:rsidRPr="004B2055">
        <w:t xml:space="preserve">2017 a dříve činí </w:t>
      </w:r>
      <w:r w:rsidR="00CF5365" w:rsidRPr="00CF5365">
        <w:t>20 162 960</w:t>
      </w:r>
      <w:r w:rsidRPr="00CF5365">
        <w:t xml:space="preserve"> tis. Kč </w:t>
      </w:r>
      <w:r w:rsidRPr="004B2055">
        <w:t>a přev</w:t>
      </w:r>
      <w:r>
        <w:t xml:space="preserve">od z rezervního fondu činí </w:t>
      </w:r>
      <w:r>
        <w:br/>
      </w:r>
      <w:r w:rsidRPr="004B2055">
        <w:t xml:space="preserve">717 094 tis. Kč, tj. plnění ve výši 136,96 % upraveného rozpočtu </w:t>
      </w:r>
      <w:r>
        <w:t>(resp</w:t>
      </w:r>
      <w:r w:rsidRPr="00CF5365">
        <w:t xml:space="preserve">. </w:t>
      </w:r>
      <w:r w:rsidR="00CF5365" w:rsidRPr="00CF5365">
        <w:t>9,78</w:t>
      </w:r>
      <w:r w:rsidRPr="00CF5365">
        <w:t xml:space="preserve"> % </w:t>
      </w:r>
      <w:r w:rsidRPr="004B2055">
        <w:t xml:space="preserve">upraveného rozpočtu dle § 25 zák. č. 218/2000 Sb., rozpočtová pravidla, v platném znění, kdy jsou do plnění počítány jen příjmy na projekty rozpočtované v roce 2018).  </w:t>
      </w:r>
    </w:p>
    <w:p w:rsidR="00563072" w:rsidRPr="008B7AE3" w:rsidRDefault="00563072" w:rsidP="00563072">
      <w:pPr>
        <w:pStyle w:val="KOMtext"/>
      </w:pPr>
      <w:r w:rsidRPr="004B2055">
        <w:t xml:space="preserve">Z celkových příjmů z rozpočtu EU </w:t>
      </w:r>
      <w:r w:rsidRPr="004B2055">
        <w:rPr>
          <w:b/>
        </w:rPr>
        <w:t>příjmy z programového období 2007-2013</w:t>
      </w:r>
      <w:r w:rsidRPr="004B2055">
        <w:t xml:space="preserve"> činí </w:t>
      </w:r>
      <w:r w:rsidR="0036516E">
        <w:br/>
      </w:r>
      <w:r w:rsidRPr="004B2055">
        <w:t xml:space="preserve">7 870 693 tis. Kč, v tom Operační program Doprava – Strukturální fondy 1 645 418 tis. Kč, Operační program Doprava – Fond soudržnosti 6 225 275 tis. Kč. </w:t>
      </w:r>
      <w:r w:rsidRPr="008B7AE3">
        <w:t>Jde o poslední refundace k Operačnímu programu Doprava 2007-2013, které v závěru roku 2017 Evropská komise převedla na účet Národního fondu (PCO), který je na počátku roku 2018 přeposlal Ministerstvu dopravy.</w:t>
      </w:r>
    </w:p>
    <w:p w:rsidR="00563072" w:rsidRPr="00BC7E42" w:rsidRDefault="00563072" w:rsidP="00563072">
      <w:pPr>
        <w:pStyle w:val="KOMtext"/>
        <w:rPr>
          <w:color w:val="FF0000"/>
        </w:rPr>
      </w:pPr>
      <w:r w:rsidRPr="008B7AE3">
        <w:t xml:space="preserve">Z celkových příjmů z rozpočtu EU </w:t>
      </w:r>
      <w:r w:rsidRPr="008B7AE3">
        <w:rPr>
          <w:b/>
        </w:rPr>
        <w:t>příjmy z programového období 2014-2020</w:t>
      </w:r>
      <w:r w:rsidRPr="008B7AE3">
        <w:t xml:space="preserve"> činí 14 614 </w:t>
      </w:r>
      <w:r>
        <w:t>400</w:t>
      </w:r>
      <w:r w:rsidRPr="008B7AE3">
        <w:t xml:space="preserve"> tis. Kč, v tom Operační program Doprava – Strukturální fondy </w:t>
      </w:r>
      <w:r>
        <w:t>1 523 880</w:t>
      </w:r>
      <w:r w:rsidRPr="00BC7E42">
        <w:rPr>
          <w:color w:val="FF0000"/>
        </w:rPr>
        <w:t xml:space="preserve"> </w:t>
      </w:r>
      <w:r w:rsidRPr="008B7AE3">
        <w:t>tis. Kč, Operační program Doprava – Fond soudržnosti 11 391 565 tis. Kč,</w:t>
      </w:r>
      <w:r w:rsidRPr="00BC7E42">
        <w:rPr>
          <w:color w:val="FF0000"/>
        </w:rPr>
        <w:t xml:space="preserve"> </w:t>
      </w:r>
      <w:r w:rsidRPr="00BC0A56">
        <w:t xml:space="preserve">komunitární programy Nástroj pro propojení Evropy 2014+ (CEF) 1 698 813 tis. Kč (z toho převod z rezervního fondu 717 094 tis. Kč) a </w:t>
      </w:r>
      <w:r w:rsidRPr="004D7984">
        <w:t>Oper</w:t>
      </w:r>
      <w:r w:rsidR="001F4CE1">
        <w:t>ační program Z</w:t>
      </w:r>
      <w:r>
        <w:t>aměstnanost 142</w:t>
      </w:r>
      <w:r w:rsidRPr="004D7984">
        <w:t xml:space="preserve"> tis. Kč.</w:t>
      </w:r>
    </w:p>
    <w:p w:rsidR="00563072" w:rsidRPr="00BC7E42" w:rsidRDefault="00563072" w:rsidP="00563072">
      <w:pPr>
        <w:pStyle w:val="KOMtext"/>
        <w:rPr>
          <w:color w:val="FF0000"/>
        </w:rPr>
      </w:pPr>
      <w:r w:rsidRPr="00BC0A56">
        <w:t>Z celkových příjmů z rozpočtu EU činí neinvestiční přijaté transfery</w:t>
      </w:r>
      <w:r>
        <w:rPr>
          <w:color w:val="FF0000"/>
        </w:rPr>
        <w:t xml:space="preserve"> </w:t>
      </w:r>
      <w:r w:rsidRPr="00C91684">
        <w:t xml:space="preserve">135 022 tis. Kč, investiční přijaté transfery 21 632 976 tis. Kč, převody z rezervního fondu 717 094 tis. Kč. </w:t>
      </w:r>
    </w:p>
    <w:p w:rsidR="00563072" w:rsidRDefault="00563072" w:rsidP="00563072">
      <w:pPr>
        <w:pStyle w:val="KOMtext"/>
      </w:pPr>
      <w:r w:rsidRPr="00BC0A56">
        <w:t>Příjmy z Operačního programu Doprava 2014-2020</w:t>
      </w:r>
      <w:r w:rsidR="00822C41">
        <w:t xml:space="preserve"> byly počátkem roku 2018 odvedeny ve výši </w:t>
      </w:r>
      <w:r w:rsidRPr="00BC0A56">
        <w:t xml:space="preserve">381 320 tis. </w:t>
      </w:r>
      <w:r w:rsidR="00942040">
        <w:t>Kč. Tato částka byla v souladu s</w:t>
      </w:r>
      <w:r w:rsidRPr="00BC0A56">
        <w:t xml:space="preserve"> Metodickým pokynem finančních toků programů spolufinancovaných z Evropských strukturálních fondů, Fondu soudržnosti </w:t>
      </w:r>
      <w:r w:rsidRPr="00BC0A56">
        <w:br/>
        <w:t xml:space="preserve">a Evropského námořního a rybářského fondu pro programové období 2014-2020 zaslána na účet PCO. Částka 381 320 tis. Kč byla u OPD 2014-2020 zaúčtována jako extrapolovaná finanční oprava s cílem snížit zbytkové riziko na hranici 2 %, neboť celková projektovaná chybovost v OPD 2014-2020 na základě ukončených auditů operací dosáhla hodnoty nad limit 2 % hladiny významnosti. </w:t>
      </w:r>
    </w:p>
    <w:p w:rsidR="00052861" w:rsidRDefault="003E3B01" w:rsidP="006353D8">
      <w:pPr>
        <w:spacing w:after="120"/>
        <w:ind w:firstLine="709"/>
        <w:jc w:val="both"/>
        <w:rPr>
          <w:b/>
          <w:bCs/>
          <w:iCs/>
          <w:lang w:eastAsia="en-US"/>
        </w:rPr>
      </w:pPr>
      <w:r w:rsidRPr="003E3B01">
        <w:rPr>
          <w:iCs/>
          <w:lang w:eastAsia="en-US"/>
        </w:rPr>
        <w:t xml:space="preserve">Ministerstvo dopravy v roce 2018 snížilo tempo čerpání prostředků a následně </w:t>
      </w:r>
      <w:r w:rsidR="006353D8">
        <w:rPr>
          <w:iCs/>
          <w:lang w:eastAsia="en-US"/>
        </w:rPr>
        <w:br/>
      </w:r>
      <w:r w:rsidRPr="003E3B01">
        <w:rPr>
          <w:iCs/>
          <w:lang w:eastAsia="en-US"/>
        </w:rPr>
        <w:t>i refundace příjmů z Operačního programu Doprava 2014-2020</w:t>
      </w:r>
      <w:r w:rsidR="006573DC">
        <w:rPr>
          <w:iCs/>
          <w:lang w:eastAsia="en-US"/>
        </w:rPr>
        <w:t xml:space="preserve"> o </w:t>
      </w:r>
      <w:r w:rsidR="006573DC" w:rsidRPr="00F8657F">
        <w:rPr>
          <w:iCs/>
          <w:lang w:eastAsia="en-US"/>
        </w:rPr>
        <w:t>3 297 427</w:t>
      </w:r>
      <w:r w:rsidR="006353D8">
        <w:rPr>
          <w:iCs/>
          <w:lang w:eastAsia="en-US"/>
        </w:rPr>
        <w:t xml:space="preserve"> tis. Kč, </w:t>
      </w:r>
      <w:r w:rsidR="006353D8">
        <w:rPr>
          <w:iCs/>
          <w:lang w:eastAsia="en-US"/>
        </w:rPr>
        <w:br/>
        <w:t>tj. index 79,66 %</w:t>
      </w:r>
      <w:r w:rsidRPr="003E3B01">
        <w:rPr>
          <w:iCs/>
          <w:lang w:eastAsia="en-US"/>
        </w:rPr>
        <w:t>.</w:t>
      </w:r>
      <w:r w:rsidR="006353D8">
        <w:rPr>
          <w:iCs/>
          <w:lang w:eastAsia="en-US"/>
        </w:rPr>
        <w:t xml:space="preserve"> </w:t>
      </w:r>
      <w:r w:rsidR="002835AE">
        <w:rPr>
          <w:iCs/>
          <w:lang w:eastAsia="en-US"/>
        </w:rPr>
        <w:t xml:space="preserve">V průběhu tohoto roku byly na Platebním a certifikačním orgánu (odbor Národního fondu MF) vyžádány prostředky v souhrnné výši 12 915 445 tis. Kč, které byly v téže roce zpět refundovány do kapitoly MD. </w:t>
      </w:r>
      <w:r w:rsidR="00052861" w:rsidRPr="006353D8">
        <w:rPr>
          <w:iCs/>
          <w:lang w:eastAsia="en-US"/>
        </w:rPr>
        <w:t>Celkově od počátku implementace OPD</w:t>
      </w:r>
      <w:r w:rsidR="006353D8" w:rsidRPr="006353D8">
        <w:rPr>
          <w:iCs/>
          <w:lang w:eastAsia="en-US"/>
        </w:rPr>
        <w:t xml:space="preserve"> 2014–2020 </w:t>
      </w:r>
      <w:r w:rsidR="00516B32">
        <w:rPr>
          <w:iCs/>
          <w:lang w:eastAsia="en-US"/>
        </w:rPr>
        <w:br/>
      </w:r>
      <w:r w:rsidR="006353D8" w:rsidRPr="006353D8">
        <w:rPr>
          <w:iCs/>
          <w:lang w:eastAsia="en-US"/>
        </w:rPr>
        <w:t>až do konce roku 2018</w:t>
      </w:r>
      <w:r w:rsidR="00052861" w:rsidRPr="006353D8">
        <w:rPr>
          <w:iCs/>
          <w:lang w:eastAsia="en-US"/>
        </w:rPr>
        <w:t xml:space="preserve"> bylo z Národn</w:t>
      </w:r>
      <w:r w:rsidR="006353D8" w:rsidRPr="006353D8">
        <w:rPr>
          <w:iCs/>
          <w:lang w:eastAsia="en-US"/>
        </w:rPr>
        <w:t xml:space="preserve">ího fondu </w:t>
      </w:r>
      <w:r w:rsidR="00872D53">
        <w:rPr>
          <w:iCs/>
          <w:lang w:eastAsia="en-US"/>
        </w:rPr>
        <w:t>refundováno 32 679 807</w:t>
      </w:r>
      <w:r w:rsidR="00052861" w:rsidRPr="006353D8">
        <w:rPr>
          <w:iCs/>
          <w:lang w:eastAsia="en-US"/>
        </w:rPr>
        <w:t> tis. Kč.</w:t>
      </w:r>
      <w:r w:rsidR="00052861" w:rsidRPr="006353D8">
        <w:rPr>
          <w:b/>
          <w:bCs/>
          <w:iCs/>
          <w:lang w:eastAsia="en-US"/>
        </w:rPr>
        <w:t xml:space="preserve"> </w:t>
      </w:r>
    </w:p>
    <w:p w:rsidR="00E2058E" w:rsidRPr="006353D8" w:rsidRDefault="00E2058E" w:rsidP="006353D8">
      <w:pPr>
        <w:spacing w:after="120"/>
        <w:ind w:firstLine="709"/>
        <w:jc w:val="both"/>
        <w:rPr>
          <w:iCs/>
          <w:lang w:eastAsia="en-US"/>
        </w:rPr>
      </w:pPr>
    </w:p>
    <w:p w:rsidR="00BE7982" w:rsidRDefault="00052861" w:rsidP="00052861">
      <w:pPr>
        <w:spacing w:after="120"/>
        <w:ind w:firstLine="708"/>
        <w:jc w:val="both"/>
      </w:pPr>
      <w:r w:rsidRPr="006353D8">
        <w:lastRenderedPageBreak/>
        <w:t>Celková výše příjmů z komunitárního programu Nástroj pro propojení Evropy 2014+ (CEF)</w:t>
      </w:r>
      <w:r w:rsidR="006353D8">
        <w:t xml:space="preserve"> za rok 2018</w:t>
      </w:r>
      <w:r w:rsidR="00BE7982">
        <w:t xml:space="preserve"> ve výši </w:t>
      </w:r>
      <w:r w:rsidR="00BE7982" w:rsidRPr="006353D8">
        <w:t>1 698 813 tis. Kč</w:t>
      </w:r>
      <w:r w:rsidRPr="006353D8">
        <w:t xml:space="preserve"> </w:t>
      </w:r>
      <w:r w:rsidR="00EC35D6">
        <w:t xml:space="preserve">se zvýšila </w:t>
      </w:r>
      <w:r w:rsidR="00EC35D6" w:rsidRPr="00F8657F">
        <w:t>o 183 401</w:t>
      </w:r>
      <w:r w:rsidR="006353D8" w:rsidRPr="00F8657F">
        <w:t xml:space="preserve"> tis</w:t>
      </w:r>
      <w:r w:rsidR="006353D8">
        <w:t>. Kč,</w:t>
      </w:r>
      <w:r w:rsidR="00BE7982">
        <w:t xml:space="preserve"> tj. index 112,10 %. </w:t>
      </w:r>
      <w:r w:rsidR="00516B32">
        <w:br/>
      </w:r>
      <w:r w:rsidR="00BE7982">
        <w:t>U tohoto komunitárního programu dochází v roce 2018 naopak k navýšení čerpání finančních prostředků</w:t>
      </w:r>
      <w:r w:rsidR="00822C41">
        <w:t>,</w:t>
      </w:r>
      <w:r w:rsidR="00BE7982">
        <w:t xml:space="preserve"> a to především na velké dopravní projekty.</w:t>
      </w:r>
    </w:p>
    <w:p w:rsidR="00563072" w:rsidRDefault="00563072" w:rsidP="00563072">
      <w:pPr>
        <w:pStyle w:val="KOMtext"/>
        <w:rPr>
          <w:i/>
        </w:rPr>
      </w:pPr>
      <w:r w:rsidRPr="00C91684">
        <w:rPr>
          <w:i/>
        </w:rPr>
        <w:t xml:space="preserve">Plnění příjmů z rozpočtu EU za rok 2018 </w:t>
      </w:r>
      <w:r w:rsidR="00942040">
        <w:rPr>
          <w:i/>
        </w:rPr>
        <w:t xml:space="preserve">(22 485 092 tis. Kč) je oproti </w:t>
      </w:r>
      <w:r w:rsidRPr="00C91684">
        <w:rPr>
          <w:i/>
        </w:rPr>
        <w:t xml:space="preserve">roku 2017 </w:t>
      </w:r>
      <w:r w:rsidR="00942040">
        <w:rPr>
          <w:i/>
        </w:rPr>
        <w:br/>
      </w:r>
      <w:r w:rsidRPr="00C91684">
        <w:rPr>
          <w:i/>
        </w:rPr>
        <w:t>(17 754 003 tis. Kč) vyšší o</w:t>
      </w:r>
      <w:r w:rsidRPr="00BC7E42">
        <w:rPr>
          <w:i/>
          <w:color w:val="FF0000"/>
        </w:rPr>
        <w:t xml:space="preserve"> </w:t>
      </w:r>
      <w:r w:rsidRPr="00C91684">
        <w:rPr>
          <w:i/>
        </w:rPr>
        <w:t xml:space="preserve">4 731 089 tis. Kč, tj. index 126,65 %. Důvodem vyšších příjmů z rozpočtu EU v roce 2018 oproti roku 2017 </w:t>
      </w:r>
      <w:r w:rsidR="00822C41">
        <w:rPr>
          <w:i/>
        </w:rPr>
        <w:t>je především to, že v roce 2018</w:t>
      </w:r>
      <w:r w:rsidRPr="00C91684">
        <w:rPr>
          <w:i/>
        </w:rPr>
        <w:t xml:space="preserve"> byly zaslány závěrečné platby OPD</w:t>
      </w:r>
      <w:r w:rsidR="00822C41">
        <w:rPr>
          <w:i/>
        </w:rPr>
        <w:t xml:space="preserve"> za období</w:t>
      </w:r>
      <w:r w:rsidRPr="00C91684">
        <w:rPr>
          <w:i/>
        </w:rPr>
        <w:t xml:space="preserve"> 2007-2013. </w:t>
      </w:r>
    </w:p>
    <w:p w:rsidR="00EA758A" w:rsidRPr="00563072" w:rsidRDefault="00EA758A" w:rsidP="00C82533">
      <w:pPr>
        <w:numPr>
          <w:ilvl w:val="0"/>
          <w:numId w:val="25"/>
        </w:numPr>
        <w:spacing w:after="120"/>
        <w:ind w:left="714" w:hanging="357"/>
        <w:jc w:val="both"/>
        <w:rPr>
          <w:u w:val="single"/>
        </w:rPr>
      </w:pPr>
      <w:r w:rsidRPr="00563072">
        <w:rPr>
          <w:u w:val="single"/>
        </w:rPr>
        <w:t>Ostatní nedaňové příjmy, kapitálové příjmy a přijaté transfery celkem</w:t>
      </w:r>
    </w:p>
    <w:p w:rsidR="00DD7279" w:rsidRPr="00635A53" w:rsidRDefault="00DD7279" w:rsidP="00DD7279">
      <w:pPr>
        <w:pStyle w:val="KOMtext"/>
      </w:pPr>
      <w:r w:rsidRPr="00635A53">
        <w:rPr>
          <w:b/>
          <w:bCs/>
        </w:rPr>
        <w:t>Nedaňové příjmy organizačních složek státu</w:t>
      </w:r>
      <w:r w:rsidRPr="00635A53">
        <w:t xml:space="preserve"> rozpočtované ve výši 179 000 tis. Kč byly naplněny ve výši </w:t>
      </w:r>
      <w:r>
        <w:t xml:space="preserve">285 931 </w:t>
      </w:r>
      <w:r w:rsidRPr="00635A53">
        <w:t xml:space="preserve">tis. Kč, tj. plnění ve výši </w:t>
      </w:r>
      <w:r>
        <w:t>159,74</w:t>
      </w:r>
      <w:r w:rsidRPr="00635A53">
        <w:t xml:space="preserve"> %.</w:t>
      </w:r>
    </w:p>
    <w:p w:rsidR="00052861" w:rsidRPr="00207124" w:rsidRDefault="00DD7279" w:rsidP="00052861">
      <w:pPr>
        <w:pStyle w:val="KOModrky"/>
        <w:ind w:firstLine="720"/>
        <w:rPr>
          <w:color w:val="FF0000"/>
        </w:rPr>
      </w:pPr>
      <w:r w:rsidRPr="005A165E">
        <w:t>Na plnění příjmů z vlastní činnosti, příjmů z pronájmu majetku a také nerozpočtovaných příjmů (tj. přijaté náhrady, dobropisy, vratky, po</w:t>
      </w:r>
      <w:r w:rsidR="00F37B31">
        <w:t>jistné náhrady atd.) ve výši 106</w:t>
      </w:r>
      <w:r w:rsidRPr="005A165E">
        <w:t xml:space="preserve"> </w:t>
      </w:r>
      <w:r w:rsidR="00F37B31">
        <w:t>415</w:t>
      </w:r>
      <w:r w:rsidRPr="005A165E">
        <w:t xml:space="preserve"> tis. Kč </w:t>
      </w:r>
      <w:r w:rsidR="008C27EC">
        <w:br/>
      </w:r>
      <w:r w:rsidRPr="005A165E">
        <w:t>se podí</w:t>
      </w:r>
      <w:r w:rsidR="00F37B31">
        <w:t>lel ústřední orgán MD objemem 52 493</w:t>
      </w:r>
      <w:r w:rsidRPr="005A165E">
        <w:t> tis. Kč (zejména příjmy z pronájmu ostatních nemovitostí a jejich částí),</w:t>
      </w:r>
      <w:r w:rsidRPr="00BC7E42">
        <w:rPr>
          <w:color w:val="FF0000"/>
        </w:rPr>
        <w:t xml:space="preserve"> </w:t>
      </w:r>
      <w:r w:rsidRPr="005A165E">
        <w:t>Úřad pro civilní letectví částkou</w:t>
      </w:r>
      <w:r w:rsidRPr="00BC7E42">
        <w:rPr>
          <w:color w:val="FF0000"/>
        </w:rPr>
        <w:t xml:space="preserve"> </w:t>
      </w:r>
      <w:r w:rsidRPr="005A165E">
        <w:t xml:space="preserve">45 534 tis. Kč (zejména příjmy z poskytnutých služeb), Ředitelství vodních cest ČR </w:t>
      </w:r>
      <w:r>
        <w:t>8 032</w:t>
      </w:r>
      <w:r w:rsidRPr="00BC7E42">
        <w:rPr>
          <w:color w:val="FF0000"/>
        </w:rPr>
        <w:t xml:space="preserve"> </w:t>
      </w:r>
      <w:r w:rsidRPr="005A165E">
        <w:t>tis. Kč (zejména příjmy z pronájmu majetku a poskytování služeb),</w:t>
      </w:r>
      <w:r w:rsidRPr="00BC7E42">
        <w:rPr>
          <w:color w:val="FF0000"/>
        </w:rPr>
        <w:t xml:space="preserve"> </w:t>
      </w:r>
      <w:r w:rsidRPr="005A165E">
        <w:t>Státní plavební správa  296 tis. Kč (zejména příjmy z pronájmu majetku),</w:t>
      </w:r>
      <w:r>
        <w:t xml:space="preserve"> </w:t>
      </w:r>
      <w:r w:rsidRPr="0020481E">
        <w:t xml:space="preserve">Ústav pro odborné zjišťování příčin leteckých nehod </w:t>
      </w:r>
      <w:r>
        <w:t>41</w:t>
      </w:r>
      <w:r w:rsidRPr="0020481E">
        <w:t xml:space="preserve"> tis. Kč</w:t>
      </w:r>
      <w:r w:rsidR="00516B32">
        <w:t xml:space="preserve">, </w:t>
      </w:r>
      <w:r w:rsidRPr="005A165E">
        <w:t>Drážní úřad 12 tis. Kč</w:t>
      </w:r>
      <w:r>
        <w:t xml:space="preserve"> a</w:t>
      </w:r>
      <w:r w:rsidRPr="005A165E">
        <w:t xml:space="preserve"> Drážní inspekce 7</w:t>
      </w:r>
      <w:r>
        <w:t xml:space="preserve"> tis. Kč.</w:t>
      </w:r>
    </w:p>
    <w:p w:rsidR="00DD7279" w:rsidRPr="008064D0" w:rsidRDefault="00DD7279" w:rsidP="00DD7279">
      <w:pPr>
        <w:pStyle w:val="KOMtext"/>
        <w:rPr>
          <w:bCs/>
        </w:rPr>
      </w:pPr>
      <w:r>
        <w:rPr>
          <w:bCs/>
        </w:rPr>
        <w:t>Část nedaňových příjmů ústředního orgánu MD byla rovněž tvořena splátkou půjčených prostředků</w:t>
      </w:r>
      <w:r w:rsidR="001F4CE1">
        <w:rPr>
          <w:bCs/>
        </w:rPr>
        <w:t xml:space="preserve"> (návratná finanční výpomoc)</w:t>
      </w:r>
      <w:r>
        <w:rPr>
          <w:bCs/>
        </w:rPr>
        <w:t xml:space="preserve"> od státního podniku CENDIS ve výši 5 000 tis. Kč </w:t>
      </w:r>
      <w:r w:rsidR="003E21DB">
        <w:rPr>
          <w:bCs/>
        </w:rPr>
        <w:br/>
      </w:r>
      <w:r>
        <w:rPr>
          <w:bCs/>
        </w:rPr>
        <w:t>a příjmem z prodeje vyřazených SPZ ve výši 1 019 tis. Kč.</w:t>
      </w:r>
    </w:p>
    <w:p w:rsidR="00DD7279" w:rsidRDefault="00DD7279" w:rsidP="00DD7279">
      <w:pPr>
        <w:pStyle w:val="KOModrky"/>
        <w:tabs>
          <w:tab w:val="left" w:pos="708"/>
        </w:tabs>
        <w:ind w:firstLine="720"/>
      </w:pPr>
      <w:r w:rsidRPr="008064D0">
        <w:rPr>
          <w:bCs/>
        </w:rPr>
        <w:t>Ostatní odvody příspěvkových organizací</w:t>
      </w:r>
      <w:r w:rsidRPr="008064D0">
        <w:rPr>
          <w:b/>
          <w:bCs/>
        </w:rPr>
        <w:t xml:space="preserve"> </w:t>
      </w:r>
      <w:r w:rsidRPr="008064D0">
        <w:t xml:space="preserve">činily v hodnoceném období 33 263 tis. Kč </w:t>
      </w:r>
      <w:r w:rsidRPr="00BC7E42">
        <w:rPr>
          <w:color w:val="FF0000"/>
        </w:rPr>
        <w:br/>
      </w:r>
      <w:r w:rsidRPr="00B05DE1">
        <w:t>a hlavní měrou se na nich podílelo Ředitelství s</w:t>
      </w:r>
      <w:r>
        <w:t>ilnic a dálnic ČR částkou 33 256</w:t>
      </w:r>
      <w:r w:rsidRPr="00B05DE1">
        <w:t xml:space="preserve"> tis. Kč </w:t>
      </w:r>
      <w:r w:rsidRPr="00B05DE1">
        <w:br/>
        <w:t xml:space="preserve">za prodej nemovitého majetku, dále pak Centrum </w:t>
      </w:r>
      <w:r w:rsidRPr="009A537A">
        <w:t>služeb pro silniční dopravu částkou</w:t>
      </w:r>
      <w:r>
        <w:t xml:space="preserve"> 7 tis. Kč</w:t>
      </w:r>
      <w:r w:rsidR="00822C41">
        <w:t>,</w:t>
      </w:r>
      <w:r>
        <w:t xml:space="preserve"> a to za prodej tiskopisů </w:t>
      </w:r>
      <w:r w:rsidRPr="009A537A">
        <w:t>(dopravně správní agendy); jde o nerozpočtované příjmy v rámci ústředního orgánu MD</w:t>
      </w:r>
      <w:r>
        <w:t>.</w:t>
      </w:r>
    </w:p>
    <w:p w:rsidR="00DD7279" w:rsidRDefault="00DD7279" w:rsidP="00DD7279">
      <w:pPr>
        <w:pStyle w:val="KOMtext"/>
        <w:rPr>
          <w:bCs/>
        </w:rPr>
      </w:pPr>
      <w:r w:rsidRPr="008064D0">
        <w:rPr>
          <w:bCs/>
        </w:rPr>
        <w:t xml:space="preserve">Ostatní odvody přebytků organizací s přímým vztahem činily v hodnoceném období </w:t>
      </w:r>
      <w:r w:rsidRPr="008064D0">
        <w:rPr>
          <w:bCs/>
        </w:rPr>
        <w:br/>
      </w:r>
      <w:r>
        <w:rPr>
          <w:bCs/>
        </w:rPr>
        <w:t>137 956</w:t>
      </w:r>
      <w:r w:rsidRPr="008064D0">
        <w:rPr>
          <w:bCs/>
        </w:rPr>
        <w:t xml:space="preserve"> tis. Kč. Usnesením č. 183 ze dne 21.3.2018 vláda odsouhlasila převod finančních prostředků z fondu zakladatele státního podniku Řízení letového provozu ČR ve výši </w:t>
      </w:r>
      <w:r w:rsidRPr="008064D0">
        <w:rPr>
          <w:bCs/>
        </w:rPr>
        <w:br/>
      </w:r>
      <w:r>
        <w:rPr>
          <w:bCs/>
        </w:rPr>
        <w:t>137 956</w:t>
      </w:r>
      <w:r w:rsidRPr="008064D0">
        <w:rPr>
          <w:bCs/>
        </w:rPr>
        <w:t xml:space="preserve"> tis. Kč do státního rozpočtu a k překročení výdajů kapitoly 327 Ministers</w:t>
      </w:r>
      <w:r>
        <w:rPr>
          <w:bCs/>
        </w:rPr>
        <w:t>tvo dopravy v roce 2018 o 37 956</w:t>
      </w:r>
      <w:r w:rsidRPr="008064D0">
        <w:rPr>
          <w:bCs/>
        </w:rPr>
        <w:t xml:space="preserve"> tis. Kč; zároveň zmocnila ministra dopravy vydat rozhodnutí zakladatele </w:t>
      </w:r>
      <w:r w:rsidRPr="008064D0">
        <w:rPr>
          <w:bCs/>
        </w:rPr>
        <w:br/>
        <w:t>o převodu těchto finančních prostředků do kapitoly 327 Ministerstvo dopravy. Příjemcem prostředků je ústřední orgán MD.</w:t>
      </w:r>
    </w:p>
    <w:p w:rsidR="003E3B01" w:rsidRPr="00BC7E42" w:rsidRDefault="003E3B01" w:rsidP="003E3B01">
      <w:pPr>
        <w:pStyle w:val="KOMtext"/>
        <w:rPr>
          <w:color w:val="FF0000"/>
        </w:rPr>
      </w:pPr>
      <w:r w:rsidRPr="00C91684">
        <w:t>Na přijatých sankčních platbách se podílejí Úřad pro civilní letectví 1 158 tis. Kč,</w:t>
      </w:r>
      <w:r w:rsidRPr="00BC7E42">
        <w:rPr>
          <w:color w:val="FF0000"/>
        </w:rPr>
        <w:t xml:space="preserve"> </w:t>
      </w:r>
      <w:r w:rsidRPr="002B77CC">
        <w:t>ústřední orgán MD</w:t>
      </w:r>
      <w:r>
        <w:rPr>
          <w:color w:val="FF0000"/>
        </w:rPr>
        <w:t xml:space="preserve"> </w:t>
      </w:r>
      <w:r w:rsidRPr="002B77CC">
        <w:t xml:space="preserve">103 tis. Kč, </w:t>
      </w:r>
      <w:r w:rsidRPr="00C91684">
        <w:t xml:space="preserve">Drážní úřad 171 tis. Kč </w:t>
      </w:r>
      <w:r w:rsidRPr="00F224B1">
        <w:t xml:space="preserve">a  Státní plavební správa 3 tis. Kč. </w:t>
      </w:r>
      <w:r w:rsidRPr="00E04DA0">
        <w:t>Ostatní sankční platby přijal ústřední orgán MD ve výši</w:t>
      </w:r>
      <w:r>
        <w:rPr>
          <w:color w:val="FF0000"/>
        </w:rPr>
        <w:t xml:space="preserve"> </w:t>
      </w:r>
      <w:r w:rsidRPr="00E04DA0">
        <w:t xml:space="preserve">591 tis. Kč a Ředitelství </w:t>
      </w:r>
      <w:r w:rsidRPr="00F224B1">
        <w:t xml:space="preserve">vodních cest ČR </w:t>
      </w:r>
      <w:r>
        <w:br/>
      </w:r>
      <w:r w:rsidRPr="00F224B1">
        <w:t>ve výši 254 tis. Kč.</w:t>
      </w:r>
    </w:p>
    <w:p w:rsidR="00DD7279" w:rsidRPr="00BC7E42" w:rsidRDefault="00DD7279" w:rsidP="00DD7279">
      <w:pPr>
        <w:pStyle w:val="KOMtext"/>
        <w:rPr>
          <w:color w:val="FF0000"/>
        </w:rPr>
      </w:pPr>
      <w:r w:rsidRPr="002F49E9">
        <w:rPr>
          <w:b/>
          <w:bCs/>
        </w:rPr>
        <w:t>Kapitálové příjmy</w:t>
      </w:r>
      <w:r w:rsidRPr="002F49E9">
        <w:t xml:space="preserve"> dosáhly za hodnocené období výše 302 tis. Kč. Tyto příjmy naplnily organizační složky státu Ředitelství vodních cest ČR ve výši 190 tis. Kč</w:t>
      </w:r>
      <w:r>
        <w:t>,</w:t>
      </w:r>
      <w:r w:rsidRPr="00BC7E42">
        <w:rPr>
          <w:color w:val="FF0000"/>
        </w:rPr>
        <w:t xml:space="preserve"> </w:t>
      </w:r>
      <w:r w:rsidRPr="002F49E9">
        <w:t>Státní plavební správa ve výši</w:t>
      </w:r>
      <w:r>
        <w:t xml:space="preserve"> 96 tis. Kč a </w:t>
      </w:r>
      <w:r w:rsidRPr="002F49E9">
        <w:t xml:space="preserve">Úřad pro civilní letectví ve výši 16 tis. Kč prodejem nepotřebného </w:t>
      </w:r>
      <w:r w:rsidRPr="002F49E9">
        <w:br/>
        <w:t xml:space="preserve">a vyřazeného majetku (dopravní prostředky, výpočetní technika); jde o nerozpočtované příjmy. </w:t>
      </w:r>
    </w:p>
    <w:p w:rsidR="00D901F4" w:rsidRDefault="00D901F4" w:rsidP="00DD7279">
      <w:pPr>
        <w:pStyle w:val="KOMtext"/>
        <w:rPr>
          <w:b/>
        </w:rPr>
      </w:pPr>
    </w:p>
    <w:p w:rsidR="00D901F4" w:rsidRDefault="00D901F4" w:rsidP="00DD7279">
      <w:pPr>
        <w:pStyle w:val="KOMtext"/>
        <w:rPr>
          <w:b/>
        </w:rPr>
      </w:pPr>
    </w:p>
    <w:p w:rsidR="00D901F4" w:rsidRDefault="00D901F4" w:rsidP="00DD7279">
      <w:pPr>
        <w:pStyle w:val="KOMtext"/>
        <w:rPr>
          <w:b/>
        </w:rPr>
      </w:pPr>
    </w:p>
    <w:p w:rsidR="00DD7279" w:rsidRPr="00E442E5" w:rsidRDefault="00DD7279" w:rsidP="00DD7279">
      <w:pPr>
        <w:pStyle w:val="KOMtext"/>
      </w:pPr>
      <w:r w:rsidRPr="00E442E5">
        <w:rPr>
          <w:b/>
        </w:rPr>
        <w:lastRenderedPageBreak/>
        <w:t>Převody z ostatních vlastních fondů za rok 2018 činí</w:t>
      </w:r>
      <w:r w:rsidRPr="00E442E5">
        <w:t xml:space="preserve"> 733 tis. Kč. </w:t>
      </w:r>
    </w:p>
    <w:p w:rsidR="00DD7279" w:rsidRPr="00E442E5" w:rsidRDefault="00DD7279" w:rsidP="00353281">
      <w:pPr>
        <w:pStyle w:val="textovpole"/>
        <w:ind w:firstLine="567"/>
      </w:pPr>
      <w:r w:rsidRPr="00E442E5">
        <w:rPr>
          <w:rStyle w:val="KOMtextChar"/>
          <w:b/>
        </w:rPr>
        <w:t>Převody z rezervních fondů organizačních složek státu</w:t>
      </w:r>
      <w:r w:rsidRPr="00E442E5">
        <w:rPr>
          <w:rStyle w:val="KOMtextChar"/>
        </w:rPr>
        <w:t xml:space="preserve"> činí</w:t>
      </w:r>
      <w:r w:rsidRPr="00E442E5">
        <w:t xml:space="preserve">: </w:t>
      </w:r>
    </w:p>
    <w:p w:rsidR="00DD7279" w:rsidRPr="00B05DE1" w:rsidRDefault="00DD7279" w:rsidP="0083730F">
      <w:pPr>
        <w:pStyle w:val="KOMtext"/>
        <w:numPr>
          <w:ilvl w:val="0"/>
          <w:numId w:val="61"/>
        </w:numPr>
        <w:spacing w:before="120"/>
        <w:ind w:left="1418" w:hanging="284"/>
      </w:pPr>
      <w:r w:rsidRPr="00B05DE1">
        <w:t>877 tis. Kč převod prostředků přijatých z Fondu zábrany škod.</w:t>
      </w:r>
    </w:p>
    <w:p w:rsidR="00DD7279" w:rsidRPr="00C36DE3" w:rsidRDefault="00DD7279" w:rsidP="0083730F">
      <w:pPr>
        <w:pStyle w:val="KOMtext"/>
        <w:numPr>
          <w:ilvl w:val="0"/>
          <w:numId w:val="61"/>
        </w:numPr>
        <w:spacing w:before="120"/>
        <w:ind w:left="1418" w:hanging="284"/>
        <w:rPr>
          <w:i/>
        </w:rPr>
      </w:pPr>
      <w:r w:rsidRPr="00C36DE3">
        <w:rPr>
          <w:i/>
        </w:rPr>
        <w:t>717 094 tis. Kč z prostředků přijatých z rozpočtu EU – nástroj pro propojení Evropy 2014+. Tyto příjmy jsou zahrnuty v příjmech v rozpočtu EU.</w:t>
      </w:r>
    </w:p>
    <w:p w:rsidR="00DD7279" w:rsidRPr="00C36DE3" w:rsidRDefault="00DD7279" w:rsidP="00DD7279">
      <w:pPr>
        <w:pStyle w:val="KOMtext"/>
      </w:pPr>
      <w:r w:rsidRPr="00C36DE3">
        <w:t xml:space="preserve">Převody byly provedeny z rezervního fondu ústředního orgánu MD. </w:t>
      </w:r>
    </w:p>
    <w:p w:rsidR="00DD7279" w:rsidRPr="00BC7E42" w:rsidRDefault="00DD7279" w:rsidP="00DD7279">
      <w:pPr>
        <w:pStyle w:val="KOMtext"/>
        <w:rPr>
          <w:color w:val="FF0000"/>
        </w:rPr>
      </w:pPr>
      <w:r w:rsidRPr="00C36DE3">
        <w:t>Specifický ukazatel „Ostatní nedaňové příjmy, kapitálové příjmy a přijaté transfery celkem“ ve výši 287 843 tis. Kč byl splněn na 160,81 %.</w:t>
      </w:r>
    </w:p>
    <w:p w:rsidR="00DD7279" w:rsidRPr="00C36DE3" w:rsidRDefault="00DD7279" w:rsidP="00DD7279">
      <w:pPr>
        <w:pStyle w:val="KOMtext"/>
        <w:rPr>
          <w:i/>
        </w:rPr>
      </w:pPr>
      <w:r w:rsidRPr="00C36DE3">
        <w:rPr>
          <w:i/>
        </w:rPr>
        <w:t xml:space="preserve">Plnění ostatních nedaňových a kapitálových příjmů a přijatých transferů za </w:t>
      </w:r>
      <w:r>
        <w:rPr>
          <w:i/>
        </w:rPr>
        <w:t xml:space="preserve"> rok</w:t>
      </w:r>
      <w:r w:rsidRPr="00C36DE3">
        <w:rPr>
          <w:i/>
        </w:rPr>
        <w:t xml:space="preserve"> 2018 (287 843 tis. Kč) </w:t>
      </w:r>
      <w:r>
        <w:rPr>
          <w:i/>
        </w:rPr>
        <w:t xml:space="preserve">je oproti </w:t>
      </w:r>
      <w:r w:rsidRPr="00C36DE3">
        <w:rPr>
          <w:i/>
        </w:rPr>
        <w:t>roku 2017 (</w:t>
      </w:r>
      <w:r>
        <w:rPr>
          <w:i/>
        </w:rPr>
        <w:t>276 376</w:t>
      </w:r>
      <w:r w:rsidRPr="00C36DE3">
        <w:rPr>
          <w:i/>
        </w:rPr>
        <w:t xml:space="preserve"> tis. Kč) vyšší o </w:t>
      </w:r>
      <w:r>
        <w:rPr>
          <w:i/>
        </w:rPr>
        <w:t>11 467</w:t>
      </w:r>
      <w:r w:rsidRPr="00C36DE3">
        <w:rPr>
          <w:i/>
        </w:rPr>
        <w:t xml:space="preserve"> tis. Kč, </w:t>
      </w:r>
      <w:r>
        <w:rPr>
          <w:i/>
        </w:rPr>
        <w:br/>
      </w:r>
      <w:r w:rsidRPr="00C36DE3">
        <w:rPr>
          <w:i/>
        </w:rPr>
        <w:t xml:space="preserve">tj. index </w:t>
      </w:r>
      <w:r>
        <w:rPr>
          <w:i/>
        </w:rPr>
        <w:t xml:space="preserve">104,15 </w:t>
      </w:r>
      <w:r w:rsidRPr="00C36DE3">
        <w:rPr>
          <w:i/>
        </w:rPr>
        <w:t>%.</w:t>
      </w:r>
    </w:p>
    <w:p w:rsidR="00052861" w:rsidRPr="00675C21" w:rsidRDefault="00052861" w:rsidP="00052861">
      <w:pPr>
        <w:pStyle w:val="KOModrky"/>
        <w:spacing w:before="40" w:after="80"/>
        <w:ind w:firstLine="720"/>
        <w:rPr>
          <w:b/>
        </w:rPr>
      </w:pPr>
      <w:r w:rsidRPr="00675C21">
        <w:rPr>
          <w:b/>
        </w:rPr>
        <w:t>Porovnání jednotlivých dru</w:t>
      </w:r>
      <w:r w:rsidR="00675C21" w:rsidRPr="00675C21">
        <w:rPr>
          <w:b/>
        </w:rPr>
        <w:t>hů příjmů dosažených v roce 2018 s rokem 2017</w:t>
      </w:r>
    </w:p>
    <w:p w:rsidR="00675C21" w:rsidRPr="00207124" w:rsidRDefault="00675C21" w:rsidP="00AD0353">
      <w:pPr>
        <w:pStyle w:val="KOModrky"/>
        <w:spacing w:before="40" w:after="0"/>
        <w:ind w:right="-283" w:firstLine="720"/>
        <w:rPr>
          <w:b/>
          <w:color w:val="FF0000"/>
        </w:rPr>
      </w:pP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sidRPr="00675C21">
        <w:t xml:space="preserve">        v tis. Kč</w:t>
      </w:r>
    </w:p>
    <w:tbl>
      <w:tblPr>
        <w:tblW w:w="91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0"/>
        <w:gridCol w:w="1276"/>
        <w:gridCol w:w="1134"/>
        <w:gridCol w:w="1134"/>
        <w:gridCol w:w="1209"/>
        <w:gridCol w:w="776"/>
        <w:gridCol w:w="850"/>
      </w:tblGrid>
      <w:tr w:rsidR="00675C21" w:rsidRPr="00BC7E42" w:rsidTr="005577AA">
        <w:tc>
          <w:tcPr>
            <w:tcW w:w="2760" w:type="dxa"/>
          </w:tcPr>
          <w:p w:rsidR="00675C21" w:rsidRPr="007144AD" w:rsidRDefault="00675C21" w:rsidP="005577AA">
            <w:pPr>
              <w:jc w:val="center"/>
              <w:rPr>
                <w:sz w:val="22"/>
              </w:rPr>
            </w:pPr>
          </w:p>
          <w:p w:rsidR="00675C21" w:rsidRPr="007144AD" w:rsidRDefault="00675C21" w:rsidP="005577AA">
            <w:pPr>
              <w:jc w:val="center"/>
              <w:rPr>
                <w:sz w:val="22"/>
              </w:rPr>
            </w:pPr>
            <w:r w:rsidRPr="007144AD">
              <w:rPr>
                <w:sz w:val="22"/>
              </w:rPr>
              <w:t>Ukazatel</w:t>
            </w:r>
          </w:p>
        </w:tc>
        <w:tc>
          <w:tcPr>
            <w:tcW w:w="1276" w:type="dxa"/>
            <w:vAlign w:val="center"/>
          </w:tcPr>
          <w:p w:rsidR="00675C21" w:rsidRPr="007144AD" w:rsidRDefault="00675C21" w:rsidP="005577AA">
            <w:pPr>
              <w:jc w:val="center"/>
              <w:rPr>
                <w:sz w:val="22"/>
              </w:rPr>
            </w:pPr>
            <w:r w:rsidRPr="007144AD">
              <w:rPr>
                <w:sz w:val="22"/>
              </w:rPr>
              <w:t>Skutečnost</w:t>
            </w:r>
          </w:p>
          <w:p w:rsidR="00675C21" w:rsidRPr="007144AD" w:rsidRDefault="00675C21" w:rsidP="005577AA">
            <w:pPr>
              <w:jc w:val="center"/>
              <w:rPr>
                <w:sz w:val="22"/>
                <w:szCs w:val="22"/>
              </w:rPr>
            </w:pPr>
            <w:r w:rsidRPr="007144AD">
              <w:rPr>
                <w:sz w:val="22"/>
              </w:rPr>
              <w:t>2017</w:t>
            </w:r>
          </w:p>
        </w:tc>
        <w:tc>
          <w:tcPr>
            <w:tcW w:w="1134" w:type="dxa"/>
            <w:vAlign w:val="center"/>
          </w:tcPr>
          <w:p w:rsidR="00675C21" w:rsidRPr="007144AD" w:rsidRDefault="00675C21" w:rsidP="005577AA">
            <w:pPr>
              <w:jc w:val="center"/>
              <w:rPr>
                <w:sz w:val="22"/>
                <w:szCs w:val="22"/>
              </w:rPr>
            </w:pPr>
            <w:r w:rsidRPr="007144AD">
              <w:rPr>
                <w:sz w:val="22"/>
                <w:szCs w:val="22"/>
              </w:rPr>
              <w:t>Schválený rozpočet</w:t>
            </w:r>
          </w:p>
          <w:p w:rsidR="00675C21" w:rsidRPr="007144AD" w:rsidRDefault="00675C21" w:rsidP="005577AA">
            <w:pPr>
              <w:jc w:val="center"/>
              <w:rPr>
                <w:sz w:val="22"/>
                <w:szCs w:val="22"/>
              </w:rPr>
            </w:pPr>
            <w:r w:rsidRPr="007144AD">
              <w:rPr>
                <w:sz w:val="22"/>
                <w:szCs w:val="22"/>
              </w:rPr>
              <w:t>2018</w:t>
            </w:r>
          </w:p>
        </w:tc>
        <w:tc>
          <w:tcPr>
            <w:tcW w:w="1134" w:type="dxa"/>
            <w:vAlign w:val="center"/>
          </w:tcPr>
          <w:p w:rsidR="00675C21" w:rsidRPr="007144AD" w:rsidRDefault="00675C21" w:rsidP="005577AA">
            <w:pPr>
              <w:jc w:val="center"/>
              <w:rPr>
                <w:sz w:val="22"/>
                <w:szCs w:val="22"/>
              </w:rPr>
            </w:pPr>
            <w:r w:rsidRPr="007144AD">
              <w:rPr>
                <w:sz w:val="22"/>
                <w:szCs w:val="22"/>
              </w:rPr>
              <w:t>Upravený rozpočet</w:t>
            </w:r>
          </w:p>
          <w:p w:rsidR="00675C21" w:rsidRPr="007144AD" w:rsidRDefault="00675C21" w:rsidP="005577AA">
            <w:pPr>
              <w:jc w:val="center"/>
              <w:rPr>
                <w:sz w:val="22"/>
                <w:szCs w:val="22"/>
              </w:rPr>
            </w:pPr>
            <w:r w:rsidRPr="007144AD">
              <w:rPr>
                <w:sz w:val="22"/>
                <w:szCs w:val="22"/>
              </w:rPr>
              <w:t>2018</w:t>
            </w:r>
          </w:p>
        </w:tc>
        <w:tc>
          <w:tcPr>
            <w:tcW w:w="1209" w:type="dxa"/>
            <w:vAlign w:val="center"/>
          </w:tcPr>
          <w:p w:rsidR="00675C21" w:rsidRPr="007144AD" w:rsidRDefault="00675C21" w:rsidP="005577AA">
            <w:pPr>
              <w:jc w:val="center"/>
              <w:rPr>
                <w:sz w:val="22"/>
                <w:szCs w:val="22"/>
              </w:rPr>
            </w:pPr>
            <w:r w:rsidRPr="007144AD">
              <w:rPr>
                <w:sz w:val="22"/>
                <w:szCs w:val="22"/>
              </w:rPr>
              <w:t>Skutečnost 2018</w:t>
            </w:r>
          </w:p>
        </w:tc>
        <w:tc>
          <w:tcPr>
            <w:tcW w:w="776" w:type="dxa"/>
            <w:vAlign w:val="center"/>
          </w:tcPr>
          <w:p w:rsidR="00675C21" w:rsidRPr="007144AD" w:rsidRDefault="00675C21" w:rsidP="005577AA">
            <w:pPr>
              <w:jc w:val="center"/>
              <w:rPr>
                <w:sz w:val="22"/>
                <w:szCs w:val="22"/>
              </w:rPr>
            </w:pPr>
            <w:r w:rsidRPr="007144AD">
              <w:rPr>
                <w:sz w:val="22"/>
                <w:szCs w:val="22"/>
              </w:rPr>
              <w:t>Plnění</w:t>
            </w:r>
          </w:p>
          <w:p w:rsidR="00675C21" w:rsidRPr="007144AD" w:rsidRDefault="00675C21" w:rsidP="005577AA">
            <w:pPr>
              <w:jc w:val="center"/>
              <w:rPr>
                <w:sz w:val="22"/>
                <w:szCs w:val="22"/>
              </w:rPr>
            </w:pPr>
            <w:r w:rsidRPr="007144AD">
              <w:rPr>
                <w:sz w:val="22"/>
                <w:szCs w:val="22"/>
              </w:rPr>
              <w:t>v %</w:t>
            </w:r>
          </w:p>
        </w:tc>
        <w:tc>
          <w:tcPr>
            <w:tcW w:w="850" w:type="dxa"/>
          </w:tcPr>
          <w:p w:rsidR="00675C21" w:rsidRPr="007144AD" w:rsidRDefault="00675C21" w:rsidP="005577AA">
            <w:pPr>
              <w:jc w:val="center"/>
              <w:rPr>
                <w:sz w:val="22"/>
              </w:rPr>
            </w:pPr>
            <w:r w:rsidRPr="007144AD">
              <w:rPr>
                <w:sz w:val="22"/>
              </w:rPr>
              <w:t>Index</w:t>
            </w:r>
          </w:p>
          <w:p w:rsidR="00675C21" w:rsidRPr="007144AD" w:rsidRDefault="00675C21" w:rsidP="005577AA">
            <w:pPr>
              <w:jc w:val="center"/>
              <w:rPr>
                <w:sz w:val="22"/>
                <w:szCs w:val="22"/>
              </w:rPr>
            </w:pPr>
            <w:r w:rsidRPr="007144AD">
              <w:rPr>
                <w:sz w:val="22"/>
              </w:rPr>
              <w:t>18/17         (v %)</w:t>
            </w:r>
          </w:p>
        </w:tc>
      </w:tr>
      <w:tr w:rsidR="00675C21" w:rsidRPr="00BC7E42" w:rsidTr="005577AA">
        <w:tc>
          <w:tcPr>
            <w:tcW w:w="2760" w:type="dxa"/>
            <w:tcBorders>
              <w:bottom w:val="single" w:sz="4" w:space="0" w:color="auto"/>
            </w:tcBorders>
          </w:tcPr>
          <w:p w:rsidR="00675C21" w:rsidRPr="007144AD" w:rsidRDefault="00675C21" w:rsidP="005577AA">
            <w:pPr>
              <w:jc w:val="center"/>
              <w:rPr>
                <w:sz w:val="22"/>
              </w:rPr>
            </w:pPr>
            <w:r w:rsidRPr="007144AD">
              <w:rPr>
                <w:sz w:val="22"/>
              </w:rPr>
              <w:t>a</w:t>
            </w:r>
          </w:p>
        </w:tc>
        <w:tc>
          <w:tcPr>
            <w:tcW w:w="1276" w:type="dxa"/>
            <w:tcBorders>
              <w:bottom w:val="single" w:sz="4" w:space="0" w:color="auto"/>
            </w:tcBorders>
          </w:tcPr>
          <w:p w:rsidR="00675C21" w:rsidRPr="007144AD" w:rsidRDefault="00675C21" w:rsidP="005577AA">
            <w:pPr>
              <w:jc w:val="center"/>
              <w:rPr>
                <w:sz w:val="22"/>
              </w:rPr>
            </w:pPr>
            <w:r w:rsidRPr="007144AD">
              <w:rPr>
                <w:sz w:val="22"/>
              </w:rPr>
              <w:t>1</w:t>
            </w:r>
          </w:p>
        </w:tc>
        <w:tc>
          <w:tcPr>
            <w:tcW w:w="1134" w:type="dxa"/>
            <w:tcBorders>
              <w:bottom w:val="single" w:sz="4" w:space="0" w:color="auto"/>
            </w:tcBorders>
          </w:tcPr>
          <w:p w:rsidR="00675C21" w:rsidRPr="007144AD" w:rsidRDefault="00675C21" w:rsidP="005577AA">
            <w:pPr>
              <w:jc w:val="center"/>
              <w:rPr>
                <w:sz w:val="22"/>
              </w:rPr>
            </w:pPr>
            <w:r w:rsidRPr="007144AD">
              <w:rPr>
                <w:sz w:val="22"/>
              </w:rPr>
              <w:t>2</w:t>
            </w:r>
          </w:p>
        </w:tc>
        <w:tc>
          <w:tcPr>
            <w:tcW w:w="1134" w:type="dxa"/>
            <w:tcBorders>
              <w:bottom w:val="single" w:sz="4" w:space="0" w:color="auto"/>
            </w:tcBorders>
          </w:tcPr>
          <w:p w:rsidR="00675C21" w:rsidRPr="007144AD" w:rsidRDefault="00675C21" w:rsidP="005577AA">
            <w:pPr>
              <w:jc w:val="center"/>
              <w:rPr>
                <w:sz w:val="22"/>
              </w:rPr>
            </w:pPr>
            <w:r w:rsidRPr="007144AD">
              <w:rPr>
                <w:sz w:val="22"/>
              </w:rPr>
              <w:t>3</w:t>
            </w:r>
          </w:p>
        </w:tc>
        <w:tc>
          <w:tcPr>
            <w:tcW w:w="1209" w:type="dxa"/>
            <w:tcBorders>
              <w:bottom w:val="single" w:sz="4" w:space="0" w:color="auto"/>
            </w:tcBorders>
          </w:tcPr>
          <w:p w:rsidR="00675C21" w:rsidRPr="007144AD" w:rsidRDefault="00675C21" w:rsidP="005577AA">
            <w:pPr>
              <w:jc w:val="center"/>
              <w:rPr>
                <w:sz w:val="22"/>
              </w:rPr>
            </w:pPr>
            <w:r w:rsidRPr="007144AD">
              <w:rPr>
                <w:sz w:val="22"/>
              </w:rPr>
              <w:t>4</w:t>
            </w:r>
          </w:p>
        </w:tc>
        <w:tc>
          <w:tcPr>
            <w:tcW w:w="776" w:type="dxa"/>
            <w:tcBorders>
              <w:bottom w:val="single" w:sz="4" w:space="0" w:color="auto"/>
            </w:tcBorders>
          </w:tcPr>
          <w:p w:rsidR="00675C21" w:rsidRPr="007144AD" w:rsidRDefault="00675C21" w:rsidP="005577AA">
            <w:pPr>
              <w:jc w:val="center"/>
              <w:rPr>
                <w:sz w:val="22"/>
              </w:rPr>
            </w:pPr>
            <w:r w:rsidRPr="007144AD">
              <w:rPr>
                <w:sz w:val="22"/>
              </w:rPr>
              <w:t>5</w:t>
            </w:r>
          </w:p>
        </w:tc>
        <w:tc>
          <w:tcPr>
            <w:tcW w:w="850" w:type="dxa"/>
            <w:tcBorders>
              <w:bottom w:val="single" w:sz="4" w:space="0" w:color="auto"/>
            </w:tcBorders>
          </w:tcPr>
          <w:p w:rsidR="00675C21" w:rsidRPr="007144AD" w:rsidRDefault="00675C21" w:rsidP="005577AA">
            <w:pPr>
              <w:jc w:val="center"/>
              <w:rPr>
                <w:sz w:val="22"/>
              </w:rPr>
            </w:pPr>
            <w:r w:rsidRPr="007144AD">
              <w:rPr>
                <w:sz w:val="22"/>
              </w:rPr>
              <w:t>6</w:t>
            </w:r>
          </w:p>
        </w:tc>
      </w:tr>
      <w:tr w:rsidR="00675C21" w:rsidRPr="00BC7E42" w:rsidTr="005577AA">
        <w:trPr>
          <w:trHeight w:val="249"/>
        </w:trPr>
        <w:tc>
          <w:tcPr>
            <w:tcW w:w="2760" w:type="dxa"/>
            <w:tcBorders>
              <w:top w:val="single" w:sz="4" w:space="0" w:color="auto"/>
              <w:left w:val="single" w:sz="4" w:space="0" w:color="auto"/>
              <w:bottom w:val="nil"/>
              <w:right w:val="single" w:sz="4" w:space="0" w:color="auto"/>
            </w:tcBorders>
          </w:tcPr>
          <w:p w:rsidR="00675C21" w:rsidRPr="00BC7E42" w:rsidRDefault="00675C21" w:rsidP="005577AA">
            <w:pPr>
              <w:spacing w:before="120"/>
              <w:jc w:val="both"/>
              <w:rPr>
                <w:b/>
                <w:color w:val="FF0000"/>
                <w:sz w:val="22"/>
                <w:szCs w:val="22"/>
              </w:rPr>
            </w:pPr>
            <w:r w:rsidRPr="007144AD">
              <w:rPr>
                <w:b/>
                <w:sz w:val="22"/>
                <w:szCs w:val="22"/>
              </w:rPr>
              <w:t xml:space="preserve">Příjmy celkem </w:t>
            </w:r>
          </w:p>
        </w:tc>
        <w:tc>
          <w:tcPr>
            <w:tcW w:w="1276" w:type="dxa"/>
            <w:tcBorders>
              <w:top w:val="single" w:sz="4" w:space="0" w:color="auto"/>
              <w:left w:val="single" w:sz="4" w:space="0" w:color="auto"/>
              <w:bottom w:val="nil"/>
              <w:right w:val="single" w:sz="4" w:space="0" w:color="auto"/>
            </w:tcBorders>
            <w:vAlign w:val="center"/>
          </w:tcPr>
          <w:p w:rsidR="00675C21" w:rsidRPr="007144AD" w:rsidRDefault="00675C21" w:rsidP="005577AA">
            <w:pPr>
              <w:spacing w:before="120"/>
              <w:jc w:val="right"/>
              <w:rPr>
                <w:b/>
                <w:bCs/>
                <w:sz w:val="22"/>
                <w:szCs w:val="22"/>
              </w:rPr>
            </w:pPr>
            <w:r w:rsidRPr="007144AD">
              <w:rPr>
                <w:b/>
                <w:bCs/>
                <w:sz w:val="22"/>
                <w:szCs w:val="22"/>
              </w:rPr>
              <w:t>18 205 514</w:t>
            </w:r>
          </w:p>
        </w:tc>
        <w:tc>
          <w:tcPr>
            <w:tcW w:w="1134" w:type="dxa"/>
            <w:tcBorders>
              <w:top w:val="single" w:sz="4" w:space="0" w:color="auto"/>
              <w:left w:val="single" w:sz="4" w:space="0" w:color="auto"/>
              <w:bottom w:val="nil"/>
              <w:right w:val="single" w:sz="4" w:space="0" w:color="auto"/>
            </w:tcBorders>
            <w:vAlign w:val="center"/>
          </w:tcPr>
          <w:p w:rsidR="00675C21" w:rsidRPr="00A0275F" w:rsidRDefault="00675C21" w:rsidP="005577AA">
            <w:pPr>
              <w:spacing w:before="120"/>
              <w:jc w:val="right"/>
              <w:rPr>
                <w:b/>
                <w:bCs/>
                <w:sz w:val="22"/>
                <w:szCs w:val="22"/>
              </w:rPr>
            </w:pPr>
            <w:r w:rsidRPr="00A0275F">
              <w:rPr>
                <w:b/>
                <w:bCs/>
                <w:sz w:val="22"/>
                <w:szCs w:val="22"/>
              </w:rPr>
              <w:t>16 676 665</w:t>
            </w:r>
          </w:p>
        </w:tc>
        <w:tc>
          <w:tcPr>
            <w:tcW w:w="1134" w:type="dxa"/>
            <w:tcBorders>
              <w:top w:val="single" w:sz="4" w:space="0" w:color="auto"/>
              <w:left w:val="single" w:sz="4" w:space="0" w:color="auto"/>
              <w:bottom w:val="nil"/>
              <w:right w:val="single" w:sz="4" w:space="0" w:color="auto"/>
            </w:tcBorders>
            <w:vAlign w:val="center"/>
          </w:tcPr>
          <w:p w:rsidR="00675C21" w:rsidRPr="00A0275F" w:rsidRDefault="00675C21" w:rsidP="005577AA">
            <w:pPr>
              <w:spacing w:before="120"/>
              <w:jc w:val="right"/>
              <w:rPr>
                <w:b/>
                <w:bCs/>
                <w:sz w:val="22"/>
                <w:szCs w:val="22"/>
              </w:rPr>
            </w:pPr>
            <w:r w:rsidRPr="00A0275F">
              <w:rPr>
                <w:b/>
                <w:bCs/>
                <w:sz w:val="22"/>
                <w:szCs w:val="22"/>
              </w:rPr>
              <w:t>16 676 665</w:t>
            </w:r>
          </w:p>
        </w:tc>
        <w:tc>
          <w:tcPr>
            <w:tcW w:w="1209" w:type="dxa"/>
            <w:tcBorders>
              <w:top w:val="single" w:sz="4" w:space="0" w:color="auto"/>
              <w:left w:val="single" w:sz="4" w:space="0" w:color="auto"/>
              <w:bottom w:val="nil"/>
              <w:right w:val="single" w:sz="4" w:space="0" w:color="auto"/>
            </w:tcBorders>
            <w:vAlign w:val="center"/>
          </w:tcPr>
          <w:p w:rsidR="00675C21" w:rsidRPr="003A4DCB" w:rsidRDefault="00675C21" w:rsidP="005577AA">
            <w:pPr>
              <w:spacing w:before="120"/>
              <w:jc w:val="right"/>
              <w:rPr>
                <w:b/>
                <w:bCs/>
                <w:sz w:val="22"/>
                <w:szCs w:val="22"/>
              </w:rPr>
            </w:pPr>
            <w:r w:rsidRPr="003A4DCB">
              <w:rPr>
                <w:b/>
                <w:bCs/>
                <w:sz w:val="22"/>
                <w:szCs w:val="22"/>
              </w:rPr>
              <w:t>22 958 912</w:t>
            </w:r>
          </w:p>
        </w:tc>
        <w:tc>
          <w:tcPr>
            <w:tcW w:w="776" w:type="dxa"/>
            <w:tcBorders>
              <w:top w:val="single" w:sz="4" w:space="0" w:color="auto"/>
              <w:left w:val="single" w:sz="4" w:space="0" w:color="auto"/>
              <w:bottom w:val="nil"/>
              <w:right w:val="single" w:sz="4" w:space="0" w:color="auto"/>
            </w:tcBorders>
            <w:vAlign w:val="center"/>
          </w:tcPr>
          <w:p w:rsidR="00675C21" w:rsidRPr="00F02F02" w:rsidRDefault="00675C21" w:rsidP="005577AA">
            <w:pPr>
              <w:spacing w:before="120"/>
              <w:jc w:val="right"/>
              <w:rPr>
                <w:b/>
                <w:bCs/>
                <w:sz w:val="22"/>
                <w:szCs w:val="22"/>
              </w:rPr>
            </w:pPr>
            <w:r w:rsidRPr="00F02F02">
              <w:rPr>
                <w:b/>
                <w:bCs/>
                <w:sz w:val="22"/>
                <w:szCs w:val="22"/>
              </w:rPr>
              <w:t>137,67</w:t>
            </w:r>
          </w:p>
        </w:tc>
        <w:tc>
          <w:tcPr>
            <w:tcW w:w="850" w:type="dxa"/>
            <w:tcBorders>
              <w:top w:val="single" w:sz="4" w:space="0" w:color="auto"/>
              <w:left w:val="single" w:sz="4" w:space="0" w:color="auto"/>
              <w:bottom w:val="nil"/>
              <w:right w:val="single" w:sz="4" w:space="0" w:color="auto"/>
            </w:tcBorders>
            <w:vAlign w:val="center"/>
          </w:tcPr>
          <w:p w:rsidR="00675C21" w:rsidRPr="00BC7E42" w:rsidRDefault="00675C21" w:rsidP="005577AA">
            <w:pPr>
              <w:spacing w:before="120"/>
              <w:jc w:val="right"/>
              <w:rPr>
                <w:b/>
                <w:bCs/>
                <w:color w:val="FF0000"/>
                <w:sz w:val="22"/>
                <w:szCs w:val="22"/>
              </w:rPr>
            </w:pPr>
            <w:r w:rsidRPr="00F02F02">
              <w:rPr>
                <w:b/>
                <w:bCs/>
                <w:sz w:val="22"/>
                <w:szCs w:val="22"/>
              </w:rPr>
              <w:t>126,11</w:t>
            </w:r>
          </w:p>
        </w:tc>
      </w:tr>
      <w:tr w:rsidR="00675C21" w:rsidRPr="00BC7E42" w:rsidTr="005577AA">
        <w:trPr>
          <w:trHeight w:val="187"/>
        </w:trPr>
        <w:tc>
          <w:tcPr>
            <w:tcW w:w="2760" w:type="dxa"/>
            <w:tcBorders>
              <w:top w:val="nil"/>
              <w:left w:val="single" w:sz="4" w:space="0" w:color="auto"/>
              <w:bottom w:val="nil"/>
              <w:right w:val="single" w:sz="4" w:space="0" w:color="auto"/>
            </w:tcBorders>
          </w:tcPr>
          <w:p w:rsidR="00675C21" w:rsidRPr="00496F7C" w:rsidRDefault="00675C21" w:rsidP="005577AA">
            <w:pPr>
              <w:jc w:val="both"/>
              <w:rPr>
                <w:sz w:val="22"/>
                <w:szCs w:val="22"/>
              </w:rPr>
            </w:pPr>
            <w:r w:rsidRPr="00496F7C">
              <w:rPr>
                <w:sz w:val="22"/>
                <w:szCs w:val="22"/>
              </w:rPr>
              <w:t>v tom:</w:t>
            </w:r>
          </w:p>
        </w:tc>
        <w:tc>
          <w:tcPr>
            <w:tcW w:w="1276" w:type="dxa"/>
            <w:tcBorders>
              <w:top w:val="nil"/>
              <w:left w:val="single" w:sz="4" w:space="0" w:color="auto"/>
              <w:bottom w:val="nil"/>
              <w:right w:val="single" w:sz="4" w:space="0" w:color="auto"/>
            </w:tcBorders>
            <w:vAlign w:val="center"/>
          </w:tcPr>
          <w:p w:rsidR="00675C21" w:rsidRPr="007144AD" w:rsidRDefault="00675C21" w:rsidP="005577AA">
            <w:pPr>
              <w:jc w:val="right"/>
              <w:rPr>
                <w:sz w:val="22"/>
                <w:szCs w:val="22"/>
              </w:rPr>
            </w:pPr>
          </w:p>
        </w:tc>
        <w:tc>
          <w:tcPr>
            <w:tcW w:w="1134" w:type="dxa"/>
            <w:tcBorders>
              <w:top w:val="nil"/>
              <w:left w:val="single" w:sz="4" w:space="0" w:color="auto"/>
              <w:bottom w:val="nil"/>
              <w:right w:val="single" w:sz="4" w:space="0" w:color="auto"/>
            </w:tcBorders>
            <w:vAlign w:val="center"/>
          </w:tcPr>
          <w:p w:rsidR="00675C21" w:rsidRPr="00BC7E42" w:rsidRDefault="00675C21" w:rsidP="005577AA">
            <w:pPr>
              <w:jc w:val="right"/>
              <w:rPr>
                <w:color w:val="FF0000"/>
                <w:sz w:val="22"/>
                <w:szCs w:val="22"/>
              </w:rPr>
            </w:pPr>
          </w:p>
        </w:tc>
        <w:tc>
          <w:tcPr>
            <w:tcW w:w="1134" w:type="dxa"/>
            <w:tcBorders>
              <w:top w:val="nil"/>
              <w:left w:val="single" w:sz="4" w:space="0" w:color="auto"/>
              <w:bottom w:val="nil"/>
              <w:right w:val="single" w:sz="4" w:space="0" w:color="auto"/>
            </w:tcBorders>
            <w:vAlign w:val="center"/>
          </w:tcPr>
          <w:p w:rsidR="00675C21" w:rsidRPr="00BC7E42" w:rsidRDefault="00675C21" w:rsidP="005577AA">
            <w:pPr>
              <w:jc w:val="right"/>
              <w:rPr>
                <w:color w:val="FF0000"/>
                <w:sz w:val="22"/>
                <w:szCs w:val="22"/>
              </w:rPr>
            </w:pPr>
          </w:p>
        </w:tc>
        <w:tc>
          <w:tcPr>
            <w:tcW w:w="1209" w:type="dxa"/>
            <w:tcBorders>
              <w:top w:val="nil"/>
              <w:left w:val="single" w:sz="4" w:space="0" w:color="auto"/>
              <w:bottom w:val="nil"/>
              <w:right w:val="single" w:sz="4" w:space="0" w:color="auto"/>
            </w:tcBorders>
            <w:vAlign w:val="center"/>
          </w:tcPr>
          <w:p w:rsidR="00675C21" w:rsidRPr="00BC7E42" w:rsidRDefault="00675C21" w:rsidP="005577AA">
            <w:pPr>
              <w:jc w:val="right"/>
              <w:rPr>
                <w:color w:val="FF0000"/>
                <w:sz w:val="22"/>
                <w:szCs w:val="22"/>
              </w:rPr>
            </w:pPr>
          </w:p>
        </w:tc>
        <w:tc>
          <w:tcPr>
            <w:tcW w:w="776" w:type="dxa"/>
            <w:tcBorders>
              <w:top w:val="nil"/>
              <w:left w:val="single" w:sz="4" w:space="0" w:color="auto"/>
              <w:bottom w:val="nil"/>
              <w:right w:val="single" w:sz="4" w:space="0" w:color="auto"/>
            </w:tcBorders>
            <w:vAlign w:val="center"/>
          </w:tcPr>
          <w:p w:rsidR="00675C21" w:rsidRPr="00BC7E42" w:rsidRDefault="00675C21" w:rsidP="005577AA">
            <w:pPr>
              <w:jc w:val="right"/>
              <w:rPr>
                <w:color w:val="FF0000"/>
                <w:sz w:val="22"/>
                <w:szCs w:val="22"/>
              </w:rPr>
            </w:pPr>
          </w:p>
        </w:tc>
        <w:tc>
          <w:tcPr>
            <w:tcW w:w="850" w:type="dxa"/>
            <w:tcBorders>
              <w:top w:val="nil"/>
              <w:left w:val="single" w:sz="4" w:space="0" w:color="auto"/>
              <w:bottom w:val="nil"/>
              <w:right w:val="single" w:sz="4" w:space="0" w:color="auto"/>
            </w:tcBorders>
            <w:vAlign w:val="center"/>
          </w:tcPr>
          <w:p w:rsidR="00675C21" w:rsidRPr="00BC7E42" w:rsidRDefault="00675C21" w:rsidP="005577AA">
            <w:pPr>
              <w:jc w:val="right"/>
              <w:rPr>
                <w:color w:val="FF0000"/>
                <w:sz w:val="22"/>
                <w:szCs w:val="22"/>
              </w:rPr>
            </w:pPr>
          </w:p>
        </w:tc>
      </w:tr>
      <w:tr w:rsidR="00675C21" w:rsidRPr="00BC7E42" w:rsidTr="005577AA">
        <w:trPr>
          <w:trHeight w:val="187"/>
        </w:trPr>
        <w:tc>
          <w:tcPr>
            <w:tcW w:w="2760" w:type="dxa"/>
            <w:tcBorders>
              <w:top w:val="nil"/>
              <w:left w:val="single" w:sz="4" w:space="0" w:color="auto"/>
              <w:bottom w:val="nil"/>
              <w:right w:val="single" w:sz="4" w:space="0" w:color="auto"/>
            </w:tcBorders>
          </w:tcPr>
          <w:p w:rsidR="00675C21" w:rsidRPr="00496F7C" w:rsidRDefault="00675C21" w:rsidP="005577AA">
            <w:pPr>
              <w:jc w:val="both"/>
              <w:rPr>
                <w:sz w:val="22"/>
                <w:szCs w:val="22"/>
              </w:rPr>
            </w:pPr>
            <w:r w:rsidRPr="00496F7C">
              <w:rPr>
                <w:sz w:val="22"/>
                <w:szCs w:val="22"/>
              </w:rPr>
              <w:t xml:space="preserve">daňové příjmy </w:t>
            </w:r>
          </w:p>
        </w:tc>
        <w:tc>
          <w:tcPr>
            <w:tcW w:w="1276" w:type="dxa"/>
            <w:tcBorders>
              <w:top w:val="nil"/>
              <w:left w:val="single" w:sz="4" w:space="0" w:color="auto"/>
              <w:bottom w:val="nil"/>
              <w:right w:val="single" w:sz="4" w:space="0" w:color="auto"/>
            </w:tcBorders>
            <w:vAlign w:val="center"/>
          </w:tcPr>
          <w:p w:rsidR="00675C21" w:rsidRPr="007144AD" w:rsidRDefault="00675C21" w:rsidP="005577AA">
            <w:pPr>
              <w:jc w:val="right"/>
              <w:rPr>
                <w:sz w:val="22"/>
                <w:szCs w:val="22"/>
              </w:rPr>
            </w:pPr>
            <w:r w:rsidRPr="007144AD">
              <w:rPr>
                <w:sz w:val="22"/>
                <w:szCs w:val="22"/>
              </w:rPr>
              <w:t>175 135</w:t>
            </w:r>
          </w:p>
        </w:tc>
        <w:tc>
          <w:tcPr>
            <w:tcW w:w="1134" w:type="dxa"/>
            <w:tcBorders>
              <w:top w:val="nil"/>
              <w:left w:val="single" w:sz="4" w:space="0" w:color="auto"/>
              <w:bottom w:val="nil"/>
              <w:right w:val="single" w:sz="4" w:space="0" w:color="auto"/>
            </w:tcBorders>
            <w:vAlign w:val="center"/>
          </w:tcPr>
          <w:p w:rsidR="00675C21" w:rsidRPr="007144AD" w:rsidRDefault="00675C21" w:rsidP="005577AA">
            <w:pPr>
              <w:jc w:val="right"/>
              <w:rPr>
                <w:sz w:val="22"/>
                <w:szCs w:val="22"/>
              </w:rPr>
            </w:pPr>
            <w:r w:rsidRPr="007144AD">
              <w:rPr>
                <w:sz w:val="22"/>
                <w:szCs w:val="22"/>
              </w:rPr>
              <w:t>80 000</w:t>
            </w:r>
          </w:p>
        </w:tc>
        <w:tc>
          <w:tcPr>
            <w:tcW w:w="1134" w:type="dxa"/>
            <w:tcBorders>
              <w:top w:val="nil"/>
              <w:left w:val="single" w:sz="4" w:space="0" w:color="auto"/>
              <w:bottom w:val="nil"/>
              <w:right w:val="single" w:sz="4" w:space="0" w:color="auto"/>
            </w:tcBorders>
            <w:vAlign w:val="center"/>
          </w:tcPr>
          <w:p w:rsidR="00675C21" w:rsidRPr="007144AD" w:rsidRDefault="00675C21" w:rsidP="005577AA">
            <w:pPr>
              <w:jc w:val="right"/>
              <w:rPr>
                <w:sz w:val="22"/>
                <w:szCs w:val="22"/>
              </w:rPr>
            </w:pPr>
            <w:r w:rsidRPr="007144AD">
              <w:rPr>
                <w:sz w:val="22"/>
                <w:szCs w:val="22"/>
              </w:rPr>
              <w:t>80 000</w:t>
            </w:r>
          </w:p>
        </w:tc>
        <w:tc>
          <w:tcPr>
            <w:tcW w:w="1209" w:type="dxa"/>
            <w:tcBorders>
              <w:top w:val="nil"/>
              <w:left w:val="single" w:sz="4" w:space="0" w:color="auto"/>
              <w:bottom w:val="nil"/>
              <w:right w:val="single" w:sz="4" w:space="0" w:color="auto"/>
            </w:tcBorders>
            <w:vAlign w:val="center"/>
          </w:tcPr>
          <w:p w:rsidR="00675C21" w:rsidRPr="00BC7E42" w:rsidRDefault="00675C21" w:rsidP="005577AA">
            <w:pPr>
              <w:jc w:val="right"/>
              <w:rPr>
                <w:color w:val="FF0000"/>
                <w:sz w:val="22"/>
                <w:szCs w:val="22"/>
              </w:rPr>
            </w:pPr>
            <w:r w:rsidRPr="003A4DCB">
              <w:rPr>
                <w:sz w:val="22"/>
                <w:szCs w:val="22"/>
              </w:rPr>
              <w:t>185 977</w:t>
            </w:r>
          </w:p>
        </w:tc>
        <w:tc>
          <w:tcPr>
            <w:tcW w:w="776" w:type="dxa"/>
            <w:tcBorders>
              <w:top w:val="nil"/>
              <w:left w:val="single" w:sz="4" w:space="0" w:color="auto"/>
              <w:bottom w:val="nil"/>
              <w:right w:val="single" w:sz="4" w:space="0" w:color="auto"/>
            </w:tcBorders>
            <w:vAlign w:val="center"/>
          </w:tcPr>
          <w:p w:rsidR="00675C21" w:rsidRPr="00BC7E42" w:rsidRDefault="00675C21" w:rsidP="005577AA">
            <w:pPr>
              <w:jc w:val="right"/>
              <w:rPr>
                <w:color w:val="FF0000"/>
                <w:sz w:val="22"/>
                <w:szCs w:val="22"/>
              </w:rPr>
            </w:pPr>
            <w:r w:rsidRPr="00F02F02">
              <w:rPr>
                <w:sz w:val="22"/>
                <w:szCs w:val="22"/>
              </w:rPr>
              <w:t>232,47</w:t>
            </w:r>
          </w:p>
        </w:tc>
        <w:tc>
          <w:tcPr>
            <w:tcW w:w="850" w:type="dxa"/>
            <w:tcBorders>
              <w:top w:val="nil"/>
              <w:left w:val="single" w:sz="4" w:space="0" w:color="auto"/>
              <w:bottom w:val="nil"/>
              <w:right w:val="single" w:sz="4" w:space="0" w:color="auto"/>
            </w:tcBorders>
            <w:vAlign w:val="center"/>
          </w:tcPr>
          <w:p w:rsidR="00675C21" w:rsidRPr="00BC7E42" w:rsidRDefault="00675C21" w:rsidP="005577AA">
            <w:pPr>
              <w:jc w:val="right"/>
              <w:rPr>
                <w:color w:val="FF0000"/>
                <w:sz w:val="22"/>
                <w:szCs w:val="22"/>
              </w:rPr>
            </w:pPr>
            <w:r w:rsidRPr="00F02F02">
              <w:rPr>
                <w:sz w:val="22"/>
                <w:szCs w:val="22"/>
              </w:rPr>
              <w:t>106,19</w:t>
            </w:r>
          </w:p>
        </w:tc>
      </w:tr>
      <w:tr w:rsidR="00675C21" w:rsidRPr="00BC7E42" w:rsidTr="005577AA">
        <w:tc>
          <w:tcPr>
            <w:tcW w:w="2760" w:type="dxa"/>
            <w:tcBorders>
              <w:top w:val="nil"/>
              <w:left w:val="single" w:sz="4" w:space="0" w:color="auto"/>
              <w:bottom w:val="nil"/>
              <w:right w:val="single" w:sz="4" w:space="0" w:color="auto"/>
            </w:tcBorders>
          </w:tcPr>
          <w:p w:rsidR="00675C21" w:rsidRPr="00496F7C" w:rsidRDefault="00675C21" w:rsidP="005577AA">
            <w:pPr>
              <w:jc w:val="both"/>
              <w:rPr>
                <w:sz w:val="22"/>
                <w:szCs w:val="22"/>
              </w:rPr>
            </w:pPr>
            <w:r w:rsidRPr="00496F7C">
              <w:rPr>
                <w:sz w:val="22"/>
                <w:szCs w:val="22"/>
              </w:rPr>
              <w:t xml:space="preserve">nedaňové příjmy </w:t>
            </w:r>
          </w:p>
        </w:tc>
        <w:tc>
          <w:tcPr>
            <w:tcW w:w="1276" w:type="dxa"/>
            <w:tcBorders>
              <w:top w:val="nil"/>
              <w:left w:val="single" w:sz="4" w:space="0" w:color="auto"/>
              <w:bottom w:val="nil"/>
              <w:right w:val="single" w:sz="4" w:space="0" w:color="auto"/>
            </w:tcBorders>
            <w:vAlign w:val="center"/>
          </w:tcPr>
          <w:p w:rsidR="00675C21" w:rsidRPr="007144AD" w:rsidRDefault="00675C21" w:rsidP="005577AA">
            <w:pPr>
              <w:jc w:val="right"/>
              <w:rPr>
                <w:sz w:val="22"/>
                <w:szCs w:val="22"/>
              </w:rPr>
            </w:pPr>
            <w:r w:rsidRPr="007144AD">
              <w:rPr>
                <w:sz w:val="22"/>
                <w:szCs w:val="22"/>
              </w:rPr>
              <w:t>260 171</w:t>
            </w:r>
          </w:p>
        </w:tc>
        <w:tc>
          <w:tcPr>
            <w:tcW w:w="1134" w:type="dxa"/>
            <w:tcBorders>
              <w:top w:val="nil"/>
              <w:left w:val="single" w:sz="4" w:space="0" w:color="auto"/>
              <w:bottom w:val="nil"/>
              <w:right w:val="single" w:sz="4" w:space="0" w:color="auto"/>
            </w:tcBorders>
            <w:vAlign w:val="center"/>
          </w:tcPr>
          <w:p w:rsidR="00675C21" w:rsidRPr="007144AD" w:rsidRDefault="00675C21" w:rsidP="005577AA">
            <w:pPr>
              <w:jc w:val="right"/>
              <w:rPr>
                <w:sz w:val="22"/>
                <w:szCs w:val="22"/>
              </w:rPr>
            </w:pPr>
            <w:r w:rsidRPr="007144AD">
              <w:rPr>
                <w:sz w:val="22"/>
                <w:szCs w:val="22"/>
              </w:rPr>
              <w:t>179 000</w:t>
            </w:r>
          </w:p>
        </w:tc>
        <w:tc>
          <w:tcPr>
            <w:tcW w:w="1134" w:type="dxa"/>
            <w:tcBorders>
              <w:top w:val="nil"/>
              <w:left w:val="single" w:sz="4" w:space="0" w:color="auto"/>
              <w:bottom w:val="nil"/>
              <w:right w:val="single" w:sz="4" w:space="0" w:color="auto"/>
            </w:tcBorders>
            <w:vAlign w:val="center"/>
          </w:tcPr>
          <w:p w:rsidR="00675C21" w:rsidRPr="007144AD" w:rsidRDefault="00675C21" w:rsidP="005577AA">
            <w:pPr>
              <w:jc w:val="right"/>
              <w:rPr>
                <w:sz w:val="22"/>
                <w:szCs w:val="22"/>
              </w:rPr>
            </w:pPr>
            <w:r w:rsidRPr="007144AD">
              <w:rPr>
                <w:sz w:val="22"/>
                <w:szCs w:val="22"/>
              </w:rPr>
              <w:t>179 000</w:t>
            </w:r>
          </w:p>
        </w:tc>
        <w:tc>
          <w:tcPr>
            <w:tcW w:w="1209" w:type="dxa"/>
            <w:tcBorders>
              <w:top w:val="nil"/>
              <w:left w:val="single" w:sz="4" w:space="0" w:color="auto"/>
              <w:bottom w:val="nil"/>
              <w:right w:val="single" w:sz="4" w:space="0" w:color="auto"/>
            </w:tcBorders>
            <w:vAlign w:val="center"/>
          </w:tcPr>
          <w:p w:rsidR="00675C21" w:rsidRPr="00BC7E42" w:rsidRDefault="00675C21" w:rsidP="005577AA">
            <w:pPr>
              <w:jc w:val="right"/>
              <w:rPr>
                <w:color w:val="FF0000"/>
                <w:sz w:val="22"/>
                <w:szCs w:val="22"/>
              </w:rPr>
            </w:pPr>
            <w:r w:rsidRPr="003A4DCB">
              <w:rPr>
                <w:sz w:val="22"/>
                <w:szCs w:val="22"/>
              </w:rPr>
              <w:t>285 931</w:t>
            </w:r>
          </w:p>
        </w:tc>
        <w:tc>
          <w:tcPr>
            <w:tcW w:w="776" w:type="dxa"/>
            <w:tcBorders>
              <w:top w:val="nil"/>
              <w:left w:val="single" w:sz="4" w:space="0" w:color="auto"/>
              <w:bottom w:val="nil"/>
              <w:right w:val="single" w:sz="4" w:space="0" w:color="auto"/>
            </w:tcBorders>
            <w:vAlign w:val="center"/>
          </w:tcPr>
          <w:p w:rsidR="00675C21" w:rsidRPr="00BC7E42" w:rsidRDefault="00675C21" w:rsidP="005577AA">
            <w:pPr>
              <w:jc w:val="right"/>
              <w:rPr>
                <w:color w:val="FF0000"/>
                <w:sz w:val="22"/>
                <w:szCs w:val="22"/>
              </w:rPr>
            </w:pPr>
            <w:r w:rsidRPr="00F02F02">
              <w:rPr>
                <w:sz w:val="22"/>
                <w:szCs w:val="22"/>
              </w:rPr>
              <w:t>159,74</w:t>
            </w:r>
          </w:p>
        </w:tc>
        <w:tc>
          <w:tcPr>
            <w:tcW w:w="850" w:type="dxa"/>
            <w:tcBorders>
              <w:top w:val="nil"/>
              <w:left w:val="single" w:sz="4" w:space="0" w:color="auto"/>
              <w:bottom w:val="nil"/>
              <w:right w:val="single" w:sz="4" w:space="0" w:color="auto"/>
            </w:tcBorders>
            <w:vAlign w:val="center"/>
          </w:tcPr>
          <w:p w:rsidR="00675C21" w:rsidRPr="00BC7E42" w:rsidRDefault="00675C21" w:rsidP="005577AA">
            <w:pPr>
              <w:jc w:val="right"/>
              <w:rPr>
                <w:color w:val="FF0000"/>
                <w:sz w:val="22"/>
                <w:szCs w:val="22"/>
              </w:rPr>
            </w:pPr>
            <w:r w:rsidRPr="00F02F02">
              <w:rPr>
                <w:sz w:val="22"/>
                <w:szCs w:val="22"/>
              </w:rPr>
              <w:t>109,90</w:t>
            </w:r>
          </w:p>
        </w:tc>
      </w:tr>
      <w:tr w:rsidR="00675C21" w:rsidRPr="00BC7E42" w:rsidTr="005577AA">
        <w:tc>
          <w:tcPr>
            <w:tcW w:w="2760" w:type="dxa"/>
            <w:tcBorders>
              <w:top w:val="nil"/>
              <w:left w:val="single" w:sz="4" w:space="0" w:color="auto"/>
              <w:bottom w:val="nil"/>
              <w:right w:val="single" w:sz="4" w:space="0" w:color="auto"/>
            </w:tcBorders>
          </w:tcPr>
          <w:p w:rsidR="00675C21" w:rsidRPr="00496F7C" w:rsidRDefault="00675C21" w:rsidP="005577AA">
            <w:pPr>
              <w:jc w:val="both"/>
              <w:rPr>
                <w:sz w:val="22"/>
                <w:szCs w:val="22"/>
              </w:rPr>
            </w:pPr>
            <w:r w:rsidRPr="00496F7C">
              <w:rPr>
                <w:sz w:val="22"/>
                <w:szCs w:val="22"/>
              </w:rPr>
              <w:t>kapitálové příjmy</w:t>
            </w:r>
          </w:p>
        </w:tc>
        <w:tc>
          <w:tcPr>
            <w:tcW w:w="1276" w:type="dxa"/>
            <w:tcBorders>
              <w:top w:val="nil"/>
              <w:left w:val="single" w:sz="4" w:space="0" w:color="auto"/>
              <w:bottom w:val="nil"/>
              <w:right w:val="single" w:sz="4" w:space="0" w:color="auto"/>
            </w:tcBorders>
            <w:vAlign w:val="center"/>
          </w:tcPr>
          <w:p w:rsidR="00675C21" w:rsidRPr="007144AD" w:rsidRDefault="00675C21" w:rsidP="005577AA">
            <w:pPr>
              <w:jc w:val="right"/>
              <w:rPr>
                <w:bCs/>
                <w:sz w:val="22"/>
                <w:szCs w:val="22"/>
              </w:rPr>
            </w:pPr>
            <w:r w:rsidRPr="007144AD">
              <w:rPr>
                <w:bCs/>
                <w:sz w:val="22"/>
                <w:szCs w:val="22"/>
              </w:rPr>
              <w:t>1 283</w:t>
            </w:r>
          </w:p>
        </w:tc>
        <w:tc>
          <w:tcPr>
            <w:tcW w:w="1134" w:type="dxa"/>
            <w:tcBorders>
              <w:top w:val="nil"/>
              <w:left w:val="single" w:sz="4" w:space="0" w:color="auto"/>
              <w:bottom w:val="nil"/>
              <w:right w:val="single" w:sz="4" w:space="0" w:color="auto"/>
            </w:tcBorders>
            <w:vAlign w:val="center"/>
          </w:tcPr>
          <w:p w:rsidR="00675C21" w:rsidRPr="007144AD" w:rsidRDefault="00675C21" w:rsidP="005577AA">
            <w:pPr>
              <w:jc w:val="right"/>
              <w:rPr>
                <w:bCs/>
                <w:sz w:val="22"/>
                <w:szCs w:val="22"/>
              </w:rPr>
            </w:pPr>
            <w:r w:rsidRPr="007144AD">
              <w:rPr>
                <w:bCs/>
                <w:sz w:val="22"/>
                <w:szCs w:val="22"/>
              </w:rPr>
              <w:t>0</w:t>
            </w:r>
          </w:p>
        </w:tc>
        <w:tc>
          <w:tcPr>
            <w:tcW w:w="1134" w:type="dxa"/>
            <w:tcBorders>
              <w:top w:val="nil"/>
              <w:left w:val="single" w:sz="4" w:space="0" w:color="auto"/>
              <w:bottom w:val="nil"/>
              <w:right w:val="single" w:sz="4" w:space="0" w:color="auto"/>
            </w:tcBorders>
            <w:vAlign w:val="center"/>
          </w:tcPr>
          <w:p w:rsidR="00675C21" w:rsidRPr="007144AD" w:rsidRDefault="00675C21" w:rsidP="005577AA">
            <w:pPr>
              <w:jc w:val="right"/>
              <w:rPr>
                <w:bCs/>
                <w:sz w:val="22"/>
                <w:szCs w:val="22"/>
              </w:rPr>
            </w:pPr>
            <w:r w:rsidRPr="007144AD">
              <w:rPr>
                <w:bCs/>
                <w:sz w:val="22"/>
                <w:szCs w:val="22"/>
              </w:rPr>
              <w:t>0</w:t>
            </w:r>
          </w:p>
        </w:tc>
        <w:tc>
          <w:tcPr>
            <w:tcW w:w="1209" w:type="dxa"/>
            <w:tcBorders>
              <w:top w:val="nil"/>
              <w:left w:val="single" w:sz="4" w:space="0" w:color="auto"/>
              <w:bottom w:val="nil"/>
              <w:right w:val="single" w:sz="4" w:space="0" w:color="auto"/>
            </w:tcBorders>
            <w:vAlign w:val="center"/>
          </w:tcPr>
          <w:p w:rsidR="00675C21" w:rsidRPr="00BC7E42" w:rsidRDefault="00675C21" w:rsidP="005577AA">
            <w:pPr>
              <w:jc w:val="right"/>
              <w:rPr>
                <w:bCs/>
                <w:color w:val="FF0000"/>
                <w:sz w:val="22"/>
                <w:szCs w:val="22"/>
              </w:rPr>
            </w:pPr>
            <w:r w:rsidRPr="003A4DCB">
              <w:rPr>
                <w:bCs/>
                <w:sz w:val="22"/>
                <w:szCs w:val="22"/>
              </w:rPr>
              <w:t>302</w:t>
            </w:r>
          </w:p>
        </w:tc>
        <w:tc>
          <w:tcPr>
            <w:tcW w:w="776" w:type="dxa"/>
            <w:tcBorders>
              <w:top w:val="nil"/>
              <w:left w:val="single" w:sz="4" w:space="0" w:color="auto"/>
              <w:bottom w:val="nil"/>
              <w:right w:val="single" w:sz="4" w:space="0" w:color="auto"/>
            </w:tcBorders>
            <w:vAlign w:val="center"/>
          </w:tcPr>
          <w:p w:rsidR="00675C21" w:rsidRPr="00BC7E42" w:rsidRDefault="00675C21" w:rsidP="005577AA">
            <w:pPr>
              <w:jc w:val="right"/>
              <w:rPr>
                <w:bCs/>
                <w:color w:val="FF0000"/>
                <w:sz w:val="22"/>
                <w:szCs w:val="22"/>
              </w:rPr>
            </w:pPr>
            <w:r w:rsidRPr="00F02F02">
              <w:rPr>
                <w:bCs/>
                <w:sz w:val="22"/>
                <w:szCs w:val="22"/>
              </w:rPr>
              <w:t>x</w:t>
            </w:r>
          </w:p>
        </w:tc>
        <w:tc>
          <w:tcPr>
            <w:tcW w:w="850" w:type="dxa"/>
            <w:tcBorders>
              <w:top w:val="nil"/>
              <w:left w:val="single" w:sz="4" w:space="0" w:color="auto"/>
              <w:bottom w:val="nil"/>
              <w:right w:val="single" w:sz="4" w:space="0" w:color="auto"/>
            </w:tcBorders>
            <w:vAlign w:val="center"/>
          </w:tcPr>
          <w:p w:rsidR="00675C21" w:rsidRPr="00BC7E42" w:rsidRDefault="00675C21" w:rsidP="005577AA">
            <w:pPr>
              <w:jc w:val="right"/>
              <w:rPr>
                <w:bCs/>
                <w:color w:val="FF0000"/>
                <w:sz w:val="22"/>
                <w:szCs w:val="22"/>
              </w:rPr>
            </w:pPr>
            <w:r w:rsidRPr="00F02F02">
              <w:rPr>
                <w:bCs/>
                <w:sz w:val="22"/>
                <w:szCs w:val="22"/>
              </w:rPr>
              <w:t>23,54</w:t>
            </w:r>
          </w:p>
        </w:tc>
      </w:tr>
      <w:tr w:rsidR="00675C21" w:rsidRPr="00BC7E42" w:rsidTr="005577AA">
        <w:tc>
          <w:tcPr>
            <w:tcW w:w="2760" w:type="dxa"/>
            <w:tcBorders>
              <w:top w:val="nil"/>
              <w:left w:val="single" w:sz="4" w:space="0" w:color="auto"/>
              <w:bottom w:val="nil"/>
              <w:right w:val="single" w:sz="4" w:space="0" w:color="auto"/>
            </w:tcBorders>
          </w:tcPr>
          <w:p w:rsidR="00675C21" w:rsidRPr="00496F7C" w:rsidRDefault="00675C21" w:rsidP="005577AA">
            <w:pPr>
              <w:jc w:val="both"/>
              <w:rPr>
                <w:sz w:val="22"/>
                <w:szCs w:val="22"/>
              </w:rPr>
            </w:pPr>
            <w:r w:rsidRPr="00496F7C">
              <w:rPr>
                <w:sz w:val="22"/>
                <w:szCs w:val="22"/>
              </w:rPr>
              <w:t>převody z ost. vlastních fondů</w:t>
            </w:r>
          </w:p>
        </w:tc>
        <w:tc>
          <w:tcPr>
            <w:tcW w:w="1276" w:type="dxa"/>
            <w:tcBorders>
              <w:top w:val="nil"/>
              <w:left w:val="single" w:sz="4" w:space="0" w:color="auto"/>
              <w:bottom w:val="nil"/>
              <w:right w:val="single" w:sz="4" w:space="0" w:color="auto"/>
            </w:tcBorders>
            <w:vAlign w:val="center"/>
          </w:tcPr>
          <w:p w:rsidR="00675C21" w:rsidRPr="007144AD" w:rsidRDefault="00675C21" w:rsidP="005577AA">
            <w:pPr>
              <w:jc w:val="right"/>
              <w:rPr>
                <w:sz w:val="22"/>
                <w:szCs w:val="22"/>
              </w:rPr>
            </w:pPr>
            <w:r w:rsidRPr="007144AD">
              <w:rPr>
                <w:sz w:val="22"/>
                <w:szCs w:val="22"/>
              </w:rPr>
              <w:t>300</w:t>
            </w:r>
          </w:p>
        </w:tc>
        <w:tc>
          <w:tcPr>
            <w:tcW w:w="1134" w:type="dxa"/>
            <w:tcBorders>
              <w:top w:val="nil"/>
              <w:left w:val="single" w:sz="4" w:space="0" w:color="auto"/>
              <w:bottom w:val="nil"/>
              <w:right w:val="single" w:sz="4" w:space="0" w:color="auto"/>
            </w:tcBorders>
            <w:vAlign w:val="center"/>
          </w:tcPr>
          <w:p w:rsidR="00675C21" w:rsidRPr="007144AD" w:rsidRDefault="00675C21" w:rsidP="005577AA">
            <w:pPr>
              <w:jc w:val="right"/>
              <w:rPr>
                <w:sz w:val="22"/>
                <w:szCs w:val="22"/>
              </w:rPr>
            </w:pPr>
            <w:r w:rsidRPr="007144AD">
              <w:rPr>
                <w:sz w:val="22"/>
                <w:szCs w:val="22"/>
              </w:rPr>
              <w:t>0</w:t>
            </w:r>
          </w:p>
        </w:tc>
        <w:tc>
          <w:tcPr>
            <w:tcW w:w="1134" w:type="dxa"/>
            <w:tcBorders>
              <w:top w:val="nil"/>
              <w:left w:val="single" w:sz="4" w:space="0" w:color="auto"/>
              <w:bottom w:val="nil"/>
              <w:right w:val="single" w:sz="4" w:space="0" w:color="auto"/>
            </w:tcBorders>
            <w:vAlign w:val="center"/>
          </w:tcPr>
          <w:p w:rsidR="00675C21" w:rsidRPr="007144AD" w:rsidRDefault="00675C21" w:rsidP="005577AA">
            <w:pPr>
              <w:jc w:val="right"/>
              <w:rPr>
                <w:sz w:val="22"/>
                <w:szCs w:val="22"/>
              </w:rPr>
            </w:pPr>
            <w:r w:rsidRPr="007144AD">
              <w:rPr>
                <w:sz w:val="22"/>
                <w:szCs w:val="22"/>
              </w:rPr>
              <w:t>0</w:t>
            </w:r>
          </w:p>
        </w:tc>
        <w:tc>
          <w:tcPr>
            <w:tcW w:w="1209" w:type="dxa"/>
            <w:tcBorders>
              <w:top w:val="nil"/>
              <w:left w:val="single" w:sz="4" w:space="0" w:color="auto"/>
              <w:bottom w:val="nil"/>
              <w:right w:val="single" w:sz="4" w:space="0" w:color="auto"/>
            </w:tcBorders>
            <w:vAlign w:val="center"/>
          </w:tcPr>
          <w:p w:rsidR="00675C21" w:rsidRPr="00BC7E42" w:rsidRDefault="00675C21" w:rsidP="005577AA">
            <w:pPr>
              <w:jc w:val="right"/>
              <w:rPr>
                <w:color w:val="FF0000"/>
                <w:sz w:val="22"/>
                <w:szCs w:val="22"/>
              </w:rPr>
            </w:pPr>
            <w:r w:rsidRPr="003A4DCB">
              <w:rPr>
                <w:sz w:val="22"/>
                <w:szCs w:val="22"/>
              </w:rPr>
              <w:t>733</w:t>
            </w:r>
          </w:p>
        </w:tc>
        <w:tc>
          <w:tcPr>
            <w:tcW w:w="776" w:type="dxa"/>
            <w:tcBorders>
              <w:top w:val="nil"/>
              <w:left w:val="single" w:sz="4" w:space="0" w:color="auto"/>
              <w:bottom w:val="nil"/>
              <w:right w:val="single" w:sz="4" w:space="0" w:color="auto"/>
            </w:tcBorders>
            <w:vAlign w:val="center"/>
          </w:tcPr>
          <w:p w:rsidR="00675C21" w:rsidRPr="00BC7E42" w:rsidRDefault="00675C21" w:rsidP="005577AA">
            <w:pPr>
              <w:jc w:val="right"/>
              <w:rPr>
                <w:color w:val="FF0000"/>
                <w:sz w:val="22"/>
                <w:szCs w:val="22"/>
              </w:rPr>
            </w:pPr>
            <w:r w:rsidRPr="00F02F02">
              <w:rPr>
                <w:sz w:val="22"/>
                <w:szCs w:val="22"/>
              </w:rPr>
              <w:t>x</w:t>
            </w:r>
          </w:p>
        </w:tc>
        <w:tc>
          <w:tcPr>
            <w:tcW w:w="850" w:type="dxa"/>
            <w:tcBorders>
              <w:top w:val="nil"/>
              <w:left w:val="single" w:sz="4" w:space="0" w:color="auto"/>
              <w:bottom w:val="nil"/>
              <w:right w:val="single" w:sz="4" w:space="0" w:color="auto"/>
            </w:tcBorders>
            <w:vAlign w:val="center"/>
          </w:tcPr>
          <w:p w:rsidR="00675C21" w:rsidRPr="00BC7E42" w:rsidRDefault="00675C21" w:rsidP="005577AA">
            <w:pPr>
              <w:jc w:val="right"/>
              <w:rPr>
                <w:color w:val="FF0000"/>
                <w:sz w:val="22"/>
                <w:szCs w:val="22"/>
              </w:rPr>
            </w:pPr>
            <w:r w:rsidRPr="00F02F02">
              <w:rPr>
                <w:sz w:val="22"/>
                <w:szCs w:val="22"/>
              </w:rPr>
              <w:t>244,33</w:t>
            </w:r>
          </w:p>
        </w:tc>
      </w:tr>
      <w:tr w:rsidR="00675C21" w:rsidRPr="00BC7E42" w:rsidTr="005577AA">
        <w:tc>
          <w:tcPr>
            <w:tcW w:w="2760" w:type="dxa"/>
            <w:tcBorders>
              <w:top w:val="nil"/>
              <w:left w:val="single" w:sz="4" w:space="0" w:color="auto"/>
              <w:bottom w:val="nil"/>
              <w:right w:val="single" w:sz="4" w:space="0" w:color="auto"/>
            </w:tcBorders>
          </w:tcPr>
          <w:p w:rsidR="00675C21" w:rsidRPr="00496F7C" w:rsidRDefault="00675C21" w:rsidP="005577AA">
            <w:pPr>
              <w:jc w:val="both"/>
              <w:rPr>
                <w:sz w:val="22"/>
                <w:szCs w:val="22"/>
              </w:rPr>
            </w:pPr>
            <w:r w:rsidRPr="00496F7C">
              <w:rPr>
                <w:sz w:val="22"/>
                <w:szCs w:val="22"/>
              </w:rPr>
              <w:t>převody z rezervních fondů OSS (vč.prostř.EU)</w:t>
            </w:r>
          </w:p>
        </w:tc>
        <w:tc>
          <w:tcPr>
            <w:tcW w:w="1276" w:type="dxa"/>
            <w:tcBorders>
              <w:top w:val="nil"/>
              <w:left w:val="single" w:sz="4" w:space="0" w:color="auto"/>
              <w:bottom w:val="nil"/>
              <w:right w:val="single" w:sz="4" w:space="0" w:color="auto"/>
            </w:tcBorders>
            <w:vAlign w:val="center"/>
          </w:tcPr>
          <w:p w:rsidR="00675C21" w:rsidRPr="007144AD" w:rsidRDefault="00675C21" w:rsidP="005577AA">
            <w:pPr>
              <w:jc w:val="right"/>
              <w:rPr>
                <w:sz w:val="22"/>
                <w:szCs w:val="22"/>
              </w:rPr>
            </w:pPr>
            <w:r w:rsidRPr="007144AD">
              <w:rPr>
                <w:sz w:val="22"/>
                <w:szCs w:val="22"/>
              </w:rPr>
              <w:t>594 356</w:t>
            </w:r>
          </w:p>
        </w:tc>
        <w:tc>
          <w:tcPr>
            <w:tcW w:w="1134" w:type="dxa"/>
            <w:tcBorders>
              <w:top w:val="nil"/>
              <w:left w:val="single" w:sz="4" w:space="0" w:color="auto"/>
              <w:bottom w:val="nil"/>
              <w:right w:val="single" w:sz="4" w:space="0" w:color="auto"/>
            </w:tcBorders>
            <w:vAlign w:val="center"/>
          </w:tcPr>
          <w:p w:rsidR="00675C21" w:rsidRPr="007144AD" w:rsidRDefault="00675C21" w:rsidP="005577AA">
            <w:pPr>
              <w:jc w:val="right"/>
              <w:rPr>
                <w:sz w:val="22"/>
                <w:szCs w:val="22"/>
              </w:rPr>
            </w:pPr>
            <w:r w:rsidRPr="007144AD">
              <w:rPr>
                <w:sz w:val="22"/>
                <w:szCs w:val="22"/>
              </w:rPr>
              <w:t>0</w:t>
            </w:r>
          </w:p>
        </w:tc>
        <w:tc>
          <w:tcPr>
            <w:tcW w:w="1134" w:type="dxa"/>
            <w:tcBorders>
              <w:top w:val="nil"/>
              <w:left w:val="single" w:sz="4" w:space="0" w:color="auto"/>
              <w:bottom w:val="nil"/>
              <w:right w:val="single" w:sz="4" w:space="0" w:color="auto"/>
            </w:tcBorders>
            <w:vAlign w:val="center"/>
          </w:tcPr>
          <w:p w:rsidR="00675C21" w:rsidRPr="007144AD" w:rsidRDefault="00675C21" w:rsidP="005577AA">
            <w:pPr>
              <w:jc w:val="right"/>
              <w:rPr>
                <w:sz w:val="22"/>
                <w:szCs w:val="22"/>
              </w:rPr>
            </w:pPr>
            <w:r w:rsidRPr="007144AD">
              <w:rPr>
                <w:sz w:val="22"/>
                <w:szCs w:val="22"/>
              </w:rPr>
              <w:t>0</w:t>
            </w:r>
          </w:p>
        </w:tc>
        <w:tc>
          <w:tcPr>
            <w:tcW w:w="1209" w:type="dxa"/>
            <w:tcBorders>
              <w:top w:val="nil"/>
              <w:left w:val="single" w:sz="4" w:space="0" w:color="auto"/>
              <w:bottom w:val="nil"/>
              <w:right w:val="single" w:sz="4" w:space="0" w:color="auto"/>
            </w:tcBorders>
            <w:vAlign w:val="center"/>
          </w:tcPr>
          <w:p w:rsidR="00675C21" w:rsidRPr="00BC7E42" w:rsidRDefault="00675C21" w:rsidP="005577AA">
            <w:pPr>
              <w:jc w:val="right"/>
              <w:rPr>
                <w:color w:val="FF0000"/>
                <w:sz w:val="22"/>
                <w:szCs w:val="22"/>
              </w:rPr>
            </w:pPr>
            <w:r>
              <w:rPr>
                <w:sz w:val="22"/>
                <w:szCs w:val="22"/>
              </w:rPr>
              <w:t>717 971</w:t>
            </w:r>
          </w:p>
        </w:tc>
        <w:tc>
          <w:tcPr>
            <w:tcW w:w="776" w:type="dxa"/>
            <w:tcBorders>
              <w:top w:val="nil"/>
              <w:left w:val="single" w:sz="4" w:space="0" w:color="auto"/>
              <w:bottom w:val="nil"/>
              <w:right w:val="single" w:sz="4" w:space="0" w:color="auto"/>
            </w:tcBorders>
            <w:vAlign w:val="center"/>
          </w:tcPr>
          <w:p w:rsidR="00675C21" w:rsidRPr="00BC7E42" w:rsidRDefault="00675C21" w:rsidP="005577AA">
            <w:pPr>
              <w:jc w:val="right"/>
              <w:rPr>
                <w:color w:val="FF0000"/>
                <w:sz w:val="22"/>
                <w:szCs w:val="22"/>
              </w:rPr>
            </w:pPr>
            <w:r w:rsidRPr="00F02F02">
              <w:rPr>
                <w:sz w:val="22"/>
                <w:szCs w:val="22"/>
              </w:rPr>
              <w:t>x</w:t>
            </w:r>
          </w:p>
        </w:tc>
        <w:tc>
          <w:tcPr>
            <w:tcW w:w="850" w:type="dxa"/>
            <w:tcBorders>
              <w:top w:val="nil"/>
              <w:left w:val="single" w:sz="4" w:space="0" w:color="auto"/>
              <w:bottom w:val="nil"/>
              <w:right w:val="single" w:sz="4" w:space="0" w:color="auto"/>
            </w:tcBorders>
            <w:vAlign w:val="center"/>
          </w:tcPr>
          <w:p w:rsidR="00675C21" w:rsidRPr="00BC7E42" w:rsidRDefault="00675C21" w:rsidP="005577AA">
            <w:pPr>
              <w:jc w:val="right"/>
              <w:rPr>
                <w:color w:val="FF0000"/>
                <w:sz w:val="22"/>
                <w:szCs w:val="22"/>
              </w:rPr>
            </w:pPr>
            <w:r w:rsidRPr="00F02F02">
              <w:rPr>
                <w:sz w:val="22"/>
                <w:szCs w:val="22"/>
              </w:rPr>
              <w:t>120,80</w:t>
            </w:r>
          </w:p>
        </w:tc>
      </w:tr>
      <w:tr w:rsidR="00675C21" w:rsidRPr="00BC7E42" w:rsidTr="005577AA">
        <w:tc>
          <w:tcPr>
            <w:tcW w:w="2760" w:type="dxa"/>
            <w:tcBorders>
              <w:top w:val="nil"/>
              <w:left w:val="single" w:sz="4" w:space="0" w:color="auto"/>
              <w:bottom w:val="nil"/>
              <w:right w:val="single" w:sz="4" w:space="0" w:color="auto"/>
            </w:tcBorders>
          </w:tcPr>
          <w:p w:rsidR="00675C21" w:rsidRPr="00496F7C" w:rsidRDefault="00675C21" w:rsidP="005577AA">
            <w:pPr>
              <w:jc w:val="both"/>
              <w:rPr>
                <w:sz w:val="22"/>
                <w:szCs w:val="22"/>
              </w:rPr>
            </w:pPr>
            <w:r w:rsidRPr="00496F7C">
              <w:rPr>
                <w:sz w:val="22"/>
                <w:szCs w:val="22"/>
              </w:rPr>
              <w:t>neinv. převody z NF a neinv. transf. přij. z EU</w:t>
            </w:r>
          </w:p>
        </w:tc>
        <w:tc>
          <w:tcPr>
            <w:tcW w:w="1276" w:type="dxa"/>
            <w:tcBorders>
              <w:top w:val="nil"/>
              <w:left w:val="single" w:sz="4" w:space="0" w:color="auto"/>
              <w:bottom w:val="nil"/>
              <w:right w:val="single" w:sz="4" w:space="0" w:color="auto"/>
            </w:tcBorders>
            <w:vAlign w:val="center"/>
          </w:tcPr>
          <w:p w:rsidR="00675C21" w:rsidRPr="007144AD" w:rsidRDefault="00675C21" w:rsidP="005577AA">
            <w:pPr>
              <w:jc w:val="right"/>
              <w:rPr>
                <w:sz w:val="22"/>
                <w:szCs w:val="22"/>
              </w:rPr>
            </w:pPr>
            <w:r w:rsidRPr="007144AD">
              <w:rPr>
                <w:sz w:val="22"/>
                <w:szCs w:val="22"/>
              </w:rPr>
              <w:t>74 778</w:t>
            </w:r>
          </w:p>
        </w:tc>
        <w:tc>
          <w:tcPr>
            <w:tcW w:w="1134" w:type="dxa"/>
            <w:tcBorders>
              <w:top w:val="nil"/>
              <w:left w:val="single" w:sz="4" w:space="0" w:color="auto"/>
              <w:bottom w:val="nil"/>
              <w:right w:val="single" w:sz="4" w:space="0" w:color="auto"/>
            </w:tcBorders>
            <w:vAlign w:val="center"/>
          </w:tcPr>
          <w:p w:rsidR="00675C21" w:rsidRPr="00A0275F" w:rsidRDefault="00675C21" w:rsidP="005577AA">
            <w:pPr>
              <w:jc w:val="right"/>
              <w:rPr>
                <w:sz w:val="22"/>
                <w:szCs w:val="22"/>
              </w:rPr>
            </w:pPr>
            <w:r w:rsidRPr="00A0275F">
              <w:rPr>
                <w:sz w:val="22"/>
                <w:szCs w:val="22"/>
              </w:rPr>
              <w:t>213 851</w:t>
            </w:r>
          </w:p>
        </w:tc>
        <w:tc>
          <w:tcPr>
            <w:tcW w:w="1134" w:type="dxa"/>
            <w:tcBorders>
              <w:top w:val="nil"/>
              <w:left w:val="single" w:sz="4" w:space="0" w:color="auto"/>
              <w:bottom w:val="nil"/>
              <w:right w:val="single" w:sz="4" w:space="0" w:color="auto"/>
            </w:tcBorders>
            <w:vAlign w:val="center"/>
          </w:tcPr>
          <w:p w:rsidR="00675C21" w:rsidRPr="00A0275F" w:rsidRDefault="00675C21" w:rsidP="005577AA">
            <w:pPr>
              <w:jc w:val="right"/>
              <w:rPr>
                <w:sz w:val="22"/>
                <w:szCs w:val="22"/>
              </w:rPr>
            </w:pPr>
            <w:r w:rsidRPr="00A0275F">
              <w:rPr>
                <w:sz w:val="22"/>
                <w:szCs w:val="22"/>
              </w:rPr>
              <w:t>214 813</w:t>
            </w:r>
          </w:p>
        </w:tc>
        <w:tc>
          <w:tcPr>
            <w:tcW w:w="1209" w:type="dxa"/>
            <w:tcBorders>
              <w:top w:val="nil"/>
              <w:left w:val="single" w:sz="4" w:space="0" w:color="auto"/>
              <w:bottom w:val="nil"/>
              <w:right w:val="single" w:sz="4" w:space="0" w:color="auto"/>
            </w:tcBorders>
            <w:vAlign w:val="center"/>
          </w:tcPr>
          <w:p w:rsidR="00675C21" w:rsidRPr="00BC7E42" w:rsidRDefault="00675C21" w:rsidP="005577AA">
            <w:pPr>
              <w:jc w:val="right"/>
              <w:rPr>
                <w:color w:val="FF0000"/>
                <w:sz w:val="22"/>
                <w:szCs w:val="22"/>
              </w:rPr>
            </w:pPr>
            <w:r w:rsidRPr="003A4DCB">
              <w:rPr>
                <w:sz w:val="22"/>
                <w:szCs w:val="22"/>
              </w:rPr>
              <w:t>135 022</w:t>
            </w:r>
          </w:p>
        </w:tc>
        <w:tc>
          <w:tcPr>
            <w:tcW w:w="776" w:type="dxa"/>
            <w:tcBorders>
              <w:top w:val="nil"/>
              <w:left w:val="single" w:sz="4" w:space="0" w:color="auto"/>
              <w:bottom w:val="nil"/>
              <w:right w:val="single" w:sz="4" w:space="0" w:color="auto"/>
            </w:tcBorders>
            <w:vAlign w:val="center"/>
          </w:tcPr>
          <w:p w:rsidR="00675C21" w:rsidRPr="00BC7E42" w:rsidRDefault="00675C21" w:rsidP="005577AA">
            <w:pPr>
              <w:jc w:val="right"/>
              <w:rPr>
                <w:color w:val="FF0000"/>
                <w:sz w:val="22"/>
                <w:szCs w:val="22"/>
              </w:rPr>
            </w:pPr>
            <w:r w:rsidRPr="00496F7C">
              <w:rPr>
                <w:sz w:val="22"/>
                <w:szCs w:val="22"/>
              </w:rPr>
              <w:t>62,86</w:t>
            </w:r>
          </w:p>
        </w:tc>
        <w:tc>
          <w:tcPr>
            <w:tcW w:w="850" w:type="dxa"/>
            <w:tcBorders>
              <w:top w:val="nil"/>
              <w:left w:val="single" w:sz="4" w:space="0" w:color="auto"/>
              <w:bottom w:val="nil"/>
              <w:right w:val="single" w:sz="4" w:space="0" w:color="auto"/>
            </w:tcBorders>
            <w:vAlign w:val="center"/>
          </w:tcPr>
          <w:p w:rsidR="00675C21" w:rsidRPr="00BC7E42" w:rsidRDefault="00675C21" w:rsidP="005577AA">
            <w:pPr>
              <w:jc w:val="right"/>
              <w:rPr>
                <w:color w:val="FF0000"/>
                <w:sz w:val="22"/>
                <w:szCs w:val="22"/>
              </w:rPr>
            </w:pPr>
            <w:r w:rsidRPr="00496F7C">
              <w:rPr>
                <w:sz w:val="22"/>
                <w:szCs w:val="22"/>
              </w:rPr>
              <w:t>180,56</w:t>
            </w:r>
          </w:p>
        </w:tc>
      </w:tr>
      <w:tr w:rsidR="00675C21" w:rsidRPr="00BC7E42" w:rsidTr="005577AA">
        <w:tc>
          <w:tcPr>
            <w:tcW w:w="2760" w:type="dxa"/>
            <w:tcBorders>
              <w:top w:val="nil"/>
              <w:left w:val="single" w:sz="4" w:space="0" w:color="auto"/>
              <w:bottom w:val="single" w:sz="4" w:space="0" w:color="auto"/>
              <w:right w:val="single" w:sz="4" w:space="0" w:color="auto"/>
            </w:tcBorders>
          </w:tcPr>
          <w:p w:rsidR="00675C21" w:rsidRPr="00496F7C" w:rsidRDefault="00675C21" w:rsidP="005577AA">
            <w:pPr>
              <w:jc w:val="both"/>
              <w:rPr>
                <w:sz w:val="22"/>
                <w:szCs w:val="22"/>
              </w:rPr>
            </w:pPr>
            <w:r w:rsidRPr="00496F7C">
              <w:rPr>
                <w:sz w:val="22"/>
                <w:szCs w:val="22"/>
              </w:rPr>
              <w:t>investiční převody z NF a inv. transf. přij. z EU</w:t>
            </w:r>
          </w:p>
        </w:tc>
        <w:tc>
          <w:tcPr>
            <w:tcW w:w="1276" w:type="dxa"/>
            <w:tcBorders>
              <w:top w:val="nil"/>
              <w:left w:val="single" w:sz="4" w:space="0" w:color="auto"/>
              <w:bottom w:val="single" w:sz="4" w:space="0" w:color="auto"/>
              <w:right w:val="single" w:sz="4" w:space="0" w:color="auto"/>
            </w:tcBorders>
            <w:vAlign w:val="center"/>
          </w:tcPr>
          <w:p w:rsidR="00675C21" w:rsidRPr="007144AD" w:rsidRDefault="00675C21" w:rsidP="005577AA">
            <w:pPr>
              <w:jc w:val="right"/>
              <w:rPr>
                <w:sz w:val="22"/>
                <w:szCs w:val="22"/>
              </w:rPr>
            </w:pPr>
            <w:r w:rsidRPr="007144AD">
              <w:rPr>
                <w:sz w:val="22"/>
                <w:szCs w:val="22"/>
              </w:rPr>
              <w:t>17 099 491</w:t>
            </w:r>
          </w:p>
        </w:tc>
        <w:tc>
          <w:tcPr>
            <w:tcW w:w="1134" w:type="dxa"/>
            <w:tcBorders>
              <w:top w:val="nil"/>
              <w:left w:val="single" w:sz="4" w:space="0" w:color="auto"/>
              <w:bottom w:val="single" w:sz="4" w:space="0" w:color="auto"/>
              <w:right w:val="single" w:sz="4" w:space="0" w:color="auto"/>
            </w:tcBorders>
            <w:vAlign w:val="center"/>
          </w:tcPr>
          <w:p w:rsidR="00675C21" w:rsidRPr="00A0275F" w:rsidRDefault="00675C21" w:rsidP="005577AA">
            <w:pPr>
              <w:jc w:val="right"/>
              <w:rPr>
                <w:sz w:val="22"/>
                <w:szCs w:val="22"/>
              </w:rPr>
            </w:pPr>
            <w:r w:rsidRPr="00A0275F">
              <w:rPr>
                <w:sz w:val="22"/>
                <w:szCs w:val="22"/>
              </w:rPr>
              <w:t>16 203 814</w:t>
            </w:r>
          </w:p>
        </w:tc>
        <w:tc>
          <w:tcPr>
            <w:tcW w:w="1134" w:type="dxa"/>
            <w:tcBorders>
              <w:top w:val="nil"/>
              <w:left w:val="single" w:sz="4" w:space="0" w:color="auto"/>
              <w:bottom w:val="single" w:sz="4" w:space="0" w:color="auto"/>
              <w:right w:val="single" w:sz="4" w:space="0" w:color="auto"/>
            </w:tcBorders>
            <w:vAlign w:val="center"/>
          </w:tcPr>
          <w:p w:rsidR="00675C21" w:rsidRPr="00A0275F" w:rsidRDefault="00675C21" w:rsidP="005577AA">
            <w:pPr>
              <w:jc w:val="right"/>
              <w:rPr>
                <w:sz w:val="22"/>
                <w:szCs w:val="22"/>
              </w:rPr>
            </w:pPr>
            <w:r w:rsidRPr="00A0275F">
              <w:rPr>
                <w:sz w:val="22"/>
                <w:szCs w:val="22"/>
              </w:rPr>
              <w:t>16 202 852</w:t>
            </w:r>
          </w:p>
        </w:tc>
        <w:tc>
          <w:tcPr>
            <w:tcW w:w="1209" w:type="dxa"/>
            <w:tcBorders>
              <w:top w:val="nil"/>
              <w:left w:val="single" w:sz="4" w:space="0" w:color="auto"/>
              <w:bottom w:val="single" w:sz="4" w:space="0" w:color="auto"/>
              <w:right w:val="single" w:sz="4" w:space="0" w:color="auto"/>
            </w:tcBorders>
            <w:vAlign w:val="center"/>
          </w:tcPr>
          <w:p w:rsidR="00675C21" w:rsidRPr="00A0275F" w:rsidRDefault="00675C21" w:rsidP="005577AA">
            <w:pPr>
              <w:jc w:val="right"/>
              <w:rPr>
                <w:sz w:val="22"/>
                <w:szCs w:val="22"/>
              </w:rPr>
            </w:pPr>
            <w:r>
              <w:rPr>
                <w:sz w:val="22"/>
                <w:szCs w:val="22"/>
              </w:rPr>
              <w:t>21 632 976</w:t>
            </w:r>
          </w:p>
        </w:tc>
        <w:tc>
          <w:tcPr>
            <w:tcW w:w="776" w:type="dxa"/>
            <w:tcBorders>
              <w:top w:val="nil"/>
              <w:left w:val="single" w:sz="4" w:space="0" w:color="auto"/>
              <w:bottom w:val="single" w:sz="4" w:space="0" w:color="auto"/>
              <w:right w:val="single" w:sz="4" w:space="0" w:color="auto"/>
            </w:tcBorders>
            <w:vAlign w:val="center"/>
          </w:tcPr>
          <w:p w:rsidR="00675C21" w:rsidRPr="00BC7E42" w:rsidRDefault="00675C21" w:rsidP="005577AA">
            <w:pPr>
              <w:jc w:val="right"/>
              <w:rPr>
                <w:color w:val="FF0000"/>
                <w:sz w:val="22"/>
                <w:szCs w:val="22"/>
              </w:rPr>
            </w:pPr>
            <w:r w:rsidRPr="00496F7C">
              <w:rPr>
                <w:sz w:val="22"/>
                <w:szCs w:val="22"/>
              </w:rPr>
              <w:t>133,51</w:t>
            </w:r>
          </w:p>
        </w:tc>
        <w:tc>
          <w:tcPr>
            <w:tcW w:w="850" w:type="dxa"/>
            <w:tcBorders>
              <w:top w:val="nil"/>
              <w:left w:val="single" w:sz="4" w:space="0" w:color="auto"/>
              <w:bottom w:val="single" w:sz="4" w:space="0" w:color="auto"/>
              <w:right w:val="single" w:sz="4" w:space="0" w:color="auto"/>
            </w:tcBorders>
            <w:vAlign w:val="center"/>
          </w:tcPr>
          <w:p w:rsidR="00675C21" w:rsidRPr="00BC7E42" w:rsidRDefault="00675C21" w:rsidP="005577AA">
            <w:pPr>
              <w:jc w:val="right"/>
              <w:rPr>
                <w:color w:val="FF0000"/>
                <w:sz w:val="22"/>
                <w:szCs w:val="22"/>
              </w:rPr>
            </w:pPr>
            <w:r w:rsidRPr="00496F7C">
              <w:rPr>
                <w:sz w:val="22"/>
                <w:szCs w:val="22"/>
              </w:rPr>
              <w:t>126,51</w:t>
            </w:r>
          </w:p>
        </w:tc>
      </w:tr>
    </w:tbl>
    <w:p w:rsidR="00D83BEA" w:rsidRPr="00AE353C" w:rsidRDefault="00AE353C" w:rsidP="000A6D37">
      <w:pPr>
        <w:pStyle w:val="Titulek"/>
        <w:rPr>
          <w:rStyle w:val="Siln"/>
          <w:b/>
          <w:bCs w:val="0"/>
        </w:rPr>
      </w:pPr>
      <w:bookmarkStart w:id="21" w:name="_Toc1043923"/>
      <w:bookmarkStart w:id="22" w:name="_Toc2855756"/>
      <w:r>
        <w:t xml:space="preserve">Graf č. </w:t>
      </w:r>
      <w:r w:rsidR="00A65941">
        <w:rPr>
          <w:noProof/>
        </w:rPr>
        <w:fldChar w:fldCharType="begin"/>
      </w:r>
      <w:r w:rsidR="00A65941">
        <w:rPr>
          <w:noProof/>
        </w:rPr>
        <w:instrText xml:space="preserve"> SEQ Graf_č. \* ARABIC </w:instrText>
      </w:r>
      <w:r w:rsidR="00A65941">
        <w:rPr>
          <w:noProof/>
        </w:rPr>
        <w:fldChar w:fldCharType="separate"/>
      </w:r>
      <w:r w:rsidR="00E93211">
        <w:rPr>
          <w:noProof/>
        </w:rPr>
        <w:t>2</w:t>
      </w:r>
      <w:r w:rsidR="00A65941">
        <w:rPr>
          <w:noProof/>
        </w:rPr>
        <w:fldChar w:fldCharType="end"/>
      </w:r>
      <w:r w:rsidR="00D83BEA" w:rsidRPr="00EA0CA0">
        <w:rPr>
          <w:rStyle w:val="Siln"/>
          <w:b/>
        </w:rPr>
        <w:t xml:space="preserve">:  </w:t>
      </w:r>
      <w:bookmarkEnd w:id="21"/>
      <w:r w:rsidR="00385EF2">
        <w:rPr>
          <w:rStyle w:val="Siln"/>
          <w:b/>
        </w:rPr>
        <w:t>Daňové, nedaňové a kapitálové příjmy kapitoly 327-</w:t>
      </w:r>
      <w:r w:rsidR="00385EF2" w:rsidRPr="0083730F">
        <w:rPr>
          <w:rStyle w:val="Siln"/>
          <w:b/>
        </w:rPr>
        <w:t>MD (v tis. Kč)</w:t>
      </w:r>
      <w:bookmarkEnd w:id="22"/>
    </w:p>
    <w:bookmarkEnd w:id="15"/>
    <w:p w:rsidR="00B16E7F" w:rsidRPr="00207124" w:rsidRDefault="00675C21" w:rsidP="00B16E7F">
      <w:pPr>
        <w:pStyle w:val="Znormal"/>
        <w:ind w:firstLine="0"/>
        <w:rPr>
          <w:color w:val="FF0000"/>
          <w:sz w:val="2"/>
          <w:szCs w:val="2"/>
        </w:rPr>
      </w:pPr>
      <w:r w:rsidRPr="00207124">
        <w:rPr>
          <w:b/>
          <w:noProof/>
          <w:color w:val="FF0000"/>
        </w:rPr>
        <w:drawing>
          <wp:inline distT="0" distB="0" distL="0" distR="0" wp14:anchorId="7DD7CD8A" wp14:editId="5AF53113">
            <wp:extent cx="5705475" cy="2209191"/>
            <wp:effectExtent l="0" t="0" r="0" b="635"/>
            <wp:docPr id="34" name="Graf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8B5EDC" w:rsidRDefault="008B5EDC" w:rsidP="00B16E7F">
      <w:pPr>
        <w:pStyle w:val="Znormal"/>
        <w:ind w:firstLine="0"/>
        <w:rPr>
          <w:b/>
          <w:color w:val="FF0000"/>
        </w:rPr>
      </w:pPr>
      <w:bookmarkStart w:id="23" w:name="_Toc317489622"/>
    </w:p>
    <w:p w:rsidR="000A6D37" w:rsidRDefault="000A6D37" w:rsidP="00B16E7F">
      <w:pPr>
        <w:pStyle w:val="Znormal"/>
        <w:ind w:firstLine="0"/>
        <w:rPr>
          <w:b/>
          <w:color w:val="FF0000"/>
        </w:rPr>
      </w:pPr>
    </w:p>
    <w:p w:rsidR="00B16E7F" w:rsidRPr="00675C21" w:rsidRDefault="00AE353C" w:rsidP="000A6D37">
      <w:pPr>
        <w:pStyle w:val="Titulek"/>
        <w:spacing w:before="0"/>
      </w:pPr>
      <w:bookmarkStart w:id="24" w:name="_Toc2855757"/>
      <w:r>
        <w:lastRenderedPageBreak/>
        <w:t xml:space="preserve">Graf č. </w:t>
      </w:r>
      <w:r w:rsidR="00A65941">
        <w:rPr>
          <w:noProof/>
        </w:rPr>
        <w:fldChar w:fldCharType="begin"/>
      </w:r>
      <w:r w:rsidR="00A65941">
        <w:rPr>
          <w:noProof/>
        </w:rPr>
        <w:instrText xml:space="preserve"> SEQ Graf_č. \* ARABIC </w:instrText>
      </w:r>
      <w:r w:rsidR="00A65941">
        <w:rPr>
          <w:noProof/>
        </w:rPr>
        <w:fldChar w:fldCharType="separate"/>
      </w:r>
      <w:r w:rsidR="00E93211">
        <w:rPr>
          <w:noProof/>
        </w:rPr>
        <w:t>3</w:t>
      </w:r>
      <w:r w:rsidR="00A65941">
        <w:rPr>
          <w:noProof/>
        </w:rPr>
        <w:fldChar w:fldCharType="end"/>
      </w:r>
      <w:r w:rsidR="00B16E7F" w:rsidRPr="00675C21">
        <w:t xml:space="preserve">: </w:t>
      </w:r>
      <w:r w:rsidR="00CB0887" w:rsidRPr="00675C21">
        <w:t xml:space="preserve"> </w:t>
      </w:r>
      <w:r w:rsidR="00B16E7F" w:rsidRPr="00675C21">
        <w:t>Přijaté transfery kapitoly 327-MD (v tis. Kč)</w:t>
      </w:r>
      <w:bookmarkEnd w:id="23"/>
      <w:bookmarkEnd w:id="24"/>
    </w:p>
    <w:p w:rsidR="00021280" w:rsidRPr="00207124" w:rsidRDefault="001A7DBE" w:rsidP="000A6D37">
      <w:pPr>
        <w:pStyle w:val="Znormal"/>
        <w:spacing w:after="240"/>
        <w:ind w:firstLine="0"/>
        <w:rPr>
          <w:color w:val="FF0000"/>
        </w:rPr>
      </w:pPr>
      <w:r w:rsidRPr="00207124">
        <w:rPr>
          <w:noProof/>
          <w:color w:val="FF0000"/>
        </w:rPr>
        <w:drawing>
          <wp:inline distT="0" distB="0" distL="0" distR="0">
            <wp:extent cx="5780405" cy="2260397"/>
            <wp:effectExtent l="0" t="0" r="0" b="6985"/>
            <wp:docPr id="1"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185BC4" w:rsidRPr="00675C21" w:rsidRDefault="00185BC4" w:rsidP="00584C0C">
      <w:pPr>
        <w:pStyle w:val="Nadpis2"/>
        <w:tabs>
          <w:tab w:val="clear" w:pos="2310"/>
        </w:tabs>
        <w:spacing w:before="0"/>
        <w:ind w:left="539" w:hanging="539"/>
      </w:pPr>
      <w:bookmarkStart w:id="25" w:name="_Toc255297631"/>
      <w:bookmarkStart w:id="26" w:name="_Toc413413651"/>
      <w:bookmarkStart w:id="27" w:name="_Toc2789393"/>
      <w:bookmarkStart w:id="28" w:name="_Toc508879834"/>
      <w:bookmarkStart w:id="29" w:name="_Toc508880110"/>
      <w:bookmarkStart w:id="30" w:name="_Toc1376804"/>
      <w:r w:rsidRPr="00675C21">
        <w:t>Příjmy ze správních poplatků a pokut</w:t>
      </w:r>
      <w:bookmarkEnd w:id="25"/>
      <w:bookmarkEnd w:id="26"/>
      <w:r w:rsidR="007B514F" w:rsidRPr="00675C21">
        <w:t xml:space="preserve"> v</w:t>
      </w:r>
      <w:r w:rsidR="006908E3">
        <w:t>e</w:t>
      </w:r>
      <w:r w:rsidR="007B514F" w:rsidRPr="00675C21">
        <w:t> </w:t>
      </w:r>
      <w:r w:rsidR="006908E3" w:rsidRPr="00675C21">
        <w:t xml:space="preserve">správním </w:t>
      </w:r>
      <w:r w:rsidR="007B514F" w:rsidRPr="00675C21">
        <w:t>řízení</w:t>
      </w:r>
      <w:bookmarkEnd w:id="27"/>
      <w:r w:rsidR="007B514F" w:rsidRPr="00675C21">
        <w:t xml:space="preserve"> </w:t>
      </w:r>
      <w:bookmarkEnd w:id="28"/>
      <w:bookmarkEnd w:id="29"/>
      <w:bookmarkEnd w:id="30"/>
    </w:p>
    <w:p w:rsidR="00675C21" w:rsidRPr="00F224B1" w:rsidRDefault="00675C21" w:rsidP="00675C21">
      <w:pPr>
        <w:pStyle w:val="KOMtext"/>
        <w:ind w:firstLine="720"/>
      </w:pPr>
      <w:bookmarkStart w:id="31" w:name="_Toc347145511"/>
      <w:bookmarkStart w:id="32" w:name="_Toc317489623"/>
      <w:r w:rsidRPr="00F224B1">
        <w:t>Pro vybírání správních poplatků je zřízen zvláštní příjmový účet státního rozpočtu s předčíslím 3711, jehož zůstatek je zahrnován do příjmů kapitoly 327 – MD. Pokuty jsou vybírány na příjmový účet s předčíslím 19.</w:t>
      </w:r>
    </w:p>
    <w:p w:rsidR="00675C21" w:rsidRPr="00F224B1" w:rsidRDefault="00675C21" w:rsidP="00675C21">
      <w:pPr>
        <w:pStyle w:val="KOMtext"/>
        <w:ind w:firstLine="720"/>
      </w:pPr>
      <w:r w:rsidRPr="00F224B1">
        <w:t xml:space="preserve">Správní poplatky a pokuty vybíraly ústřední orgán Ministerstva dopravy a organizační složky státu, které jsou ze zákona orgány státní správy, tj. Drážní úřad, Úřad pro civilní letectví a Státní plavební správa. </w:t>
      </w:r>
    </w:p>
    <w:p w:rsidR="009A0297" w:rsidRPr="00207124" w:rsidRDefault="009A0297" w:rsidP="009A0297">
      <w:pPr>
        <w:pStyle w:val="KOMnadp3"/>
        <w:numPr>
          <w:ilvl w:val="0"/>
          <w:numId w:val="0"/>
        </w:numPr>
        <w:tabs>
          <w:tab w:val="left" w:pos="708"/>
        </w:tabs>
        <w:spacing w:before="240"/>
        <w:rPr>
          <w:color w:val="FF0000"/>
          <w:u w:val="single"/>
        </w:rPr>
      </w:pPr>
      <w:r w:rsidRPr="00207124">
        <w:rPr>
          <w:color w:val="FF0000"/>
        </w:rPr>
        <w:t xml:space="preserve">        </w:t>
      </w:r>
      <w:r w:rsidRPr="007D45E5">
        <w:rPr>
          <w:u w:val="single"/>
        </w:rPr>
        <w:t>Správní poplatky</w:t>
      </w:r>
      <w:bookmarkEnd w:id="31"/>
    </w:p>
    <w:tbl>
      <w:tblPr>
        <w:tblW w:w="4779" w:type="pct"/>
        <w:tblCellMar>
          <w:left w:w="70" w:type="dxa"/>
          <w:right w:w="70" w:type="dxa"/>
        </w:tblCellMar>
        <w:tblLook w:val="04A0" w:firstRow="1" w:lastRow="0" w:firstColumn="1" w:lastColumn="0" w:noHBand="0" w:noVBand="1"/>
      </w:tblPr>
      <w:tblGrid>
        <w:gridCol w:w="6305"/>
        <w:gridCol w:w="1252"/>
        <w:gridCol w:w="1251"/>
      </w:tblGrid>
      <w:tr w:rsidR="007D45E5" w:rsidRPr="00BC7E42" w:rsidTr="005577AA">
        <w:tc>
          <w:tcPr>
            <w:tcW w:w="3579" w:type="pct"/>
            <w:hideMark/>
          </w:tcPr>
          <w:p w:rsidR="007D45E5" w:rsidRPr="00BC7E42" w:rsidRDefault="007D45E5" w:rsidP="005577AA">
            <w:pPr>
              <w:spacing w:after="120"/>
              <w:ind w:left="-68"/>
              <w:jc w:val="both"/>
              <w:rPr>
                <w:b/>
                <w:color w:val="FF0000"/>
              </w:rPr>
            </w:pPr>
            <w:r w:rsidRPr="00F224B1">
              <w:rPr>
                <w:b/>
              </w:rPr>
              <w:t>Z</w:t>
            </w:r>
            <w:r w:rsidRPr="00BC7E42">
              <w:rPr>
                <w:b/>
                <w:color w:val="FF0000"/>
              </w:rPr>
              <w:t> </w:t>
            </w:r>
            <w:r w:rsidRPr="00F224B1">
              <w:rPr>
                <w:b/>
              </w:rPr>
              <w:t>celkově předepsané částky k 31. 12. 2018</w:t>
            </w:r>
          </w:p>
        </w:tc>
        <w:tc>
          <w:tcPr>
            <w:tcW w:w="711" w:type="pct"/>
          </w:tcPr>
          <w:p w:rsidR="007D45E5" w:rsidRPr="00C7535D" w:rsidRDefault="007D45E5" w:rsidP="005577AA">
            <w:pPr>
              <w:jc w:val="right"/>
              <w:rPr>
                <w:b/>
              </w:rPr>
            </w:pPr>
            <w:r w:rsidRPr="00C7535D">
              <w:rPr>
                <w:b/>
              </w:rPr>
              <w:t>191 597</w:t>
            </w:r>
          </w:p>
        </w:tc>
        <w:tc>
          <w:tcPr>
            <w:tcW w:w="710" w:type="pct"/>
          </w:tcPr>
          <w:p w:rsidR="007D45E5" w:rsidRPr="00C7535D" w:rsidRDefault="007D45E5" w:rsidP="005577AA">
            <w:pPr>
              <w:rPr>
                <w:b/>
              </w:rPr>
            </w:pPr>
            <w:r w:rsidRPr="00C7535D">
              <w:rPr>
                <w:b/>
              </w:rPr>
              <w:t>tis. Kč</w:t>
            </w:r>
          </w:p>
        </w:tc>
      </w:tr>
      <w:tr w:rsidR="007D45E5" w:rsidRPr="00BC7E42" w:rsidTr="005577AA">
        <w:tc>
          <w:tcPr>
            <w:tcW w:w="3579" w:type="pct"/>
            <w:hideMark/>
          </w:tcPr>
          <w:p w:rsidR="007D45E5" w:rsidRPr="00F224B1" w:rsidRDefault="007D45E5" w:rsidP="005577AA">
            <w:pPr>
              <w:spacing w:after="120"/>
              <w:ind w:left="-68"/>
              <w:jc w:val="both"/>
            </w:pPr>
            <w:r w:rsidRPr="00F224B1">
              <w:t>Bylo uhrazeno</w:t>
            </w:r>
          </w:p>
        </w:tc>
        <w:tc>
          <w:tcPr>
            <w:tcW w:w="711" w:type="pct"/>
          </w:tcPr>
          <w:p w:rsidR="007D45E5" w:rsidRPr="00C7535D" w:rsidRDefault="00EC35D6" w:rsidP="005577AA">
            <w:pPr>
              <w:jc w:val="right"/>
            </w:pPr>
            <w:r>
              <w:t>193 718</w:t>
            </w:r>
          </w:p>
        </w:tc>
        <w:tc>
          <w:tcPr>
            <w:tcW w:w="710" w:type="pct"/>
          </w:tcPr>
          <w:p w:rsidR="007D45E5" w:rsidRPr="00C7535D" w:rsidRDefault="007D45E5" w:rsidP="005577AA">
            <w:r w:rsidRPr="00C7535D">
              <w:t>tis. Kč</w:t>
            </w:r>
          </w:p>
        </w:tc>
      </w:tr>
      <w:tr w:rsidR="007D45E5" w:rsidRPr="00BC7E42" w:rsidTr="005577AA">
        <w:tc>
          <w:tcPr>
            <w:tcW w:w="3579" w:type="pct"/>
            <w:hideMark/>
          </w:tcPr>
          <w:p w:rsidR="007D45E5" w:rsidRPr="00F224B1" w:rsidRDefault="007D45E5" w:rsidP="005577AA">
            <w:pPr>
              <w:spacing w:after="120"/>
              <w:ind w:left="-68"/>
              <w:jc w:val="both"/>
            </w:pPr>
            <w:r w:rsidRPr="00F224B1">
              <w:t xml:space="preserve">            z toho: přeplatky </w:t>
            </w:r>
          </w:p>
        </w:tc>
        <w:tc>
          <w:tcPr>
            <w:tcW w:w="711" w:type="pct"/>
          </w:tcPr>
          <w:p w:rsidR="007D45E5" w:rsidRPr="00C7535D" w:rsidRDefault="00EC35D6" w:rsidP="005577AA">
            <w:pPr>
              <w:jc w:val="right"/>
            </w:pPr>
            <w:r>
              <w:t>2 121</w:t>
            </w:r>
          </w:p>
        </w:tc>
        <w:tc>
          <w:tcPr>
            <w:tcW w:w="710" w:type="pct"/>
          </w:tcPr>
          <w:p w:rsidR="007D45E5" w:rsidRPr="00C7535D" w:rsidRDefault="007D45E5" w:rsidP="005577AA">
            <w:r w:rsidRPr="00C7535D">
              <w:t>tis. Kč</w:t>
            </w:r>
          </w:p>
        </w:tc>
      </w:tr>
      <w:tr w:rsidR="007D45E5" w:rsidRPr="00BC7E42" w:rsidTr="005577AA">
        <w:tc>
          <w:tcPr>
            <w:tcW w:w="3579" w:type="pct"/>
            <w:hideMark/>
          </w:tcPr>
          <w:p w:rsidR="007D45E5" w:rsidRPr="00F224B1" w:rsidRDefault="007D45E5" w:rsidP="005577AA">
            <w:pPr>
              <w:spacing w:after="120"/>
              <w:ind w:left="-68"/>
              <w:jc w:val="both"/>
              <w:rPr>
                <w:b/>
              </w:rPr>
            </w:pPr>
            <w:r w:rsidRPr="00521074">
              <w:t>v tom</w:t>
            </w:r>
            <w:r w:rsidRPr="00F224B1">
              <w:t>: na zvláštní příjmový účet 3711</w:t>
            </w:r>
            <w:r w:rsidRPr="00F224B1">
              <w:rPr>
                <w:b/>
              </w:rPr>
              <w:t xml:space="preserve">  </w:t>
            </w:r>
          </w:p>
        </w:tc>
        <w:tc>
          <w:tcPr>
            <w:tcW w:w="711" w:type="pct"/>
          </w:tcPr>
          <w:p w:rsidR="007D45E5" w:rsidRPr="00C7535D" w:rsidRDefault="007D45E5" w:rsidP="005577AA">
            <w:pPr>
              <w:jc w:val="right"/>
            </w:pPr>
            <w:r>
              <w:t>186 001</w:t>
            </w:r>
          </w:p>
        </w:tc>
        <w:tc>
          <w:tcPr>
            <w:tcW w:w="710" w:type="pct"/>
          </w:tcPr>
          <w:p w:rsidR="007D45E5" w:rsidRPr="00C7535D" w:rsidRDefault="007D45E5" w:rsidP="005577AA">
            <w:r w:rsidRPr="00C7535D">
              <w:t>tis. Kč</w:t>
            </w:r>
          </w:p>
        </w:tc>
      </w:tr>
      <w:tr w:rsidR="007D45E5" w:rsidRPr="00BC7E42" w:rsidTr="005577AA">
        <w:tc>
          <w:tcPr>
            <w:tcW w:w="3579" w:type="pct"/>
            <w:hideMark/>
          </w:tcPr>
          <w:p w:rsidR="007D45E5" w:rsidRPr="00F224B1" w:rsidRDefault="007D45E5" w:rsidP="005577AA">
            <w:pPr>
              <w:spacing w:after="120"/>
              <w:ind w:left="-68"/>
              <w:jc w:val="both"/>
            </w:pPr>
            <w:r w:rsidRPr="00F224B1">
              <w:t xml:space="preserve">           </w:t>
            </w:r>
            <w:r w:rsidR="00A03CAD" w:rsidRPr="00F224B1">
              <w:t>K</w:t>
            </w:r>
            <w:r w:rsidRPr="00F224B1">
              <w:t>olkem</w:t>
            </w:r>
          </w:p>
        </w:tc>
        <w:tc>
          <w:tcPr>
            <w:tcW w:w="711" w:type="pct"/>
          </w:tcPr>
          <w:p w:rsidR="007D45E5" w:rsidRPr="00C7535D" w:rsidRDefault="007D45E5" w:rsidP="005577AA">
            <w:pPr>
              <w:jc w:val="right"/>
            </w:pPr>
            <w:r w:rsidRPr="00C7535D">
              <w:t>7 717</w:t>
            </w:r>
          </w:p>
        </w:tc>
        <w:tc>
          <w:tcPr>
            <w:tcW w:w="710" w:type="pct"/>
          </w:tcPr>
          <w:p w:rsidR="007D45E5" w:rsidRPr="00C7535D" w:rsidRDefault="007D45E5" w:rsidP="005577AA">
            <w:r w:rsidRPr="00C7535D">
              <w:t>tis. Kč</w:t>
            </w:r>
          </w:p>
        </w:tc>
      </w:tr>
      <w:tr w:rsidR="007D45E5" w:rsidRPr="00BC7E42" w:rsidTr="005577AA">
        <w:tc>
          <w:tcPr>
            <w:tcW w:w="3579" w:type="pct"/>
            <w:hideMark/>
          </w:tcPr>
          <w:p w:rsidR="007D45E5" w:rsidRPr="00F224B1" w:rsidRDefault="007D45E5" w:rsidP="005577AA">
            <w:pPr>
              <w:spacing w:after="120"/>
              <w:ind w:left="-68"/>
              <w:jc w:val="both"/>
            </w:pPr>
            <w:r w:rsidRPr="00F224B1">
              <w:t xml:space="preserve">           jinak (pokladna, FÚ)</w:t>
            </w:r>
          </w:p>
        </w:tc>
        <w:tc>
          <w:tcPr>
            <w:tcW w:w="711" w:type="pct"/>
          </w:tcPr>
          <w:p w:rsidR="007D45E5" w:rsidRPr="00C7535D" w:rsidRDefault="007D45E5" w:rsidP="005577AA">
            <w:pPr>
              <w:jc w:val="right"/>
            </w:pPr>
            <w:r w:rsidRPr="00C7535D">
              <w:t>0</w:t>
            </w:r>
          </w:p>
        </w:tc>
        <w:tc>
          <w:tcPr>
            <w:tcW w:w="710" w:type="pct"/>
          </w:tcPr>
          <w:p w:rsidR="007D45E5" w:rsidRPr="00C7535D" w:rsidRDefault="007D45E5" w:rsidP="005577AA">
            <w:r w:rsidRPr="00C7535D">
              <w:t>tis. Kč</w:t>
            </w:r>
          </w:p>
        </w:tc>
      </w:tr>
      <w:tr w:rsidR="007D45E5" w:rsidRPr="00BC7E42" w:rsidTr="005577AA">
        <w:tc>
          <w:tcPr>
            <w:tcW w:w="3579" w:type="pct"/>
            <w:hideMark/>
          </w:tcPr>
          <w:p w:rsidR="007D45E5" w:rsidRPr="00F224B1" w:rsidRDefault="007D45E5" w:rsidP="005577AA">
            <w:pPr>
              <w:spacing w:after="120"/>
              <w:ind w:left="-68"/>
              <w:jc w:val="both"/>
              <w:rPr>
                <w:b/>
              </w:rPr>
            </w:pPr>
            <w:r w:rsidRPr="00F224B1">
              <w:rPr>
                <w:b/>
              </w:rPr>
              <w:t>Neuhrazeno z předpisu 2018 zůstalo</w:t>
            </w:r>
          </w:p>
        </w:tc>
        <w:tc>
          <w:tcPr>
            <w:tcW w:w="711" w:type="pct"/>
          </w:tcPr>
          <w:p w:rsidR="007D45E5" w:rsidRPr="00C7535D" w:rsidRDefault="007D45E5" w:rsidP="005577AA">
            <w:pPr>
              <w:jc w:val="right"/>
              <w:rPr>
                <w:b/>
              </w:rPr>
            </w:pPr>
            <w:r w:rsidRPr="00C7535D">
              <w:rPr>
                <w:b/>
              </w:rPr>
              <w:t>0</w:t>
            </w:r>
          </w:p>
        </w:tc>
        <w:tc>
          <w:tcPr>
            <w:tcW w:w="710" w:type="pct"/>
          </w:tcPr>
          <w:p w:rsidR="007D45E5" w:rsidRPr="00C7535D" w:rsidRDefault="007D45E5" w:rsidP="005577AA">
            <w:pPr>
              <w:rPr>
                <w:b/>
              </w:rPr>
            </w:pPr>
            <w:r w:rsidRPr="00C7535D">
              <w:rPr>
                <w:b/>
              </w:rPr>
              <w:t>tis. Kč</w:t>
            </w:r>
          </w:p>
        </w:tc>
      </w:tr>
      <w:tr w:rsidR="007D45E5" w:rsidRPr="00BC7E42" w:rsidTr="005577AA">
        <w:tc>
          <w:tcPr>
            <w:tcW w:w="3579" w:type="pct"/>
            <w:hideMark/>
          </w:tcPr>
          <w:p w:rsidR="007D45E5" w:rsidRPr="00BC7E42" w:rsidRDefault="007D45E5" w:rsidP="005577AA">
            <w:pPr>
              <w:spacing w:after="120"/>
              <w:ind w:left="-68"/>
              <w:jc w:val="both"/>
              <w:rPr>
                <w:b/>
                <w:color w:val="FF0000"/>
              </w:rPr>
            </w:pPr>
            <w:r w:rsidRPr="00F224B1">
              <w:rPr>
                <w:b/>
              </w:rPr>
              <w:t>Stav zvláštního příjmového účtu 3711 k 31. 12. 2018</w:t>
            </w:r>
          </w:p>
        </w:tc>
        <w:tc>
          <w:tcPr>
            <w:tcW w:w="711" w:type="pct"/>
          </w:tcPr>
          <w:p w:rsidR="007D45E5" w:rsidRPr="00F224B1" w:rsidRDefault="007D45E5" w:rsidP="005577AA">
            <w:pPr>
              <w:jc w:val="right"/>
              <w:rPr>
                <w:b/>
              </w:rPr>
            </w:pPr>
            <w:r w:rsidRPr="00F224B1">
              <w:rPr>
                <w:b/>
              </w:rPr>
              <w:t>185 977</w:t>
            </w:r>
          </w:p>
        </w:tc>
        <w:tc>
          <w:tcPr>
            <w:tcW w:w="710" w:type="pct"/>
          </w:tcPr>
          <w:p w:rsidR="007D45E5" w:rsidRPr="00F224B1" w:rsidRDefault="007D45E5" w:rsidP="005577AA">
            <w:pPr>
              <w:rPr>
                <w:b/>
              </w:rPr>
            </w:pPr>
            <w:r w:rsidRPr="00F224B1">
              <w:rPr>
                <w:b/>
              </w:rPr>
              <w:t>tis. Kč</w:t>
            </w:r>
          </w:p>
        </w:tc>
      </w:tr>
      <w:tr w:rsidR="007D45E5" w:rsidRPr="00BC7E42" w:rsidTr="005577AA">
        <w:tc>
          <w:tcPr>
            <w:tcW w:w="3579" w:type="pct"/>
            <w:hideMark/>
          </w:tcPr>
          <w:p w:rsidR="007D45E5" w:rsidRPr="00F224B1" w:rsidRDefault="007D45E5" w:rsidP="005577AA">
            <w:pPr>
              <w:spacing w:after="120"/>
              <w:ind w:left="-68"/>
              <w:jc w:val="both"/>
            </w:pPr>
            <w:r w:rsidRPr="00F224B1">
              <w:t>v tom: úhrada předpisu 2018</w:t>
            </w:r>
          </w:p>
        </w:tc>
        <w:tc>
          <w:tcPr>
            <w:tcW w:w="711" w:type="pct"/>
          </w:tcPr>
          <w:p w:rsidR="007D45E5" w:rsidRPr="00C7535D" w:rsidRDefault="007D45E5" w:rsidP="005577AA">
            <w:pPr>
              <w:jc w:val="right"/>
            </w:pPr>
            <w:r w:rsidRPr="00C7535D">
              <w:t xml:space="preserve">186 </w:t>
            </w:r>
            <w:r>
              <w:t>001</w:t>
            </w:r>
          </w:p>
        </w:tc>
        <w:tc>
          <w:tcPr>
            <w:tcW w:w="710" w:type="pct"/>
          </w:tcPr>
          <w:p w:rsidR="007D45E5" w:rsidRPr="00C7535D" w:rsidRDefault="007D45E5" w:rsidP="005577AA">
            <w:r w:rsidRPr="00C7535D">
              <w:t>tis. Kč</w:t>
            </w:r>
          </w:p>
        </w:tc>
      </w:tr>
      <w:tr w:rsidR="007D45E5" w:rsidRPr="00BC7E42" w:rsidTr="005577AA">
        <w:tc>
          <w:tcPr>
            <w:tcW w:w="3579" w:type="pct"/>
            <w:hideMark/>
          </w:tcPr>
          <w:p w:rsidR="007D45E5" w:rsidRPr="00F224B1" w:rsidRDefault="007D45E5" w:rsidP="005577AA">
            <w:pPr>
              <w:spacing w:after="120"/>
              <w:ind w:left="-68"/>
              <w:jc w:val="both"/>
            </w:pPr>
            <w:r w:rsidRPr="00F224B1">
              <w:t xml:space="preserve">           úhrada nedoplatku z minulých let</w:t>
            </w:r>
          </w:p>
        </w:tc>
        <w:tc>
          <w:tcPr>
            <w:tcW w:w="711" w:type="pct"/>
          </w:tcPr>
          <w:p w:rsidR="007D45E5" w:rsidRPr="00C7535D" w:rsidRDefault="007D45E5" w:rsidP="005577AA">
            <w:pPr>
              <w:jc w:val="right"/>
            </w:pPr>
            <w:r w:rsidRPr="00C7535D">
              <w:t>0</w:t>
            </w:r>
          </w:p>
        </w:tc>
        <w:tc>
          <w:tcPr>
            <w:tcW w:w="710" w:type="pct"/>
          </w:tcPr>
          <w:p w:rsidR="007D45E5" w:rsidRPr="00C7535D" w:rsidRDefault="007D45E5" w:rsidP="005577AA">
            <w:r w:rsidRPr="00C7535D">
              <w:t>tis. Kč</w:t>
            </w:r>
          </w:p>
        </w:tc>
      </w:tr>
      <w:tr w:rsidR="007D45E5" w:rsidRPr="00BC7E42" w:rsidTr="005577AA">
        <w:tc>
          <w:tcPr>
            <w:tcW w:w="3579" w:type="pct"/>
            <w:hideMark/>
          </w:tcPr>
          <w:p w:rsidR="007D45E5" w:rsidRPr="00F224B1" w:rsidRDefault="007D45E5" w:rsidP="005577AA">
            <w:pPr>
              <w:spacing w:after="120"/>
              <w:ind w:left="-68"/>
              <w:jc w:val="both"/>
            </w:pPr>
            <w:r w:rsidRPr="00F224B1">
              <w:t xml:space="preserve">           vratky plateb minulých let </w:t>
            </w:r>
          </w:p>
        </w:tc>
        <w:tc>
          <w:tcPr>
            <w:tcW w:w="711" w:type="pct"/>
          </w:tcPr>
          <w:p w:rsidR="007D45E5" w:rsidRPr="00C7535D" w:rsidRDefault="007D45E5" w:rsidP="005577AA">
            <w:pPr>
              <w:jc w:val="right"/>
            </w:pPr>
            <w:r>
              <w:t>-25</w:t>
            </w:r>
          </w:p>
        </w:tc>
        <w:tc>
          <w:tcPr>
            <w:tcW w:w="710" w:type="pct"/>
          </w:tcPr>
          <w:p w:rsidR="007D45E5" w:rsidRPr="00C7535D" w:rsidRDefault="007D45E5" w:rsidP="005577AA">
            <w:r w:rsidRPr="00C7535D">
              <w:t>tis. Kč</w:t>
            </w:r>
          </w:p>
        </w:tc>
      </w:tr>
      <w:tr w:rsidR="007D45E5" w:rsidRPr="00BC7E42" w:rsidTr="005577AA">
        <w:tc>
          <w:tcPr>
            <w:tcW w:w="3579" w:type="pct"/>
            <w:hideMark/>
          </w:tcPr>
          <w:p w:rsidR="007D45E5" w:rsidRPr="00F224B1" w:rsidRDefault="007D45E5" w:rsidP="005577AA">
            <w:pPr>
              <w:spacing w:after="120"/>
              <w:ind w:left="-68"/>
              <w:jc w:val="both"/>
            </w:pPr>
            <w:r w:rsidRPr="00F224B1">
              <w:t xml:space="preserve">           mylné platby 2018 </w:t>
            </w:r>
          </w:p>
        </w:tc>
        <w:tc>
          <w:tcPr>
            <w:tcW w:w="711" w:type="pct"/>
          </w:tcPr>
          <w:p w:rsidR="007D45E5" w:rsidRPr="00C7535D" w:rsidRDefault="007D45E5" w:rsidP="005577AA">
            <w:pPr>
              <w:jc w:val="right"/>
            </w:pPr>
            <w:r w:rsidRPr="00C7535D">
              <w:t>0</w:t>
            </w:r>
          </w:p>
        </w:tc>
        <w:tc>
          <w:tcPr>
            <w:tcW w:w="710" w:type="pct"/>
          </w:tcPr>
          <w:p w:rsidR="007D45E5" w:rsidRPr="00C7535D" w:rsidRDefault="007D45E5" w:rsidP="005577AA">
            <w:r w:rsidRPr="00C7535D">
              <w:t>tis. Kč</w:t>
            </w:r>
          </w:p>
        </w:tc>
      </w:tr>
      <w:tr w:rsidR="007D45E5" w:rsidRPr="00BC7E42" w:rsidTr="005577AA">
        <w:tc>
          <w:tcPr>
            <w:tcW w:w="3579" w:type="pct"/>
            <w:hideMark/>
          </w:tcPr>
          <w:p w:rsidR="007D45E5" w:rsidRPr="00F224B1" w:rsidRDefault="007D45E5" w:rsidP="005577AA">
            <w:pPr>
              <w:spacing w:after="120"/>
              <w:ind w:left="-68"/>
              <w:jc w:val="both"/>
            </w:pPr>
            <w:r w:rsidRPr="00F224B1">
              <w:t xml:space="preserve">           kurzovní rozdíl</w:t>
            </w:r>
          </w:p>
        </w:tc>
        <w:tc>
          <w:tcPr>
            <w:tcW w:w="711" w:type="pct"/>
          </w:tcPr>
          <w:p w:rsidR="007D45E5" w:rsidRPr="00C7535D" w:rsidRDefault="007D45E5" w:rsidP="005577AA">
            <w:pPr>
              <w:jc w:val="right"/>
            </w:pPr>
            <w:r w:rsidRPr="00C7535D">
              <w:t>0</w:t>
            </w:r>
          </w:p>
        </w:tc>
        <w:tc>
          <w:tcPr>
            <w:tcW w:w="710" w:type="pct"/>
          </w:tcPr>
          <w:p w:rsidR="007D45E5" w:rsidRPr="00C7535D" w:rsidRDefault="007D45E5" w:rsidP="005577AA">
            <w:r w:rsidRPr="00C7535D">
              <w:t>tis. Kč</w:t>
            </w:r>
          </w:p>
        </w:tc>
      </w:tr>
    </w:tbl>
    <w:p w:rsidR="007D45E5" w:rsidRDefault="007D45E5" w:rsidP="009A0297">
      <w:pPr>
        <w:pStyle w:val="KOMtext"/>
        <w:ind w:firstLine="720"/>
        <w:rPr>
          <w:color w:val="FF0000"/>
        </w:rPr>
      </w:pPr>
      <w:r w:rsidRPr="00C7535D">
        <w:t>Celkové nedoplatky k 31. 12. 2018 nejsou evidovány</w:t>
      </w:r>
      <w:r w:rsidR="00521074">
        <w:t>.</w:t>
      </w:r>
      <w:r w:rsidRPr="00207124">
        <w:rPr>
          <w:color w:val="FF0000"/>
        </w:rPr>
        <w:t xml:space="preserve"> </w:t>
      </w:r>
    </w:p>
    <w:p w:rsidR="009A0297" w:rsidRPr="00207124" w:rsidRDefault="009A0297" w:rsidP="009A0297">
      <w:pPr>
        <w:pStyle w:val="KOMtext"/>
        <w:ind w:firstLine="720"/>
        <w:rPr>
          <w:color w:val="FF0000"/>
        </w:rPr>
      </w:pPr>
      <w:r w:rsidRPr="00BF280F">
        <w:t>Celkové přeplatky vzniklé na příjmovém</w:t>
      </w:r>
      <w:r w:rsidR="00BF280F">
        <w:t xml:space="preserve"> účtu 3711 dosahují k 31.12.2018</w:t>
      </w:r>
      <w:r w:rsidRPr="00BF280F">
        <w:t xml:space="preserve"> </w:t>
      </w:r>
      <w:r w:rsidR="00BF280F" w:rsidRPr="00BF280F">
        <w:t>částky                   3 667</w:t>
      </w:r>
      <w:r w:rsidRPr="00BF280F">
        <w:t xml:space="preserve"> tis. Kč, z toho </w:t>
      </w:r>
      <w:r w:rsidR="00BF280F" w:rsidRPr="00BF280F">
        <w:t>1 546</w:t>
      </w:r>
      <w:r w:rsidRPr="00BF280F">
        <w:t xml:space="preserve"> tis. Kč tvoří přeplatky z roku </w:t>
      </w:r>
      <w:r w:rsidR="00BF280F" w:rsidRPr="00BF280F">
        <w:t>2017</w:t>
      </w:r>
      <w:r w:rsidR="00521074">
        <w:t xml:space="preserve"> a předchozích let</w:t>
      </w:r>
      <w:r w:rsidRPr="00BF280F">
        <w:t xml:space="preserve">, které vznikly </w:t>
      </w:r>
      <w:r w:rsidR="00521074">
        <w:br/>
      </w:r>
      <w:r w:rsidRPr="00BF280F">
        <w:t xml:space="preserve">u Úřadu pro civilní letectví a </w:t>
      </w:r>
      <w:r w:rsidR="00EC35D6">
        <w:t>2 121</w:t>
      </w:r>
      <w:r w:rsidRPr="00BF280F">
        <w:t xml:space="preserve"> tis. Kč jsou přeplatky, které vznikly u Úřadu p</w:t>
      </w:r>
      <w:r w:rsidR="00BF280F">
        <w:t>ro civilní letectví k 31.12.201</w:t>
      </w:r>
      <w:r w:rsidR="00BF280F" w:rsidRPr="00BF280F">
        <w:t>8</w:t>
      </w:r>
      <w:r w:rsidRPr="00BF280F">
        <w:t>.</w:t>
      </w:r>
    </w:p>
    <w:p w:rsidR="00827D3E" w:rsidRPr="00675C21" w:rsidRDefault="00AE353C" w:rsidP="00AE353C">
      <w:pPr>
        <w:pStyle w:val="Titulek"/>
      </w:pPr>
      <w:bookmarkStart w:id="33" w:name="_Toc508879835"/>
      <w:bookmarkStart w:id="34" w:name="_Toc508880111"/>
      <w:bookmarkStart w:id="35" w:name="_Toc2855758"/>
      <w:r>
        <w:lastRenderedPageBreak/>
        <w:t xml:space="preserve">Graf č. </w:t>
      </w:r>
      <w:r w:rsidR="00A65941">
        <w:rPr>
          <w:noProof/>
        </w:rPr>
        <w:fldChar w:fldCharType="begin"/>
      </w:r>
      <w:r w:rsidR="00A65941">
        <w:rPr>
          <w:noProof/>
        </w:rPr>
        <w:instrText xml:space="preserve"> SEQ Graf_č. \* ARABIC </w:instrText>
      </w:r>
      <w:r w:rsidR="00A65941">
        <w:rPr>
          <w:noProof/>
        </w:rPr>
        <w:fldChar w:fldCharType="separate"/>
      </w:r>
      <w:r w:rsidR="00E93211">
        <w:rPr>
          <w:noProof/>
        </w:rPr>
        <w:t>4</w:t>
      </w:r>
      <w:r w:rsidR="00A65941">
        <w:rPr>
          <w:noProof/>
        </w:rPr>
        <w:fldChar w:fldCharType="end"/>
      </w:r>
      <w:r w:rsidR="00827D3E" w:rsidRPr="00675C21">
        <w:t xml:space="preserve">: </w:t>
      </w:r>
      <w:r w:rsidR="00CB0887" w:rsidRPr="00675C21">
        <w:t xml:space="preserve"> </w:t>
      </w:r>
      <w:r w:rsidR="00827D3E" w:rsidRPr="00675C21">
        <w:t>Správní poplatky (v tis. Kč)</w:t>
      </w:r>
      <w:bookmarkEnd w:id="33"/>
      <w:bookmarkEnd w:id="34"/>
      <w:bookmarkEnd w:id="35"/>
    </w:p>
    <w:p w:rsidR="00895488" w:rsidRPr="00207124" w:rsidRDefault="00704AE6" w:rsidP="000A6D37">
      <w:pPr>
        <w:spacing w:after="240"/>
        <w:rPr>
          <w:color w:val="FF0000"/>
        </w:rPr>
      </w:pPr>
      <w:r w:rsidRPr="00207124">
        <w:rPr>
          <w:noProof/>
          <w:color w:val="FF0000"/>
        </w:rPr>
        <w:drawing>
          <wp:inline distT="0" distB="0" distL="0" distR="0">
            <wp:extent cx="5720080" cy="2463800"/>
            <wp:effectExtent l="0" t="0" r="0" b="0"/>
            <wp:docPr id="15" name="Graf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bookmarkEnd w:id="32"/>
    <w:p w:rsidR="009A0297" w:rsidRPr="00563072" w:rsidRDefault="002C747D" w:rsidP="005E0700">
      <w:pPr>
        <w:pStyle w:val="KOMtext"/>
        <w:spacing w:before="120"/>
        <w:ind w:firstLine="0"/>
        <w:rPr>
          <w:b/>
          <w:u w:val="single"/>
        </w:rPr>
      </w:pPr>
      <w:r w:rsidRPr="00563072">
        <w:t xml:space="preserve">     </w:t>
      </w:r>
      <w:r w:rsidRPr="00563072">
        <w:rPr>
          <w:sz w:val="26"/>
          <w:szCs w:val="26"/>
        </w:rPr>
        <w:t xml:space="preserve"> </w:t>
      </w:r>
      <w:bookmarkStart w:id="36" w:name="_Toc255297632"/>
      <w:r w:rsidR="00A03CAD">
        <w:rPr>
          <w:b/>
          <w:u w:val="single"/>
        </w:rPr>
        <w:t>Pokuty v</w:t>
      </w:r>
      <w:r w:rsidR="006908E3">
        <w:rPr>
          <w:b/>
          <w:u w:val="single"/>
        </w:rPr>
        <w:t>e</w:t>
      </w:r>
      <w:r w:rsidR="00A03CAD">
        <w:rPr>
          <w:b/>
          <w:u w:val="single"/>
        </w:rPr>
        <w:t> </w:t>
      </w:r>
      <w:r w:rsidR="009A0297" w:rsidRPr="00563072">
        <w:rPr>
          <w:b/>
          <w:u w:val="single"/>
        </w:rPr>
        <w:t>správním</w:t>
      </w:r>
      <w:r w:rsidR="00A03CAD">
        <w:rPr>
          <w:b/>
          <w:u w:val="single"/>
        </w:rPr>
        <w:t xml:space="preserve"> řízení</w:t>
      </w:r>
      <w:r w:rsidR="009A0297" w:rsidRPr="00563072">
        <w:rPr>
          <w:b/>
          <w:u w:val="single"/>
        </w:rPr>
        <w:t xml:space="preserve">     </w:t>
      </w:r>
    </w:p>
    <w:tbl>
      <w:tblPr>
        <w:tblW w:w="4674" w:type="pct"/>
        <w:tblCellMar>
          <w:left w:w="70" w:type="dxa"/>
          <w:right w:w="70" w:type="dxa"/>
        </w:tblCellMar>
        <w:tblLook w:val="04A0" w:firstRow="1" w:lastRow="0" w:firstColumn="1" w:lastColumn="0" w:noHBand="0" w:noVBand="1"/>
      </w:tblPr>
      <w:tblGrid>
        <w:gridCol w:w="5144"/>
        <w:gridCol w:w="2421"/>
        <w:gridCol w:w="1049"/>
      </w:tblGrid>
      <w:tr w:rsidR="00563072" w:rsidRPr="00BC7E42" w:rsidTr="005577AA">
        <w:tc>
          <w:tcPr>
            <w:tcW w:w="2986" w:type="pct"/>
            <w:hideMark/>
          </w:tcPr>
          <w:p w:rsidR="00563072" w:rsidRPr="00BC7E42" w:rsidRDefault="00563072" w:rsidP="005577AA">
            <w:pPr>
              <w:spacing w:after="120"/>
              <w:jc w:val="both"/>
              <w:rPr>
                <w:b/>
                <w:color w:val="FF0000"/>
              </w:rPr>
            </w:pPr>
            <w:r w:rsidRPr="00F224B1">
              <w:rPr>
                <w:b/>
              </w:rPr>
              <w:t>Z celkově předepsané částky k 31. 12. 2018</w:t>
            </w:r>
          </w:p>
        </w:tc>
        <w:tc>
          <w:tcPr>
            <w:tcW w:w="1405" w:type="pct"/>
            <w:hideMark/>
          </w:tcPr>
          <w:p w:rsidR="00563072" w:rsidRPr="00E04DA0" w:rsidRDefault="00563072" w:rsidP="005577AA">
            <w:pPr>
              <w:spacing w:after="120"/>
              <w:jc w:val="right"/>
              <w:rPr>
                <w:b/>
              </w:rPr>
            </w:pPr>
            <w:r w:rsidRPr="00E04DA0">
              <w:rPr>
                <w:b/>
              </w:rPr>
              <w:t>1 833</w:t>
            </w:r>
          </w:p>
        </w:tc>
        <w:tc>
          <w:tcPr>
            <w:tcW w:w="609" w:type="pct"/>
            <w:hideMark/>
          </w:tcPr>
          <w:p w:rsidR="00563072" w:rsidRPr="00E04DA0" w:rsidRDefault="00563072" w:rsidP="005577AA">
            <w:pPr>
              <w:spacing w:after="120"/>
              <w:rPr>
                <w:b/>
              </w:rPr>
            </w:pPr>
            <w:r w:rsidRPr="00E04DA0">
              <w:rPr>
                <w:b/>
              </w:rPr>
              <w:t>tis. Kč</w:t>
            </w:r>
          </w:p>
        </w:tc>
      </w:tr>
      <w:tr w:rsidR="00563072" w:rsidRPr="00BC7E42" w:rsidTr="005577AA">
        <w:tc>
          <w:tcPr>
            <w:tcW w:w="2986" w:type="pct"/>
            <w:hideMark/>
          </w:tcPr>
          <w:p w:rsidR="00563072" w:rsidRPr="00F224B1" w:rsidRDefault="00563072" w:rsidP="005577AA">
            <w:pPr>
              <w:spacing w:after="120"/>
              <w:jc w:val="both"/>
              <w:rPr>
                <w:b/>
              </w:rPr>
            </w:pPr>
            <w:r w:rsidRPr="00F224B1">
              <w:rPr>
                <w:b/>
              </w:rPr>
              <w:t>Bylo uhrazeno</w:t>
            </w:r>
          </w:p>
        </w:tc>
        <w:tc>
          <w:tcPr>
            <w:tcW w:w="1405" w:type="pct"/>
            <w:hideMark/>
          </w:tcPr>
          <w:p w:rsidR="00563072" w:rsidRPr="00E04DA0" w:rsidRDefault="00563072" w:rsidP="005577AA">
            <w:pPr>
              <w:spacing w:after="120"/>
              <w:jc w:val="right"/>
              <w:rPr>
                <w:b/>
              </w:rPr>
            </w:pPr>
            <w:r w:rsidRPr="00E04DA0">
              <w:rPr>
                <w:b/>
              </w:rPr>
              <w:t>1 494</w:t>
            </w:r>
          </w:p>
        </w:tc>
        <w:tc>
          <w:tcPr>
            <w:tcW w:w="609" w:type="pct"/>
            <w:hideMark/>
          </w:tcPr>
          <w:p w:rsidR="00563072" w:rsidRPr="00E04DA0" w:rsidRDefault="00563072" w:rsidP="005577AA">
            <w:pPr>
              <w:spacing w:after="120"/>
              <w:rPr>
                <w:b/>
              </w:rPr>
            </w:pPr>
            <w:r w:rsidRPr="00E04DA0">
              <w:rPr>
                <w:b/>
              </w:rPr>
              <w:t>tis. Kč</w:t>
            </w:r>
          </w:p>
        </w:tc>
      </w:tr>
      <w:tr w:rsidR="00563072" w:rsidRPr="00BC7E42" w:rsidTr="005577AA">
        <w:tc>
          <w:tcPr>
            <w:tcW w:w="2986" w:type="pct"/>
            <w:hideMark/>
          </w:tcPr>
          <w:p w:rsidR="00563072" w:rsidRPr="00F224B1" w:rsidRDefault="00563072" w:rsidP="005577AA">
            <w:pPr>
              <w:spacing w:after="120"/>
              <w:jc w:val="both"/>
            </w:pPr>
            <w:r w:rsidRPr="00F224B1">
              <w:t>v tom: na příjmový účet 19</w:t>
            </w:r>
          </w:p>
        </w:tc>
        <w:tc>
          <w:tcPr>
            <w:tcW w:w="1405" w:type="pct"/>
            <w:hideMark/>
          </w:tcPr>
          <w:p w:rsidR="00563072" w:rsidRPr="00E04DA0" w:rsidRDefault="00563072" w:rsidP="005577AA">
            <w:pPr>
              <w:spacing w:after="120"/>
              <w:jc w:val="right"/>
            </w:pPr>
            <w:r w:rsidRPr="00E04DA0">
              <w:t>1 433</w:t>
            </w:r>
          </w:p>
        </w:tc>
        <w:tc>
          <w:tcPr>
            <w:tcW w:w="609" w:type="pct"/>
            <w:hideMark/>
          </w:tcPr>
          <w:p w:rsidR="00563072" w:rsidRPr="00E04DA0" w:rsidRDefault="00563072" w:rsidP="005577AA">
            <w:pPr>
              <w:spacing w:after="120"/>
            </w:pPr>
            <w:r w:rsidRPr="00E04DA0">
              <w:t>tis. Kč</w:t>
            </w:r>
          </w:p>
        </w:tc>
      </w:tr>
      <w:tr w:rsidR="00563072" w:rsidRPr="00BC7E42" w:rsidTr="005577AA">
        <w:tc>
          <w:tcPr>
            <w:tcW w:w="2986" w:type="pct"/>
            <w:hideMark/>
          </w:tcPr>
          <w:p w:rsidR="00563072" w:rsidRPr="00F224B1" w:rsidRDefault="00563072" w:rsidP="005577AA">
            <w:pPr>
              <w:spacing w:after="120"/>
              <w:jc w:val="both"/>
            </w:pPr>
            <w:r w:rsidRPr="00F224B1">
              <w:t xml:space="preserve">           blokově</w:t>
            </w:r>
          </w:p>
        </w:tc>
        <w:tc>
          <w:tcPr>
            <w:tcW w:w="1405" w:type="pct"/>
            <w:hideMark/>
          </w:tcPr>
          <w:p w:rsidR="00563072" w:rsidRPr="00E04DA0" w:rsidRDefault="00563072" w:rsidP="005577AA">
            <w:pPr>
              <w:spacing w:after="120"/>
              <w:jc w:val="right"/>
            </w:pPr>
            <w:r w:rsidRPr="00E04DA0">
              <w:t>61</w:t>
            </w:r>
          </w:p>
        </w:tc>
        <w:tc>
          <w:tcPr>
            <w:tcW w:w="609" w:type="pct"/>
            <w:hideMark/>
          </w:tcPr>
          <w:p w:rsidR="00563072" w:rsidRPr="00E04DA0" w:rsidRDefault="00563072" w:rsidP="005577AA">
            <w:pPr>
              <w:spacing w:after="120"/>
            </w:pPr>
            <w:r w:rsidRPr="00E04DA0">
              <w:t>tis. Kč</w:t>
            </w:r>
          </w:p>
        </w:tc>
      </w:tr>
      <w:tr w:rsidR="00563072" w:rsidRPr="00BC7E42" w:rsidTr="005577AA">
        <w:tc>
          <w:tcPr>
            <w:tcW w:w="2986" w:type="pct"/>
            <w:hideMark/>
          </w:tcPr>
          <w:p w:rsidR="00563072" w:rsidRPr="00F224B1" w:rsidRDefault="00563072" w:rsidP="005577AA">
            <w:pPr>
              <w:spacing w:after="120"/>
              <w:jc w:val="both"/>
            </w:pPr>
            <w:r w:rsidRPr="00F224B1">
              <w:t>Odpis pokut – předáno FÚ, CÚ</w:t>
            </w:r>
          </w:p>
        </w:tc>
        <w:tc>
          <w:tcPr>
            <w:tcW w:w="1405" w:type="pct"/>
            <w:hideMark/>
          </w:tcPr>
          <w:p w:rsidR="00563072" w:rsidRPr="00E04DA0" w:rsidRDefault="00563072" w:rsidP="005577AA">
            <w:pPr>
              <w:spacing w:after="120"/>
              <w:jc w:val="right"/>
            </w:pPr>
            <w:r w:rsidRPr="00E04DA0">
              <w:t>290</w:t>
            </w:r>
          </w:p>
        </w:tc>
        <w:tc>
          <w:tcPr>
            <w:tcW w:w="609" w:type="pct"/>
            <w:hideMark/>
          </w:tcPr>
          <w:p w:rsidR="00563072" w:rsidRPr="00E04DA0" w:rsidRDefault="00563072" w:rsidP="005577AA">
            <w:pPr>
              <w:spacing w:after="120"/>
            </w:pPr>
            <w:r w:rsidRPr="00E04DA0">
              <w:t>tis. Kč</w:t>
            </w:r>
          </w:p>
        </w:tc>
      </w:tr>
      <w:tr w:rsidR="00563072" w:rsidRPr="00BC7E42" w:rsidTr="005577AA">
        <w:tc>
          <w:tcPr>
            <w:tcW w:w="2986" w:type="pct"/>
            <w:hideMark/>
          </w:tcPr>
          <w:p w:rsidR="00563072" w:rsidRPr="00F224B1" w:rsidRDefault="00563072" w:rsidP="005577AA">
            <w:pPr>
              <w:spacing w:after="120"/>
              <w:jc w:val="both"/>
            </w:pPr>
            <w:r w:rsidRPr="00F224B1">
              <w:t>Neuhrazeno z předpisu 2018 zůstalo</w:t>
            </w:r>
          </w:p>
        </w:tc>
        <w:tc>
          <w:tcPr>
            <w:tcW w:w="1405" w:type="pct"/>
            <w:hideMark/>
          </w:tcPr>
          <w:p w:rsidR="00563072" w:rsidRPr="00E04DA0" w:rsidRDefault="00563072" w:rsidP="005577AA">
            <w:pPr>
              <w:spacing w:after="120"/>
              <w:jc w:val="right"/>
            </w:pPr>
            <w:r w:rsidRPr="00E04DA0">
              <w:t>49</w:t>
            </w:r>
          </w:p>
        </w:tc>
        <w:tc>
          <w:tcPr>
            <w:tcW w:w="609" w:type="pct"/>
            <w:hideMark/>
          </w:tcPr>
          <w:p w:rsidR="00563072" w:rsidRPr="00E04DA0" w:rsidRDefault="00563072" w:rsidP="005577AA">
            <w:pPr>
              <w:spacing w:after="120"/>
            </w:pPr>
            <w:r w:rsidRPr="00E04DA0">
              <w:t>tis. Kč</w:t>
            </w:r>
          </w:p>
        </w:tc>
      </w:tr>
      <w:tr w:rsidR="00563072" w:rsidRPr="00BC7E42" w:rsidTr="005577AA">
        <w:tc>
          <w:tcPr>
            <w:tcW w:w="2986" w:type="pct"/>
            <w:hideMark/>
          </w:tcPr>
          <w:p w:rsidR="00563072" w:rsidRPr="00BC7E42" w:rsidRDefault="00563072" w:rsidP="005577AA">
            <w:pPr>
              <w:spacing w:after="120"/>
              <w:jc w:val="both"/>
              <w:rPr>
                <w:b/>
                <w:color w:val="FF0000"/>
              </w:rPr>
            </w:pPr>
            <w:r w:rsidRPr="00F224B1">
              <w:rPr>
                <w:b/>
              </w:rPr>
              <w:t>Stav účtu 19 byl k 31. 12. 2018 vykázán ve výši</w:t>
            </w:r>
          </w:p>
        </w:tc>
        <w:tc>
          <w:tcPr>
            <w:tcW w:w="1405" w:type="pct"/>
            <w:hideMark/>
          </w:tcPr>
          <w:p w:rsidR="00563072" w:rsidRPr="00E04DA0" w:rsidRDefault="00563072" w:rsidP="005577AA">
            <w:pPr>
              <w:spacing w:after="120"/>
              <w:jc w:val="right"/>
              <w:rPr>
                <w:b/>
              </w:rPr>
            </w:pPr>
            <w:r w:rsidRPr="00E04DA0">
              <w:rPr>
                <w:b/>
              </w:rPr>
              <w:t>1 435</w:t>
            </w:r>
          </w:p>
        </w:tc>
        <w:tc>
          <w:tcPr>
            <w:tcW w:w="609" w:type="pct"/>
            <w:hideMark/>
          </w:tcPr>
          <w:p w:rsidR="00563072" w:rsidRPr="00E04DA0" w:rsidRDefault="00563072" w:rsidP="005577AA">
            <w:pPr>
              <w:spacing w:after="120"/>
              <w:rPr>
                <w:b/>
              </w:rPr>
            </w:pPr>
            <w:r w:rsidRPr="00E04DA0">
              <w:rPr>
                <w:b/>
              </w:rPr>
              <w:t>tis. Kč</w:t>
            </w:r>
          </w:p>
        </w:tc>
      </w:tr>
      <w:tr w:rsidR="00563072" w:rsidRPr="00BC7E42" w:rsidTr="005577AA">
        <w:tc>
          <w:tcPr>
            <w:tcW w:w="2986" w:type="pct"/>
            <w:hideMark/>
          </w:tcPr>
          <w:p w:rsidR="00563072" w:rsidRPr="00F224B1" w:rsidRDefault="00563072" w:rsidP="005577AA">
            <w:pPr>
              <w:spacing w:after="120"/>
              <w:jc w:val="both"/>
            </w:pPr>
            <w:r w:rsidRPr="00F224B1">
              <w:t>v tom: úhrada předpisu 2018</w:t>
            </w:r>
          </w:p>
        </w:tc>
        <w:tc>
          <w:tcPr>
            <w:tcW w:w="1405" w:type="pct"/>
            <w:hideMark/>
          </w:tcPr>
          <w:p w:rsidR="00563072" w:rsidRPr="00E04DA0" w:rsidRDefault="00563072" w:rsidP="005577AA">
            <w:pPr>
              <w:spacing w:after="120"/>
              <w:jc w:val="right"/>
            </w:pPr>
            <w:r w:rsidRPr="00E04DA0">
              <w:t>1 433</w:t>
            </w:r>
          </w:p>
        </w:tc>
        <w:tc>
          <w:tcPr>
            <w:tcW w:w="609" w:type="pct"/>
            <w:hideMark/>
          </w:tcPr>
          <w:p w:rsidR="00563072" w:rsidRPr="00E04DA0" w:rsidRDefault="00563072" w:rsidP="005577AA">
            <w:pPr>
              <w:spacing w:after="120"/>
            </w:pPr>
            <w:r w:rsidRPr="00E04DA0">
              <w:t>tis. Kč</w:t>
            </w:r>
          </w:p>
        </w:tc>
      </w:tr>
      <w:tr w:rsidR="00563072" w:rsidRPr="00BC7E42" w:rsidTr="005577AA">
        <w:tc>
          <w:tcPr>
            <w:tcW w:w="2986" w:type="pct"/>
            <w:hideMark/>
          </w:tcPr>
          <w:p w:rsidR="00563072" w:rsidRPr="00F224B1" w:rsidRDefault="00563072" w:rsidP="005577AA">
            <w:pPr>
              <w:spacing w:after="120"/>
              <w:jc w:val="both"/>
            </w:pPr>
            <w:r w:rsidRPr="00F224B1">
              <w:t xml:space="preserve">           úhrada nedoplatku z minulých let</w:t>
            </w:r>
          </w:p>
        </w:tc>
        <w:tc>
          <w:tcPr>
            <w:tcW w:w="1405" w:type="pct"/>
            <w:hideMark/>
          </w:tcPr>
          <w:p w:rsidR="00563072" w:rsidRPr="00E04DA0" w:rsidRDefault="00563072" w:rsidP="005577AA">
            <w:pPr>
              <w:spacing w:after="120"/>
              <w:jc w:val="right"/>
            </w:pPr>
            <w:r w:rsidRPr="00E04DA0">
              <w:t>2</w:t>
            </w:r>
          </w:p>
        </w:tc>
        <w:tc>
          <w:tcPr>
            <w:tcW w:w="609" w:type="pct"/>
            <w:hideMark/>
          </w:tcPr>
          <w:p w:rsidR="00563072" w:rsidRPr="00E04DA0" w:rsidRDefault="00563072" w:rsidP="005577AA">
            <w:pPr>
              <w:spacing w:after="120"/>
            </w:pPr>
            <w:r w:rsidRPr="00E04DA0">
              <w:t>tis. Kč</w:t>
            </w:r>
          </w:p>
        </w:tc>
      </w:tr>
      <w:tr w:rsidR="00563072" w:rsidRPr="00BC7E42" w:rsidTr="005577AA">
        <w:tc>
          <w:tcPr>
            <w:tcW w:w="2986" w:type="pct"/>
            <w:hideMark/>
          </w:tcPr>
          <w:p w:rsidR="00563072" w:rsidRPr="00F224B1" w:rsidRDefault="00563072" w:rsidP="005577AA">
            <w:pPr>
              <w:spacing w:after="120"/>
              <w:jc w:val="both"/>
            </w:pPr>
            <w:r w:rsidRPr="00F224B1">
              <w:t xml:space="preserve">           mylné platby</w:t>
            </w:r>
          </w:p>
        </w:tc>
        <w:tc>
          <w:tcPr>
            <w:tcW w:w="1405" w:type="pct"/>
            <w:hideMark/>
          </w:tcPr>
          <w:p w:rsidR="00563072" w:rsidRPr="00E04DA0" w:rsidRDefault="00563072" w:rsidP="005577AA">
            <w:pPr>
              <w:spacing w:after="120"/>
              <w:jc w:val="right"/>
            </w:pPr>
            <w:r>
              <w:t>0</w:t>
            </w:r>
          </w:p>
        </w:tc>
        <w:tc>
          <w:tcPr>
            <w:tcW w:w="609" w:type="pct"/>
            <w:hideMark/>
          </w:tcPr>
          <w:p w:rsidR="00563072" w:rsidRPr="00E04DA0" w:rsidRDefault="00563072" w:rsidP="005577AA">
            <w:pPr>
              <w:spacing w:after="120"/>
            </w:pPr>
            <w:r w:rsidRPr="00E04DA0">
              <w:t>tis. Kč</w:t>
            </w:r>
          </w:p>
        </w:tc>
      </w:tr>
      <w:tr w:rsidR="00563072" w:rsidRPr="00BC7E42" w:rsidTr="005577AA">
        <w:trPr>
          <w:trHeight w:val="253"/>
        </w:trPr>
        <w:tc>
          <w:tcPr>
            <w:tcW w:w="2986" w:type="pct"/>
            <w:hideMark/>
          </w:tcPr>
          <w:p w:rsidR="00563072" w:rsidRPr="00F224B1" w:rsidRDefault="00563072" w:rsidP="005577AA">
            <w:pPr>
              <w:spacing w:after="120"/>
              <w:jc w:val="both"/>
            </w:pPr>
            <w:r w:rsidRPr="00F224B1">
              <w:t xml:space="preserve">           vratky plateb minulých let</w:t>
            </w:r>
          </w:p>
        </w:tc>
        <w:tc>
          <w:tcPr>
            <w:tcW w:w="1405" w:type="pct"/>
            <w:hideMark/>
          </w:tcPr>
          <w:p w:rsidR="00563072" w:rsidRPr="00E04DA0" w:rsidRDefault="00563072" w:rsidP="005577AA">
            <w:pPr>
              <w:spacing w:after="120"/>
              <w:jc w:val="right"/>
            </w:pPr>
            <w:r w:rsidRPr="00E04DA0">
              <w:t>0</w:t>
            </w:r>
          </w:p>
        </w:tc>
        <w:tc>
          <w:tcPr>
            <w:tcW w:w="609" w:type="pct"/>
            <w:hideMark/>
          </w:tcPr>
          <w:p w:rsidR="00563072" w:rsidRPr="00E04DA0" w:rsidRDefault="00563072" w:rsidP="005577AA">
            <w:pPr>
              <w:spacing w:after="120"/>
            </w:pPr>
            <w:r w:rsidRPr="00E04DA0">
              <w:t>tis. Kč</w:t>
            </w:r>
          </w:p>
        </w:tc>
      </w:tr>
      <w:tr w:rsidR="00563072" w:rsidRPr="00E04DA0" w:rsidTr="005577AA">
        <w:tc>
          <w:tcPr>
            <w:tcW w:w="2986" w:type="pct"/>
          </w:tcPr>
          <w:p w:rsidR="00563072" w:rsidRPr="00F224B1" w:rsidRDefault="00563072" w:rsidP="005577AA">
            <w:pPr>
              <w:spacing w:after="120"/>
              <w:jc w:val="both"/>
            </w:pPr>
            <w:r w:rsidRPr="00F224B1">
              <w:t xml:space="preserve">           přeplatky</w:t>
            </w:r>
          </w:p>
        </w:tc>
        <w:tc>
          <w:tcPr>
            <w:tcW w:w="1405" w:type="pct"/>
          </w:tcPr>
          <w:p w:rsidR="00563072" w:rsidRPr="00E04DA0" w:rsidRDefault="00563072" w:rsidP="005577AA">
            <w:pPr>
              <w:spacing w:after="120"/>
              <w:jc w:val="right"/>
            </w:pPr>
            <w:r w:rsidRPr="00E04DA0">
              <w:t>0</w:t>
            </w:r>
          </w:p>
        </w:tc>
        <w:tc>
          <w:tcPr>
            <w:tcW w:w="609" w:type="pct"/>
          </w:tcPr>
          <w:p w:rsidR="00563072" w:rsidRPr="00E04DA0" w:rsidRDefault="00563072" w:rsidP="005577AA">
            <w:pPr>
              <w:spacing w:after="120"/>
            </w:pPr>
            <w:r w:rsidRPr="00E04DA0">
              <w:t>tis. Kč</w:t>
            </w:r>
          </w:p>
        </w:tc>
      </w:tr>
    </w:tbl>
    <w:p w:rsidR="00563072" w:rsidRPr="00BC7E42" w:rsidRDefault="00563072" w:rsidP="000A6D37">
      <w:pPr>
        <w:pStyle w:val="KOMtext"/>
        <w:spacing w:before="240"/>
        <w:rPr>
          <w:color w:val="FF0000"/>
        </w:rPr>
      </w:pPr>
      <w:bookmarkStart w:id="37" w:name="_Toc508879836"/>
      <w:bookmarkStart w:id="38" w:name="_Toc508880112"/>
      <w:r w:rsidRPr="00E04DA0">
        <w:t xml:space="preserve">Předepsaná výše pokut k 31. 12. 2018 činila celkově </w:t>
      </w:r>
      <w:r w:rsidRPr="00D46464">
        <w:t>1 833 tis. Kč. Z této částky bylo uhrazeno</w:t>
      </w:r>
      <w:r w:rsidRPr="00BC7E42">
        <w:rPr>
          <w:color w:val="FF0000"/>
        </w:rPr>
        <w:t xml:space="preserve"> </w:t>
      </w:r>
      <w:r w:rsidRPr="00D46464">
        <w:t xml:space="preserve">1 494 tis. Kč, a to především formou převodu na bankovní účet s předčíslím 19 </w:t>
      </w:r>
      <w:r w:rsidRPr="00BC7E42">
        <w:rPr>
          <w:color w:val="FF0000"/>
        </w:rPr>
        <w:br/>
      </w:r>
      <w:r w:rsidRPr="00D46464">
        <w:t>ve výši 1 433 tis. Kč a blokovou pokutou 61 tis. Kč. Rovněž byly odepsány pokuty ústřednímu orgánu M</w:t>
      </w:r>
      <w:r w:rsidR="00521074">
        <w:t>D ve výši 250 tis. Kč a Drážnímu</w:t>
      </w:r>
      <w:r w:rsidRPr="00D46464">
        <w:t xml:space="preserve"> úřadu</w:t>
      </w:r>
      <w:r w:rsidR="00521074">
        <w:t xml:space="preserve"> ve výši</w:t>
      </w:r>
      <w:r w:rsidRPr="00D46464">
        <w:t xml:space="preserve"> </w:t>
      </w:r>
      <w:r>
        <w:t>40 tis. Kč, které byly</w:t>
      </w:r>
      <w:r w:rsidR="00521074">
        <w:t xml:space="preserve"> předané f</w:t>
      </w:r>
      <w:r w:rsidRPr="00D46464">
        <w:t xml:space="preserve">inančnímu </w:t>
      </w:r>
      <w:r w:rsidR="00521074">
        <w:t>a c</w:t>
      </w:r>
      <w:r w:rsidRPr="00D46464">
        <w:t>elnímu úřadu.</w:t>
      </w:r>
      <w:r w:rsidRPr="00BC7E42">
        <w:rPr>
          <w:color w:val="FF0000"/>
        </w:rPr>
        <w:t xml:space="preserve"> </w:t>
      </w:r>
      <w:r w:rsidRPr="00D51F94">
        <w:t>Celkový nedoplatek předpisu za rok 201</w:t>
      </w:r>
      <w:r w:rsidR="00521074">
        <w:t>8 čin</w:t>
      </w:r>
      <w:r w:rsidRPr="00480E7A">
        <w:t>í 49 tis. Kč, který v celé výši náleží Drážnímu úřadu.</w:t>
      </w:r>
    </w:p>
    <w:p w:rsidR="00563072" w:rsidRPr="00BC7E42" w:rsidRDefault="00563072" w:rsidP="00563072">
      <w:pPr>
        <w:pStyle w:val="KOMtext"/>
        <w:rPr>
          <w:color w:val="FF0000"/>
        </w:rPr>
      </w:pPr>
      <w:r w:rsidRPr="00480E7A">
        <w:t>Z nedoplatku pokut, který přešel z minulých let v celkové výši</w:t>
      </w:r>
      <w:r w:rsidRPr="00BC7E42">
        <w:rPr>
          <w:color w:val="FF0000"/>
        </w:rPr>
        <w:t xml:space="preserve"> </w:t>
      </w:r>
      <w:r w:rsidR="00521074">
        <w:t>31 tis. Kč u</w:t>
      </w:r>
      <w:r w:rsidRPr="00480E7A">
        <w:t xml:space="preserve"> Drážního úřadu, bylo zaplaceno na bankovní účet 2 tis. Kč a přestupky v hodnotě 20 tis. Kč byly odepsány.</w:t>
      </w:r>
      <w:r w:rsidRPr="00BC7E42">
        <w:rPr>
          <w:color w:val="FF0000"/>
        </w:rPr>
        <w:t xml:space="preserve"> </w:t>
      </w:r>
      <w:r w:rsidRPr="00480E7A">
        <w:t>Neuhrazeno zůstává 9 tis. Kč.</w:t>
      </w:r>
    </w:p>
    <w:p w:rsidR="00563072" w:rsidRPr="00480E7A" w:rsidRDefault="00563072" w:rsidP="00563072">
      <w:pPr>
        <w:pStyle w:val="KOMtext"/>
      </w:pPr>
      <w:r w:rsidRPr="00480E7A">
        <w:t>Celkový stav nedoplatků pokut k 31.</w:t>
      </w:r>
      <w:r w:rsidR="00F74D2C">
        <w:t xml:space="preserve"> 12. 2018 je evidován ve výši 58</w:t>
      </w:r>
      <w:r w:rsidRPr="00480E7A">
        <w:t xml:space="preserve"> tis. Kč.</w:t>
      </w:r>
    </w:p>
    <w:p w:rsidR="00D901F4" w:rsidRDefault="00D901F4" w:rsidP="0020401E">
      <w:pPr>
        <w:pStyle w:val="Titulek"/>
      </w:pPr>
    </w:p>
    <w:p w:rsidR="00827D3E" w:rsidRPr="00563072" w:rsidRDefault="00AE353C" w:rsidP="00AE353C">
      <w:pPr>
        <w:pStyle w:val="Titulek"/>
      </w:pPr>
      <w:bookmarkStart w:id="39" w:name="_Toc2855759"/>
      <w:r>
        <w:lastRenderedPageBreak/>
        <w:t xml:space="preserve">Graf č. </w:t>
      </w:r>
      <w:r w:rsidR="00A65941">
        <w:rPr>
          <w:noProof/>
        </w:rPr>
        <w:fldChar w:fldCharType="begin"/>
      </w:r>
      <w:r w:rsidR="00A65941">
        <w:rPr>
          <w:noProof/>
        </w:rPr>
        <w:instrText xml:space="preserve"> SEQ Graf_č. \* ARABIC </w:instrText>
      </w:r>
      <w:r w:rsidR="00A65941">
        <w:rPr>
          <w:noProof/>
        </w:rPr>
        <w:fldChar w:fldCharType="separate"/>
      </w:r>
      <w:r w:rsidR="00E93211">
        <w:rPr>
          <w:noProof/>
        </w:rPr>
        <w:t>5</w:t>
      </w:r>
      <w:r w:rsidR="00A65941">
        <w:rPr>
          <w:noProof/>
        </w:rPr>
        <w:fldChar w:fldCharType="end"/>
      </w:r>
      <w:r w:rsidR="00827D3E" w:rsidRPr="00563072">
        <w:t xml:space="preserve">: </w:t>
      </w:r>
      <w:r w:rsidR="00CB0887" w:rsidRPr="00563072">
        <w:t xml:space="preserve"> </w:t>
      </w:r>
      <w:r w:rsidR="00A03CAD" w:rsidRPr="00F8657F">
        <w:t>Pokuty v</w:t>
      </w:r>
      <w:r w:rsidR="006908E3" w:rsidRPr="00F8657F">
        <w:t>e</w:t>
      </w:r>
      <w:r w:rsidR="00A03CAD" w:rsidRPr="00F8657F">
        <w:t> </w:t>
      </w:r>
      <w:r w:rsidR="00827D3E" w:rsidRPr="00F8657F">
        <w:t>správním</w:t>
      </w:r>
      <w:r w:rsidR="00A03CAD" w:rsidRPr="00F8657F">
        <w:t xml:space="preserve"> řízení</w:t>
      </w:r>
      <w:r w:rsidR="00827D3E" w:rsidRPr="00F8657F">
        <w:t xml:space="preserve"> (v tis. Kč)</w:t>
      </w:r>
      <w:bookmarkEnd w:id="37"/>
      <w:bookmarkEnd w:id="38"/>
      <w:bookmarkEnd w:id="39"/>
    </w:p>
    <w:p w:rsidR="008B6A80" w:rsidRPr="00207124" w:rsidRDefault="001A7DBE" w:rsidP="00D1290C">
      <w:pPr>
        <w:pStyle w:val="KOMtext"/>
        <w:spacing w:before="120"/>
        <w:ind w:firstLine="0"/>
        <w:rPr>
          <w:color w:val="FF0000"/>
        </w:rPr>
      </w:pPr>
      <w:r w:rsidRPr="00207124">
        <w:rPr>
          <w:noProof/>
          <w:color w:val="FF0000"/>
        </w:rPr>
        <w:drawing>
          <wp:inline distT="0" distB="0" distL="0" distR="0">
            <wp:extent cx="5881938" cy="2340000"/>
            <wp:effectExtent l="0" t="0" r="5080" b="3175"/>
            <wp:docPr id="7" name="objekt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185BC4" w:rsidRPr="00207124" w:rsidRDefault="00194736" w:rsidP="00C82533">
      <w:pPr>
        <w:pStyle w:val="Znadpis1"/>
        <w:numPr>
          <w:ilvl w:val="0"/>
          <w:numId w:val="51"/>
        </w:numPr>
        <w:rPr>
          <w:color w:val="FF0000"/>
        </w:rPr>
      </w:pPr>
      <w:r w:rsidRPr="00207124">
        <w:rPr>
          <w:color w:val="FF0000"/>
        </w:rPr>
        <w:br w:type="page"/>
      </w:r>
      <w:bookmarkStart w:id="40" w:name="_Toc413413652"/>
      <w:bookmarkStart w:id="41" w:name="_Toc508879837"/>
      <w:bookmarkStart w:id="42" w:name="_Toc508880113"/>
      <w:bookmarkStart w:id="43" w:name="_Toc1376805"/>
      <w:bookmarkStart w:id="44" w:name="_Toc2789394"/>
      <w:r w:rsidR="00185BC4" w:rsidRPr="007A4BCF">
        <w:lastRenderedPageBreak/>
        <w:t>Výdaje</w:t>
      </w:r>
      <w:r w:rsidR="00185BC4" w:rsidRPr="00207124">
        <w:rPr>
          <w:color w:val="FF0000"/>
        </w:rPr>
        <w:t xml:space="preserve"> </w:t>
      </w:r>
      <w:r w:rsidR="00185BC4" w:rsidRPr="00EA66D0">
        <w:t>kapitoly 327 – MD</w:t>
      </w:r>
      <w:bookmarkEnd w:id="36"/>
      <w:bookmarkEnd w:id="40"/>
      <w:bookmarkEnd w:id="41"/>
      <w:bookmarkEnd w:id="42"/>
      <w:bookmarkEnd w:id="43"/>
      <w:bookmarkEnd w:id="44"/>
    </w:p>
    <w:tbl>
      <w:tblPr>
        <w:tblW w:w="0" w:type="auto"/>
        <w:tblCellMar>
          <w:left w:w="70" w:type="dxa"/>
          <w:right w:w="70" w:type="dxa"/>
        </w:tblCellMar>
        <w:tblLook w:val="04A0" w:firstRow="1" w:lastRow="0" w:firstColumn="1" w:lastColumn="0" w:noHBand="0" w:noVBand="1"/>
      </w:tblPr>
      <w:tblGrid>
        <w:gridCol w:w="3850"/>
        <w:gridCol w:w="1440"/>
        <w:gridCol w:w="720"/>
      </w:tblGrid>
      <w:tr w:rsidR="00EA66D0" w:rsidRPr="00207124" w:rsidTr="00EA66D0">
        <w:tc>
          <w:tcPr>
            <w:tcW w:w="3850" w:type="dxa"/>
            <w:hideMark/>
          </w:tcPr>
          <w:p w:rsidR="00EA66D0" w:rsidRPr="00015FED" w:rsidRDefault="00EA66D0" w:rsidP="00EA66D0">
            <w:pPr>
              <w:tabs>
                <w:tab w:val="left" w:pos="545"/>
                <w:tab w:val="right" w:pos="3868"/>
              </w:tabs>
              <w:spacing w:after="120"/>
              <w:ind w:right="-159"/>
              <w:jc w:val="both"/>
              <w:rPr>
                <w:b/>
              </w:rPr>
            </w:pPr>
            <w:bookmarkStart w:id="45" w:name="_Toc255297633"/>
            <w:bookmarkStart w:id="46" w:name="_Toc413413653"/>
            <w:r w:rsidRPr="00015FED">
              <w:rPr>
                <w:b/>
              </w:rPr>
              <w:t>Schválený rozpočet</w:t>
            </w:r>
            <w:r w:rsidRPr="00015FED">
              <w:rPr>
                <w:b/>
              </w:rPr>
              <w:tab/>
            </w:r>
          </w:p>
        </w:tc>
        <w:tc>
          <w:tcPr>
            <w:tcW w:w="1440" w:type="dxa"/>
          </w:tcPr>
          <w:p w:rsidR="00EA66D0" w:rsidRPr="00015FED" w:rsidRDefault="00EA66D0" w:rsidP="00EA66D0">
            <w:pPr>
              <w:spacing w:after="120"/>
              <w:jc w:val="right"/>
              <w:rPr>
                <w:bCs/>
              </w:rPr>
            </w:pPr>
            <w:r w:rsidRPr="00015FED">
              <w:rPr>
                <w:bCs/>
              </w:rPr>
              <w:t>53 988 012</w:t>
            </w:r>
          </w:p>
        </w:tc>
        <w:tc>
          <w:tcPr>
            <w:tcW w:w="720" w:type="dxa"/>
            <w:hideMark/>
          </w:tcPr>
          <w:p w:rsidR="00EA66D0" w:rsidRPr="00015FED" w:rsidRDefault="00EA66D0" w:rsidP="00EA66D0">
            <w:pPr>
              <w:spacing w:after="120"/>
              <w:ind w:left="-70" w:right="-158"/>
              <w:rPr>
                <w:b/>
                <w:szCs w:val="20"/>
              </w:rPr>
            </w:pPr>
            <w:r w:rsidRPr="00015FED">
              <w:rPr>
                <w:szCs w:val="20"/>
              </w:rPr>
              <w:t xml:space="preserve">tis. Kč  </w:t>
            </w:r>
          </w:p>
        </w:tc>
      </w:tr>
      <w:tr w:rsidR="00EA66D0" w:rsidRPr="00207124" w:rsidTr="00EA66D0">
        <w:tc>
          <w:tcPr>
            <w:tcW w:w="3850" w:type="dxa"/>
            <w:hideMark/>
          </w:tcPr>
          <w:p w:rsidR="00EA66D0" w:rsidRPr="00015FED" w:rsidRDefault="00EA66D0" w:rsidP="00EA66D0">
            <w:pPr>
              <w:spacing w:after="120"/>
              <w:ind w:right="-158"/>
              <w:jc w:val="both"/>
              <w:rPr>
                <w:b/>
              </w:rPr>
            </w:pPr>
            <w:r w:rsidRPr="00015FED">
              <w:rPr>
                <w:b/>
              </w:rPr>
              <w:t>Upravený rozpočet</w:t>
            </w:r>
          </w:p>
        </w:tc>
        <w:tc>
          <w:tcPr>
            <w:tcW w:w="1440" w:type="dxa"/>
            <w:hideMark/>
          </w:tcPr>
          <w:p w:rsidR="00EA66D0" w:rsidRPr="00015FED" w:rsidRDefault="00EA66D0" w:rsidP="00EA66D0">
            <w:pPr>
              <w:spacing w:after="120"/>
              <w:jc w:val="right"/>
              <w:rPr>
                <w:bCs/>
              </w:rPr>
            </w:pPr>
            <w:r w:rsidRPr="00015FED">
              <w:rPr>
                <w:bCs/>
              </w:rPr>
              <w:t xml:space="preserve">58 298 268    </w:t>
            </w:r>
          </w:p>
        </w:tc>
        <w:tc>
          <w:tcPr>
            <w:tcW w:w="720" w:type="dxa"/>
            <w:hideMark/>
          </w:tcPr>
          <w:p w:rsidR="00EA66D0" w:rsidRPr="00015FED" w:rsidRDefault="00EA66D0" w:rsidP="00EA66D0">
            <w:pPr>
              <w:spacing w:after="120"/>
              <w:ind w:left="-70" w:right="-158"/>
              <w:rPr>
                <w:bCs/>
              </w:rPr>
            </w:pPr>
            <w:r w:rsidRPr="00015FED">
              <w:t xml:space="preserve">tis. Kč  </w:t>
            </w:r>
          </w:p>
        </w:tc>
      </w:tr>
      <w:tr w:rsidR="00EA66D0" w:rsidRPr="00207124" w:rsidTr="00EA66D0">
        <w:tc>
          <w:tcPr>
            <w:tcW w:w="3850" w:type="dxa"/>
            <w:hideMark/>
          </w:tcPr>
          <w:p w:rsidR="00EA66D0" w:rsidRPr="00015FED" w:rsidRDefault="00EA66D0" w:rsidP="00EA66D0">
            <w:pPr>
              <w:spacing w:after="120"/>
              <w:ind w:right="-159"/>
              <w:jc w:val="both"/>
              <w:rPr>
                <w:b/>
              </w:rPr>
            </w:pPr>
            <w:r w:rsidRPr="00015FED">
              <w:rPr>
                <w:b/>
              </w:rPr>
              <w:t>Skutečnost vč. nároků</w:t>
            </w:r>
          </w:p>
        </w:tc>
        <w:tc>
          <w:tcPr>
            <w:tcW w:w="1440" w:type="dxa"/>
            <w:hideMark/>
          </w:tcPr>
          <w:p w:rsidR="00EA66D0" w:rsidRPr="00015FED" w:rsidRDefault="00EA66D0" w:rsidP="00EA66D0">
            <w:pPr>
              <w:spacing w:after="120"/>
              <w:jc w:val="right"/>
              <w:rPr>
                <w:bCs/>
              </w:rPr>
            </w:pPr>
            <w:r w:rsidRPr="00015FED">
              <w:rPr>
                <w:bCs/>
              </w:rPr>
              <w:t xml:space="preserve">51 935 675   </w:t>
            </w:r>
          </w:p>
        </w:tc>
        <w:tc>
          <w:tcPr>
            <w:tcW w:w="720" w:type="dxa"/>
            <w:hideMark/>
          </w:tcPr>
          <w:p w:rsidR="00EA66D0" w:rsidRPr="00015FED" w:rsidRDefault="00EA66D0" w:rsidP="00EA66D0">
            <w:pPr>
              <w:spacing w:after="120"/>
              <w:ind w:left="-68" w:right="-159"/>
            </w:pPr>
            <w:r w:rsidRPr="00015FED">
              <w:t>tis. Kč</w:t>
            </w:r>
          </w:p>
        </w:tc>
      </w:tr>
      <w:tr w:rsidR="00EA66D0" w:rsidRPr="00207124" w:rsidTr="00EA66D0">
        <w:tc>
          <w:tcPr>
            <w:tcW w:w="3850" w:type="dxa"/>
            <w:hideMark/>
          </w:tcPr>
          <w:p w:rsidR="00EA66D0" w:rsidRPr="00015FED" w:rsidRDefault="00EA66D0" w:rsidP="00EA66D0">
            <w:pPr>
              <w:spacing w:after="120"/>
              <w:ind w:right="-159"/>
              <w:jc w:val="both"/>
              <w:rPr>
                <w:b/>
              </w:rPr>
            </w:pPr>
            <w:r w:rsidRPr="00015FED">
              <w:rPr>
                <w:b/>
              </w:rPr>
              <w:t>Plnění vč. nároků</w:t>
            </w:r>
          </w:p>
        </w:tc>
        <w:tc>
          <w:tcPr>
            <w:tcW w:w="1440" w:type="dxa"/>
            <w:hideMark/>
          </w:tcPr>
          <w:p w:rsidR="00EA66D0" w:rsidRPr="00015FED" w:rsidRDefault="00EA66D0" w:rsidP="008C27EC">
            <w:pPr>
              <w:spacing w:after="120"/>
              <w:jc w:val="right"/>
              <w:rPr>
                <w:bCs/>
              </w:rPr>
            </w:pPr>
            <w:r w:rsidRPr="00015FED">
              <w:rPr>
                <w:bCs/>
              </w:rPr>
              <w:t xml:space="preserve">89,09 </w:t>
            </w:r>
          </w:p>
        </w:tc>
        <w:tc>
          <w:tcPr>
            <w:tcW w:w="720" w:type="dxa"/>
            <w:hideMark/>
          </w:tcPr>
          <w:p w:rsidR="00EA66D0" w:rsidRPr="00015FED" w:rsidRDefault="008C27EC" w:rsidP="00EA66D0">
            <w:pPr>
              <w:spacing w:after="120"/>
              <w:ind w:left="-68" w:right="-159"/>
            </w:pPr>
            <w:r>
              <w:t>%</w:t>
            </w:r>
          </w:p>
        </w:tc>
      </w:tr>
    </w:tbl>
    <w:p w:rsidR="00EA66D0" w:rsidRPr="00784620" w:rsidRDefault="00EA66D0" w:rsidP="000A6D37">
      <w:pPr>
        <w:spacing w:before="240"/>
        <w:ind w:firstLine="709"/>
        <w:jc w:val="both"/>
      </w:pPr>
      <w:r w:rsidRPr="00784620">
        <w:t>Čerpání výdajů je uvedeno včetně použití nároků z nespotřebovaných výdajů organizačních složek státu k 1.1.2018 (dále jen „nároky“).</w:t>
      </w:r>
    </w:p>
    <w:p w:rsidR="00EA66D0" w:rsidRDefault="00EA66D0" w:rsidP="000A6D37">
      <w:pPr>
        <w:spacing w:before="240"/>
        <w:ind w:firstLine="709"/>
        <w:jc w:val="both"/>
      </w:pPr>
      <w:r w:rsidRPr="00784620">
        <w:t xml:space="preserve">V 1. - 4. čtvrtletí roku 2018 byly výdaje navýšeny o 4 310 256 tis. Kč. Důvodem úpravy bylo:    </w:t>
      </w:r>
    </w:p>
    <w:p w:rsidR="00EA66D0" w:rsidRDefault="00EA66D0" w:rsidP="00EA66D0">
      <w:pPr>
        <w:ind w:firstLine="709"/>
        <w:jc w:val="both"/>
      </w:pPr>
    </w:p>
    <w:tbl>
      <w:tblPr>
        <w:tblW w:w="4963" w:type="pct"/>
        <w:tblInd w:w="137" w:type="dxa"/>
        <w:tblCellMar>
          <w:left w:w="70" w:type="dxa"/>
          <w:right w:w="70" w:type="dxa"/>
        </w:tblCellMar>
        <w:tblLook w:val="0000" w:firstRow="0" w:lastRow="0" w:firstColumn="0" w:lastColumn="0" w:noHBand="0" w:noVBand="0"/>
      </w:tblPr>
      <w:tblGrid>
        <w:gridCol w:w="6912"/>
        <w:gridCol w:w="1293"/>
        <w:gridCol w:w="942"/>
      </w:tblGrid>
      <w:tr w:rsidR="00EA66D0" w:rsidRPr="00036B79" w:rsidTr="00EA66D0">
        <w:trPr>
          <w:trHeight w:hRule="exact" w:val="662"/>
        </w:trPr>
        <w:tc>
          <w:tcPr>
            <w:tcW w:w="3778" w:type="pct"/>
            <w:vAlign w:val="bottom"/>
          </w:tcPr>
          <w:p w:rsidR="00EA66D0" w:rsidRPr="00036B79" w:rsidRDefault="00EA66D0" w:rsidP="00EA66D0">
            <w:pPr>
              <w:numPr>
                <w:ilvl w:val="0"/>
                <w:numId w:val="14"/>
              </w:numPr>
              <w:tabs>
                <w:tab w:val="clear" w:pos="794"/>
                <w:tab w:val="num" w:pos="559"/>
              </w:tabs>
              <w:spacing w:after="120"/>
              <w:ind w:left="559" w:hanging="283"/>
              <w:jc w:val="both"/>
            </w:pPr>
            <w:r w:rsidRPr="00036B79">
              <w:rPr>
                <w:b/>
              </w:rPr>
              <w:t>převod prostředků z jiných kapitol do kapitoly 327   Ministerstvo dopravy  celkem,</w:t>
            </w:r>
            <w:r w:rsidRPr="00036B79">
              <w:t xml:space="preserve"> v tom:</w:t>
            </w:r>
          </w:p>
          <w:p w:rsidR="00EA66D0" w:rsidRPr="00036B79" w:rsidRDefault="00EA66D0" w:rsidP="00EA66D0">
            <w:pPr>
              <w:tabs>
                <w:tab w:val="left" w:pos="284"/>
                <w:tab w:val="left" w:pos="567"/>
              </w:tabs>
              <w:spacing w:before="120" w:after="120"/>
              <w:jc w:val="both"/>
              <w:rPr>
                <w:szCs w:val="20"/>
              </w:rPr>
            </w:pPr>
          </w:p>
          <w:p w:rsidR="00EA66D0" w:rsidRPr="00036B79" w:rsidRDefault="00EA66D0" w:rsidP="00EA66D0">
            <w:pPr>
              <w:tabs>
                <w:tab w:val="left" w:pos="284"/>
                <w:tab w:val="left" w:pos="567"/>
              </w:tabs>
              <w:spacing w:before="120" w:after="120"/>
              <w:jc w:val="both"/>
              <w:rPr>
                <w:szCs w:val="20"/>
              </w:rPr>
            </w:pPr>
          </w:p>
        </w:tc>
        <w:tc>
          <w:tcPr>
            <w:tcW w:w="707" w:type="pct"/>
          </w:tcPr>
          <w:p w:rsidR="00EA66D0" w:rsidRPr="00036B79" w:rsidRDefault="00EA66D0" w:rsidP="00EA66D0">
            <w:pPr>
              <w:jc w:val="right"/>
              <w:rPr>
                <w:b/>
              </w:rPr>
            </w:pPr>
          </w:p>
          <w:p w:rsidR="00EA66D0" w:rsidRPr="00036B79" w:rsidRDefault="00EA66D0" w:rsidP="00EA66D0">
            <w:pPr>
              <w:jc w:val="right"/>
              <w:rPr>
                <w:b/>
              </w:rPr>
            </w:pPr>
            <w:r w:rsidRPr="00036B79">
              <w:rPr>
                <w:b/>
              </w:rPr>
              <w:t xml:space="preserve">4 339 000 </w:t>
            </w:r>
          </w:p>
        </w:tc>
        <w:tc>
          <w:tcPr>
            <w:tcW w:w="515" w:type="pct"/>
          </w:tcPr>
          <w:p w:rsidR="00EA66D0" w:rsidRPr="00036B79" w:rsidRDefault="00EA66D0" w:rsidP="00EA66D0">
            <w:pPr>
              <w:ind w:left="7"/>
              <w:rPr>
                <w:b/>
              </w:rPr>
            </w:pPr>
          </w:p>
          <w:p w:rsidR="00EA66D0" w:rsidRPr="00036B79" w:rsidRDefault="00EA66D0" w:rsidP="00EA66D0">
            <w:pPr>
              <w:ind w:left="7"/>
              <w:rPr>
                <w:b/>
              </w:rPr>
            </w:pPr>
            <w:r w:rsidRPr="00036B79">
              <w:rPr>
                <w:b/>
              </w:rPr>
              <w:t>tis. Kč</w:t>
            </w:r>
          </w:p>
        </w:tc>
      </w:tr>
      <w:tr w:rsidR="00EA66D0" w:rsidRPr="00036B79" w:rsidTr="00EA66D0">
        <w:trPr>
          <w:trHeight w:val="746"/>
        </w:trPr>
        <w:tc>
          <w:tcPr>
            <w:tcW w:w="3778" w:type="pct"/>
          </w:tcPr>
          <w:p w:rsidR="00EA66D0" w:rsidRPr="00036B79" w:rsidRDefault="00EA66D0" w:rsidP="00C82533">
            <w:pPr>
              <w:numPr>
                <w:ilvl w:val="0"/>
                <w:numId w:val="37"/>
              </w:numPr>
              <w:tabs>
                <w:tab w:val="left" w:pos="284"/>
                <w:tab w:val="left" w:pos="567"/>
              </w:tabs>
              <w:spacing w:after="120"/>
              <w:jc w:val="both"/>
              <w:rPr>
                <w:szCs w:val="20"/>
              </w:rPr>
            </w:pPr>
            <w:r w:rsidRPr="00036B79">
              <w:rPr>
                <w:szCs w:val="20"/>
              </w:rPr>
              <w:t xml:space="preserve">   převod finančních prostředků z kap. 398-VPS, </w:t>
            </w:r>
            <w:r w:rsidRPr="00036B79">
              <w:rPr>
                <w:szCs w:val="20"/>
              </w:rPr>
              <w:br/>
              <w:t xml:space="preserve">Vládní rozpočtové rezervy do kap. 327-MD </w:t>
            </w:r>
            <w:r w:rsidRPr="00036B79">
              <w:rPr>
                <w:szCs w:val="20"/>
              </w:rPr>
              <w:br/>
              <w:t xml:space="preserve">na financování silnic II. a III. třídy ve vlastnictví krajů </w:t>
            </w:r>
            <w:r w:rsidR="0027201D">
              <w:rPr>
                <w:szCs w:val="20"/>
              </w:rPr>
              <w:br/>
            </w:r>
            <w:r w:rsidRPr="00036B79">
              <w:rPr>
                <w:szCs w:val="20"/>
              </w:rPr>
              <w:t xml:space="preserve">a komunikací plnících funkci nevybudovaného silničního okruhu kolem Prahy z rozpočtu SFDI v roce 2018 (UV </w:t>
            </w:r>
            <w:r w:rsidR="0027201D">
              <w:rPr>
                <w:szCs w:val="20"/>
              </w:rPr>
              <w:br/>
            </w:r>
            <w:r w:rsidRPr="00036B79">
              <w:rPr>
                <w:szCs w:val="20"/>
              </w:rPr>
              <w:t>č. 276/2018)</w:t>
            </w:r>
          </w:p>
        </w:tc>
        <w:tc>
          <w:tcPr>
            <w:tcW w:w="707" w:type="pct"/>
          </w:tcPr>
          <w:p w:rsidR="00EA66D0" w:rsidRPr="00036B79" w:rsidRDefault="00EA66D0" w:rsidP="00EA66D0">
            <w:pPr>
              <w:jc w:val="right"/>
            </w:pPr>
          </w:p>
          <w:p w:rsidR="00EA66D0" w:rsidRPr="00036B79" w:rsidRDefault="00EA66D0" w:rsidP="00EA66D0">
            <w:pPr>
              <w:jc w:val="right"/>
            </w:pPr>
          </w:p>
          <w:p w:rsidR="00EA66D0" w:rsidRPr="00036B79" w:rsidRDefault="00EA66D0" w:rsidP="00EA66D0">
            <w:pPr>
              <w:jc w:val="right"/>
            </w:pPr>
          </w:p>
          <w:p w:rsidR="00EA66D0" w:rsidRPr="00036B79" w:rsidRDefault="00EA66D0" w:rsidP="00EA66D0">
            <w:pPr>
              <w:jc w:val="right"/>
            </w:pPr>
          </w:p>
          <w:p w:rsidR="00EA66D0" w:rsidRPr="00036B79" w:rsidRDefault="00EA66D0" w:rsidP="00EA66D0">
            <w:pPr>
              <w:jc w:val="right"/>
            </w:pPr>
          </w:p>
          <w:p w:rsidR="00EA66D0" w:rsidRPr="00036B79" w:rsidRDefault="00EA66D0" w:rsidP="00EA66D0">
            <w:pPr>
              <w:jc w:val="right"/>
            </w:pPr>
            <w:r w:rsidRPr="00036B79">
              <w:t xml:space="preserve"> 2 400 000</w:t>
            </w:r>
          </w:p>
        </w:tc>
        <w:tc>
          <w:tcPr>
            <w:tcW w:w="515" w:type="pct"/>
          </w:tcPr>
          <w:p w:rsidR="00EA66D0" w:rsidRPr="00036B79" w:rsidRDefault="00EA66D0" w:rsidP="00EA66D0">
            <w:pPr>
              <w:ind w:left="7"/>
            </w:pPr>
          </w:p>
          <w:p w:rsidR="00EA66D0" w:rsidRPr="00036B79" w:rsidRDefault="00EA66D0" w:rsidP="00EA66D0">
            <w:pPr>
              <w:ind w:left="7"/>
            </w:pPr>
          </w:p>
          <w:p w:rsidR="00EA66D0" w:rsidRPr="00036B79" w:rsidRDefault="00EA66D0" w:rsidP="00EA66D0">
            <w:pPr>
              <w:ind w:left="7"/>
            </w:pPr>
          </w:p>
          <w:p w:rsidR="00EA66D0" w:rsidRPr="00036B79" w:rsidRDefault="00EA66D0" w:rsidP="00EA66D0">
            <w:pPr>
              <w:ind w:left="7"/>
            </w:pPr>
          </w:p>
          <w:p w:rsidR="00EA66D0" w:rsidRPr="00036B79" w:rsidRDefault="00EA66D0" w:rsidP="00EA66D0">
            <w:pPr>
              <w:ind w:left="7"/>
            </w:pPr>
          </w:p>
          <w:p w:rsidR="00EA66D0" w:rsidRPr="00036B79" w:rsidRDefault="00EA66D0" w:rsidP="00EA66D0">
            <w:pPr>
              <w:ind w:left="7"/>
            </w:pPr>
            <w:r w:rsidRPr="00036B79">
              <w:t>tis. Kč</w:t>
            </w:r>
          </w:p>
        </w:tc>
      </w:tr>
      <w:tr w:rsidR="00EA66D0" w:rsidRPr="00036B79" w:rsidTr="00EA66D0">
        <w:trPr>
          <w:trHeight w:val="746"/>
        </w:trPr>
        <w:tc>
          <w:tcPr>
            <w:tcW w:w="3778" w:type="pct"/>
          </w:tcPr>
          <w:p w:rsidR="00EA66D0" w:rsidRPr="00036B79" w:rsidRDefault="00EA66D0" w:rsidP="00C82533">
            <w:pPr>
              <w:numPr>
                <w:ilvl w:val="0"/>
                <w:numId w:val="37"/>
              </w:numPr>
              <w:tabs>
                <w:tab w:val="left" w:pos="284"/>
                <w:tab w:val="left" w:pos="567"/>
              </w:tabs>
              <w:spacing w:after="120"/>
              <w:jc w:val="both"/>
              <w:rPr>
                <w:szCs w:val="20"/>
              </w:rPr>
            </w:pPr>
            <w:r w:rsidRPr="00036B79">
              <w:rPr>
                <w:szCs w:val="20"/>
              </w:rPr>
              <w:t xml:space="preserve">  převod </w:t>
            </w:r>
            <w:r w:rsidRPr="00036B79">
              <w:rPr>
                <w:szCs w:val="20"/>
              </w:rPr>
              <w:tab/>
              <w:t xml:space="preserve"> finančních prostředků do kapitoly 327-MD </w:t>
            </w:r>
            <w:r w:rsidRPr="00036B79">
              <w:rPr>
                <w:szCs w:val="20"/>
              </w:rPr>
              <w:br/>
              <w:t xml:space="preserve">z 13 rozpočtových kapitol, a to v souladu s usnesením vlády </w:t>
            </w:r>
            <w:r w:rsidR="0027201D">
              <w:rPr>
                <w:szCs w:val="20"/>
              </w:rPr>
              <w:br/>
            </w:r>
            <w:r w:rsidRPr="00036B79">
              <w:rPr>
                <w:szCs w:val="20"/>
              </w:rPr>
              <w:t xml:space="preserve">č. 206 ze dne 27. března 2018 o zavedení nové slevy z jízdného ve vlacích a autobusech pro seniory, děti, žáky a studenty, které bylo následně aktualizováno usnesením vlády </w:t>
            </w:r>
            <w:r w:rsidR="0027201D">
              <w:rPr>
                <w:szCs w:val="20"/>
              </w:rPr>
              <w:br/>
            </w:r>
            <w:r w:rsidRPr="00036B79">
              <w:rPr>
                <w:szCs w:val="20"/>
              </w:rPr>
              <w:t>č. 352/2018</w:t>
            </w:r>
          </w:p>
        </w:tc>
        <w:tc>
          <w:tcPr>
            <w:tcW w:w="707" w:type="pct"/>
          </w:tcPr>
          <w:p w:rsidR="00EA66D0" w:rsidRPr="00036B79" w:rsidRDefault="00EA66D0" w:rsidP="00EA66D0">
            <w:pPr>
              <w:jc w:val="right"/>
            </w:pPr>
          </w:p>
          <w:p w:rsidR="00EA66D0" w:rsidRPr="00036B79" w:rsidRDefault="00EA66D0" w:rsidP="00EA66D0">
            <w:pPr>
              <w:jc w:val="right"/>
            </w:pPr>
          </w:p>
          <w:p w:rsidR="00EA66D0" w:rsidRPr="00036B79" w:rsidRDefault="00EA66D0" w:rsidP="00EA66D0">
            <w:pPr>
              <w:jc w:val="right"/>
            </w:pPr>
          </w:p>
          <w:p w:rsidR="00EA66D0" w:rsidRPr="00036B79" w:rsidRDefault="00EA66D0" w:rsidP="00EA66D0">
            <w:pPr>
              <w:jc w:val="right"/>
            </w:pPr>
          </w:p>
          <w:p w:rsidR="00EA66D0" w:rsidRPr="00036B79" w:rsidRDefault="00EA66D0" w:rsidP="00EA66D0">
            <w:pPr>
              <w:jc w:val="right"/>
            </w:pPr>
          </w:p>
          <w:p w:rsidR="00EA66D0" w:rsidRPr="00036B79" w:rsidRDefault="00EA66D0" w:rsidP="00EA66D0">
            <w:pPr>
              <w:jc w:val="right"/>
            </w:pPr>
            <w:r w:rsidRPr="00036B79">
              <w:t>1 939 000</w:t>
            </w:r>
          </w:p>
        </w:tc>
        <w:tc>
          <w:tcPr>
            <w:tcW w:w="515" w:type="pct"/>
          </w:tcPr>
          <w:p w:rsidR="00EA66D0" w:rsidRPr="00036B79" w:rsidRDefault="00EA66D0" w:rsidP="00EA66D0">
            <w:pPr>
              <w:ind w:left="7"/>
            </w:pPr>
          </w:p>
          <w:p w:rsidR="00EA66D0" w:rsidRPr="00036B79" w:rsidRDefault="00EA66D0" w:rsidP="00EA66D0">
            <w:pPr>
              <w:ind w:left="7"/>
            </w:pPr>
          </w:p>
          <w:p w:rsidR="00EA66D0" w:rsidRPr="00036B79" w:rsidRDefault="00EA66D0" w:rsidP="00EA66D0">
            <w:pPr>
              <w:ind w:left="7"/>
            </w:pPr>
          </w:p>
          <w:p w:rsidR="00EA66D0" w:rsidRPr="00036B79" w:rsidRDefault="00EA66D0" w:rsidP="00EA66D0">
            <w:pPr>
              <w:ind w:left="7"/>
            </w:pPr>
          </w:p>
          <w:p w:rsidR="00EA66D0" w:rsidRPr="00036B79" w:rsidRDefault="00EA66D0" w:rsidP="00EA66D0">
            <w:pPr>
              <w:ind w:left="7"/>
            </w:pPr>
          </w:p>
          <w:p w:rsidR="00EA66D0" w:rsidRPr="00036B79" w:rsidRDefault="00EA66D0" w:rsidP="00EA66D0">
            <w:pPr>
              <w:ind w:left="7"/>
            </w:pPr>
            <w:r w:rsidRPr="00036B79">
              <w:t>tis. Kč</w:t>
            </w:r>
          </w:p>
        </w:tc>
      </w:tr>
    </w:tbl>
    <w:p w:rsidR="00EA66D0" w:rsidRPr="00036B79" w:rsidRDefault="00EA66D0" w:rsidP="00EA66D0">
      <w:pPr>
        <w:ind w:firstLine="709"/>
        <w:jc w:val="both"/>
      </w:pPr>
    </w:p>
    <w:tbl>
      <w:tblPr>
        <w:tblW w:w="4963" w:type="pct"/>
        <w:tblInd w:w="137" w:type="dxa"/>
        <w:tblCellMar>
          <w:left w:w="70" w:type="dxa"/>
          <w:right w:w="70" w:type="dxa"/>
        </w:tblCellMar>
        <w:tblLook w:val="0000" w:firstRow="0" w:lastRow="0" w:firstColumn="0" w:lastColumn="0" w:noHBand="0" w:noVBand="0"/>
      </w:tblPr>
      <w:tblGrid>
        <w:gridCol w:w="6912"/>
        <w:gridCol w:w="1293"/>
        <w:gridCol w:w="942"/>
      </w:tblGrid>
      <w:tr w:rsidR="00EA66D0" w:rsidRPr="008A1D2C" w:rsidTr="00EA66D0">
        <w:trPr>
          <w:trHeight w:hRule="exact" w:val="705"/>
        </w:trPr>
        <w:tc>
          <w:tcPr>
            <w:tcW w:w="3778" w:type="pct"/>
            <w:vAlign w:val="bottom"/>
          </w:tcPr>
          <w:p w:rsidR="00EA66D0" w:rsidRPr="008A1D2C" w:rsidRDefault="00EA66D0" w:rsidP="00EA66D0">
            <w:pPr>
              <w:numPr>
                <w:ilvl w:val="0"/>
                <w:numId w:val="14"/>
              </w:numPr>
              <w:tabs>
                <w:tab w:val="num" w:pos="559"/>
              </w:tabs>
              <w:spacing w:after="120"/>
              <w:ind w:left="559" w:hanging="283"/>
              <w:jc w:val="both"/>
            </w:pPr>
            <w:r w:rsidRPr="008A1D2C">
              <w:rPr>
                <w:b/>
              </w:rPr>
              <w:t>převod prostředků z kapitoly 327 Ministerstvo dopravy celkem</w:t>
            </w:r>
            <w:r w:rsidRPr="008A1D2C">
              <w:t xml:space="preserve"> </w:t>
            </w:r>
            <w:r w:rsidRPr="008A1D2C">
              <w:rPr>
                <w:b/>
              </w:rPr>
              <w:t>do jiných kapitol,</w:t>
            </w:r>
            <w:r w:rsidRPr="008A1D2C">
              <w:t xml:space="preserve"> v tom:</w:t>
            </w:r>
          </w:p>
          <w:p w:rsidR="00EA66D0" w:rsidRPr="008A1D2C" w:rsidRDefault="00EA66D0" w:rsidP="00EA66D0">
            <w:pPr>
              <w:tabs>
                <w:tab w:val="left" w:pos="284"/>
                <w:tab w:val="left" w:pos="567"/>
              </w:tabs>
              <w:spacing w:before="120" w:after="120"/>
              <w:jc w:val="both"/>
              <w:rPr>
                <w:szCs w:val="20"/>
              </w:rPr>
            </w:pPr>
          </w:p>
          <w:p w:rsidR="00EA66D0" w:rsidRPr="008A1D2C" w:rsidRDefault="00EA66D0" w:rsidP="00EA66D0">
            <w:pPr>
              <w:tabs>
                <w:tab w:val="left" w:pos="284"/>
                <w:tab w:val="left" w:pos="567"/>
              </w:tabs>
              <w:spacing w:before="120" w:after="120"/>
              <w:jc w:val="both"/>
              <w:rPr>
                <w:szCs w:val="20"/>
              </w:rPr>
            </w:pPr>
          </w:p>
        </w:tc>
        <w:tc>
          <w:tcPr>
            <w:tcW w:w="707" w:type="pct"/>
          </w:tcPr>
          <w:p w:rsidR="00EA66D0" w:rsidRPr="008A1D2C" w:rsidRDefault="00EA66D0" w:rsidP="00EA66D0">
            <w:pPr>
              <w:jc w:val="right"/>
              <w:rPr>
                <w:b/>
              </w:rPr>
            </w:pPr>
          </w:p>
          <w:p w:rsidR="00EA66D0" w:rsidRPr="008A1D2C" w:rsidRDefault="00EA66D0" w:rsidP="00EA66D0">
            <w:pPr>
              <w:jc w:val="right"/>
              <w:rPr>
                <w:b/>
              </w:rPr>
            </w:pPr>
            <w:r w:rsidRPr="008A1D2C">
              <w:rPr>
                <w:b/>
              </w:rPr>
              <w:t xml:space="preserve">28 744  </w:t>
            </w:r>
          </w:p>
        </w:tc>
        <w:tc>
          <w:tcPr>
            <w:tcW w:w="515" w:type="pct"/>
          </w:tcPr>
          <w:p w:rsidR="00EA66D0" w:rsidRPr="008A1D2C" w:rsidRDefault="00EA66D0" w:rsidP="00EA66D0">
            <w:pPr>
              <w:ind w:left="7"/>
              <w:rPr>
                <w:b/>
              </w:rPr>
            </w:pPr>
          </w:p>
          <w:p w:rsidR="00EA66D0" w:rsidRPr="008A1D2C" w:rsidRDefault="00EA66D0" w:rsidP="00EA66D0">
            <w:pPr>
              <w:ind w:left="7"/>
              <w:rPr>
                <w:b/>
              </w:rPr>
            </w:pPr>
            <w:r w:rsidRPr="008A1D2C">
              <w:rPr>
                <w:b/>
              </w:rPr>
              <w:t>tis. Kč</w:t>
            </w:r>
          </w:p>
        </w:tc>
      </w:tr>
      <w:tr w:rsidR="00EA66D0" w:rsidRPr="008A1D2C" w:rsidTr="00EA66D0">
        <w:trPr>
          <w:trHeight w:val="1351"/>
        </w:trPr>
        <w:tc>
          <w:tcPr>
            <w:tcW w:w="3778" w:type="pct"/>
          </w:tcPr>
          <w:p w:rsidR="00EA66D0" w:rsidRPr="008A1D2C" w:rsidRDefault="00EA66D0" w:rsidP="00C82533">
            <w:pPr>
              <w:numPr>
                <w:ilvl w:val="0"/>
                <w:numId w:val="37"/>
              </w:numPr>
              <w:tabs>
                <w:tab w:val="left" w:pos="269"/>
              </w:tabs>
              <w:spacing w:after="120"/>
              <w:jc w:val="both"/>
              <w:rPr>
                <w:szCs w:val="20"/>
              </w:rPr>
            </w:pPr>
            <w:r w:rsidRPr="008A1D2C">
              <w:t xml:space="preserve">převod finančních prostředků z  kapitoly 327-MD </w:t>
            </w:r>
            <w:r w:rsidRPr="008A1D2C">
              <w:br/>
              <w:t>do kapito</w:t>
            </w:r>
            <w:r w:rsidRPr="00036B79">
              <w:t xml:space="preserve">ly 322-MPO na základě „Smlouvy </w:t>
            </w:r>
            <w:r w:rsidRPr="008A1D2C">
              <w:t>o spolupráci při zabezpečení činností spojených s přejímáním technických předpi</w:t>
            </w:r>
            <w:r w:rsidRPr="00036B79">
              <w:t xml:space="preserve">sů Evropské unie </w:t>
            </w:r>
            <w:r w:rsidRPr="008A1D2C">
              <w:t>do systému ČSN v oboru dopravní telematiky“ (Dodatek č. 3)</w:t>
            </w:r>
          </w:p>
        </w:tc>
        <w:tc>
          <w:tcPr>
            <w:tcW w:w="707" w:type="pct"/>
          </w:tcPr>
          <w:p w:rsidR="00EA66D0" w:rsidRPr="008A1D2C" w:rsidRDefault="00EA66D0" w:rsidP="00EA66D0">
            <w:pPr>
              <w:jc w:val="right"/>
            </w:pPr>
            <w:r w:rsidRPr="008A1D2C">
              <w:t xml:space="preserve">                     </w:t>
            </w:r>
          </w:p>
          <w:p w:rsidR="00EA66D0" w:rsidRPr="008A1D2C" w:rsidRDefault="00EA66D0" w:rsidP="00EA66D0">
            <w:pPr>
              <w:jc w:val="right"/>
            </w:pPr>
          </w:p>
          <w:p w:rsidR="00EA66D0" w:rsidRPr="008A1D2C" w:rsidRDefault="00EA66D0" w:rsidP="00EA66D0">
            <w:pPr>
              <w:jc w:val="right"/>
            </w:pPr>
            <w:r w:rsidRPr="008A1D2C">
              <w:t xml:space="preserve">   </w:t>
            </w:r>
          </w:p>
          <w:p w:rsidR="00EA66D0" w:rsidRPr="008A1D2C" w:rsidRDefault="00EA66D0" w:rsidP="00EA66D0">
            <w:pPr>
              <w:jc w:val="right"/>
            </w:pPr>
          </w:p>
          <w:p w:rsidR="00EA66D0" w:rsidRPr="008A1D2C" w:rsidRDefault="00EA66D0" w:rsidP="00EA66D0">
            <w:pPr>
              <w:jc w:val="right"/>
            </w:pPr>
            <w:r w:rsidRPr="008A1D2C">
              <w:t xml:space="preserve"> 3 900</w:t>
            </w:r>
          </w:p>
        </w:tc>
        <w:tc>
          <w:tcPr>
            <w:tcW w:w="515" w:type="pct"/>
          </w:tcPr>
          <w:p w:rsidR="00EA66D0" w:rsidRPr="008A1D2C" w:rsidRDefault="00EA66D0" w:rsidP="00EA66D0">
            <w:pPr>
              <w:ind w:left="7"/>
            </w:pPr>
          </w:p>
          <w:p w:rsidR="00EA66D0" w:rsidRPr="008A1D2C" w:rsidRDefault="00EA66D0" w:rsidP="00EA66D0">
            <w:pPr>
              <w:ind w:left="7"/>
            </w:pPr>
          </w:p>
          <w:p w:rsidR="00EA66D0" w:rsidRPr="008A1D2C" w:rsidRDefault="00EA66D0" w:rsidP="00EA66D0"/>
          <w:p w:rsidR="00EA66D0" w:rsidRPr="008A1D2C" w:rsidRDefault="00EA66D0" w:rsidP="00EA66D0"/>
          <w:p w:rsidR="00EA66D0" w:rsidRPr="008A1D2C" w:rsidRDefault="00EA66D0" w:rsidP="00EA66D0">
            <w:r w:rsidRPr="008A1D2C">
              <w:t>tis. Kč</w:t>
            </w:r>
          </w:p>
        </w:tc>
      </w:tr>
      <w:tr w:rsidR="00EA66D0" w:rsidRPr="008A1D2C" w:rsidTr="00EA66D0">
        <w:trPr>
          <w:trHeight w:val="958"/>
        </w:trPr>
        <w:tc>
          <w:tcPr>
            <w:tcW w:w="3778" w:type="pct"/>
          </w:tcPr>
          <w:p w:rsidR="00EA66D0" w:rsidRPr="008A1D2C" w:rsidRDefault="00EA66D0" w:rsidP="00C82533">
            <w:pPr>
              <w:numPr>
                <w:ilvl w:val="0"/>
                <w:numId w:val="37"/>
              </w:numPr>
              <w:tabs>
                <w:tab w:val="left" w:pos="284"/>
                <w:tab w:val="left" w:pos="567"/>
              </w:tabs>
              <w:spacing w:after="120"/>
              <w:jc w:val="both"/>
              <w:rPr>
                <w:szCs w:val="20"/>
              </w:rPr>
            </w:pPr>
            <w:r w:rsidRPr="008A1D2C">
              <w:rPr>
                <w:szCs w:val="20"/>
              </w:rPr>
              <w:t xml:space="preserve">  převod finančních prostředků z kapitoly 327-MD </w:t>
            </w:r>
            <w:r w:rsidRPr="008A1D2C">
              <w:rPr>
                <w:szCs w:val="20"/>
              </w:rPr>
              <w:br/>
              <w:t>do kapitoly 322-MPO na základě „Smlouvy o spolupráci při zabezpečení činností spojených s přejímáním technických předpisů Evropských společenství do systému ČSN v oboru pozemních komunikací“ (Dodatek č. 6)</w:t>
            </w:r>
          </w:p>
        </w:tc>
        <w:tc>
          <w:tcPr>
            <w:tcW w:w="707" w:type="pct"/>
          </w:tcPr>
          <w:p w:rsidR="00EA66D0" w:rsidRPr="008A1D2C" w:rsidRDefault="00EA66D0" w:rsidP="00EA66D0">
            <w:pPr>
              <w:jc w:val="right"/>
            </w:pPr>
          </w:p>
          <w:p w:rsidR="00EA66D0" w:rsidRPr="008A1D2C" w:rsidRDefault="00EA66D0" w:rsidP="00EA66D0">
            <w:pPr>
              <w:jc w:val="right"/>
            </w:pPr>
          </w:p>
          <w:p w:rsidR="00EA66D0" w:rsidRPr="008A1D2C" w:rsidRDefault="00EA66D0" w:rsidP="00EA66D0">
            <w:pPr>
              <w:jc w:val="right"/>
            </w:pPr>
          </w:p>
          <w:p w:rsidR="00EA66D0" w:rsidRPr="008A1D2C" w:rsidRDefault="00EA66D0" w:rsidP="00EA66D0">
            <w:pPr>
              <w:jc w:val="right"/>
            </w:pPr>
          </w:p>
          <w:p w:rsidR="00EA66D0" w:rsidRPr="008A1D2C" w:rsidRDefault="00EA66D0" w:rsidP="00EA66D0">
            <w:pPr>
              <w:jc w:val="right"/>
            </w:pPr>
            <w:r w:rsidRPr="008A1D2C">
              <w:t xml:space="preserve">4 500 </w:t>
            </w:r>
          </w:p>
        </w:tc>
        <w:tc>
          <w:tcPr>
            <w:tcW w:w="515" w:type="pct"/>
          </w:tcPr>
          <w:p w:rsidR="00EA66D0" w:rsidRPr="008A1D2C" w:rsidRDefault="00EA66D0" w:rsidP="00EA66D0">
            <w:pPr>
              <w:ind w:left="7"/>
            </w:pPr>
            <w:r w:rsidRPr="008A1D2C">
              <w:t xml:space="preserve"> </w:t>
            </w:r>
          </w:p>
          <w:p w:rsidR="00EA66D0" w:rsidRPr="008A1D2C" w:rsidRDefault="00EA66D0" w:rsidP="00EA66D0">
            <w:pPr>
              <w:ind w:left="7"/>
            </w:pPr>
          </w:p>
          <w:p w:rsidR="00EA66D0" w:rsidRPr="008A1D2C" w:rsidRDefault="00EA66D0" w:rsidP="00EA66D0">
            <w:pPr>
              <w:ind w:left="7"/>
            </w:pPr>
          </w:p>
          <w:p w:rsidR="00EA66D0" w:rsidRPr="008A1D2C" w:rsidRDefault="00EA66D0" w:rsidP="00EA66D0">
            <w:pPr>
              <w:ind w:left="7"/>
            </w:pPr>
          </w:p>
          <w:p w:rsidR="00EA66D0" w:rsidRPr="008A1D2C" w:rsidRDefault="00EA66D0" w:rsidP="00EA66D0">
            <w:r w:rsidRPr="008A1D2C">
              <w:t>tis. Kč</w:t>
            </w:r>
          </w:p>
        </w:tc>
      </w:tr>
      <w:tr w:rsidR="00EA66D0" w:rsidRPr="008A1D2C" w:rsidTr="00EA66D0">
        <w:trPr>
          <w:trHeight w:val="680"/>
        </w:trPr>
        <w:tc>
          <w:tcPr>
            <w:tcW w:w="3778" w:type="pct"/>
          </w:tcPr>
          <w:p w:rsidR="00EA66D0" w:rsidRPr="008A1D2C" w:rsidRDefault="00EA66D0" w:rsidP="00C82533">
            <w:pPr>
              <w:numPr>
                <w:ilvl w:val="0"/>
                <w:numId w:val="37"/>
              </w:numPr>
              <w:tabs>
                <w:tab w:val="left" w:pos="284"/>
                <w:tab w:val="left" w:pos="567"/>
              </w:tabs>
              <w:spacing w:after="120"/>
              <w:jc w:val="both"/>
              <w:rPr>
                <w:szCs w:val="20"/>
              </w:rPr>
            </w:pPr>
            <w:r w:rsidRPr="008A1D2C">
              <w:rPr>
                <w:szCs w:val="20"/>
              </w:rPr>
              <w:t xml:space="preserve">   převod prostředků z kap. 327-MD do kap. 322-MPO </w:t>
            </w:r>
            <w:r w:rsidR="0027201D">
              <w:rPr>
                <w:szCs w:val="20"/>
              </w:rPr>
              <w:br/>
            </w:r>
            <w:r w:rsidRPr="008A1D2C">
              <w:rPr>
                <w:szCs w:val="20"/>
              </w:rPr>
              <w:t>na zajištění, realizaci a propagaci „CzechSpaceWeek“</w:t>
            </w:r>
          </w:p>
        </w:tc>
        <w:tc>
          <w:tcPr>
            <w:tcW w:w="707" w:type="pct"/>
          </w:tcPr>
          <w:p w:rsidR="00EA66D0" w:rsidRPr="008A1D2C" w:rsidRDefault="00EA66D0" w:rsidP="00EA66D0">
            <w:pPr>
              <w:jc w:val="right"/>
            </w:pPr>
          </w:p>
          <w:p w:rsidR="00EA66D0" w:rsidRPr="008A1D2C" w:rsidRDefault="00EA66D0" w:rsidP="00EA66D0">
            <w:pPr>
              <w:jc w:val="right"/>
            </w:pPr>
            <w:r w:rsidRPr="008A1D2C">
              <w:t>300</w:t>
            </w:r>
          </w:p>
        </w:tc>
        <w:tc>
          <w:tcPr>
            <w:tcW w:w="515" w:type="pct"/>
          </w:tcPr>
          <w:p w:rsidR="00EA66D0" w:rsidRPr="008A1D2C" w:rsidRDefault="00EA66D0" w:rsidP="00EA66D0">
            <w:pPr>
              <w:ind w:left="7"/>
            </w:pPr>
          </w:p>
          <w:p w:rsidR="00EA66D0" w:rsidRPr="008A1D2C" w:rsidRDefault="00EA66D0" w:rsidP="00EA66D0">
            <w:pPr>
              <w:ind w:left="7"/>
            </w:pPr>
            <w:r w:rsidRPr="008A1D2C">
              <w:t>tis. Kč</w:t>
            </w:r>
          </w:p>
        </w:tc>
      </w:tr>
      <w:tr w:rsidR="00EA66D0" w:rsidRPr="008A1D2C" w:rsidTr="00EA66D0">
        <w:trPr>
          <w:trHeight w:val="958"/>
        </w:trPr>
        <w:tc>
          <w:tcPr>
            <w:tcW w:w="3778" w:type="pct"/>
          </w:tcPr>
          <w:p w:rsidR="00EA66D0" w:rsidRPr="008A1D2C" w:rsidRDefault="00EA66D0" w:rsidP="00C82533">
            <w:pPr>
              <w:numPr>
                <w:ilvl w:val="0"/>
                <w:numId w:val="37"/>
              </w:numPr>
              <w:tabs>
                <w:tab w:val="left" w:pos="284"/>
                <w:tab w:val="left" w:pos="567"/>
              </w:tabs>
              <w:spacing w:after="120"/>
              <w:jc w:val="both"/>
              <w:rPr>
                <w:szCs w:val="20"/>
              </w:rPr>
            </w:pPr>
            <w:r w:rsidRPr="008A1D2C">
              <w:rPr>
                <w:szCs w:val="20"/>
              </w:rPr>
              <w:t xml:space="preserve">   převod prostředků z kap. 327-MD do kap. 329-MZe ke zmírnění škod způsobených suchem na zemědělských </w:t>
            </w:r>
            <w:r w:rsidRPr="008A1D2C">
              <w:rPr>
                <w:szCs w:val="20"/>
              </w:rPr>
              <w:lastRenderedPageBreak/>
              <w:t>plodinách a sadebním materiálu lesních dřevin v roce 2018 (UV č. 689/2018)</w:t>
            </w:r>
          </w:p>
        </w:tc>
        <w:tc>
          <w:tcPr>
            <w:tcW w:w="707" w:type="pct"/>
          </w:tcPr>
          <w:p w:rsidR="00EA66D0" w:rsidRPr="008A1D2C" w:rsidRDefault="00EA66D0" w:rsidP="00EA66D0">
            <w:pPr>
              <w:jc w:val="right"/>
            </w:pPr>
          </w:p>
          <w:p w:rsidR="00EA66D0" w:rsidRPr="008A1D2C" w:rsidRDefault="00EA66D0" w:rsidP="00EA66D0">
            <w:pPr>
              <w:jc w:val="right"/>
            </w:pPr>
          </w:p>
          <w:p w:rsidR="00EA66D0" w:rsidRPr="008A1D2C" w:rsidRDefault="00EA66D0" w:rsidP="00EA66D0">
            <w:pPr>
              <w:jc w:val="right"/>
            </w:pPr>
          </w:p>
          <w:p w:rsidR="00EA66D0" w:rsidRPr="008A1D2C" w:rsidRDefault="00EA66D0" w:rsidP="00EA66D0">
            <w:pPr>
              <w:jc w:val="right"/>
            </w:pPr>
            <w:r w:rsidRPr="008A1D2C">
              <w:lastRenderedPageBreak/>
              <w:t>20 000</w:t>
            </w:r>
          </w:p>
        </w:tc>
        <w:tc>
          <w:tcPr>
            <w:tcW w:w="515" w:type="pct"/>
          </w:tcPr>
          <w:p w:rsidR="00EA66D0" w:rsidRPr="008A1D2C" w:rsidRDefault="00EA66D0" w:rsidP="00EA66D0">
            <w:pPr>
              <w:ind w:left="7"/>
            </w:pPr>
          </w:p>
          <w:p w:rsidR="00EA66D0" w:rsidRPr="008A1D2C" w:rsidRDefault="00EA66D0" w:rsidP="00EA66D0">
            <w:pPr>
              <w:ind w:left="7"/>
            </w:pPr>
          </w:p>
          <w:p w:rsidR="00EA66D0" w:rsidRPr="008A1D2C" w:rsidRDefault="00EA66D0" w:rsidP="00EA66D0">
            <w:pPr>
              <w:ind w:left="7"/>
            </w:pPr>
          </w:p>
          <w:p w:rsidR="00EA66D0" w:rsidRPr="008A1D2C" w:rsidRDefault="00EA66D0" w:rsidP="00EA66D0">
            <w:pPr>
              <w:ind w:left="7"/>
            </w:pPr>
            <w:r w:rsidRPr="008A1D2C">
              <w:lastRenderedPageBreak/>
              <w:t>tis. Kč</w:t>
            </w:r>
          </w:p>
        </w:tc>
      </w:tr>
      <w:tr w:rsidR="00EA66D0" w:rsidRPr="008A1D2C" w:rsidTr="00EA66D0">
        <w:trPr>
          <w:trHeight w:val="958"/>
        </w:trPr>
        <w:tc>
          <w:tcPr>
            <w:tcW w:w="3778" w:type="pct"/>
          </w:tcPr>
          <w:p w:rsidR="00EA66D0" w:rsidRPr="008A1D2C" w:rsidRDefault="00EA66D0" w:rsidP="000B07AF">
            <w:pPr>
              <w:numPr>
                <w:ilvl w:val="0"/>
                <w:numId w:val="37"/>
              </w:numPr>
              <w:tabs>
                <w:tab w:val="left" w:pos="284"/>
                <w:tab w:val="left" w:pos="567"/>
              </w:tabs>
              <w:spacing w:after="120"/>
              <w:jc w:val="both"/>
              <w:rPr>
                <w:szCs w:val="20"/>
              </w:rPr>
            </w:pPr>
            <w:r w:rsidRPr="008A1D2C">
              <w:rPr>
                <w:szCs w:val="20"/>
              </w:rPr>
              <w:lastRenderedPageBreak/>
              <w:t xml:space="preserve">  převod prostředků z kap. 327-</w:t>
            </w:r>
            <w:r w:rsidR="000B07AF">
              <w:rPr>
                <w:szCs w:val="20"/>
              </w:rPr>
              <w:t>MD do kap. 312-</w:t>
            </w:r>
            <w:r w:rsidRPr="008A1D2C">
              <w:rPr>
                <w:szCs w:val="20"/>
              </w:rPr>
              <w:t xml:space="preserve">MF na základě Smlouvy o předání majetku a o změně příslušnosti hospodařit </w:t>
            </w:r>
            <w:r w:rsidR="000B07AF">
              <w:rPr>
                <w:szCs w:val="20"/>
              </w:rPr>
              <w:br/>
            </w:r>
            <w:r w:rsidRPr="008A1D2C">
              <w:rPr>
                <w:szCs w:val="20"/>
              </w:rPr>
              <w:t>s majetkem státu a Protokolu o vzájemném přesunu rozpočtových prostředků na výdaje pro rok 2018 uzavřené mezi Ředitelstvím silnic a dálnic ČR a Úřadem pro zastupování státu ve věcech majetkových</w:t>
            </w:r>
          </w:p>
        </w:tc>
        <w:tc>
          <w:tcPr>
            <w:tcW w:w="707" w:type="pct"/>
          </w:tcPr>
          <w:p w:rsidR="00EA66D0" w:rsidRPr="008A1D2C" w:rsidRDefault="00EA66D0" w:rsidP="00EA66D0">
            <w:pPr>
              <w:jc w:val="right"/>
            </w:pPr>
          </w:p>
          <w:p w:rsidR="00EA66D0" w:rsidRPr="008A1D2C" w:rsidRDefault="00EA66D0" w:rsidP="00EA66D0">
            <w:pPr>
              <w:jc w:val="right"/>
            </w:pPr>
          </w:p>
          <w:p w:rsidR="00EA66D0" w:rsidRPr="008A1D2C" w:rsidRDefault="00EA66D0" w:rsidP="00EA66D0">
            <w:pPr>
              <w:jc w:val="right"/>
            </w:pPr>
          </w:p>
          <w:p w:rsidR="00EA66D0" w:rsidRPr="008A1D2C" w:rsidRDefault="00EA66D0" w:rsidP="00EA66D0">
            <w:pPr>
              <w:jc w:val="right"/>
            </w:pPr>
          </w:p>
          <w:p w:rsidR="00EA66D0" w:rsidRPr="008A1D2C" w:rsidRDefault="00EA66D0" w:rsidP="00EA66D0">
            <w:pPr>
              <w:jc w:val="right"/>
            </w:pPr>
          </w:p>
          <w:p w:rsidR="00EA66D0" w:rsidRPr="008A1D2C" w:rsidRDefault="00EA66D0" w:rsidP="00EA66D0">
            <w:pPr>
              <w:jc w:val="right"/>
            </w:pPr>
            <w:r w:rsidRPr="008A1D2C">
              <w:t>44</w:t>
            </w:r>
          </w:p>
        </w:tc>
        <w:tc>
          <w:tcPr>
            <w:tcW w:w="515" w:type="pct"/>
          </w:tcPr>
          <w:p w:rsidR="00EA66D0" w:rsidRPr="008A1D2C" w:rsidRDefault="00EA66D0" w:rsidP="00EA66D0">
            <w:pPr>
              <w:ind w:left="7"/>
            </w:pPr>
          </w:p>
          <w:p w:rsidR="00EA66D0" w:rsidRPr="008A1D2C" w:rsidRDefault="00EA66D0" w:rsidP="00EA66D0">
            <w:pPr>
              <w:ind w:left="7"/>
            </w:pPr>
          </w:p>
          <w:p w:rsidR="00EA66D0" w:rsidRPr="008A1D2C" w:rsidRDefault="00EA66D0" w:rsidP="00EA66D0">
            <w:pPr>
              <w:ind w:left="7"/>
            </w:pPr>
          </w:p>
          <w:p w:rsidR="00EA66D0" w:rsidRPr="008A1D2C" w:rsidRDefault="00EA66D0" w:rsidP="00EA66D0">
            <w:pPr>
              <w:ind w:left="7"/>
            </w:pPr>
          </w:p>
          <w:p w:rsidR="00EA66D0" w:rsidRPr="008A1D2C" w:rsidRDefault="00EA66D0" w:rsidP="00EA66D0">
            <w:pPr>
              <w:ind w:left="7"/>
            </w:pPr>
          </w:p>
          <w:p w:rsidR="00EA66D0" w:rsidRPr="008A1D2C" w:rsidRDefault="00EA66D0" w:rsidP="00EA66D0">
            <w:pPr>
              <w:ind w:left="7"/>
            </w:pPr>
            <w:r w:rsidRPr="008A1D2C">
              <w:t>tis. Kč</w:t>
            </w:r>
          </w:p>
        </w:tc>
      </w:tr>
    </w:tbl>
    <w:p w:rsidR="00C11E5A" w:rsidRPr="00207124" w:rsidRDefault="00C11E5A" w:rsidP="00C11E5A">
      <w:pPr>
        <w:jc w:val="both"/>
        <w:rPr>
          <w:color w:val="FF0000"/>
        </w:rPr>
      </w:pPr>
    </w:p>
    <w:p w:rsidR="007A4BCF" w:rsidRPr="007A4BCF" w:rsidRDefault="007A4BCF" w:rsidP="007A4BCF">
      <w:pPr>
        <w:pStyle w:val="Odstavecseseznamem"/>
        <w:keepNext/>
        <w:numPr>
          <w:ilvl w:val="0"/>
          <w:numId w:val="12"/>
        </w:numPr>
        <w:spacing w:after="160"/>
        <w:contextualSpacing w:val="0"/>
        <w:jc w:val="both"/>
        <w:outlineLvl w:val="1"/>
        <w:rPr>
          <w:b/>
          <w:vanish/>
          <w:color w:val="FF0000"/>
          <w:sz w:val="26"/>
        </w:rPr>
      </w:pPr>
      <w:bookmarkStart w:id="47" w:name="_Toc1144972"/>
      <w:bookmarkStart w:id="48" w:name="_Toc1145098"/>
      <w:bookmarkStart w:id="49" w:name="_Toc1145694"/>
      <w:bookmarkStart w:id="50" w:name="_Toc1376728"/>
      <w:bookmarkStart w:id="51" w:name="_Toc1376806"/>
      <w:bookmarkStart w:id="52" w:name="_Toc1377451"/>
      <w:bookmarkStart w:id="53" w:name="_Toc1473454"/>
      <w:bookmarkStart w:id="54" w:name="_Toc1491608"/>
      <w:bookmarkStart w:id="55" w:name="_Toc1491687"/>
      <w:bookmarkStart w:id="56" w:name="_Toc1561665"/>
      <w:bookmarkStart w:id="57" w:name="_Toc2756964"/>
      <w:bookmarkStart w:id="58" w:name="_Toc2786508"/>
      <w:bookmarkStart w:id="59" w:name="_Toc2789268"/>
      <w:bookmarkStart w:id="60" w:name="_Toc2789395"/>
      <w:bookmarkStart w:id="61" w:name="_Toc508879838"/>
      <w:bookmarkStart w:id="62" w:name="_Toc508880114"/>
      <w:bookmarkEnd w:id="47"/>
      <w:bookmarkEnd w:id="48"/>
      <w:bookmarkEnd w:id="49"/>
      <w:bookmarkEnd w:id="50"/>
      <w:bookmarkEnd w:id="51"/>
      <w:bookmarkEnd w:id="52"/>
      <w:bookmarkEnd w:id="53"/>
      <w:bookmarkEnd w:id="54"/>
      <w:bookmarkEnd w:id="55"/>
      <w:bookmarkEnd w:id="56"/>
      <w:bookmarkEnd w:id="57"/>
      <w:bookmarkEnd w:id="58"/>
      <w:bookmarkEnd w:id="59"/>
      <w:bookmarkEnd w:id="60"/>
    </w:p>
    <w:p w:rsidR="00185BC4" w:rsidRPr="00207124" w:rsidRDefault="00185BC4" w:rsidP="007A4BCF">
      <w:pPr>
        <w:pStyle w:val="Nadpis2"/>
        <w:tabs>
          <w:tab w:val="clear" w:pos="2310"/>
          <w:tab w:val="num" w:pos="510"/>
        </w:tabs>
        <w:ind w:left="510"/>
      </w:pPr>
      <w:bookmarkStart w:id="63" w:name="_Toc1376807"/>
      <w:bookmarkStart w:id="64" w:name="_Toc2789396"/>
      <w:r w:rsidRPr="00207124">
        <w:t>Plnění specifických ukazatelů</w:t>
      </w:r>
      <w:bookmarkEnd w:id="45"/>
      <w:bookmarkEnd w:id="46"/>
      <w:bookmarkEnd w:id="61"/>
      <w:bookmarkEnd w:id="62"/>
      <w:bookmarkEnd w:id="63"/>
      <w:bookmarkEnd w:id="64"/>
      <w:r w:rsidRPr="00207124">
        <w:t xml:space="preserve"> </w:t>
      </w:r>
    </w:p>
    <w:p w:rsidR="007A4BCF" w:rsidRPr="0018020D" w:rsidRDefault="007A4BCF" w:rsidP="007A4BCF">
      <w:pPr>
        <w:pStyle w:val="Znormal"/>
        <w:rPr>
          <w:szCs w:val="24"/>
        </w:rPr>
      </w:pPr>
      <w:bookmarkStart w:id="65" w:name="_Toc317489625"/>
      <w:r w:rsidRPr="0018020D">
        <w:rPr>
          <w:szCs w:val="24"/>
        </w:rPr>
        <w:t>Státní rozpočet na rok 201</w:t>
      </w:r>
      <w:r>
        <w:rPr>
          <w:szCs w:val="24"/>
        </w:rPr>
        <w:t>8</w:t>
      </w:r>
      <w:r w:rsidRPr="0018020D">
        <w:rPr>
          <w:szCs w:val="24"/>
        </w:rPr>
        <w:t xml:space="preserve"> sestavený formou specifických ukazatelů vycházel </w:t>
      </w:r>
      <w:r w:rsidRPr="0018020D">
        <w:rPr>
          <w:szCs w:val="24"/>
        </w:rPr>
        <w:br/>
        <w:t xml:space="preserve">z metodiky výdajových bloků, přičemž specifické ukazatele byly součástí přílohy </w:t>
      </w:r>
      <w:r>
        <w:rPr>
          <w:szCs w:val="24"/>
        </w:rPr>
        <w:br/>
      </w:r>
      <w:r w:rsidRPr="0018020D">
        <w:rPr>
          <w:szCs w:val="24"/>
        </w:rPr>
        <w:t>č. 4 k zákonu o státním rozpočtu České republiky na rok 201</w:t>
      </w:r>
      <w:r>
        <w:rPr>
          <w:szCs w:val="24"/>
        </w:rPr>
        <w:t>8</w:t>
      </w:r>
      <w:r w:rsidRPr="0018020D">
        <w:rPr>
          <w:szCs w:val="24"/>
        </w:rPr>
        <w:t xml:space="preserve">. </w:t>
      </w:r>
    </w:p>
    <w:p w:rsidR="007A4BCF" w:rsidRPr="0083730F" w:rsidRDefault="007A4BCF" w:rsidP="0083730F">
      <w:pPr>
        <w:pStyle w:val="Nvod"/>
        <w:keepNext/>
        <w:spacing w:before="240" w:after="360"/>
        <w:ind w:firstLine="23"/>
        <w:jc w:val="center"/>
        <w:rPr>
          <w:b/>
          <w:u w:val="single"/>
        </w:rPr>
      </w:pPr>
      <w:r w:rsidRPr="0018020D">
        <w:rPr>
          <w:b/>
          <w:u w:val="single"/>
        </w:rPr>
        <w:t>Specifické „výdajové“ ukazatele kapitoly 327 - MD rok 201</w:t>
      </w:r>
      <w:r>
        <w:rPr>
          <w:b/>
          <w:u w:val="single"/>
        </w:rPr>
        <w:t>8</w:t>
      </w:r>
    </w:p>
    <w:p w:rsidR="00F962B6" w:rsidRPr="00AD0353" w:rsidRDefault="00AD0353" w:rsidP="00AD0353">
      <w:pPr>
        <w:ind w:right="-566"/>
        <w:jc w:val="center"/>
      </w:pP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F962B6" w:rsidRPr="00AD0353">
        <w:t xml:space="preserve">v tis. Kč </w:t>
      </w:r>
    </w:p>
    <w:tbl>
      <w:tblPr>
        <w:tblW w:w="1000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32"/>
        <w:gridCol w:w="1260"/>
        <w:gridCol w:w="1260"/>
        <w:gridCol w:w="1260"/>
        <w:gridCol w:w="1260"/>
        <w:gridCol w:w="806"/>
        <w:gridCol w:w="727"/>
      </w:tblGrid>
      <w:tr w:rsidR="007A4BCF" w:rsidRPr="00207124" w:rsidTr="007A4BCF">
        <w:tc>
          <w:tcPr>
            <w:tcW w:w="3432" w:type="dxa"/>
            <w:vAlign w:val="center"/>
          </w:tcPr>
          <w:p w:rsidR="007A4BCF" w:rsidRPr="0018020D" w:rsidRDefault="007A4BCF" w:rsidP="007A4BCF">
            <w:pPr>
              <w:jc w:val="center"/>
              <w:rPr>
                <w:sz w:val="23"/>
                <w:szCs w:val="23"/>
              </w:rPr>
            </w:pPr>
            <w:r w:rsidRPr="0018020D">
              <w:rPr>
                <w:sz w:val="23"/>
                <w:szCs w:val="23"/>
              </w:rPr>
              <w:t>Název ukazatele</w:t>
            </w:r>
          </w:p>
        </w:tc>
        <w:tc>
          <w:tcPr>
            <w:tcW w:w="1260" w:type="dxa"/>
            <w:vAlign w:val="center"/>
          </w:tcPr>
          <w:p w:rsidR="007A4BCF" w:rsidRPr="0018020D" w:rsidRDefault="007A4BCF" w:rsidP="007A4BCF">
            <w:pPr>
              <w:jc w:val="center"/>
              <w:rPr>
                <w:sz w:val="22"/>
              </w:rPr>
            </w:pPr>
            <w:r w:rsidRPr="0018020D">
              <w:rPr>
                <w:sz w:val="22"/>
              </w:rPr>
              <w:t>Skutečnost</w:t>
            </w:r>
          </w:p>
          <w:p w:rsidR="007A4BCF" w:rsidRPr="0018020D" w:rsidRDefault="007A4BCF" w:rsidP="007A4BCF">
            <w:pPr>
              <w:jc w:val="center"/>
              <w:rPr>
                <w:sz w:val="22"/>
              </w:rPr>
            </w:pPr>
            <w:r w:rsidRPr="0018020D">
              <w:rPr>
                <w:sz w:val="22"/>
              </w:rPr>
              <w:t>2017</w:t>
            </w:r>
          </w:p>
        </w:tc>
        <w:tc>
          <w:tcPr>
            <w:tcW w:w="1260" w:type="dxa"/>
            <w:vAlign w:val="center"/>
          </w:tcPr>
          <w:p w:rsidR="007A4BCF" w:rsidRPr="0018020D" w:rsidRDefault="007A4BCF" w:rsidP="007A4BCF">
            <w:pPr>
              <w:jc w:val="center"/>
              <w:rPr>
                <w:sz w:val="22"/>
              </w:rPr>
            </w:pPr>
            <w:r w:rsidRPr="0018020D">
              <w:rPr>
                <w:sz w:val="22"/>
              </w:rPr>
              <w:t>Schválený</w:t>
            </w:r>
          </w:p>
          <w:p w:rsidR="007A4BCF" w:rsidRPr="0018020D" w:rsidRDefault="007A4BCF" w:rsidP="007A4BCF">
            <w:pPr>
              <w:jc w:val="center"/>
              <w:rPr>
                <w:sz w:val="22"/>
              </w:rPr>
            </w:pPr>
            <w:r w:rsidRPr="0018020D">
              <w:rPr>
                <w:sz w:val="22"/>
              </w:rPr>
              <w:t>rozpočet</w:t>
            </w:r>
          </w:p>
          <w:p w:rsidR="007A4BCF" w:rsidRPr="0018020D" w:rsidRDefault="007A4BCF" w:rsidP="007A4BCF">
            <w:pPr>
              <w:jc w:val="center"/>
              <w:rPr>
                <w:sz w:val="22"/>
              </w:rPr>
            </w:pPr>
            <w:r w:rsidRPr="0018020D">
              <w:rPr>
                <w:sz w:val="22"/>
              </w:rPr>
              <w:t>2018</w:t>
            </w:r>
          </w:p>
        </w:tc>
        <w:tc>
          <w:tcPr>
            <w:tcW w:w="1260" w:type="dxa"/>
            <w:vAlign w:val="center"/>
          </w:tcPr>
          <w:p w:rsidR="007A4BCF" w:rsidRPr="0018020D" w:rsidRDefault="007A4BCF" w:rsidP="007A4BCF">
            <w:pPr>
              <w:jc w:val="center"/>
              <w:rPr>
                <w:sz w:val="22"/>
              </w:rPr>
            </w:pPr>
            <w:r w:rsidRPr="0018020D">
              <w:rPr>
                <w:sz w:val="22"/>
              </w:rPr>
              <w:t>Upravený</w:t>
            </w:r>
          </w:p>
          <w:p w:rsidR="007A4BCF" w:rsidRPr="0018020D" w:rsidRDefault="007A4BCF" w:rsidP="007A4BCF">
            <w:pPr>
              <w:jc w:val="center"/>
              <w:rPr>
                <w:sz w:val="22"/>
              </w:rPr>
            </w:pPr>
            <w:r w:rsidRPr="0018020D">
              <w:rPr>
                <w:sz w:val="22"/>
              </w:rPr>
              <w:t>rozpočet</w:t>
            </w:r>
          </w:p>
          <w:p w:rsidR="007A4BCF" w:rsidRPr="0018020D" w:rsidRDefault="007A4BCF" w:rsidP="007A4BCF">
            <w:pPr>
              <w:jc w:val="center"/>
              <w:rPr>
                <w:sz w:val="22"/>
              </w:rPr>
            </w:pPr>
            <w:r w:rsidRPr="0018020D">
              <w:rPr>
                <w:sz w:val="22"/>
              </w:rPr>
              <w:t>2018</w:t>
            </w:r>
          </w:p>
        </w:tc>
        <w:tc>
          <w:tcPr>
            <w:tcW w:w="1260" w:type="dxa"/>
            <w:vAlign w:val="center"/>
          </w:tcPr>
          <w:p w:rsidR="007A4BCF" w:rsidRPr="0018020D" w:rsidRDefault="007A4BCF" w:rsidP="007A4BCF">
            <w:pPr>
              <w:jc w:val="center"/>
              <w:rPr>
                <w:sz w:val="22"/>
              </w:rPr>
            </w:pPr>
            <w:r w:rsidRPr="0018020D">
              <w:rPr>
                <w:sz w:val="22"/>
              </w:rPr>
              <w:t>Skutečnost</w:t>
            </w:r>
          </w:p>
          <w:p w:rsidR="007A4BCF" w:rsidRPr="0018020D" w:rsidRDefault="007A4BCF" w:rsidP="007A4BCF">
            <w:pPr>
              <w:jc w:val="center"/>
              <w:rPr>
                <w:sz w:val="22"/>
              </w:rPr>
            </w:pPr>
            <w:r w:rsidRPr="0018020D">
              <w:rPr>
                <w:sz w:val="22"/>
              </w:rPr>
              <w:t>2018</w:t>
            </w:r>
          </w:p>
        </w:tc>
        <w:tc>
          <w:tcPr>
            <w:tcW w:w="806" w:type="dxa"/>
            <w:vAlign w:val="center"/>
          </w:tcPr>
          <w:p w:rsidR="007A4BCF" w:rsidRPr="0018020D" w:rsidRDefault="007A4BCF" w:rsidP="007A4BCF">
            <w:pPr>
              <w:jc w:val="center"/>
              <w:rPr>
                <w:sz w:val="22"/>
                <w:szCs w:val="22"/>
              </w:rPr>
            </w:pPr>
            <w:r w:rsidRPr="0018020D">
              <w:rPr>
                <w:sz w:val="22"/>
                <w:szCs w:val="22"/>
              </w:rPr>
              <w:t>Plnění</w:t>
            </w:r>
          </w:p>
          <w:p w:rsidR="007A4BCF" w:rsidRPr="0018020D" w:rsidRDefault="007A4BCF" w:rsidP="007A4BCF">
            <w:pPr>
              <w:jc w:val="center"/>
              <w:rPr>
                <w:sz w:val="22"/>
                <w:szCs w:val="22"/>
              </w:rPr>
            </w:pPr>
            <w:r w:rsidRPr="0018020D">
              <w:rPr>
                <w:sz w:val="22"/>
                <w:szCs w:val="22"/>
              </w:rPr>
              <w:t>v  %</w:t>
            </w:r>
          </w:p>
        </w:tc>
        <w:tc>
          <w:tcPr>
            <w:tcW w:w="727" w:type="dxa"/>
          </w:tcPr>
          <w:p w:rsidR="007A4BCF" w:rsidRPr="0018020D" w:rsidRDefault="007A4BCF" w:rsidP="007A4BCF">
            <w:pPr>
              <w:jc w:val="center"/>
              <w:rPr>
                <w:sz w:val="22"/>
                <w:szCs w:val="22"/>
              </w:rPr>
            </w:pPr>
            <w:r w:rsidRPr="0018020D">
              <w:rPr>
                <w:sz w:val="22"/>
                <w:szCs w:val="22"/>
              </w:rPr>
              <w:t>Index</w:t>
            </w:r>
          </w:p>
          <w:p w:rsidR="007A4BCF" w:rsidRPr="0018020D" w:rsidRDefault="007A4BCF" w:rsidP="007A4BCF">
            <w:pPr>
              <w:jc w:val="center"/>
              <w:rPr>
                <w:sz w:val="22"/>
                <w:szCs w:val="22"/>
              </w:rPr>
            </w:pPr>
            <w:r w:rsidRPr="0018020D">
              <w:rPr>
                <w:sz w:val="22"/>
                <w:szCs w:val="22"/>
              </w:rPr>
              <w:t>18/17</w:t>
            </w:r>
          </w:p>
          <w:p w:rsidR="007A4BCF" w:rsidRPr="0018020D" w:rsidRDefault="007A4BCF" w:rsidP="007A4BCF">
            <w:pPr>
              <w:jc w:val="center"/>
              <w:rPr>
                <w:sz w:val="22"/>
                <w:szCs w:val="22"/>
              </w:rPr>
            </w:pPr>
            <w:r w:rsidRPr="0018020D">
              <w:rPr>
                <w:sz w:val="22"/>
                <w:szCs w:val="22"/>
              </w:rPr>
              <w:t>(v %)</w:t>
            </w:r>
          </w:p>
        </w:tc>
      </w:tr>
      <w:tr w:rsidR="007A4BCF" w:rsidRPr="00207124" w:rsidTr="007A4BCF">
        <w:tc>
          <w:tcPr>
            <w:tcW w:w="3432" w:type="dxa"/>
          </w:tcPr>
          <w:p w:rsidR="007A4BCF" w:rsidRPr="0018020D" w:rsidRDefault="007A4BCF" w:rsidP="007A4BCF">
            <w:pPr>
              <w:rPr>
                <w:b/>
              </w:rPr>
            </w:pPr>
            <w:r w:rsidRPr="0018020D">
              <w:rPr>
                <w:b/>
                <w:sz w:val="22"/>
                <w:szCs w:val="22"/>
              </w:rPr>
              <w:t>Drážní a kombinovaná doprava</w:t>
            </w:r>
          </w:p>
        </w:tc>
        <w:tc>
          <w:tcPr>
            <w:tcW w:w="1260" w:type="dxa"/>
            <w:vAlign w:val="center"/>
          </w:tcPr>
          <w:p w:rsidR="007A4BCF" w:rsidRPr="0018020D" w:rsidRDefault="007A4BCF" w:rsidP="007A4BCF">
            <w:pPr>
              <w:jc w:val="right"/>
              <w:rPr>
                <w:b/>
                <w:sz w:val="22"/>
                <w:szCs w:val="22"/>
              </w:rPr>
            </w:pPr>
            <w:r w:rsidRPr="0018020D">
              <w:rPr>
                <w:b/>
                <w:sz w:val="22"/>
                <w:szCs w:val="22"/>
              </w:rPr>
              <w:t>7 429 591</w:t>
            </w:r>
          </w:p>
        </w:tc>
        <w:tc>
          <w:tcPr>
            <w:tcW w:w="1260" w:type="dxa"/>
            <w:vAlign w:val="center"/>
          </w:tcPr>
          <w:p w:rsidR="007A4BCF" w:rsidRPr="0018020D" w:rsidRDefault="007A4BCF" w:rsidP="007A4BCF">
            <w:pPr>
              <w:ind w:left="-108"/>
              <w:jc w:val="right"/>
              <w:rPr>
                <w:b/>
                <w:sz w:val="22"/>
                <w:szCs w:val="22"/>
              </w:rPr>
            </w:pPr>
            <w:r w:rsidRPr="0018020D">
              <w:rPr>
                <w:b/>
                <w:sz w:val="22"/>
                <w:szCs w:val="22"/>
              </w:rPr>
              <w:t>8 626 565</w:t>
            </w:r>
          </w:p>
        </w:tc>
        <w:tc>
          <w:tcPr>
            <w:tcW w:w="1260" w:type="dxa"/>
            <w:vAlign w:val="center"/>
          </w:tcPr>
          <w:p w:rsidR="007A4BCF" w:rsidRPr="0018020D" w:rsidRDefault="007A4BCF" w:rsidP="007A4BCF">
            <w:pPr>
              <w:ind w:left="-108"/>
              <w:jc w:val="right"/>
              <w:rPr>
                <w:b/>
                <w:sz w:val="22"/>
                <w:szCs w:val="22"/>
              </w:rPr>
            </w:pPr>
            <w:r w:rsidRPr="0018020D">
              <w:rPr>
                <w:b/>
                <w:sz w:val="22"/>
                <w:szCs w:val="22"/>
              </w:rPr>
              <w:t>8 276 565</w:t>
            </w:r>
          </w:p>
        </w:tc>
        <w:tc>
          <w:tcPr>
            <w:tcW w:w="1260" w:type="dxa"/>
            <w:vAlign w:val="center"/>
          </w:tcPr>
          <w:p w:rsidR="007A4BCF" w:rsidRPr="0018020D" w:rsidRDefault="007A4BCF" w:rsidP="007A4BCF">
            <w:pPr>
              <w:jc w:val="right"/>
              <w:rPr>
                <w:b/>
                <w:sz w:val="22"/>
                <w:szCs w:val="22"/>
              </w:rPr>
            </w:pPr>
            <w:r w:rsidRPr="0018020D">
              <w:rPr>
                <w:b/>
                <w:sz w:val="22"/>
                <w:szCs w:val="22"/>
              </w:rPr>
              <w:t>7 605 069</w:t>
            </w:r>
          </w:p>
        </w:tc>
        <w:tc>
          <w:tcPr>
            <w:tcW w:w="806" w:type="dxa"/>
            <w:vAlign w:val="center"/>
          </w:tcPr>
          <w:p w:rsidR="007A4BCF" w:rsidRPr="0018020D" w:rsidRDefault="007A4BCF" w:rsidP="007A4BCF">
            <w:pPr>
              <w:jc w:val="right"/>
              <w:rPr>
                <w:b/>
                <w:sz w:val="18"/>
                <w:szCs w:val="18"/>
              </w:rPr>
            </w:pPr>
            <w:r w:rsidRPr="0018020D">
              <w:rPr>
                <w:b/>
                <w:sz w:val="18"/>
                <w:szCs w:val="18"/>
              </w:rPr>
              <w:t>91,89</w:t>
            </w:r>
          </w:p>
        </w:tc>
        <w:tc>
          <w:tcPr>
            <w:tcW w:w="727" w:type="dxa"/>
            <w:vAlign w:val="center"/>
          </w:tcPr>
          <w:p w:rsidR="007A4BCF" w:rsidRPr="0018020D" w:rsidRDefault="007A4BCF" w:rsidP="007A4BCF">
            <w:pPr>
              <w:jc w:val="right"/>
              <w:rPr>
                <w:b/>
                <w:sz w:val="18"/>
                <w:szCs w:val="18"/>
              </w:rPr>
            </w:pPr>
            <w:r w:rsidRPr="0018020D">
              <w:rPr>
                <w:b/>
                <w:sz w:val="18"/>
                <w:szCs w:val="18"/>
              </w:rPr>
              <w:t>102,36</w:t>
            </w:r>
          </w:p>
        </w:tc>
      </w:tr>
      <w:tr w:rsidR="007A4BCF" w:rsidRPr="00207124" w:rsidTr="007A4BCF">
        <w:tc>
          <w:tcPr>
            <w:tcW w:w="3432" w:type="dxa"/>
          </w:tcPr>
          <w:p w:rsidR="007A4BCF" w:rsidRPr="0018020D" w:rsidRDefault="007A4BCF" w:rsidP="007A4BCF">
            <w:pPr>
              <w:rPr>
                <w:b/>
              </w:rPr>
            </w:pPr>
            <w:r w:rsidRPr="0018020D">
              <w:rPr>
                <w:b/>
                <w:sz w:val="22"/>
                <w:szCs w:val="22"/>
              </w:rPr>
              <w:t>Pozemní komunikace</w:t>
            </w:r>
          </w:p>
        </w:tc>
        <w:tc>
          <w:tcPr>
            <w:tcW w:w="1260" w:type="dxa"/>
            <w:vAlign w:val="center"/>
          </w:tcPr>
          <w:p w:rsidR="007A4BCF" w:rsidRPr="0018020D" w:rsidRDefault="007A4BCF" w:rsidP="007A4BCF">
            <w:pPr>
              <w:jc w:val="right"/>
              <w:rPr>
                <w:b/>
                <w:sz w:val="22"/>
                <w:szCs w:val="22"/>
              </w:rPr>
            </w:pPr>
            <w:r w:rsidRPr="0018020D">
              <w:rPr>
                <w:b/>
                <w:sz w:val="22"/>
                <w:szCs w:val="22"/>
              </w:rPr>
              <w:t>0</w:t>
            </w:r>
          </w:p>
        </w:tc>
        <w:tc>
          <w:tcPr>
            <w:tcW w:w="1260" w:type="dxa"/>
            <w:vAlign w:val="center"/>
          </w:tcPr>
          <w:p w:rsidR="007A4BCF" w:rsidRPr="0018020D" w:rsidRDefault="007A4BCF" w:rsidP="007A4BCF">
            <w:pPr>
              <w:jc w:val="right"/>
              <w:rPr>
                <w:b/>
              </w:rPr>
            </w:pPr>
            <w:r w:rsidRPr="0018020D">
              <w:rPr>
                <w:b/>
                <w:sz w:val="22"/>
                <w:szCs w:val="22"/>
              </w:rPr>
              <w:t>0</w:t>
            </w:r>
          </w:p>
        </w:tc>
        <w:tc>
          <w:tcPr>
            <w:tcW w:w="1260" w:type="dxa"/>
            <w:vAlign w:val="center"/>
          </w:tcPr>
          <w:p w:rsidR="007A4BCF" w:rsidRPr="002D3136" w:rsidRDefault="007A4BCF" w:rsidP="007A4BCF">
            <w:pPr>
              <w:jc w:val="right"/>
              <w:rPr>
                <w:b/>
                <w:sz w:val="22"/>
                <w:szCs w:val="22"/>
              </w:rPr>
            </w:pPr>
            <w:r w:rsidRPr="002D3136">
              <w:rPr>
                <w:b/>
                <w:sz w:val="22"/>
                <w:szCs w:val="22"/>
              </w:rPr>
              <w:t>0</w:t>
            </w:r>
          </w:p>
        </w:tc>
        <w:tc>
          <w:tcPr>
            <w:tcW w:w="1260" w:type="dxa"/>
            <w:vAlign w:val="center"/>
          </w:tcPr>
          <w:p w:rsidR="007A4BCF" w:rsidRPr="002D3136" w:rsidRDefault="007A4BCF" w:rsidP="007A4BCF">
            <w:pPr>
              <w:jc w:val="right"/>
              <w:rPr>
                <w:b/>
                <w:sz w:val="22"/>
                <w:szCs w:val="22"/>
              </w:rPr>
            </w:pPr>
            <w:r w:rsidRPr="002D3136">
              <w:rPr>
                <w:b/>
                <w:sz w:val="22"/>
                <w:szCs w:val="22"/>
              </w:rPr>
              <w:t>0</w:t>
            </w:r>
          </w:p>
        </w:tc>
        <w:tc>
          <w:tcPr>
            <w:tcW w:w="806" w:type="dxa"/>
            <w:vAlign w:val="center"/>
          </w:tcPr>
          <w:p w:rsidR="007A4BCF" w:rsidRPr="0018020D" w:rsidRDefault="007A4BCF" w:rsidP="007A4BCF">
            <w:pPr>
              <w:jc w:val="right"/>
              <w:rPr>
                <w:b/>
                <w:sz w:val="18"/>
                <w:szCs w:val="18"/>
              </w:rPr>
            </w:pPr>
            <w:r w:rsidRPr="0018020D">
              <w:rPr>
                <w:b/>
                <w:sz w:val="18"/>
                <w:szCs w:val="18"/>
              </w:rPr>
              <w:t>x</w:t>
            </w:r>
          </w:p>
        </w:tc>
        <w:tc>
          <w:tcPr>
            <w:tcW w:w="727" w:type="dxa"/>
            <w:vAlign w:val="center"/>
          </w:tcPr>
          <w:p w:rsidR="007A4BCF" w:rsidRPr="0018020D" w:rsidRDefault="007A4BCF" w:rsidP="007A4BCF">
            <w:pPr>
              <w:jc w:val="right"/>
              <w:rPr>
                <w:b/>
                <w:sz w:val="18"/>
                <w:szCs w:val="18"/>
              </w:rPr>
            </w:pPr>
            <w:r w:rsidRPr="0018020D">
              <w:rPr>
                <w:b/>
                <w:sz w:val="18"/>
                <w:szCs w:val="18"/>
              </w:rPr>
              <w:t>x</w:t>
            </w:r>
          </w:p>
        </w:tc>
      </w:tr>
      <w:tr w:rsidR="007A4BCF" w:rsidRPr="00207124" w:rsidTr="007A4BCF">
        <w:tc>
          <w:tcPr>
            <w:tcW w:w="3432" w:type="dxa"/>
          </w:tcPr>
          <w:p w:rsidR="007A4BCF" w:rsidRPr="0018020D" w:rsidRDefault="007A4BCF" w:rsidP="007A4BCF">
            <w:pPr>
              <w:rPr>
                <w:b/>
              </w:rPr>
            </w:pPr>
            <w:r w:rsidRPr="0018020D">
              <w:rPr>
                <w:b/>
                <w:sz w:val="22"/>
                <w:szCs w:val="22"/>
              </w:rPr>
              <w:t>Dotace pro SFDI</w:t>
            </w:r>
          </w:p>
        </w:tc>
        <w:tc>
          <w:tcPr>
            <w:tcW w:w="1260" w:type="dxa"/>
            <w:vAlign w:val="center"/>
          </w:tcPr>
          <w:p w:rsidR="007A4BCF" w:rsidRPr="0018020D" w:rsidRDefault="007A4BCF" w:rsidP="007A4BCF">
            <w:pPr>
              <w:jc w:val="right"/>
              <w:rPr>
                <w:b/>
                <w:sz w:val="22"/>
                <w:szCs w:val="22"/>
              </w:rPr>
            </w:pPr>
            <w:r w:rsidRPr="0018020D">
              <w:rPr>
                <w:b/>
                <w:sz w:val="22"/>
                <w:szCs w:val="22"/>
              </w:rPr>
              <w:t>41 533 562</w:t>
            </w:r>
          </w:p>
        </w:tc>
        <w:tc>
          <w:tcPr>
            <w:tcW w:w="1260" w:type="dxa"/>
            <w:vAlign w:val="center"/>
          </w:tcPr>
          <w:p w:rsidR="007A4BCF" w:rsidRPr="0018020D" w:rsidRDefault="007A4BCF" w:rsidP="007A4BCF">
            <w:pPr>
              <w:jc w:val="right"/>
              <w:rPr>
                <w:b/>
              </w:rPr>
            </w:pPr>
            <w:r w:rsidRPr="0018020D">
              <w:rPr>
                <w:b/>
                <w:sz w:val="22"/>
                <w:szCs w:val="22"/>
              </w:rPr>
              <w:t>40 881 974</w:t>
            </w:r>
          </w:p>
        </w:tc>
        <w:tc>
          <w:tcPr>
            <w:tcW w:w="1260" w:type="dxa"/>
            <w:vAlign w:val="center"/>
          </w:tcPr>
          <w:p w:rsidR="007A4BCF" w:rsidRPr="0018020D" w:rsidRDefault="007A4BCF" w:rsidP="007A4BCF">
            <w:pPr>
              <w:jc w:val="center"/>
              <w:rPr>
                <w:b/>
                <w:sz w:val="22"/>
                <w:szCs w:val="22"/>
              </w:rPr>
            </w:pPr>
            <w:r w:rsidRPr="0018020D">
              <w:rPr>
                <w:b/>
                <w:sz w:val="22"/>
                <w:szCs w:val="22"/>
              </w:rPr>
              <w:t>43 881 974</w:t>
            </w:r>
          </w:p>
        </w:tc>
        <w:tc>
          <w:tcPr>
            <w:tcW w:w="1260" w:type="dxa"/>
            <w:vAlign w:val="center"/>
          </w:tcPr>
          <w:p w:rsidR="007A4BCF" w:rsidRPr="0018020D" w:rsidRDefault="007A4BCF" w:rsidP="007A4BCF">
            <w:pPr>
              <w:jc w:val="right"/>
              <w:rPr>
                <w:b/>
                <w:sz w:val="22"/>
                <w:szCs w:val="22"/>
              </w:rPr>
            </w:pPr>
            <w:r w:rsidRPr="0018020D">
              <w:rPr>
                <w:b/>
                <w:sz w:val="22"/>
                <w:szCs w:val="22"/>
              </w:rPr>
              <w:t>39 157 397</w:t>
            </w:r>
          </w:p>
        </w:tc>
        <w:tc>
          <w:tcPr>
            <w:tcW w:w="806" w:type="dxa"/>
            <w:vAlign w:val="center"/>
          </w:tcPr>
          <w:p w:rsidR="007A4BCF" w:rsidRPr="0018020D" w:rsidRDefault="007A4BCF" w:rsidP="007A4BCF">
            <w:pPr>
              <w:jc w:val="right"/>
              <w:rPr>
                <w:b/>
                <w:sz w:val="18"/>
                <w:szCs w:val="18"/>
              </w:rPr>
            </w:pPr>
            <w:r w:rsidRPr="0018020D">
              <w:rPr>
                <w:b/>
                <w:sz w:val="18"/>
                <w:szCs w:val="18"/>
              </w:rPr>
              <w:t>89,23</w:t>
            </w:r>
          </w:p>
        </w:tc>
        <w:tc>
          <w:tcPr>
            <w:tcW w:w="727" w:type="dxa"/>
            <w:vAlign w:val="center"/>
          </w:tcPr>
          <w:p w:rsidR="007A4BCF" w:rsidRPr="0018020D" w:rsidRDefault="007A4BCF" w:rsidP="007A4BCF">
            <w:pPr>
              <w:jc w:val="right"/>
              <w:rPr>
                <w:b/>
                <w:sz w:val="18"/>
                <w:szCs w:val="18"/>
              </w:rPr>
            </w:pPr>
            <w:r w:rsidRPr="0018020D">
              <w:rPr>
                <w:b/>
                <w:sz w:val="18"/>
                <w:szCs w:val="18"/>
              </w:rPr>
              <w:t>94,28</w:t>
            </w:r>
          </w:p>
        </w:tc>
      </w:tr>
      <w:tr w:rsidR="007A4BCF" w:rsidRPr="00207124" w:rsidTr="007A4BCF">
        <w:tc>
          <w:tcPr>
            <w:tcW w:w="3432" w:type="dxa"/>
          </w:tcPr>
          <w:p w:rsidR="007A4BCF" w:rsidRPr="0018020D" w:rsidRDefault="007A4BCF" w:rsidP="007A4BCF">
            <w:pPr>
              <w:rPr>
                <w:sz w:val="20"/>
                <w:szCs w:val="20"/>
              </w:rPr>
            </w:pPr>
            <w:r w:rsidRPr="0018020D">
              <w:rPr>
                <w:sz w:val="20"/>
                <w:szCs w:val="20"/>
              </w:rPr>
              <w:t>v tom: dotace pro spol. progr. EU a ČR</w:t>
            </w:r>
          </w:p>
        </w:tc>
        <w:tc>
          <w:tcPr>
            <w:tcW w:w="1260" w:type="dxa"/>
            <w:vAlign w:val="center"/>
          </w:tcPr>
          <w:p w:rsidR="007A4BCF" w:rsidRPr="002D3136" w:rsidRDefault="007A4BCF" w:rsidP="007A4BCF">
            <w:pPr>
              <w:jc w:val="right"/>
              <w:rPr>
                <w:sz w:val="20"/>
                <w:szCs w:val="20"/>
              </w:rPr>
            </w:pPr>
            <w:r w:rsidRPr="002D3136">
              <w:rPr>
                <w:sz w:val="20"/>
                <w:szCs w:val="20"/>
              </w:rPr>
              <w:t>17 662 986</w:t>
            </w:r>
          </w:p>
        </w:tc>
        <w:tc>
          <w:tcPr>
            <w:tcW w:w="1260" w:type="dxa"/>
            <w:vAlign w:val="center"/>
          </w:tcPr>
          <w:p w:rsidR="007A4BCF" w:rsidRPr="002D3136" w:rsidRDefault="007A4BCF" w:rsidP="007A4BCF">
            <w:pPr>
              <w:jc w:val="right"/>
              <w:rPr>
                <w:sz w:val="20"/>
                <w:szCs w:val="20"/>
              </w:rPr>
            </w:pPr>
            <w:r w:rsidRPr="002D3136">
              <w:rPr>
                <w:sz w:val="20"/>
                <w:szCs w:val="20"/>
              </w:rPr>
              <w:t>15 553 087</w:t>
            </w:r>
          </w:p>
        </w:tc>
        <w:tc>
          <w:tcPr>
            <w:tcW w:w="1260" w:type="dxa"/>
            <w:vAlign w:val="center"/>
          </w:tcPr>
          <w:p w:rsidR="007A4BCF" w:rsidRPr="002D3136" w:rsidRDefault="007A4BCF" w:rsidP="007A4BCF">
            <w:pPr>
              <w:jc w:val="right"/>
              <w:rPr>
                <w:sz w:val="20"/>
                <w:szCs w:val="20"/>
              </w:rPr>
            </w:pPr>
            <w:r w:rsidRPr="002D3136">
              <w:rPr>
                <w:sz w:val="20"/>
                <w:szCs w:val="20"/>
              </w:rPr>
              <w:t>15 553 087</w:t>
            </w:r>
          </w:p>
        </w:tc>
        <w:tc>
          <w:tcPr>
            <w:tcW w:w="1260" w:type="dxa"/>
            <w:vAlign w:val="center"/>
          </w:tcPr>
          <w:p w:rsidR="007A4BCF" w:rsidRPr="002D3136" w:rsidRDefault="007A4BCF" w:rsidP="007A4BCF">
            <w:pPr>
              <w:jc w:val="right"/>
              <w:rPr>
                <w:sz w:val="20"/>
                <w:szCs w:val="20"/>
              </w:rPr>
            </w:pPr>
            <w:r w:rsidRPr="002D3136">
              <w:rPr>
                <w:sz w:val="20"/>
                <w:szCs w:val="20"/>
              </w:rPr>
              <w:t>14 095 536</w:t>
            </w:r>
          </w:p>
        </w:tc>
        <w:tc>
          <w:tcPr>
            <w:tcW w:w="806" w:type="dxa"/>
            <w:vAlign w:val="center"/>
          </w:tcPr>
          <w:p w:rsidR="007A4BCF" w:rsidRPr="002D3136" w:rsidRDefault="007A4BCF" w:rsidP="007A4BCF">
            <w:pPr>
              <w:jc w:val="right"/>
              <w:rPr>
                <w:sz w:val="18"/>
                <w:szCs w:val="18"/>
              </w:rPr>
            </w:pPr>
            <w:r w:rsidRPr="002D3136">
              <w:rPr>
                <w:sz w:val="18"/>
                <w:szCs w:val="18"/>
              </w:rPr>
              <w:t>90,63</w:t>
            </w:r>
          </w:p>
        </w:tc>
        <w:tc>
          <w:tcPr>
            <w:tcW w:w="727" w:type="dxa"/>
            <w:vAlign w:val="center"/>
          </w:tcPr>
          <w:p w:rsidR="007A4BCF" w:rsidRPr="002D3136" w:rsidRDefault="007A4BCF" w:rsidP="007A4BCF">
            <w:pPr>
              <w:jc w:val="right"/>
              <w:rPr>
                <w:sz w:val="18"/>
                <w:szCs w:val="18"/>
              </w:rPr>
            </w:pPr>
            <w:r w:rsidRPr="002D3136">
              <w:rPr>
                <w:sz w:val="18"/>
                <w:szCs w:val="18"/>
              </w:rPr>
              <w:t>79,80</w:t>
            </w:r>
          </w:p>
        </w:tc>
      </w:tr>
      <w:tr w:rsidR="007A4BCF" w:rsidRPr="00207124" w:rsidTr="007A4BCF">
        <w:tc>
          <w:tcPr>
            <w:tcW w:w="3432" w:type="dxa"/>
          </w:tcPr>
          <w:p w:rsidR="007A4BCF" w:rsidRPr="0018020D" w:rsidRDefault="007A4BCF" w:rsidP="007A4BCF">
            <w:pPr>
              <w:ind w:left="720" w:hanging="360"/>
              <w:rPr>
                <w:sz w:val="20"/>
                <w:szCs w:val="20"/>
              </w:rPr>
            </w:pPr>
            <w:r>
              <w:rPr>
                <w:sz w:val="20"/>
                <w:szCs w:val="20"/>
              </w:rPr>
              <w:t xml:space="preserve">    dotace na projekty spol</w:t>
            </w:r>
            <w:r w:rsidRPr="0018020D">
              <w:rPr>
                <w:sz w:val="20"/>
                <w:szCs w:val="20"/>
              </w:rPr>
              <w:t>. z EIB</w:t>
            </w:r>
          </w:p>
        </w:tc>
        <w:tc>
          <w:tcPr>
            <w:tcW w:w="1260" w:type="dxa"/>
            <w:vAlign w:val="center"/>
          </w:tcPr>
          <w:p w:rsidR="007A4BCF" w:rsidRPr="002D3136" w:rsidRDefault="007A4BCF" w:rsidP="007A4BCF">
            <w:pPr>
              <w:jc w:val="right"/>
              <w:rPr>
                <w:sz w:val="20"/>
                <w:szCs w:val="20"/>
              </w:rPr>
            </w:pPr>
            <w:r w:rsidRPr="002D3136">
              <w:rPr>
                <w:sz w:val="20"/>
                <w:szCs w:val="20"/>
              </w:rPr>
              <w:t>0</w:t>
            </w:r>
          </w:p>
        </w:tc>
        <w:tc>
          <w:tcPr>
            <w:tcW w:w="1260" w:type="dxa"/>
            <w:vAlign w:val="center"/>
          </w:tcPr>
          <w:p w:rsidR="007A4BCF" w:rsidRPr="002D3136" w:rsidRDefault="007A4BCF" w:rsidP="007A4BCF">
            <w:pPr>
              <w:jc w:val="right"/>
              <w:rPr>
                <w:sz w:val="20"/>
                <w:szCs w:val="20"/>
              </w:rPr>
            </w:pPr>
            <w:r w:rsidRPr="002D3136">
              <w:rPr>
                <w:sz w:val="20"/>
                <w:szCs w:val="20"/>
              </w:rPr>
              <w:t>0</w:t>
            </w:r>
          </w:p>
        </w:tc>
        <w:tc>
          <w:tcPr>
            <w:tcW w:w="1260" w:type="dxa"/>
            <w:vAlign w:val="center"/>
          </w:tcPr>
          <w:p w:rsidR="007A4BCF" w:rsidRPr="002D3136" w:rsidRDefault="007A4BCF" w:rsidP="007A4BCF">
            <w:pPr>
              <w:jc w:val="right"/>
              <w:rPr>
                <w:sz w:val="20"/>
                <w:szCs w:val="20"/>
              </w:rPr>
            </w:pPr>
            <w:r w:rsidRPr="002D3136">
              <w:rPr>
                <w:sz w:val="20"/>
                <w:szCs w:val="20"/>
              </w:rPr>
              <w:t>0</w:t>
            </w:r>
          </w:p>
        </w:tc>
        <w:tc>
          <w:tcPr>
            <w:tcW w:w="1260" w:type="dxa"/>
            <w:vAlign w:val="center"/>
          </w:tcPr>
          <w:p w:rsidR="007A4BCF" w:rsidRPr="002D3136" w:rsidRDefault="007A4BCF" w:rsidP="007A4BCF">
            <w:pPr>
              <w:jc w:val="right"/>
              <w:rPr>
                <w:sz w:val="20"/>
                <w:szCs w:val="20"/>
              </w:rPr>
            </w:pPr>
            <w:r w:rsidRPr="002D3136">
              <w:rPr>
                <w:sz w:val="20"/>
                <w:szCs w:val="20"/>
              </w:rPr>
              <w:t>0</w:t>
            </w:r>
          </w:p>
        </w:tc>
        <w:tc>
          <w:tcPr>
            <w:tcW w:w="806" w:type="dxa"/>
            <w:vAlign w:val="center"/>
          </w:tcPr>
          <w:p w:rsidR="007A4BCF" w:rsidRPr="002D3136" w:rsidRDefault="007A4BCF" w:rsidP="007A4BCF">
            <w:pPr>
              <w:jc w:val="right"/>
              <w:rPr>
                <w:sz w:val="18"/>
                <w:szCs w:val="18"/>
              </w:rPr>
            </w:pPr>
            <w:r w:rsidRPr="002D3136">
              <w:rPr>
                <w:sz w:val="18"/>
                <w:szCs w:val="18"/>
              </w:rPr>
              <w:t>x</w:t>
            </w:r>
          </w:p>
        </w:tc>
        <w:tc>
          <w:tcPr>
            <w:tcW w:w="727" w:type="dxa"/>
            <w:vAlign w:val="center"/>
          </w:tcPr>
          <w:p w:rsidR="007A4BCF" w:rsidRPr="002D3136" w:rsidRDefault="007A4BCF" w:rsidP="007A4BCF">
            <w:pPr>
              <w:jc w:val="right"/>
              <w:rPr>
                <w:sz w:val="18"/>
                <w:szCs w:val="18"/>
              </w:rPr>
            </w:pPr>
            <w:r w:rsidRPr="002D3136">
              <w:rPr>
                <w:sz w:val="18"/>
                <w:szCs w:val="18"/>
              </w:rPr>
              <w:t>x</w:t>
            </w:r>
          </w:p>
        </w:tc>
      </w:tr>
      <w:tr w:rsidR="007A4BCF" w:rsidRPr="00207124" w:rsidTr="007A4BCF">
        <w:tc>
          <w:tcPr>
            <w:tcW w:w="3432" w:type="dxa"/>
          </w:tcPr>
          <w:p w:rsidR="007A4BCF" w:rsidRPr="0018020D" w:rsidRDefault="007A4BCF" w:rsidP="007A4BCF">
            <w:pPr>
              <w:ind w:firstLine="360"/>
              <w:rPr>
                <w:sz w:val="20"/>
                <w:szCs w:val="20"/>
              </w:rPr>
            </w:pPr>
            <w:r w:rsidRPr="0018020D">
              <w:rPr>
                <w:sz w:val="20"/>
                <w:szCs w:val="20"/>
              </w:rPr>
              <w:t xml:space="preserve">    ostatní dotace pro SFDI</w:t>
            </w:r>
          </w:p>
        </w:tc>
        <w:tc>
          <w:tcPr>
            <w:tcW w:w="1260" w:type="dxa"/>
            <w:vAlign w:val="center"/>
          </w:tcPr>
          <w:p w:rsidR="007A4BCF" w:rsidRPr="002D3136" w:rsidRDefault="007A4BCF" w:rsidP="007A4BCF">
            <w:pPr>
              <w:jc w:val="right"/>
              <w:rPr>
                <w:sz w:val="20"/>
                <w:szCs w:val="20"/>
              </w:rPr>
            </w:pPr>
            <w:r w:rsidRPr="002D3136">
              <w:rPr>
                <w:sz w:val="20"/>
                <w:szCs w:val="20"/>
              </w:rPr>
              <w:t>23 870 576</w:t>
            </w:r>
          </w:p>
        </w:tc>
        <w:tc>
          <w:tcPr>
            <w:tcW w:w="1260" w:type="dxa"/>
            <w:vAlign w:val="center"/>
          </w:tcPr>
          <w:p w:rsidR="007A4BCF" w:rsidRPr="002D3136" w:rsidRDefault="007A4BCF" w:rsidP="007A4BCF">
            <w:pPr>
              <w:jc w:val="right"/>
              <w:rPr>
                <w:sz w:val="20"/>
                <w:szCs w:val="20"/>
              </w:rPr>
            </w:pPr>
            <w:r w:rsidRPr="002D3136">
              <w:rPr>
                <w:sz w:val="20"/>
                <w:szCs w:val="20"/>
              </w:rPr>
              <w:t>25 328 887</w:t>
            </w:r>
          </w:p>
        </w:tc>
        <w:tc>
          <w:tcPr>
            <w:tcW w:w="1260" w:type="dxa"/>
            <w:vAlign w:val="center"/>
          </w:tcPr>
          <w:p w:rsidR="007A4BCF" w:rsidRPr="002D3136" w:rsidRDefault="007A4BCF" w:rsidP="007A4BCF">
            <w:pPr>
              <w:jc w:val="right"/>
              <w:rPr>
                <w:sz w:val="20"/>
                <w:szCs w:val="20"/>
              </w:rPr>
            </w:pPr>
            <w:r w:rsidRPr="002D3136">
              <w:rPr>
                <w:sz w:val="20"/>
                <w:szCs w:val="20"/>
              </w:rPr>
              <w:t>28 328 887</w:t>
            </w:r>
          </w:p>
        </w:tc>
        <w:tc>
          <w:tcPr>
            <w:tcW w:w="1260" w:type="dxa"/>
            <w:vAlign w:val="center"/>
          </w:tcPr>
          <w:p w:rsidR="007A4BCF" w:rsidRPr="002D3136" w:rsidRDefault="007A4BCF" w:rsidP="007A4BCF">
            <w:pPr>
              <w:jc w:val="right"/>
              <w:rPr>
                <w:sz w:val="20"/>
                <w:szCs w:val="20"/>
              </w:rPr>
            </w:pPr>
            <w:r w:rsidRPr="002D3136">
              <w:rPr>
                <w:sz w:val="20"/>
                <w:szCs w:val="20"/>
              </w:rPr>
              <w:t>25 061 861</w:t>
            </w:r>
          </w:p>
        </w:tc>
        <w:tc>
          <w:tcPr>
            <w:tcW w:w="806" w:type="dxa"/>
            <w:vAlign w:val="center"/>
          </w:tcPr>
          <w:p w:rsidR="007A4BCF" w:rsidRPr="002D3136" w:rsidRDefault="007A4BCF" w:rsidP="007A4BCF">
            <w:pPr>
              <w:jc w:val="right"/>
              <w:rPr>
                <w:sz w:val="18"/>
                <w:szCs w:val="18"/>
              </w:rPr>
            </w:pPr>
            <w:r w:rsidRPr="002D3136">
              <w:rPr>
                <w:sz w:val="18"/>
                <w:szCs w:val="18"/>
              </w:rPr>
              <w:t>88,47</w:t>
            </w:r>
          </w:p>
        </w:tc>
        <w:tc>
          <w:tcPr>
            <w:tcW w:w="727" w:type="dxa"/>
            <w:vAlign w:val="center"/>
          </w:tcPr>
          <w:p w:rsidR="007A4BCF" w:rsidRPr="002D3136" w:rsidRDefault="007A4BCF" w:rsidP="007A4BCF">
            <w:pPr>
              <w:jc w:val="right"/>
              <w:rPr>
                <w:sz w:val="18"/>
                <w:szCs w:val="18"/>
              </w:rPr>
            </w:pPr>
            <w:r w:rsidRPr="002D3136">
              <w:rPr>
                <w:sz w:val="18"/>
                <w:szCs w:val="18"/>
              </w:rPr>
              <w:t>104,99</w:t>
            </w:r>
          </w:p>
        </w:tc>
      </w:tr>
      <w:tr w:rsidR="007A4BCF" w:rsidRPr="00207124" w:rsidTr="007A4BCF">
        <w:tc>
          <w:tcPr>
            <w:tcW w:w="3432" w:type="dxa"/>
          </w:tcPr>
          <w:p w:rsidR="007A4BCF" w:rsidRPr="0018020D" w:rsidRDefault="007A4BCF" w:rsidP="007A4BCF">
            <w:pPr>
              <w:rPr>
                <w:b/>
              </w:rPr>
            </w:pPr>
            <w:r w:rsidRPr="0018020D">
              <w:rPr>
                <w:b/>
                <w:sz w:val="22"/>
                <w:szCs w:val="22"/>
              </w:rPr>
              <w:t xml:space="preserve">Ostatní výdaje spojené s dopravní politikou státu  </w:t>
            </w:r>
          </w:p>
        </w:tc>
        <w:tc>
          <w:tcPr>
            <w:tcW w:w="1260" w:type="dxa"/>
            <w:vAlign w:val="center"/>
          </w:tcPr>
          <w:p w:rsidR="007A4BCF" w:rsidRPr="0018020D" w:rsidRDefault="007A4BCF" w:rsidP="007A4BCF">
            <w:pPr>
              <w:jc w:val="right"/>
              <w:rPr>
                <w:b/>
                <w:sz w:val="22"/>
                <w:szCs w:val="22"/>
              </w:rPr>
            </w:pPr>
            <w:r w:rsidRPr="0018020D">
              <w:rPr>
                <w:b/>
                <w:sz w:val="22"/>
                <w:szCs w:val="22"/>
              </w:rPr>
              <w:t>7 479 757</w:t>
            </w:r>
          </w:p>
        </w:tc>
        <w:tc>
          <w:tcPr>
            <w:tcW w:w="1260" w:type="dxa"/>
            <w:vAlign w:val="center"/>
          </w:tcPr>
          <w:p w:rsidR="007A4BCF" w:rsidRPr="0018020D" w:rsidRDefault="007A4BCF" w:rsidP="007A4BCF">
            <w:pPr>
              <w:jc w:val="right"/>
              <w:rPr>
                <w:b/>
              </w:rPr>
            </w:pPr>
            <w:r w:rsidRPr="0018020D">
              <w:rPr>
                <w:b/>
                <w:sz w:val="22"/>
                <w:szCs w:val="22"/>
              </w:rPr>
              <w:t>4 479 472</w:t>
            </w:r>
          </w:p>
        </w:tc>
        <w:tc>
          <w:tcPr>
            <w:tcW w:w="1260" w:type="dxa"/>
            <w:vAlign w:val="center"/>
          </w:tcPr>
          <w:p w:rsidR="007A4BCF" w:rsidRPr="002D3136" w:rsidRDefault="007A4BCF" w:rsidP="007A4BCF">
            <w:pPr>
              <w:jc w:val="right"/>
              <w:rPr>
                <w:b/>
                <w:sz w:val="22"/>
                <w:szCs w:val="22"/>
              </w:rPr>
            </w:pPr>
            <w:r w:rsidRPr="002D3136">
              <w:rPr>
                <w:b/>
                <w:sz w:val="22"/>
                <w:szCs w:val="22"/>
              </w:rPr>
              <w:t>6 139 729</w:t>
            </w:r>
          </w:p>
        </w:tc>
        <w:tc>
          <w:tcPr>
            <w:tcW w:w="1260" w:type="dxa"/>
            <w:vAlign w:val="center"/>
          </w:tcPr>
          <w:p w:rsidR="007A4BCF" w:rsidRPr="002D3136" w:rsidRDefault="007A4BCF" w:rsidP="007A4BCF">
            <w:pPr>
              <w:jc w:val="right"/>
              <w:rPr>
                <w:b/>
                <w:sz w:val="22"/>
                <w:szCs w:val="22"/>
              </w:rPr>
            </w:pPr>
            <w:r w:rsidRPr="002D3136">
              <w:rPr>
                <w:b/>
                <w:sz w:val="22"/>
                <w:szCs w:val="22"/>
              </w:rPr>
              <w:t>5 173 209</w:t>
            </w:r>
          </w:p>
        </w:tc>
        <w:tc>
          <w:tcPr>
            <w:tcW w:w="806" w:type="dxa"/>
            <w:vAlign w:val="center"/>
          </w:tcPr>
          <w:p w:rsidR="007A4BCF" w:rsidRPr="0018020D" w:rsidRDefault="007A4BCF" w:rsidP="007A4BCF">
            <w:pPr>
              <w:jc w:val="right"/>
              <w:rPr>
                <w:b/>
                <w:sz w:val="18"/>
                <w:szCs w:val="18"/>
              </w:rPr>
            </w:pPr>
            <w:r w:rsidRPr="0018020D">
              <w:rPr>
                <w:b/>
                <w:sz w:val="18"/>
                <w:szCs w:val="18"/>
              </w:rPr>
              <w:t>84,26</w:t>
            </w:r>
          </w:p>
        </w:tc>
        <w:tc>
          <w:tcPr>
            <w:tcW w:w="727" w:type="dxa"/>
            <w:vAlign w:val="center"/>
          </w:tcPr>
          <w:p w:rsidR="007A4BCF" w:rsidRPr="0018020D" w:rsidRDefault="007A4BCF" w:rsidP="007A4BCF">
            <w:pPr>
              <w:jc w:val="right"/>
              <w:rPr>
                <w:b/>
                <w:sz w:val="18"/>
                <w:szCs w:val="18"/>
              </w:rPr>
            </w:pPr>
            <w:r w:rsidRPr="0018020D">
              <w:rPr>
                <w:b/>
                <w:sz w:val="18"/>
                <w:szCs w:val="18"/>
              </w:rPr>
              <w:t>69,16</w:t>
            </w:r>
          </w:p>
        </w:tc>
      </w:tr>
      <w:tr w:rsidR="007A4BCF" w:rsidRPr="00207124" w:rsidTr="007A4BCF">
        <w:tc>
          <w:tcPr>
            <w:tcW w:w="3432" w:type="dxa"/>
          </w:tcPr>
          <w:p w:rsidR="007A4BCF" w:rsidRPr="0018020D" w:rsidRDefault="007A4BCF" w:rsidP="007A4BCF">
            <w:pPr>
              <w:rPr>
                <w:b/>
              </w:rPr>
            </w:pPr>
            <w:r w:rsidRPr="0018020D">
              <w:rPr>
                <w:b/>
                <w:sz w:val="22"/>
                <w:szCs w:val="22"/>
              </w:rPr>
              <w:t>Výdaje kapitoly MD 327  celkem</w:t>
            </w:r>
          </w:p>
        </w:tc>
        <w:tc>
          <w:tcPr>
            <w:tcW w:w="1260" w:type="dxa"/>
            <w:vAlign w:val="center"/>
          </w:tcPr>
          <w:p w:rsidR="007A4BCF" w:rsidRPr="0018020D" w:rsidRDefault="007A4BCF" w:rsidP="007A4BCF">
            <w:pPr>
              <w:jc w:val="right"/>
              <w:rPr>
                <w:b/>
                <w:sz w:val="22"/>
                <w:szCs w:val="22"/>
              </w:rPr>
            </w:pPr>
            <w:r w:rsidRPr="0018020D">
              <w:rPr>
                <w:b/>
                <w:sz w:val="22"/>
                <w:szCs w:val="22"/>
              </w:rPr>
              <w:t>56 442 910</w:t>
            </w:r>
          </w:p>
        </w:tc>
        <w:tc>
          <w:tcPr>
            <w:tcW w:w="1260" w:type="dxa"/>
            <w:vAlign w:val="center"/>
          </w:tcPr>
          <w:p w:rsidR="007A4BCF" w:rsidRPr="0018020D" w:rsidRDefault="007A4BCF" w:rsidP="007A4BCF">
            <w:pPr>
              <w:jc w:val="right"/>
              <w:rPr>
                <w:b/>
              </w:rPr>
            </w:pPr>
            <w:r w:rsidRPr="0018020D">
              <w:rPr>
                <w:b/>
                <w:sz w:val="22"/>
                <w:szCs w:val="22"/>
              </w:rPr>
              <w:t>53 988 011</w:t>
            </w:r>
          </w:p>
        </w:tc>
        <w:tc>
          <w:tcPr>
            <w:tcW w:w="1260" w:type="dxa"/>
            <w:vAlign w:val="center"/>
          </w:tcPr>
          <w:p w:rsidR="007A4BCF" w:rsidRPr="0018020D" w:rsidRDefault="007A4BCF" w:rsidP="007A4BCF">
            <w:pPr>
              <w:jc w:val="right"/>
              <w:rPr>
                <w:b/>
                <w:sz w:val="22"/>
                <w:szCs w:val="22"/>
              </w:rPr>
            </w:pPr>
            <w:r w:rsidRPr="0018020D">
              <w:rPr>
                <w:b/>
                <w:sz w:val="22"/>
                <w:szCs w:val="22"/>
              </w:rPr>
              <w:t>58 298 268</w:t>
            </w:r>
          </w:p>
        </w:tc>
        <w:tc>
          <w:tcPr>
            <w:tcW w:w="1260" w:type="dxa"/>
            <w:vAlign w:val="center"/>
          </w:tcPr>
          <w:p w:rsidR="007A4BCF" w:rsidRPr="0018020D" w:rsidRDefault="007A4BCF" w:rsidP="007A4BCF">
            <w:pPr>
              <w:jc w:val="right"/>
              <w:rPr>
                <w:b/>
                <w:sz w:val="22"/>
                <w:szCs w:val="22"/>
              </w:rPr>
            </w:pPr>
            <w:r w:rsidRPr="0018020D">
              <w:rPr>
                <w:b/>
                <w:sz w:val="22"/>
                <w:szCs w:val="22"/>
              </w:rPr>
              <w:t>51 935 675</w:t>
            </w:r>
          </w:p>
        </w:tc>
        <w:tc>
          <w:tcPr>
            <w:tcW w:w="806" w:type="dxa"/>
            <w:vAlign w:val="center"/>
          </w:tcPr>
          <w:p w:rsidR="007A4BCF" w:rsidRPr="0018020D" w:rsidRDefault="007A4BCF" w:rsidP="007A4BCF">
            <w:pPr>
              <w:jc w:val="right"/>
              <w:rPr>
                <w:b/>
                <w:sz w:val="18"/>
                <w:szCs w:val="18"/>
              </w:rPr>
            </w:pPr>
            <w:r w:rsidRPr="0018020D">
              <w:rPr>
                <w:b/>
                <w:sz w:val="18"/>
                <w:szCs w:val="18"/>
              </w:rPr>
              <w:t>89,09</w:t>
            </w:r>
          </w:p>
        </w:tc>
        <w:tc>
          <w:tcPr>
            <w:tcW w:w="727" w:type="dxa"/>
            <w:vAlign w:val="center"/>
          </w:tcPr>
          <w:p w:rsidR="007A4BCF" w:rsidRPr="0018020D" w:rsidRDefault="007A4BCF" w:rsidP="007A4BCF">
            <w:pPr>
              <w:jc w:val="right"/>
              <w:rPr>
                <w:b/>
                <w:sz w:val="18"/>
                <w:szCs w:val="18"/>
              </w:rPr>
            </w:pPr>
            <w:r w:rsidRPr="0018020D">
              <w:rPr>
                <w:b/>
                <w:sz w:val="18"/>
                <w:szCs w:val="18"/>
              </w:rPr>
              <w:t>92,01</w:t>
            </w:r>
          </w:p>
        </w:tc>
      </w:tr>
    </w:tbl>
    <w:p w:rsidR="007A4BCF" w:rsidRPr="0018020D" w:rsidRDefault="007A4BCF" w:rsidP="000A6D37">
      <w:pPr>
        <w:pStyle w:val="VZtext"/>
        <w:ind w:firstLine="709"/>
        <w:rPr>
          <w:sz w:val="24"/>
          <w:szCs w:val="24"/>
        </w:rPr>
      </w:pPr>
      <w:r w:rsidRPr="0018020D">
        <w:rPr>
          <w:sz w:val="24"/>
          <w:szCs w:val="24"/>
        </w:rPr>
        <w:t>Z přehledu plnění závazných ukazatelů kapitoly 327 – MD k 31.12.2018 vyplývá,</w:t>
      </w:r>
      <w:r w:rsidR="007573CC">
        <w:rPr>
          <w:sz w:val="24"/>
          <w:szCs w:val="24"/>
        </w:rPr>
        <w:t xml:space="preserve"> </w:t>
      </w:r>
      <w:r w:rsidRPr="0018020D">
        <w:rPr>
          <w:sz w:val="24"/>
          <w:szCs w:val="24"/>
        </w:rPr>
        <w:t xml:space="preserve">že celkové výdaje byly čerpány ve výši 89,09 %. V absolutní výši šlo o nedočerpání upraveného rozpočtu o 6 362 593 tis. Kč.  </w:t>
      </w:r>
    </w:p>
    <w:p w:rsidR="009B05B4" w:rsidRPr="00207124" w:rsidRDefault="007A4BCF" w:rsidP="007A4BCF">
      <w:pPr>
        <w:pStyle w:val="VZtext"/>
        <w:spacing w:before="120"/>
        <w:ind w:firstLine="709"/>
        <w:rPr>
          <w:color w:val="FF0000"/>
          <w:sz w:val="24"/>
          <w:szCs w:val="24"/>
        </w:rPr>
      </w:pPr>
      <w:r w:rsidRPr="0018020D">
        <w:rPr>
          <w:sz w:val="24"/>
          <w:szCs w:val="24"/>
        </w:rPr>
        <w:t xml:space="preserve">V porovnání se skutečností roku 2017 došlo k nižšímu čerpání výdajů kapitoly </w:t>
      </w:r>
      <w:r w:rsidRPr="0018020D">
        <w:rPr>
          <w:sz w:val="24"/>
          <w:szCs w:val="24"/>
        </w:rPr>
        <w:br/>
        <w:t xml:space="preserve">327 MD, a to o 7,99 %, v absolutní výši o 4 507 235 tis. Kč. </w:t>
      </w:r>
      <w:r w:rsidRPr="008B1D92">
        <w:rPr>
          <w:sz w:val="24"/>
          <w:szCs w:val="24"/>
        </w:rPr>
        <w:t>Důvodem bylo nižší čerpání dotace SFDI ve výši 2 376 165 tis. Kč</w:t>
      </w:r>
      <w:r>
        <w:rPr>
          <w:sz w:val="24"/>
          <w:szCs w:val="24"/>
        </w:rPr>
        <w:t xml:space="preserve"> (důvodem nižší dotace na spol. programy EU a ČR),</w:t>
      </w:r>
      <w:r w:rsidRPr="008B1D92">
        <w:rPr>
          <w:sz w:val="24"/>
          <w:szCs w:val="24"/>
        </w:rPr>
        <w:t xml:space="preserve">  nižší příspěvek ŘSD ČR ve výši 2</w:t>
      </w:r>
      <w:r>
        <w:rPr>
          <w:sz w:val="24"/>
          <w:szCs w:val="24"/>
        </w:rPr>
        <w:t> 878 971</w:t>
      </w:r>
      <w:r w:rsidRPr="008B1D92">
        <w:rPr>
          <w:sz w:val="24"/>
          <w:szCs w:val="24"/>
        </w:rPr>
        <w:t xml:space="preserve"> tis. Kč </w:t>
      </w:r>
      <w:r>
        <w:rPr>
          <w:sz w:val="24"/>
          <w:szCs w:val="24"/>
        </w:rPr>
        <w:t>(</w:t>
      </w:r>
      <w:r w:rsidRPr="008B1D92">
        <w:rPr>
          <w:sz w:val="24"/>
          <w:szCs w:val="24"/>
        </w:rPr>
        <w:t>důvod</w:t>
      </w:r>
      <w:r>
        <w:rPr>
          <w:sz w:val="24"/>
          <w:szCs w:val="24"/>
        </w:rPr>
        <w:t>em</w:t>
      </w:r>
      <w:r w:rsidRPr="008B1D92">
        <w:rPr>
          <w:sz w:val="24"/>
          <w:szCs w:val="24"/>
        </w:rPr>
        <w:t xml:space="preserve"> nižší příspěv</w:t>
      </w:r>
      <w:r>
        <w:rPr>
          <w:sz w:val="24"/>
          <w:szCs w:val="24"/>
        </w:rPr>
        <w:t>ek</w:t>
      </w:r>
      <w:r w:rsidRPr="008B1D92">
        <w:rPr>
          <w:sz w:val="24"/>
          <w:szCs w:val="24"/>
        </w:rPr>
        <w:t>, který byl určen k vrácení SFDI a na úhradu pokut a penále</w:t>
      </w:r>
      <w:r>
        <w:rPr>
          <w:sz w:val="24"/>
          <w:szCs w:val="24"/>
        </w:rPr>
        <w:t>)</w:t>
      </w:r>
      <w:r w:rsidRPr="008B1D92">
        <w:rPr>
          <w:sz w:val="24"/>
          <w:szCs w:val="24"/>
        </w:rPr>
        <w:t>. Naopak navýšení o 1</w:t>
      </w:r>
      <w:r>
        <w:rPr>
          <w:sz w:val="24"/>
          <w:szCs w:val="24"/>
        </w:rPr>
        <w:t xml:space="preserve"> </w:t>
      </w:r>
      <w:r w:rsidRPr="008B1D92">
        <w:rPr>
          <w:sz w:val="24"/>
          <w:szCs w:val="24"/>
        </w:rPr>
        <w:t xml:space="preserve">294 303 tis. Kč se týkalo </w:t>
      </w:r>
      <w:r>
        <w:rPr>
          <w:sz w:val="24"/>
          <w:szCs w:val="24"/>
        </w:rPr>
        <w:t xml:space="preserve">kompenzace slev v souvislosti se </w:t>
      </w:r>
      <w:r w:rsidRPr="008B1D92">
        <w:rPr>
          <w:sz w:val="24"/>
          <w:szCs w:val="24"/>
        </w:rPr>
        <w:t>zavedení</w:t>
      </w:r>
      <w:r>
        <w:rPr>
          <w:sz w:val="24"/>
          <w:szCs w:val="24"/>
        </w:rPr>
        <w:t>m</w:t>
      </w:r>
      <w:r w:rsidRPr="008B1D92">
        <w:rPr>
          <w:sz w:val="24"/>
          <w:szCs w:val="24"/>
        </w:rPr>
        <w:t xml:space="preserve"> nových slev z jízdného ve vlacích a autobusech pro seniory, děti, žáky a studenty.</w:t>
      </w:r>
    </w:p>
    <w:p w:rsidR="009B05B4" w:rsidRPr="007A4BCF" w:rsidRDefault="009B05B4" w:rsidP="009B05B4">
      <w:pPr>
        <w:spacing w:before="240" w:after="120"/>
        <w:rPr>
          <w:b/>
          <w:u w:val="single"/>
        </w:rPr>
      </w:pPr>
      <w:r w:rsidRPr="007A4BCF">
        <w:rPr>
          <w:b/>
          <w:u w:val="single"/>
        </w:rPr>
        <w:t xml:space="preserve">Drážní a kombinovaná doprava </w:t>
      </w:r>
    </w:p>
    <w:p w:rsidR="007A4BCF" w:rsidRPr="00D05825" w:rsidRDefault="007A4BCF" w:rsidP="007A4BCF">
      <w:pPr>
        <w:pStyle w:val="Znormal"/>
        <w:rPr>
          <w:szCs w:val="24"/>
        </w:rPr>
      </w:pPr>
      <w:r w:rsidRPr="00D05825">
        <w:rPr>
          <w:szCs w:val="24"/>
        </w:rPr>
        <w:t xml:space="preserve">a) Na </w:t>
      </w:r>
      <w:r w:rsidRPr="00D05825">
        <w:rPr>
          <w:szCs w:val="24"/>
          <w:u w:val="single"/>
        </w:rPr>
        <w:t>závazek veřejné služby k zabezpečení dopravních potřeb státu</w:t>
      </w:r>
      <w:r w:rsidRPr="00D05825">
        <w:rPr>
          <w:szCs w:val="24"/>
        </w:rPr>
        <w:t xml:space="preserve"> byly ve schváleném rozpočtu pro rok 2018 vyčleněny výdaje ve výši 4 622 563 tis. Kč, které byly v průběhu roku navýšeny o 182 207 tis. Kč na 4 804 770 tis. Kč. Úhrada ztráty ze závazku veřejné služby </w:t>
      </w:r>
      <w:r w:rsidR="0027201D">
        <w:rPr>
          <w:szCs w:val="24"/>
        </w:rPr>
        <w:br/>
      </w:r>
      <w:r w:rsidRPr="00D05825">
        <w:rPr>
          <w:szCs w:val="24"/>
        </w:rPr>
        <w:t xml:space="preserve">ve veřejné drážní osobní dopravě byla v roce 2018 čerpána ve výši </w:t>
      </w:r>
      <w:r w:rsidRPr="00D05825">
        <w:rPr>
          <w:b/>
          <w:bCs/>
          <w:szCs w:val="24"/>
        </w:rPr>
        <w:t xml:space="preserve">4 801 621 </w:t>
      </w:r>
      <w:r w:rsidRPr="001F68E5">
        <w:rPr>
          <w:b/>
          <w:szCs w:val="24"/>
        </w:rPr>
        <w:t>tis. Kč,</w:t>
      </w:r>
      <w:r w:rsidRPr="00D05825">
        <w:rPr>
          <w:szCs w:val="24"/>
        </w:rPr>
        <w:t xml:space="preserve"> </w:t>
      </w:r>
      <w:r w:rsidRPr="00D05825">
        <w:rPr>
          <w:szCs w:val="24"/>
        </w:rPr>
        <w:br/>
        <w:t>tj. 99,93 % upraveného rozpočtu.</w:t>
      </w:r>
      <w:r>
        <w:rPr>
          <w:szCs w:val="24"/>
        </w:rPr>
        <w:t xml:space="preserve"> </w:t>
      </w:r>
    </w:p>
    <w:p w:rsidR="007A4BCF" w:rsidRPr="00E620D9" w:rsidRDefault="007A4BCF" w:rsidP="007A4BCF">
      <w:pPr>
        <w:pStyle w:val="Znormal"/>
        <w:rPr>
          <w:szCs w:val="24"/>
        </w:rPr>
      </w:pPr>
      <w:r w:rsidRPr="00E620D9">
        <w:rPr>
          <w:szCs w:val="24"/>
        </w:rPr>
        <w:lastRenderedPageBreak/>
        <w:t xml:space="preserve">b) </w:t>
      </w:r>
      <w:r w:rsidRPr="00E620D9">
        <w:rPr>
          <w:szCs w:val="24"/>
          <w:u w:val="single"/>
        </w:rPr>
        <w:t xml:space="preserve">Financování dopravní obslužnosti veřejnou železniční osobní dopravou (kraje </w:t>
      </w:r>
      <w:r w:rsidR="0027201D">
        <w:rPr>
          <w:szCs w:val="24"/>
          <w:u w:val="single"/>
        </w:rPr>
        <w:br/>
      </w:r>
      <w:r w:rsidRPr="00E620D9">
        <w:rPr>
          <w:szCs w:val="24"/>
          <w:u w:val="single"/>
        </w:rPr>
        <w:t>a hl. m. Praha</w:t>
      </w:r>
      <w:r w:rsidRPr="00E620D9">
        <w:rPr>
          <w:szCs w:val="24"/>
        </w:rPr>
        <w:t>)</w:t>
      </w:r>
      <w:r w:rsidRPr="00207124">
        <w:rPr>
          <w:color w:val="FF0000"/>
          <w:szCs w:val="24"/>
        </w:rPr>
        <w:t xml:space="preserve"> </w:t>
      </w:r>
      <w:r w:rsidRPr="0077428C">
        <w:rPr>
          <w:szCs w:val="24"/>
        </w:rPr>
        <w:t xml:space="preserve">probíhalo v průběhu roku 2018 v závislosti na termínu předložení žádosti </w:t>
      </w:r>
      <w:r w:rsidR="0027201D">
        <w:rPr>
          <w:szCs w:val="24"/>
        </w:rPr>
        <w:br/>
      </w:r>
      <w:r w:rsidRPr="0077428C">
        <w:rPr>
          <w:szCs w:val="24"/>
        </w:rPr>
        <w:t xml:space="preserve">na poskytnutí dotace ze strany krajů a hl. m. Prahy. Schválený </w:t>
      </w:r>
      <w:r w:rsidRPr="00E620D9">
        <w:rPr>
          <w:szCs w:val="24"/>
        </w:rPr>
        <w:t xml:space="preserve">rozpočet ve výši </w:t>
      </w:r>
      <w:r w:rsidR="0027201D">
        <w:rPr>
          <w:szCs w:val="24"/>
        </w:rPr>
        <w:br/>
      </w:r>
      <w:r w:rsidRPr="00E620D9">
        <w:rPr>
          <w:szCs w:val="24"/>
        </w:rPr>
        <w:t xml:space="preserve">2 814 002 tis. Kč zůstal po celý rok nezměněn a byl v roce 2018 vyčerpán ve výši </w:t>
      </w:r>
      <w:r w:rsidR="0027201D">
        <w:rPr>
          <w:szCs w:val="24"/>
        </w:rPr>
        <w:br/>
      </w:r>
      <w:r w:rsidRPr="00E620D9">
        <w:rPr>
          <w:b/>
          <w:szCs w:val="24"/>
        </w:rPr>
        <w:t>2 799 11</w:t>
      </w:r>
      <w:r>
        <w:rPr>
          <w:b/>
          <w:szCs w:val="24"/>
        </w:rPr>
        <w:t>5</w:t>
      </w:r>
      <w:r w:rsidRPr="00E620D9">
        <w:rPr>
          <w:b/>
          <w:szCs w:val="24"/>
        </w:rPr>
        <w:t xml:space="preserve"> tis. Kč</w:t>
      </w:r>
      <w:r w:rsidRPr="00E620D9">
        <w:rPr>
          <w:szCs w:val="24"/>
        </w:rPr>
        <w:t xml:space="preserve">, tj. 99,47 % </w:t>
      </w:r>
      <w:r w:rsidR="000B07AF">
        <w:rPr>
          <w:szCs w:val="24"/>
        </w:rPr>
        <w:t>schváleného (</w:t>
      </w:r>
      <w:r w:rsidRPr="00E620D9">
        <w:rPr>
          <w:szCs w:val="24"/>
        </w:rPr>
        <w:t>upraveného</w:t>
      </w:r>
      <w:r w:rsidR="000B07AF">
        <w:rPr>
          <w:szCs w:val="24"/>
        </w:rPr>
        <w:t>)</w:t>
      </w:r>
      <w:r w:rsidRPr="00E620D9">
        <w:rPr>
          <w:szCs w:val="24"/>
        </w:rPr>
        <w:t xml:space="preserve"> rozpočtu.</w:t>
      </w:r>
    </w:p>
    <w:p w:rsidR="007A4BCF" w:rsidRPr="000A27EF" w:rsidRDefault="007A4BCF" w:rsidP="007A4BCF">
      <w:pPr>
        <w:pStyle w:val="Znormal"/>
        <w:rPr>
          <w:szCs w:val="24"/>
        </w:rPr>
      </w:pPr>
      <w:r w:rsidRPr="000A27EF">
        <w:rPr>
          <w:szCs w:val="24"/>
        </w:rPr>
        <w:t xml:space="preserve">c) </w:t>
      </w:r>
      <w:r w:rsidRPr="000A27EF">
        <w:rPr>
          <w:szCs w:val="24"/>
          <w:u w:val="single"/>
        </w:rPr>
        <w:t>Příspěvkem na dopravní cestu nehrazeným ze SFDI</w:t>
      </w:r>
      <w:r w:rsidRPr="000A27EF">
        <w:rPr>
          <w:szCs w:val="24"/>
        </w:rPr>
        <w:t xml:space="preserve"> je částečně vyrovnáván rozdíl mezi tržbami a náklady souvisejícími se správou a údržbou dopravní infrastruktury. Schválený rozpočet ve výši 850 000 tis. Kč byl v </w:t>
      </w:r>
      <w:r w:rsidR="00D5678C">
        <w:rPr>
          <w:szCs w:val="24"/>
        </w:rPr>
        <w:t xml:space="preserve">průběhu roku upraven na částku </w:t>
      </w:r>
      <w:r w:rsidRPr="000A27EF">
        <w:rPr>
          <w:szCs w:val="24"/>
        </w:rPr>
        <w:t xml:space="preserve">317 793 tis. Kč. Prostředky nebyly čerpány. </w:t>
      </w:r>
    </w:p>
    <w:p w:rsidR="007A4BCF" w:rsidRPr="00B2773D" w:rsidRDefault="007A4BCF" w:rsidP="007A4BCF">
      <w:pPr>
        <w:pStyle w:val="Znormal"/>
        <w:spacing w:after="240"/>
        <w:ind w:firstLine="709"/>
        <w:rPr>
          <w:szCs w:val="24"/>
        </w:rPr>
      </w:pPr>
      <w:r w:rsidRPr="00B2773D">
        <w:rPr>
          <w:szCs w:val="24"/>
        </w:rPr>
        <w:t xml:space="preserve">d) </w:t>
      </w:r>
      <w:r w:rsidRPr="00B2773D">
        <w:rPr>
          <w:szCs w:val="24"/>
          <w:u w:val="single"/>
        </w:rPr>
        <w:t>Ostatní výdaje spojené s drážní dopravou</w:t>
      </w:r>
      <w:r w:rsidRPr="00B2773D">
        <w:rPr>
          <w:szCs w:val="24"/>
        </w:rPr>
        <w:t xml:space="preserve"> obsahují:</w:t>
      </w:r>
    </w:p>
    <w:p w:rsidR="007A4BCF" w:rsidRPr="0077428C" w:rsidRDefault="007A4BCF" w:rsidP="007A4BCF">
      <w:pPr>
        <w:pStyle w:val="Znormal"/>
        <w:spacing w:after="240"/>
        <w:ind w:firstLine="709"/>
        <w:rPr>
          <w:color w:val="FF0000"/>
          <w:szCs w:val="24"/>
        </w:rPr>
      </w:pPr>
      <w:r>
        <w:rPr>
          <w:szCs w:val="24"/>
        </w:rPr>
        <w:t xml:space="preserve">Schválený rozpočet ukazatele 340 000 tis. Kč nebyl v průběhu roku upravován. Celkem byl čerpáno </w:t>
      </w:r>
      <w:r w:rsidRPr="009B3F94">
        <w:rPr>
          <w:b/>
          <w:szCs w:val="24"/>
        </w:rPr>
        <w:t>4 333 tis. Kč,</w:t>
      </w:r>
      <w:r>
        <w:rPr>
          <w:szCs w:val="24"/>
        </w:rPr>
        <w:t xml:space="preserve"> tj. 1,27 % </w:t>
      </w:r>
      <w:r w:rsidR="000B07AF">
        <w:rPr>
          <w:szCs w:val="24"/>
        </w:rPr>
        <w:t>schváleného (</w:t>
      </w:r>
      <w:r>
        <w:rPr>
          <w:szCs w:val="24"/>
        </w:rPr>
        <w:t>upraveného</w:t>
      </w:r>
      <w:r w:rsidR="000B07AF">
        <w:rPr>
          <w:szCs w:val="24"/>
        </w:rPr>
        <w:t>)</w:t>
      </w:r>
      <w:r>
        <w:rPr>
          <w:szCs w:val="24"/>
        </w:rPr>
        <w:t xml:space="preserve"> rozpočtu; z toho nároky </w:t>
      </w:r>
      <w:r w:rsidR="000B07AF">
        <w:rPr>
          <w:szCs w:val="24"/>
        </w:rPr>
        <w:br/>
      </w:r>
      <w:r>
        <w:rPr>
          <w:szCs w:val="24"/>
        </w:rPr>
        <w:t xml:space="preserve">950 tis. Kč. </w:t>
      </w:r>
    </w:p>
    <w:p w:rsidR="007A4BCF" w:rsidRDefault="007A4BCF" w:rsidP="007A4BCF">
      <w:pPr>
        <w:pStyle w:val="Znormal"/>
        <w:spacing w:before="240" w:after="240"/>
        <w:ind w:firstLine="709"/>
        <w:rPr>
          <w:szCs w:val="24"/>
        </w:rPr>
      </w:pPr>
      <w:r w:rsidRPr="00B2773D">
        <w:rPr>
          <w:szCs w:val="24"/>
        </w:rPr>
        <w:t xml:space="preserve">Výdaje na programy EDS/SMVS ve výši </w:t>
      </w:r>
      <w:r w:rsidRPr="00B2773D">
        <w:rPr>
          <w:b/>
          <w:szCs w:val="24"/>
        </w:rPr>
        <w:t> 3 383 tis. Kč</w:t>
      </w:r>
      <w:r w:rsidRPr="00B2773D">
        <w:rPr>
          <w:szCs w:val="24"/>
        </w:rPr>
        <w:t>,</w:t>
      </w:r>
      <w:r w:rsidRPr="00B2773D">
        <w:rPr>
          <w:b/>
          <w:szCs w:val="24"/>
        </w:rPr>
        <w:t xml:space="preserve"> </w:t>
      </w:r>
      <w:r w:rsidRPr="00B2773D">
        <w:rPr>
          <w:szCs w:val="24"/>
        </w:rPr>
        <w:t>v tom:</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1242"/>
        <w:gridCol w:w="1417"/>
      </w:tblGrid>
      <w:tr w:rsidR="007A4BCF" w:rsidRPr="00B2773D" w:rsidTr="0027201D">
        <w:tc>
          <w:tcPr>
            <w:tcW w:w="6408" w:type="dxa"/>
          </w:tcPr>
          <w:p w:rsidR="007A4BCF" w:rsidRPr="00B2773D" w:rsidRDefault="007A4BCF" w:rsidP="007A4BCF">
            <w:pPr>
              <w:tabs>
                <w:tab w:val="center" w:pos="3096"/>
              </w:tabs>
              <w:jc w:val="both"/>
              <w:rPr>
                <w:b/>
              </w:rPr>
            </w:pPr>
            <w:r w:rsidRPr="00B2773D">
              <w:rPr>
                <w:b/>
              </w:rPr>
              <w:t xml:space="preserve">Program </w:t>
            </w:r>
            <w:r w:rsidRPr="00B2773D">
              <w:t>(v tis. Kč)</w:t>
            </w:r>
            <w:r w:rsidRPr="00B2773D">
              <w:tab/>
            </w:r>
          </w:p>
        </w:tc>
        <w:tc>
          <w:tcPr>
            <w:tcW w:w="1242" w:type="dxa"/>
          </w:tcPr>
          <w:p w:rsidR="007A4BCF" w:rsidRPr="00B2773D" w:rsidRDefault="007A4BCF" w:rsidP="007A4BCF">
            <w:pPr>
              <w:jc w:val="center"/>
              <w:rPr>
                <w:b/>
              </w:rPr>
            </w:pPr>
            <w:r w:rsidRPr="00B2773D">
              <w:rPr>
                <w:b/>
              </w:rPr>
              <w:t>SR</w:t>
            </w:r>
          </w:p>
        </w:tc>
        <w:tc>
          <w:tcPr>
            <w:tcW w:w="1417" w:type="dxa"/>
          </w:tcPr>
          <w:p w:rsidR="007A4BCF" w:rsidRPr="00B2773D" w:rsidRDefault="007A4BCF" w:rsidP="007A4BCF">
            <w:pPr>
              <w:jc w:val="center"/>
              <w:rPr>
                <w:b/>
              </w:rPr>
            </w:pPr>
            <w:r w:rsidRPr="00B2773D">
              <w:rPr>
                <w:b/>
              </w:rPr>
              <w:t>Fondy EU</w:t>
            </w:r>
          </w:p>
        </w:tc>
      </w:tr>
      <w:tr w:rsidR="007A4BCF" w:rsidRPr="00B2773D" w:rsidTr="0027201D">
        <w:tc>
          <w:tcPr>
            <w:tcW w:w="6408" w:type="dxa"/>
          </w:tcPr>
          <w:p w:rsidR="007A4BCF" w:rsidRPr="00B2773D" w:rsidRDefault="007A4BCF" w:rsidP="007A4BCF">
            <w:pPr>
              <w:jc w:val="both"/>
            </w:pPr>
            <w:r w:rsidRPr="00B2773D">
              <w:t>127 66 Podpora obnovy historických žel. kolejových vozidel v období 2017-2020</w:t>
            </w:r>
          </w:p>
        </w:tc>
        <w:tc>
          <w:tcPr>
            <w:tcW w:w="1242" w:type="dxa"/>
            <w:shd w:val="clear" w:color="auto" w:fill="auto"/>
          </w:tcPr>
          <w:p w:rsidR="007A4BCF" w:rsidRPr="00B2773D" w:rsidRDefault="007A4BCF" w:rsidP="007A4BCF">
            <w:pPr>
              <w:spacing w:before="120"/>
              <w:jc w:val="right"/>
            </w:pPr>
            <w:r w:rsidRPr="00B2773D">
              <w:t>3 383</w:t>
            </w:r>
          </w:p>
        </w:tc>
        <w:tc>
          <w:tcPr>
            <w:tcW w:w="1417" w:type="dxa"/>
          </w:tcPr>
          <w:p w:rsidR="007A4BCF" w:rsidRPr="00B2773D" w:rsidRDefault="007A4BCF" w:rsidP="007A4BCF">
            <w:pPr>
              <w:spacing w:before="120"/>
              <w:jc w:val="right"/>
            </w:pPr>
            <w:r w:rsidRPr="00B2773D">
              <w:t>0</w:t>
            </w:r>
          </w:p>
        </w:tc>
      </w:tr>
      <w:tr w:rsidR="007A4BCF" w:rsidRPr="00B2773D" w:rsidTr="0027201D">
        <w:tc>
          <w:tcPr>
            <w:tcW w:w="6408" w:type="dxa"/>
          </w:tcPr>
          <w:p w:rsidR="007A4BCF" w:rsidRPr="00B2773D" w:rsidRDefault="007A4BCF" w:rsidP="007A4BCF">
            <w:pPr>
              <w:jc w:val="both"/>
              <w:rPr>
                <w:b/>
              </w:rPr>
            </w:pPr>
            <w:r w:rsidRPr="00B2773D">
              <w:rPr>
                <w:b/>
              </w:rPr>
              <w:t>C E L K E M</w:t>
            </w:r>
          </w:p>
        </w:tc>
        <w:tc>
          <w:tcPr>
            <w:tcW w:w="1242" w:type="dxa"/>
          </w:tcPr>
          <w:p w:rsidR="007A4BCF" w:rsidRPr="00B2773D" w:rsidRDefault="007A4BCF" w:rsidP="007A4BCF">
            <w:pPr>
              <w:jc w:val="right"/>
              <w:rPr>
                <w:b/>
              </w:rPr>
            </w:pPr>
            <w:r w:rsidRPr="00B2773D">
              <w:rPr>
                <w:b/>
              </w:rPr>
              <w:t>3 383</w:t>
            </w:r>
          </w:p>
        </w:tc>
        <w:tc>
          <w:tcPr>
            <w:tcW w:w="1417" w:type="dxa"/>
          </w:tcPr>
          <w:p w:rsidR="007A4BCF" w:rsidRPr="00B2773D" w:rsidRDefault="007A4BCF" w:rsidP="007A4BCF">
            <w:pPr>
              <w:jc w:val="right"/>
              <w:rPr>
                <w:b/>
              </w:rPr>
            </w:pPr>
            <w:r w:rsidRPr="00B2773D">
              <w:rPr>
                <w:b/>
              </w:rPr>
              <w:t>0</w:t>
            </w:r>
          </w:p>
        </w:tc>
      </w:tr>
    </w:tbl>
    <w:p w:rsidR="007A4BCF" w:rsidRPr="00B2773D" w:rsidRDefault="007A4BCF" w:rsidP="007A4BCF">
      <w:pPr>
        <w:pStyle w:val="Znormal"/>
        <w:spacing w:after="120"/>
        <w:ind w:firstLine="709"/>
        <w:rPr>
          <w:szCs w:val="24"/>
        </w:rPr>
      </w:pPr>
      <w:r w:rsidRPr="00B2773D">
        <w:rPr>
          <w:szCs w:val="24"/>
        </w:rPr>
        <w:t xml:space="preserve">Ostatní výdaje mimo programy EDS/SMVS ve výši </w:t>
      </w:r>
      <w:r w:rsidRPr="00B2773D">
        <w:rPr>
          <w:b/>
          <w:szCs w:val="24"/>
        </w:rPr>
        <w:t>950</w:t>
      </w:r>
      <w:r w:rsidRPr="00B2773D">
        <w:rPr>
          <w:szCs w:val="24"/>
        </w:rPr>
        <w:t xml:space="preserve"> </w:t>
      </w:r>
      <w:r w:rsidRPr="00B2773D">
        <w:rPr>
          <w:b/>
          <w:szCs w:val="24"/>
        </w:rPr>
        <w:t>tis. Kč</w:t>
      </w:r>
      <w:r w:rsidRPr="00B2773D">
        <w:rPr>
          <w:szCs w:val="24"/>
        </w:rPr>
        <w:t>, v tom:</w:t>
      </w:r>
    </w:p>
    <w:p w:rsidR="007A4BCF" w:rsidRPr="00B2773D" w:rsidRDefault="007A4BCF" w:rsidP="00C82533">
      <w:pPr>
        <w:pStyle w:val="Znormal"/>
        <w:numPr>
          <w:ilvl w:val="0"/>
          <w:numId w:val="33"/>
        </w:numPr>
        <w:tabs>
          <w:tab w:val="clear" w:pos="794"/>
          <w:tab w:val="left" w:pos="709"/>
          <w:tab w:val="left" w:pos="1276"/>
        </w:tabs>
        <w:spacing w:before="0"/>
        <w:ind w:firstLine="57"/>
        <w:rPr>
          <w:szCs w:val="24"/>
        </w:rPr>
      </w:pPr>
      <w:r w:rsidRPr="00B2773D">
        <w:rPr>
          <w:szCs w:val="24"/>
        </w:rPr>
        <w:t>950 tis. Kč na projekt Legiovlak (v plné výši byly použity nároky).</w:t>
      </w:r>
    </w:p>
    <w:p w:rsidR="009B05B4" w:rsidRPr="007A4BCF" w:rsidRDefault="009B05B4" w:rsidP="009B05B4">
      <w:pPr>
        <w:spacing w:before="240" w:after="120"/>
        <w:jc w:val="both"/>
        <w:rPr>
          <w:b/>
          <w:u w:val="single"/>
        </w:rPr>
      </w:pPr>
      <w:r w:rsidRPr="007A4BCF">
        <w:rPr>
          <w:b/>
          <w:u w:val="single"/>
        </w:rPr>
        <w:t>Pozemní komunikace</w:t>
      </w:r>
    </w:p>
    <w:p w:rsidR="007A4BCF" w:rsidRPr="00B2773D" w:rsidRDefault="007A4BCF" w:rsidP="007A4BCF">
      <w:pPr>
        <w:numPr>
          <w:ilvl w:val="12"/>
          <w:numId w:val="0"/>
        </w:numPr>
        <w:ind w:firstLine="720"/>
        <w:jc w:val="both"/>
        <w:rPr>
          <w:szCs w:val="20"/>
          <w:lang w:eastAsia="ar-SA"/>
        </w:rPr>
      </w:pPr>
      <w:r w:rsidRPr="00B2773D">
        <w:t xml:space="preserve">Obsahem tohoto ukazatele jsou výdaje na programové financování EDS/SMVS, jejichž prostřednictvím je prováděna výstavba pozemních komunikací v České republice. Schválený rozpočet ukazatele byl 0 tis. Kč, který se během roku nezměnil. V roce 2018 nebyly v rámci tohoto ukazatele vyčerpány žádné prostředky. </w:t>
      </w:r>
    </w:p>
    <w:p w:rsidR="009B05B4" w:rsidRPr="007A4BCF" w:rsidRDefault="009B05B4" w:rsidP="009B05B4">
      <w:pPr>
        <w:numPr>
          <w:ilvl w:val="12"/>
          <w:numId w:val="0"/>
        </w:numPr>
        <w:spacing w:before="240" w:after="120"/>
        <w:jc w:val="both"/>
        <w:rPr>
          <w:b/>
          <w:u w:val="single"/>
        </w:rPr>
      </w:pPr>
      <w:r w:rsidRPr="007A4BCF">
        <w:rPr>
          <w:b/>
          <w:u w:val="single"/>
        </w:rPr>
        <w:t xml:space="preserve">Dotace pro Státní fond dopravní infrastruktury </w:t>
      </w:r>
    </w:p>
    <w:p w:rsidR="007A4BCF" w:rsidRPr="00FE2C4F" w:rsidRDefault="007A4BCF" w:rsidP="00C82533">
      <w:pPr>
        <w:pStyle w:val="Znormal"/>
        <w:numPr>
          <w:ilvl w:val="0"/>
          <w:numId w:val="42"/>
        </w:numPr>
        <w:tabs>
          <w:tab w:val="left" w:pos="993"/>
        </w:tabs>
        <w:ind w:left="0" w:firstLine="709"/>
        <w:rPr>
          <w:szCs w:val="24"/>
        </w:rPr>
      </w:pPr>
      <w:r w:rsidRPr="00FE2C4F">
        <w:rPr>
          <w:szCs w:val="24"/>
          <w:u w:val="single"/>
        </w:rPr>
        <w:t>Dotace na společné programy (projekty) EU a ČR</w:t>
      </w:r>
      <w:r w:rsidRPr="00FE2C4F">
        <w:rPr>
          <w:szCs w:val="24"/>
        </w:rPr>
        <w:t xml:space="preserve"> zahrnuje finanční prostředky určené na projekty v rámci Operačního programu Doprava (OPD) a na projekty komunitárních programů EU. </w:t>
      </w:r>
    </w:p>
    <w:p w:rsidR="007A4BCF" w:rsidRPr="00FE2C4F" w:rsidRDefault="007A4BCF" w:rsidP="007A4BCF">
      <w:pPr>
        <w:pStyle w:val="Znormal"/>
        <w:rPr>
          <w:szCs w:val="24"/>
        </w:rPr>
      </w:pPr>
      <w:r w:rsidRPr="00FE2C4F">
        <w:rPr>
          <w:szCs w:val="24"/>
        </w:rPr>
        <w:t>Schválený rozpočet ukazatele 15 553 087 tis. Kč se během roku ne</w:t>
      </w:r>
      <w:r>
        <w:rPr>
          <w:szCs w:val="24"/>
        </w:rPr>
        <w:t>měnil</w:t>
      </w:r>
      <w:r w:rsidRPr="00FE2C4F">
        <w:rPr>
          <w:szCs w:val="24"/>
        </w:rPr>
        <w:t xml:space="preserve">. Celkem bylo čerpáno </w:t>
      </w:r>
      <w:r w:rsidRPr="00FE2C4F">
        <w:rPr>
          <w:b/>
          <w:szCs w:val="24"/>
        </w:rPr>
        <w:t>14 095 536 tis. Kč</w:t>
      </w:r>
      <w:r w:rsidRPr="00FE2C4F">
        <w:rPr>
          <w:szCs w:val="24"/>
        </w:rPr>
        <w:t>,</w:t>
      </w:r>
      <w:r>
        <w:rPr>
          <w:szCs w:val="24"/>
        </w:rPr>
        <w:t xml:space="preserve"> tj. 90,63 % </w:t>
      </w:r>
      <w:r w:rsidR="000B07AF">
        <w:rPr>
          <w:szCs w:val="24"/>
        </w:rPr>
        <w:t>schváleného (</w:t>
      </w:r>
      <w:r>
        <w:rPr>
          <w:szCs w:val="24"/>
        </w:rPr>
        <w:t>upraveného</w:t>
      </w:r>
      <w:r w:rsidR="000B07AF">
        <w:rPr>
          <w:szCs w:val="24"/>
        </w:rPr>
        <w:t>)</w:t>
      </w:r>
      <w:r>
        <w:rPr>
          <w:szCs w:val="24"/>
        </w:rPr>
        <w:t xml:space="preserve"> rozpočtu;</w:t>
      </w:r>
      <w:r w:rsidRPr="00FE2C4F">
        <w:rPr>
          <w:szCs w:val="24"/>
        </w:rPr>
        <w:t xml:space="preserve"> z toh</w:t>
      </w:r>
      <w:r>
        <w:rPr>
          <w:szCs w:val="24"/>
        </w:rPr>
        <w:t>o:</w:t>
      </w:r>
      <w:r w:rsidRPr="00FE2C4F">
        <w:rPr>
          <w:szCs w:val="24"/>
        </w:rPr>
        <w:t xml:space="preserve"> nároky </w:t>
      </w:r>
      <w:r w:rsidR="000B07AF">
        <w:rPr>
          <w:szCs w:val="24"/>
        </w:rPr>
        <w:br/>
      </w:r>
      <w:r w:rsidRPr="00FE2C4F">
        <w:rPr>
          <w:szCs w:val="24"/>
        </w:rPr>
        <w:t>4 951 404 tis. Kč, prostředky rezervního fondu 578 465</w:t>
      </w:r>
      <w:r>
        <w:rPr>
          <w:szCs w:val="24"/>
        </w:rPr>
        <w:t xml:space="preserve"> tis. Kč, </w:t>
      </w:r>
      <w:r w:rsidRPr="00FE2C4F">
        <w:rPr>
          <w:szCs w:val="24"/>
        </w:rPr>
        <w:t>prostředky EU</w:t>
      </w:r>
      <w:r>
        <w:rPr>
          <w:szCs w:val="24"/>
        </w:rPr>
        <w:t xml:space="preserve"> </w:t>
      </w:r>
      <w:r w:rsidR="000B07AF">
        <w:rPr>
          <w:szCs w:val="24"/>
        </w:rPr>
        <w:br/>
      </w:r>
      <w:r w:rsidRPr="00FE2C4F">
        <w:rPr>
          <w:szCs w:val="24"/>
        </w:rPr>
        <w:t>14 092 904 tis. Kč</w:t>
      </w:r>
      <w:r>
        <w:rPr>
          <w:szCs w:val="24"/>
        </w:rPr>
        <w:t>)</w:t>
      </w:r>
      <w:r w:rsidRPr="00FE2C4F">
        <w:rPr>
          <w:szCs w:val="24"/>
        </w:rPr>
        <w:t>.</w:t>
      </w:r>
    </w:p>
    <w:p w:rsidR="007A4BCF" w:rsidRDefault="007A4BCF" w:rsidP="007A4BCF">
      <w:pPr>
        <w:pStyle w:val="Znormal"/>
        <w:spacing w:before="240" w:after="240"/>
        <w:ind w:firstLine="709"/>
        <w:rPr>
          <w:szCs w:val="24"/>
        </w:rPr>
      </w:pPr>
      <w:r w:rsidRPr="00FE2C4F">
        <w:rPr>
          <w:szCs w:val="24"/>
        </w:rPr>
        <w:t xml:space="preserve">Výdaje na programy EDS/SMVS ve výši </w:t>
      </w:r>
      <w:r w:rsidRPr="00FE2C4F">
        <w:rPr>
          <w:b/>
          <w:szCs w:val="24"/>
        </w:rPr>
        <w:t xml:space="preserve">14 068 524 tis. Kč </w:t>
      </w:r>
      <w:r w:rsidRPr="009B3F94">
        <w:rPr>
          <w:szCs w:val="24"/>
        </w:rPr>
        <w:t>(z toho</w:t>
      </w:r>
      <w:r>
        <w:rPr>
          <w:szCs w:val="24"/>
        </w:rPr>
        <w:t>:</w:t>
      </w:r>
      <w:r w:rsidRPr="00FE2C4F">
        <w:rPr>
          <w:szCs w:val="24"/>
        </w:rPr>
        <w:t xml:space="preserve"> nároky </w:t>
      </w:r>
      <w:r>
        <w:rPr>
          <w:szCs w:val="24"/>
        </w:rPr>
        <w:br/>
      </w:r>
      <w:r w:rsidRPr="00FE2C4F">
        <w:rPr>
          <w:szCs w:val="24"/>
        </w:rPr>
        <w:t xml:space="preserve">4 924 714 tis. Kč, </w:t>
      </w:r>
      <w:r>
        <w:rPr>
          <w:szCs w:val="24"/>
        </w:rPr>
        <w:t xml:space="preserve">prostředky </w:t>
      </w:r>
      <w:r w:rsidRPr="00FE2C4F">
        <w:rPr>
          <w:szCs w:val="24"/>
        </w:rPr>
        <w:t>rezervní</w:t>
      </w:r>
      <w:r>
        <w:rPr>
          <w:szCs w:val="24"/>
        </w:rPr>
        <w:t>ho</w:t>
      </w:r>
      <w:r w:rsidRPr="00FE2C4F">
        <w:rPr>
          <w:szCs w:val="24"/>
        </w:rPr>
        <w:t xml:space="preserve"> fond</w:t>
      </w:r>
      <w:r>
        <w:rPr>
          <w:szCs w:val="24"/>
        </w:rPr>
        <w:t>u</w:t>
      </w:r>
      <w:r w:rsidRPr="00FE2C4F">
        <w:rPr>
          <w:szCs w:val="24"/>
        </w:rPr>
        <w:t xml:space="preserve"> 578 143 tis. Kč),</w:t>
      </w:r>
      <w:r w:rsidRPr="00FE2C4F">
        <w:rPr>
          <w:b/>
          <w:szCs w:val="24"/>
        </w:rPr>
        <w:t xml:space="preserve"> </w:t>
      </w:r>
      <w:r w:rsidRPr="00FE2C4F">
        <w:rPr>
          <w:szCs w:val="24"/>
        </w:rPr>
        <w:t>v tom:</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1242"/>
        <w:gridCol w:w="1417"/>
      </w:tblGrid>
      <w:tr w:rsidR="007A4BCF" w:rsidRPr="00207124" w:rsidTr="0027201D">
        <w:tc>
          <w:tcPr>
            <w:tcW w:w="6408" w:type="dxa"/>
          </w:tcPr>
          <w:p w:rsidR="007A4BCF" w:rsidRPr="00FE2C4F" w:rsidRDefault="007A4BCF" w:rsidP="007A4BCF">
            <w:pPr>
              <w:tabs>
                <w:tab w:val="center" w:pos="3096"/>
              </w:tabs>
              <w:jc w:val="both"/>
              <w:rPr>
                <w:b/>
              </w:rPr>
            </w:pPr>
            <w:r w:rsidRPr="00FE2C4F">
              <w:rPr>
                <w:b/>
              </w:rPr>
              <w:t xml:space="preserve">Program </w:t>
            </w:r>
            <w:r w:rsidRPr="00FE2C4F">
              <w:t>(v tis. Kč)</w:t>
            </w:r>
            <w:r w:rsidRPr="00FE2C4F">
              <w:tab/>
            </w:r>
          </w:p>
        </w:tc>
        <w:tc>
          <w:tcPr>
            <w:tcW w:w="1242" w:type="dxa"/>
          </w:tcPr>
          <w:p w:rsidR="007A4BCF" w:rsidRPr="00FE2C4F" w:rsidRDefault="007A4BCF" w:rsidP="007A4BCF">
            <w:pPr>
              <w:jc w:val="center"/>
              <w:rPr>
                <w:b/>
              </w:rPr>
            </w:pPr>
            <w:r w:rsidRPr="00FE2C4F">
              <w:rPr>
                <w:b/>
              </w:rPr>
              <w:t>SR</w:t>
            </w:r>
          </w:p>
        </w:tc>
        <w:tc>
          <w:tcPr>
            <w:tcW w:w="1417" w:type="dxa"/>
          </w:tcPr>
          <w:p w:rsidR="007A4BCF" w:rsidRPr="00FE2C4F" w:rsidRDefault="007A4BCF" w:rsidP="007A4BCF">
            <w:pPr>
              <w:jc w:val="center"/>
              <w:rPr>
                <w:b/>
              </w:rPr>
            </w:pPr>
            <w:r w:rsidRPr="00FE2C4F">
              <w:rPr>
                <w:b/>
              </w:rPr>
              <w:t>Fondy EU</w:t>
            </w:r>
          </w:p>
        </w:tc>
      </w:tr>
      <w:tr w:rsidR="007A4BCF" w:rsidRPr="00207124" w:rsidTr="0027201D">
        <w:tc>
          <w:tcPr>
            <w:tcW w:w="6408" w:type="dxa"/>
          </w:tcPr>
          <w:p w:rsidR="007A4BCF" w:rsidRPr="00FE2C4F" w:rsidRDefault="007A4BCF" w:rsidP="007A4BCF">
            <w:pPr>
              <w:jc w:val="both"/>
            </w:pPr>
            <w:r w:rsidRPr="00FE2C4F">
              <w:t>127 06 Rozvoj a obnova MTZ systému řízení MD – PO, SFDI</w:t>
            </w:r>
          </w:p>
        </w:tc>
        <w:tc>
          <w:tcPr>
            <w:tcW w:w="1242" w:type="dxa"/>
          </w:tcPr>
          <w:p w:rsidR="007A4BCF" w:rsidRPr="00FE2C4F" w:rsidRDefault="007A4BCF" w:rsidP="007A4BCF">
            <w:pPr>
              <w:jc w:val="right"/>
            </w:pPr>
            <w:r w:rsidRPr="00FE2C4F">
              <w:t>0</w:t>
            </w:r>
          </w:p>
        </w:tc>
        <w:tc>
          <w:tcPr>
            <w:tcW w:w="1417" w:type="dxa"/>
          </w:tcPr>
          <w:p w:rsidR="007A4BCF" w:rsidRPr="00FE2C4F" w:rsidRDefault="007A4BCF" w:rsidP="007A4BCF">
            <w:pPr>
              <w:jc w:val="right"/>
            </w:pPr>
            <w:r w:rsidRPr="00FE2C4F">
              <w:t>4 250</w:t>
            </w:r>
          </w:p>
        </w:tc>
      </w:tr>
      <w:tr w:rsidR="007A4BCF" w:rsidRPr="00207124" w:rsidTr="0027201D">
        <w:tc>
          <w:tcPr>
            <w:tcW w:w="6408" w:type="dxa"/>
          </w:tcPr>
          <w:p w:rsidR="007A4BCF" w:rsidRPr="00FE2C4F" w:rsidRDefault="007A4BCF" w:rsidP="007A4BCF">
            <w:pPr>
              <w:jc w:val="both"/>
            </w:pPr>
            <w:r w:rsidRPr="00FE2C4F">
              <w:t>127 77 Podpora financování dopravy</w:t>
            </w:r>
          </w:p>
        </w:tc>
        <w:tc>
          <w:tcPr>
            <w:tcW w:w="1242" w:type="dxa"/>
          </w:tcPr>
          <w:p w:rsidR="007A4BCF" w:rsidRPr="00FE2C4F" w:rsidRDefault="007A4BCF" w:rsidP="007A4BCF">
            <w:pPr>
              <w:jc w:val="right"/>
            </w:pPr>
            <w:r w:rsidRPr="00FE2C4F">
              <w:t>2 632</w:t>
            </w:r>
          </w:p>
        </w:tc>
        <w:tc>
          <w:tcPr>
            <w:tcW w:w="1417" w:type="dxa"/>
          </w:tcPr>
          <w:p w:rsidR="007A4BCF" w:rsidRPr="00FE2C4F" w:rsidRDefault="007A4BCF" w:rsidP="007A4BCF">
            <w:pPr>
              <w:jc w:val="right"/>
            </w:pPr>
            <w:r w:rsidRPr="00FE2C4F">
              <w:t>14 061 641</w:t>
            </w:r>
          </w:p>
        </w:tc>
      </w:tr>
      <w:tr w:rsidR="007A4BCF" w:rsidRPr="00207124" w:rsidTr="0027201D">
        <w:tc>
          <w:tcPr>
            <w:tcW w:w="6408" w:type="dxa"/>
          </w:tcPr>
          <w:p w:rsidR="007A4BCF" w:rsidRPr="00FE2C4F" w:rsidRDefault="007A4BCF" w:rsidP="007A4BCF">
            <w:pPr>
              <w:jc w:val="both"/>
              <w:rPr>
                <w:b/>
              </w:rPr>
            </w:pPr>
            <w:r w:rsidRPr="00FE2C4F">
              <w:rPr>
                <w:b/>
              </w:rPr>
              <w:t>C E L K E M</w:t>
            </w:r>
          </w:p>
        </w:tc>
        <w:tc>
          <w:tcPr>
            <w:tcW w:w="1242" w:type="dxa"/>
          </w:tcPr>
          <w:p w:rsidR="007A4BCF" w:rsidRPr="00FE2C4F" w:rsidRDefault="007A4BCF" w:rsidP="007A4BCF">
            <w:pPr>
              <w:jc w:val="right"/>
              <w:rPr>
                <w:b/>
              </w:rPr>
            </w:pPr>
            <w:r w:rsidRPr="00FE2C4F">
              <w:rPr>
                <w:b/>
              </w:rPr>
              <w:t>2 632</w:t>
            </w:r>
          </w:p>
        </w:tc>
        <w:tc>
          <w:tcPr>
            <w:tcW w:w="1417" w:type="dxa"/>
          </w:tcPr>
          <w:p w:rsidR="007A4BCF" w:rsidRPr="00FE2C4F" w:rsidRDefault="007A4BCF" w:rsidP="007A4BCF">
            <w:pPr>
              <w:jc w:val="right"/>
              <w:rPr>
                <w:b/>
              </w:rPr>
            </w:pPr>
            <w:r w:rsidRPr="00FE2C4F">
              <w:rPr>
                <w:b/>
              </w:rPr>
              <w:t>14 065 891</w:t>
            </w:r>
          </w:p>
        </w:tc>
      </w:tr>
    </w:tbl>
    <w:p w:rsidR="007A4BCF" w:rsidRPr="00F848A3" w:rsidRDefault="007A4BCF" w:rsidP="007A4BCF">
      <w:pPr>
        <w:pStyle w:val="Znormal"/>
        <w:tabs>
          <w:tab w:val="left" w:pos="426"/>
        </w:tabs>
        <w:ind w:firstLine="709"/>
        <w:rPr>
          <w:szCs w:val="24"/>
        </w:rPr>
      </w:pPr>
      <w:r w:rsidRPr="00F848A3">
        <w:rPr>
          <w:szCs w:val="24"/>
        </w:rPr>
        <w:lastRenderedPageBreak/>
        <w:t xml:space="preserve">Ostatní výdaje mimo programy EDS/SMVS byly ve výši </w:t>
      </w:r>
      <w:r w:rsidRPr="00F848A3">
        <w:rPr>
          <w:b/>
          <w:szCs w:val="24"/>
        </w:rPr>
        <w:t>27 012</w:t>
      </w:r>
      <w:r>
        <w:rPr>
          <w:b/>
          <w:szCs w:val="24"/>
        </w:rPr>
        <w:t xml:space="preserve"> tis. Kč</w:t>
      </w:r>
      <w:r w:rsidRPr="009B3F94">
        <w:rPr>
          <w:szCs w:val="24"/>
        </w:rPr>
        <w:t>;</w:t>
      </w:r>
      <w:r>
        <w:rPr>
          <w:szCs w:val="24"/>
        </w:rPr>
        <w:t xml:space="preserve"> z toho:</w:t>
      </w:r>
      <w:r w:rsidRPr="00F848A3">
        <w:rPr>
          <w:b/>
          <w:szCs w:val="24"/>
        </w:rPr>
        <w:t xml:space="preserve"> </w:t>
      </w:r>
      <w:r w:rsidRPr="00F848A3">
        <w:rPr>
          <w:szCs w:val="24"/>
        </w:rPr>
        <w:t>nároky</w:t>
      </w:r>
      <w:r>
        <w:rPr>
          <w:szCs w:val="24"/>
        </w:rPr>
        <w:t xml:space="preserve"> </w:t>
      </w:r>
      <w:r w:rsidRPr="00F848A3">
        <w:rPr>
          <w:szCs w:val="24"/>
        </w:rPr>
        <w:t>26 690</w:t>
      </w:r>
      <w:r>
        <w:rPr>
          <w:szCs w:val="24"/>
        </w:rPr>
        <w:t xml:space="preserve"> tis. Kč, </w:t>
      </w:r>
      <w:r w:rsidRPr="00F848A3">
        <w:rPr>
          <w:szCs w:val="24"/>
        </w:rPr>
        <w:t>prostředky rezervního fondu 322 tis. Kč</w:t>
      </w:r>
      <w:r>
        <w:rPr>
          <w:szCs w:val="24"/>
        </w:rPr>
        <w:t>, prostředky EU 27 012 tis. Kč</w:t>
      </w:r>
      <w:r w:rsidRPr="00F848A3">
        <w:rPr>
          <w:szCs w:val="24"/>
        </w:rPr>
        <w:t>.</w:t>
      </w:r>
    </w:p>
    <w:p w:rsidR="007A4BCF" w:rsidRPr="00F848A3" w:rsidRDefault="007A4BCF" w:rsidP="007A4BCF">
      <w:pPr>
        <w:pStyle w:val="Znormal"/>
        <w:rPr>
          <w:szCs w:val="24"/>
        </w:rPr>
      </w:pPr>
      <w:r w:rsidRPr="00F848A3">
        <w:rPr>
          <w:szCs w:val="24"/>
        </w:rPr>
        <w:t xml:space="preserve">b) </w:t>
      </w:r>
      <w:r w:rsidRPr="00F848A3">
        <w:rPr>
          <w:szCs w:val="24"/>
          <w:u w:val="single"/>
        </w:rPr>
        <w:t>Dotace na projekty spolufinancované z EIB</w:t>
      </w:r>
      <w:r w:rsidRPr="00F848A3">
        <w:rPr>
          <w:szCs w:val="24"/>
        </w:rPr>
        <w:t xml:space="preserve"> zahrnuje prostředky z úvěrů přijatých Českou republikou od EIB na financování národních podílů u projektů spolufinancovaných z OPD. V roce 2018 nebylo na tomto ukazateli rozpočtováno ani čerpáno. </w:t>
      </w:r>
    </w:p>
    <w:p w:rsidR="007A4BCF" w:rsidRPr="00F848A3" w:rsidRDefault="007A4BCF" w:rsidP="007A4BCF">
      <w:pPr>
        <w:pStyle w:val="Znormal"/>
        <w:rPr>
          <w:szCs w:val="24"/>
        </w:rPr>
      </w:pPr>
      <w:r w:rsidRPr="00F848A3">
        <w:rPr>
          <w:szCs w:val="24"/>
        </w:rPr>
        <w:t xml:space="preserve">c) </w:t>
      </w:r>
      <w:r w:rsidRPr="00F848A3">
        <w:rPr>
          <w:szCs w:val="24"/>
          <w:u w:val="single"/>
        </w:rPr>
        <w:t>Ostatní dotace pro SFDI</w:t>
      </w:r>
      <w:r w:rsidRPr="00F848A3">
        <w:rPr>
          <w:szCs w:val="24"/>
        </w:rPr>
        <w:t xml:space="preserve"> zahrnuje všechny prostředky, které nespadají do výše uvedených ukazatelů určených pro SFDI.</w:t>
      </w:r>
    </w:p>
    <w:p w:rsidR="007A4BCF" w:rsidRPr="00F848A3" w:rsidRDefault="007A4BCF" w:rsidP="007A4BCF">
      <w:pPr>
        <w:pStyle w:val="Znormal"/>
        <w:rPr>
          <w:szCs w:val="24"/>
        </w:rPr>
      </w:pPr>
      <w:r w:rsidRPr="00F848A3">
        <w:rPr>
          <w:szCs w:val="24"/>
        </w:rPr>
        <w:t>Největ</w:t>
      </w:r>
      <w:r>
        <w:rPr>
          <w:szCs w:val="24"/>
        </w:rPr>
        <w:t>ší objem finančních prostředků byl</w:t>
      </w:r>
      <w:r w:rsidRPr="00F848A3">
        <w:rPr>
          <w:szCs w:val="24"/>
        </w:rPr>
        <w:t xml:space="preserve"> určen na </w:t>
      </w:r>
      <w:r w:rsidRPr="00F848A3">
        <w:rPr>
          <w:b/>
          <w:szCs w:val="24"/>
        </w:rPr>
        <w:t>krytí deficitu příjmů SFDI</w:t>
      </w:r>
      <w:r w:rsidRPr="00F848A3">
        <w:rPr>
          <w:szCs w:val="24"/>
        </w:rPr>
        <w:t>. Pro rok 2018 byl schválený rozpočet ve výši 25 328 887 tis. Kč, který byl v průběhu roku upravován na částku 28 328 887</w:t>
      </w:r>
      <w:r>
        <w:rPr>
          <w:szCs w:val="24"/>
        </w:rPr>
        <w:t xml:space="preserve"> tis. Kč. Celkem bylo vyčerpáno </w:t>
      </w:r>
      <w:r w:rsidRPr="00F848A3">
        <w:rPr>
          <w:b/>
          <w:szCs w:val="24"/>
        </w:rPr>
        <w:t>25 061 861 tis. Kč</w:t>
      </w:r>
      <w:r w:rsidRPr="00F848A3">
        <w:rPr>
          <w:szCs w:val="24"/>
        </w:rPr>
        <w:t xml:space="preserve">, tj. 88,47 </w:t>
      </w:r>
      <w:r>
        <w:rPr>
          <w:szCs w:val="24"/>
        </w:rPr>
        <w:t>% upraveného rozpočtu; z toho nároky ve výši 1 359 740 tis. Kč.</w:t>
      </w:r>
    </w:p>
    <w:p w:rsidR="007A4BCF" w:rsidRPr="00705D87" w:rsidRDefault="007A4BCF" w:rsidP="007A4BCF">
      <w:pPr>
        <w:pStyle w:val="Znormal"/>
        <w:spacing w:after="240"/>
        <w:ind w:firstLine="709"/>
        <w:rPr>
          <w:szCs w:val="24"/>
        </w:rPr>
      </w:pPr>
      <w:r w:rsidRPr="00705D87">
        <w:rPr>
          <w:szCs w:val="24"/>
        </w:rPr>
        <w:t xml:space="preserve">Výdaje na programy EDS/SMVS ve výši </w:t>
      </w:r>
      <w:r w:rsidRPr="00705D87">
        <w:rPr>
          <w:b/>
          <w:szCs w:val="24"/>
        </w:rPr>
        <w:t xml:space="preserve">18 202 121 tis. Kč, </w:t>
      </w:r>
      <w:r w:rsidRPr="00705D87">
        <w:rPr>
          <w:szCs w:val="24"/>
        </w:rPr>
        <w:t>v tom:</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2"/>
        <w:gridCol w:w="1418"/>
        <w:gridCol w:w="1417"/>
      </w:tblGrid>
      <w:tr w:rsidR="007A4BCF" w:rsidRPr="00705D87" w:rsidTr="0027201D">
        <w:tc>
          <w:tcPr>
            <w:tcW w:w="6232" w:type="dxa"/>
          </w:tcPr>
          <w:p w:rsidR="007A4BCF" w:rsidRPr="00705D87" w:rsidRDefault="007A4BCF" w:rsidP="007A4BCF">
            <w:pPr>
              <w:tabs>
                <w:tab w:val="center" w:pos="3096"/>
              </w:tabs>
              <w:jc w:val="both"/>
              <w:rPr>
                <w:b/>
              </w:rPr>
            </w:pPr>
            <w:r w:rsidRPr="00705D87">
              <w:rPr>
                <w:b/>
              </w:rPr>
              <w:t xml:space="preserve">Program </w:t>
            </w:r>
            <w:r w:rsidRPr="00705D87">
              <w:t>(v tis. Kč)</w:t>
            </w:r>
            <w:r w:rsidRPr="00705D87">
              <w:tab/>
            </w:r>
          </w:p>
        </w:tc>
        <w:tc>
          <w:tcPr>
            <w:tcW w:w="1418" w:type="dxa"/>
          </w:tcPr>
          <w:p w:rsidR="007A4BCF" w:rsidRPr="00705D87" w:rsidRDefault="007A4BCF" w:rsidP="007A4BCF">
            <w:pPr>
              <w:jc w:val="center"/>
              <w:rPr>
                <w:b/>
              </w:rPr>
            </w:pPr>
            <w:r w:rsidRPr="00705D87">
              <w:rPr>
                <w:b/>
              </w:rPr>
              <w:t>SR</w:t>
            </w:r>
          </w:p>
        </w:tc>
        <w:tc>
          <w:tcPr>
            <w:tcW w:w="1417" w:type="dxa"/>
          </w:tcPr>
          <w:p w:rsidR="007A4BCF" w:rsidRPr="00705D87" w:rsidRDefault="007A4BCF" w:rsidP="007A4BCF">
            <w:pPr>
              <w:jc w:val="center"/>
              <w:rPr>
                <w:b/>
              </w:rPr>
            </w:pPr>
            <w:r w:rsidRPr="00705D87">
              <w:rPr>
                <w:b/>
              </w:rPr>
              <w:t>Fondy EU</w:t>
            </w:r>
          </w:p>
        </w:tc>
      </w:tr>
      <w:tr w:rsidR="007A4BCF" w:rsidRPr="00705D87" w:rsidTr="0027201D">
        <w:tc>
          <w:tcPr>
            <w:tcW w:w="6232" w:type="dxa"/>
          </w:tcPr>
          <w:p w:rsidR="007A4BCF" w:rsidRPr="00705D87" w:rsidRDefault="007A4BCF" w:rsidP="007A4BCF">
            <w:pPr>
              <w:jc w:val="both"/>
            </w:pPr>
            <w:r w:rsidRPr="00705D87">
              <w:t>127 77 Podpora financování dopravy</w:t>
            </w:r>
          </w:p>
        </w:tc>
        <w:tc>
          <w:tcPr>
            <w:tcW w:w="1418" w:type="dxa"/>
          </w:tcPr>
          <w:p w:rsidR="007A4BCF" w:rsidRPr="00705D87" w:rsidRDefault="007A4BCF" w:rsidP="007A4BCF">
            <w:pPr>
              <w:jc w:val="right"/>
            </w:pPr>
            <w:r w:rsidRPr="00705D87">
              <w:t>18 202 121</w:t>
            </w:r>
          </w:p>
        </w:tc>
        <w:tc>
          <w:tcPr>
            <w:tcW w:w="1417" w:type="dxa"/>
          </w:tcPr>
          <w:p w:rsidR="007A4BCF" w:rsidRPr="00705D87" w:rsidRDefault="007A4BCF" w:rsidP="007A4BCF">
            <w:pPr>
              <w:jc w:val="right"/>
            </w:pPr>
            <w:r w:rsidRPr="00705D87">
              <w:t>0</w:t>
            </w:r>
          </w:p>
        </w:tc>
      </w:tr>
      <w:tr w:rsidR="007A4BCF" w:rsidRPr="00705D87" w:rsidTr="0027201D">
        <w:tc>
          <w:tcPr>
            <w:tcW w:w="6232" w:type="dxa"/>
          </w:tcPr>
          <w:p w:rsidR="007A4BCF" w:rsidRPr="00705D87" w:rsidRDefault="007A4BCF" w:rsidP="007A4BCF">
            <w:pPr>
              <w:jc w:val="both"/>
              <w:rPr>
                <w:b/>
              </w:rPr>
            </w:pPr>
            <w:r w:rsidRPr="00705D87">
              <w:rPr>
                <w:b/>
              </w:rPr>
              <w:t>C E L K E M</w:t>
            </w:r>
          </w:p>
        </w:tc>
        <w:tc>
          <w:tcPr>
            <w:tcW w:w="1418" w:type="dxa"/>
          </w:tcPr>
          <w:p w:rsidR="007A4BCF" w:rsidRPr="00705D87" w:rsidRDefault="007A4BCF" w:rsidP="007A4BCF">
            <w:pPr>
              <w:jc w:val="right"/>
              <w:rPr>
                <w:b/>
              </w:rPr>
            </w:pPr>
            <w:r w:rsidRPr="00705D87">
              <w:rPr>
                <w:b/>
              </w:rPr>
              <w:t>18 202 121</w:t>
            </w:r>
          </w:p>
        </w:tc>
        <w:tc>
          <w:tcPr>
            <w:tcW w:w="1417" w:type="dxa"/>
          </w:tcPr>
          <w:p w:rsidR="007A4BCF" w:rsidRPr="00705D87" w:rsidRDefault="007A4BCF" w:rsidP="007A4BCF">
            <w:pPr>
              <w:jc w:val="right"/>
              <w:rPr>
                <w:b/>
              </w:rPr>
            </w:pPr>
            <w:r w:rsidRPr="00705D87">
              <w:rPr>
                <w:b/>
              </w:rPr>
              <w:t>0</w:t>
            </w:r>
          </w:p>
        </w:tc>
      </w:tr>
    </w:tbl>
    <w:p w:rsidR="007A4BCF" w:rsidRPr="00B51043" w:rsidRDefault="007A4BCF" w:rsidP="007A4BCF">
      <w:pPr>
        <w:pStyle w:val="Znormal"/>
        <w:tabs>
          <w:tab w:val="left" w:pos="426"/>
        </w:tabs>
        <w:ind w:firstLine="0"/>
        <w:rPr>
          <w:szCs w:val="24"/>
        </w:rPr>
      </w:pPr>
      <w:r>
        <w:rPr>
          <w:szCs w:val="24"/>
        </w:rPr>
        <w:tab/>
      </w:r>
      <w:r>
        <w:rPr>
          <w:szCs w:val="24"/>
        </w:rPr>
        <w:tab/>
      </w:r>
      <w:r w:rsidRPr="00705D87">
        <w:rPr>
          <w:szCs w:val="24"/>
        </w:rPr>
        <w:t xml:space="preserve">Ostatní výdaje mimo programy EDS/SMVS ve výši </w:t>
      </w:r>
      <w:r w:rsidRPr="00705D87">
        <w:rPr>
          <w:b/>
          <w:szCs w:val="24"/>
        </w:rPr>
        <w:t>6 859 740 tis. Kč</w:t>
      </w:r>
      <w:r>
        <w:rPr>
          <w:b/>
          <w:szCs w:val="24"/>
        </w:rPr>
        <w:t xml:space="preserve">; </w:t>
      </w:r>
      <w:r w:rsidRPr="00B51043">
        <w:rPr>
          <w:szCs w:val="24"/>
        </w:rPr>
        <w:t>z toho nároky 1 359 740 tis. Kč.</w:t>
      </w:r>
    </w:p>
    <w:p w:rsidR="007A4BCF" w:rsidRPr="00260D61" w:rsidRDefault="007A4BCF" w:rsidP="007A4BCF">
      <w:pPr>
        <w:pStyle w:val="Znormal"/>
        <w:ind w:firstLine="709"/>
        <w:rPr>
          <w:szCs w:val="24"/>
        </w:rPr>
      </w:pPr>
      <w:r w:rsidRPr="00260D61">
        <w:rPr>
          <w:szCs w:val="24"/>
        </w:rPr>
        <w:t>V rámci ukazatele „Ostatní dotace pro SFDI“ byly vyčerpány prostředky na financování oprav silnic II. a III. třídy ve výši 2 403 766 tis. Kč a na vyrovnání deficitu příjmů a výdajů rozpočtů SFDI ve výši 22 658 095 tis. Kč.</w:t>
      </w:r>
    </w:p>
    <w:p w:rsidR="009B05B4" w:rsidRPr="00A2161F" w:rsidRDefault="009B05B4" w:rsidP="009B05B4">
      <w:pPr>
        <w:numPr>
          <w:ilvl w:val="12"/>
          <w:numId w:val="0"/>
        </w:numPr>
        <w:spacing w:before="240" w:after="120"/>
        <w:jc w:val="both"/>
        <w:rPr>
          <w:b/>
          <w:u w:val="single"/>
        </w:rPr>
      </w:pPr>
      <w:r w:rsidRPr="00A2161F">
        <w:rPr>
          <w:b/>
          <w:u w:val="single"/>
        </w:rPr>
        <w:t>Ostatní výdaje spojené s dopravní politikou státu</w:t>
      </w:r>
    </w:p>
    <w:p w:rsidR="00A2161F" w:rsidRPr="00353792" w:rsidRDefault="00A2161F" w:rsidP="00A2161F">
      <w:pPr>
        <w:pStyle w:val="Znormal"/>
        <w:rPr>
          <w:szCs w:val="24"/>
        </w:rPr>
      </w:pPr>
      <w:bookmarkStart w:id="66" w:name="_Toc508879839"/>
      <w:bookmarkStart w:id="67" w:name="_Toc508880115"/>
      <w:r w:rsidRPr="00705D87">
        <w:rPr>
          <w:szCs w:val="24"/>
        </w:rPr>
        <w:t xml:space="preserve">Tento specifický výdajový ukazatel představuje výdaje napříč celou kapitolou                  327 Ministerstvo dopravy, které nespadají do předešlých ukazatelů. </w:t>
      </w:r>
      <w:r>
        <w:rPr>
          <w:szCs w:val="24"/>
        </w:rPr>
        <w:t>Schválený rozpočet ukazatele 4 479 472 tis. Kč se v průběhu roku navýšil na 6 139 729 tis. Kč. Navýšení bylo způsobeno zejména posílením rozpočtu o 1 939 000 tis. Kč určené na zavedení nových slev z jízdného ve vlacích a autobusech pro seniory, děti, žáky a studenty.</w:t>
      </w:r>
      <w:r w:rsidRPr="00705D87">
        <w:rPr>
          <w:szCs w:val="24"/>
        </w:rPr>
        <w:t xml:space="preserve"> </w:t>
      </w:r>
      <w:r>
        <w:rPr>
          <w:szCs w:val="24"/>
        </w:rPr>
        <w:t>V</w:t>
      </w:r>
      <w:r w:rsidRPr="00705D87">
        <w:rPr>
          <w:szCs w:val="24"/>
        </w:rPr>
        <w:t xml:space="preserve"> rámci souhrnného ukazatele </w:t>
      </w:r>
      <w:r>
        <w:rPr>
          <w:szCs w:val="24"/>
        </w:rPr>
        <w:t xml:space="preserve">byly celkem čerpané </w:t>
      </w:r>
      <w:r w:rsidRPr="00705D87">
        <w:rPr>
          <w:szCs w:val="24"/>
        </w:rPr>
        <w:t>finanční prostředky ve výši</w:t>
      </w:r>
      <w:r w:rsidRPr="00207124">
        <w:rPr>
          <w:color w:val="FF0000"/>
          <w:szCs w:val="24"/>
        </w:rPr>
        <w:t xml:space="preserve"> </w:t>
      </w:r>
      <w:r w:rsidRPr="00353792">
        <w:rPr>
          <w:b/>
          <w:szCs w:val="24"/>
        </w:rPr>
        <w:t>5 173 209 tis. Kč</w:t>
      </w:r>
      <w:r>
        <w:rPr>
          <w:szCs w:val="24"/>
        </w:rPr>
        <w:t>, tj. 84,26 % upraveného rozpočtu;</w:t>
      </w:r>
      <w:r w:rsidRPr="00353792">
        <w:rPr>
          <w:szCs w:val="24"/>
        </w:rPr>
        <w:t xml:space="preserve"> z</w:t>
      </w:r>
      <w:r>
        <w:rPr>
          <w:szCs w:val="24"/>
        </w:rPr>
        <w:t> </w:t>
      </w:r>
      <w:r w:rsidRPr="00353792">
        <w:rPr>
          <w:szCs w:val="24"/>
        </w:rPr>
        <w:t>toho</w:t>
      </w:r>
      <w:r>
        <w:rPr>
          <w:szCs w:val="24"/>
        </w:rPr>
        <w:t>:</w:t>
      </w:r>
      <w:r w:rsidRPr="00353792">
        <w:rPr>
          <w:szCs w:val="24"/>
        </w:rPr>
        <w:t xml:space="preserve"> prostředky EU</w:t>
      </w:r>
      <w:r>
        <w:rPr>
          <w:szCs w:val="24"/>
        </w:rPr>
        <w:t xml:space="preserve"> </w:t>
      </w:r>
      <w:r w:rsidRPr="00353792">
        <w:rPr>
          <w:szCs w:val="24"/>
        </w:rPr>
        <w:t>117 905 tis. Kč, nároky</w:t>
      </w:r>
      <w:r>
        <w:rPr>
          <w:szCs w:val="24"/>
        </w:rPr>
        <w:t xml:space="preserve"> </w:t>
      </w:r>
      <w:r w:rsidRPr="00353792">
        <w:rPr>
          <w:szCs w:val="24"/>
        </w:rPr>
        <w:t xml:space="preserve">1 098 502 tis. Kč, </w:t>
      </w:r>
      <w:r>
        <w:rPr>
          <w:szCs w:val="24"/>
        </w:rPr>
        <w:t xml:space="preserve">prostředky </w:t>
      </w:r>
      <w:r w:rsidRPr="00353792">
        <w:rPr>
          <w:szCs w:val="24"/>
        </w:rPr>
        <w:t>rezervní</w:t>
      </w:r>
      <w:r>
        <w:rPr>
          <w:szCs w:val="24"/>
        </w:rPr>
        <w:t>ho</w:t>
      </w:r>
      <w:r w:rsidRPr="00353792">
        <w:rPr>
          <w:szCs w:val="24"/>
        </w:rPr>
        <w:t xml:space="preserve"> fond</w:t>
      </w:r>
      <w:r>
        <w:rPr>
          <w:szCs w:val="24"/>
        </w:rPr>
        <w:t>u</w:t>
      </w:r>
      <w:r w:rsidRPr="00353792">
        <w:rPr>
          <w:szCs w:val="24"/>
        </w:rPr>
        <w:t xml:space="preserve"> 27 675 tis. Kč. </w:t>
      </w:r>
    </w:p>
    <w:p w:rsidR="00A2161F" w:rsidRPr="00E7751F" w:rsidRDefault="00A2161F" w:rsidP="00C82533">
      <w:pPr>
        <w:pStyle w:val="Znormal"/>
        <w:numPr>
          <w:ilvl w:val="0"/>
          <w:numId w:val="41"/>
        </w:numPr>
        <w:rPr>
          <w:szCs w:val="24"/>
          <w:u w:val="single"/>
        </w:rPr>
      </w:pPr>
      <w:r w:rsidRPr="00E7751F">
        <w:rPr>
          <w:szCs w:val="24"/>
          <w:u w:val="single"/>
        </w:rPr>
        <w:t>Další výdaje spojené s dopravní politikou státu</w:t>
      </w:r>
    </w:p>
    <w:p w:rsidR="00A2161F" w:rsidRPr="00E7751F" w:rsidRDefault="00A2161F" w:rsidP="00A2161F">
      <w:pPr>
        <w:pStyle w:val="Znormal"/>
        <w:rPr>
          <w:szCs w:val="24"/>
          <w:u w:val="single"/>
        </w:rPr>
      </w:pPr>
      <w:r w:rsidRPr="00E7751F">
        <w:rPr>
          <w:szCs w:val="24"/>
        </w:rPr>
        <w:t xml:space="preserve">Schválený rozpočet dílčího ukazatele ve výši 3 377 937 tis. Kč byl v průběhu roku navýšen o 1 820 554 tis. Kč na 5 198 491 tis. Kč, což představuje kombinaci zejména zvyšujících a snižujících úprav ukazatele. Čerpání činilo </w:t>
      </w:r>
      <w:r w:rsidR="000B07AF">
        <w:rPr>
          <w:b/>
          <w:szCs w:val="24"/>
        </w:rPr>
        <w:t>4 241 970</w:t>
      </w:r>
      <w:r w:rsidRPr="00E7751F">
        <w:rPr>
          <w:b/>
          <w:szCs w:val="24"/>
        </w:rPr>
        <w:t xml:space="preserve"> tis. Kč</w:t>
      </w:r>
      <w:r w:rsidRPr="00E7751F">
        <w:rPr>
          <w:szCs w:val="24"/>
        </w:rPr>
        <w:t>, tj. 64,98</w:t>
      </w:r>
      <w:r>
        <w:rPr>
          <w:szCs w:val="24"/>
        </w:rPr>
        <w:t xml:space="preserve"> % upraveného ukazatele;</w:t>
      </w:r>
      <w:r w:rsidRPr="00E7751F">
        <w:rPr>
          <w:szCs w:val="24"/>
        </w:rPr>
        <w:t xml:space="preserve"> z toho prostředky EU 115 365</w:t>
      </w:r>
      <w:r>
        <w:rPr>
          <w:szCs w:val="24"/>
        </w:rPr>
        <w:t xml:space="preserve"> tis. Kč,</w:t>
      </w:r>
      <w:r w:rsidRPr="00E7751F">
        <w:rPr>
          <w:szCs w:val="24"/>
        </w:rPr>
        <w:t xml:space="preserve"> nároky 1 095 440 tis. Kč, </w:t>
      </w:r>
      <w:r>
        <w:rPr>
          <w:szCs w:val="24"/>
        </w:rPr>
        <w:t>prostředky</w:t>
      </w:r>
      <w:r w:rsidRPr="00E7751F">
        <w:rPr>
          <w:szCs w:val="24"/>
        </w:rPr>
        <w:t xml:space="preserve"> rezervní</w:t>
      </w:r>
      <w:r>
        <w:rPr>
          <w:szCs w:val="24"/>
        </w:rPr>
        <w:t>ho</w:t>
      </w:r>
      <w:r w:rsidRPr="00E7751F">
        <w:rPr>
          <w:szCs w:val="24"/>
        </w:rPr>
        <w:t xml:space="preserve"> fond</w:t>
      </w:r>
      <w:r>
        <w:rPr>
          <w:szCs w:val="24"/>
        </w:rPr>
        <w:t>u</w:t>
      </w:r>
      <w:r w:rsidRPr="00E7751F">
        <w:rPr>
          <w:szCs w:val="24"/>
        </w:rPr>
        <w:t xml:space="preserve"> 27 675 tis. Kč. </w:t>
      </w:r>
    </w:p>
    <w:p w:rsidR="00A2161F" w:rsidRPr="007444AC" w:rsidRDefault="00A2161F" w:rsidP="00A2161F">
      <w:pPr>
        <w:pStyle w:val="Znormal"/>
        <w:rPr>
          <w:szCs w:val="24"/>
        </w:rPr>
      </w:pPr>
      <w:r w:rsidRPr="007444AC">
        <w:rPr>
          <w:szCs w:val="24"/>
        </w:rPr>
        <w:t xml:space="preserve">Jsou zde zahrnuty výdaje mimo programové financování EDS/SMVS ve výši </w:t>
      </w:r>
      <w:r w:rsidRPr="007444AC">
        <w:rPr>
          <w:szCs w:val="24"/>
        </w:rPr>
        <w:br/>
      </w:r>
      <w:r w:rsidRPr="007444AC">
        <w:rPr>
          <w:b/>
          <w:szCs w:val="24"/>
        </w:rPr>
        <w:t xml:space="preserve">3 995 892 tis. Kč, </w:t>
      </w:r>
      <w:r w:rsidRPr="007444AC">
        <w:rPr>
          <w:szCs w:val="24"/>
        </w:rPr>
        <w:t>z</w:t>
      </w:r>
      <w:r>
        <w:rPr>
          <w:szCs w:val="24"/>
        </w:rPr>
        <w:t> </w:t>
      </w:r>
      <w:r w:rsidRPr="007444AC">
        <w:rPr>
          <w:szCs w:val="24"/>
        </w:rPr>
        <w:t>toho</w:t>
      </w:r>
      <w:r>
        <w:rPr>
          <w:szCs w:val="24"/>
        </w:rPr>
        <w:t>:</w:t>
      </w:r>
      <w:r w:rsidRPr="007444AC">
        <w:rPr>
          <w:b/>
          <w:szCs w:val="24"/>
        </w:rPr>
        <w:t xml:space="preserve"> </w:t>
      </w:r>
      <w:r w:rsidRPr="007444AC">
        <w:rPr>
          <w:szCs w:val="24"/>
        </w:rPr>
        <w:t xml:space="preserve">nároky 960 539 tis. Kč, </w:t>
      </w:r>
      <w:r>
        <w:rPr>
          <w:szCs w:val="24"/>
        </w:rPr>
        <w:t xml:space="preserve">prostředky </w:t>
      </w:r>
      <w:r w:rsidRPr="007444AC">
        <w:rPr>
          <w:szCs w:val="24"/>
        </w:rPr>
        <w:t>rezervní</w:t>
      </w:r>
      <w:r>
        <w:rPr>
          <w:szCs w:val="24"/>
        </w:rPr>
        <w:t>ho</w:t>
      </w:r>
      <w:r w:rsidRPr="007444AC">
        <w:rPr>
          <w:szCs w:val="24"/>
        </w:rPr>
        <w:t xml:space="preserve"> fond</w:t>
      </w:r>
      <w:r>
        <w:rPr>
          <w:szCs w:val="24"/>
        </w:rPr>
        <w:t>u</w:t>
      </w:r>
      <w:r w:rsidRPr="007444AC">
        <w:rPr>
          <w:szCs w:val="24"/>
        </w:rPr>
        <w:t xml:space="preserve"> 25 183 tis. Kč, </w:t>
      </w:r>
      <w:r>
        <w:rPr>
          <w:szCs w:val="24"/>
        </w:rPr>
        <w:t>prostředky</w:t>
      </w:r>
      <w:r w:rsidRPr="007444AC">
        <w:rPr>
          <w:szCs w:val="24"/>
        </w:rPr>
        <w:t xml:space="preserve"> EU 113 750 tis. Kč:</w:t>
      </w:r>
    </w:p>
    <w:p w:rsidR="00A2161F" w:rsidRPr="00E609D2" w:rsidRDefault="00A2161F" w:rsidP="00D5678C">
      <w:pPr>
        <w:numPr>
          <w:ilvl w:val="0"/>
          <w:numId w:val="3"/>
        </w:numPr>
        <w:tabs>
          <w:tab w:val="clear" w:pos="1634"/>
          <w:tab w:val="num" w:pos="1080"/>
        </w:tabs>
        <w:spacing w:before="120" w:after="60"/>
        <w:ind w:left="1080" w:hanging="311"/>
        <w:jc w:val="both"/>
      </w:pPr>
      <w:r w:rsidRPr="00D3055B">
        <w:rPr>
          <w:b/>
        </w:rPr>
        <w:t>vý</w:t>
      </w:r>
      <w:r w:rsidRPr="00E609D2">
        <w:rPr>
          <w:b/>
        </w:rPr>
        <w:t>daje Ústředního orgánu</w:t>
      </w:r>
      <w:r w:rsidRPr="00E609D2">
        <w:t xml:space="preserve"> (870 497 tis. Kč, </w:t>
      </w:r>
      <w:r w:rsidRPr="00E609D2">
        <w:rPr>
          <w:i/>
        </w:rPr>
        <w:t>z</w:t>
      </w:r>
      <w:r>
        <w:rPr>
          <w:i/>
        </w:rPr>
        <w:t> </w:t>
      </w:r>
      <w:r w:rsidRPr="00E609D2">
        <w:rPr>
          <w:i/>
        </w:rPr>
        <w:t>toho</w:t>
      </w:r>
      <w:r>
        <w:rPr>
          <w:i/>
        </w:rPr>
        <w:t>:</w:t>
      </w:r>
      <w:r w:rsidRPr="00207124">
        <w:rPr>
          <w:i/>
          <w:color w:val="FF0000"/>
        </w:rPr>
        <w:t xml:space="preserve"> </w:t>
      </w:r>
      <w:r w:rsidRPr="00E609D2">
        <w:rPr>
          <w:i/>
        </w:rPr>
        <w:t>prostředky EU</w:t>
      </w:r>
      <w:r>
        <w:rPr>
          <w:i/>
        </w:rPr>
        <w:t xml:space="preserve"> </w:t>
      </w:r>
      <w:r w:rsidRPr="00E609D2">
        <w:rPr>
          <w:i/>
        </w:rPr>
        <w:t>86 257 tis. Kč, nároky 156 793 tis. Kč</w:t>
      </w:r>
      <w:r w:rsidRPr="00E609D2">
        <w:t xml:space="preserve">);  </w:t>
      </w:r>
    </w:p>
    <w:p w:rsidR="00A2161F" w:rsidRPr="00E609D2" w:rsidRDefault="00A2161F" w:rsidP="00D5678C">
      <w:pPr>
        <w:numPr>
          <w:ilvl w:val="0"/>
          <w:numId w:val="3"/>
        </w:numPr>
        <w:tabs>
          <w:tab w:val="clear" w:pos="1634"/>
          <w:tab w:val="num" w:pos="1080"/>
        </w:tabs>
        <w:spacing w:after="60"/>
        <w:ind w:left="1083" w:hanging="312"/>
        <w:jc w:val="both"/>
      </w:pPr>
      <w:r w:rsidRPr="00E609D2">
        <w:rPr>
          <w:b/>
        </w:rPr>
        <w:t>výdaje ostatních organizačních složek státu:</w:t>
      </w:r>
      <w:r w:rsidRPr="00E609D2">
        <w:t xml:space="preserve"> </w:t>
      </w:r>
    </w:p>
    <w:p w:rsidR="00A2161F" w:rsidRPr="00C72EDD" w:rsidRDefault="00A2161F" w:rsidP="00D5678C">
      <w:pPr>
        <w:numPr>
          <w:ilvl w:val="0"/>
          <w:numId w:val="47"/>
        </w:numPr>
        <w:spacing w:after="60"/>
        <w:ind w:left="1418" w:hanging="284"/>
        <w:jc w:val="both"/>
      </w:pPr>
      <w:r w:rsidRPr="00E609D2">
        <w:t>Úřad pro civilní letectví (169 71</w:t>
      </w:r>
      <w:r>
        <w:t>3</w:t>
      </w:r>
      <w:r w:rsidRPr="00E609D2">
        <w:t xml:space="preserve"> tis. Kč, </w:t>
      </w:r>
      <w:r w:rsidRPr="00E609D2">
        <w:rPr>
          <w:i/>
        </w:rPr>
        <w:t>z toho nároky 10 193 tis. Kč</w:t>
      </w:r>
      <w:r w:rsidRPr="00C72EDD">
        <w:t xml:space="preserve">), </w:t>
      </w:r>
    </w:p>
    <w:p w:rsidR="00A2161F" w:rsidRPr="00E75772" w:rsidRDefault="00A2161F" w:rsidP="00D5678C">
      <w:pPr>
        <w:numPr>
          <w:ilvl w:val="0"/>
          <w:numId w:val="47"/>
        </w:numPr>
        <w:spacing w:after="60"/>
        <w:ind w:left="1418" w:hanging="284"/>
        <w:jc w:val="both"/>
      </w:pPr>
      <w:r w:rsidRPr="00E75772">
        <w:lastRenderedPageBreak/>
        <w:t xml:space="preserve">Státní plavební správa (68 227 tis. Kč, </w:t>
      </w:r>
      <w:r w:rsidRPr="00E75772">
        <w:rPr>
          <w:i/>
        </w:rPr>
        <w:t>z</w:t>
      </w:r>
      <w:r>
        <w:rPr>
          <w:i/>
        </w:rPr>
        <w:t> </w:t>
      </w:r>
      <w:r w:rsidRPr="00E75772">
        <w:rPr>
          <w:i/>
        </w:rPr>
        <w:t>toho</w:t>
      </w:r>
      <w:r>
        <w:rPr>
          <w:i/>
        </w:rPr>
        <w:t xml:space="preserve">: prostředky </w:t>
      </w:r>
      <w:r w:rsidRPr="00E75772">
        <w:rPr>
          <w:i/>
        </w:rPr>
        <w:t>EU</w:t>
      </w:r>
      <w:r>
        <w:rPr>
          <w:i/>
        </w:rPr>
        <w:t xml:space="preserve"> </w:t>
      </w:r>
      <w:r w:rsidRPr="00E75772">
        <w:rPr>
          <w:i/>
        </w:rPr>
        <w:t>1 04</w:t>
      </w:r>
      <w:r>
        <w:rPr>
          <w:i/>
        </w:rPr>
        <w:t>6</w:t>
      </w:r>
      <w:r w:rsidRPr="00E75772">
        <w:rPr>
          <w:i/>
        </w:rPr>
        <w:t xml:space="preserve"> tis. Kč,</w:t>
      </w:r>
      <w:r w:rsidRPr="00E75772">
        <w:t xml:space="preserve"> </w:t>
      </w:r>
      <w:r w:rsidRPr="00E75772">
        <w:rPr>
          <w:i/>
        </w:rPr>
        <w:t>nároky 3 64</w:t>
      </w:r>
      <w:r>
        <w:rPr>
          <w:i/>
        </w:rPr>
        <w:t>7</w:t>
      </w:r>
      <w:r w:rsidRPr="00E75772">
        <w:rPr>
          <w:i/>
        </w:rPr>
        <w:t xml:space="preserve"> tis. Kč</w:t>
      </w:r>
      <w:r w:rsidRPr="00E75772">
        <w:t xml:space="preserve">), </w:t>
      </w:r>
    </w:p>
    <w:p w:rsidR="00A2161F" w:rsidRPr="004F056E" w:rsidRDefault="00A2161F" w:rsidP="00D5678C">
      <w:pPr>
        <w:numPr>
          <w:ilvl w:val="0"/>
          <w:numId w:val="48"/>
        </w:numPr>
        <w:spacing w:after="60"/>
        <w:ind w:left="1418" w:hanging="284"/>
        <w:jc w:val="both"/>
      </w:pPr>
      <w:r w:rsidRPr="004F056E">
        <w:t xml:space="preserve">Drážní úřad (93 143 tis. Kč, </w:t>
      </w:r>
      <w:r w:rsidRPr="004F056E">
        <w:rPr>
          <w:i/>
        </w:rPr>
        <w:t>z toho nároky 533 tis. Kč</w:t>
      </w:r>
      <w:r w:rsidRPr="004F056E">
        <w:t xml:space="preserve">), </w:t>
      </w:r>
    </w:p>
    <w:p w:rsidR="00A2161F" w:rsidRPr="00EA7B17" w:rsidRDefault="00A2161F" w:rsidP="00D5678C">
      <w:pPr>
        <w:numPr>
          <w:ilvl w:val="0"/>
          <w:numId w:val="48"/>
        </w:numPr>
        <w:spacing w:after="60"/>
        <w:ind w:left="1418" w:hanging="284"/>
        <w:jc w:val="both"/>
      </w:pPr>
      <w:r w:rsidRPr="00EA7B17">
        <w:t xml:space="preserve">Drážní inspekce (34 315 tis. Kč, </w:t>
      </w:r>
      <w:r w:rsidRPr="00EA7B17">
        <w:rPr>
          <w:i/>
        </w:rPr>
        <w:t>z toho nároky 13 tis. Kč</w:t>
      </w:r>
      <w:r w:rsidRPr="00EA7B17">
        <w:t xml:space="preserve">), </w:t>
      </w:r>
    </w:p>
    <w:p w:rsidR="00A2161F" w:rsidRPr="00425618" w:rsidRDefault="00A2161F" w:rsidP="00D5678C">
      <w:pPr>
        <w:numPr>
          <w:ilvl w:val="0"/>
          <w:numId w:val="48"/>
        </w:numPr>
        <w:spacing w:after="60"/>
        <w:ind w:left="1418" w:hanging="284"/>
        <w:jc w:val="both"/>
        <w:rPr>
          <w:i/>
        </w:rPr>
      </w:pPr>
      <w:r w:rsidRPr="00425618">
        <w:t xml:space="preserve">Ředitelství vodních cest ČR (17 </w:t>
      </w:r>
      <w:r>
        <w:t>399</w:t>
      </w:r>
      <w:r w:rsidRPr="00425618">
        <w:t xml:space="preserve"> tis. Kč, </w:t>
      </w:r>
      <w:r w:rsidRPr="00425618">
        <w:rPr>
          <w:i/>
        </w:rPr>
        <w:t>z toho nároky 1 405 tis. Kč</w:t>
      </w:r>
      <w:r w:rsidRPr="00425618">
        <w:t>),</w:t>
      </w:r>
      <w:r w:rsidRPr="00425618">
        <w:rPr>
          <w:i/>
        </w:rPr>
        <w:t xml:space="preserve"> </w:t>
      </w:r>
    </w:p>
    <w:p w:rsidR="00A2161F" w:rsidRPr="0099143C" w:rsidRDefault="00A2161F" w:rsidP="00D5678C">
      <w:pPr>
        <w:numPr>
          <w:ilvl w:val="0"/>
          <w:numId w:val="48"/>
        </w:numPr>
        <w:spacing w:after="60"/>
        <w:ind w:left="1418" w:hanging="284"/>
        <w:jc w:val="both"/>
      </w:pPr>
      <w:r w:rsidRPr="0099143C">
        <w:t xml:space="preserve">Ústav pro odborné zjišťování příčin leteckých nehod (17 069 tis. Kč, </w:t>
      </w:r>
      <w:r w:rsidRPr="0099143C">
        <w:rPr>
          <w:i/>
        </w:rPr>
        <w:t>z toho nároky 975 tis. Kč</w:t>
      </w:r>
      <w:r w:rsidRPr="0099143C">
        <w:t>);</w:t>
      </w:r>
    </w:p>
    <w:p w:rsidR="00A2161F" w:rsidRPr="00EF4B86" w:rsidRDefault="00A2161F" w:rsidP="00D5678C">
      <w:pPr>
        <w:numPr>
          <w:ilvl w:val="0"/>
          <w:numId w:val="3"/>
        </w:numPr>
        <w:tabs>
          <w:tab w:val="clear" w:pos="1634"/>
          <w:tab w:val="num" w:pos="1080"/>
        </w:tabs>
        <w:spacing w:after="60"/>
        <w:ind w:left="1083" w:hanging="312"/>
        <w:jc w:val="both"/>
      </w:pPr>
      <w:r w:rsidRPr="00EF4B86">
        <w:rPr>
          <w:b/>
        </w:rPr>
        <w:t>výdaje příspěvkových organizací:</w:t>
      </w:r>
      <w:r w:rsidRPr="00EF4B86">
        <w:t xml:space="preserve"> Centrum služeb pro silniční dopravu </w:t>
      </w:r>
      <w:r w:rsidRPr="00EF4B86">
        <w:br/>
        <w:t>(</w:t>
      </w:r>
      <w:r>
        <w:t>86 862</w:t>
      </w:r>
      <w:r w:rsidRPr="00EF4B86">
        <w:t xml:space="preserve"> tis. Kč), Ředitelství silnic a dálnic ČR (8</w:t>
      </w:r>
      <w:r>
        <w:t>17</w:t>
      </w:r>
      <w:r w:rsidRPr="00EF4B86">
        <w:t xml:space="preserve"> </w:t>
      </w:r>
      <w:r>
        <w:t>887</w:t>
      </w:r>
      <w:r w:rsidRPr="00EF4B86">
        <w:t xml:space="preserve"> tis. Kč, </w:t>
      </w:r>
      <w:r w:rsidRPr="00EF4B86">
        <w:rPr>
          <w:i/>
        </w:rPr>
        <w:t xml:space="preserve">z toho nároky </w:t>
      </w:r>
      <w:r>
        <w:rPr>
          <w:i/>
        </w:rPr>
        <w:br/>
      </w:r>
      <w:r w:rsidRPr="00EF4B86">
        <w:rPr>
          <w:i/>
        </w:rPr>
        <w:t>7</w:t>
      </w:r>
      <w:r>
        <w:rPr>
          <w:i/>
        </w:rPr>
        <w:t>40</w:t>
      </w:r>
      <w:r w:rsidRPr="00EF4B86">
        <w:rPr>
          <w:i/>
        </w:rPr>
        <w:t xml:space="preserve"> </w:t>
      </w:r>
      <w:r>
        <w:rPr>
          <w:i/>
        </w:rPr>
        <w:t>071</w:t>
      </w:r>
      <w:r w:rsidRPr="00EF4B86">
        <w:rPr>
          <w:i/>
        </w:rPr>
        <w:t xml:space="preserve"> tis. Kč</w:t>
      </w:r>
      <w:r w:rsidRPr="00EF4B86">
        <w:t>);</w:t>
      </w:r>
    </w:p>
    <w:p w:rsidR="00A2161F" w:rsidRPr="005A6D72" w:rsidRDefault="00A2161F" w:rsidP="00D5678C">
      <w:pPr>
        <w:numPr>
          <w:ilvl w:val="0"/>
          <w:numId w:val="3"/>
        </w:numPr>
        <w:tabs>
          <w:tab w:val="clear" w:pos="1634"/>
          <w:tab w:val="num" w:pos="1080"/>
        </w:tabs>
        <w:spacing w:after="60"/>
        <w:ind w:left="1083" w:hanging="312"/>
        <w:jc w:val="both"/>
      </w:pPr>
      <w:r w:rsidRPr="005A6D72">
        <w:rPr>
          <w:b/>
        </w:rPr>
        <w:t>veřejná výzkumná instituce, vysoké školy:</w:t>
      </w:r>
      <w:r w:rsidRPr="005A6D72">
        <w:t xml:space="preserve"> (97 828 tis. Kč, </w:t>
      </w:r>
      <w:r w:rsidRPr="005A6D72">
        <w:rPr>
          <w:i/>
        </w:rPr>
        <w:t>z</w:t>
      </w:r>
      <w:r>
        <w:rPr>
          <w:i/>
        </w:rPr>
        <w:t> </w:t>
      </w:r>
      <w:r w:rsidRPr="005A6D72">
        <w:rPr>
          <w:i/>
        </w:rPr>
        <w:t>toho</w:t>
      </w:r>
      <w:r>
        <w:rPr>
          <w:i/>
        </w:rPr>
        <w:t>:</w:t>
      </w:r>
      <w:r w:rsidRPr="005A6D72">
        <w:rPr>
          <w:i/>
        </w:rPr>
        <w:t xml:space="preserve"> prostředky EU 3 805 tis. Kč, nároky 44 024 tis. Kč, </w:t>
      </w:r>
      <w:r>
        <w:rPr>
          <w:i/>
        </w:rPr>
        <w:t xml:space="preserve">prostředky </w:t>
      </w:r>
      <w:r w:rsidRPr="005A6D72">
        <w:rPr>
          <w:i/>
        </w:rPr>
        <w:t>rezervní</w:t>
      </w:r>
      <w:r>
        <w:rPr>
          <w:i/>
        </w:rPr>
        <w:t xml:space="preserve">ho </w:t>
      </w:r>
      <w:r w:rsidRPr="005A6D72">
        <w:rPr>
          <w:i/>
        </w:rPr>
        <w:t>fond</w:t>
      </w:r>
      <w:r>
        <w:rPr>
          <w:i/>
        </w:rPr>
        <w:t>u</w:t>
      </w:r>
      <w:r w:rsidRPr="005A6D72">
        <w:rPr>
          <w:i/>
        </w:rPr>
        <w:t xml:space="preserve"> 3 805 tis. Kč</w:t>
      </w:r>
      <w:r w:rsidRPr="005A6D72">
        <w:t>);</w:t>
      </w:r>
    </w:p>
    <w:p w:rsidR="00A2161F" w:rsidRPr="00AF2E51" w:rsidRDefault="00A2161F" w:rsidP="00D5678C">
      <w:pPr>
        <w:numPr>
          <w:ilvl w:val="0"/>
          <w:numId w:val="3"/>
        </w:numPr>
        <w:tabs>
          <w:tab w:val="clear" w:pos="1634"/>
          <w:tab w:val="num" w:pos="1080"/>
        </w:tabs>
        <w:spacing w:after="60"/>
        <w:ind w:left="1083" w:hanging="312"/>
        <w:jc w:val="both"/>
      </w:pPr>
      <w:r w:rsidRPr="00AF2E51">
        <w:rPr>
          <w:b/>
        </w:rPr>
        <w:t>dotace spolkům</w:t>
      </w:r>
      <w:r w:rsidRPr="00AF2E51">
        <w:t xml:space="preserve"> (7 700 tis. Kč);</w:t>
      </w:r>
    </w:p>
    <w:p w:rsidR="00A2161F" w:rsidRDefault="00A2161F" w:rsidP="00D5678C">
      <w:pPr>
        <w:numPr>
          <w:ilvl w:val="0"/>
          <w:numId w:val="3"/>
        </w:numPr>
        <w:tabs>
          <w:tab w:val="clear" w:pos="1634"/>
          <w:tab w:val="num" w:pos="1080"/>
        </w:tabs>
        <w:spacing w:after="60"/>
        <w:ind w:left="1080" w:hanging="297"/>
        <w:jc w:val="both"/>
      </w:pPr>
      <w:r>
        <w:rPr>
          <w:b/>
        </w:rPr>
        <w:t xml:space="preserve">transfery poskytované podnikatelským subjektům: </w:t>
      </w:r>
      <w:r>
        <w:t xml:space="preserve">(124 103 tis. Kč, </w:t>
      </w:r>
      <w:r w:rsidRPr="00FD5245">
        <w:rPr>
          <w:i/>
        </w:rPr>
        <w:t>z</w:t>
      </w:r>
      <w:r>
        <w:rPr>
          <w:i/>
        </w:rPr>
        <w:t> </w:t>
      </w:r>
      <w:r w:rsidRPr="00FD5245">
        <w:rPr>
          <w:i/>
        </w:rPr>
        <w:t>toho</w:t>
      </w:r>
      <w:r>
        <w:rPr>
          <w:i/>
        </w:rPr>
        <w:t>:</w:t>
      </w:r>
      <w:r w:rsidRPr="00FD5245">
        <w:rPr>
          <w:i/>
        </w:rPr>
        <w:t xml:space="preserve"> prostředky EU 22 642 tis. Kč, nároky 2 885 tis. Kč, </w:t>
      </w:r>
      <w:r>
        <w:rPr>
          <w:i/>
        </w:rPr>
        <w:t xml:space="preserve">prostředky </w:t>
      </w:r>
      <w:r w:rsidRPr="00FD5245">
        <w:rPr>
          <w:i/>
        </w:rPr>
        <w:t>rezervní</w:t>
      </w:r>
      <w:r>
        <w:rPr>
          <w:i/>
        </w:rPr>
        <w:t>ho</w:t>
      </w:r>
      <w:r w:rsidRPr="00FD5245">
        <w:rPr>
          <w:i/>
        </w:rPr>
        <w:t xml:space="preserve"> fond</w:t>
      </w:r>
      <w:r>
        <w:rPr>
          <w:i/>
        </w:rPr>
        <w:t>u</w:t>
      </w:r>
      <w:r w:rsidRPr="00FD5245">
        <w:rPr>
          <w:i/>
        </w:rPr>
        <w:t xml:space="preserve"> </w:t>
      </w:r>
      <w:r>
        <w:rPr>
          <w:i/>
        </w:rPr>
        <w:br/>
      </w:r>
      <w:r w:rsidRPr="00FD5245">
        <w:rPr>
          <w:i/>
        </w:rPr>
        <w:t>21 378 tis. Kč</w:t>
      </w:r>
      <w:r w:rsidRPr="00FD5245">
        <w:t>);</w:t>
      </w:r>
    </w:p>
    <w:p w:rsidR="00A2161F" w:rsidRPr="00FD5245" w:rsidRDefault="00A2161F" w:rsidP="00D5678C">
      <w:pPr>
        <w:numPr>
          <w:ilvl w:val="0"/>
          <w:numId w:val="3"/>
        </w:numPr>
        <w:tabs>
          <w:tab w:val="clear" w:pos="1634"/>
          <w:tab w:val="num" w:pos="1080"/>
        </w:tabs>
        <w:spacing w:after="60"/>
        <w:ind w:left="1080" w:hanging="297"/>
        <w:jc w:val="both"/>
      </w:pPr>
      <w:r>
        <w:rPr>
          <w:b/>
        </w:rPr>
        <w:t>transfery půjčené podnikatelským subjektům:</w:t>
      </w:r>
      <w:r>
        <w:t xml:space="preserve"> (42 350 tis. Kč)</w:t>
      </w:r>
      <w:r w:rsidRPr="00FD5245">
        <w:t>;</w:t>
      </w:r>
    </w:p>
    <w:p w:rsidR="00A2161F" w:rsidRPr="00F9063B" w:rsidRDefault="00A2161F" w:rsidP="00D5678C">
      <w:pPr>
        <w:numPr>
          <w:ilvl w:val="0"/>
          <w:numId w:val="3"/>
        </w:numPr>
        <w:tabs>
          <w:tab w:val="clear" w:pos="1634"/>
          <w:tab w:val="num" w:pos="1080"/>
        </w:tabs>
        <w:spacing w:after="60"/>
        <w:ind w:left="1077" w:hanging="295"/>
        <w:jc w:val="both"/>
      </w:pPr>
      <w:r w:rsidRPr="00F9063B">
        <w:rPr>
          <w:b/>
        </w:rPr>
        <w:t>transfery mezinárodním organizacím</w:t>
      </w:r>
      <w:r w:rsidRPr="00F9063B">
        <w:t xml:space="preserve"> (13 600 tis. Kč);</w:t>
      </w:r>
    </w:p>
    <w:p w:rsidR="00A2161F" w:rsidRPr="00674965" w:rsidRDefault="00A2161F" w:rsidP="00D5678C">
      <w:pPr>
        <w:numPr>
          <w:ilvl w:val="0"/>
          <w:numId w:val="3"/>
        </w:numPr>
        <w:tabs>
          <w:tab w:val="clear" w:pos="1634"/>
          <w:tab w:val="num" w:pos="1080"/>
        </w:tabs>
        <w:spacing w:after="60"/>
        <w:ind w:left="1077" w:hanging="295"/>
        <w:jc w:val="both"/>
      </w:pPr>
      <w:r w:rsidRPr="00674965">
        <w:rPr>
          <w:b/>
        </w:rPr>
        <w:t xml:space="preserve">kompenzace ztráty dopravců ve veřejné osobní dopravě vznikající přiznáváním státem nařízených slev z jízdného </w:t>
      </w:r>
      <w:r w:rsidRPr="00674965">
        <w:t>(1 535 199 tis. Kč).</w:t>
      </w:r>
    </w:p>
    <w:p w:rsidR="00A2161F" w:rsidRPr="00D3055B" w:rsidRDefault="00A2161F" w:rsidP="00A2161F">
      <w:pPr>
        <w:pStyle w:val="Znormal"/>
        <w:spacing w:before="240" w:after="120"/>
        <w:ind w:firstLine="709"/>
        <w:rPr>
          <w:szCs w:val="24"/>
        </w:rPr>
      </w:pPr>
      <w:r w:rsidRPr="00D3055B">
        <w:rPr>
          <w:szCs w:val="24"/>
        </w:rPr>
        <w:t xml:space="preserve">Jsou zde zahrnuty výdaje programového financování EDS/SMVS ve výši </w:t>
      </w:r>
      <w:r>
        <w:rPr>
          <w:szCs w:val="24"/>
        </w:rPr>
        <w:br/>
      </w:r>
      <w:r w:rsidRPr="00D3055B">
        <w:rPr>
          <w:b/>
          <w:szCs w:val="24"/>
        </w:rPr>
        <w:t xml:space="preserve">246 078 tis. Kč, </w:t>
      </w:r>
      <w:r w:rsidRPr="00D3055B">
        <w:rPr>
          <w:szCs w:val="24"/>
        </w:rPr>
        <w:t>z</w:t>
      </w:r>
      <w:r>
        <w:rPr>
          <w:szCs w:val="24"/>
        </w:rPr>
        <w:t> </w:t>
      </w:r>
      <w:r w:rsidRPr="00D3055B">
        <w:rPr>
          <w:szCs w:val="24"/>
        </w:rPr>
        <w:t>toho</w:t>
      </w:r>
      <w:r>
        <w:rPr>
          <w:szCs w:val="24"/>
        </w:rPr>
        <w:t>: nároky</w:t>
      </w:r>
      <w:r w:rsidRPr="00D3055B">
        <w:rPr>
          <w:szCs w:val="24"/>
        </w:rPr>
        <w:t xml:space="preserve"> 134 900 tis. Kč, </w:t>
      </w:r>
      <w:r>
        <w:rPr>
          <w:szCs w:val="24"/>
        </w:rPr>
        <w:t>prostředky</w:t>
      </w:r>
      <w:r w:rsidRPr="00D3055B">
        <w:rPr>
          <w:szCs w:val="24"/>
        </w:rPr>
        <w:t xml:space="preserve"> EU 1 615 tis. Kč, </w:t>
      </w:r>
      <w:r>
        <w:rPr>
          <w:szCs w:val="24"/>
        </w:rPr>
        <w:t xml:space="preserve">prostředky </w:t>
      </w:r>
      <w:r w:rsidRPr="00D3055B">
        <w:rPr>
          <w:szCs w:val="24"/>
        </w:rPr>
        <w:t>rezervní</w:t>
      </w:r>
      <w:r>
        <w:rPr>
          <w:szCs w:val="24"/>
        </w:rPr>
        <w:t>ho</w:t>
      </w:r>
      <w:r w:rsidRPr="00D3055B">
        <w:rPr>
          <w:szCs w:val="24"/>
        </w:rPr>
        <w:t xml:space="preserve"> fond</w:t>
      </w:r>
      <w:r>
        <w:rPr>
          <w:szCs w:val="24"/>
        </w:rPr>
        <w:t>u</w:t>
      </w:r>
      <w:r w:rsidRPr="00D3055B">
        <w:rPr>
          <w:szCs w:val="24"/>
        </w:rPr>
        <w:t xml:space="preserve"> 2 492 tis. Kč:</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8"/>
        <w:gridCol w:w="1275"/>
        <w:gridCol w:w="1276"/>
      </w:tblGrid>
      <w:tr w:rsidR="00A2161F" w:rsidRPr="00207124" w:rsidTr="000A6D37">
        <w:tc>
          <w:tcPr>
            <w:tcW w:w="6658" w:type="dxa"/>
          </w:tcPr>
          <w:p w:rsidR="00A2161F" w:rsidRPr="00392922" w:rsidRDefault="00A2161F" w:rsidP="005A7B67">
            <w:pPr>
              <w:jc w:val="both"/>
              <w:rPr>
                <w:b/>
              </w:rPr>
            </w:pPr>
            <w:r w:rsidRPr="00392922">
              <w:rPr>
                <w:b/>
              </w:rPr>
              <w:t xml:space="preserve">Program </w:t>
            </w:r>
            <w:r w:rsidRPr="00392922">
              <w:t>(v tis. Kč)</w:t>
            </w:r>
          </w:p>
        </w:tc>
        <w:tc>
          <w:tcPr>
            <w:tcW w:w="1275" w:type="dxa"/>
          </w:tcPr>
          <w:p w:rsidR="00A2161F" w:rsidRPr="00392922" w:rsidRDefault="00A2161F" w:rsidP="005A7B67">
            <w:pPr>
              <w:jc w:val="center"/>
              <w:rPr>
                <w:b/>
              </w:rPr>
            </w:pPr>
            <w:r w:rsidRPr="00392922">
              <w:rPr>
                <w:b/>
              </w:rPr>
              <w:t>SR</w:t>
            </w:r>
          </w:p>
        </w:tc>
        <w:tc>
          <w:tcPr>
            <w:tcW w:w="1276" w:type="dxa"/>
          </w:tcPr>
          <w:p w:rsidR="00A2161F" w:rsidRPr="00392922" w:rsidRDefault="00A2161F" w:rsidP="005A7B67">
            <w:pPr>
              <w:jc w:val="center"/>
              <w:rPr>
                <w:b/>
              </w:rPr>
            </w:pPr>
            <w:r w:rsidRPr="00392922">
              <w:rPr>
                <w:b/>
              </w:rPr>
              <w:t>Fondy EU</w:t>
            </w:r>
          </w:p>
        </w:tc>
      </w:tr>
      <w:tr w:rsidR="00A2161F" w:rsidRPr="00207124" w:rsidTr="000A6D37">
        <w:tc>
          <w:tcPr>
            <w:tcW w:w="6658" w:type="dxa"/>
          </w:tcPr>
          <w:p w:rsidR="00A2161F" w:rsidRPr="00392922" w:rsidRDefault="00A2161F" w:rsidP="005A7B67">
            <w:pPr>
              <w:jc w:val="both"/>
            </w:pPr>
            <w:r w:rsidRPr="00392922">
              <w:t>127 01 Rozvoj a obnova MTZ systému řízení MD – OSS</w:t>
            </w:r>
          </w:p>
        </w:tc>
        <w:tc>
          <w:tcPr>
            <w:tcW w:w="1275" w:type="dxa"/>
          </w:tcPr>
          <w:p w:rsidR="00A2161F" w:rsidRPr="00392922" w:rsidRDefault="00A2161F" w:rsidP="005A7B67">
            <w:pPr>
              <w:jc w:val="right"/>
            </w:pPr>
            <w:r w:rsidRPr="00392922">
              <w:t>42 258</w:t>
            </w:r>
          </w:p>
        </w:tc>
        <w:tc>
          <w:tcPr>
            <w:tcW w:w="1276" w:type="dxa"/>
          </w:tcPr>
          <w:p w:rsidR="00A2161F" w:rsidRPr="00392922" w:rsidRDefault="00A2161F" w:rsidP="005A7B67">
            <w:pPr>
              <w:jc w:val="right"/>
            </w:pPr>
            <w:r w:rsidRPr="00392922">
              <w:t>0</w:t>
            </w:r>
          </w:p>
        </w:tc>
      </w:tr>
      <w:tr w:rsidR="00A2161F" w:rsidRPr="00207124" w:rsidTr="000A6D37">
        <w:tc>
          <w:tcPr>
            <w:tcW w:w="6658" w:type="dxa"/>
          </w:tcPr>
          <w:p w:rsidR="00A2161F" w:rsidRPr="00392922" w:rsidRDefault="00A2161F" w:rsidP="005A7B67">
            <w:pPr>
              <w:jc w:val="both"/>
              <w:rPr>
                <w:i/>
              </w:rPr>
            </w:pPr>
            <w:r w:rsidRPr="00392922">
              <w:rPr>
                <w:i/>
              </w:rPr>
              <w:t>v tom:  Ústřední orgán</w:t>
            </w:r>
          </w:p>
        </w:tc>
        <w:tc>
          <w:tcPr>
            <w:tcW w:w="1275" w:type="dxa"/>
          </w:tcPr>
          <w:p w:rsidR="00A2161F" w:rsidRPr="00392922" w:rsidRDefault="00A2161F" w:rsidP="005A7B67">
            <w:pPr>
              <w:jc w:val="right"/>
              <w:rPr>
                <w:i/>
              </w:rPr>
            </w:pPr>
            <w:r w:rsidRPr="00392922">
              <w:rPr>
                <w:i/>
              </w:rPr>
              <w:t>42 103</w:t>
            </w:r>
          </w:p>
        </w:tc>
        <w:tc>
          <w:tcPr>
            <w:tcW w:w="1276" w:type="dxa"/>
          </w:tcPr>
          <w:p w:rsidR="00A2161F" w:rsidRPr="00392922" w:rsidRDefault="00A2161F" w:rsidP="005A7B67">
            <w:pPr>
              <w:jc w:val="right"/>
              <w:rPr>
                <w:i/>
              </w:rPr>
            </w:pPr>
            <w:r w:rsidRPr="00392922">
              <w:rPr>
                <w:i/>
              </w:rPr>
              <w:t>0</w:t>
            </w:r>
          </w:p>
        </w:tc>
      </w:tr>
      <w:tr w:rsidR="00A2161F" w:rsidRPr="00207124" w:rsidTr="000A6D37">
        <w:tc>
          <w:tcPr>
            <w:tcW w:w="6658" w:type="dxa"/>
          </w:tcPr>
          <w:p w:rsidR="00A2161F" w:rsidRPr="00392922" w:rsidRDefault="00A2161F" w:rsidP="005A7B67">
            <w:pPr>
              <w:jc w:val="both"/>
              <w:rPr>
                <w:i/>
              </w:rPr>
            </w:pPr>
            <w:r w:rsidRPr="00392922">
              <w:rPr>
                <w:i/>
              </w:rPr>
              <w:t xml:space="preserve">            Drážní inspekce</w:t>
            </w:r>
          </w:p>
        </w:tc>
        <w:tc>
          <w:tcPr>
            <w:tcW w:w="1275" w:type="dxa"/>
          </w:tcPr>
          <w:p w:rsidR="00A2161F" w:rsidRPr="00392922" w:rsidRDefault="00A2161F" w:rsidP="005A7B67">
            <w:pPr>
              <w:jc w:val="right"/>
              <w:rPr>
                <w:i/>
              </w:rPr>
            </w:pPr>
            <w:r w:rsidRPr="00392922">
              <w:rPr>
                <w:i/>
              </w:rPr>
              <w:t>155</w:t>
            </w:r>
          </w:p>
        </w:tc>
        <w:tc>
          <w:tcPr>
            <w:tcW w:w="1276" w:type="dxa"/>
          </w:tcPr>
          <w:p w:rsidR="00A2161F" w:rsidRPr="00392922" w:rsidRDefault="00A2161F" w:rsidP="005A7B67">
            <w:pPr>
              <w:jc w:val="right"/>
              <w:rPr>
                <w:i/>
              </w:rPr>
            </w:pPr>
            <w:r w:rsidRPr="00392922">
              <w:rPr>
                <w:i/>
              </w:rPr>
              <w:t>0</w:t>
            </w:r>
          </w:p>
        </w:tc>
      </w:tr>
      <w:tr w:rsidR="00A2161F" w:rsidRPr="00207124" w:rsidTr="000A6D37">
        <w:tc>
          <w:tcPr>
            <w:tcW w:w="6658" w:type="dxa"/>
          </w:tcPr>
          <w:p w:rsidR="00A2161F" w:rsidRPr="00383BC9" w:rsidRDefault="00A2161F" w:rsidP="005A7B67">
            <w:pPr>
              <w:jc w:val="both"/>
            </w:pPr>
            <w:r w:rsidRPr="00383BC9">
              <w:t>127 02 Rozvoj a obnova MTZ systému řízení MD - PO</w:t>
            </w:r>
          </w:p>
        </w:tc>
        <w:tc>
          <w:tcPr>
            <w:tcW w:w="1275" w:type="dxa"/>
          </w:tcPr>
          <w:p w:rsidR="00A2161F" w:rsidRPr="00392922" w:rsidRDefault="00A2161F" w:rsidP="005A7B67">
            <w:pPr>
              <w:jc w:val="right"/>
            </w:pPr>
            <w:r w:rsidRPr="00392922">
              <w:t xml:space="preserve">7 599 </w:t>
            </w:r>
          </w:p>
        </w:tc>
        <w:tc>
          <w:tcPr>
            <w:tcW w:w="1276" w:type="dxa"/>
          </w:tcPr>
          <w:p w:rsidR="00A2161F" w:rsidRPr="00392922" w:rsidRDefault="00A2161F" w:rsidP="005A7B67">
            <w:pPr>
              <w:jc w:val="right"/>
            </w:pPr>
            <w:r w:rsidRPr="00392922">
              <w:t>0</w:t>
            </w:r>
          </w:p>
        </w:tc>
      </w:tr>
      <w:tr w:rsidR="00A2161F" w:rsidRPr="00207124" w:rsidTr="000A6D37">
        <w:tc>
          <w:tcPr>
            <w:tcW w:w="6658" w:type="dxa"/>
          </w:tcPr>
          <w:p w:rsidR="00A2161F" w:rsidRPr="00392922" w:rsidRDefault="00A2161F" w:rsidP="005A7B67">
            <w:pPr>
              <w:jc w:val="both"/>
            </w:pPr>
            <w:r w:rsidRPr="00392922">
              <w:rPr>
                <w:i/>
              </w:rPr>
              <w:t xml:space="preserve">v tom:  </w:t>
            </w:r>
            <w:r>
              <w:rPr>
                <w:i/>
              </w:rPr>
              <w:t>Ředitelství silnic a dálnic ČR</w:t>
            </w:r>
          </w:p>
        </w:tc>
        <w:tc>
          <w:tcPr>
            <w:tcW w:w="1275" w:type="dxa"/>
          </w:tcPr>
          <w:p w:rsidR="00A2161F" w:rsidRPr="00392922" w:rsidRDefault="00A2161F" w:rsidP="005A7B67">
            <w:pPr>
              <w:jc w:val="right"/>
              <w:rPr>
                <w:i/>
              </w:rPr>
            </w:pPr>
            <w:r>
              <w:rPr>
                <w:i/>
              </w:rPr>
              <w:t>7 599</w:t>
            </w:r>
          </w:p>
        </w:tc>
        <w:tc>
          <w:tcPr>
            <w:tcW w:w="1276" w:type="dxa"/>
          </w:tcPr>
          <w:p w:rsidR="00A2161F" w:rsidRPr="00392922" w:rsidRDefault="00A2161F" w:rsidP="005A7B67">
            <w:pPr>
              <w:jc w:val="right"/>
            </w:pPr>
            <w:r w:rsidRPr="00392922">
              <w:t>0</w:t>
            </w:r>
          </w:p>
        </w:tc>
      </w:tr>
      <w:tr w:rsidR="00A2161F" w:rsidRPr="00207124" w:rsidTr="000A6D37">
        <w:tc>
          <w:tcPr>
            <w:tcW w:w="6658" w:type="dxa"/>
          </w:tcPr>
          <w:p w:rsidR="00A2161F" w:rsidRPr="00392922" w:rsidRDefault="00A2161F" w:rsidP="005A7B67">
            <w:pPr>
              <w:jc w:val="both"/>
              <w:rPr>
                <w:i/>
              </w:rPr>
            </w:pPr>
            <w:r w:rsidRPr="00392922">
              <w:t>127 03 Rozvoj a obnova MTZ systému řízení MD - OSS</w:t>
            </w:r>
          </w:p>
        </w:tc>
        <w:tc>
          <w:tcPr>
            <w:tcW w:w="1275" w:type="dxa"/>
          </w:tcPr>
          <w:p w:rsidR="00A2161F" w:rsidRPr="00392922" w:rsidRDefault="00A2161F" w:rsidP="005A7B67">
            <w:pPr>
              <w:jc w:val="right"/>
            </w:pPr>
            <w:r w:rsidRPr="00392922">
              <w:t>144 12</w:t>
            </w:r>
            <w:r>
              <w:t>4</w:t>
            </w:r>
          </w:p>
        </w:tc>
        <w:tc>
          <w:tcPr>
            <w:tcW w:w="1276" w:type="dxa"/>
          </w:tcPr>
          <w:p w:rsidR="00A2161F" w:rsidRPr="00392922" w:rsidRDefault="00A2161F" w:rsidP="005A7B67">
            <w:pPr>
              <w:jc w:val="right"/>
            </w:pPr>
            <w:r w:rsidRPr="00392922">
              <w:t>0</w:t>
            </w:r>
          </w:p>
        </w:tc>
      </w:tr>
      <w:tr w:rsidR="00A2161F" w:rsidRPr="00207124" w:rsidTr="000A6D37">
        <w:tc>
          <w:tcPr>
            <w:tcW w:w="6658" w:type="dxa"/>
          </w:tcPr>
          <w:p w:rsidR="00A2161F" w:rsidRPr="00392922" w:rsidRDefault="00A2161F" w:rsidP="005A7B67">
            <w:pPr>
              <w:jc w:val="both"/>
            </w:pPr>
            <w:r w:rsidRPr="00392922">
              <w:rPr>
                <w:i/>
              </w:rPr>
              <w:t>v tom:  Ústřední orgán</w:t>
            </w:r>
          </w:p>
        </w:tc>
        <w:tc>
          <w:tcPr>
            <w:tcW w:w="1275" w:type="dxa"/>
          </w:tcPr>
          <w:p w:rsidR="00A2161F" w:rsidRPr="00392922" w:rsidRDefault="00A2161F" w:rsidP="005A7B67">
            <w:pPr>
              <w:jc w:val="right"/>
              <w:rPr>
                <w:i/>
              </w:rPr>
            </w:pPr>
            <w:r w:rsidRPr="00392922">
              <w:rPr>
                <w:i/>
              </w:rPr>
              <w:t>121 050</w:t>
            </w:r>
          </w:p>
        </w:tc>
        <w:tc>
          <w:tcPr>
            <w:tcW w:w="1276" w:type="dxa"/>
          </w:tcPr>
          <w:p w:rsidR="00A2161F" w:rsidRPr="00392922" w:rsidRDefault="00A2161F" w:rsidP="005A7B67">
            <w:pPr>
              <w:jc w:val="right"/>
            </w:pPr>
            <w:r w:rsidRPr="00392922">
              <w:t>0</w:t>
            </w:r>
          </w:p>
        </w:tc>
      </w:tr>
      <w:tr w:rsidR="00A2161F" w:rsidRPr="00207124" w:rsidTr="000A6D37">
        <w:tc>
          <w:tcPr>
            <w:tcW w:w="6658" w:type="dxa"/>
          </w:tcPr>
          <w:p w:rsidR="00A2161F" w:rsidRPr="00392922" w:rsidRDefault="00A2161F" w:rsidP="005A7B67">
            <w:pPr>
              <w:jc w:val="both"/>
              <w:rPr>
                <w:i/>
              </w:rPr>
            </w:pPr>
            <w:r w:rsidRPr="00392922">
              <w:rPr>
                <w:i/>
              </w:rPr>
              <w:t xml:space="preserve">            Úřad pro civilní letectví</w:t>
            </w:r>
          </w:p>
        </w:tc>
        <w:tc>
          <w:tcPr>
            <w:tcW w:w="1275" w:type="dxa"/>
          </w:tcPr>
          <w:p w:rsidR="00A2161F" w:rsidRPr="00392922" w:rsidRDefault="00A2161F" w:rsidP="005A7B67">
            <w:pPr>
              <w:jc w:val="right"/>
              <w:rPr>
                <w:i/>
              </w:rPr>
            </w:pPr>
            <w:r w:rsidRPr="00392922">
              <w:rPr>
                <w:i/>
              </w:rPr>
              <w:t>10 11</w:t>
            </w:r>
            <w:r>
              <w:rPr>
                <w:i/>
              </w:rPr>
              <w:t>1</w:t>
            </w:r>
          </w:p>
        </w:tc>
        <w:tc>
          <w:tcPr>
            <w:tcW w:w="1276" w:type="dxa"/>
          </w:tcPr>
          <w:p w:rsidR="00A2161F" w:rsidRPr="00392922" w:rsidRDefault="00A2161F" w:rsidP="005A7B67">
            <w:pPr>
              <w:jc w:val="right"/>
              <w:rPr>
                <w:i/>
              </w:rPr>
            </w:pPr>
            <w:r w:rsidRPr="00392922">
              <w:rPr>
                <w:i/>
              </w:rPr>
              <w:t>0</w:t>
            </w:r>
          </w:p>
        </w:tc>
      </w:tr>
      <w:tr w:rsidR="00A2161F" w:rsidRPr="00207124" w:rsidTr="000A6D37">
        <w:tc>
          <w:tcPr>
            <w:tcW w:w="6658" w:type="dxa"/>
          </w:tcPr>
          <w:p w:rsidR="00A2161F" w:rsidRPr="00392922" w:rsidRDefault="00A2161F" w:rsidP="005A7B67">
            <w:pPr>
              <w:jc w:val="both"/>
              <w:rPr>
                <w:i/>
              </w:rPr>
            </w:pPr>
            <w:r w:rsidRPr="00392922">
              <w:rPr>
                <w:i/>
              </w:rPr>
              <w:t xml:space="preserve">            Státní plavební správa</w:t>
            </w:r>
          </w:p>
        </w:tc>
        <w:tc>
          <w:tcPr>
            <w:tcW w:w="1275" w:type="dxa"/>
          </w:tcPr>
          <w:p w:rsidR="00A2161F" w:rsidRPr="00392922" w:rsidRDefault="00A2161F" w:rsidP="005A7B67">
            <w:pPr>
              <w:jc w:val="right"/>
              <w:rPr>
                <w:i/>
              </w:rPr>
            </w:pPr>
            <w:r w:rsidRPr="00392922">
              <w:rPr>
                <w:i/>
              </w:rPr>
              <w:t>6 859</w:t>
            </w:r>
          </w:p>
        </w:tc>
        <w:tc>
          <w:tcPr>
            <w:tcW w:w="1276" w:type="dxa"/>
          </w:tcPr>
          <w:p w:rsidR="00A2161F" w:rsidRPr="00392922" w:rsidRDefault="00A2161F" w:rsidP="005A7B67">
            <w:pPr>
              <w:jc w:val="right"/>
              <w:rPr>
                <w:i/>
              </w:rPr>
            </w:pPr>
            <w:r w:rsidRPr="00392922">
              <w:rPr>
                <w:i/>
              </w:rPr>
              <w:t>0</w:t>
            </w:r>
          </w:p>
        </w:tc>
      </w:tr>
      <w:tr w:rsidR="00A2161F" w:rsidRPr="00207124" w:rsidTr="000A6D37">
        <w:tc>
          <w:tcPr>
            <w:tcW w:w="6658" w:type="dxa"/>
          </w:tcPr>
          <w:p w:rsidR="00A2161F" w:rsidRPr="00392922" w:rsidRDefault="00A2161F" w:rsidP="005A7B67">
            <w:pPr>
              <w:jc w:val="both"/>
              <w:rPr>
                <w:i/>
              </w:rPr>
            </w:pPr>
            <w:r w:rsidRPr="00392922">
              <w:rPr>
                <w:i/>
              </w:rPr>
              <w:t xml:space="preserve">            Drážní úřad</w:t>
            </w:r>
          </w:p>
        </w:tc>
        <w:tc>
          <w:tcPr>
            <w:tcW w:w="1275" w:type="dxa"/>
          </w:tcPr>
          <w:p w:rsidR="00A2161F" w:rsidRPr="00392922" w:rsidRDefault="00A2161F" w:rsidP="005A7B67">
            <w:pPr>
              <w:jc w:val="right"/>
              <w:rPr>
                <w:i/>
              </w:rPr>
            </w:pPr>
            <w:r w:rsidRPr="00392922">
              <w:rPr>
                <w:i/>
              </w:rPr>
              <w:t>2 576</w:t>
            </w:r>
          </w:p>
        </w:tc>
        <w:tc>
          <w:tcPr>
            <w:tcW w:w="1276" w:type="dxa"/>
          </w:tcPr>
          <w:p w:rsidR="00A2161F" w:rsidRPr="00392922" w:rsidRDefault="00A2161F" w:rsidP="005A7B67">
            <w:pPr>
              <w:jc w:val="right"/>
              <w:rPr>
                <w:i/>
              </w:rPr>
            </w:pPr>
            <w:r w:rsidRPr="00392922">
              <w:rPr>
                <w:i/>
              </w:rPr>
              <w:t>0</w:t>
            </w:r>
          </w:p>
        </w:tc>
      </w:tr>
      <w:tr w:rsidR="00A2161F" w:rsidRPr="00207124" w:rsidTr="000A6D37">
        <w:tc>
          <w:tcPr>
            <w:tcW w:w="6658" w:type="dxa"/>
          </w:tcPr>
          <w:p w:rsidR="00A2161F" w:rsidRPr="00392922" w:rsidRDefault="00A2161F" w:rsidP="005A7B67">
            <w:pPr>
              <w:jc w:val="both"/>
              <w:rPr>
                <w:i/>
              </w:rPr>
            </w:pPr>
            <w:r w:rsidRPr="00392922">
              <w:rPr>
                <w:i/>
              </w:rPr>
              <w:t xml:space="preserve">            Drážní inspekce</w:t>
            </w:r>
          </w:p>
        </w:tc>
        <w:tc>
          <w:tcPr>
            <w:tcW w:w="1275" w:type="dxa"/>
          </w:tcPr>
          <w:p w:rsidR="00A2161F" w:rsidRPr="00392922" w:rsidRDefault="00A2161F" w:rsidP="005A7B67">
            <w:pPr>
              <w:jc w:val="right"/>
              <w:rPr>
                <w:i/>
              </w:rPr>
            </w:pPr>
            <w:r w:rsidRPr="00392922">
              <w:rPr>
                <w:i/>
              </w:rPr>
              <w:t>0</w:t>
            </w:r>
          </w:p>
        </w:tc>
        <w:tc>
          <w:tcPr>
            <w:tcW w:w="1276" w:type="dxa"/>
          </w:tcPr>
          <w:p w:rsidR="00A2161F" w:rsidRPr="00392922" w:rsidRDefault="00A2161F" w:rsidP="005A7B67">
            <w:pPr>
              <w:jc w:val="right"/>
              <w:rPr>
                <w:i/>
              </w:rPr>
            </w:pPr>
            <w:r w:rsidRPr="00392922">
              <w:rPr>
                <w:i/>
              </w:rPr>
              <w:t>0</w:t>
            </w:r>
          </w:p>
        </w:tc>
      </w:tr>
      <w:tr w:rsidR="00A2161F" w:rsidRPr="00207124" w:rsidTr="000A6D37">
        <w:tc>
          <w:tcPr>
            <w:tcW w:w="6658" w:type="dxa"/>
          </w:tcPr>
          <w:p w:rsidR="00A2161F" w:rsidRPr="00392922" w:rsidRDefault="00A2161F" w:rsidP="005A7B67">
            <w:pPr>
              <w:jc w:val="both"/>
              <w:rPr>
                <w:i/>
              </w:rPr>
            </w:pPr>
            <w:r w:rsidRPr="00392922">
              <w:rPr>
                <w:i/>
              </w:rPr>
              <w:t xml:space="preserve">            Ředitelství vodních cest ČR</w:t>
            </w:r>
          </w:p>
        </w:tc>
        <w:tc>
          <w:tcPr>
            <w:tcW w:w="1275" w:type="dxa"/>
          </w:tcPr>
          <w:p w:rsidR="00A2161F" w:rsidRPr="00392922" w:rsidRDefault="00A2161F" w:rsidP="005A7B67">
            <w:pPr>
              <w:jc w:val="right"/>
              <w:rPr>
                <w:i/>
              </w:rPr>
            </w:pPr>
            <w:r w:rsidRPr="00392922">
              <w:rPr>
                <w:i/>
              </w:rPr>
              <w:t>2 619</w:t>
            </w:r>
          </w:p>
        </w:tc>
        <w:tc>
          <w:tcPr>
            <w:tcW w:w="1276" w:type="dxa"/>
          </w:tcPr>
          <w:p w:rsidR="00A2161F" w:rsidRPr="00392922" w:rsidRDefault="00A2161F" w:rsidP="005A7B67">
            <w:pPr>
              <w:jc w:val="right"/>
              <w:rPr>
                <w:i/>
              </w:rPr>
            </w:pPr>
            <w:r w:rsidRPr="00392922">
              <w:rPr>
                <w:i/>
              </w:rPr>
              <w:t>0</w:t>
            </w:r>
          </w:p>
        </w:tc>
      </w:tr>
      <w:tr w:rsidR="00A2161F" w:rsidRPr="00207124" w:rsidTr="000A6D37">
        <w:tc>
          <w:tcPr>
            <w:tcW w:w="6658" w:type="dxa"/>
          </w:tcPr>
          <w:p w:rsidR="00A2161F" w:rsidRPr="00392922" w:rsidRDefault="00A2161F" w:rsidP="005A7B67">
            <w:pPr>
              <w:jc w:val="both"/>
              <w:rPr>
                <w:i/>
              </w:rPr>
            </w:pPr>
            <w:r w:rsidRPr="00392922">
              <w:rPr>
                <w:i/>
              </w:rPr>
              <w:t xml:space="preserve">            Ústav pro odborné zjišťování příčin leteckých nehod</w:t>
            </w:r>
          </w:p>
        </w:tc>
        <w:tc>
          <w:tcPr>
            <w:tcW w:w="1275" w:type="dxa"/>
          </w:tcPr>
          <w:p w:rsidR="00A2161F" w:rsidRPr="00392922" w:rsidRDefault="00A2161F" w:rsidP="005A7B67">
            <w:pPr>
              <w:jc w:val="right"/>
              <w:rPr>
                <w:i/>
              </w:rPr>
            </w:pPr>
            <w:r w:rsidRPr="00392922">
              <w:rPr>
                <w:i/>
              </w:rPr>
              <w:t>909</w:t>
            </w:r>
          </w:p>
        </w:tc>
        <w:tc>
          <w:tcPr>
            <w:tcW w:w="1276" w:type="dxa"/>
          </w:tcPr>
          <w:p w:rsidR="00A2161F" w:rsidRPr="00392922" w:rsidRDefault="00A2161F" w:rsidP="005A7B67">
            <w:pPr>
              <w:jc w:val="right"/>
              <w:rPr>
                <w:i/>
              </w:rPr>
            </w:pPr>
            <w:r w:rsidRPr="00392922">
              <w:rPr>
                <w:i/>
              </w:rPr>
              <w:t>0</w:t>
            </w:r>
          </w:p>
        </w:tc>
      </w:tr>
      <w:tr w:rsidR="00A2161F" w:rsidRPr="00207124" w:rsidTr="000A6D37">
        <w:tc>
          <w:tcPr>
            <w:tcW w:w="6658" w:type="dxa"/>
          </w:tcPr>
          <w:p w:rsidR="00A2161F" w:rsidRPr="00392922" w:rsidRDefault="00A2161F" w:rsidP="005A7B67">
            <w:pPr>
              <w:jc w:val="both"/>
              <w:rPr>
                <w:i/>
              </w:rPr>
            </w:pPr>
            <w:r w:rsidRPr="00392922">
              <w:t>127 06 Rozvoj a obnova MTZ systému MD – PO, SFDI</w:t>
            </w:r>
          </w:p>
        </w:tc>
        <w:tc>
          <w:tcPr>
            <w:tcW w:w="1275" w:type="dxa"/>
          </w:tcPr>
          <w:p w:rsidR="00A2161F" w:rsidRPr="00392922" w:rsidRDefault="00A2161F" w:rsidP="005A7B67">
            <w:pPr>
              <w:jc w:val="right"/>
            </w:pPr>
            <w:r w:rsidRPr="00392922">
              <w:t>50 482</w:t>
            </w:r>
          </w:p>
        </w:tc>
        <w:tc>
          <w:tcPr>
            <w:tcW w:w="1276" w:type="dxa"/>
          </w:tcPr>
          <w:p w:rsidR="00A2161F" w:rsidRPr="00392922" w:rsidRDefault="00A2161F" w:rsidP="005A7B67">
            <w:pPr>
              <w:jc w:val="right"/>
            </w:pPr>
            <w:r w:rsidRPr="00392922">
              <w:t>0</w:t>
            </w:r>
          </w:p>
        </w:tc>
      </w:tr>
      <w:tr w:rsidR="00A2161F" w:rsidRPr="00207124" w:rsidTr="000A6D37">
        <w:tc>
          <w:tcPr>
            <w:tcW w:w="6658" w:type="dxa"/>
          </w:tcPr>
          <w:p w:rsidR="00A2161F" w:rsidRPr="00392922" w:rsidRDefault="00A2161F" w:rsidP="005A7B67">
            <w:pPr>
              <w:jc w:val="both"/>
            </w:pPr>
            <w:r w:rsidRPr="00392922">
              <w:rPr>
                <w:i/>
              </w:rPr>
              <w:t xml:space="preserve">v tom:  </w:t>
            </w:r>
            <w:r>
              <w:rPr>
                <w:i/>
              </w:rPr>
              <w:t>Ředitelství silnic a dálnic ČR</w:t>
            </w:r>
          </w:p>
        </w:tc>
        <w:tc>
          <w:tcPr>
            <w:tcW w:w="1275" w:type="dxa"/>
          </w:tcPr>
          <w:p w:rsidR="00A2161F" w:rsidRPr="00392922" w:rsidRDefault="00A2161F" w:rsidP="005A7B67">
            <w:pPr>
              <w:jc w:val="right"/>
              <w:rPr>
                <w:i/>
              </w:rPr>
            </w:pPr>
            <w:r>
              <w:rPr>
                <w:i/>
              </w:rPr>
              <w:t>41 209</w:t>
            </w:r>
          </w:p>
        </w:tc>
        <w:tc>
          <w:tcPr>
            <w:tcW w:w="1276" w:type="dxa"/>
          </w:tcPr>
          <w:p w:rsidR="00A2161F" w:rsidRPr="00392922" w:rsidRDefault="00A2161F" w:rsidP="005A7B67">
            <w:pPr>
              <w:jc w:val="right"/>
            </w:pPr>
            <w:r w:rsidRPr="00392922">
              <w:t>0</w:t>
            </w:r>
          </w:p>
        </w:tc>
      </w:tr>
      <w:tr w:rsidR="00A2161F" w:rsidRPr="00207124" w:rsidTr="000A6D37">
        <w:tc>
          <w:tcPr>
            <w:tcW w:w="6658" w:type="dxa"/>
          </w:tcPr>
          <w:p w:rsidR="00A2161F" w:rsidRPr="00392922" w:rsidRDefault="00A2161F" w:rsidP="005A7B67">
            <w:pPr>
              <w:jc w:val="both"/>
              <w:rPr>
                <w:i/>
              </w:rPr>
            </w:pPr>
            <w:r w:rsidRPr="00392922">
              <w:rPr>
                <w:i/>
              </w:rPr>
              <w:t xml:space="preserve">     </w:t>
            </w:r>
            <w:r>
              <w:rPr>
                <w:i/>
              </w:rPr>
              <w:t xml:space="preserve">       Centrum služeb pro silniční dopravu</w:t>
            </w:r>
          </w:p>
        </w:tc>
        <w:tc>
          <w:tcPr>
            <w:tcW w:w="1275" w:type="dxa"/>
          </w:tcPr>
          <w:p w:rsidR="00A2161F" w:rsidRPr="00392922" w:rsidRDefault="00A2161F" w:rsidP="005A7B67">
            <w:pPr>
              <w:jc w:val="right"/>
              <w:rPr>
                <w:i/>
              </w:rPr>
            </w:pPr>
            <w:r>
              <w:rPr>
                <w:i/>
              </w:rPr>
              <w:t>9 273</w:t>
            </w:r>
          </w:p>
        </w:tc>
        <w:tc>
          <w:tcPr>
            <w:tcW w:w="1276" w:type="dxa"/>
          </w:tcPr>
          <w:p w:rsidR="00A2161F" w:rsidRPr="00392922" w:rsidRDefault="00A2161F" w:rsidP="005A7B67">
            <w:pPr>
              <w:jc w:val="right"/>
              <w:rPr>
                <w:i/>
              </w:rPr>
            </w:pPr>
            <w:r w:rsidRPr="00392922">
              <w:rPr>
                <w:i/>
              </w:rPr>
              <w:t>0</w:t>
            </w:r>
          </w:p>
        </w:tc>
      </w:tr>
      <w:tr w:rsidR="00A2161F" w:rsidRPr="00207124" w:rsidTr="000A6D37">
        <w:tc>
          <w:tcPr>
            <w:tcW w:w="6658" w:type="dxa"/>
          </w:tcPr>
          <w:p w:rsidR="00A2161F" w:rsidRPr="00207124" w:rsidRDefault="00A2161F" w:rsidP="005A7B67">
            <w:pPr>
              <w:jc w:val="both"/>
              <w:rPr>
                <w:color w:val="FF0000"/>
              </w:rPr>
            </w:pPr>
            <w:r w:rsidRPr="00383BC9">
              <w:t>127 77 Podpora financování dopravy</w:t>
            </w:r>
          </w:p>
        </w:tc>
        <w:tc>
          <w:tcPr>
            <w:tcW w:w="1275" w:type="dxa"/>
          </w:tcPr>
          <w:p w:rsidR="00A2161F" w:rsidRPr="00207124" w:rsidRDefault="009E6DDD" w:rsidP="005A7B67">
            <w:pPr>
              <w:jc w:val="right"/>
              <w:rPr>
                <w:color w:val="FF0000"/>
              </w:rPr>
            </w:pPr>
            <w:r w:rsidRPr="009E6DDD">
              <w:t>0</w:t>
            </w:r>
          </w:p>
        </w:tc>
        <w:tc>
          <w:tcPr>
            <w:tcW w:w="1276" w:type="dxa"/>
          </w:tcPr>
          <w:p w:rsidR="00A2161F" w:rsidRPr="00207124" w:rsidRDefault="00A2161F" w:rsidP="005A7B67">
            <w:pPr>
              <w:jc w:val="right"/>
              <w:rPr>
                <w:color w:val="FF0000"/>
              </w:rPr>
            </w:pPr>
            <w:r w:rsidRPr="00D3055B">
              <w:t>1 615</w:t>
            </w:r>
          </w:p>
        </w:tc>
      </w:tr>
      <w:tr w:rsidR="00A2161F" w:rsidRPr="00207124" w:rsidTr="000A6D37">
        <w:tc>
          <w:tcPr>
            <w:tcW w:w="6658" w:type="dxa"/>
          </w:tcPr>
          <w:p w:rsidR="00A2161F" w:rsidRPr="009D42E6" w:rsidRDefault="00A2161F" w:rsidP="005A7B67">
            <w:pPr>
              <w:jc w:val="both"/>
            </w:pPr>
            <w:r w:rsidRPr="009D42E6">
              <w:rPr>
                <w:b/>
              </w:rPr>
              <w:t>C E L K E M</w:t>
            </w:r>
          </w:p>
        </w:tc>
        <w:tc>
          <w:tcPr>
            <w:tcW w:w="1275" w:type="dxa"/>
          </w:tcPr>
          <w:p w:rsidR="00A2161F" w:rsidRPr="009D42E6" w:rsidRDefault="00A2161F" w:rsidP="005A7B67">
            <w:pPr>
              <w:jc w:val="right"/>
            </w:pPr>
            <w:r w:rsidRPr="009D42E6">
              <w:rPr>
                <w:b/>
              </w:rPr>
              <w:t>244 46</w:t>
            </w:r>
            <w:r>
              <w:rPr>
                <w:b/>
              </w:rPr>
              <w:t>3</w:t>
            </w:r>
          </w:p>
        </w:tc>
        <w:tc>
          <w:tcPr>
            <w:tcW w:w="1276" w:type="dxa"/>
          </w:tcPr>
          <w:p w:rsidR="00A2161F" w:rsidRPr="009D42E6" w:rsidRDefault="00A2161F" w:rsidP="005A7B67">
            <w:pPr>
              <w:jc w:val="right"/>
              <w:rPr>
                <w:b/>
              </w:rPr>
            </w:pPr>
            <w:r w:rsidRPr="009D42E6">
              <w:rPr>
                <w:b/>
              </w:rPr>
              <w:t>1 615</w:t>
            </w:r>
          </w:p>
        </w:tc>
      </w:tr>
    </w:tbl>
    <w:p w:rsidR="00D5678C" w:rsidRPr="00D5678C" w:rsidRDefault="00D5678C" w:rsidP="00D5678C">
      <w:pPr>
        <w:pStyle w:val="Znormal"/>
        <w:tabs>
          <w:tab w:val="left" w:pos="993"/>
        </w:tabs>
        <w:spacing w:before="240"/>
        <w:ind w:left="709" w:firstLine="0"/>
        <w:rPr>
          <w:szCs w:val="24"/>
        </w:rPr>
      </w:pPr>
    </w:p>
    <w:p w:rsidR="00D5678C" w:rsidRPr="00D5678C" w:rsidRDefault="00D5678C" w:rsidP="00D5678C">
      <w:pPr>
        <w:pStyle w:val="Znormal"/>
        <w:tabs>
          <w:tab w:val="left" w:pos="993"/>
        </w:tabs>
        <w:spacing w:before="240"/>
        <w:ind w:left="709" w:firstLine="0"/>
        <w:rPr>
          <w:szCs w:val="24"/>
        </w:rPr>
      </w:pPr>
    </w:p>
    <w:p w:rsidR="00A2161F" w:rsidRPr="009C0912" w:rsidRDefault="00A2161F" w:rsidP="00C82533">
      <w:pPr>
        <w:pStyle w:val="Znormal"/>
        <w:numPr>
          <w:ilvl w:val="0"/>
          <w:numId w:val="41"/>
        </w:numPr>
        <w:tabs>
          <w:tab w:val="left" w:pos="993"/>
        </w:tabs>
        <w:spacing w:before="240"/>
        <w:ind w:left="0" w:firstLine="709"/>
        <w:rPr>
          <w:szCs w:val="24"/>
        </w:rPr>
      </w:pPr>
      <w:r w:rsidRPr="009C0912">
        <w:rPr>
          <w:szCs w:val="24"/>
          <w:u w:val="single"/>
        </w:rPr>
        <w:lastRenderedPageBreak/>
        <w:t>Výdaje spojené s kosmickými aktivitami</w:t>
      </w:r>
      <w:r w:rsidRPr="009C0912">
        <w:rPr>
          <w:szCs w:val="24"/>
        </w:rPr>
        <w:t xml:space="preserve">  </w:t>
      </w:r>
    </w:p>
    <w:p w:rsidR="00A2161F" w:rsidRPr="009C0912" w:rsidRDefault="00A2161F" w:rsidP="00A2161F">
      <w:pPr>
        <w:pStyle w:val="Znormal"/>
        <w:ind w:firstLine="0"/>
        <w:rPr>
          <w:szCs w:val="24"/>
        </w:rPr>
      </w:pPr>
      <w:r w:rsidRPr="009C0912">
        <w:rPr>
          <w:szCs w:val="24"/>
        </w:rPr>
        <w:tab/>
        <w:t xml:space="preserve">Jedná se o výdaje spojené s kosmickými aktivitami, které rezort dopravy v rámci České republiky koordinuje. Schválený rozpočet dílčího ukazatele ve výši 1 101 535 tis. Kč byl v průběhu roku snížen na částku 941 238 tis. Kč. Celkem bylo čerpáno </w:t>
      </w:r>
      <w:r w:rsidRPr="009C0912">
        <w:rPr>
          <w:b/>
          <w:szCs w:val="24"/>
        </w:rPr>
        <w:t>931 239 tis. Kč</w:t>
      </w:r>
      <w:r w:rsidRPr="009C0912">
        <w:rPr>
          <w:szCs w:val="24"/>
        </w:rPr>
        <w:t xml:space="preserve">, </w:t>
      </w:r>
      <w:r w:rsidRPr="009C0912">
        <w:rPr>
          <w:szCs w:val="24"/>
        </w:rPr>
        <w:br/>
        <w:t xml:space="preserve">tj. </w:t>
      </w:r>
      <w:r>
        <w:rPr>
          <w:szCs w:val="24"/>
        </w:rPr>
        <w:t>98,94</w:t>
      </w:r>
      <w:r w:rsidRPr="009C0912">
        <w:rPr>
          <w:szCs w:val="24"/>
        </w:rPr>
        <w:t xml:space="preserve"> % upraveného rozpočtu, z</w:t>
      </w:r>
      <w:r>
        <w:rPr>
          <w:szCs w:val="24"/>
        </w:rPr>
        <w:t> </w:t>
      </w:r>
      <w:r w:rsidRPr="009C0912">
        <w:rPr>
          <w:szCs w:val="24"/>
        </w:rPr>
        <w:t>toho</w:t>
      </w:r>
      <w:r>
        <w:rPr>
          <w:szCs w:val="24"/>
        </w:rPr>
        <w:t>:</w:t>
      </w:r>
      <w:r w:rsidRPr="009C0912">
        <w:rPr>
          <w:szCs w:val="24"/>
        </w:rPr>
        <w:t xml:space="preserve"> nároky 3 062 tis. Kč; </w:t>
      </w:r>
      <w:r>
        <w:rPr>
          <w:szCs w:val="24"/>
        </w:rPr>
        <w:t>prost</w:t>
      </w:r>
      <w:r w:rsidRPr="009C0912">
        <w:rPr>
          <w:szCs w:val="24"/>
        </w:rPr>
        <w:t xml:space="preserve">ředky EU 2 539 tis. Kč. Nejvyšší částku čerpání tvořil neinvestiční transfer </w:t>
      </w:r>
      <w:r w:rsidR="000B07AF">
        <w:rPr>
          <w:szCs w:val="24"/>
        </w:rPr>
        <w:t>do zahraničí</w:t>
      </w:r>
      <w:r w:rsidRPr="009C0912">
        <w:rPr>
          <w:szCs w:val="24"/>
        </w:rPr>
        <w:t>, a to na volitelné programy Evropské kosmické agentury (ESA) ve výši 926 601 tis. Kč.</w:t>
      </w:r>
    </w:p>
    <w:p w:rsidR="00A2161F" w:rsidRDefault="00A2161F" w:rsidP="00A2161F">
      <w:pPr>
        <w:pStyle w:val="Znormal"/>
        <w:rPr>
          <w:szCs w:val="24"/>
        </w:rPr>
      </w:pPr>
      <w:r w:rsidRPr="007444AC">
        <w:rPr>
          <w:szCs w:val="24"/>
        </w:rPr>
        <w:t xml:space="preserve">Jsou zde zahrnuty výdaje mimo programové financování EDS/SMVS ve výši </w:t>
      </w:r>
      <w:r w:rsidRPr="007444AC">
        <w:rPr>
          <w:szCs w:val="24"/>
        </w:rPr>
        <w:br/>
      </w:r>
      <w:r>
        <w:rPr>
          <w:b/>
          <w:szCs w:val="24"/>
        </w:rPr>
        <w:t>930 210</w:t>
      </w:r>
      <w:r w:rsidRPr="007444AC">
        <w:rPr>
          <w:b/>
          <w:szCs w:val="24"/>
        </w:rPr>
        <w:t xml:space="preserve"> tis. Kč, </w:t>
      </w:r>
      <w:r w:rsidRPr="007444AC">
        <w:rPr>
          <w:szCs w:val="24"/>
        </w:rPr>
        <w:t>z</w:t>
      </w:r>
      <w:r>
        <w:rPr>
          <w:szCs w:val="24"/>
        </w:rPr>
        <w:t> </w:t>
      </w:r>
      <w:r w:rsidRPr="007444AC">
        <w:rPr>
          <w:szCs w:val="24"/>
        </w:rPr>
        <w:t>toho</w:t>
      </w:r>
      <w:r>
        <w:rPr>
          <w:szCs w:val="24"/>
        </w:rPr>
        <w:t>:</w:t>
      </w:r>
      <w:r w:rsidRPr="007444AC">
        <w:rPr>
          <w:b/>
          <w:szCs w:val="24"/>
        </w:rPr>
        <w:t xml:space="preserve"> </w:t>
      </w:r>
      <w:r w:rsidRPr="007444AC">
        <w:rPr>
          <w:szCs w:val="24"/>
        </w:rPr>
        <w:t xml:space="preserve">nároky </w:t>
      </w:r>
      <w:r>
        <w:rPr>
          <w:szCs w:val="24"/>
        </w:rPr>
        <w:t>2 033</w:t>
      </w:r>
      <w:r w:rsidRPr="007444AC">
        <w:rPr>
          <w:szCs w:val="24"/>
        </w:rPr>
        <w:t xml:space="preserve"> tis. Kč, prostředky EU </w:t>
      </w:r>
      <w:r>
        <w:rPr>
          <w:szCs w:val="24"/>
        </w:rPr>
        <w:t>2 539</w:t>
      </w:r>
      <w:r w:rsidRPr="007444AC">
        <w:rPr>
          <w:szCs w:val="24"/>
        </w:rPr>
        <w:t xml:space="preserve"> tis. Kč:</w:t>
      </w:r>
    </w:p>
    <w:p w:rsidR="00A2161F" w:rsidRDefault="00A2161F" w:rsidP="00A2161F">
      <w:pPr>
        <w:pStyle w:val="Znormal"/>
        <w:spacing w:after="240"/>
        <w:ind w:firstLine="709"/>
        <w:rPr>
          <w:szCs w:val="24"/>
        </w:rPr>
      </w:pPr>
      <w:r w:rsidRPr="00FE2C4F">
        <w:rPr>
          <w:szCs w:val="24"/>
        </w:rPr>
        <w:t xml:space="preserve">Výdaje na programy EDS/SMVS ve výši </w:t>
      </w:r>
      <w:r w:rsidRPr="00FE2C4F">
        <w:rPr>
          <w:b/>
          <w:szCs w:val="24"/>
        </w:rPr>
        <w:t>1</w:t>
      </w:r>
      <w:r>
        <w:rPr>
          <w:b/>
          <w:szCs w:val="24"/>
        </w:rPr>
        <w:t xml:space="preserve"> 029</w:t>
      </w:r>
      <w:r w:rsidRPr="00FE2C4F">
        <w:rPr>
          <w:b/>
          <w:szCs w:val="24"/>
        </w:rPr>
        <w:t xml:space="preserve"> tis. Kč</w:t>
      </w:r>
      <w:r>
        <w:rPr>
          <w:b/>
          <w:szCs w:val="24"/>
        </w:rPr>
        <w:t xml:space="preserve">, </w:t>
      </w:r>
      <w:r w:rsidR="009E6DDD">
        <w:rPr>
          <w:szCs w:val="24"/>
        </w:rPr>
        <w:t>v plné</w:t>
      </w:r>
      <w:r w:rsidRPr="009C0912">
        <w:rPr>
          <w:szCs w:val="24"/>
        </w:rPr>
        <w:t xml:space="preserve"> </w:t>
      </w:r>
      <w:r>
        <w:rPr>
          <w:szCs w:val="24"/>
        </w:rPr>
        <w:t>výši se jednalo o nároky</w:t>
      </w:r>
      <w:r w:rsidRPr="00FE2C4F">
        <w:rPr>
          <w:szCs w:val="24"/>
        </w:rPr>
        <w:t>,</w:t>
      </w:r>
      <w:r w:rsidRPr="00FE2C4F">
        <w:rPr>
          <w:b/>
          <w:szCs w:val="24"/>
        </w:rPr>
        <w:t xml:space="preserve"> </w:t>
      </w:r>
      <w:r w:rsidRPr="00FE2C4F">
        <w:rPr>
          <w:szCs w:val="24"/>
        </w:rPr>
        <w:t>v tom:</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6"/>
        <w:gridCol w:w="1134"/>
        <w:gridCol w:w="1417"/>
      </w:tblGrid>
      <w:tr w:rsidR="00A2161F" w:rsidRPr="00207124" w:rsidTr="0027201D">
        <w:tc>
          <w:tcPr>
            <w:tcW w:w="6516" w:type="dxa"/>
          </w:tcPr>
          <w:p w:rsidR="00A2161F" w:rsidRPr="00FE2C4F" w:rsidRDefault="00A2161F" w:rsidP="005A7B67">
            <w:pPr>
              <w:tabs>
                <w:tab w:val="center" w:pos="3096"/>
              </w:tabs>
              <w:jc w:val="both"/>
              <w:rPr>
                <w:b/>
              </w:rPr>
            </w:pPr>
            <w:r w:rsidRPr="00FE2C4F">
              <w:rPr>
                <w:b/>
              </w:rPr>
              <w:t xml:space="preserve">Program </w:t>
            </w:r>
            <w:r w:rsidRPr="00FE2C4F">
              <w:t>(v tis. Kč)</w:t>
            </w:r>
            <w:r w:rsidRPr="00FE2C4F">
              <w:tab/>
            </w:r>
          </w:p>
        </w:tc>
        <w:tc>
          <w:tcPr>
            <w:tcW w:w="1134" w:type="dxa"/>
          </w:tcPr>
          <w:p w:rsidR="00A2161F" w:rsidRPr="00FE2C4F" w:rsidRDefault="00A2161F" w:rsidP="005A7B67">
            <w:pPr>
              <w:jc w:val="center"/>
              <w:rPr>
                <w:b/>
              </w:rPr>
            </w:pPr>
            <w:r w:rsidRPr="00FE2C4F">
              <w:rPr>
                <w:b/>
              </w:rPr>
              <w:t>SR</w:t>
            </w:r>
          </w:p>
        </w:tc>
        <w:tc>
          <w:tcPr>
            <w:tcW w:w="1417" w:type="dxa"/>
          </w:tcPr>
          <w:p w:rsidR="00A2161F" w:rsidRPr="00FE2C4F" w:rsidRDefault="00A2161F" w:rsidP="005A7B67">
            <w:pPr>
              <w:jc w:val="center"/>
              <w:rPr>
                <w:b/>
              </w:rPr>
            </w:pPr>
            <w:r w:rsidRPr="00FE2C4F">
              <w:rPr>
                <w:b/>
              </w:rPr>
              <w:t>Fondy EU</w:t>
            </w:r>
          </w:p>
        </w:tc>
      </w:tr>
      <w:tr w:rsidR="00A2161F" w:rsidRPr="00207124" w:rsidTr="0027201D">
        <w:tc>
          <w:tcPr>
            <w:tcW w:w="6516" w:type="dxa"/>
          </w:tcPr>
          <w:p w:rsidR="00A2161F" w:rsidRPr="00FE2C4F" w:rsidRDefault="00A2161F" w:rsidP="005A7B67">
            <w:pPr>
              <w:jc w:val="both"/>
            </w:pPr>
            <w:r w:rsidRPr="00FE2C4F">
              <w:t>127 0</w:t>
            </w:r>
            <w:r>
              <w:t>3</w:t>
            </w:r>
            <w:r w:rsidRPr="00FE2C4F">
              <w:t xml:space="preserve"> </w:t>
            </w:r>
            <w:r>
              <w:t>Rozvoj a obnova MTZ řízení MD - OSS</w:t>
            </w:r>
          </w:p>
        </w:tc>
        <w:tc>
          <w:tcPr>
            <w:tcW w:w="1134" w:type="dxa"/>
          </w:tcPr>
          <w:p w:rsidR="00A2161F" w:rsidRPr="00FE2C4F" w:rsidRDefault="00A2161F" w:rsidP="005A7B67">
            <w:pPr>
              <w:jc w:val="right"/>
            </w:pPr>
            <w:r>
              <w:t>1 029</w:t>
            </w:r>
          </w:p>
        </w:tc>
        <w:tc>
          <w:tcPr>
            <w:tcW w:w="1417" w:type="dxa"/>
          </w:tcPr>
          <w:p w:rsidR="00A2161F" w:rsidRPr="00FE2C4F" w:rsidRDefault="00A2161F" w:rsidP="005A7B67">
            <w:pPr>
              <w:jc w:val="right"/>
            </w:pPr>
            <w:r>
              <w:t>0</w:t>
            </w:r>
          </w:p>
        </w:tc>
      </w:tr>
      <w:tr w:rsidR="00A2161F" w:rsidRPr="00207124" w:rsidTr="0027201D">
        <w:tc>
          <w:tcPr>
            <w:tcW w:w="6516" w:type="dxa"/>
          </w:tcPr>
          <w:p w:rsidR="00A2161F" w:rsidRPr="00FE2C4F" w:rsidRDefault="00A2161F" w:rsidP="005A7B67">
            <w:pPr>
              <w:jc w:val="both"/>
              <w:rPr>
                <w:b/>
              </w:rPr>
            </w:pPr>
            <w:r w:rsidRPr="00FE2C4F">
              <w:rPr>
                <w:b/>
              </w:rPr>
              <w:t>C E L K E M</w:t>
            </w:r>
          </w:p>
        </w:tc>
        <w:tc>
          <w:tcPr>
            <w:tcW w:w="1134" w:type="dxa"/>
          </w:tcPr>
          <w:p w:rsidR="00A2161F" w:rsidRPr="00FE2C4F" w:rsidRDefault="00A2161F" w:rsidP="005A7B67">
            <w:pPr>
              <w:jc w:val="right"/>
              <w:rPr>
                <w:b/>
              </w:rPr>
            </w:pPr>
            <w:r>
              <w:rPr>
                <w:b/>
              </w:rPr>
              <w:t>1 029</w:t>
            </w:r>
          </w:p>
        </w:tc>
        <w:tc>
          <w:tcPr>
            <w:tcW w:w="1417" w:type="dxa"/>
          </w:tcPr>
          <w:p w:rsidR="00A2161F" w:rsidRPr="00FE2C4F" w:rsidRDefault="00A2161F" w:rsidP="005A7B67">
            <w:pPr>
              <w:jc w:val="right"/>
              <w:rPr>
                <w:b/>
              </w:rPr>
            </w:pPr>
            <w:r>
              <w:rPr>
                <w:b/>
              </w:rPr>
              <w:t>0</w:t>
            </w:r>
          </w:p>
        </w:tc>
      </w:tr>
    </w:tbl>
    <w:p w:rsidR="00A2161F" w:rsidRPr="00B2773D" w:rsidRDefault="00A2161F" w:rsidP="00B107FC">
      <w:pPr>
        <w:pStyle w:val="Znormal"/>
        <w:spacing w:after="240"/>
        <w:ind w:firstLine="709"/>
        <w:rPr>
          <w:szCs w:val="24"/>
        </w:rPr>
      </w:pPr>
      <w:r w:rsidRPr="00B2773D">
        <w:rPr>
          <w:szCs w:val="24"/>
        </w:rPr>
        <w:t>Jednotlivé programy EDS/SMVS jsou detailně popsány v kapitole 3.3.</w:t>
      </w:r>
      <w:r>
        <w:rPr>
          <w:szCs w:val="24"/>
        </w:rPr>
        <w:t>7</w:t>
      </w:r>
    </w:p>
    <w:p w:rsidR="00B75470" w:rsidRPr="00A2161F" w:rsidRDefault="00AE353C" w:rsidP="00AE353C">
      <w:pPr>
        <w:pStyle w:val="Titulek"/>
      </w:pPr>
      <w:bookmarkStart w:id="68" w:name="_Toc2855760"/>
      <w:r>
        <w:t xml:space="preserve">Graf č. </w:t>
      </w:r>
      <w:r w:rsidR="00A65941">
        <w:rPr>
          <w:noProof/>
        </w:rPr>
        <w:fldChar w:fldCharType="begin"/>
      </w:r>
      <w:r w:rsidR="00A65941">
        <w:rPr>
          <w:noProof/>
        </w:rPr>
        <w:instrText xml:space="preserve"> SEQ Graf_č. \* ARABIC </w:instrText>
      </w:r>
      <w:r w:rsidR="00A65941">
        <w:rPr>
          <w:noProof/>
        </w:rPr>
        <w:fldChar w:fldCharType="separate"/>
      </w:r>
      <w:r w:rsidR="00E93211">
        <w:rPr>
          <w:noProof/>
        </w:rPr>
        <w:t>6</w:t>
      </w:r>
      <w:r w:rsidR="00A65941">
        <w:rPr>
          <w:noProof/>
        </w:rPr>
        <w:fldChar w:fldCharType="end"/>
      </w:r>
      <w:r w:rsidR="00B75470" w:rsidRPr="00A2161F">
        <w:t>: Specifické výdajové ukazatele kapitoly 327-MD za rok 201</w:t>
      </w:r>
      <w:r w:rsidR="00A2161F" w:rsidRPr="00A2161F">
        <w:t>8</w:t>
      </w:r>
      <w:bookmarkEnd w:id="65"/>
      <w:bookmarkEnd w:id="66"/>
      <w:bookmarkEnd w:id="67"/>
      <w:bookmarkEnd w:id="68"/>
    </w:p>
    <w:p w:rsidR="00E82137" w:rsidRPr="00207124" w:rsidRDefault="004B47EB" w:rsidP="008B1B80">
      <w:pPr>
        <w:pStyle w:val="Znormal"/>
        <w:ind w:firstLine="0"/>
        <w:jc w:val="center"/>
        <w:rPr>
          <w:i/>
          <w:color w:val="FF0000"/>
          <w:szCs w:val="24"/>
        </w:rPr>
      </w:pPr>
      <w:r w:rsidRPr="00207124">
        <w:rPr>
          <w:i/>
          <w:noProof/>
          <w:color w:val="FF0000"/>
          <w:szCs w:val="24"/>
        </w:rPr>
        <w:drawing>
          <wp:inline distT="0" distB="0" distL="0" distR="0">
            <wp:extent cx="5486400" cy="1620000"/>
            <wp:effectExtent l="0" t="0" r="0" b="0"/>
            <wp:docPr id="24" name="Graf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391ADC" w:rsidRDefault="00391ADC">
      <w:pPr>
        <w:rPr>
          <w:i/>
          <w:color w:val="FF0000"/>
        </w:rPr>
      </w:pPr>
      <w:r>
        <w:rPr>
          <w:i/>
          <w:color w:val="FF0000"/>
        </w:rPr>
        <w:br w:type="page"/>
      </w:r>
    </w:p>
    <w:p w:rsidR="00CB0887" w:rsidRPr="00EA66D0" w:rsidRDefault="009C1DC5" w:rsidP="00CB0887">
      <w:pPr>
        <w:pStyle w:val="Nadpis2"/>
        <w:tabs>
          <w:tab w:val="clear" w:pos="2310"/>
        </w:tabs>
        <w:spacing w:before="0" w:after="0"/>
        <w:ind w:left="538"/>
      </w:pPr>
      <w:bookmarkStart w:id="69" w:name="_Toc255297634"/>
      <w:bookmarkStart w:id="70" w:name="_Toc413413654"/>
      <w:bookmarkStart w:id="71" w:name="_Toc508879840"/>
      <w:bookmarkStart w:id="72" w:name="_Toc508880116"/>
      <w:bookmarkStart w:id="73" w:name="_Toc1376808"/>
      <w:bookmarkStart w:id="74" w:name="_Toc2789397"/>
      <w:r w:rsidRPr="00EA66D0">
        <w:lastRenderedPageBreak/>
        <w:t>Běžné výdaj</w:t>
      </w:r>
      <w:bookmarkStart w:id="75" w:name="_Toc317489626"/>
      <w:bookmarkStart w:id="76" w:name="_Toc508879841"/>
      <w:bookmarkStart w:id="77" w:name="_Toc508880117"/>
      <w:bookmarkEnd w:id="69"/>
      <w:bookmarkEnd w:id="70"/>
      <w:bookmarkEnd w:id="71"/>
      <w:bookmarkEnd w:id="72"/>
      <w:r w:rsidR="00EA66D0">
        <w:t>e</w:t>
      </w:r>
      <w:bookmarkEnd w:id="73"/>
      <w:bookmarkEnd w:id="74"/>
    </w:p>
    <w:tbl>
      <w:tblPr>
        <w:tblpPr w:leftFromText="141" w:rightFromText="141" w:vertAnchor="text" w:horzAnchor="margin" w:tblpXSpec="center" w:tblpY="536"/>
        <w:tblW w:w="981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3546"/>
        <w:gridCol w:w="1274"/>
        <w:gridCol w:w="1134"/>
        <w:gridCol w:w="1134"/>
        <w:gridCol w:w="1134"/>
        <w:gridCol w:w="779"/>
        <w:gridCol w:w="800"/>
        <w:gridCol w:w="9"/>
      </w:tblGrid>
      <w:tr w:rsidR="00EA66D0" w:rsidRPr="00207124" w:rsidTr="00EA66D0">
        <w:trPr>
          <w:trHeight w:val="180"/>
        </w:trPr>
        <w:tc>
          <w:tcPr>
            <w:tcW w:w="9810" w:type="dxa"/>
            <w:gridSpan w:val="8"/>
            <w:tcBorders>
              <w:top w:val="nil"/>
              <w:left w:val="nil"/>
              <w:bottom w:val="single" w:sz="12" w:space="0" w:color="auto"/>
              <w:right w:val="nil"/>
            </w:tcBorders>
            <w:vAlign w:val="center"/>
          </w:tcPr>
          <w:p w:rsidR="00EA66D0" w:rsidRPr="00AD0353" w:rsidRDefault="00EA66D0" w:rsidP="00EA66D0">
            <w:pPr>
              <w:jc w:val="right"/>
              <w:rPr>
                <w:color w:val="FF0000"/>
              </w:rPr>
            </w:pPr>
            <w:r w:rsidRPr="00AD0353">
              <w:t>v tis. Kč</w:t>
            </w:r>
          </w:p>
        </w:tc>
      </w:tr>
      <w:tr w:rsidR="00EA66D0" w:rsidRPr="00207124" w:rsidTr="00EA66D0">
        <w:trPr>
          <w:gridAfter w:val="1"/>
          <w:wAfter w:w="9" w:type="dxa"/>
          <w:trHeight w:val="516"/>
        </w:trPr>
        <w:tc>
          <w:tcPr>
            <w:tcW w:w="3546" w:type="dxa"/>
            <w:vMerge w:val="restart"/>
            <w:tcBorders>
              <w:top w:val="single" w:sz="12" w:space="0" w:color="auto"/>
            </w:tcBorders>
            <w:vAlign w:val="center"/>
          </w:tcPr>
          <w:p w:rsidR="00EA66D0" w:rsidRPr="0069631C" w:rsidRDefault="00EA66D0" w:rsidP="00EA66D0">
            <w:pPr>
              <w:jc w:val="center"/>
              <w:rPr>
                <w:sz w:val="22"/>
              </w:rPr>
            </w:pPr>
            <w:r w:rsidRPr="0069631C">
              <w:rPr>
                <w:sz w:val="22"/>
              </w:rPr>
              <w:t>Ukazatel</w:t>
            </w:r>
          </w:p>
        </w:tc>
        <w:tc>
          <w:tcPr>
            <w:tcW w:w="1274" w:type="dxa"/>
            <w:vMerge w:val="restart"/>
            <w:tcBorders>
              <w:top w:val="single" w:sz="12" w:space="0" w:color="auto"/>
            </w:tcBorders>
            <w:vAlign w:val="center"/>
          </w:tcPr>
          <w:p w:rsidR="00EA66D0" w:rsidRPr="0069631C" w:rsidRDefault="00EA66D0" w:rsidP="00EA66D0">
            <w:pPr>
              <w:jc w:val="center"/>
              <w:rPr>
                <w:sz w:val="22"/>
              </w:rPr>
            </w:pPr>
            <w:r w:rsidRPr="0069631C">
              <w:rPr>
                <w:sz w:val="22"/>
              </w:rPr>
              <w:t>Skutečnost</w:t>
            </w:r>
          </w:p>
          <w:p w:rsidR="00EA66D0" w:rsidRPr="0069631C" w:rsidRDefault="00EA66D0" w:rsidP="00EA66D0">
            <w:pPr>
              <w:jc w:val="center"/>
              <w:rPr>
                <w:sz w:val="22"/>
              </w:rPr>
            </w:pPr>
            <w:r w:rsidRPr="0069631C">
              <w:rPr>
                <w:sz w:val="22"/>
              </w:rPr>
              <w:t>2017</w:t>
            </w:r>
          </w:p>
        </w:tc>
        <w:tc>
          <w:tcPr>
            <w:tcW w:w="2268" w:type="dxa"/>
            <w:gridSpan w:val="2"/>
            <w:tcBorders>
              <w:top w:val="single" w:sz="12" w:space="0" w:color="auto"/>
            </w:tcBorders>
            <w:vAlign w:val="center"/>
          </w:tcPr>
          <w:p w:rsidR="00EA66D0" w:rsidRPr="0069631C" w:rsidRDefault="00EA66D0" w:rsidP="00EA66D0">
            <w:pPr>
              <w:jc w:val="center"/>
              <w:rPr>
                <w:sz w:val="22"/>
              </w:rPr>
            </w:pPr>
            <w:r w:rsidRPr="0069631C">
              <w:rPr>
                <w:sz w:val="22"/>
              </w:rPr>
              <w:t>Rozpočet 2018</w:t>
            </w:r>
          </w:p>
        </w:tc>
        <w:tc>
          <w:tcPr>
            <w:tcW w:w="1134" w:type="dxa"/>
            <w:vMerge w:val="restart"/>
            <w:tcBorders>
              <w:top w:val="single" w:sz="12" w:space="0" w:color="auto"/>
            </w:tcBorders>
          </w:tcPr>
          <w:p w:rsidR="00EA66D0" w:rsidRPr="0069631C" w:rsidRDefault="00EA66D0" w:rsidP="00EA66D0">
            <w:pPr>
              <w:jc w:val="center"/>
              <w:rPr>
                <w:sz w:val="22"/>
              </w:rPr>
            </w:pPr>
          </w:p>
          <w:p w:rsidR="00EA66D0" w:rsidRPr="0069631C" w:rsidRDefault="00EA66D0" w:rsidP="00EA66D0">
            <w:pPr>
              <w:jc w:val="center"/>
              <w:rPr>
                <w:sz w:val="22"/>
              </w:rPr>
            </w:pPr>
            <w:r w:rsidRPr="0069631C">
              <w:rPr>
                <w:sz w:val="22"/>
              </w:rPr>
              <w:t>Skutečnost</w:t>
            </w:r>
          </w:p>
          <w:p w:rsidR="00EA66D0" w:rsidRPr="0069631C" w:rsidRDefault="00EA66D0" w:rsidP="00EA66D0">
            <w:pPr>
              <w:jc w:val="center"/>
              <w:rPr>
                <w:sz w:val="22"/>
              </w:rPr>
            </w:pPr>
            <w:r w:rsidRPr="0069631C">
              <w:rPr>
                <w:sz w:val="22"/>
              </w:rPr>
              <w:t>2018</w:t>
            </w:r>
          </w:p>
        </w:tc>
        <w:tc>
          <w:tcPr>
            <w:tcW w:w="779" w:type="dxa"/>
            <w:tcBorders>
              <w:top w:val="single" w:sz="12" w:space="0" w:color="auto"/>
            </w:tcBorders>
            <w:vAlign w:val="center"/>
          </w:tcPr>
          <w:p w:rsidR="00EA66D0" w:rsidRPr="0069631C" w:rsidRDefault="00EA66D0" w:rsidP="00EA66D0">
            <w:pPr>
              <w:jc w:val="center"/>
              <w:rPr>
                <w:sz w:val="22"/>
              </w:rPr>
            </w:pPr>
            <w:r w:rsidRPr="0069631C">
              <w:rPr>
                <w:sz w:val="22"/>
              </w:rPr>
              <w:t>%</w:t>
            </w:r>
          </w:p>
        </w:tc>
        <w:tc>
          <w:tcPr>
            <w:tcW w:w="800" w:type="dxa"/>
            <w:tcBorders>
              <w:top w:val="single" w:sz="12" w:space="0" w:color="auto"/>
            </w:tcBorders>
            <w:vAlign w:val="center"/>
          </w:tcPr>
          <w:p w:rsidR="00EA66D0" w:rsidRPr="0069631C" w:rsidRDefault="00EA66D0" w:rsidP="00EA66D0">
            <w:pPr>
              <w:jc w:val="center"/>
              <w:rPr>
                <w:sz w:val="22"/>
              </w:rPr>
            </w:pPr>
            <w:r w:rsidRPr="0069631C">
              <w:rPr>
                <w:sz w:val="22"/>
              </w:rPr>
              <w:t>Index</w:t>
            </w:r>
          </w:p>
        </w:tc>
      </w:tr>
      <w:tr w:rsidR="00EA66D0" w:rsidRPr="00207124" w:rsidTr="00EA66D0">
        <w:trPr>
          <w:gridAfter w:val="1"/>
          <w:wAfter w:w="9" w:type="dxa"/>
        </w:trPr>
        <w:tc>
          <w:tcPr>
            <w:tcW w:w="3546" w:type="dxa"/>
            <w:vMerge/>
            <w:tcBorders>
              <w:bottom w:val="single" w:sz="12" w:space="0" w:color="auto"/>
            </w:tcBorders>
          </w:tcPr>
          <w:p w:rsidR="00EA66D0" w:rsidRPr="0069631C" w:rsidRDefault="00EA66D0" w:rsidP="00EA66D0">
            <w:pPr>
              <w:jc w:val="center"/>
              <w:rPr>
                <w:sz w:val="22"/>
              </w:rPr>
            </w:pPr>
          </w:p>
        </w:tc>
        <w:tc>
          <w:tcPr>
            <w:tcW w:w="1274" w:type="dxa"/>
            <w:vMerge/>
            <w:tcBorders>
              <w:bottom w:val="single" w:sz="12" w:space="0" w:color="auto"/>
            </w:tcBorders>
          </w:tcPr>
          <w:p w:rsidR="00EA66D0" w:rsidRPr="0069631C" w:rsidRDefault="00EA66D0" w:rsidP="00EA66D0">
            <w:pPr>
              <w:jc w:val="center"/>
              <w:rPr>
                <w:sz w:val="22"/>
              </w:rPr>
            </w:pPr>
          </w:p>
        </w:tc>
        <w:tc>
          <w:tcPr>
            <w:tcW w:w="1134" w:type="dxa"/>
            <w:tcBorders>
              <w:bottom w:val="single" w:sz="12" w:space="0" w:color="auto"/>
            </w:tcBorders>
            <w:vAlign w:val="center"/>
          </w:tcPr>
          <w:p w:rsidR="00EA66D0" w:rsidRPr="0069631C" w:rsidRDefault="00EA66D0" w:rsidP="00EA66D0">
            <w:pPr>
              <w:jc w:val="center"/>
              <w:rPr>
                <w:sz w:val="22"/>
              </w:rPr>
            </w:pPr>
            <w:r w:rsidRPr="0069631C">
              <w:rPr>
                <w:sz w:val="22"/>
              </w:rPr>
              <w:t>Schválený</w:t>
            </w:r>
          </w:p>
        </w:tc>
        <w:tc>
          <w:tcPr>
            <w:tcW w:w="1134" w:type="dxa"/>
            <w:tcBorders>
              <w:bottom w:val="single" w:sz="12" w:space="0" w:color="auto"/>
            </w:tcBorders>
            <w:vAlign w:val="center"/>
          </w:tcPr>
          <w:p w:rsidR="00EA66D0" w:rsidRPr="0069631C" w:rsidRDefault="00EA66D0" w:rsidP="00EA66D0">
            <w:pPr>
              <w:jc w:val="center"/>
              <w:rPr>
                <w:sz w:val="22"/>
              </w:rPr>
            </w:pPr>
            <w:r w:rsidRPr="0069631C">
              <w:rPr>
                <w:sz w:val="22"/>
              </w:rPr>
              <w:t>po</w:t>
            </w:r>
          </w:p>
          <w:p w:rsidR="00EA66D0" w:rsidRPr="0069631C" w:rsidRDefault="00EA66D0" w:rsidP="00EA66D0">
            <w:pPr>
              <w:jc w:val="center"/>
              <w:rPr>
                <w:sz w:val="22"/>
              </w:rPr>
            </w:pPr>
            <w:r w:rsidRPr="0069631C">
              <w:rPr>
                <w:sz w:val="22"/>
              </w:rPr>
              <w:t>změnách</w:t>
            </w:r>
          </w:p>
        </w:tc>
        <w:tc>
          <w:tcPr>
            <w:tcW w:w="1134" w:type="dxa"/>
            <w:vMerge/>
            <w:tcBorders>
              <w:bottom w:val="single" w:sz="12" w:space="0" w:color="auto"/>
            </w:tcBorders>
          </w:tcPr>
          <w:p w:rsidR="00EA66D0" w:rsidRPr="0069631C" w:rsidRDefault="00EA66D0" w:rsidP="00EA66D0">
            <w:pPr>
              <w:jc w:val="center"/>
              <w:rPr>
                <w:sz w:val="22"/>
              </w:rPr>
            </w:pPr>
          </w:p>
        </w:tc>
        <w:tc>
          <w:tcPr>
            <w:tcW w:w="779" w:type="dxa"/>
            <w:tcBorders>
              <w:bottom w:val="single" w:sz="12" w:space="0" w:color="auto"/>
            </w:tcBorders>
            <w:vAlign w:val="center"/>
          </w:tcPr>
          <w:p w:rsidR="00EA66D0" w:rsidRPr="0069631C" w:rsidRDefault="00EA66D0" w:rsidP="00EA66D0">
            <w:pPr>
              <w:jc w:val="center"/>
              <w:rPr>
                <w:sz w:val="22"/>
              </w:rPr>
            </w:pPr>
            <w:r w:rsidRPr="0069631C">
              <w:rPr>
                <w:sz w:val="22"/>
              </w:rPr>
              <w:t>plnění</w:t>
            </w:r>
          </w:p>
        </w:tc>
        <w:tc>
          <w:tcPr>
            <w:tcW w:w="800" w:type="dxa"/>
            <w:tcBorders>
              <w:bottom w:val="single" w:sz="12" w:space="0" w:color="auto"/>
            </w:tcBorders>
            <w:vAlign w:val="center"/>
          </w:tcPr>
          <w:p w:rsidR="00EA66D0" w:rsidRPr="0069631C" w:rsidRDefault="00EA66D0" w:rsidP="00EA66D0">
            <w:pPr>
              <w:jc w:val="center"/>
              <w:rPr>
                <w:sz w:val="22"/>
              </w:rPr>
            </w:pPr>
            <w:r w:rsidRPr="0069631C">
              <w:rPr>
                <w:sz w:val="22"/>
              </w:rPr>
              <w:t>18/17   %</w:t>
            </w:r>
          </w:p>
        </w:tc>
      </w:tr>
      <w:tr w:rsidR="00EA66D0" w:rsidRPr="0069631C" w:rsidTr="00274B6C">
        <w:trPr>
          <w:gridAfter w:val="1"/>
          <w:wAfter w:w="9" w:type="dxa"/>
          <w:trHeight w:val="761"/>
        </w:trPr>
        <w:tc>
          <w:tcPr>
            <w:tcW w:w="3546" w:type="dxa"/>
            <w:tcBorders>
              <w:top w:val="single" w:sz="12" w:space="0" w:color="auto"/>
              <w:bottom w:val="nil"/>
            </w:tcBorders>
          </w:tcPr>
          <w:p w:rsidR="00EA66D0" w:rsidRPr="00FA029F" w:rsidRDefault="00EA66D0" w:rsidP="00EA66D0">
            <w:pPr>
              <w:jc w:val="both"/>
              <w:rPr>
                <w:b/>
                <w:sz w:val="20"/>
              </w:rPr>
            </w:pPr>
            <w:r w:rsidRPr="00FA029F">
              <w:rPr>
                <w:b/>
                <w:sz w:val="20"/>
              </w:rPr>
              <w:t xml:space="preserve">Běžné výdaje organizačních složek </w:t>
            </w:r>
          </w:p>
          <w:p w:rsidR="00EA66D0" w:rsidRPr="00FA029F" w:rsidRDefault="00EA66D0" w:rsidP="00EA66D0">
            <w:pPr>
              <w:jc w:val="both"/>
              <w:rPr>
                <w:b/>
                <w:sz w:val="20"/>
              </w:rPr>
            </w:pPr>
            <w:r w:rsidRPr="00FA029F">
              <w:rPr>
                <w:b/>
                <w:sz w:val="20"/>
              </w:rPr>
              <w:t>státu bez podsesk. 521,522,531,532,</w:t>
            </w:r>
          </w:p>
          <w:p w:rsidR="00EA66D0" w:rsidRPr="00FA029F" w:rsidRDefault="00EA66D0" w:rsidP="00EA66D0">
            <w:pPr>
              <w:jc w:val="both"/>
              <w:rPr>
                <w:sz w:val="20"/>
              </w:rPr>
            </w:pPr>
            <w:r w:rsidRPr="00FA029F">
              <w:rPr>
                <w:b/>
                <w:sz w:val="20"/>
              </w:rPr>
              <w:t>533,551,553,554,561 a položky 5193 v tom:</w:t>
            </w:r>
          </w:p>
        </w:tc>
        <w:tc>
          <w:tcPr>
            <w:tcW w:w="1274" w:type="dxa"/>
            <w:tcBorders>
              <w:top w:val="nil"/>
              <w:bottom w:val="nil"/>
            </w:tcBorders>
          </w:tcPr>
          <w:p w:rsidR="00EA66D0" w:rsidRPr="0069631C" w:rsidRDefault="00EA66D0" w:rsidP="00EA66D0">
            <w:pPr>
              <w:jc w:val="right"/>
              <w:rPr>
                <w:b/>
                <w:sz w:val="20"/>
              </w:rPr>
            </w:pPr>
          </w:p>
          <w:p w:rsidR="00EA66D0" w:rsidRPr="0069631C" w:rsidRDefault="00EA66D0" w:rsidP="00EA66D0">
            <w:pPr>
              <w:jc w:val="right"/>
              <w:rPr>
                <w:b/>
                <w:sz w:val="20"/>
              </w:rPr>
            </w:pPr>
          </w:p>
          <w:p w:rsidR="00EA66D0" w:rsidRPr="0069631C" w:rsidRDefault="00EA66D0" w:rsidP="00EA66D0">
            <w:pPr>
              <w:jc w:val="right"/>
              <w:rPr>
                <w:b/>
                <w:sz w:val="20"/>
              </w:rPr>
            </w:pPr>
            <w:r w:rsidRPr="0069631C">
              <w:rPr>
                <w:b/>
                <w:sz w:val="20"/>
              </w:rPr>
              <w:t>2 506 875</w:t>
            </w:r>
          </w:p>
        </w:tc>
        <w:tc>
          <w:tcPr>
            <w:tcW w:w="1134" w:type="dxa"/>
            <w:tcBorders>
              <w:top w:val="nil"/>
              <w:bottom w:val="nil"/>
            </w:tcBorders>
          </w:tcPr>
          <w:p w:rsidR="00EA66D0" w:rsidRPr="0069631C" w:rsidRDefault="00EA66D0" w:rsidP="00EA66D0">
            <w:pPr>
              <w:jc w:val="right"/>
              <w:rPr>
                <w:b/>
                <w:bCs/>
                <w:color w:val="FF0000"/>
                <w:sz w:val="20"/>
              </w:rPr>
            </w:pPr>
          </w:p>
          <w:p w:rsidR="00EA66D0" w:rsidRPr="0069631C" w:rsidRDefault="00EA66D0" w:rsidP="00EA66D0">
            <w:pPr>
              <w:jc w:val="right"/>
              <w:rPr>
                <w:b/>
                <w:bCs/>
                <w:color w:val="FF0000"/>
                <w:sz w:val="20"/>
              </w:rPr>
            </w:pPr>
          </w:p>
          <w:p w:rsidR="00EA66D0" w:rsidRPr="0022376D" w:rsidRDefault="00EA66D0" w:rsidP="00EA66D0">
            <w:pPr>
              <w:jc w:val="right"/>
              <w:rPr>
                <w:b/>
                <w:bCs/>
                <w:sz w:val="20"/>
              </w:rPr>
            </w:pPr>
            <w:r w:rsidRPr="0022376D">
              <w:rPr>
                <w:b/>
                <w:bCs/>
                <w:sz w:val="20"/>
              </w:rPr>
              <w:t>2 733 643</w:t>
            </w:r>
          </w:p>
          <w:p w:rsidR="00EA66D0" w:rsidRPr="0069631C" w:rsidRDefault="00EA66D0" w:rsidP="00EA66D0">
            <w:pPr>
              <w:jc w:val="right"/>
              <w:rPr>
                <w:b/>
                <w:bCs/>
                <w:color w:val="FF0000"/>
                <w:sz w:val="20"/>
              </w:rPr>
            </w:pPr>
          </w:p>
        </w:tc>
        <w:tc>
          <w:tcPr>
            <w:tcW w:w="1134" w:type="dxa"/>
            <w:tcBorders>
              <w:top w:val="nil"/>
              <w:bottom w:val="nil"/>
            </w:tcBorders>
          </w:tcPr>
          <w:p w:rsidR="00EA66D0" w:rsidRPr="0069631C" w:rsidRDefault="00EA66D0" w:rsidP="00EA66D0">
            <w:pPr>
              <w:jc w:val="right"/>
              <w:rPr>
                <w:b/>
                <w:color w:val="FF0000"/>
                <w:sz w:val="20"/>
              </w:rPr>
            </w:pPr>
          </w:p>
          <w:p w:rsidR="00EA66D0" w:rsidRPr="0069631C" w:rsidRDefault="00EA66D0" w:rsidP="00EA66D0">
            <w:pPr>
              <w:jc w:val="right"/>
              <w:rPr>
                <w:b/>
                <w:color w:val="FF0000"/>
                <w:sz w:val="20"/>
              </w:rPr>
            </w:pPr>
          </w:p>
          <w:p w:rsidR="00EA66D0" w:rsidRPr="0022376D" w:rsidRDefault="00EA66D0" w:rsidP="00EA66D0">
            <w:pPr>
              <w:jc w:val="right"/>
              <w:rPr>
                <w:b/>
                <w:sz w:val="20"/>
              </w:rPr>
            </w:pPr>
            <w:r w:rsidRPr="0022376D">
              <w:rPr>
                <w:b/>
                <w:sz w:val="20"/>
              </w:rPr>
              <w:t>4 254 774</w:t>
            </w:r>
          </w:p>
          <w:p w:rsidR="00EA66D0" w:rsidRPr="0069631C" w:rsidRDefault="00EA66D0" w:rsidP="00EA66D0">
            <w:pPr>
              <w:jc w:val="right"/>
              <w:rPr>
                <w:b/>
                <w:color w:val="FF0000"/>
                <w:sz w:val="20"/>
              </w:rPr>
            </w:pPr>
          </w:p>
        </w:tc>
        <w:tc>
          <w:tcPr>
            <w:tcW w:w="1134" w:type="dxa"/>
            <w:tcBorders>
              <w:top w:val="nil"/>
              <w:bottom w:val="nil"/>
            </w:tcBorders>
          </w:tcPr>
          <w:p w:rsidR="00EA66D0" w:rsidRPr="0069631C" w:rsidRDefault="00EA66D0" w:rsidP="00EA66D0">
            <w:pPr>
              <w:jc w:val="right"/>
              <w:rPr>
                <w:b/>
                <w:color w:val="FF0000"/>
                <w:sz w:val="20"/>
              </w:rPr>
            </w:pPr>
          </w:p>
          <w:p w:rsidR="00EA66D0" w:rsidRPr="0069631C" w:rsidRDefault="00EA66D0" w:rsidP="00EA66D0">
            <w:pPr>
              <w:jc w:val="right"/>
              <w:rPr>
                <w:b/>
                <w:color w:val="FF0000"/>
                <w:sz w:val="20"/>
              </w:rPr>
            </w:pPr>
          </w:p>
          <w:p w:rsidR="00EA66D0" w:rsidRPr="0069631C" w:rsidRDefault="00EA66D0" w:rsidP="00EA66D0">
            <w:pPr>
              <w:jc w:val="right"/>
              <w:rPr>
                <w:b/>
                <w:color w:val="FF0000"/>
                <w:sz w:val="20"/>
              </w:rPr>
            </w:pPr>
            <w:r w:rsidRPr="00140C60">
              <w:rPr>
                <w:b/>
                <w:sz w:val="20"/>
              </w:rPr>
              <w:t>2 919 439</w:t>
            </w:r>
          </w:p>
        </w:tc>
        <w:tc>
          <w:tcPr>
            <w:tcW w:w="779" w:type="dxa"/>
            <w:tcBorders>
              <w:top w:val="nil"/>
              <w:bottom w:val="nil"/>
            </w:tcBorders>
          </w:tcPr>
          <w:p w:rsidR="00EA66D0" w:rsidRPr="0069631C" w:rsidRDefault="00EA66D0" w:rsidP="00EA66D0">
            <w:pPr>
              <w:jc w:val="right"/>
              <w:rPr>
                <w:color w:val="FF0000"/>
                <w:sz w:val="20"/>
              </w:rPr>
            </w:pPr>
          </w:p>
          <w:p w:rsidR="00EA66D0" w:rsidRPr="0069631C" w:rsidRDefault="00EA66D0" w:rsidP="00EA66D0">
            <w:pPr>
              <w:jc w:val="right"/>
              <w:rPr>
                <w:color w:val="FF0000"/>
                <w:sz w:val="20"/>
              </w:rPr>
            </w:pPr>
          </w:p>
          <w:p w:rsidR="00EA66D0" w:rsidRPr="0069631C" w:rsidRDefault="00EA66D0" w:rsidP="00EA66D0">
            <w:pPr>
              <w:jc w:val="right"/>
              <w:rPr>
                <w:b/>
                <w:color w:val="FF0000"/>
                <w:sz w:val="20"/>
              </w:rPr>
            </w:pPr>
            <w:r w:rsidRPr="00BA55EB">
              <w:rPr>
                <w:b/>
                <w:sz w:val="20"/>
              </w:rPr>
              <w:t>68,62</w:t>
            </w:r>
          </w:p>
        </w:tc>
        <w:tc>
          <w:tcPr>
            <w:tcW w:w="800" w:type="dxa"/>
            <w:tcBorders>
              <w:top w:val="nil"/>
              <w:bottom w:val="nil"/>
            </w:tcBorders>
          </w:tcPr>
          <w:p w:rsidR="00EA66D0" w:rsidRPr="0069631C" w:rsidRDefault="00EA66D0" w:rsidP="00EA66D0">
            <w:pPr>
              <w:jc w:val="right"/>
              <w:rPr>
                <w:color w:val="FF0000"/>
                <w:sz w:val="20"/>
              </w:rPr>
            </w:pPr>
          </w:p>
          <w:p w:rsidR="00EA66D0" w:rsidRPr="0069631C" w:rsidRDefault="00EA66D0" w:rsidP="00EA66D0">
            <w:pPr>
              <w:jc w:val="right"/>
              <w:rPr>
                <w:color w:val="FF0000"/>
                <w:sz w:val="20"/>
              </w:rPr>
            </w:pPr>
          </w:p>
          <w:p w:rsidR="00EA66D0" w:rsidRPr="0069631C" w:rsidRDefault="00EA66D0" w:rsidP="00EA66D0">
            <w:pPr>
              <w:jc w:val="right"/>
              <w:rPr>
                <w:b/>
                <w:color w:val="FF0000"/>
                <w:sz w:val="20"/>
              </w:rPr>
            </w:pPr>
            <w:r w:rsidRPr="003D27A3">
              <w:rPr>
                <w:b/>
                <w:sz w:val="20"/>
              </w:rPr>
              <w:t>116,46</w:t>
            </w:r>
          </w:p>
        </w:tc>
      </w:tr>
      <w:tr w:rsidR="00EA66D0" w:rsidRPr="0069631C" w:rsidTr="00EA66D0">
        <w:trPr>
          <w:gridAfter w:val="1"/>
          <w:wAfter w:w="9" w:type="dxa"/>
          <w:trHeight w:val="685"/>
        </w:trPr>
        <w:tc>
          <w:tcPr>
            <w:tcW w:w="3546" w:type="dxa"/>
            <w:tcBorders>
              <w:top w:val="nil"/>
              <w:bottom w:val="nil"/>
            </w:tcBorders>
          </w:tcPr>
          <w:p w:rsidR="00EA66D0" w:rsidRPr="00FA029F" w:rsidRDefault="00EA66D0" w:rsidP="00EA66D0">
            <w:pPr>
              <w:jc w:val="both"/>
              <w:rPr>
                <w:sz w:val="20"/>
              </w:rPr>
            </w:pPr>
            <w:r w:rsidRPr="00FA029F">
              <w:rPr>
                <w:sz w:val="20"/>
              </w:rPr>
              <w:t>platy zaměstnanců a ostatní platby</w:t>
            </w:r>
          </w:p>
          <w:p w:rsidR="00EA66D0" w:rsidRPr="00FA029F" w:rsidRDefault="00EA66D0" w:rsidP="00EA66D0">
            <w:pPr>
              <w:jc w:val="both"/>
              <w:rPr>
                <w:sz w:val="20"/>
              </w:rPr>
            </w:pPr>
            <w:r w:rsidRPr="00FA029F">
              <w:rPr>
                <w:sz w:val="20"/>
              </w:rPr>
              <w:t>za provedenou práci</w:t>
            </w:r>
          </w:p>
          <w:p w:rsidR="00EA66D0" w:rsidRPr="00FA029F" w:rsidRDefault="00EA66D0" w:rsidP="00EA66D0">
            <w:pPr>
              <w:jc w:val="both"/>
              <w:rPr>
                <w:sz w:val="20"/>
              </w:rPr>
            </w:pPr>
            <w:r w:rsidRPr="00FA029F">
              <w:rPr>
                <w:sz w:val="20"/>
              </w:rPr>
              <w:t xml:space="preserve">         z toho:  prostředky EU</w:t>
            </w:r>
          </w:p>
        </w:tc>
        <w:tc>
          <w:tcPr>
            <w:tcW w:w="1274" w:type="dxa"/>
            <w:tcBorders>
              <w:top w:val="nil"/>
              <w:bottom w:val="nil"/>
            </w:tcBorders>
          </w:tcPr>
          <w:p w:rsidR="00EA66D0" w:rsidRPr="0069631C" w:rsidRDefault="00EA66D0" w:rsidP="00EA66D0">
            <w:pPr>
              <w:jc w:val="right"/>
              <w:rPr>
                <w:sz w:val="20"/>
              </w:rPr>
            </w:pPr>
          </w:p>
          <w:p w:rsidR="00EA66D0" w:rsidRPr="0069631C" w:rsidRDefault="00EA66D0" w:rsidP="00EA66D0">
            <w:pPr>
              <w:jc w:val="right"/>
              <w:rPr>
                <w:sz w:val="20"/>
              </w:rPr>
            </w:pPr>
            <w:r w:rsidRPr="0069631C">
              <w:rPr>
                <w:sz w:val="20"/>
              </w:rPr>
              <w:t>478 229</w:t>
            </w:r>
          </w:p>
          <w:p w:rsidR="00EA66D0" w:rsidRPr="0069631C" w:rsidRDefault="00EA66D0" w:rsidP="00EA66D0">
            <w:pPr>
              <w:jc w:val="right"/>
              <w:rPr>
                <w:sz w:val="20"/>
              </w:rPr>
            </w:pPr>
            <w:r w:rsidRPr="0069631C">
              <w:rPr>
                <w:sz w:val="20"/>
              </w:rPr>
              <w:t>54 021</w:t>
            </w:r>
          </w:p>
        </w:tc>
        <w:tc>
          <w:tcPr>
            <w:tcW w:w="1134" w:type="dxa"/>
            <w:tcBorders>
              <w:top w:val="nil"/>
              <w:bottom w:val="nil"/>
            </w:tcBorders>
          </w:tcPr>
          <w:p w:rsidR="00EA66D0" w:rsidRPr="0069631C" w:rsidRDefault="00EA66D0" w:rsidP="00EA66D0">
            <w:pPr>
              <w:jc w:val="right"/>
              <w:rPr>
                <w:color w:val="FF0000"/>
                <w:sz w:val="20"/>
              </w:rPr>
            </w:pPr>
          </w:p>
          <w:p w:rsidR="00EA66D0" w:rsidRPr="00AE6040" w:rsidRDefault="00EA66D0" w:rsidP="00EA66D0">
            <w:pPr>
              <w:jc w:val="right"/>
              <w:rPr>
                <w:sz w:val="20"/>
              </w:rPr>
            </w:pPr>
            <w:r w:rsidRPr="00AE6040">
              <w:rPr>
                <w:sz w:val="20"/>
              </w:rPr>
              <w:t>548 962</w:t>
            </w:r>
          </w:p>
          <w:p w:rsidR="00EA66D0" w:rsidRPr="0069631C" w:rsidRDefault="00EA66D0" w:rsidP="00EA66D0">
            <w:pPr>
              <w:jc w:val="right"/>
              <w:rPr>
                <w:color w:val="FF0000"/>
                <w:sz w:val="20"/>
              </w:rPr>
            </w:pPr>
            <w:r>
              <w:rPr>
                <w:sz w:val="20"/>
              </w:rPr>
              <w:t>69 121</w:t>
            </w:r>
          </w:p>
        </w:tc>
        <w:tc>
          <w:tcPr>
            <w:tcW w:w="1134" w:type="dxa"/>
            <w:tcBorders>
              <w:top w:val="nil"/>
              <w:bottom w:val="nil"/>
            </w:tcBorders>
          </w:tcPr>
          <w:p w:rsidR="00EA66D0" w:rsidRPr="0069631C" w:rsidRDefault="00EA66D0" w:rsidP="00EA66D0">
            <w:pPr>
              <w:jc w:val="right"/>
              <w:rPr>
                <w:color w:val="FF0000"/>
                <w:sz w:val="20"/>
                <w:szCs w:val="20"/>
              </w:rPr>
            </w:pPr>
          </w:p>
          <w:p w:rsidR="00EA66D0" w:rsidRPr="00B77B6C" w:rsidRDefault="00EA66D0" w:rsidP="00EA66D0">
            <w:pPr>
              <w:jc w:val="right"/>
              <w:rPr>
                <w:sz w:val="20"/>
                <w:szCs w:val="20"/>
              </w:rPr>
            </w:pPr>
            <w:r w:rsidRPr="00B77B6C">
              <w:rPr>
                <w:sz w:val="20"/>
                <w:szCs w:val="20"/>
              </w:rPr>
              <w:t>548 962</w:t>
            </w:r>
          </w:p>
          <w:p w:rsidR="00EA66D0" w:rsidRPr="0069631C" w:rsidRDefault="00EA66D0" w:rsidP="00EA66D0">
            <w:pPr>
              <w:jc w:val="right"/>
              <w:rPr>
                <w:color w:val="FF0000"/>
                <w:sz w:val="20"/>
                <w:szCs w:val="20"/>
              </w:rPr>
            </w:pPr>
            <w:r>
              <w:rPr>
                <w:sz w:val="20"/>
                <w:szCs w:val="20"/>
              </w:rPr>
              <w:t>69 121</w:t>
            </w:r>
          </w:p>
        </w:tc>
        <w:tc>
          <w:tcPr>
            <w:tcW w:w="1134" w:type="dxa"/>
            <w:tcBorders>
              <w:top w:val="nil"/>
              <w:bottom w:val="nil"/>
            </w:tcBorders>
          </w:tcPr>
          <w:p w:rsidR="00EA66D0" w:rsidRPr="0069631C" w:rsidRDefault="00EA66D0" w:rsidP="00EA66D0">
            <w:pPr>
              <w:jc w:val="right"/>
              <w:rPr>
                <w:color w:val="FF0000"/>
                <w:sz w:val="20"/>
              </w:rPr>
            </w:pPr>
          </w:p>
          <w:p w:rsidR="00EA66D0" w:rsidRPr="00B77B6C" w:rsidRDefault="00EA66D0" w:rsidP="00EA66D0">
            <w:pPr>
              <w:jc w:val="right"/>
              <w:rPr>
                <w:sz w:val="20"/>
              </w:rPr>
            </w:pPr>
            <w:r w:rsidRPr="00B77B6C">
              <w:rPr>
                <w:sz w:val="20"/>
              </w:rPr>
              <w:t>519 551</w:t>
            </w:r>
          </w:p>
          <w:p w:rsidR="00EA66D0" w:rsidRPr="0069631C" w:rsidRDefault="00EA66D0" w:rsidP="00EA66D0">
            <w:pPr>
              <w:jc w:val="right"/>
              <w:rPr>
                <w:color w:val="FF0000"/>
                <w:sz w:val="20"/>
              </w:rPr>
            </w:pPr>
            <w:r>
              <w:rPr>
                <w:sz w:val="20"/>
              </w:rPr>
              <w:t>60 474</w:t>
            </w:r>
          </w:p>
        </w:tc>
        <w:tc>
          <w:tcPr>
            <w:tcW w:w="779" w:type="dxa"/>
            <w:tcBorders>
              <w:top w:val="nil"/>
              <w:bottom w:val="nil"/>
            </w:tcBorders>
          </w:tcPr>
          <w:p w:rsidR="00EA66D0" w:rsidRPr="0069631C" w:rsidRDefault="00EA66D0" w:rsidP="00EA66D0">
            <w:pPr>
              <w:jc w:val="right"/>
              <w:rPr>
                <w:color w:val="FF0000"/>
                <w:sz w:val="20"/>
              </w:rPr>
            </w:pPr>
          </w:p>
          <w:p w:rsidR="00EA66D0" w:rsidRPr="00BA55EB" w:rsidRDefault="00EA66D0" w:rsidP="00EA66D0">
            <w:pPr>
              <w:jc w:val="right"/>
              <w:rPr>
                <w:sz w:val="20"/>
              </w:rPr>
            </w:pPr>
            <w:r w:rsidRPr="00BA55EB">
              <w:rPr>
                <w:sz w:val="20"/>
              </w:rPr>
              <w:t>94,64</w:t>
            </w:r>
          </w:p>
          <w:p w:rsidR="00EA66D0" w:rsidRPr="0069631C" w:rsidRDefault="00EA66D0" w:rsidP="00EA66D0">
            <w:pPr>
              <w:jc w:val="right"/>
              <w:rPr>
                <w:color w:val="FF0000"/>
                <w:sz w:val="20"/>
              </w:rPr>
            </w:pPr>
            <w:r w:rsidRPr="00BA55EB">
              <w:rPr>
                <w:sz w:val="20"/>
              </w:rPr>
              <w:t>87,49</w:t>
            </w:r>
          </w:p>
        </w:tc>
        <w:tc>
          <w:tcPr>
            <w:tcW w:w="800" w:type="dxa"/>
            <w:tcBorders>
              <w:top w:val="nil"/>
              <w:bottom w:val="nil"/>
            </w:tcBorders>
          </w:tcPr>
          <w:p w:rsidR="00EA66D0" w:rsidRPr="0069631C" w:rsidRDefault="00EA66D0" w:rsidP="00EA66D0">
            <w:pPr>
              <w:jc w:val="right"/>
              <w:rPr>
                <w:color w:val="FF0000"/>
                <w:sz w:val="20"/>
              </w:rPr>
            </w:pPr>
          </w:p>
          <w:p w:rsidR="00EA66D0" w:rsidRPr="003D27A3" w:rsidRDefault="00EA66D0" w:rsidP="00EA66D0">
            <w:pPr>
              <w:jc w:val="right"/>
              <w:rPr>
                <w:sz w:val="20"/>
              </w:rPr>
            </w:pPr>
            <w:r w:rsidRPr="003D27A3">
              <w:rPr>
                <w:sz w:val="20"/>
              </w:rPr>
              <w:t>108,64</w:t>
            </w:r>
          </w:p>
          <w:p w:rsidR="00EA66D0" w:rsidRPr="0069631C" w:rsidRDefault="00EA66D0" w:rsidP="00EA66D0">
            <w:pPr>
              <w:jc w:val="right"/>
              <w:rPr>
                <w:color w:val="FF0000"/>
                <w:sz w:val="20"/>
              </w:rPr>
            </w:pPr>
            <w:r w:rsidRPr="00EF0E51">
              <w:rPr>
                <w:sz w:val="20"/>
              </w:rPr>
              <w:t>111,95</w:t>
            </w:r>
          </w:p>
        </w:tc>
      </w:tr>
      <w:tr w:rsidR="00EA66D0" w:rsidRPr="0069631C" w:rsidTr="00EA66D0">
        <w:trPr>
          <w:gridAfter w:val="1"/>
          <w:wAfter w:w="9" w:type="dxa"/>
          <w:trHeight w:val="471"/>
        </w:trPr>
        <w:tc>
          <w:tcPr>
            <w:tcW w:w="3546" w:type="dxa"/>
            <w:tcBorders>
              <w:top w:val="nil"/>
              <w:bottom w:val="nil"/>
            </w:tcBorders>
          </w:tcPr>
          <w:p w:rsidR="00EA66D0" w:rsidRPr="00FA029F" w:rsidRDefault="00EA66D0" w:rsidP="00EA66D0">
            <w:pPr>
              <w:rPr>
                <w:sz w:val="20"/>
              </w:rPr>
            </w:pPr>
            <w:r w:rsidRPr="00FA029F">
              <w:rPr>
                <w:sz w:val="20"/>
              </w:rPr>
              <w:t>povinné pojistné placené zaměstnavatel.</w:t>
            </w:r>
          </w:p>
          <w:p w:rsidR="00EA66D0" w:rsidRPr="00FA029F" w:rsidRDefault="00EA66D0" w:rsidP="00EA66D0">
            <w:pPr>
              <w:jc w:val="both"/>
              <w:rPr>
                <w:sz w:val="20"/>
              </w:rPr>
            </w:pPr>
            <w:r w:rsidRPr="00FA029F">
              <w:rPr>
                <w:sz w:val="20"/>
              </w:rPr>
              <w:t xml:space="preserve">         z toho: prostředky EU</w:t>
            </w:r>
          </w:p>
        </w:tc>
        <w:tc>
          <w:tcPr>
            <w:tcW w:w="1274" w:type="dxa"/>
            <w:tcBorders>
              <w:top w:val="nil"/>
              <w:bottom w:val="nil"/>
            </w:tcBorders>
          </w:tcPr>
          <w:p w:rsidR="00EA66D0" w:rsidRPr="0069631C" w:rsidRDefault="00EA66D0" w:rsidP="00EA66D0">
            <w:pPr>
              <w:jc w:val="right"/>
              <w:rPr>
                <w:sz w:val="20"/>
              </w:rPr>
            </w:pPr>
            <w:r w:rsidRPr="0069631C">
              <w:rPr>
                <w:sz w:val="20"/>
              </w:rPr>
              <w:t>161 612</w:t>
            </w:r>
          </w:p>
          <w:p w:rsidR="00EA66D0" w:rsidRPr="0069631C" w:rsidRDefault="00EA66D0" w:rsidP="00EA66D0">
            <w:pPr>
              <w:jc w:val="right"/>
              <w:rPr>
                <w:sz w:val="20"/>
              </w:rPr>
            </w:pPr>
            <w:r w:rsidRPr="0069631C">
              <w:rPr>
                <w:sz w:val="20"/>
              </w:rPr>
              <w:t>18 240</w:t>
            </w:r>
          </w:p>
        </w:tc>
        <w:tc>
          <w:tcPr>
            <w:tcW w:w="1134" w:type="dxa"/>
            <w:tcBorders>
              <w:top w:val="nil"/>
              <w:bottom w:val="nil"/>
            </w:tcBorders>
          </w:tcPr>
          <w:p w:rsidR="00EA66D0" w:rsidRPr="002C1C83" w:rsidRDefault="00EA66D0" w:rsidP="00EA66D0">
            <w:pPr>
              <w:jc w:val="right"/>
              <w:rPr>
                <w:sz w:val="20"/>
              </w:rPr>
            </w:pPr>
            <w:r w:rsidRPr="002C1C83">
              <w:rPr>
                <w:sz w:val="20"/>
              </w:rPr>
              <w:t>186 647</w:t>
            </w:r>
          </w:p>
          <w:p w:rsidR="00EA66D0" w:rsidRPr="0069631C" w:rsidRDefault="00EA66D0" w:rsidP="00EA66D0">
            <w:pPr>
              <w:jc w:val="right"/>
              <w:rPr>
                <w:color w:val="FF0000"/>
                <w:sz w:val="20"/>
              </w:rPr>
            </w:pPr>
            <w:r w:rsidRPr="004064E1">
              <w:rPr>
                <w:sz w:val="20"/>
              </w:rPr>
              <w:t>23 501</w:t>
            </w:r>
          </w:p>
        </w:tc>
        <w:tc>
          <w:tcPr>
            <w:tcW w:w="1134" w:type="dxa"/>
            <w:tcBorders>
              <w:top w:val="nil"/>
              <w:bottom w:val="nil"/>
            </w:tcBorders>
          </w:tcPr>
          <w:p w:rsidR="00EA66D0" w:rsidRPr="002C1C83" w:rsidRDefault="00EA66D0" w:rsidP="00EA66D0">
            <w:pPr>
              <w:jc w:val="right"/>
              <w:rPr>
                <w:sz w:val="20"/>
              </w:rPr>
            </w:pPr>
            <w:r w:rsidRPr="002C1C83">
              <w:rPr>
                <w:sz w:val="20"/>
              </w:rPr>
              <w:t>186</w:t>
            </w:r>
            <w:r>
              <w:rPr>
                <w:sz w:val="20"/>
              </w:rPr>
              <w:t> </w:t>
            </w:r>
            <w:r w:rsidRPr="002C1C83">
              <w:rPr>
                <w:sz w:val="20"/>
              </w:rPr>
              <w:t>647</w:t>
            </w:r>
          </w:p>
          <w:p w:rsidR="00EA66D0" w:rsidRPr="0069631C" w:rsidRDefault="00EA66D0" w:rsidP="00EA66D0">
            <w:pPr>
              <w:jc w:val="right"/>
              <w:rPr>
                <w:color w:val="FF0000"/>
                <w:sz w:val="20"/>
              </w:rPr>
            </w:pPr>
            <w:r w:rsidRPr="004064E1">
              <w:rPr>
                <w:sz w:val="20"/>
              </w:rPr>
              <w:t>23 501</w:t>
            </w:r>
          </w:p>
        </w:tc>
        <w:tc>
          <w:tcPr>
            <w:tcW w:w="1134" w:type="dxa"/>
            <w:tcBorders>
              <w:top w:val="nil"/>
              <w:bottom w:val="nil"/>
            </w:tcBorders>
          </w:tcPr>
          <w:p w:rsidR="00EA66D0" w:rsidRPr="002C1C83" w:rsidRDefault="00EA66D0" w:rsidP="00EA66D0">
            <w:pPr>
              <w:jc w:val="right"/>
              <w:rPr>
                <w:sz w:val="20"/>
              </w:rPr>
            </w:pPr>
            <w:r w:rsidRPr="002C1C83">
              <w:rPr>
                <w:sz w:val="20"/>
              </w:rPr>
              <w:t>175 794</w:t>
            </w:r>
          </w:p>
          <w:p w:rsidR="00EA66D0" w:rsidRPr="0069631C" w:rsidRDefault="00EA66D0" w:rsidP="00EA66D0">
            <w:pPr>
              <w:jc w:val="right"/>
              <w:rPr>
                <w:color w:val="FF0000"/>
                <w:sz w:val="20"/>
              </w:rPr>
            </w:pPr>
            <w:r w:rsidRPr="004064E1">
              <w:rPr>
                <w:sz w:val="20"/>
              </w:rPr>
              <w:t>20 380</w:t>
            </w:r>
          </w:p>
        </w:tc>
        <w:tc>
          <w:tcPr>
            <w:tcW w:w="779" w:type="dxa"/>
            <w:tcBorders>
              <w:top w:val="nil"/>
              <w:bottom w:val="nil"/>
            </w:tcBorders>
          </w:tcPr>
          <w:p w:rsidR="00EA66D0" w:rsidRPr="00BA55EB" w:rsidRDefault="00EA66D0" w:rsidP="00EA66D0">
            <w:pPr>
              <w:jc w:val="right"/>
              <w:rPr>
                <w:sz w:val="20"/>
              </w:rPr>
            </w:pPr>
            <w:r w:rsidRPr="00BA55EB">
              <w:rPr>
                <w:sz w:val="20"/>
              </w:rPr>
              <w:t>94,19</w:t>
            </w:r>
          </w:p>
          <w:p w:rsidR="00EA66D0" w:rsidRPr="0069631C" w:rsidRDefault="00EA66D0" w:rsidP="00EA66D0">
            <w:pPr>
              <w:jc w:val="right"/>
              <w:rPr>
                <w:color w:val="FF0000"/>
                <w:sz w:val="20"/>
              </w:rPr>
            </w:pPr>
            <w:r w:rsidRPr="00BA55EB">
              <w:rPr>
                <w:sz w:val="20"/>
              </w:rPr>
              <w:t>86,72</w:t>
            </w:r>
          </w:p>
        </w:tc>
        <w:tc>
          <w:tcPr>
            <w:tcW w:w="800" w:type="dxa"/>
            <w:tcBorders>
              <w:top w:val="nil"/>
              <w:bottom w:val="nil"/>
            </w:tcBorders>
          </w:tcPr>
          <w:p w:rsidR="00EA66D0" w:rsidRPr="00EF0E51" w:rsidRDefault="00EA66D0" w:rsidP="00EA66D0">
            <w:pPr>
              <w:jc w:val="right"/>
              <w:rPr>
                <w:sz w:val="20"/>
              </w:rPr>
            </w:pPr>
            <w:r w:rsidRPr="00EF0E51">
              <w:rPr>
                <w:sz w:val="20"/>
              </w:rPr>
              <w:t>108,78</w:t>
            </w:r>
          </w:p>
          <w:p w:rsidR="00EA66D0" w:rsidRPr="0069631C" w:rsidRDefault="00EA66D0" w:rsidP="00EA66D0">
            <w:pPr>
              <w:jc w:val="right"/>
              <w:rPr>
                <w:color w:val="FF0000"/>
                <w:sz w:val="20"/>
              </w:rPr>
            </w:pPr>
            <w:r w:rsidRPr="00682BCD">
              <w:rPr>
                <w:sz w:val="20"/>
              </w:rPr>
              <w:t>111,7</w:t>
            </w:r>
            <w:r>
              <w:rPr>
                <w:sz w:val="20"/>
              </w:rPr>
              <w:t>3</w:t>
            </w:r>
          </w:p>
        </w:tc>
      </w:tr>
      <w:tr w:rsidR="00EA66D0" w:rsidRPr="0069631C" w:rsidTr="00EA66D0">
        <w:trPr>
          <w:gridAfter w:val="1"/>
          <w:wAfter w:w="9" w:type="dxa"/>
        </w:trPr>
        <w:tc>
          <w:tcPr>
            <w:tcW w:w="3546" w:type="dxa"/>
            <w:tcBorders>
              <w:top w:val="nil"/>
              <w:bottom w:val="nil"/>
            </w:tcBorders>
          </w:tcPr>
          <w:p w:rsidR="00EA66D0" w:rsidRPr="00FA029F" w:rsidRDefault="00EA66D0" w:rsidP="00EA66D0">
            <w:pPr>
              <w:jc w:val="both"/>
              <w:rPr>
                <w:sz w:val="20"/>
              </w:rPr>
            </w:pPr>
            <w:r w:rsidRPr="00FA029F">
              <w:rPr>
                <w:sz w:val="20"/>
              </w:rPr>
              <w:t>převod FKSP</w:t>
            </w:r>
          </w:p>
          <w:p w:rsidR="00EA66D0" w:rsidRPr="00FA029F" w:rsidRDefault="00EA66D0" w:rsidP="00EA66D0">
            <w:pPr>
              <w:jc w:val="both"/>
              <w:rPr>
                <w:sz w:val="20"/>
              </w:rPr>
            </w:pPr>
            <w:r w:rsidRPr="00FA029F">
              <w:rPr>
                <w:sz w:val="20"/>
              </w:rPr>
              <w:t xml:space="preserve">         z toho: prostředky EU</w:t>
            </w:r>
          </w:p>
        </w:tc>
        <w:tc>
          <w:tcPr>
            <w:tcW w:w="1274" w:type="dxa"/>
            <w:tcBorders>
              <w:top w:val="nil"/>
              <w:bottom w:val="nil"/>
            </w:tcBorders>
          </w:tcPr>
          <w:p w:rsidR="00EA66D0" w:rsidRPr="0069631C" w:rsidRDefault="00EA66D0" w:rsidP="00EA66D0">
            <w:pPr>
              <w:jc w:val="right"/>
              <w:rPr>
                <w:sz w:val="20"/>
              </w:rPr>
            </w:pPr>
            <w:r w:rsidRPr="0069631C">
              <w:rPr>
                <w:sz w:val="20"/>
              </w:rPr>
              <w:t>9 390</w:t>
            </w:r>
          </w:p>
          <w:p w:rsidR="00EA66D0" w:rsidRPr="0069631C" w:rsidRDefault="00EA66D0" w:rsidP="00EA66D0">
            <w:pPr>
              <w:jc w:val="right"/>
              <w:rPr>
                <w:sz w:val="20"/>
              </w:rPr>
            </w:pPr>
            <w:r w:rsidRPr="0069631C">
              <w:rPr>
                <w:sz w:val="20"/>
              </w:rPr>
              <w:t>1 028</w:t>
            </w:r>
          </w:p>
        </w:tc>
        <w:tc>
          <w:tcPr>
            <w:tcW w:w="1134" w:type="dxa"/>
            <w:tcBorders>
              <w:top w:val="nil"/>
              <w:bottom w:val="nil"/>
            </w:tcBorders>
          </w:tcPr>
          <w:p w:rsidR="00EA66D0" w:rsidRPr="00992781" w:rsidRDefault="00EA66D0" w:rsidP="00EA66D0">
            <w:pPr>
              <w:jc w:val="right"/>
              <w:rPr>
                <w:sz w:val="20"/>
              </w:rPr>
            </w:pPr>
            <w:r w:rsidRPr="00992781">
              <w:rPr>
                <w:sz w:val="20"/>
              </w:rPr>
              <w:t>10 617</w:t>
            </w:r>
          </w:p>
          <w:p w:rsidR="00EA66D0" w:rsidRPr="00992781" w:rsidRDefault="00EA66D0" w:rsidP="00EA66D0">
            <w:pPr>
              <w:jc w:val="right"/>
              <w:rPr>
                <w:sz w:val="20"/>
              </w:rPr>
            </w:pPr>
            <w:r w:rsidRPr="00992781">
              <w:rPr>
                <w:sz w:val="20"/>
              </w:rPr>
              <w:t>1 191</w:t>
            </w:r>
          </w:p>
        </w:tc>
        <w:tc>
          <w:tcPr>
            <w:tcW w:w="1134" w:type="dxa"/>
            <w:tcBorders>
              <w:top w:val="nil"/>
              <w:bottom w:val="nil"/>
            </w:tcBorders>
          </w:tcPr>
          <w:p w:rsidR="00EA66D0" w:rsidRPr="0061445D" w:rsidRDefault="00EA66D0" w:rsidP="00EA66D0">
            <w:pPr>
              <w:jc w:val="right"/>
              <w:rPr>
                <w:sz w:val="20"/>
              </w:rPr>
            </w:pPr>
            <w:r w:rsidRPr="0061445D">
              <w:rPr>
                <w:sz w:val="20"/>
              </w:rPr>
              <w:t>10 617</w:t>
            </w:r>
          </w:p>
          <w:p w:rsidR="00EA66D0" w:rsidRPr="0069631C" w:rsidRDefault="00EA66D0" w:rsidP="00EA66D0">
            <w:pPr>
              <w:jc w:val="right"/>
              <w:rPr>
                <w:color w:val="FF0000"/>
                <w:sz w:val="20"/>
              </w:rPr>
            </w:pPr>
            <w:r w:rsidRPr="00992781">
              <w:rPr>
                <w:sz w:val="20"/>
              </w:rPr>
              <w:t>1 191</w:t>
            </w:r>
          </w:p>
        </w:tc>
        <w:tc>
          <w:tcPr>
            <w:tcW w:w="1134" w:type="dxa"/>
            <w:tcBorders>
              <w:top w:val="nil"/>
              <w:bottom w:val="nil"/>
            </w:tcBorders>
          </w:tcPr>
          <w:p w:rsidR="00EA66D0" w:rsidRPr="00DA57A1" w:rsidRDefault="00EA66D0" w:rsidP="00EA66D0">
            <w:pPr>
              <w:jc w:val="right"/>
              <w:rPr>
                <w:sz w:val="20"/>
              </w:rPr>
            </w:pPr>
            <w:r w:rsidRPr="00DA57A1">
              <w:rPr>
                <w:sz w:val="20"/>
              </w:rPr>
              <w:t>10 206</w:t>
            </w:r>
          </w:p>
          <w:p w:rsidR="00EA66D0" w:rsidRPr="0069631C" w:rsidRDefault="00EA66D0" w:rsidP="00EA66D0">
            <w:pPr>
              <w:jc w:val="right"/>
              <w:rPr>
                <w:color w:val="FF0000"/>
                <w:sz w:val="20"/>
              </w:rPr>
            </w:pPr>
            <w:r w:rsidRPr="0070736A">
              <w:rPr>
                <w:sz w:val="20"/>
              </w:rPr>
              <w:t>1 138</w:t>
            </w:r>
          </w:p>
        </w:tc>
        <w:tc>
          <w:tcPr>
            <w:tcW w:w="779" w:type="dxa"/>
            <w:tcBorders>
              <w:top w:val="nil"/>
              <w:bottom w:val="nil"/>
            </w:tcBorders>
          </w:tcPr>
          <w:p w:rsidR="00EA66D0" w:rsidRPr="00BA55EB" w:rsidRDefault="00EA66D0" w:rsidP="00EA66D0">
            <w:pPr>
              <w:jc w:val="right"/>
              <w:rPr>
                <w:sz w:val="20"/>
              </w:rPr>
            </w:pPr>
            <w:r w:rsidRPr="00BA55EB">
              <w:rPr>
                <w:sz w:val="20"/>
              </w:rPr>
              <w:t>96,13</w:t>
            </w:r>
          </w:p>
          <w:p w:rsidR="00EA66D0" w:rsidRPr="0069631C" w:rsidRDefault="00EA66D0" w:rsidP="00EA66D0">
            <w:pPr>
              <w:jc w:val="right"/>
              <w:rPr>
                <w:color w:val="FF0000"/>
                <w:sz w:val="20"/>
              </w:rPr>
            </w:pPr>
            <w:r w:rsidRPr="00BA55EB">
              <w:rPr>
                <w:sz w:val="20"/>
              </w:rPr>
              <w:t>95,55</w:t>
            </w:r>
          </w:p>
        </w:tc>
        <w:tc>
          <w:tcPr>
            <w:tcW w:w="800" w:type="dxa"/>
            <w:tcBorders>
              <w:top w:val="nil"/>
              <w:bottom w:val="nil"/>
            </w:tcBorders>
          </w:tcPr>
          <w:p w:rsidR="00EA66D0" w:rsidRPr="00682BCD" w:rsidRDefault="00EA66D0" w:rsidP="00EA66D0">
            <w:pPr>
              <w:jc w:val="right"/>
              <w:rPr>
                <w:sz w:val="20"/>
              </w:rPr>
            </w:pPr>
            <w:r w:rsidRPr="00682BCD">
              <w:rPr>
                <w:sz w:val="20"/>
              </w:rPr>
              <w:t>108,69</w:t>
            </w:r>
          </w:p>
          <w:p w:rsidR="00EA66D0" w:rsidRPr="00682BCD" w:rsidRDefault="00EA66D0" w:rsidP="00EA66D0">
            <w:pPr>
              <w:jc w:val="right"/>
              <w:rPr>
                <w:sz w:val="20"/>
              </w:rPr>
            </w:pPr>
            <w:r w:rsidRPr="00682BCD">
              <w:rPr>
                <w:sz w:val="20"/>
              </w:rPr>
              <w:t>110,70</w:t>
            </w:r>
          </w:p>
        </w:tc>
      </w:tr>
      <w:tr w:rsidR="00EA66D0" w:rsidRPr="0069631C" w:rsidTr="00EA66D0">
        <w:trPr>
          <w:gridAfter w:val="1"/>
          <w:wAfter w:w="9" w:type="dxa"/>
        </w:trPr>
        <w:tc>
          <w:tcPr>
            <w:tcW w:w="3546" w:type="dxa"/>
            <w:tcBorders>
              <w:top w:val="nil"/>
              <w:bottom w:val="nil"/>
            </w:tcBorders>
          </w:tcPr>
          <w:p w:rsidR="00EA66D0" w:rsidRPr="00FA029F" w:rsidRDefault="00EA66D0" w:rsidP="00EA66D0">
            <w:pPr>
              <w:jc w:val="both"/>
              <w:rPr>
                <w:sz w:val="20"/>
              </w:rPr>
            </w:pPr>
            <w:r w:rsidRPr="00FA029F">
              <w:rPr>
                <w:sz w:val="20"/>
              </w:rPr>
              <w:t>ostatní neinvestiční výdaje</w:t>
            </w:r>
          </w:p>
        </w:tc>
        <w:tc>
          <w:tcPr>
            <w:tcW w:w="1274" w:type="dxa"/>
            <w:tcBorders>
              <w:top w:val="nil"/>
              <w:bottom w:val="nil"/>
            </w:tcBorders>
          </w:tcPr>
          <w:p w:rsidR="00EA66D0" w:rsidRPr="0069631C" w:rsidRDefault="00EA66D0" w:rsidP="00EA66D0">
            <w:pPr>
              <w:jc w:val="right"/>
              <w:rPr>
                <w:sz w:val="20"/>
              </w:rPr>
            </w:pPr>
            <w:r w:rsidRPr="0069631C">
              <w:rPr>
                <w:sz w:val="20"/>
              </w:rPr>
              <w:t xml:space="preserve">1 857 644 </w:t>
            </w:r>
          </w:p>
        </w:tc>
        <w:tc>
          <w:tcPr>
            <w:tcW w:w="1134" w:type="dxa"/>
            <w:tcBorders>
              <w:top w:val="nil"/>
              <w:bottom w:val="nil"/>
            </w:tcBorders>
          </w:tcPr>
          <w:p w:rsidR="00EA66D0" w:rsidRPr="0069631C" w:rsidRDefault="00EA66D0" w:rsidP="00EA66D0">
            <w:pPr>
              <w:jc w:val="right"/>
              <w:rPr>
                <w:color w:val="FF0000"/>
                <w:sz w:val="20"/>
              </w:rPr>
            </w:pPr>
            <w:r w:rsidRPr="00B273C0">
              <w:rPr>
                <w:sz w:val="20"/>
              </w:rPr>
              <w:t>1 987 418</w:t>
            </w:r>
          </w:p>
        </w:tc>
        <w:tc>
          <w:tcPr>
            <w:tcW w:w="1134" w:type="dxa"/>
            <w:tcBorders>
              <w:top w:val="nil"/>
              <w:bottom w:val="nil"/>
            </w:tcBorders>
          </w:tcPr>
          <w:p w:rsidR="00EA66D0" w:rsidRPr="0069631C" w:rsidRDefault="00EA66D0" w:rsidP="00EA66D0">
            <w:pPr>
              <w:jc w:val="right"/>
              <w:rPr>
                <w:color w:val="FF0000"/>
                <w:sz w:val="20"/>
              </w:rPr>
            </w:pPr>
            <w:r w:rsidRPr="00B273C0">
              <w:rPr>
                <w:sz w:val="20"/>
              </w:rPr>
              <w:t xml:space="preserve">3 508 549 </w:t>
            </w:r>
          </w:p>
        </w:tc>
        <w:tc>
          <w:tcPr>
            <w:tcW w:w="1134" w:type="dxa"/>
            <w:tcBorders>
              <w:top w:val="nil"/>
              <w:bottom w:val="nil"/>
            </w:tcBorders>
          </w:tcPr>
          <w:p w:rsidR="00EA66D0" w:rsidRPr="0069631C" w:rsidRDefault="00EA66D0" w:rsidP="00EA66D0">
            <w:pPr>
              <w:jc w:val="right"/>
              <w:rPr>
                <w:color w:val="FF0000"/>
                <w:sz w:val="20"/>
              </w:rPr>
            </w:pPr>
            <w:r w:rsidRPr="00B273C0">
              <w:rPr>
                <w:sz w:val="20"/>
              </w:rPr>
              <w:t xml:space="preserve">2 213 889 </w:t>
            </w:r>
          </w:p>
        </w:tc>
        <w:tc>
          <w:tcPr>
            <w:tcW w:w="779" w:type="dxa"/>
            <w:tcBorders>
              <w:top w:val="nil"/>
              <w:bottom w:val="nil"/>
            </w:tcBorders>
          </w:tcPr>
          <w:p w:rsidR="00EA66D0" w:rsidRPr="0069631C" w:rsidRDefault="00EA66D0" w:rsidP="00EA66D0">
            <w:pPr>
              <w:jc w:val="right"/>
              <w:rPr>
                <w:color w:val="FF0000"/>
                <w:sz w:val="20"/>
              </w:rPr>
            </w:pPr>
            <w:r w:rsidRPr="00BA55EB">
              <w:rPr>
                <w:sz w:val="20"/>
              </w:rPr>
              <w:t>63,10</w:t>
            </w:r>
          </w:p>
        </w:tc>
        <w:tc>
          <w:tcPr>
            <w:tcW w:w="800" w:type="dxa"/>
            <w:tcBorders>
              <w:top w:val="nil"/>
              <w:bottom w:val="nil"/>
            </w:tcBorders>
          </w:tcPr>
          <w:p w:rsidR="00EA66D0" w:rsidRPr="00682BCD" w:rsidRDefault="00EA66D0" w:rsidP="00EA66D0">
            <w:pPr>
              <w:jc w:val="right"/>
              <w:rPr>
                <w:sz w:val="20"/>
              </w:rPr>
            </w:pPr>
            <w:r w:rsidRPr="00682BCD">
              <w:rPr>
                <w:sz w:val="20"/>
              </w:rPr>
              <w:t>119,18</w:t>
            </w:r>
          </w:p>
        </w:tc>
      </w:tr>
      <w:tr w:rsidR="00EA66D0" w:rsidRPr="0069631C" w:rsidTr="00EA66D0">
        <w:trPr>
          <w:gridAfter w:val="1"/>
          <w:wAfter w:w="9" w:type="dxa"/>
        </w:trPr>
        <w:tc>
          <w:tcPr>
            <w:tcW w:w="3546" w:type="dxa"/>
            <w:tcBorders>
              <w:top w:val="nil"/>
              <w:bottom w:val="nil"/>
            </w:tcBorders>
          </w:tcPr>
          <w:p w:rsidR="00EA66D0" w:rsidRPr="00FA029F" w:rsidRDefault="00EA66D0" w:rsidP="00EA66D0">
            <w:pPr>
              <w:jc w:val="both"/>
              <w:rPr>
                <w:sz w:val="20"/>
              </w:rPr>
            </w:pPr>
            <w:r w:rsidRPr="00FA029F">
              <w:rPr>
                <w:sz w:val="20"/>
              </w:rPr>
              <w:t xml:space="preserve">         z toho : program. fin. (EDS/SMVS)</w:t>
            </w:r>
          </w:p>
        </w:tc>
        <w:tc>
          <w:tcPr>
            <w:tcW w:w="1274" w:type="dxa"/>
            <w:tcBorders>
              <w:top w:val="nil"/>
              <w:bottom w:val="nil"/>
            </w:tcBorders>
          </w:tcPr>
          <w:p w:rsidR="00EA66D0" w:rsidRPr="0069631C" w:rsidRDefault="00EA66D0" w:rsidP="00EA66D0">
            <w:pPr>
              <w:jc w:val="right"/>
              <w:rPr>
                <w:sz w:val="20"/>
              </w:rPr>
            </w:pPr>
            <w:r w:rsidRPr="0069631C">
              <w:rPr>
                <w:sz w:val="20"/>
              </w:rPr>
              <w:t>74 344</w:t>
            </w:r>
          </w:p>
        </w:tc>
        <w:tc>
          <w:tcPr>
            <w:tcW w:w="1134" w:type="dxa"/>
            <w:tcBorders>
              <w:top w:val="nil"/>
              <w:bottom w:val="nil"/>
            </w:tcBorders>
          </w:tcPr>
          <w:p w:rsidR="00EA66D0" w:rsidRPr="0069631C" w:rsidRDefault="00EA66D0" w:rsidP="00EA66D0">
            <w:pPr>
              <w:jc w:val="right"/>
              <w:rPr>
                <w:color w:val="FF0000"/>
                <w:sz w:val="20"/>
              </w:rPr>
            </w:pPr>
            <w:r w:rsidRPr="00167B16">
              <w:rPr>
                <w:sz w:val="20"/>
              </w:rPr>
              <w:t>108 363</w:t>
            </w:r>
          </w:p>
        </w:tc>
        <w:tc>
          <w:tcPr>
            <w:tcW w:w="1134" w:type="dxa"/>
            <w:tcBorders>
              <w:top w:val="nil"/>
              <w:bottom w:val="nil"/>
            </w:tcBorders>
          </w:tcPr>
          <w:p w:rsidR="00EA66D0" w:rsidRPr="0069631C" w:rsidRDefault="00EA66D0" w:rsidP="00EA66D0">
            <w:pPr>
              <w:jc w:val="center"/>
              <w:rPr>
                <w:color w:val="FF0000"/>
                <w:sz w:val="20"/>
              </w:rPr>
            </w:pPr>
            <w:r w:rsidRPr="00167B16">
              <w:rPr>
                <w:sz w:val="20"/>
              </w:rPr>
              <w:t xml:space="preserve">      106 425</w:t>
            </w:r>
          </w:p>
        </w:tc>
        <w:tc>
          <w:tcPr>
            <w:tcW w:w="1134" w:type="dxa"/>
            <w:tcBorders>
              <w:top w:val="nil"/>
              <w:bottom w:val="nil"/>
            </w:tcBorders>
          </w:tcPr>
          <w:p w:rsidR="00EA66D0" w:rsidRPr="0069631C" w:rsidRDefault="00EA66D0" w:rsidP="00EA66D0">
            <w:pPr>
              <w:jc w:val="right"/>
              <w:rPr>
                <w:color w:val="FF0000"/>
                <w:sz w:val="20"/>
              </w:rPr>
            </w:pPr>
            <w:r>
              <w:rPr>
                <w:sz w:val="20"/>
              </w:rPr>
              <w:t>110 267</w:t>
            </w:r>
          </w:p>
        </w:tc>
        <w:tc>
          <w:tcPr>
            <w:tcW w:w="779" w:type="dxa"/>
            <w:tcBorders>
              <w:top w:val="nil"/>
              <w:bottom w:val="nil"/>
            </w:tcBorders>
          </w:tcPr>
          <w:p w:rsidR="00EA66D0" w:rsidRPr="0069631C" w:rsidRDefault="00EA66D0" w:rsidP="00EA66D0">
            <w:pPr>
              <w:jc w:val="right"/>
              <w:rPr>
                <w:color w:val="FF0000"/>
                <w:sz w:val="20"/>
                <w:szCs w:val="20"/>
              </w:rPr>
            </w:pPr>
            <w:r w:rsidRPr="002652F1">
              <w:rPr>
                <w:sz w:val="20"/>
              </w:rPr>
              <w:t>103,61</w:t>
            </w:r>
          </w:p>
        </w:tc>
        <w:tc>
          <w:tcPr>
            <w:tcW w:w="800" w:type="dxa"/>
            <w:tcBorders>
              <w:top w:val="nil"/>
              <w:bottom w:val="nil"/>
            </w:tcBorders>
          </w:tcPr>
          <w:p w:rsidR="00EA66D0" w:rsidRPr="00682BCD" w:rsidRDefault="00EA66D0" w:rsidP="00EA66D0">
            <w:pPr>
              <w:jc w:val="right"/>
              <w:rPr>
                <w:sz w:val="20"/>
              </w:rPr>
            </w:pPr>
            <w:r w:rsidRPr="00682BCD">
              <w:rPr>
                <w:sz w:val="20"/>
              </w:rPr>
              <w:t>148,32</w:t>
            </w:r>
          </w:p>
        </w:tc>
      </w:tr>
      <w:tr w:rsidR="00EA66D0" w:rsidRPr="0069631C" w:rsidTr="00EA66D0">
        <w:trPr>
          <w:gridAfter w:val="1"/>
          <w:wAfter w:w="9" w:type="dxa"/>
        </w:trPr>
        <w:tc>
          <w:tcPr>
            <w:tcW w:w="3546" w:type="dxa"/>
            <w:tcBorders>
              <w:top w:val="nil"/>
            </w:tcBorders>
          </w:tcPr>
          <w:p w:rsidR="00EA66D0" w:rsidRPr="00FA029F" w:rsidRDefault="00EA66D0" w:rsidP="00EA66D0">
            <w:pPr>
              <w:jc w:val="both"/>
              <w:rPr>
                <w:sz w:val="20"/>
                <w:szCs w:val="20"/>
              </w:rPr>
            </w:pPr>
            <w:r w:rsidRPr="00FA029F">
              <w:rPr>
                <w:sz w:val="20"/>
                <w:szCs w:val="20"/>
              </w:rPr>
              <w:t xml:space="preserve">                      výzkum, vývoj a inovace</w:t>
            </w:r>
          </w:p>
          <w:p w:rsidR="00EA66D0" w:rsidRPr="00FA029F" w:rsidRDefault="00EA66D0" w:rsidP="00EA66D0">
            <w:pPr>
              <w:jc w:val="both"/>
              <w:rPr>
                <w:sz w:val="20"/>
                <w:szCs w:val="20"/>
              </w:rPr>
            </w:pPr>
            <w:r w:rsidRPr="00FA029F">
              <w:rPr>
                <w:sz w:val="20"/>
                <w:szCs w:val="20"/>
              </w:rPr>
              <w:t xml:space="preserve">                      prostředky EU</w:t>
            </w:r>
          </w:p>
        </w:tc>
        <w:tc>
          <w:tcPr>
            <w:tcW w:w="1274" w:type="dxa"/>
            <w:tcBorders>
              <w:top w:val="nil"/>
            </w:tcBorders>
          </w:tcPr>
          <w:p w:rsidR="00EA66D0" w:rsidRPr="0069631C" w:rsidRDefault="00EA66D0" w:rsidP="00EA66D0">
            <w:pPr>
              <w:jc w:val="right"/>
              <w:rPr>
                <w:sz w:val="20"/>
              </w:rPr>
            </w:pPr>
            <w:r w:rsidRPr="0069631C">
              <w:rPr>
                <w:sz w:val="20"/>
              </w:rPr>
              <w:t>0</w:t>
            </w:r>
          </w:p>
          <w:p w:rsidR="00EA66D0" w:rsidRPr="0069631C" w:rsidRDefault="00EA66D0" w:rsidP="00EA66D0">
            <w:pPr>
              <w:jc w:val="right"/>
              <w:rPr>
                <w:sz w:val="20"/>
              </w:rPr>
            </w:pPr>
            <w:r w:rsidRPr="0069631C">
              <w:rPr>
                <w:sz w:val="20"/>
              </w:rPr>
              <w:t>8 480</w:t>
            </w:r>
          </w:p>
        </w:tc>
        <w:tc>
          <w:tcPr>
            <w:tcW w:w="1134" w:type="dxa"/>
            <w:tcBorders>
              <w:top w:val="nil"/>
            </w:tcBorders>
          </w:tcPr>
          <w:p w:rsidR="00EA66D0" w:rsidRPr="00DD2777" w:rsidRDefault="00EA66D0" w:rsidP="00EA66D0">
            <w:pPr>
              <w:jc w:val="right"/>
              <w:rPr>
                <w:sz w:val="20"/>
              </w:rPr>
            </w:pPr>
            <w:r w:rsidRPr="00DD2777">
              <w:rPr>
                <w:sz w:val="20"/>
              </w:rPr>
              <w:t>0</w:t>
            </w:r>
          </w:p>
          <w:p w:rsidR="00EA66D0" w:rsidRPr="0069631C" w:rsidRDefault="00EA66D0" w:rsidP="00EA66D0">
            <w:pPr>
              <w:jc w:val="right"/>
              <w:rPr>
                <w:color w:val="FF0000"/>
                <w:sz w:val="20"/>
              </w:rPr>
            </w:pPr>
            <w:r>
              <w:rPr>
                <w:sz w:val="20"/>
              </w:rPr>
              <w:t>4 959</w:t>
            </w:r>
          </w:p>
        </w:tc>
        <w:tc>
          <w:tcPr>
            <w:tcW w:w="1134" w:type="dxa"/>
            <w:tcBorders>
              <w:top w:val="nil"/>
            </w:tcBorders>
          </w:tcPr>
          <w:p w:rsidR="00EA66D0" w:rsidRPr="00DD2777" w:rsidRDefault="00EA66D0" w:rsidP="00EA66D0">
            <w:pPr>
              <w:jc w:val="right"/>
              <w:rPr>
                <w:sz w:val="20"/>
              </w:rPr>
            </w:pPr>
            <w:r w:rsidRPr="00DD2777">
              <w:rPr>
                <w:sz w:val="20"/>
              </w:rPr>
              <w:t>0</w:t>
            </w:r>
          </w:p>
          <w:p w:rsidR="00EA66D0" w:rsidRPr="0069631C" w:rsidRDefault="00EA66D0" w:rsidP="00EA66D0">
            <w:pPr>
              <w:jc w:val="right"/>
              <w:rPr>
                <w:color w:val="FF0000"/>
                <w:sz w:val="20"/>
              </w:rPr>
            </w:pPr>
            <w:r>
              <w:rPr>
                <w:sz w:val="20"/>
              </w:rPr>
              <w:t>4 975</w:t>
            </w:r>
          </w:p>
        </w:tc>
        <w:tc>
          <w:tcPr>
            <w:tcW w:w="1134" w:type="dxa"/>
            <w:tcBorders>
              <w:top w:val="nil"/>
            </w:tcBorders>
          </w:tcPr>
          <w:p w:rsidR="00EA66D0" w:rsidRPr="00DD2777" w:rsidRDefault="00EA66D0" w:rsidP="00EA66D0">
            <w:pPr>
              <w:jc w:val="right"/>
              <w:rPr>
                <w:sz w:val="20"/>
              </w:rPr>
            </w:pPr>
            <w:r w:rsidRPr="00DD2777">
              <w:rPr>
                <w:sz w:val="20"/>
              </w:rPr>
              <w:t>26</w:t>
            </w:r>
          </w:p>
          <w:p w:rsidR="00EA66D0" w:rsidRPr="0069631C" w:rsidRDefault="00EA66D0" w:rsidP="00EA66D0">
            <w:pPr>
              <w:jc w:val="right"/>
              <w:rPr>
                <w:color w:val="FF0000"/>
                <w:sz w:val="20"/>
              </w:rPr>
            </w:pPr>
            <w:r>
              <w:rPr>
                <w:sz w:val="20"/>
              </w:rPr>
              <w:t>7 852</w:t>
            </w:r>
          </w:p>
        </w:tc>
        <w:tc>
          <w:tcPr>
            <w:tcW w:w="779" w:type="dxa"/>
            <w:tcBorders>
              <w:top w:val="nil"/>
            </w:tcBorders>
          </w:tcPr>
          <w:p w:rsidR="00EA66D0" w:rsidRPr="00DD2777" w:rsidRDefault="00EA66D0" w:rsidP="00EA66D0">
            <w:pPr>
              <w:jc w:val="right"/>
              <w:rPr>
                <w:sz w:val="20"/>
              </w:rPr>
            </w:pPr>
            <w:r>
              <w:rPr>
                <w:sz w:val="20"/>
              </w:rPr>
              <w:t>x</w:t>
            </w:r>
          </w:p>
          <w:p w:rsidR="00EA66D0" w:rsidRPr="0069631C" w:rsidRDefault="00EA66D0" w:rsidP="00EA66D0">
            <w:pPr>
              <w:jc w:val="right"/>
              <w:rPr>
                <w:color w:val="FF0000"/>
                <w:sz w:val="20"/>
                <w:szCs w:val="20"/>
              </w:rPr>
            </w:pPr>
            <w:r w:rsidRPr="00E3544F">
              <w:rPr>
                <w:sz w:val="20"/>
              </w:rPr>
              <w:t>157,83</w:t>
            </w:r>
          </w:p>
        </w:tc>
        <w:tc>
          <w:tcPr>
            <w:tcW w:w="800" w:type="dxa"/>
            <w:tcBorders>
              <w:top w:val="nil"/>
            </w:tcBorders>
          </w:tcPr>
          <w:p w:rsidR="00EA66D0" w:rsidRPr="00682BCD" w:rsidRDefault="00EA66D0" w:rsidP="00EA66D0">
            <w:pPr>
              <w:jc w:val="right"/>
              <w:rPr>
                <w:sz w:val="20"/>
              </w:rPr>
            </w:pPr>
            <w:r w:rsidRPr="00682BCD">
              <w:rPr>
                <w:sz w:val="20"/>
              </w:rPr>
              <w:t>x</w:t>
            </w:r>
          </w:p>
          <w:p w:rsidR="00EA66D0" w:rsidRPr="00682BCD" w:rsidRDefault="00EA66D0" w:rsidP="00EA66D0">
            <w:pPr>
              <w:jc w:val="right"/>
              <w:rPr>
                <w:sz w:val="20"/>
              </w:rPr>
            </w:pPr>
            <w:r w:rsidRPr="00682BCD">
              <w:rPr>
                <w:sz w:val="20"/>
              </w:rPr>
              <w:t>92,59</w:t>
            </w:r>
          </w:p>
        </w:tc>
      </w:tr>
      <w:tr w:rsidR="00EA66D0" w:rsidRPr="0069631C" w:rsidTr="00EA66D0">
        <w:trPr>
          <w:gridAfter w:val="1"/>
          <w:wAfter w:w="9" w:type="dxa"/>
          <w:trHeight w:val="854"/>
        </w:trPr>
        <w:tc>
          <w:tcPr>
            <w:tcW w:w="3546" w:type="dxa"/>
          </w:tcPr>
          <w:p w:rsidR="00EA66D0" w:rsidRPr="009D3736" w:rsidRDefault="00EA66D0" w:rsidP="00EA66D0">
            <w:pPr>
              <w:jc w:val="both"/>
              <w:rPr>
                <w:b/>
                <w:bCs/>
                <w:sz w:val="20"/>
              </w:rPr>
            </w:pPr>
            <w:r w:rsidRPr="009D3736">
              <w:rPr>
                <w:b/>
                <w:bCs/>
                <w:sz w:val="20"/>
              </w:rPr>
              <w:t>Neinvestiční transfery příspěvkovým a</w:t>
            </w:r>
          </w:p>
          <w:p w:rsidR="00EA66D0" w:rsidRPr="009D3736" w:rsidRDefault="00EA66D0" w:rsidP="00EA66D0">
            <w:pPr>
              <w:jc w:val="both"/>
              <w:rPr>
                <w:sz w:val="20"/>
              </w:rPr>
            </w:pPr>
            <w:r w:rsidRPr="009D3736">
              <w:rPr>
                <w:b/>
                <w:bCs/>
                <w:sz w:val="20"/>
              </w:rPr>
              <w:t>podob. org.</w:t>
            </w:r>
            <w:r w:rsidRPr="009D3736">
              <w:rPr>
                <w:sz w:val="20"/>
              </w:rPr>
              <w:t xml:space="preserve"> (podsesk.  pol. 533)</w:t>
            </w:r>
          </w:p>
          <w:p w:rsidR="00EA66D0" w:rsidRPr="009D3736" w:rsidRDefault="00EA66D0" w:rsidP="00EA66D0">
            <w:pPr>
              <w:jc w:val="both"/>
              <w:rPr>
                <w:sz w:val="20"/>
              </w:rPr>
            </w:pPr>
            <w:r w:rsidRPr="009D3736">
              <w:rPr>
                <w:sz w:val="20"/>
              </w:rPr>
              <w:t xml:space="preserve">         z toho : program. fin. (EDS/SMVS)</w:t>
            </w:r>
          </w:p>
          <w:p w:rsidR="00EA66D0" w:rsidRPr="009D3736" w:rsidRDefault="00EA66D0" w:rsidP="00EA66D0">
            <w:pPr>
              <w:jc w:val="both"/>
              <w:rPr>
                <w:sz w:val="20"/>
              </w:rPr>
            </w:pPr>
            <w:r w:rsidRPr="009D3736">
              <w:rPr>
                <w:sz w:val="20"/>
              </w:rPr>
              <w:t xml:space="preserve">                      výzkum, vývoj a inovace</w:t>
            </w:r>
          </w:p>
          <w:p w:rsidR="00EA66D0" w:rsidRPr="00207124" w:rsidRDefault="00EA66D0" w:rsidP="00EA66D0">
            <w:pPr>
              <w:jc w:val="both"/>
              <w:rPr>
                <w:color w:val="FF0000"/>
                <w:sz w:val="20"/>
              </w:rPr>
            </w:pPr>
            <w:r w:rsidRPr="009D3736">
              <w:rPr>
                <w:sz w:val="20"/>
              </w:rPr>
              <w:t xml:space="preserve">                      prostředky EU</w:t>
            </w:r>
          </w:p>
        </w:tc>
        <w:tc>
          <w:tcPr>
            <w:tcW w:w="1274" w:type="dxa"/>
          </w:tcPr>
          <w:p w:rsidR="00EA66D0" w:rsidRPr="0069631C" w:rsidRDefault="00EA66D0" w:rsidP="00EA66D0">
            <w:pPr>
              <w:jc w:val="right"/>
              <w:rPr>
                <w:sz w:val="20"/>
              </w:rPr>
            </w:pPr>
          </w:p>
          <w:p w:rsidR="00EA66D0" w:rsidRPr="0069631C" w:rsidRDefault="00EA66D0" w:rsidP="00EA66D0">
            <w:pPr>
              <w:jc w:val="right"/>
              <w:rPr>
                <w:b/>
                <w:sz w:val="20"/>
              </w:rPr>
            </w:pPr>
            <w:r w:rsidRPr="0069631C">
              <w:rPr>
                <w:b/>
                <w:sz w:val="20"/>
              </w:rPr>
              <w:t>3 797 898</w:t>
            </w:r>
          </w:p>
          <w:p w:rsidR="00EA66D0" w:rsidRPr="0069631C" w:rsidRDefault="00EA66D0" w:rsidP="00EA66D0">
            <w:pPr>
              <w:jc w:val="right"/>
              <w:rPr>
                <w:sz w:val="20"/>
              </w:rPr>
            </w:pPr>
            <w:r w:rsidRPr="0069631C">
              <w:rPr>
                <w:sz w:val="20"/>
              </w:rPr>
              <w:t>0</w:t>
            </w:r>
          </w:p>
          <w:p w:rsidR="00EA66D0" w:rsidRPr="0069631C" w:rsidRDefault="00EA66D0" w:rsidP="00EA66D0">
            <w:pPr>
              <w:jc w:val="right"/>
              <w:rPr>
                <w:sz w:val="20"/>
              </w:rPr>
            </w:pPr>
            <w:r w:rsidRPr="0069631C">
              <w:rPr>
                <w:sz w:val="20"/>
              </w:rPr>
              <w:t>7 919</w:t>
            </w:r>
          </w:p>
          <w:p w:rsidR="00EA66D0" w:rsidRPr="0069631C" w:rsidRDefault="00EA66D0" w:rsidP="00EA66D0">
            <w:pPr>
              <w:jc w:val="right"/>
              <w:rPr>
                <w:sz w:val="20"/>
              </w:rPr>
            </w:pPr>
            <w:r w:rsidRPr="0069631C">
              <w:rPr>
                <w:sz w:val="20"/>
              </w:rPr>
              <w:t>0</w:t>
            </w:r>
          </w:p>
        </w:tc>
        <w:tc>
          <w:tcPr>
            <w:tcW w:w="1134" w:type="dxa"/>
          </w:tcPr>
          <w:p w:rsidR="00EA66D0" w:rsidRPr="008D5D77" w:rsidRDefault="00EA66D0" w:rsidP="00EA66D0">
            <w:pPr>
              <w:jc w:val="right"/>
              <w:rPr>
                <w:sz w:val="20"/>
              </w:rPr>
            </w:pPr>
          </w:p>
          <w:p w:rsidR="00EA66D0" w:rsidRPr="008D5D77" w:rsidRDefault="00EA66D0" w:rsidP="00EA66D0">
            <w:pPr>
              <w:jc w:val="right"/>
              <w:rPr>
                <w:b/>
                <w:sz w:val="20"/>
              </w:rPr>
            </w:pPr>
            <w:r w:rsidRPr="008D5D77">
              <w:rPr>
                <w:b/>
                <w:sz w:val="20"/>
              </w:rPr>
              <w:t>141 895</w:t>
            </w:r>
          </w:p>
          <w:p w:rsidR="00EA66D0" w:rsidRPr="008D5D77" w:rsidRDefault="00EA66D0" w:rsidP="00EA66D0">
            <w:pPr>
              <w:jc w:val="right"/>
              <w:rPr>
                <w:sz w:val="20"/>
              </w:rPr>
            </w:pPr>
            <w:r w:rsidRPr="008D5D77">
              <w:rPr>
                <w:sz w:val="20"/>
              </w:rPr>
              <w:t>0</w:t>
            </w:r>
          </w:p>
          <w:p w:rsidR="00EA66D0" w:rsidRPr="008D5D77" w:rsidRDefault="00EA66D0" w:rsidP="00EA66D0">
            <w:pPr>
              <w:jc w:val="right"/>
              <w:rPr>
                <w:sz w:val="20"/>
              </w:rPr>
            </w:pPr>
            <w:r w:rsidRPr="008D5D77">
              <w:rPr>
                <w:sz w:val="20"/>
              </w:rPr>
              <w:t>43 000</w:t>
            </w:r>
          </w:p>
          <w:p w:rsidR="00EA66D0" w:rsidRPr="008D5D77" w:rsidRDefault="00EA66D0" w:rsidP="00EA66D0">
            <w:pPr>
              <w:jc w:val="right"/>
              <w:rPr>
                <w:sz w:val="20"/>
              </w:rPr>
            </w:pPr>
            <w:r w:rsidRPr="008D5D77">
              <w:rPr>
                <w:sz w:val="20"/>
              </w:rPr>
              <w:t>0</w:t>
            </w:r>
          </w:p>
        </w:tc>
        <w:tc>
          <w:tcPr>
            <w:tcW w:w="1134" w:type="dxa"/>
          </w:tcPr>
          <w:p w:rsidR="00EA66D0" w:rsidRPr="008D5D77" w:rsidRDefault="00EA66D0" w:rsidP="00EA66D0">
            <w:pPr>
              <w:jc w:val="right"/>
              <w:rPr>
                <w:sz w:val="20"/>
              </w:rPr>
            </w:pPr>
          </w:p>
          <w:p w:rsidR="00EA66D0" w:rsidRPr="008D5D77" w:rsidRDefault="00EA66D0" w:rsidP="00EA66D0">
            <w:pPr>
              <w:jc w:val="right"/>
              <w:rPr>
                <w:b/>
                <w:sz w:val="20"/>
              </w:rPr>
            </w:pPr>
            <w:r w:rsidRPr="008D5D77">
              <w:rPr>
                <w:b/>
                <w:sz w:val="20"/>
              </w:rPr>
              <w:t>211 869</w:t>
            </w:r>
          </w:p>
          <w:p w:rsidR="00EA66D0" w:rsidRPr="008D5D77" w:rsidRDefault="00EA66D0" w:rsidP="00EA66D0">
            <w:pPr>
              <w:jc w:val="right"/>
              <w:rPr>
                <w:sz w:val="20"/>
              </w:rPr>
            </w:pPr>
            <w:r w:rsidRPr="008D5D77">
              <w:rPr>
                <w:sz w:val="20"/>
              </w:rPr>
              <w:t>0</w:t>
            </w:r>
          </w:p>
          <w:p w:rsidR="00EA66D0" w:rsidRPr="008D5D77" w:rsidRDefault="00EA66D0" w:rsidP="00EA66D0">
            <w:pPr>
              <w:jc w:val="right"/>
              <w:rPr>
                <w:sz w:val="20"/>
              </w:rPr>
            </w:pPr>
            <w:r w:rsidRPr="008D5D77">
              <w:rPr>
                <w:sz w:val="20"/>
              </w:rPr>
              <w:t>42 451</w:t>
            </w:r>
          </w:p>
          <w:p w:rsidR="00EA66D0" w:rsidRPr="008D5D77" w:rsidRDefault="00EA66D0" w:rsidP="00EA66D0">
            <w:pPr>
              <w:jc w:val="right"/>
              <w:rPr>
                <w:sz w:val="20"/>
              </w:rPr>
            </w:pPr>
            <w:r w:rsidRPr="008D5D77">
              <w:rPr>
                <w:sz w:val="20"/>
              </w:rPr>
              <w:t>4 693</w:t>
            </w:r>
          </w:p>
        </w:tc>
        <w:tc>
          <w:tcPr>
            <w:tcW w:w="1134" w:type="dxa"/>
          </w:tcPr>
          <w:p w:rsidR="00EA66D0" w:rsidRPr="008D5D77" w:rsidRDefault="00EA66D0" w:rsidP="00EA66D0">
            <w:pPr>
              <w:jc w:val="right"/>
              <w:rPr>
                <w:sz w:val="20"/>
              </w:rPr>
            </w:pPr>
          </w:p>
          <w:p w:rsidR="00EA66D0" w:rsidRPr="008D5D77" w:rsidRDefault="00EA66D0" w:rsidP="00EA66D0">
            <w:pPr>
              <w:jc w:val="right"/>
              <w:rPr>
                <w:b/>
                <w:sz w:val="20"/>
              </w:rPr>
            </w:pPr>
            <w:r w:rsidRPr="008D5D77">
              <w:rPr>
                <w:b/>
                <w:sz w:val="20"/>
              </w:rPr>
              <w:t>995 028</w:t>
            </w:r>
          </w:p>
          <w:p w:rsidR="00EA66D0" w:rsidRPr="008D5D77" w:rsidRDefault="00EA66D0" w:rsidP="00EA66D0">
            <w:pPr>
              <w:jc w:val="right"/>
              <w:rPr>
                <w:sz w:val="20"/>
              </w:rPr>
            </w:pPr>
            <w:r w:rsidRPr="008D5D77">
              <w:rPr>
                <w:sz w:val="20"/>
              </w:rPr>
              <w:t>0</w:t>
            </w:r>
          </w:p>
          <w:p w:rsidR="00EA66D0" w:rsidRPr="008D5D77" w:rsidRDefault="00EA66D0" w:rsidP="00EA66D0">
            <w:pPr>
              <w:jc w:val="right"/>
              <w:rPr>
                <w:sz w:val="20"/>
              </w:rPr>
            </w:pPr>
            <w:r w:rsidRPr="008D5D77">
              <w:rPr>
                <w:sz w:val="20"/>
              </w:rPr>
              <w:t>42 451</w:t>
            </w:r>
          </w:p>
          <w:p w:rsidR="00EA66D0" w:rsidRPr="008D5D77" w:rsidRDefault="00EA66D0" w:rsidP="00EA66D0">
            <w:pPr>
              <w:jc w:val="right"/>
              <w:rPr>
                <w:sz w:val="20"/>
              </w:rPr>
            </w:pPr>
            <w:r w:rsidRPr="008D5D77">
              <w:rPr>
                <w:sz w:val="20"/>
              </w:rPr>
              <w:t>3 805</w:t>
            </w:r>
          </w:p>
        </w:tc>
        <w:tc>
          <w:tcPr>
            <w:tcW w:w="779" w:type="dxa"/>
          </w:tcPr>
          <w:p w:rsidR="00EA66D0" w:rsidRPr="0069631C" w:rsidRDefault="00EA66D0" w:rsidP="00EA66D0">
            <w:pPr>
              <w:jc w:val="right"/>
              <w:rPr>
                <w:color w:val="FF0000"/>
                <w:sz w:val="20"/>
              </w:rPr>
            </w:pPr>
          </w:p>
          <w:p w:rsidR="00EA66D0" w:rsidRPr="0069631C" w:rsidRDefault="00EA66D0" w:rsidP="00EA66D0">
            <w:pPr>
              <w:jc w:val="right"/>
              <w:rPr>
                <w:b/>
                <w:color w:val="FF0000"/>
                <w:sz w:val="20"/>
              </w:rPr>
            </w:pPr>
            <w:r>
              <w:rPr>
                <w:b/>
                <w:color w:val="FF0000"/>
                <w:sz w:val="20"/>
              </w:rPr>
              <w:t xml:space="preserve"> </w:t>
            </w:r>
            <w:r w:rsidRPr="002652F1">
              <w:rPr>
                <w:b/>
                <w:sz w:val="20"/>
              </w:rPr>
              <w:t>469,64</w:t>
            </w:r>
          </w:p>
          <w:p w:rsidR="00EA66D0" w:rsidRPr="002652F1" w:rsidRDefault="00EA66D0" w:rsidP="00EA66D0">
            <w:pPr>
              <w:jc w:val="right"/>
              <w:rPr>
                <w:sz w:val="20"/>
              </w:rPr>
            </w:pPr>
            <w:r w:rsidRPr="002652F1">
              <w:rPr>
                <w:sz w:val="20"/>
              </w:rPr>
              <w:t>x</w:t>
            </w:r>
          </w:p>
          <w:p w:rsidR="00EA66D0" w:rsidRPr="009F4B56" w:rsidRDefault="00EA66D0" w:rsidP="00EA66D0">
            <w:pPr>
              <w:jc w:val="right"/>
              <w:rPr>
                <w:sz w:val="20"/>
              </w:rPr>
            </w:pPr>
            <w:r w:rsidRPr="009F4B56">
              <w:rPr>
                <w:sz w:val="20"/>
              </w:rPr>
              <w:t>100,00</w:t>
            </w:r>
          </w:p>
          <w:p w:rsidR="00EA66D0" w:rsidRPr="0069631C" w:rsidRDefault="00EA66D0" w:rsidP="00EA66D0">
            <w:pPr>
              <w:jc w:val="right"/>
              <w:rPr>
                <w:color w:val="FF0000"/>
                <w:sz w:val="20"/>
              </w:rPr>
            </w:pPr>
            <w:r w:rsidRPr="009F4B56">
              <w:rPr>
                <w:sz w:val="20"/>
              </w:rPr>
              <w:t xml:space="preserve">81,08          </w:t>
            </w:r>
          </w:p>
        </w:tc>
        <w:tc>
          <w:tcPr>
            <w:tcW w:w="800" w:type="dxa"/>
          </w:tcPr>
          <w:p w:rsidR="00EA66D0" w:rsidRPr="0069631C" w:rsidRDefault="00EA66D0" w:rsidP="00EA66D0">
            <w:pPr>
              <w:jc w:val="right"/>
              <w:rPr>
                <w:color w:val="FF0000"/>
                <w:sz w:val="20"/>
              </w:rPr>
            </w:pPr>
          </w:p>
          <w:p w:rsidR="00EA66D0" w:rsidRPr="00D84290" w:rsidRDefault="00EA66D0" w:rsidP="00EA66D0">
            <w:pPr>
              <w:jc w:val="right"/>
              <w:rPr>
                <w:b/>
                <w:sz w:val="20"/>
              </w:rPr>
            </w:pPr>
            <w:r w:rsidRPr="00D84290">
              <w:rPr>
                <w:b/>
                <w:sz w:val="20"/>
              </w:rPr>
              <w:t>26,20</w:t>
            </w:r>
          </w:p>
          <w:p w:rsidR="00EA66D0" w:rsidRPr="00D84290" w:rsidRDefault="00EA66D0" w:rsidP="00EA66D0">
            <w:pPr>
              <w:jc w:val="right"/>
              <w:rPr>
                <w:sz w:val="20"/>
              </w:rPr>
            </w:pPr>
            <w:r w:rsidRPr="00D84290">
              <w:rPr>
                <w:sz w:val="20"/>
              </w:rPr>
              <w:t>x</w:t>
            </w:r>
          </w:p>
          <w:p w:rsidR="00EA66D0" w:rsidRPr="00D84290" w:rsidRDefault="00EA66D0" w:rsidP="00EA66D0">
            <w:pPr>
              <w:jc w:val="right"/>
              <w:rPr>
                <w:sz w:val="20"/>
              </w:rPr>
            </w:pPr>
            <w:r w:rsidRPr="00D84290">
              <w:rPr>
                <w:sz w:val="20"/>
              </w:rPr>
              <w:t>536,07</w:t>
            </w:r>
          </w:p>
          <w:p w:rsidR="00EA66D0" w:rsidRPr="0069631C" w:rsidRDefault="00EA66D0" w:rsidP="00EA66D0">
            <w:pPr>
              <w:jc w:val="right"/>
              <w:rPr>
                <w:color w:val="FF0000"/>
                <w:sz w:val="20"/>
              </w:rPr>
            </w:pPr>
            <w:r w:rsidRPr="00D84290">
              <w:rPr>
                <w:sz w:val="20"/>
              </w:rPr>
              <w:t>x</w:t>
            </w:r>
            <w:r w:rsidRPr="0069631C">
              <w:rPr>
                <w:color w:val="FF0000"/>
                <w:sz w:val="20"/>
              </w:rPr>
              <w:t xml:space="preserve">             </w:t>
            </w:r>
          </w:p>
        </w:tc>
      </w:tr>
      <w:tr w:rsidR="00EA66D0" w:rsidRPr="00D84290" w:rsidTr="00EA66D0">
        <w:trPr>
          <w:gridAfter w:val="1"/>
          <w:wAfter w:w="9" w:type="dxa"/>
        </w:trPr>
        <w:tc>
          <w:tcPr>
            <w:tcW w:w="3546" w:type="dxa"/>
          </w:tcPr>
          <w:p w:rsidR="00EA66D0" w:rsidRPr="009D3736" w:rsidRDefault="00EA66D0" w:rsidP="00EA66D0">
            <w:pPr>
              <w:jc w:val="both"/>
              <w:rPr>
                <w:b/>
                <w:bCs/>
                <w:sz w:val="20"/>
              </w:rPr>
            </w:pPr>
            <w:r w:rsidRPr="009D3736">
              <w:rPr>
                <w:b/>
                <w:bCs/>
                <w:sz w:val="20"/>
              </w:rPr>
              <w:t xml:space="preserve">Neinvestiční dotace neziskovým </w:t>
            </w:r>
          </w:p>
          <w:p w:rsidR="00EA66D0" w:rsidRPr="009D3736" w:rsidRDefault="00EA66D0" w:rsidP="00EA66D0">
            <w:pPr>
              <w:jc w:val="both"/>
              <w:rPr>
                <w:sz w:val="20"/>
              </w:rPr>
            </w:pPr>
            <w:r w:rsidRPr="009D3736">
              <w:rPr>
                <w:b/>
                <w:bCs/>
                <w:sz w:val="20"/>
              </w:rPr>
              <w:t xml:space="preserve">a podob. org. </w:t>
            </w:r>
            <w:r w:rsidRPr="009D3736">
              <w:rPr>
                <w:sz w:val="20"/>
              </w:rPr>
              <w:t>(podsesk. pol. 522)</w:t>
            </w:r>
          </w:p>
          <w:p w:rsidR="00EA66D0" w:rsidRPr="009D3736" w:rsidRDefault="00EA66D0" w:rsidP="00EA66D0">
            <w:pPr>
              <w:jc w:val="both"/>
              <w:rPr>
                <w:sz w:val="20"/>
              </w:rPr>
            </w:pPr>
            <w:r w:rsidRPr="009D3736">
              <w:rPr>
                <w:sz w:val="20"/>
              </w:rPr>
              <w:t xml:space="preserve">           z toho: program. fin. (EDS/SMVS)</w:t>
            </w:r>
          </w:p>
          <w:p w:rsidR="00EA66D0" w:rsidRPr="00207124" w:rsidRDefault="00EA66D0" w:rsidP="00EA66D0">
            <w:pPr>
              <w:jc w:val="both"/>
              <w:rPr>
                <w:color w:val="FF0000"/>
                <w:sz w:val="20"/>
              </w:rPr>
            </w:pPr>
            <w:r w:rsidRPr="009D3736">
              <w:rPr>
                <w:sz w:val="20"/>
              </w:rPr>
              <w:t xml:space="preserve">                       prostředky EU</w:t>
            </w:r>
          </w:p>
        </w:tc>
        <w:tc>
          <w:tcPr>
            <w:tcW w:w="1274" w:type="dxa"/>
          </w:tcPr>
          <w:p w:rsidR="00EA66D0" w:rsidRPr="0069631C" w:rsidRDefault="00EA66D0" w:rsidP="00EA66D0">
            <w:pPr>
              <w:jc w:val="right"/>
              <w:rPr>
                <w:bCs/>
                <w:sz w:val="20"/>
              </w:rPr>
            </w:pPr>
          </w:p>
          <w:p w:rsidR="00EA66D0" w:rsidRPr="0069631C" w:rsidRDefault="00EA66D0" w:rsidP="00EA66D0">
            <w:pPr>
              <w:jc w:val="right"/>
              <w:rPr>
                <w:b/>
                <w:sz w:val="20"/>
              </w:rPr>
            </w:pPr>
            <w:r w:rsidRPr="0069631C">
              <w:rPr>
                <w:b/>
                <w:sz w:val="20"/>
              </w:rPr>
              <w:t>9 057</w:t>
            </w:r>
          </w:p>
          <w:p w:rsidR="00EA66D0" w:rsidRPr="0069631C" w:rsidRDefault="00EA66D0" w:rsidP="00EA66D0">
            <w:pPr>
              <w:jc w:val="right"/>
              <w:rPr>
                <w:sz w:val="20"/>
              </w:rPr>
            </w:pPr>
            <w:r w:rsidRPr="0069631C">
              <w:rPr>
                <w:sz w:val="20"/>
              </w:rPr>
              <w:t>307</w:t>
            </w:r>
          </w:p>
          <w:p w:rsidR="00EA66D0" w:rsidRPr="0069631C" w:rsidRDefault="00EA66D0" w:rsidP="00EA66D0">
            <w:pPr>
              <w:jc w:val="right"/>
              <w:rPr>
                <w:bCs/>
                <w:sz w:val="20"/>
              </w:rPr>
            </w:pPr>
            <w:r w:rsidRPr="0069631C">
              <w:rPr>
                <w:sz w:val="20"/>
              </w:rPr>
              <w:t>0</w:t>
            </w:r>
          </w:p>
        </w:tc>
        <w:tc>
          <w:tcPr>
            <w:tcW w:w="1134" w:type="dxa"/>
          </w:tcPr>
          <w:p w:rsidR="00EA66D0" w:rsidRPr="0069631C" w:rsidRDefault="00EA66D0" w:rsidP="00EA66D0">
            <w:pPr>
              <w:jc w:val="right"/>
              <w:rPr>
                <w:color w:val="FF0000"/>
                <w:sz w:val="20"/>
              </w:rPr>
            </w:pPr>
          </w:p>
          <w:p w:rsidR="00EA66D0" w:rsidRPr="004C35EB" w:rsidRDefault="00EA66D0" w:rsidP="00EA66D0">
            <w:pPr>
              <w:jc w:val="right"/>
              <w:rPr>
                <w:b/>
                <w:sz w:val="20"/>
              </w:rPr>
            </w:pPr>
            <w:r w:rsidRPr="004C35EB">
              <w:rPr>
                <w:b/>
                <w:sz w:val="20"/>
              </w:rPr>
              <w:t>7 500</w:t>
            </w:r>
          </w:p>
          <w:p w:rsidR="00EA66D0" w:rsidRPr="004C35EB" w:rsidRDefault="00EA66D0" w:rsidP="00EA66D0">
            <w:pPr>
              <w:jc w:val="right"/>
              <w:rPr>
                <w:sz w:val="20"/>
              </w:rPr>
            </w:pPr>
            <w:r w:rsidRPr="004C35EB">
              <w:rPr>
                <w:sz w:val="20"/>
              </w:rPr>
              <w:t>0</w:t>
            </w:r>
          </w:p>
          <w:p w:rsidR="00EA66D0" w:rsidRPr="0069631C" w:rsidRDefault="00EA66D0" w:rsidP="00EA66D0">
            <w:pPr>
              <w:jc w:val="right"/>
              <w:rPr>
                <w:color w:val="FF0000"/>
                <w:sz w:val="20"/>
              </w:rPr>
            </w:pPr>
            <w:r w:rsidRPr="004C35EB">
              <w:rPr>
                <w:sz w:val="20"/>
              </w:rPr>
              <w:t>0</w:t>
            </w:r>
          </w:p>
        </w:tc>
        <w:tc>
          <w:tcPr>
            <w:tcW w:w="1134" w:type="dxa"/>
          </w:tcPr>
          <w:p w:rsidR="00EA66D0" w:rsidRPr="00D3245E" w:rsidRDefault="00EA66D0" w:rsidP="00EA66D0">
            <w:pPr>
              <w:jc w:val="right"/>
              <w:rPr>
                <w:sz w:val="20"/>
              </w:rPr>
            </w:pPr>
          </w:p>
          <w:p w:rsidR="00EA66D0" w:rsidRPr="00D3245E" w:rsidRDefault="00EA66D0" w:rsidP="00EA66D0">
            <w:pPr>
              <w:jc w:val="right"/>
              <w:rPr>
                <w:b/>
                <w:sz w:val="20"/>
              </w:rPr>
            </w:pPr>
            <w:r w:rsidRPr="00D3245E">
              <w:rPr>
                <w:b/>
                <w:sz w:val="20"/>
              </w:rPr>
              <w:t>8 839</w:t>
            </w:r>
          </w:p>
          <w:p w:rsidR="00EA66D0" w:rsidRPr="00D3245E" w:rsidRDefault="00EA66D0" w:rsidP="00EA66D0">
            <w:pPr>
              <w:jc w:val="right"/>
              <w:rPr>
                <w:sz w:val="20"/>
              </w:rPr>
            </w:pPr>
            <w:r w:rsidRPr="00D3245E">
              <w:rPr>
                <w:sz w:val="20"/>
              </w:rPr>
              <w:t>1 139</w:t>
            </w:r>
          </w:p>
          <w:p w:rsidR="00EA66D0" w:rsidRPr="00D3245E" w:rsidRDefault="00EA66D0" w:rsidP="00EA66D0">
            <w:pPr>
              <w:jc w:val="right"/>
              <w:rPr>
                <w:sz w:val="20"/>
              </w:rPr>
            </w:pPr>
            <w:r w:rsidRPr="00D3245E">
              <w:rPr>
                <w:sz w:val="20"/>
              </w:rPr>
              <w:t>0</w:t>
            </w:r>
          </w:p>
        </w:tc>
        <w:tc>
          <w:tcPr>
            <w:tcW w:w="1134" w:type="dxa"/>
          </w:tcPr>
          <w:p w:rsidR="00EA66D0" w:rsidRPr="00D3245E" w:rsidRDefault="00EA66D0" w:rsidP="00EA66D0">
            <w:pPr>
              <w:jc w:val="right"/>
              <w:rPr>
                <w:bCs/>
                <w:sz w:val="20"/>
              </w:rPr>
            </w:pPr>
          </w:p>
          <w:p w:rsidR="00EA66D0" w:rsidRPr="00D3245E" w:rsidRDefault="00EA66D0" w:rsidP="00EA66D0">
            <w:pPr>
              <w:jc w:val="right"/>
              <w:rPr>
                <w:b/>
                <w:sz w:val="20"/>
              </w:rPr>
            </w:pPr>
            <w:r w:rsidRPr="00D3245E">
              <w:rPr>
                <w:b/>
                <w:sz w:val="20"/>
              </w:rPr>
              <w:t>9 473</w:t>
            </w:r>
          </w:p>
          <w:p w:rsidR="00EA66D0" w:rsidRPr="00D3245E" w:rsidRDefault="00EA66D0" w:rsidP="00EA66D0">
            <w:pPr>
              <w:jc w:val="right"/>
              <w:rPr>
                <w:sz w:val="20"/>
              </w:rPr>
            </w:pPr>
            <w:r w:rsidRPr="00D3245E">
              <w:rPr>
                <w:sz w:val="20"/>
              </w:rPr>
              <w:t>823</w:t>
            </w:r>
          </w:p>
          <w:p w:rsidR="00EA66D0" w:rsidRPr="00D3245E" w:rsidRDefault="00EA66D0" w:rsidP="00EA66D0">
            <w:pPr>
              <w:jc w:val="right"/>
              <w:rPr>
                <w:bCs/>
                <w:sz w:val="20"/>
              </w:rPr>
            </w:pPr>
            <w:r w:rsidRPr="00D3245E">
              <w:rPr>
                <w:sz w:val="20"/>
              </w:rPr>
              <w:t>0</w:t>
            </w:r>
          </w:p>
        </w:tc>
        <w:tc>
          <w:tcPr>
            <w:tcW w:w="779" w:type="dxa"/>
          </w:tcPr>
          <w:p w:rsidR="00EA66D0" w:rsidRPr="0069631C" w:rsidRDefault="00EA66D0" w:rsidP="00EA66D0">
            <w:pPr>
              <w:jc w:val="right"/>
              <w:rPr>
                <w:color w:val="FF0000"/>
                <w:sz w:val="20"/>
              </w:rPr>
            </w:pPr>
          </w:p>
          <w:p w:rsidR="00EA66D0" w:rsidRPr="005B3809" w:rsidRDefault="00EA66D0" w:rsidP="00EA66D0">
            <w:pPr>
              <w:jc w:val="right"/>
              <w:rPr>
                <w:b/>
                <w:sz w:val="20"/>
              </w:rPr>
            </w:pPr>
            <w:r w:rsidRPr="005B3809">
              <w:rPr>
                <w:b/>
                <w:sz w:val="20"/>
              </w:rPr>
              <w:t>107,17</w:t>
            </w:r>
          </w:p>
          <w:p w:rsidR="00EA66D0" w:rsidRPr="005B3809" w:rsidRDefault="00EA66D0" w:rsidP="00EA66D0">
            <w:pPr>
              <w:jc w:val="right"/>
              <w:rPr>
                <w:sz w:val="20"/>
              </w:rPr>
            </w:pPr>
            <w:r w:rsidRPr="005B3809">
              <w:rPr>
                <w:sz w:val="20"/>
              </w:rPr>
              <w:t>72,26</w:t>
            </w:r>
          </w:p>
          <w:p w:rsidR="00EA66D0" w:rsidRPr="0069631C" w:rsidRDefault="00EA66D0" w:rsidP="00EA66D0">
            <w:pPr>
              <w:jc w:val="right"/>
              <w:rPr>
                <w:bCs/>
                <w:color w:val="FF0000"/>
                <w:sz w:val="20"/>
              </w:rPr>
            </w:pPr>
            <w:r w:rsidRPr="005B3809">
              <w:rPr>
                <w:sz w:val="20"/>
              </w:rPr>
              <w:t>x</w:t>
            </w:r>
          </w:p>
        </w:tc>
        <w:tc>
          <w:tcPr>
            <w:tcW w:w="800" w:type="dxa"/>
          </w:tcPr>
          <w:p w:rsidR="00EA66D0" w:rsidRPr="00D84290" w:rsidRDefault="00EA66D0" w:rsidP="00EA66D0">
            <w:pPr>
              <w:jc w:val="right"/>
              <w:rPr>
                <w:sz w:val="20"/>
              </w:rPr>
            </w:pPr>
          </w:p>
          <w:p w:rsidR="00EA66D0" w:rsidRPr="00D84290" w:rsidRDefault="00EA66D0" w:rsidP="00EA66D0">
            <w:pPr>
              <w:jc w:val="right"/>
              <w:rPr>
                <w:b/>
                <w:sz w:val="20"/>
              </w:rPr>
            </w:pPr>
            <w:r w:rsidRPr="00D84290">
              <w:rPr>
                <w:b/>
                <w:sz w:val="20"/>
              </w:rPr>
              <w:t>104,59</w:t>
            </w:r>
          </w:p>
          <w:p w:rsidR="00EA66D0" w:rsidRPr="00D84290" w:rsidRDefault="00EA66D0" w:rsidP="00EA66D0">
            <w:pPr>
              <w:jc w:val="right"/>
              <w:rPr>
                <w:sz w:val="20"/>
              </w:rPr>
            </w:pPr>
            <w:r w:rsidRPr="00D84290">
              <w:rPr>
                <w:sz w:val="20"/>
              </w:rPr>
              <w:t>268,08</w:t>
            </w:r>
          </w:p>
          <w:p w:rsidR="00EA66D0" w:rsidRPr="00D84290" w:rsidRDefault="00EA66D0" w:rsidP="00EA66D0">
            <w:pPr>
              <w:jc w:val="right"/>
              <w:rPr>
                <w:bCs/>
                <w:sz w:val="20"/>
              </w:rPr>
            </w:pPr>
            <w:r w:rsidRPr="00D84290">
              <w:rPr>
                <w:sz w:val="20"/>
              </w:rPr>
              <w:t>x</w:t>
            </w:r>
          </w:p>
        </w:tc>
      </w:tr>
      <w:tr w:rsidR="00EA66D0" w:rsidRPr="002F4493" w:rsidTr="00EA66D0">
        <w:trPr>
          <w:gridAfter w:val="1"/>
          <w:wAfter w:w="9" w:type="dxa"/>
        </w:trPr>
        <w:tc>
          <w:tcPr>
            <w:tcW w:w="3546" w:type="dxa"/>
          </w:tcPr>
          <w:p w:rsidR="00EA66D0" w:rsidRPr="00617C9D" w:rsidRDefault="00EA66D0" w:rsidP="00EA66D0">
            <w:pPr>
              <w:rPr>
                <w:sz w:val="20"/>
              </w:rPr>
            </w:pPr>
            <w:r w:rsidRPr="00617C9D">
              <w:rPr>
                <w:b/>
                <w:bCs/>
                <w:sz w:val="20"/>
              </w:rPr>
              <w:t xml:space="preserve">Neinvestiční transfery veřejným                        rozpočtům  územní   úrovně                                                </w:t>
            </w:r>
            <w:r w:rsidRPr="00617C9D">
              <w:rPr>
                <w:sz w:val="20"/>
              </w:rPr>
              <w:t>(podsesk. po. 532)</w:t>
            </w:r>
          </w:p>
          <w:p w:rsidR="00EA66D0" w:rsidRPr="00617C9D" w:rsidRDefault="00EA66D0" w:rsidP="00EA66D0">
            <w:pPr>
              <w:jc w:val="both"/>
              <w:rPr>
                <w:sz w:val="20"/>
              </w:rPr>
            </w:pPr>
            <w:r w:rsidRPr="00617C9D">
              <w:rPr>
                <w:sz w:val="20"/>
              </w:rPr>
              <w:t xml:space="preserve">          z toho: program. fin. (EDS/SMVS)</w:t>
            </w:r>
          </w:p>
          <w:p w:rsidR="00EA66D0" w:rsidRPr="00207124" w:rsidRDefault="00EA66D0" w:rsidP="00EA66D0">
            <w:pPr>
              <w:tabs>
                <w:tab w:val="left" w:pos="540"/>
              </w:tabs>
              <w:jc w:val="both"/>
              <w:rPr>
                <w:color w:val="FF0000"/>
                <w:sz w:val="20"/>
              </w:rPr>
            </w:pPr>
            <w:r w:rsidRPr="00617C9D">
              <w:rPr>
                <w:sz w:val="20"/>
              </w:rPr>
              <w:t xml:space="preserve">                      prostředky EU</w:t>
            </w:r>
          </w:p>
        </w:tc>
        <w:tc>
          <w:tcPr>
            <w:tcW w:w="1274" w:type="dxa"/>
          </w:tcPr>
          <w:p w:rsidR="00EA66D0" w:rsidRPr="0069631C" w:rsidRDefault="00EA66D0" w:rsidP="00EA66D0">
            <w:pPr>
              <w:jc w:val="right"/>
              <w:rPr>
                <w:b/>
                <w:sz w:val="20"/>
              </w:rPr>
            </w:pPr>
          </w:p>
          <w:p w:rsidR="00EA66D0" w:rsidRPr="0069631C" w:rsidRDefault="00EA66D0" w:rsidP="00EA66D0">
            <w:pPr>
              <w:jc w:val="right"/>
              <w:rPr>
                <w:b/>
                <w:sz w:val="20"/>
              </w:rPr>
            </w:pPr>
          </w:p>
          <w:p w:rsidR="00EA66D0" w:rsidRPr="0069631C" w:rsidRDefault="00EA66D0" w:rsidP="00EA66D0">
            <w:pPr>
              <w:jc w:val="right"/>
              <w:rPr>
                <w:b/>
                <w:sz w:val="20"/>
              </w:rPr>
            </w:pPr>
            <w:r w:rsidRPr="0069631C">
              <w:rPr>
                <w:b/>
                <w:sz w:val="20"/>
              </w:rPr>
              <w:t xml:space="preserve">2 779 424 </w:t>
            </w:r>
          </w:p>
          <w:p w:rsidR="00EA66D0" w:rsidRPr="0069631C" w:rsidRDefault="00EA66D0" w:rsidP="00EA66D0">
            <w:pPr>
              <w:jc w:val="right"/>
              <w:rPr>
                <w:sz w:val="20"/>
              </w:rPr>
            </w:pPr>
            <w:r w:rsidRPr="0069631C">
              <w:rPr>
                <w:sz w:val="20"/>
              </w:rPr>
              <w:t>0</w:t>
            </w:r>
          </w:p>
          <w:p w:rsidR="00EA66D0" w:rsidRPr="0069631C" w:rsidRDefault="00EA66D0" w:rsidP="00EA66D0">
            <w:pPr>
              <w:jc w:val="right"/>
              <w:rPr>
                <w:sz w:val="20"/>
              </w:rPr>
            </w:pPr>
            <w:r w:rsidRPr="0069631C">
              <w:rPr>
                <w:sz w:val="20"/>
              </w:rPr>
              <w:t>0</w:t>
            </w:r>
          </w:p>
        </w:tc>
        <w:tc>
          <w:tcPr>
            <w:tcW w:w="1134" w:type="dxa"/>
          </w:tcPr>
          <w:p w:rsidR="00EA66D0" w:rsidRPr="00F17253" w:rsidRDefault="00EA66D0" w:rsidP="00EA66D0">
            <w:pPr>
              <w:jc w:val="right"/>
              <w:rPr>
                <w:sz w:val="20"/>
              </w:rPr>
            </w:pPr>
          </w:p>
          <w:p w:rsidR="00EA66D0" w:rsidRPr="00F17253" w:rsidRDefault="00EA66D0" w:rsidP="00EA66D0">
            <w:pPr>
              <w:jc w:val="right"/>
              <w:rPr>
                <w:sz w:val="20"/>
              </w:rPr>
            </w:pPr>
          </w:p>
          <w:p w:rsidR="00EA66D0" w:rsidRPr="00F17253" w:rsidRDefault="00EA66D0" w:rsidP="00EA66D0">
            <w:pPr>
              <w:jc w:val="right"/>
              <w:rPr>
                <w:b/>
                <w:sz w:val="20"/>
              </w:rPr>
            </w:pPr>
            <w:r w:rsidRPr="00F17253">
              <w:rPr>
                <w:b/>
                <w:sz w:val="20"/>
              </w:rPr>
              <w:t xml:space="preserve">2 814 002 </w:t>
            </w:r>
          </w:p>
          <w:p w:rsidR="00EA66D0" w:rsidRPr="00F17253" w:rsidRDefault="00EA66D0" w:rsidP="00EA66D0">
            <w:pPr>
              <w:jc w:val="right"/>
              <w:rPr>
                <w:sz w:val="20"/>
              </w:rPr>
            </w:pPr>
            <w:r w:rsidRPr="00F17253">
              <w:rPr>
                <w:sz w:val="20"/>
              </w:rPr>
              <w:t>0</w:t>
            </w:r>
          </w:p>
          <w:p w:rsidR="00EA66D0" w:rsidRPr="00F17253" w:rsidRDefault="00EA66D0" w:rsidP="00EA66D0">
            <w:pPr>
              <w:jc w:val="right"/>
              <w:rPr>
                <w:sz w:val="20"/>
              </w:rPr>
            </w:pPr>
            <w:r w:rsidRPr="00F17253">
              <w:rPr>
                <w:sz w:val="20"/>
              </w:rPr>
              <w:t xml:space="preserve">        0</w:t>
            </w:r>
          </w:p>
        </w:tc>
        <w:tc>
          <w:tcPr>
            <w:tcW w:w="1134" w:type="dxa"/>
          </w:tcPr>
          <w:p w:rsidR="00EA66D0" w:rsidRPr="00F17253" w:rsidRDefault="00EA66D0" w:rsidP="00EA66D0">
            <w:pPr>
              <w:jc w:val="right"/>
              <w:rPr>
                <w:sz w:val="20"/>
              </w:rPr>
            </w:pPr>
          </w:p>
          <w:p w:rsidR="00EA66D0" w:rsidRPr="00F17253" w:rsidRDefault="00EA66D0" w:rsidP="00EA66D0">
            <w:pPr>
              <w:jc w:val="right"/>
              <w:rPr>
                <w:sz w:val="20"/>
              </w:rPr>
            </w:pPr>
          </w:p>
          <w:p w:rsidR="00EA66D0" w:rsidRPr="00F17253" w:rsidRDefault="00EA66D0" w:rsidP="00EA66D0">
            <w:pPr>
              <w:jc w:val="right"/>
              <w:rPr>
                <w:b/>
                <w:sz w:val="20"/>
              </w:rPr>
            </w:pPr>
            <w:r w:rsidRPr="00F17253">
              <w:rPr>
                <w:b/>
                <w:sz w:val="20"/>
              </w:rPr>
              <w:t>2 814 002</w:t>
            </w:r>
          </w:p>
          <w:p w:rsidR="00EA66D0" w:rsidRPr="00F17253" w:rsidRDefault="00EA66D0" w:rsidP="00EA66D0">
            <w:pPr>
              <w:jc w:val="right"/>
              <w:rPr>
                <w:sz w:val="20"/>
              </w:rPr>
            </w:pPr>
            <w:r w:rsidRPr="00F17253">
              <w:rPr>
                <w:sz w:val="20"/>
              </w:rPr>
              <w:t>0</w:t>
            </w:r>
          </w:p>
          <w:p w:rsidR="00EA66D0" w:rsidRPr="00F17253" w:rsidRDefault="00EA66D0" w:rsidP="00EA66D0">
            <w:pPr>
              <w:jc w:val="right"/>
              <w:rPr>
                <w:sz w:val="20"/>
              </w:rPr>
            </w:pPr>
            <w:r w:rsidRPr="00F17253">
              <w:rPr>
                <w:sz w:val="20"/>
              </w:rPr>
              <w:t>0</w:t>
            </w:r>
          </w:p>
        </w:tc>
        <w:tc>
          <w:tcPr>
            <w:tcW w:w="1134" w:type="dxa"/>
          </w:tcPr>
          <w:p w:rsidR="00EA66D0" w:rsidRPr="00F17253" w:rsidRDefault="00EA66D0" w:rsidP="00EA66D0">
            <w:pPr>
              <w:jc w:val="right"/>
              <w:rPr>
                <w:b/>
                <w:sz w:val="20"/>
              </w:rPr>
            </w:pPr>
          </w:p>
          <w:p w:rsidR="00EA66D0" w:rsidRPr="00F17253" w:rsidRDefault="00EA66D0" w:rsidP="00EA66D0">
            <w:pPr>
              <w:jc w:val="right"/>
              <w:rPr>
                <w:b/>
                <w:sz w:val="20"/>
              </w:rPr>
            </w:pPr>
          </w:p>
          <w:p w:rsidR="00EA66D0" w:rsidRPr="00F17253" w:rsidRDefault="00EA66D0" w:rsidP="00EA66D0">
            <w:pPr>
              <w:jc w:val="right"/>
              <w:rPr>
                <w:b/>
                <w:sz w:val="20"/>
              </w:rPr>
            </w:pPr>
            <w:r w:rsidRPr="00F17253">
              <w:rPr>
                <w:b/>
                <w:sz w:val="20"/>
              </w:rPr>
              <w:t xml:space="preserve">2 799 115 </w:t>
            </w:r>
          </w:p>
          <w:p w:rsidR="00EA66D0" w:rsidRPr="00F17253" w:rsidRDefault="00EA66D0" w:rsidP="00EA66D0">
            <w:pPr>
              <w:jc w:val="right"/>
              <w:rPr>
                <w:sz w:val="20"/>
              </w:rPr>
            </w:pPr>
            <w:r w:rsidRPr="00F17253">
              <w:rPr>
                <w:sz w:val="20"/>
              </w:rPr>
              <w:t>0</w:t>
            </w:r>
          </w:p>
          <w:p w:rsidR="00EA66D0" w:rsidRPr="00F17253" w:rsidRDefault="00EA66D0" w:rsidP="00EA66D0">
            <w:pPr>
              <w:jc w:val="right"/>
              <w:rPr>
                <w:sz w:val="20"/>
              </w:rPr>
            </w:pPr>
            <w:r w:rsidRPr="00F17253">
              <w:rPr>
                <w:sz w:val="20"/>
              </w:rPr>
              <w:t>0</w:t>
            </w:r>
          </w:p>
        </w:tc>
        <w:tc>
          <w:tcPr>
            <w:tcW w:w="779" w:type="dxa"/>
          </w:tcPr>
          <w:p w:rsidR="00EA66D0" w:rsidRPr="0069631C" w:rsidRDefault="00EA66D0" w:rsidP="00EA66D0">
            <w:pPr>
              <w:jc w:val="right"/>
              <w:rPr>
                <w:color w:val="FF0000"/>
                <w:sz w:val="20"/>
              </w:rPr>
            </w:pPr>
          </w:p>
          <w:p w:rsidR="00EA66D0" w:rsidRPr="0069631C" w:rsidRDefault="00EA66D0" w:rsidP="00EA66D0">
            <w:pPr>
              <w:jc w:val="right"/>
              <w:rPr>
                <w:color w:val="FF0000"/>
                <w:sz w:val="20"/>
              </w:rPr>
            </w:pPr>
          </w:p>
          <w:p w:rsidR="00EA66D0" w:rsidRPr="00D761F2" w:rsidRDefault="00EA66D0" w:rsidP="00EA66D0">
            <w:pPr>
              <w:jc w:val="right"/>
              <w:rPr>
                <w:b/>
                <w:sz w:val="20"/>
              </w:rPr>
            </w:pPr>
            <w:r w:rsidRPr="00D761F2">
              <w:rPr>
                <w:b/>
                <w:sz w:val="20"/>
              </w:rPr>
              <w:t>99,47</w:t>
            </w:r>
          </w:p>
          <w:p w:rsidR="00EA66D0" w:rsidRPr="00D761F2" w:rsidRDefault="00EA66D0" w:rsidP="00EA66D0">
            <w:pPr>
              <w:jc w:val="right"/>
              <w:rPr>
                <w:bCs/>
                <w:sz w:val="20"/>
              </w:rPr>
            </w:pPr>
            <w:r w:rsidRPr="00D761F2">
              <w:rPr>
                <w:sz w:val="20"/>
              </w:rPr>
              <w:t>x</w:t>
            </w:r>
          </w:p>
          <w:p w:rsidR="00EA66D0" w:rsidRPr="0069631C" w:rsidRDefault="00EA66D0" w:rsidP="00EA66D0">
            <w:pPr>
              <w:jc w:val="right"/>
              <w:rPr>
                <w:color w:val="FF0000"/>
                <w:sz w:val="20"/>
              </w:rPr>
            </w:pPr>
            <w:r w:rsidRPr="00D761F2">
              <w:rPr>
                <w:sz w:val="20"/>
              </w:rPr>
              <w:t>x</w:t>
            </w:r>
          </w:p>
        </w:tc>
        <w:tc>
          <w:tcPr>
            <w:tcW w:w="800" w:type="dxa"/>
          </w:tcPr>
          <w:p w:rsidR="00EA66D0" w:rsidRPr="002F4493" w:rsidRDefault="00EA66D0" w:rsidP="00EA66D0">
            <w:pPr>
              <w:jc w:val="right"/>
              <w:rPr>
                <w:sz w:val="20"/>
              </w:rPr>
            </w:pPr>
          </w:p>
          <w:p w:rsidR="00EA66D0" w:rsidRPr="002F4493" w:rsidRDefault="00EA66D0" w:rsidP="00EA66D0">
            <w:pPr>
              <w:jc w:val="right"/>
              <w:rPr>
                <w:sz w:val="20"/>
              </w:rPr>
            </w:pPr>
          </w:p>
          <w:p w:rsidR="00EA66D0" w:rsidRPr="002F4493" w:rsidRDefault="00EA66D0" w:rsidP="00EA66D0">
            <w:pPr>
              <w:jc w:val="right"/>
              <w:rPr>
                <w:b/>
                <w:sz w:val="20"/>
              </w:rPr>
            </w:pPr>
            <w:r w:rsidRPr="002F4493">
              <w:rPr>
                <w:b/>
                <w:sz w:val="20"/>
              </w:rPr>
              <w:t>100,71</w:t>
            </w:r>
          </w:p>
          <w:p w:rsidR="00EA66D0" w:rsidRPr="002F4493" w:rsidRDefault="00EA66D0" w:rsidP="00EA66D0">
            <w:pPr>
              <w:jc w:val="right"/>
              <w:rPr>
                <w:sz w:val="20"/>
              </w:rPr>
            </w:pPr>
            <w:r w:rsidRPr="002F4493">
              <w:rPr>
                <w:sz w:val="20"/>
              </w:rPr>
              <w:t>x</w:t>
            </w:r>
          </w:p>
          <w:p w:rsidR="00EA66D0" w:rsidRPr="002F4493" w:rsidRDefault="00EA66D0" w:rsidP="00EA66D0">
            <w:pPr>
              <w:jc w:val="right"/>
              <w:rPr>
                <w:bCs/>
                <w:sz w:val="20"/>
              </w:rPr>
            </w:pPr>
            <w:r w:rsidRPr="002F4493">
              <w:rPr>
                <w:sz w:val="20"/>
              </w:rPr>
              <w:t>x</w:t>
            </w:r>
          </w:p>
        </w:tc>
      </w:tr>
      <w:tr w:rsidR="00EA66D0" w:rsidRPr="0069631C" w:rsidTr="00EA66D0">
        <w:trPr>
          <w:gridAfter w:val="1"/>
          <w:wAfter w:w="9" w:type="dxa"/>
        </w:trPr>
        <w:tc>
          <w:tcPr>
            <w:tcW w:w="3546" w:type="dxa"/>
          </w:tcPr>
          <w:p w:rsidR="00EA66D0" w:rsidRPr="00F20C3D" w:rsidRDefault="000B07AF" w:rsidP="00EA66D0">
            <w:pPr>
              <w:jc w:val="both"/>
              <w:rPr>
                <w:b/>
                <w:bCs/>
                <w:sz w:val="20"/>
              </w:rPr>
            </w:pPr>
            <w:r>
              <w:rPr>
                <w:b/>
                <w:bCs/>
                <w:sz w:val="20"/>
              </w:rPr>
              <w:t>Neinvestiční transfery</w:t>
            </w:r>
            <w:r w:rsidR="00EA66D0" w:rsidRPr="00F20C3D">
              <w:rPr>
                <w:b/>
                <w:bCs/>
                <w:sz w:val="20"/>
              </w:rPr>
              <w:t xml:space="preserve"> podnikatelským </w:t>
            </w:r>
            <w:r w:rsidR="00EA66D0" w:rsidRPr="00F20C3D">
              <w:t xml:space="preserve"> </w:t>
            </w:r>
            <w:r w:rsidR="00EA66D0" w:rsidRPr="00F20C3D">
              <w:rPr>
                <w:b/>
                <w:bCs/>
                <w:sz w:val="20"/>
              </w:rPr>
              <w:t>subjektům</w:t>
            </w:r>
          </w:p>
          <w:p w:rsidR="00EA66D0" w:rsidRPr="00F20C3D" w:rsidRDefault="00EA66D0" w:rsidP="00EA66D0">
            <w:pPr>
              <w:jc w:val="both"/>
              <w:rPr>
                <w:sz w:val="20"/>
              </w:rPr>
            </w:pPr>
            <w:r w:rsidRPr="00F20C3D">
              <w:rPr>
                <w:sz w:val="20"/>
              </w:rPr>
              <w:t>(podsesk. pol. 521</w:t>
            </w:r>
            <w:r w:rsidRPr="00F20C3D">
              <w:t xml:space="preserve"> </w:t>
            </w:r>
            <w:r w:rsidRPr="00F20C3D">
              <w:rPr>
                <w:sz w:val="20"/>
              </w:rPr>
              <w:t>včetně položky 5193)</w:t>
            </w:r>
          </w:p>
          <w:p w:rsidR="00EA66D0" w:rsidRPr="00F20C3D" w:rsidRDefault="00EA66D0" w:rsidP="00EA66D0">
            <w:pPr>
              <w:jc w:val="both"/>
              <w:rPr>
                <w:sz w:val="20"/>
              </w:rPr>
            </w:pPr>
            <w:r w:rsidRPr="00F20C3D">
              <w:rPr>
                <w:sz w:val="20"/>
              </w:rPr>
              <w:t xml:space="preserve">         z toho: program. fin. (EDS/SMVS)</w:t>
            </w:r>
          </w:p>
          <w:p w:rsidR="00EA66D0" w:rsidRPr="00207124" w:rsidRDefault="00EA66D0" w:rsidP="00EA66D0">
            <w:pPr>
              <w:jc w:val="both"/>
              <w:rPr>
                <w:color w:val="FF0000"/>
                <w:sz w:val="20"/>
              </w:rPr>
            </w:pPr>
            <w:r w:rsidRPr="00F20C3D">
              <w:rPr>
                <w:sz w:val="20"/>
              </w:rPr>
              <w:t xml:space="preserve">                     prostředky EU</w:t>
            </w:r>
          </w:p>
        </w:tc>
        <w:tc>
          <w:tcPr>
            <w:tcW w:w="1274" w:type="dxa"/>
          </w:tcPr>
          <w:p w:rsidR="00EA66D0" w:rsidRPr="0069631C" w:rsidRDefault="00EA66D0" w:rsidP="00EA66D0">
            <w:pPr>
              <w:jc w:val="right"/>
              <w:rPr>
                <w:sz w:val="20"/>
              </w:rPr>
            </w:pPr>
          </w:p>
          <w:p w:rsidR="00EA66D0" w:rsidRPr="0069631C" w:rsidRDefault="00EA66D0" w:rsidP="00EA66D0">
            <w:pPr>
              <w:rPr>
                <w:b/>
                <w:sz w:val="20"/>
              </w:rPr>
            </w:pPr>
          </w:p>
          <w:p w:rsidR="00EA66D0" w:rsidRPr="0069631C" w:rsidRDefault="00EA66D0" w:rsidP="00EA66D0">
            <w:pPr>
              <w:jc w:val="right"/>
              <w:rPr>
                <w:b/>
                <w:sz w:val="20"/>
              </w:rPr>
            </w:pPr>
            <w:r w:rsidRPr="0069631C">
              <w:rPr>
                <w:b/>
                <w:sz w:val="20"/>
              </w:rPr>
              <w:t>4 723 826</w:t>
            </w:r>
          </w:p>
          <w:p w:rsidR="00EA66D0" w:rsidRPr="0069631C" w:rsidRDefault="00EA66D0" w:rsidP="00EA66D0">
            <w:pPr>
              <w:jc w:val="right"/>
              <w:rPr>
                <w:sz w:val="20"/>
              </w:rPr>
            </w:pPr>
            <w:r w:rsidRPr="0069631C">
              <w:rPr>
                <w:sz w:val="20"/>
              </w:rPr>
              <w:t>3 693</w:t>
            </w:r>
          </w:p>
          <w:p w:rsidR="00EA66D0" w:rsidRPr="0069631C" w:rsidRDefault="00EA66D0" w:rsidP="00EA66D0">
            <w:pPr>
              <w:jc w:val="right"/>
              <w:rPr>
                <w:sz w:val="20"/>
              </w:rPr>
            </w:pPr>
            <w:r w:rsidRPr="0069631C">
              <w:rPr>
                <w:sz w:val="20"/>
              </w:rPr>
              <w:t>0</w:t>
            </w:r>
          </w:p>
        </w:tc>
        <w:tc>
          <w:tcPr>
            <w:tcW w:w="1134" w:type="dxa"/>
          </w:tcPr>
          <w:p w:rsidR="00EA66D0" w:rsidRPr="004F5532" w:rsidRDefault="00EA66D0" w:rsidP="00EA66D0">
            <w:pPr>
              <w:rPr>
                <w:sz w:val="20"/>
              </w:rPr>
            </w:pPr>
          </w:p>
          <w:p w:rsidR="00EA66D0" w:rsidRPr="004F5532" w:rsidRDefault="00EA66D0" w:rsidP="00EA66D0">
            <w:pPr>
              <w:rPr>
                <w:b/>
                <w:sz w:val="20"/>
              </w:rPr>
            </w:pPr>
          </w:p>
          <w:p w:rsidR="00EA66D0" w:rsidRPr="004F5532" w:rsidRDefault="00EA66D0" w:rsidP="00EA66D0">
            <w:pPr>
              <w:jc w:val="right"/>
              <w:rPr>
                <w:b/>
                <w:sz w:val="20"/>
              </w:rPr>
            </w:pPr>
            <w:r w:rsidRPr="004F5532">
              <w:rPr>
                <w:b/>
                <w:sz w:val="20"/>
              </w:rPr>
              <w:t>5 607 299</w:t>
            </w:r>
          </w:p>
          <w:p w:rsidR="00EA66D0" w:rsidRPr="004F5532" w:rsidRDefault="00EA66D0" w:rsidP="00EA66D0">
            <w:pPr>
              <w:jc w:val="right"/>
              <w:rPr>
                <w:sz w:val="20"/>
              </w:rPr>
            </w:pPr>
            <w:r w:rsidRPr="004F5532">
              <w:rPr>
                <w:sz w:val="20"/>
              </w:rPr>
              <w:t>4 000</w:t>
            </w:r>
          </w:p>
          <w:p w:rsidR="00EA66D0" w:rsidRPr="004F5532" w:rsidRDefault="00EA66D0" w:rsidP="00EA66D0">
            <w:pPr>
              <w:jc w:val="right"/>
              <w:rPr>
                <w:sz w:val="20"/>
              </w:rPr>
            </w:pPr>
            <w:r w:rsidRPr="004F5532">
              <w:rPr>
                <w:sz w:val="20"/>
              </w:rPr>
              <w:t>53 268</w:t>
            </w:r>
          </w:p>
        </w:tc>
        <w:tc>
          <w:tcPr>
            <w:tcW w:w="1134" w:type="dxa"/>
          </w:tcPr>
          <w:p w:rsidR="00EA66D0" w:rsidRPr="004F5532" w:rsidRDefault="00EA66D0" w:rsidP="00EA66D0">
            <w:pPr>
              <w:jc w:val="right"/>
              <w:rPr>
                <w:sz w:val="20"/>
              </w:rPr>
            </w:pPr>
          </w:p>
          <w:p w:rsidR="00EA66D0" w:rsidRPr="004F5532" w:rsidRDefault="00EA66D0" w:rsidP="00EA66D0">
            <w:pPr>
              <w:rPr>
                <w:b/>
                <w:sz w:val="20"/>
              </w:rPr>
            </w:pPr>
          </w:p>
          <w:p w:rsidR="00EA66D0" w:rsidRPr="004F5532" w:rsidRDefault="00EA66D0" w:rsidP="00EA66D0">
            <w:pPr>
              <w:jc w:val="right"/>
              <w:rPr>
                <w:b/>
                <w:sz w:val="20"/>
              </w:rPr>
            </w:pPr>
            <w:r w:rsidRPr="004F5532">
              <w:rPr>
                <w:b/>
                <w:sz w:val="20"/>
              </w:rPr>
              <w:t>5 280 478</w:t>
            </w:r>
          </w:p>
          <w:p w:rsidR="00EA66D0" w:rsidRPr="004F5532" w:rsidRDefault="00EA66D0" w:rsidP="00EA66D0">
            <w:pPr>
              <w:jc w:val="right"/>
              <w:rPr>
                <w:sz w:val="20"/>
              </w:rPr>
            </w:pPr>
            <w:r w:rsidRPr="004F5532">
              <w:rPr>
                <w:sz w:val="20"/>
              </w:rPr>
              <w:t>2 861</w:t>
            </w:r>
          </w:p>
          <w:p w:rsidR="00EA66D0" w:rsidRPr="004F5532" w:rsidRDefault="00EA66D0" w:rsidP="00EA66D0">
            <w:pPr>
              <w:jc w:val="right"/>
              <w:rPr>
                <w:sz w:val="20"/>
              </w:rPr>
            </w:pPr>
            <w:r w:rsidRPr="004F5532">
              <w:rPr>
                <w:sz w:val="20"/>
              </w:rPr>
              <w:t>48 575</w:t>
            </w:r>
          </w:p>
        </w:tc>
        <w:tc>
          <w:tcPr>
            <w:tcW w:w="1134" w:type="dxa"/>
          </w:tcPr>
          <w:p w:rsidR="00EA66D0" w:rsidRPr="00C07F7E" w:rsidRDefault="00EA66D0" w:rsidP="00EA66D0">
            <w:pPr>
              <w:jc w:val="right"/>
              <w:rPr>
                <w:sz w:val="20"/>
              </w:rPr>
            </w:pPr>
          </w:p>
          <w:p w:rsidR="00EA66D0" w:rsidRPr="00C07F7E" w:rsidRDefault="00EA66D0" w:rsidP="00EA66D0">
            <w:pPr>
              <w:rPr>
                <w:b/>
                <w:sz w:val="20"/>
              </w:rPr>
            </w:pPr>
          </w:p>
          <w:p w:rsidR="00EA66D0" w:rsidRPr="00C07F7E" w:rsidRDefault="00EA66D0" w:rsidP="00EA66D0">
            <w:pPr>
              <w:jc w:val="right"/>
              <w:rPr>
                <w:b/>
                <w:sz w:val="20"/>
              </w:rPr>
            </w:pPr>
            <w:r w:rsidRPr="00C07F7E">
              <w:rPr>
                <w:b/>
                <w:sz w:val="20"/>
              </w:rPr>
              <w:t>4 928 372</w:t>
            </w:r>
          </w:p>
          <w:p w:rsidR="00EA66D0" w:rsidRPr="00C07F7E" w:rsidRDefault="00EA66D0" w:rsidP="00EA66D0">
            <w:pPr>
              <w:jc w:val="right"/>
              <w:rPr>
                <w:sz w:val="20"/>
              </w:rPr>
            </w:pPr>
            <w:r w:rsidRPr="00C07F7E">
              <w:rPr>
                <w:sz w:val="20"/>
              </w:rPr>
              <w:t>2 648</w:t>
            </w:r>
          </w:p>
          <w:p w:rsidR="00EA66D0" w:rsidRPr="00C07F7E" w:rsidRDefault="00EA66D0" w:rsidP="00EA66D0">
            <w:pPr>
              <w:jc w:val="right"/>
              <w:rPr>
                <w:sz w:val="20"/>
              </w:rPr>
            </w:pPr>
            <w:r w:rsidRPr="00C07F7E">
              <w:rPr>
                <w:sz w:val="20"/>
              </w:rPr>
              <w:t>22 729</w:t>
            </w:r>
          </w:p>
        </w:tc>
        <w:tc>
          <w:tcPr>
            <w:tcW w:w="779" w:type="dxa"/>
          </w:tcPr>
          <w:p w:rsidR="00EA66D0" w:rsidRPr="0069631C" w:rsidRDefault="00EA66D0" w:rsidP="00EA66D0">
            <w:pPr>
              <w:jc w:val="right"/>
              <w:rPr>
                <w:color w:val="FF0000"/>
                <w:sz w:val="20"/>
              </w:rPr>
            </w:pPr>
          </w:p>
          <w:p w:rsidR="00EA66D0" w:rsidRPr="0069631C" w:rsidRDefault="00EA66D0" w:rsidP="00EA66D0">
            <w:pPr>
              <w:rPr>
                <w:b/>
                <w:color w:val="FF0000"/>
                <w:sz w:val="20"/>
              </w:rPr>
            </w:pPr>
          </w:p>
          <w:p w:rsidR="00EA66D0" w:rsidRPr="006F2B64" w:rsidRDefault="00EA66D0" w:rsidP="00EA66D0">
            <w:pPr>
              <w:jc w:val="right"/>
              <w:rPr>
                <w:b/>
                <w:sz w:val="20"/>
              </w:rPr>
            </w:pPr>
            <w:r w:rsidRPr="006F2B64">
              <w:rPr>
                <w:b/>
                <w:sz w:val="20"/>
              </w:rPr>
              <w:t>93,33</w:t>
            </w:r>
          </w:p>
          <w:p w:rsidR="00EA66D0" w:rsidRPr="006F2B64" w:rsidRDefault="00EA66D0" w:rsidP="00EA66D0">
            <w:pPr>
              <w:jc w:val="right"/>
              <w:rPr>
                <w:bCs/>
                <w:sz w:val="20"/>
              </w:rPr>
            </w:pPr>
            <w:r w:rsidRPr="006F2B64">
              <w:rPr>
                <w:sz w:val="20"/>
              </w:rPr>
              <w:t>92,56</w:t>
            </w:r>
          </w:p>
          <w:p w:rsidR="00EA66D0" w:rsidRPr="0069631C" w:rsidRDefault="00EA66D0" w:rsidP="00EA66D0">
            <w:pPr>
              <w:jc w:val="right"/>
              <w:rPr>
                <w:color w:val="FF0000"/>
                <w:sz w:val="20"/>
              </w:rPr>
            </w:pPr>
            <w:r w:rsidRPr="006F2B64">
              <w:rPr>
                <w:sz w:val="20"/>
              </w:rPr>
              <w:t>46,79</w:t>
            </w:r>
          </w:p>
        </w:tc>
        <w:tc>
          <w:tcPr>
            <w:tcW w:w="800" w:type="dxa"/>
          </w:tcPr>
          <w:p w:rsidR="00EA66D0" w:rsidRPr="0069631C" w:rsidRDefault="00EA66D0" w:rsidP="00EA66D0">
            <w:pPr>
              <w:jc w:val="right"/>
              <w:rPr>
                <w:color w:val="FF0000"/>
                <w:sz w:val="20"/>
              </w:rPr>
            </w:pPr>
          </w:p>
          <w:p w:rsidR="00EA66D0" w:rsidRPr="0069631C" w:rsidRDefault="00EA66D0" w:rsidP="00EA66D0">
            <w:pPr>
              <w:rPr>
                <w:b/>
                <w:color w:val="FF0000"/>
                <w:sz w:val="20"/>
              </w:rPr>
            </w:pPr>
          </w:p>
          <w:p w:rsidR="00EA66D0" w:rsidRPr="00B45E35" w:rsidRDefault="00EA66D0" w:rsidP="00EA66D0">
            <w:pPr>
              <w:jc w:val="right"/>
              <w:rPr>
                <w:b/>
                <w:sz w:val="20"/>
              </w:rPr>
            </w:pPr>
            <w:r w:rsidRPr="00B45E35">
              <w:rPr>
                <w:b/>
                <w:sz w:val="20"/>
              </w:rPr>
              <w:t>104,33</w:t>
            </w:r>
          </w:p>
          <w:p w:rsidR="00EA66D0" w:rsidRPr="00B45E35" w:rsidRDefault="00EA66D0" w:rsidP="00EA66D0">
            <w:pPr>
              <w:jc w:val="right"/>
              <w:rPr>
                <w:sz w:val="20"/>
              </w:rPr>
            </w:pPr>
            <w:r w:rsidRPr="00B45E35">
              <w:rPr>
                <w:sz w:val="20"/>
              </w:rPr>
              <w:t>71,70</w:t>
            </w:r>
          </w:p>
          <w:p w:rsidR="00EA66D0" w:rsidRPr="0069631C" w:rsidRDefault="000B07AF" w:rsidP="00EA66D0">
            <w:pPr>
              <w:jc w:val="right"/>
              <w:rPr>
                <w:color w:val="FF0000"/>
                <w:sz w:val="20"/>
              </w:rPr>
            </w:pPr>
            <w:r w:rsidRPr="000B07AF">
              <w:rPr>
                <w:sz w:val="20"/>
              </w:rPr>
              <w:t>x</w:t>
            </w:r>
          </w:p>
        </w:tc>
      </w:tr>
      <w:tr w:rsidR="00EA66D0" w:rsidRPr="0069631C" w:rsidTr="00EA66D0">
        <w:trPr>
          <w:gridAfter w:val="1"/>
          <w:wAfter w:w="9" w:type="dxa"/>
        </w:trPr>
        <w:tc>
          <w:tcPr>
            <w:tcW w:w="3546" w:type="dxa"/>
          </w:tcPr>
          <w:p w:rsidR="00EA66D0" w:rsidRDefault="00EA66D0" w:rsidP="00EA66D0">
            <w:r w:rsidRPr="00C57729">
              <w:rPr>
                <w:b/>
                <w:sz w:val="20"/>
                <w:szCs w:val="20"/>
              </w:rPr>
              <w:t xml:space="preserve">Neinvestiční půjčené prostředky podnikatelským subjektům </w:t>
            </w:r>
            <w:r w:rsidRPr="00C57729">
              <w:rPr>
                <w:sz w:val="20"/>
              </w:rPr>
              <w:t>(podsesk. po</w:t>
            </w:r>
            <w:r>
              <w:rPr>
                <w:sz w:val="20"/>
              </w:rPr>
              <w:t>l</w:t>
            </w:r>
            <w:r w:rsidRPr="00C57729">
              <w:rPr>
                <w:sz w:val="20"/>
              </w:rPr>
              <w:t>. 561)</w:t>
            </w:r>
          </w:p>
        </w:tc>
        <w:tc>
          <w:tcPr>
            <w:tcW w:w="1274" w:type="dxa"/>
          </w:tcPr>
          <w:p w:rsidR="00EA66D0" w:rsidRPr="00E528C2" w:rsidRDefault="00EA66D0" w:rsidP="00EA66D0">
            <w:pPr>
              <w:jc w:val="right"/>
              <w:rPr>
                <w:b/>
                <w:bCs/>
                <w:sz w:val="20"/>
              </w:rPr>
            </w:pPr>
          </w:p>
          <w:p w:rsidR="00EA66D0" w:rsidRPr="00E528C2" w:rsidRDefault="00EA66D0" w:rsidP="00EA66D0">
            <w:pPr>
              <w:jc w:val="right"/>
              <w:rPr>
                <w:b/>
                <w:bCs/>
                <w:sz w:val="20"/>
              </w:rPr>
            </w:pPr>
            <w:r w:rsidRPr="00E528C2">
              <w:rPr>
                <w:b/>
                <w:bCs/>
                <w:sz w:val="20"/>
              </w:rPr>
              <w:t xml:space="preserve">         </w:t>
            </w:r>
          </w:p>
          <w:p w:rsidR="00EA66D0" w:rsidRPr="00E528C2" w:rsidRDefault="00EA66D0" w:rsidP="00EA66D0">
            <w:pPr>
              <w:jc w:val="right"/>
              <w:rPr>
                <w:b/>
                <w:bCs/>
                <w:sz w:val="20"/>
              </w:rPr>
            </w:pPr>
            <w:r w:rsidRPr="00E528C2">
              <w:rPr>
                <w:b/>
                <w:bCs/>
                <w:sz w:val="20"/>
              </w:rPr>
              <w:t>0</w:t>
            </w:r>
          </w:p>
        </w:tc>
        <w:tc>
          <w:tcPr>
            <w:tcW w:w="1134" w:type="dxa"/>
          </w:tcPr>
          <w:p w:rsidR="00EA66D0" w:rsidRPr="00E528C2" w:rsidRDefault="00EA66D0" w:rsidP="00EA66D0">
            <w:pPr>
              <w:jc w:val="right"/>
              <w:rPr>
                <w:b/>
                <w:sz w:val="20"/>
              </w:rPr>
            </w:pPr>
          </w:p>
          <w:p w:rsidR="00EA66D0" w:rsidRPr="00E528C2" w:rsidRDefault="00EA66D0" w:rsidP="00EA66D0">
            <w:pPr>
              <w:jc w:val="right"/>
              <w:rPr>
                <w:b/>
                <w:sz w:val="20"/>
              </w:rPr>
            </w:pPr>
          </w:p>
          <w:p w:rsidR="00EA66D0" w:rsidRPr="00E528C2" w:rsidRDefault="00EA66D0" w:rsidP="00EA66D0">
            <w:pPr>
              <w:jc w:val="right"/>
              <w:rPr>
                <w:b/>
                <w:sz w:val="20"/>
              </w:rPr>
            </w:pPr>
            <w:r w:rsidRPr="00E528C2">
              <w:rPr>
                <w:b/>
                <w:sz w:val="20"/>
              </w:rPr>
              <w:t>0</w:t>
            </w:r>
          </w:p>
        </w:tc>
        <w:tc>
          <w:tcPr>
            <w:tcW w:w="1134" w:type="dxa"/>
          </w:tcPr>
          <w:p w:rsidR="00EA66D0" w:rsidRPr="00E528C2" w:rsidRDefault="00EA66D0" w:rsidP="00EA66D0">
            <w:pPr>
              <w:jc w:val="right"/>
              <w:rPr>
                <w:b/>
                <w:sz w:val="20"/>
              </w:rPr>
            </w:pPr>
          </w:p>
          <w:p w:rsidR="00EA66D0" w:rsidRPr="00E528C2" w:rsidRDefault="00EA66D0" w:rsidP="00EA66D0">
            <w:pPr>
              <w:jc w:val="right"/>
              <w:rPr>
                <w:b/>
                <w:sz w:val="20"/>
              </w:rPr>
            </w:pPr>
          </w:p>
          <w:p w:rsidR="00EA66D0" w:rsidRPr="00E528C2" w:rsidRDefault="00EA66D0" w:rsidP="00EA66D0">
            <w:pPr>
              <w:jc w:val="right"/>
              <w:rPr>
                <w:b/>
                <w:sz w:val="20"/>
              </w:rPr>
            </w:pPr>
            <w:r>
              <w:rPr>
                <w:b/>
                <w:bCs/>
                <w:sz w:val="20"/>
              </w:rPr>
              <w:t>42 350</w:t>
            </w:r>
          </w:p>
        </w:tc>
        <w:tc>
          <w:tcPr>
            <w:tcW w:w="1134" w:type="dxa"/>
          </w:tcPr>
          <w:p w:rsidR="00EA66D0" w:rsidRPr="00E528C2" w:rsidRDefault="00EA66D0" w:rsidP="00EA66D0">
            <w:pPr>
              <w:jc w:val="right"/>
              <w:rPr>
                <w:b/>
                <w:bCs/>
                <w:sz w:val="20"/>
              </w:rPr>
            </w:pPr>
          </w:p>
          <w:p w:rsidR="00EA66D0" w:rsidRPr="00E528C2" w:rsidRDefault="00EA66D0" w:rsidP="00EA66D0">
            <w:pPr>
              <w:jc w:val="right"/>
              <w:rPr>
                <w:b/>
                <w:bCs/>
                <w:sz w:val="20"/>
              </w:rPr>
            </w:pPr>
            <w:r w:rsidRPr="00E528C2">
              <w:rPr>
                <w:b/>
                <w:bCs/>
                <w:sz w:val="20"/>
              </w:rPr>
              <w:t xml:space="preserve">         </w:t>
            </w:r>
          </w:p>
          <w:p w:rsidR="00EA66D0" w:rsidRPr="00E528C2" w:rsidRDefault="00EA66D0" w:rsidP="00EA66D0">
            <w:pPr>
              <w:jc w:val="right"/>
              <w:rPr>
                <w:b/>
                <w:bCs/>
                <w:sz w:val="20"/>
              </w:rPr>
            </w:pPr>
            <w:r>
              <w:rPr>
                <w:b/>
                <w:bCs/>
                <w:sz w:val="20"/>
              </w:rPr>
              <w:t>42 350</w:t>
            </w:r>
          </w:p>
        </w:tc>
        <w:tc>
          <w:tcPr>
            <w:tcW w:w="779" w:type="dxa"/>
          </w:tcPr>
          <w:p w:rsidR="00EA66D0" w:rsidRPr="005C18EE" w:rsidRDefault="00EA66D0" w:rsidP="00EA66D0">
            <w:pPr>
              <w:jc w:val="right"/>
              <w:rPr>
                <w:b/>
                <w:bCs/>
                <w:sz w:val="20"/>
              </w:rPr>
            </w:pPr>
          </w:p>
          <w:p w:rsidR="00EA66D0" w:rsidRPr="005C18EE" w:rsidRDefault="00EA66D0" w:rsidP="00EA66D0">
            <w:pPr>
              <w:jc w:val="right"/>
              <w:rPr>
                <w:b/>
                <w:bCs/>
                <w:sz w:val="20"/>
              </w:rPr>
            </w:pPr>
          </w:p>
          <w:p w:rsidR="00EA66D0" w:rsidRPr="005C18EE" w:rsidRDefault="00EA66D0" w:rsidP="00EA66D0">
            <w:pPr>
              <w:jc w:val="right"/>
              <w:rPr>
                <w:b/>
                <w:bCs/>
                <w:sz w:val="20"/>
              </w:rPr>
            </w:pPr>
            <w:r>
              <w:rPr>
                <w:b/>
                <w:bCs/>
                <w:sz w:val="20"/>
              </w:rPr>
              <w:t>100,00</w:t>
            </w:r>
          </w:p>
        </w:tc>
        <w:tc>
          <w:tcPr>
            <w:tcW w:w="800" w:type="dxa"/>
          </w:tcPr>
          <w:p w:rsidR="00EA66D0" w:rsidRPr="005C18EE" w:rsidRDefault="00EA66D0" w:rsidP="00EA66D0">
            <w:pPr>
              <w:jc w:val="right"/>
              <w:rPr>
                <w:b/>
                <w:bCs/>
                <w:sz w:val="20"/>
              </w:rPr>
            </w:pPr>
          </w:p>
          <w:p w:rsidR="00EA66D0" w:rsidRPr="005C18EE" w:rsidRDefault="00EA66D0" w:rsidP="00EA66D0">
            <w:pPr>
              <w:jc w:val="right"/>
              <w:rPr>
                <w:b/>
                <w:bCs/>
                <w:sz w:val="20"/>
              </w:rPr>
            </w:pPr>
          </w:p>
          <w:p w:rsidR="00EA66D0" w:rsidRPr="005C18EE" w:rsidRDefault="00EA66D0" w:rsidP="00EA66D0">
            <w:pPr>
              <w:jc w:val="right"/>
              <w:rPr>
                <w:b/>
                <w:bCs/>
                <w:sz w:val="20"/>
              </w:rPr>
            </w:pPr>
            <w:r w:rsidRPr="005C18EE">
              <w:rPr>
                <w:b/>
                <w:bCs/>
                <w:sz w:val="20"/>
              </w:rPr>
              <w:t>x</w:t>
            </w:r>
          </w:p>
        </w:tc>
      </w:tr>
      <w:tr w:rsidR="00EA66D0" w:rsidRPr="0069631C" w:rsidTr="00EA66D0">
        <w:trPr>
          <w:gridAfter w:val="1"/>
          <w:wAfter w:w="9" w:type="dxa"/>
          <w:trHeight w:val="583"/>
        </w:trPr>
        <w:tc>
          <w:tcPr>
            <w:tcW w:w="3546" w:type="dxa"/>
          </w:tcPr>
          <w:p w:rsidR="00EA66D0" w:rsidRPr="00595390" w:rsidRDefault="000B07AF" w:rsidP="00EA66D0">
            <w:pPr>
              <w:rPr>
                <w:sz w:val="20"/>
              </w:rPr>
            </w:pPr>
            <w:r>
              <w:rPr>
                <w:b/>
                <w:bCs/>
                <w:sz w:val="20"/>
              </w:rPr>
              <w:t>Neinvestiční transfery</w:t>
            </w:r>
            <w:r w:rsidR="00EA66D0" w:rsidRPr="00595390">
              <w:rPr>
                <w:b/>
                <w:bCs/>
                <w:sz w:val="20"/>
              </w:rPr>
              <w:t xml:space="preserve"> státním fondům                       </w:t>
            </w:r>
            <w:r w:rsidR="00EA66D0" w:rsidRPr="00595390">
              <w:rPr>
                <w:sz w:val="20"/>
              </w:rPr>
              <w:t>(podsesk. pol. 531 )</w:t>
            </w:r>
          </w:p>
          <w:p w:rsidR="00EA66D0" w:rsidRPr="00595390" w:rsidRDefault="00EA66D0" w:rsidP="00EA66D0">
            <w:pPr>
              <w:jc w:val="both"/>
              <w:rPr>
                <w:sz w:val="20"/>
              </w:rPr>
            </w:pPr>
            <w:r w:rsidRPr="00595390">
              <w:rPr>
                <w:sz w:val="20"/>
              </w:rPr>
              <w:t xml:space="preserve">         z toho: program. fin. (EDS/SMVS)</w:t>
            </w:r>
          </w:p>
          <w:p w:rsidR="00EA66D0" w:rsidRPr="00207124" w:rsidRDefault="00EA66D0" w:rsidP="00EA66D0">
            <w:pPr>
              <w:jc w:val="both"/>
              <w:rPr>
                <w:color w:val="FF0000"/>
                <w:sz w:val="20"/>
              </w:rPr>
            </w:pPr>
            <w:r w:rsidRPr="00595390">
              <w:rPr>
                <w:sz w:val="20"/>
              </w:rPr>
              <w:t xml:space="preserve">                     prostředky EU</w:t>
            </w:r>
          </w:p>
        </w:tc>
        <w:tc>
          <w:tcPr>
            <w:tcW w:w="1274" w:type="dxa"/>
          </w:tcPr>
          <w:p w:rsidR="00EA66D0" w:rsidRPr="0069631C" w:rsidRDefault="00EA66D0" w:rsidP="00EA66D0">
            <w:pPr>
              <w:jc w:val="right"/>
              <w:rPr>
                <w:bCs/>
                <w:sz w:val="20"/>
              </w:rPr>
            </w:pPr>
          </w:p>
          <w:p w:rsidR="00EA66D0" w:rsidRPr="0069631C" w:rsidRDefault="00EA66D0" w:rsidP="00EA66D0">
            <w:pPr>
              <w:jc w:val="right"/>
              <w:rPr>
                <w:b/>
                <w:bCs/>
                <w:sz w:val="20"/>
              </w:rPr>
            </w:pPr>
            <w:r w:rsidRPr="0069631C">
              <w:rPr>
                <w:b/>
                <w:bCs/>
                <w:sz w:val="20"/>
              </w:rPr>
              <w:t>9 880 920</w:t>
            </w:r>
          </w:p>
          <w:p w:rsidR="00EA66D0" w:rsidRPr="0069631C" w:rsidRDefault="00EA66D0" w:rsidP="00EA66D0">
            <w:pPr>
              <w:jc w:val="center"/>
              <w:rPr>
                <w:bCs/>
                <w:sz w:val="20"/>
              </w:rPr>
            </w:pPr>
            <w:r w:rsidRPr="0069631C">
              <w:rPr>
                <w:bCs/>
                <w:sz w:val="20"/>
              </w:rPr>
              <w:t xml:space="preserve">             1 069</w:t>
            </w:r>
          </w:p>
          <w:p w:rsidR="00EA66D0" w:rsidRPr="0069631C" w:rsidRDefault="00EA66D0" w:rsidP="00EA66D0">
            <w:pPr>
              <w:jc w:val="right"/>
              <w:rPr>
                <w:b/>
                <w:bCs/>
                <w:sz w:val="20"/>
              </w:rPr>
            </w:pPr>
            <w:r w:rsidRPr="0069631C">
              <w:rPr>
                <w:bCs/>
                <w:sz w:val="20"/>
              </w:rPr>
              <w:t>20 690</w:t>
            </w:r>
            <w:r w:rsidRPr="0069631C">
              <w:rPr>
                <w:b/>
                <w:bCs/>
                <w:sz w:val="20"/>
              </w:rPr>
              <w:t xml:space="preserve"> </w:t>
            </w:r>
          </w:p>
        </w:tc>
        <w:tc>
          <w:tcPr>
            <w:tcW w:w="1134" w:type="dxa"/>
          </w:tcPr>
          <w:p w:rsidR="00EA66D0" w:rsidRPr="003E3D77" w:rsidRDefault="00EA66D0" w:rsidP="00EA66D0">
            <w:pPr>
              <w:jc w:val="right"/>
              <w:rPr>
                <w:sz w:val="20"/>
              </w:rPr>
            </w:pPr>
          </w:p>
          <w:p w:rsidR="00EA66D0" w:rsidRPr="003E3D77" w:rsidRDefault="00EA66D0" w:rsidP="00EA66D0">
            <w:pPr>
              <w:jc w:val="right"/>
              <w:rPr>
                <w:b/>
                <w:sz w:val="20"/>
              </w:rPr>
            </w:pPr>
            <w:r w:rsidRPr="003E3D77">
              <w:rPr>
                <w:b/>
                <w:sz w:val="20"/>
              </w:rPr>
              <w:t xml:space="preserve">4 958 142 </w:t>
            </w:r>
          </w:p>
          <w:p w:rsidR="00EA66D0" w:rsidRPr="003E3D77" w:rsidRDefault="00EA66D0" w:rsidP="00EA66D0">
            <w:pPr>
              <w:jc w:val="right"/>
              <w:rPr>
                <w:sz w:val="20"/>
              </w:rPr>
            </w:pPr>
            <w:r w:rsidRPr="003E3D77">
              <w:rPr>
                <w:sz w:val="20"/>
              </w:rPr>
              <w:t>0</w:t>
            </w:r>
          </w:p>
          <w:p w:rsidR="00EA66D0" w:rsidRPr="003E3D77" w:rsidRDefault="00EA66D0" w:rsidP="00EA66D0">
            <w:pPr>
              <w:jc w:val="right"/>
              <w:rPr>
                <w:sz w:val="20"/>
              </w:rPr>
            </w:pPr>
            <w:r w:rsidRPr="003E3D77">
              <w:rPr>
                <w:sz w:val="20"/>
              </w:rPr>
              <w:t xml:space="preserve">61 811 </w:t>
            </w:r>
          </w:p>
        </w:tc>
        <w:tc>
          <w:tcPr>
            <w:tcW w:w="1134" w:type="dxa"/>
          </w:tcPr>
          <w:p w:rsidR="00EA66D0" w:rsidRPr="003E3D77" w:rsidRDefault="00EA66D0" w:rsidP="00EA66D0">
            <w:pPr>
              <w:jc w:val="right"/>
              <w:rPr>
                <w:sz w:val="20"/>
              </w:rPr>
            </w:pPr>
            <w:r w:rsidRPr="003E3D77">
              <w:rPr>
                <w:sz w:val="20"/>
              </w:rPr>
              <w:t xml:space="preserve">     </w:t>
            </w:r>
          </w:p>
          <w:p w:rsidR="00EA66D0" w:rsidRPr="003E3D77" w:rsidRDefault="00EA66D0" w:rsidP="00EA66D0">
            <w:pPr>
              <w:jc w:val="right"/>
              <w:rPr>
                <w:b/>
                <w:sz w:val="20"/>
              </w:rPr>
            </w:pPr>
            <w:r w:rsidRPr="003E3D77">
              <w:rPr>
                <w:b/>
                <w:sz w:val="20"/>
              </w:rPr>
              <w:t xml:space="preserve">6 959 105  </w:t>
            </w:r>
          </w:p>
          <w:p w:rsidR="00EA66D0" w:rsidRPr="003E3D77" w:rsidRDefault="00EA66D0" w:rsidP="00EA66D0">
            <w:pPr>
              <w:jc w:val="right"/>
              <w:rPr>
                <w:sz w:val="20"/>
              </w:rPr>
            </w:pPr>
            <w:r w:rsidRPr="003E3D77">
              <w:rPr>
                <w:sz w:val="20"/>
              </w:rPr>
              <w:t>962</w:t>
            </w:r>
          </w:p>
          <w:p w:rsidR="00EA66D0" w:rsidRPr="003E3D77" w:rsidRDefault="00EA66D0" w:rsidP="00EA66D0">
            <w:pPr>
              <w:jc w:val="right"/>
              <w:rPr>
                <w:sz w:val="20"/>
              </w:rPr>
            </w:pPr>
            <w:r w:rsidRPr="003E3D77">
              <w:rPr>
                <w:sz w:val="20"/>
              </w:rPr>
              <w:t xml:space="preserve">62 774    </w:t>
            </w:r>
          </w:p>
        </w:tc>
        <w:tc>
          <w:tcPr>
            <w:tcW w:w="1134" w:type="dxa"/>
          </w:tcPr>
          <w:p w:rsidR="00EA66D0" w:rsidRPr="003E3D77" w:rsidRDefault="00EA66D0" w:rsidP="00EA66D0">
            <w:pPr>
              <w:jc w:val="right"/>
              <w:rPr>
                <w:bCs/>
                <w:sz w:val="20"/>
              </w:rPr>
            </w:pPr>
          </w:p>
          <w:p w:rsidR="00EA66D0" w:rsidRPr="003E3D77" w:rsidRDefault="00EA66D0" w:rsidP="00EA66D0">
            <w:pPr>
              <w:jc w:val="right"/>
              <w:rPr>
                <w:b/>
                <w:bCs/>
                <w:sz w:val="20"/>
              </w:rPr>
            </w:pPr>
            <w:r w:rsidRPr="003E3D77">
              <w:rPr>
                <w:b/>
                <w:bCs/>
                <w:sz w:val="20"/>
              </w:rPr>
              <w:t>6 887 713</w:t>
            </w:r>
            <w:r w:rsidRPr="003E3D77">
              <w:rPr>
                <w:bCs/>
                <w:sz w:val="20"/>
              </w:rPr>
              <w:t xml:space="preserve">             </w:t>
            </w:r>
          </w:p>
          <w:p w:rsidR="00EA66D0" w:rsidRPr="003E3D77" w:rsidRDefault="00EA66D0" w:rsidP="00EA66D0">
            <w:pPr>
              <w:jc w:val="right"/>
              <w:rPr>
                <w:bCs/>
                <w:sz w:val="20"/>
              </w:rPr>
            </w:pPr>
            <w:r w:rsidRPr="003E3D77">
              <w:rPr>
                <w:bCs/>
                <w:sz w:val="20"/>
              </w:rPr>
              <w:t>961</w:t>
            </w:r>
          </w:p>
          <w:p w:rsidR="00EA66D0" w:rsidRPr="003E3D77" w:rsidRDefault="00EA66D0" w:rsidP="00EA66D0">
            <w:pPr>
              <w:jc w:val="right"/>
              <w:rPr>
                <w:b/>
                <w:bCs/>
                <w:sz w:val="20"/>
              </w:rPr>
            </w:pPr>
            <w:r w:rsidRPr="003E3D77">
              <w:rPr>
                <w:bCs/>
                <w:sz w:val="20"/>
              </w:rPr>
              <w:t>27 973</w:t>
            </w:r>
            <w:r w:rsidRPr="003E3D77">
              <w:rPr>
                <w:b/>
                <w:bCs/>
                <w:sz w:val="20"/>
              </w:rPr>
              <w:t xml:space="preserve"> </w:t>
            </w:r>
          </w:p>
        </w:tc>
        <w:tc>
          <w:tcPr>
            <w:tcW w:w="779" w:type="dxa"/>
          </w:tcPr>
          <w:p w:rsidR="00EA66D0" w:rsidRPr="0069631C" w:rsidRDefault="00EA66D0" w:rsidP="00EA66D0">
            <w:pPr>
              <w:jc w:val="right"/>
              <w:rPr>
                <w:bCs/>
                <w:color w:val="FF0000"/>
                <w:sz w:val="20"/>
              </w:rPr>
            </w:pPr>
          </w:p>
          <w:p w:rsidR="00EA66D0" w:rsidRPr="006B5194" w:rsidRDefault="00EA66D0" w:rsidP="00EA66D0">
            <w:pPr>
              <w:jc w:val="right"/>
              <w:rPr>
                <w:b/>
                <w:sz w:val="20"/>
              </w:rPr>
            </w:pPr>
            <w:r w:rsidRPr="006B5194">
              <w:rPr>
                <w:b/>
                <w:sz w:val="20"/>
              </w:rPr>
              <w:t>98,97</w:t>
            </w:r>
          </w:p>
          <w:p w:rsidR="00EA66D0" w:rsidRPr="006B5194" w:rsidRDefault="00EA66D0" w:rsidP="00EA66D0">
            <w:pPr>
              <w:jc w:val="right"/>
              <w:rPr>
                <w:bCs/>
                <w:sz w:val="20"/>
              </w:rPr>
            </w:pPr>
            <w:r w:rsidRPr="006B5194">
              <w:rPr>
                <w:sz w:val="20"/>
              </w:rPr>
              <w:t>99,90</w:t>
            </w:r>
          </w:p>
          <w:p w:rsidR="00EA66D0" w:rsidRPr="0069631C" w:rsidRDefault="00EA66D0" w:rsidP="00EA66D0">
            <w:pPr>
              <w:jc w:val="right"/>
              <w:rPr>
                <w:bCs/>
                <w:color w:val="FF0000"/>
                <w:sz w:val="20"/>
              </w:rPr>
            </w:pPr>
            <w:r w:rsidRPr="006B5194">
              <w:rPr>
                <w:sz w:val="20"/>
              </w:rPr>
              <w:t>44,56</w:t>
            </w:r>
          </w:p>
        </w:tc>
        <w:tc>
          <w:tcPr>
            <w:tcW w:w="800" w:type="dxa"/>
          </w:tcPr>
          <w:p w:rsidR="00EA66D0" w:rsidRPr="0069631C" w:rsidRDefault="00EA66D0" w:rsidP="00EA66D0">
            <w:pPr>
              <w:jc w:val="right"/>
              <w:rPr>
                <w:bCs/>
                <w:color w:val="FF0000"/>
                <w:sz w:val="20"/>
              </w:rPr>
            </w:pPr>
          </w:p>
          <w:p w:rsidR="00EA66D0" w:rsidRPr="00465B35" w:rsidRDefault="00EA66D0" w:rsidP="00EA66D0">
            <w:pPr>
              <w:jc w:val="right"/>
              <w:rPr>
                <w:b/>
                <w:sz w:val="20"/>
              </w:rPr>
            </w:pPr>
            <w:r w:rsidRPr="00465B35">
              <w:rPr>
                <w:b/>
                <w:sz w:val="20"/>
              </w:rPr>
              <w:t>69,71</w:t>
            </w:r>
          </w:p>
          <w:p w:rsidR="00EA66D0" w:rsidRPr="00465B35" w:rsidRDefault="00EA66D0" w:rsidP="00EA66D0">
            <w:pPr>
              <w:jc w:val="right"/>
              <w:rPr>
                <w:bCs/>
                <w:sz w:val="20"/>
              </w:rPr>
            </w:pPr>
            <w:r w:rsidRPr="00465B35">
              <w:rPr>
                <w:sz w:val="20"/>
              </w:rPr>
              <w:t>89,90</w:t>
            </w:r>
          </w:p>
          <w:p w:rsidR="00EA66D0" w:rsidRPr="0069631C" w:rsidRDefault="00EA66D0" w:rsidP="00EA66D0">
            <w:pPr>
              <w:jc w:val="right"/>
              <w:rPr>
                <w:bCs/>
                <w:color w:val="FF0000"/>
                <w:sz w:val="20"/>
              </w:rPr>
            </w:pPr>
            <w:r w:rsidRPr="00465B35">
              <w:rPr>
                <w:sz w:val="20"/>
              </w:rPr>
              <w:t>135,20</w:t>
            </w:r>
          </w:p>
        </w:tc>
      </w:tr>
      <w:tr w:rsidR="00EA66D0" w:rsidRPr="0069631C" w:rsidTr="00EA66D0">
        <w:trPr>
          <w:gridAfter w:val="1"/>
          <w:wAfter w:w="9" w:type="dxa"/>
          <w:trHeight w:val="501"/>
        </w:trPr>
        <w:tc>
          <w:tcPr>
            <w:tcW w:w="3546" w:type="dxa"/>
          </w:tcPr>
          <w:p w:rsidR="00EA66D0" w:rsidRPr="00207124" w:rsidRDefault="00EA66D0" w:rsidP="00EA66D0">
            <w:pPr>
              <w:rPr>
                <w:b/>
                <w:bCs/>
                <w:color w:val="FF0000"/>
                <w:sz w:val="20"/>
              </w:rPr>
            </w:pPr>
            <w:r w:rsidRPr="00C07F7E">
              <w:rPr>
                <w:b/>
                <w:bCs/>
                <w:sz w:val="20"/>
              </w:rPr>
              <w:t xml:space="preserve">Neinvestiční transfery                                                   do zahraničí </w:t>
            </w:r>
            <w:r w:rsidRPr="00C07F7E">
              <w:rPr>
                <w:sz w:val="20"/>
              </w:rPr>
              <w:t>(podsesk. pol. 551, 553,554)</w:t>
            </w:r>
          </w:p>
        </w:tc>
        <w:tc>
          <w:tcPr>
            <w:tcW w:w="1274" w:type="dxa"/>
          </w:tcPr>
          <w:p w:rsidR="00EA66D0" w:rsidRPr="0069631C" w:rsidRDefault="00EA66D0" w:rsidP="00EA66D0">
            <w:pPr>
              <w:jc w:val="right"/>
              <w:rPr>
                <w:b/>
                <w:bCs/>
                <w:sz w:val="20"/>
              </w:rPr>
            </w:pPr>
          </w:p>
          <w:p w:rsidR="00EA66D0" w:rsidRPr="0069631C" w:rsidRDefault="00EA66D0" w:rsidP="00EA66D0">
            <w:pPr>
              <w:jc w:val="center"/>
              <w:rPr>
                <w:b/>
                <w:bCs/>
                <w:sz w:val="20"/>
              </w:rPr>
            </w:pPr>
            <w:r w:rsidRPr="0069631C">
              <w:rPr>
                <w:b/>
                <w:bCs/>
                <w:sz w:val="20"/>
              </w:rPr>
              <w:t xml:space="preserve">         939 233</w:t>
            </w:r>
          </w:p>
        </w:tc>
        <w:tc>
          <w:tcPr>
            <w:tcW w:w="1134" w:type="dxa"/>
          </w:tcPr>
          <w:p w:rsidR="00EA66D0" w:rsidRPr="0069631C" w:rsidRDefault="00EA66D0" w:rsidP="00EA66D0">
            <w:pPr>
              <w:jc w:val="right"/>
              <w:rPr>
                <w:b/>
                <w:color w:val="FF0000"/>
                <w:sz w:val="20"/>
              </w:rPr>
            </w:pPr>
          </w:p>
          <w:p w:rsidR="00EA66D0" w:rsidRPr="0069631C" w:rsidRDefault="00EA66D0" w:rsidP="00EA66D0">
            <w:pPr>
              <w:jc w:val="right"/>
              <w:rPr>
                <w:b/>
                <w:color w:val="FF0000"/>
                <w:sz w:val="20"/>
              </w:rPr>
            </w:pPr>
            <w:r w:rsidRPr="002C5E79">
              <w:rPr>
                <w:b/>
                <w:sz w:val="20"/>
              </w:rPr>
              <w:t>951 822</w:t>
            </w:r>
          </w:p>
        </w:tc>
        <w:tc>
          <w:tcPr>
            <w:tcW w:w="1134" w:type="dxa"/>
          </w:tcPr>
          <w:p w:rsidR="00EA66D0" w:rsidRPr="0069631C" w:rsidRDefault="00EA66D0" w:rsidP="00EA66D0">
            <w:pPr>
              <w:jc w:val="right"/>
              <w:rPr>
                <w:b/>
                <w:color w:val="FF0000"/>
                <w:sz w:val="20"/>
              </w:rPr>
            </w:pPr>
          </w:p>
          <w:p w:rsidR="00EA66D0" w:rsidRPr="0069631C" w:rsidRDefault="00EA66D0" w:rsidP="00EA66D0">
            <w:pPr>
              <w:jc w:val="right"/>
              <w:rPr>
                <w:b/>
                <w:color w:val="FF0000"/>
                <w:sz w:val="20"/>
              </w:rPr>
            </w:pPr>
            <w:r w:rsidRPr="002C5E79">
              <w:rPr>
                <w:b/>
                <w:sz w:val="20"/>
              </w:rPr>
              <w:t>951 618</w:t>
            </w:r>
          </w:p>
        </w:tc>
        <w:tc>
          <w:tcPr>
            <w:tcW w:w="1134" w:type="dxa"/>
          </w:tcPr>
          <w:p w:rsidR="00EA66D0" w:rsidRPr="0069631C" w:rsidRDefault="00EA66D0" w:rsidP="00EA66D0">
            <w:pPr>
              <w:jc w:val="right"/>
              <w:rPr>
                <w:b/>
                <w:bCs/>
                <w:color w:val="FF0000"/>
                <w:sz w:val="20"/>
              </w:rPr>
            </w:pPr>
          </w:p>
          <w:p w:rsidR="00EA66D0" w:rsidRPr="0069631C" w:rsidRDefault="00EA66D0" w:rsidP="00EA66D0">
            <w:pPr>
              <w:jc w:val="center"/>
              <w:rPr>
                <w:b/>
                <w:bCs/>
                <w:color w:val="FF0000"/>
                <w:sz w:val="20"/>
              </w:rPr>
            </w:pPr>
            <w:r>
              <w:rPr>
                <w:b/>
                <w:bCs/>
                <w:color w:val="FF0000"/>
                <w:sz w:val="20"/>
              </w:rPr>
              <w:t xml:space="preserve">    </w:t>
            </w:r>
            <w:r w:rsidRPr="0069631C">
              <w:rPr>
                <w:b/>
                <w:bCs/>
                <w:color w:val="FF0000"/>
                <w:sz w:val="20"/>
              </w:rPr>
              <w:t xml:space="preserve"> </w:t>
            </w:r>
            <w:r w:rsidRPr="002C5E79">
              <w:rPr>
                <w:b/>
                <w:bCs/>
                <w:sz w:val="20"/>
              </w:rPr>
              <w:t>940 200</w:t>
            </w:r>
          </w:p>
        </w:tc>
        <w:tc>
          <w:tcPr>
            <w:tcW w:w="779" w:type="dxa"/>
          </w:tcPr>
          <w:p w:rsidR="00EA66D0" w:rsidRPr="00343ABE" w:rsidRDefault="00EA66D0" w:rsidP="00EA66D0">
            <w:pPr>
              <w:jc w:val="right"/>
              <w:rPr>
                <w:b/>
                <w:bCs/>
                <w:sz w:val="20"/>
              </w:rPr>
            </w:pPr>
          </w:p>
          <w:p w:rsidR="00EA66D0" w:rsidRPr="00343ABE" w:rsidRDefault="00EA66D0" w:rsidP="00EA66D0">
            <w:pPr>
              <w:jc w:val="right"/>
              <w:rPr>
                <w:b/>
                <w:bCs/>
                <w:sz w:val="20"/>
              </w:rPr>
            </w:pPr>
            <w:r w:rsidRPr="00343ABE">
              <w:rPr>
                <w:b/>
                <w:bCs/>
                <w:sz w:val="20"/>
              </w:rPr>
              <w:t>98,80</w:t>
            </w:r>
          </w:p>
        </w:tc>
        <w:tc>
          <w:tcPr>
            <w:tcW w:w="800" w:type="dxa"/>
          </w:tcPr>
          <w:p w:rsidR="00EA66D0" w:rsidRPr="0069631C" w:rsidRDefault="00EA66D0" w:rsidP="00EA66D0">
            <w:pPr>
              <w:jc w:val="right"/>
              <w:rPr>
                <w:b/>
                <w:bCs/>
                <w:color w:val="FF0000"/>
                <w:sz w:val="20"/>
              </w:rPr>
            </w:pPr>
          </w:p>
          <w:p w:rsidR="00EA66D0" w:rsidRPr="0069631C" w:rsidRDefault="00EA66D0" w:rsidP="00EA66D0">
            <w:pPr>
              <w:jc w:val="right"/>
              <w:rPr>
                <w:b/>
                <w:bCs/>
                <w:color w:val="FF0000"/>
                <w:sz w:val="20"/>
              </w:rPr>
            </w:pPr>
            <w:r w:rsidRPr="00465B35">
              <w:rPr>
                <w:b/>
                <w:bCs/>
                <w:color w:val="000000" w:themeColor="text1"/>
                <w:sz w:val="20"/>
              </w:rPr>
              <w:t>100,10</w:t>
            </w:r>
          </w:p>
        </w:tc>
      </w:tr>
      <w:tr w:rsidR="00EA66D0" w:rsidRPr="0069631C" w:rsidTr="00EA66D0">
        <w:trPr>
          <w:gridAfter w:val="1"/>
          <w:wAfter w:w="9" w:type="dxa"/>
          <w:trHeight w:val="805"/>
        </w:trPr>
        <w:tc>
          <w:tcPr>
            <w:tcW w:w="3546" w:type="dxa"/>
            <w:tcBorders>
              <w:bottom w:val="single" w:sz="12" w:space="0" w:color="auto"/>
            </w:tcBorders>
          </w:tcPr>
          <w:p w:rsidR="00EA66D0" w:rsidRPr="00D7371C" w:rsidRDefault="00EA66D0" w:rsidP="00EA66D0">
            <w:pPr>
              <w:rPr>
                <w:b/>
                <w:sz w:val="20"/>
              </w:rPr>
            </w:pPr>
            <w:r w:rsidRPr="00D7371C">
              <w:rPr>
                <w:b/>
                <w:sz w:val="20"/>
              </w:rPr>
              <w:t xml:space="preserve">Běžné výdaje  c e l k e m </w:t>
            </w:r>
          </w:p>
          <w:p w:rsidR="00EA66D0" w:rsidRPr="00D7371C" w:rsidRDefault="00EA66D0" w:rsidP="00EA66D0">
            <w:pPr>
              <w:rPr>
                <w:bCs/>
                <w:sz w:val="20"/>
              </w:rPr>
            </w:pPr>
            <w:r w:rsidRPr="00D7371C">
              <w:rPr>
                <w:sz w:val="20"/>
              </w:rPr>
              <w:t xml:space="preserve">z toho: </w:t>
            </w:r>
            <w:r w:rsidRPr="00D7371C">
              <w:rPr>
                <w:b/>
                <w:bCs/>
                <w:sz w:val="20"/>
              </w:rPr>
              <w:t xml:space="preserve"> </w:t>
            </w:r>
            <w:r w:rsidRPr="00D7371C">
              <w:rPr>
                <w:sz w:val="20"/>
              </w:rPr>
              <w:t xml:space="preserve"> program. fin. (EDS/SMVS)</w:t>
            </w:r>
          </w:p>
          <w:p w:rsidR="00EA66D0" w:rsidRPr="00D7371C" w:rsidRDefault="00EA66D0" w:rsidP="00EA66D0">
            <w:pPr>
              <w:rPr>
                <w:sz w:val="20"/>
                <w:szCs w:val="20"/>
              </w:rPr>
            </w:pPr>
            <w:r w:rsidRPr="00D7371C">
              <w:t xml:space="preserve">            </w:t>
            </w:r>
            <w:r w:rsidRPr="00D7371C">
              <w:rPr>
                <w:sz w:val="20"/>
                <w:szCs w:val="20"/>
              </w:rPr>
              <w:t>výzkum, vývoj a inovace</w:t>
            </w:r>
          </w:p>
          <w:p w:rsidR="00EA66D0" w:rsidRPr="00207124" w:rsidRDefault="00EA66D0" w:rsidP="00EA66D0">
            <w:pPr>
              <w:rPr>
                <w:color w:val="FF0000"/>
                <w:sz w:val="20"/>
                <w:szCs w:val="20"/>
              </w:rPr>
            </w:pPr>
            <w:r w:rsidRPr="00D7371C">
              <w:rPr>
                <w:sz w:val="20"/>
                <w:szCs w:val="20"/>
              </w:rPr>
              <w:t xml:space="preserve">              prostředky EU      </w:t>
            </w:r>
          </w:p>
        </w:tc>
        <w:tc>
          <w:tcPr>
            <w:tcW w:w="1274" w:type="dxa"/>
            <w:tcBorders>
              <w:bottom w:val="single" w:sz="12" w:space="0" w:color="auto"/>
            </w:tcBorders>
          </w:tcPr>
          <w:p w:rsidR="00EA66D0" w:rsidRPr="0069631C" w:rsidRDefault="00EA66D0" w:rsidP="00EA66D0">
            <w:pPr>
              <w:jc w:val="right"/>
              <w:rPr>
                <w:b/>
                <w:sz w:val="20"/>
              </w:rPr>
            </w:pPr>
            <w:r w:rsidRPr="0069631C">
              <w:rPr>
                <w:b/>
                <w:sz w:val="20"/>
              </w:rPr>
              <w:t>24 637 233</w:t>
            </w:r>
          </w:p>
          <w:p w:rsidR="00EA66D0" w:rsidRPr="0069631C" w:rsidRDefault="00EA66D0" w:rsidP="00EA66D0">
            <w:pPr>
              <w:jc w:val="right"/>
              <w:rPr>
                <w:sz w:val="20"/>
              </w:rPr>
            </w:pPr>
            <w:r w:rsidRPr="0069631C">
              <w:rPr>
                <w:sz w:val="20"/>
              </w:rPr>
              <w:t>79 413</w:t>
            </w:r>
          </w:p>
          <w:p w:rsidR="00EA66D0" w:rsidRPr="0069631C" w:rsidRDefault="00EA66D0" w:rsidP="00EA66D0">
            <w:pPr>
              <w:jc w:val="right"/>
              <w:rPr>
                <w:sz w:val="20"/>
              </w:rPr>
            </w:pPr>
            <w:r w:rsidRPr="0069631C">
              <w:rPr>
                <w:sz w:val="20"/>
              </w:rPr>
              <w:t>7 919</w:t>
            </w:r>
          </w:p>
          <w:p w:rsidR="00EA66D0" w:rsidRPr="0069631C" w:rsidRDefault="00EA66D0" w:rsidP="00EA66D0">
            <w:pPr>
              <w:jc w:val="right"/>
              <w:rPr>
                <w:sz w:val="20"/>
              </w:rPr>
            </w:pPr>
            <w:r w:rsidRPr="0069631C">
              <w:rPr>
                <w:sz w:val="20"/>
              </w:rPr>
              <w:t xml:space="preserve">102 460   </w:t>
            </w:r>
          </w:p>
        </w:tc>
        <w:tc>
          <w:tcPr>
            <w:tcW w:w="1134" w:type="dxa"/>
            <w:tcBorders>
              <w:bottom w:val="single" w:sz="12" w:space="0" w:color="auto"/>
            </w:tcBorders>
          </w:tcPr>
          <w:p w:rsidR="00EA66D0" w:rsidRPr="00D7371C" w:rsidRDefault="00EA66D0" w:rsidP="00EA66D0">
            <w:pPr>
              <w:jc w:val="right"/>
              <w:rPr>
                <w:b/>
                <w:sz w:val="20"/>
              </w:rPr>
            </w:pPr>
            <w:r w:rsidRPr="00D7371C">
              <w:rPr>
                <w:b/>
                <w:sz w:val="20"/>
              </w:rPr>
              <w:t xml:space="preserve">17 214 303 </w:t>
            </w:r>
          </w:p>
          <w:p w:rsidR="00EA66D0" w:rsidRPr="00B73429" w:rsidRDefault="00EA66D0" w:rsidP="00EA66D0">
            <w:pPr>
              <w:jc w:val="right"/>
              <w:rPr>
                <w:sz w:val="20"/>
              </w:rPr>
            </w:pPr>
            <w:r w:rsidRPr="00B73429">
              <w:rPr>
                <w:sz w:val="20"/>
              </w:rPr>
              <w:t>112 363</w:t>
            </w:r>
          </w:p>
          <w:p w:rsidR="00EA66D0" w:rsidRPr="00504C35" w:rsidRDefault="00EA66D0" w:rsidP="00EA66D0">
            <w:pPr>
              <w:jc w:val="right"/>
              <w:rPr>
                <w:sz w:val="20"/>
              </w:rPr>
            </w:pPr>
            <w:r w:rsidRPr="00504C35">
              <w:rPr>
                <w:sz w:val="20"/>
              </w:rPr>
              <w:t>43 000</w:t>
            </w:r>
          </w:p>
          <w:p w:rsidR="00EA66D0" w:rsidRPr="0069631C" w:rsidRDefault="00EA66D0" w:rsidP="00EA66D0">
            <w:pPr>
              <w:jc w:val="right"/>
              <w:rPr>
                <w:color w:val="FF0000"/>
                <w:sz w:val="20"/>
              </w:rPr>
            </w:pPr>
            <w:r w:rsidRPr="00EF521D">
              <w:rPr>
                <w:sz w:val="20"/>
              </w:rPr>
              <w:t>213 851</w:t>
            </w:r>
          </w:p>
        </w:tc>
        <w:tc>
          <w:tcPr>
            <w:tcW w:w="1134" w:type="dxa"/>
            <w:tcBorders>
              <w:bottom w:val="single" w:sz="12" w:space="0" w:color="auto"/>
            </w:tcBorders>
          </w:tcPr>
          <w:p w:rsidR="00EA66D0" w:rsidRPr="00D7371C" w:rsidRDefault="00EA66D0" w:rsidP="00EA66D0">
            <w:pPr>
              <w:jc w:val="right"/>
              <w:rPr>
                <w:b/>
                <w:sz w:val="20"/>
              </w:rPr>
            </w:pPr>
            <w:r w:rsidRPr="00D7371C">
              <w:rPr>
                <w:b/>
                <w:sz w:val="20"/>
              </w:rPr>
              <w:t>20 523 036</w:t>
            </w:r>
          </w:p>
          <w:p w:rsidR="00EA66D0" w:rsidRPr="00B73429" w:rsidRDefault="00EA66D0" w:rsidP="00EA66D0">
            <w:pPr>
              <w:jc w:val="right"/>
              <w:rPr>
                <w:sz w:val="20"/>
              </w:rPr>
            </w:pPr>
            <w:r w:rsidRPr="00B73429">
              <w:rPr>
                <w:sz w:val="20"/>
              </w:rPr>
              <w:t>111 388</w:t>
            </w:r>
          </w:p>
          <w:p w:rsidR="00EA66D0" w:rsidRPr="00504C35" w:rsidRDefault="00EA66D0" w:rsidP="00EA66D0">
            <w:pPr>
              <w:jc w:val="right"/>
              <w:rPr>
                <w:sz w:val="20"/>
              </w:rPr>
            </w:pPr>
            <w:r w:rsidRPr="00504C35">
              <w:rPr>
                <w:sz w:val="20"/>
              </w:rPr>
              <w:t>42 451</w:t>
            </w:r>
          </w:p>
          <w:p w:rsidR="00EA66D0" w:rsidRPr="0069631C" w:rsidRDefault="00EA66D0" w:rsidP="00EA66D0">
            <w:pPr>
              <w:jc w:val="right"/>
              <w:rPr>
                <w:color w:val="FF0000"/>
                <w:sz w:val="20"/>
              </w:rPr>
            </w:pPr>
            <w:r w:rsidRPr="00EF521D">
              <w:rPr>
                <w:sz w:val="20"/>
              </w:rPr>
              <w:t>214 829</w:t>
            </w:r>
          </w:p>
        </w:tc>
        <w:tc>
          <w:tcPr>
            <w:tcW w:w="1134" w:type="dxa"/>
            <w:tcBorders>
              <w:bottom w:val="single" w:sz="12" w:space="0" w:color="auto"/>
            </w:tcBorders>
          </w:tcPr>
          <w:p w:rsidR="00EA66D0" w:rsidRPr="00D7371C" w:rsidRDefault="00EA66D0" w:rsidP="00EA66D0">
            <w:pPr>
              <w:jc w:val="right"/>
              <w:rPr>
                <w:b/>
                <w:sz w:val="20"/>
              </w:rPr>
            </w:pPr>
            <w:r w:rsidRPr="00D7371C">
              <w:rPr>
                <w:b/>
                <w:sz w:val="20"/>
              </w:rPr>
              <w:t>19 521 690</w:t>
            </w:r>
          </w:p>
          <w:p w:rsidR="00EA66D0" w:rsidRPr="00504C35" w:rsidRDefault="00EA66D0" w:rsidP="00EA66D0">
            <w:pPr>
              <w:jc w:val="right"/>
              <w:rPr>
                <w:sz w:val="20"/>
              </w:rPr>
            </w:pPr>
            <w:r w:rsidRPr="00504C35">
              <w:rPr>
                <w:sz w:val="20"/>
              </w:rPr>
              <w:t>114 698</w:t>
            </w:r>
          </w:p>
          <w:p w:rsidR="00EA66D0" w:rsidRPr="00504C35" w:rsidRDefault="00EA66D0" w:rsidP="00EA66D0">
            <w:pPr>
              <w:jc w:val="right"/>
              <w:rPr>
                <w:sz w:val="20"/>
              </w:rPr>
            </w:pPr>
            <w:r w:rsidRPr="00504C35">
              <w:rPr>
                <w:sz w:val="20"/>
              </w:rPr>
              <w:t>42 477</w:t>
            </w:r>
          </w:p>
          <w:p w:rsidR="00EA66D0" w:rsidRPr="0069631C" w:rsidRDefault="00EA66D0" w:rsidP="00EA66D0">
            <w:pPr>
              <w:jc w:val="right"/>
              <w:rPr>
                <w:color w:val="FF0000"/>
                <w:sz w:val="20"/>
              </w:rPr>
            </w:pPr>
            <w:r w:rsidRPr="00EF521D">
              <w:rPr>
                <w:sz w:val="20"/>
              </w:rPr>
              <w:t xml:space="preserve">144 350   </w:t>
            </w:r>
          </w:p>
        </w:tc>
        <w:tc>
          <w:tcPr>
            <w:tcW w:w="779" w:type="dxa"/>
            <w:tcBorders>
              <w:bottom w:val="single" w:sz="12" w:space="0" w:color="auto"/>
            </w:tcBorders>
          </w:tcPr>
          <w:p w:rsidR="00EA66D0" w:rsidRPr="00E842FF" w:rsidRDefault="00EA66D0" w:rsidP="00EA66D0">
            <w:pPr>
              <w:jc w:val="right"/>
              <w:rPr>
                <w:b/>
                <w:sz w:val="20"/>
              </w:rPr>
            </w:pPr>
            <w:r w:rsidRPr="00E842FF">
              <w:rPr>
                <w:b/>
                <w:sz w:val="20"/>
              </w:rPr>
              <w:t>95,12</w:t>
            </w:r>
          </w:p>
          <w:p w:rsidR="00EA66D0" w:rsidRPr="00270454" w:rsidRDefault="00EA66D0" w:rsidP="00EA66D0">
            <w:pPr>
              <w:jc w:val="right"/>
              <w:rPr>
                <w:sz w:val="20"/>
              </w:rPr>
            </w:pPr>
            <w:r w:rsidRPr="00270454">
              <w:rPr>
                <w:sz w:val="20"/>
              </w:rPr>
              <w:t>102,97</w:t>
            </w:r>
          </w:p>
          <w:p w:rsidR="00EA66D0" w:rsidRPr="0069631C" w:rsidRDefault="00EA66D0" w:rsidP="00EA66D0">
            <w:pPr>
              <w:jc w:val="center"/>
              <w:rPr>
                <w:color w:val="FF0000"/>
                <w:sz w:val="20"/>
              </w:rPr>
            </w:pPr>
            <w:r>
              <w:rPr>
                <w:color w:val="FF0000"/>
                <w:sz w:val="20"/>
              </w:rPr>
              <w:t xml:space="preserve"> </w:t>
            </w:r>
            <w:r w:rsidRPr="001F52D2">
              <w:rPr>
                <w:sz w:val="20"/>
              </w:rPr>
              <w:t>100,06</w:t>
            </w:r>
          </w:p>
          <w:p w:rsidR="00EA66D0" w:rsidRPr="0069631C" w:rsidRDefault="00EA66D0" w:rsidP="00EA66D0">
            <w:pPr>
              <w:jc w:val="right"/>
              <w:rPr>
                <w:color w:val="FF0000"/>
                <w:sz w:val="20"/>
              </w:rPr>
            </w:pPr>
            <w:r w:rsidRPr="00BF17F2">
              <w:rPr>
                <w:sz w:val="20"/>
              </w:rPr>
              <w:t>67,19</w:t>
            </w:r>
          </w:p>
        </w:tc>
        <w:tc>
          <w:tcPr>
            <w:tcW w:w="800" w:type="dxa"/>
            <w:tcBorders>
              <w:bottom w:val="single" w:sz="12" w:space="0" w:color="auto"/>
            </w:tcBorders>
          </w:tcPr>
          <w:p w:rsidR="00EA66D0" w:rsidRPr="00465B35" w:rsidRDefault="00EA66D0" w:rsidP="00EA66D0">
            <w:pPr>
              <w:jc w:val="right"/>
              <w:rPr>
                <w:b/>
                <w:color w:val="000000" w:themeColor="text1"/>
                <w:sz w:val="20"/>
              </w:rPr>
            </w:pPr>
            <w:r w:rsidRPr="00465B35">
              <w:rPr>
                <w:b/>
                <w:color w:val="000000" w:themeColor="text1"/>
                <w:sz w:val="20"/>
              </w:rPr>
              <w:t>79,24</w:t>
            </w:r>
          </w:p>
          <w:p w:rsidR="00EA66D0" w:rsidRPr="00465B35" w:rsidRDefault="00EA66D0" w:rsidP="00EA66D0">
            <w:pPr>
              <w:jc w:val="right"/>
              <w:rPr>
                <w:color w:val="000000" w:themeColor="text1"/>
                <w:sz w:val="20"/>
              </w:rPr>
            </w:pPr>
            <w:r w:rsidRPr="00465B35">
              <w:rPr>
                <w:color w:val="000000" w:themeColor="text1"/>
                <w:sz w:val="20"/>
              </w:rPr>
              <w:t>144,43</w:t>
            </w:r>
          </w:p>
          <w:p w:rsidR="00EA66D0" w:rsidRPr="00465B35" w:rsidRDefault="00EA66D0" w:rsidP="00EA66D0">
            <w:pPr>
              <w:jc w:val="right"/>
              <w:rPr>
                <w:color w:val="000000" w:themeColor="text1"/>
                <w:sz w:val="20"/>
              </w:rPr>
            </w:pPr>
            <w:r w:rsidRPr="00465B35">
              <w:rPr>
                <w:color w:val="000000" w:themeColor="text1"/>
                <w:sz w:val="20"/>
              </w:rPr>
              <w:t xml:space="preserve">536,39 </w:t>
            </w:r>
          </w:p>
          <w:p w:rsidR="00EA66D0" w:rsidRPr="0069631C" w:rsidRDefault="00EA66D0" w:rsidP="00EA66D0">
            <w:pPr>
              <w:jc w:val="right"/>
              <w:rPr>
                <w:color w:val="FF0000"/>
                <w:sz w:val="20"/>
              </w:rPr>
            </w:pPr>
            <w:r>
              <w:rPr>
                <w:color w:val="FF0000"/>
                <w:sz w:val="20"/>
              </w:rPr>
              <w:t xml:space="preserve"> </w:t>
            </w:r>
            <w:r w:rsidRPr="00465B35">
              <w:rPr>
                <w:color w:val="000000" w:themeColor="text1"/>
                <w:sz w:val="20"/>
              </w:rPr>
              <w:t>140,88</w:t>
            </w:r>
          </w:p>
        </w:tc>
      </w:tr>
      <w:tr w:rsidR="00EA66D0" w:rsidRPr="00207124" w:rsidTr="00EA66D0">
        <w:trPr>
          <w:trHeight w:val="332"/>
        </w:trPr>
        <w:tc>
          <w:tcPr>
            <w:tcW w:w="9810" w:type="dxa"/>
            <w:gridSpan w:val="8"/>
            <w:tcBorders>
              <w:left w:val="nil"/>
              <w:bottom w:val="nil"/>
              <w:right w:val="nil"/>
            </w:tcBorders>
          </w:tcPr>
          <w:p w:rsidR="00EA66D0" w:rsidRPr="00207124" w:rsidRDefault="00EA66D0" w:rsidP="00EA66D0">
            <w:pPr>
              <w:rPr>
                <w:b/>
                <w:color w:val="FF0000"/>
              </w:rPr>
            </w:pPr>
          </w:p>
        </w:tc>
      </w:tr>
    </w:tbl>
    <w:p w:rsidR="0098051A" w:rsidRPr="00207124" w:rsidRDefault="00AE353C" w:rsidP="00B107FC">
      <w:pPr>
        <w:pStyle w:val="Titulek"/>
        <w:rPr>
          <w:color w:val="FF0000"/>
        </w:rPr>
      </w:pPr>
      <w:bookmarkStart w:id="78" w:name="_Toc2855761"/>
      <w:r>
        <w:lastRenderedPageBreak/>
        <w:t xml:space="preserve">Graf č. </w:t>
      </w:r>
      <w:r w:rsidR="00A65941">
        <w:rPr>
          <w:noProof/>
        </w:rPr>
        <w:fldChar w:fldCharType="begin"/>
      </w:r>
      <w:r w:rsidR="00A65941">
        <w:rPr>
          <w:noProof/>
        </w:rPr>
        <w:instrText xml:space="preserve"> SEQ Graf_č. \* ARABIC </w:instrText>
      </w:r>
      <w:r w:rsidR="00A65941">
        <w:rPr>
          <w:noProof/>
        </w:rPr>
        <w:fldChar w:fldCharType="separate"/>
      </w:r>
      <w:r w:rsidR="00E93211">
        <w:rPr>
          <w:noProof/>
        </w:rPr>
        <w:t>7</w:t>
      </w:r>
      <w:r w:rsidR="00A65941">
        <w:rPr>
          <w:noProof/>
        </w:rPr>
        <w:fldChar w:fldCharType="end"/>
      </w:r>
      <w:r w:rsidR="0098051A" w:rsidRPr="009E629B">
        <w:t xml:space="preserve">: </w:t>
      </w:r>
      <w:r w:rsidR="00CB0887" w:rsidRPr="009E629B">
        <w:t xml:space="preserve"> </w:t>
      </w:r>
      <w:r w:rsidR="0098051A" w:rsidRPr="009E629B">
        <w:t>Členění běžných výdajů kapitoly 327-MD</w:t>
      </w:r>
      <w:bookmarkEnd w:id="75"/>
      <w:bookmarkEnd w:id="76"/>
      <w:bookmarkEnd w:id="77"/>
      <w:bookmarkEnd w:id="78"/>
    </w:p>
    <w:p w:rsidR="004B47EB" w:rsidRPr="00207124" w:rsidRDefault="004B47EB" w:rsidP="004B47EB">
      <w:pPr>
        <w:rPr>
          <w:color w:val="FF0000"/>
        </w:rPr>
      </w:pPr>
      <w:r w:rsidRPr="00207124">
        <w:rPr>
          <w:noProof/>
          <w:color w:val="FF0000"/>
        </w:rPr>
        <w:drawing>
          <wp:inline distT="0" distB="0" distL="0" distR="0">
            <wp:extent cx="6124575" cy="2733675"/>
            <wp:effectExtent l="0" t="0" r="0" b="0"/>
            <wp:docPr id="25" name="Graf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314382" w:rsidRPr="00207124" w:rsidRDefault="00314382" w:rsidP="002C2A6B">
      <w:pPr>
        <w:ind w:left="-567"/>
        <w:rPr>
          <w:color w:val="FF0000"/>
        </w:rPr>
      </w:pPr>
    </w:p>
    <w:p w:rsidR="00C11E5A" w:rsidRPr="009E629B" w:rsidRDefault="00C11E5A" w:rsidP="00C11E5A">
      <w:pPr>
        <w:jc w:val="both"/>
      </w:pPr>
      <w:bookmarkStart w:id="79" w:name="_Toc317489627"/>
      <w:bookmarkStart w:id="80" w:name="_Toc255297635"/>
      <w:bookmarkStart w:id="81" w:name="_Toc413413655"/>
      <w:bookmarkStart w:id="82" w:name="_Toc255297636"/>
      <w:r w:rsidRPr="009E629B">
        <w:t>Přehled čerpání běžných výdajů v jednot</w:t>
      </w:r>
      <w:r w:rsidR="009E629B" w:rsidRPr="009E629B">
        <w:t>livých čtvrtletích v letech 2014 - 2018</w:t>
      </w:r>
      <w:r w:rsidRPr="009E629B">
        <w:t xml:space="preserve"> ukazuje následující tabulka:</w:t>
      </w:r>
    </w:p>
    <w:p w:rsidR="00C11E5A" w:rsidRPr="009E629B" w:rsidRDefault="00C11E5A" w:rsidP="00C207F4">
      <w:pPr>
        <w:ind w:right="143"/>
        <w:jc w:val="right"/>
      </w:pPr>
      <w:r w:rsidRPr="009E629B">
        <w:t>v tis. Kč</w:t>
      </w:r>
    </w:p>
    <w:tbl>
      <w:tblPr>
        <w:tblW w:w="0" w:type="auto"/>
        <w:tblLook w:val="01E0" w:firstRow="1" w:lastRow="1" w:firstColumn="1" w:lastColumn="1" w:noHBand="0" w:noVBand="0"/>
      </w:tblPr>
      <w:tblGrid>
        <w:gridCol w:w="1497"/>
        <w:gridCol w:w="1509"/>
        <w:gridCol w:w="1509"/>
        <w:gridCol w:w="1509"/>
        <w:gridCol w:w="1509"/>
        <w:gridCol w:w="1509"/>
      </w:tblGrid>
      <w:tr w:rsidR="009E629B" w:rsidRPr="00207124" w:rsidTr="005D0D4B">
        <w:tc>
          <w:tcPr>
            <w:tcW w:w="1497" w:type="dxa"/>
            <w:tcBorders>
              <w:top w:val="single" w:sz="12" w:space="0" w:color="auto"/>
              <w:left w:val="single" w:sz="12" w:space="0" w:color="auto"/>
              <w:bottom w:val="single" w:sz="12" w:space="0" w:color="auto"/>
              <w:right w:val="single" w:sz="12" w:space="0" w:color="auto"/>
            </w:tcBorders>
            <w:shd w:val="clear" w:color="auto" w:fill="auto"/>
          </w:tcPr>
          <w:p w:rsidR="009E629B" w:rsidRPr="00B964AB" w:rsidRDefault="009E629B" w:rsidP="005D0D4B">
            <w:pPr>
              <w:jc w:val="center"/>
            </w:pPr>
          </w:p>
        </w:tc>
        <w:tc>
          <w:tcPr>
            <w:tcW w:w="1509" w:type="dxa"/>
            <w:tcBorders>
              <w:top w:val="single" w:sz="12" w:space="0" w:color="auto"/>
              <w:left w:val="single" w:sz="12" w:space="0" w:color="auto"/>
              <w:bottom w:val="single" w:sz="12" w:space="0" w:color="auto"/>
              <w:right w:val="single" w:sz="12" w:space="0" w:color="auto"/>
            </w:tcBorders>
            <w:shd w:val="clear" w:color="auto" w:fill="auto"/>
          </w:tcPr>
          <w:p w:rsidR="009E629B" w:rsidRPr="00B964AB" w:rsidRDefault="009E629B" w:rsidP="005D0D4B">
            <w:pPr>
              <w:jc w:val="center"/>
            </w:pPr>
            <w:r w:rsidRPr="00B964AB">
              <w:t>1. čtvrtletí</w:t>
            </w:r>
          </w:p>
        </w:tc>
        <w:tc>
          <w:tcPr>
            <w:tcW w:w="1509" w:type="dxa"/>
            <w:tcBorders>
              <w:top w:val="single" w:sz="12" w:space="0" w:color="auto"/>
              <w:left w:val="single" w:sz="12" w:space="0" w:color="auto"/>
              <w:bottom w:val="single" w:sz="12" w:space="0" w:color="auto"/>
              <w:right w:val="single" w:sz="12" w:space="0" w:color="auto"/>
            </w:tcBorders>
            <w:shd w:val="clear" w:color="auto" w:fill="auto"/>
          </w:tcPr>
          <w:p w:rsidR="009E629B" w:rsidRPr="00B964AB" w:rsidRDefault="009E629B" w:rsidP="005D0D4B">
            <w:pPr>
              <w:jc w:val="center"/>
            </w:pPr>
            <w:r w:rsidRPr="00B964AB">
              <w:t xml:space="preserve">  2. čtvrtletí</w:t>
            </w:r>
          </w:p>
        </w:tc>
        <w:tc>
          <w:tcPr>
            <w:tcW w:w="1509" w:type="dxa"/>
            <w:tcBorders>
              <w:top w:val="single" w:sz="12" w:space="0" w:color="auto"/>
              <w:left w:val="single" w:sz="12" w:space="0" w:color="auto"/>
              <w:bottom w:val="single" w:sz="12" w:space="0" w:color="auto"/>
              <w:right w:val="single" w:sz="12" w:space="0" w:color="auto"/>
            </w:tcBorders>
            <w:shd w:val="clear" w:color="auto" w:fill="auto"/>
          </w:tcPr>
          <w:p w:rsidR="009E629B" w:rsidRPr="00B964AB" w:rsidRDefault="009E629B" w:rsidP="005D0D4B">
            <w:pPr>
              <w:jc w:val="center"/>
            </w:pPr>
            <w:r w:rsidRPr="00B964AB">
              <w:t>3. čtvrtletí</w:t>
            </w:r>
          </w:p>
        </w:tc>
        <w:tc>
          <w:tcPr>
            <w:tcW w:w="1509" w:type="dxa"/>
            <w:tcBorders>
              <w:top w:val="single" w:sz="12" w:space="0" w:color="auto"/>
              <w:left w:val="single" w:sz="12" w:space="0" w:color="auto"/>
              <w:bottom w:val="single" w:sz="12" w:space="0" w:color="auto"/>
              <w:right w:val="single" w:sz="12" w:space="0" w:color="auto"/>
            </w:tcBorders>
            <w:shd w:val="clear" w:color="auto" w:fill="auto"/>
          </w:tcPr>
          <w:p w:rsidR="009E629B" w:rsidRPr="00B964AB" w:rsidRDefault="009E629B" w:rsidP="005D0D4B">
            <w:pPr>
              <w:jc w:val="center"/>
            </w:pPr>
            <w:r w:rsidRPr="00B964AB">
              <w:t>4.  čtvrtletí</w:t>
            </w:r>
          </w:p>
        </w:tc>
        <w:tc>
          <w:tcPr>
            <w:tcW w:w="1509" w:type="dxa"/>
            <w:tcBorders>
              <w:top w:val="single" w:sz="12" w:space="0" w:color="auto"/>
              <w:left w:val="single" w:sz="12" w:space="0" w:color="auto"/>
              <w:bottom w:val="single" w:sz="12" w:space="0" w:color="auto"/>
              <w:right w:val="single" w:sz="12" w:space="0" w:color="auto"/>
            </w:tcBorders>
            <w:shd w:val="clear" w:color="auto" w:fill="auto"/>
          </w:tcPr>
          <w:p w:rsidR="009E629B" w:rsidRPr="00B964AB" w:rsidRDefault="009E629B" w:rsidP="005D0D4B">
            <w:pPr>
              <w:jc w:val="center"/>
            </w:pPr>
            <w:r w:rsidRPr="00B964AB">
              <w:t>Celkem</w:t>
            </w:r>
          </w:p>
        </w:tc>
      </w:tr>
      <w:tr w:rsidR="009E629B" w:rsidRPr="00207124" w:rsidTr="005D0D4B">
        <w:tc>
          <w:tcPr>
            <w:tcW w:w="1497" w:type="dxa"/>
            <w:tcBorders>
              <w:top w:val="single" w:sz="12" w:space="0" w:color="auto"/>
              <w:left w:val="single" w:sz="12" w:space="0" w:color="auto"/>
              <w:right w:val="single" w:sz="12" w:space="0" w:color="auto"/>
            </w:tcBorders>
            <w:shd w:val="clear" w:color="auto" w:fill="auto"/>
          </w:tcPr>
          <w:p w:rsidR="009E629B" w:rsidRPr="00B964AB" w:rsidRDefault="009E629B" w:rsidP="005D0D4B">
            <w:pPr>
              <w:spacing w:before="60"/>
              <w:jc w:val="center"/>
            </w:pPr>
            <w:r w:rsidRPr="00B964AB">
              <w:t>Rok 2014</w:t>
            </w:r>
          </w:p>
        </w:tc>
        <w:tc>
          <w:tcPr>
            <w:tcW w:w="1509" w:type="dxa"/>
            <w:tcBorders>
              <w:top w:val="single" w:sz="12" w:space="0" w:color="auto"/>
              <w:left w:val="single" w:sz="12" w:space="0" w:color="auto"/>
              <w:right w:val="single" w:sz="12" w:space="0" w:color="auto"/>
            </w:tcBorders>
            <w:shd w:val="clear" w:color="auto" w:fill="auto"/>
          </w:tcPr>
          <w:p w:rsidR="009E629B" w:rsidRPr="00B964AB" w:rsidRDefault="009E629B" w:rsidP="005D0D4B">
            <w:pPr>
              <w:spacing w:before="60"/>
              <w:jc w:val="right"/>
            </w:pPr>
            <w:r w:rsidRPr="00B964AB">
              <w:t xml:space="preserve">4 559 165   </w:t>
            </w:r>
          </w:p>
        </w:tc>
        <w:tc>
          <w:tcPr>
            <w:tcW w:w="1509" w:type="dxa"/>
            <w:tcBorders>
              <w:top w:val="single" w:sz="12" w:space="0" w:color="auto"/>
              <w:left w:val="single" w:sz="12" w:space="0" w:color="auto"/>
              <w:right w:val="single" w:sz="12" w:space="0" w:color="auto"/>
            </w:tcBorders>
            <w:shd w:val="clear" w:color="auto" w:fill="auto"/>
          </w:tcPr>
          <w:p w:rsidR="009E629B" w:rsidRPr="00B964AB" w:rsidRDefault="009E629B" w:rsidP="005D0D4B">
            <w:pPr>
              <w:spacing w:before="60"/>
              <w:jc w:val="right"/>
            </w:pPr>
            <w:r w:rsidRPr="00B964AB">
              <w:t>4 329 107</w:t>
            </w:r>
          </w:p>
        </w:tc>
        <w:tc>
          <w:tcPr>
            <w:tcW w:w="1509" w:type="dxa"/>
            <w:tcBorders>
              <w:top w:val="single" w:sz="12" w:space="0" w:color="auto"/>
              <w:left w:val="single" w:sz="12" w:space="0" w:color="auto"/>
              <w:right w:val="single" w:sz="12" w:space="0" w:color="auto"/>
            </w:tcBorders>
            <w:shd w:val="clear" w:color="auto" w:fill="auto"/>
          </w:tcPr>
          <w:p w:rsidR="009E629B" w:rsidRPr="00B964AB" w:rsidRDefault="009E629B" w:rsidP="005D0D4B">
            <w:pPr>
              <w:spacing w:before="60"/>
              <w:jc w:val="right"/>
            </w:pPr>
            <w:r w:rsidRPr="00B964AB">
              <w:t>5 398 858</w:t>
            </w:r>
          </w:p>
        </w:tc>
        <w:tc>
          <w:tcPr>
            <w:tcW w:w="1509" w:type="dxa"/>
            <w:tcBorders>
              <w:top w:val="single" w:sz="12" w:space="0" w:color="auto"/>
              <w:left w:val="single" w:sz="12" w:space="0" w:color="auto"/>
              <w:right w:val="single" w:sz="12" w:space="0" w:color="auto"/>
            </w:tcBorders>
            <w:shd w:val="clear" w:color="auto" w:fill="auto"/>
          </w:tcPr>
          <w:p w:rsidR="009E629B" w:rsidRPr="00B964AB" w:rsidRDefault="009E629B" w:rsidP="005D0D4B">
            <w:pPr>
              <w:spacing w:before="60"/>
              <w:jc w:val="right"/>
            </w:pPr>
            <w:r w:rsidRPr="00B964AB">
              <w:t>9 441 172</w:t>
            </w:r>
          </w:p>
        </w:tc>
        <w:tc>
          <w:tcPr>
            <w:tcW w:w="1509" w:type="dxa"/>
            <w:tcBorders>
              <w:top w:val="single" w:sz="12" w:space="0" w:color="auto"/>
              <w:left w:val="single" w:sz="12" w:space="0" w:color="auto"/>
              <w:right w:val="single" w:sz="12" w:space="0" w:color="auto"/>
            </w:tcBorders>
            <w:shd w:val="clear" w:color="auto" w:fill="auto"/>
          </w:tcPr>
          <w:p w:rsidR="009E629B" w:rsidRPr="00B964AB" w:rsidRDefault="009E629B" w:rsidP="005D0D4B">
            <w:pPr>
              <w:spacing w:before="60"/>
              <w:jc w:val="right"/>
            </w:pPr>
            <w:r w:rsidRPr="00B964AB">
              <w:t xml:space="preserve">23 728 302 </w:t>
            </w:r>
          </w:p>
        </w:tc>
      </w:tr>
      <w:tr w:rsidR="009E629B" w:rsidRPr="00207124" w:rsidTr="005D0D4B">
        <w:tc>
          <w:tcPr>
            <w:tcW w:w="1497" w:type="dxa"/>
            <w:tcBorders>
              <w:left w:val="single" w:sz="12" w:space="0" w:color="auto"/>
              <w:bottom w:val="single" w:sz="12" w:space="0" w:color="auto"/>
              <w:right w:val="single" w:sz="12" w:space="0" w:color="auto"/>
            </w:tcBorders>
            <w:shd w:val="clear" w:color="auto" w:fill="auto"/>
          </w:tcPr>
          <w:p w:rsidR="009E629B" w:rsidRPr="00B964AB" w:rsidRDefault="009E629B" w:rsidP="005D0D4B">
            <w:pPr>
              <w:spacing w:before="60"/>
              <w:jc w:val="center"/>
            </w:pPr>
            <w:r w:rsidRPr="00B964AB">
              <w:t>%</w:t>
            </w:r>
          </w:p>
        </w:tc>
        <w:tc>
          <w:tcPr>
            <w:tcW w:w="1509" w:type="dxa"/>
            <w:tcBorders>
              <w:left w:val="single" w:sz="12" w:space="0" w:color="auto"/>
              <w:bottom w:val="single" w:sz="12" w:space="0" w:color="auto"/>
              <w:right w:val="single" w:sz="12" w:space="0" w:color="auto"/>
            </w:tcBorders>
            <w:shd w:val="clear" w:color="auto" w:fill="auto"/>
          </w:tcPr>
          <w:p w:rsidR="009E629B" w:rsidRPr="00B964AB" w:rsidRDefault="009E629B" w:rsidP="005D0D4B">
            <w:pPr>
              <w:spacing w:before="60"/>
              <w:jc w:val="right"/>
            </w:pPr>
            <w:r w:rsidRPr="00B964AB">
              <w:t>19,11</w:t>
            </w:r>
          </w:p>
        </w:tc>
        <w:tc>
          <w:tcPr>
            <w:tcW w:w="1509" w:type="dxa"/>
            <w:tcBorders>
              <w:left w:val="single" w:sz="12" w:space="0" w:color="auto"/>
              <w:bottom w:val="single" w:sz="12" w:space="0" w:color="auto"/>
              <w:right w:val="single" w:sz="12" w:space="0" w:color="auto"/>
            </w:tcBorders>
            <w:shd w:val="clear" w:color="auto" w:fill="auto"/>
          </w:tcPr>
          <w:p w:rsidR="009E629B" w:rsidRPr="00B964AB" w:rsidRDefault="009E629B" w:rsidP="005D0D4B">
            <w:pPr>
              <w:spacing w:before="60"/>
              <w:jc w:val="right"/>
            </w:pPr>
            <w:r w:rsidRPr="00B964AB">
              <w:t>18,15</w:t>
            </w:r>
          </w:p>
        </w:tc>
        <w:tc>
          <w:tcPr>
            <w:tcW w:w="1509" w:type="dxa"/>
            <w:tcBorders>
              <w:left w:val="single" w:sz="12" w:space="0" w:color="auto"/>
              <w:bottom w:val="single" w:sz="12" w:space="0" w:color="auto"/>
              <w:right w:val="single" w:sz="12" w:space="0" w:color="auto"/>
            </w:tcBorders>
            <w:shd w:val="clear" w:color="auto" w:fill="auto"/>
          </w:tcPr>
          <w:p w:rsidR="009E629B" w:rsidRPr="00B964AB" w:rsidRDefault="009E629B" w:rsidP="005D0D4B">
            <w:pPr>
              <w:spacing w:before="60"/>
              <w:jc w:val="right"/>
            </w:pPr>
            <w:r w:rsidRPr="00B964AB">
              <w:t>22,63</w:t>
            </w:r>
          </w:p>
        </w:tc>
        <w:tc>
          <w:tcPr>
            <w:tcW w:w="1509" w:type="dxa"/>
            <w:tcBorders>
              <w:left w:val="single" w:sz="12" w:space="0" w:color="auto"/>
              <w:bottom w:val="single" w:sz="12" w:space="0" w:color="auto"/>
              <w:right w:val="single" w:sz="12" w:space="0" w:color="auto"/>
            </w:tcBorders>
            <w:shd w:val="clear" w:color="auto" w:fill="auto"/>
          </w:tcPr>
          <w:p w:rsidR="009E629B" w:rsidRPr="00B964AB" w:rsidRDefault="009E629B" w:rsidP="005D0D4B">
            <w:pPr>
              <w:spacing w:before="60"/>
              <w:jc w:val="right"/>
            </w:pPr>
            <w:r w:rsidRPr="00B964AB">
              <w:t>39,58</w:t>
            </w:r>
          </w:p>
        </w:tc>
        <w:tc>
          <w:tcPr>
            <w:tcW w:w="1509" w:type="dxa"/>
            <w:tcBorders>
              <w:left w:val="single" w:sz="12" w:space="0" w:color="auto"/>
              <w:bottom w:val="single" w:sz="12" w:space="0" w:color="auto"/>
              <w:right w:val="single" w:sz="12" w:space="0" w:color="auto"/>
            </w:tcBorders>
            <w:shd w:val="clear" w:color="auto" w:fill="auto"/>
          </w:tcPr>
          <w:p w:rsidR="009E629B" w:rsidRPr="00B964AB" w:rsidRDefault="009E629B" w:rsidP="005D0D4B">
            <w:pPr>
              <w:spacing w:before="60"/>
              <w:jc w:val="right"/>
            </w:pPr>
            <w:r w:rsidRPr="00B964AB">
              <w:t>99,47</w:t>
            </w:r>
          </w:p>
        </w:tc>
      </w:tr>
      <w:tr w:rsidR="009E629B" w:rsidRPr="00207124" w:rsidTr="005D0D4B">
        <w:tc>
          <w:tcPr>
            <w:tcW w:w="1497" w:type="dxa"/>
            <w:tcBorders>
              <w:top w:val="single" w:sz="12" w:space="0" w:color="auto"/>
              <w:left w:val="single" w:sz="12" w:space="0" w:color="auto"/>
              <w:right w:val="single" w:sz="12" w:space="0" w:color="auto"/>
            </w:tcBorders>
            <w:shd w:val="clear" w:color="auto" w:fill="auto"/>
          </w:tcPr>
          <w:p w:rsidR="009E629B" w:rsidRPr="00B964AB" w:rsidRDefault="009E629B" w:rsidP="005D0D4B">
            <w:pPr>
              <w:spacing w:before="60"/>
              <w:jc w:val="center"/>
            </w:pPr>
            <w:r w:rsidRPr="00B964AB">
              <w:t>Rok 2015</w:t>
            </w:r>
          </w:p>
        </w:tc>
        <w:tc>
          <w:tcPr>
            <w:tcW w:w="1509" w:type="dxa"/>
            <w:tcBorders>
              <w:top w:val="single" w:sz="12" w:space="0" w:color="auto"/>
              <w:left w:val="single" w:sz="12" w:space="0" w:color="auto"/>
              <w:right w:val="single" w:sz="12" w:space="0" w:color="auto"/>
            </w:tcBorders>
            <w:shd w:val="clear" w:color="auto" w:fill="auto"/>
          </w:tcPr>
          <w:p w:rsidR="009E629B" w:rsidRPr="00B964AB" w:rsidRDefault="009E629B" w:rsidP="005D0D4B">
            <w:pPr>
              <w:spacing w:before="60"/>
              <w:jc w:val="right"/>
            </w:pPr>
            <w:r w:rsidRPr="00B964AB">
              <w:t xml:space="preserve">4 350 456   </w:t>
            </w:r>
          </w:p>
        </w:tc>
        <w:tc>
          <w:tcPr>
            <w:tcW w:w="1509" w:type="dxa"/>
            <w:tcBorders>
              <w:top w:val="single" w:sz="12" w:space="0" w:color="auto"/>
              <w:left w:val="single" w:sz="12" w:space="0" w:color="auto"/>
              <w:right w:val="single" w:sz="12" w:space="0" w:color="auto"/>
            </w:tcBorders>
            <w:shd w:val="clear" w:color="auto" w:fill="auto"/>
          </w:tcPr>
          <w:p w:rsidR="009E629B" w:rsidRPr="00B964AB" w:rsidRDefault="009E629B" w:rsidP="005D0D4B">
            <w:pPr>
              <w:spacing w:before="60"/>
              <w:jc w:val="right"/>
            </w:pPr>
            <w:r w:rsidRPr="00B964AB">
              <w:t>4 862 030</w:t>
            </w:r>
          </w:p>
        </w:tc>
        <w:tc>
          <w:tcPr>
            <w:tcW w:w="1509" w:type="dxa"/>
            <w:tcBorders>
              <w:top w:val="single" w:sz="12" w:space="0" w:color="auto"/>
              <w:left w:val="single" w:sz="12" w:space="0" w:color="auto"/>
              <w:right w:val="single" w:sz="12" w:space="0" w:color="auto"/>
            </w:tcBorders>
            <w:shd w:val="clear" w:color="auto" w:fill="auto"/>
          </w:tcPr>
          <w:p w:rsidR="009E629B" w:rsidRPr="00B964AB" w:rsidRDefault="009E629B" w:rsidP="005D0D4B">
            <w:pPr>
              <w:spacing w:before="60"/>
              <w:jc w:val="right"/>
            </w:pPr>
            <w:r w:rsidRPr="00B964AB">
              <w:t>8 005 248</w:t>
            </w:r>
          </w:p>
        </w:tc>
        <w:tc>
          <w:tcPr>
            <w:tcW w:w="1509" w:type="dxa"/>
            <w:tcBorders>
              <w:top w:val="single" w:sz="12" w:space="0" w:color="auto"/>
              <w:left w:val="single" w:sz="12" w:space="0" w:color="auto"/>
              <w:right w:val="single" w:sz="12" w:space="0" w:color="auto"/>
            </w:tcBorders>
            <w:shd w:val="clear" w:color="auto" w:fill="auto"/>
          </w:tcPr>
          <w:p w:rsidR="009E629B" w:rsidRPr="00B964AB" w:rsidRDefault="009E629B" w:rsidP="005D0D4B">
            <w:pPr>
              <w:spacing w:before="60"/>
              <w:jc w:val="right"/>
            </w:pPr>
            <w:r w:rsidRPr="00B964AB">
              <w:t>10 767 026</w:t>
            </w:r>
          </w:p>
        </w:tc>
        <w:tc>
          <w:tcPr>
            <w:tcW w:w="1509" w:type="dxa"/>
            <w:tcBorders>
              <w:top w:val="single" w:sz="12" w:space="0" w:color="auto"/>
              <w:left w:val="single" w:sz="12" w:space="0" w:color="auto"/>
              <w:right w:val="single" w:sz="12" w:space="0" w:color="auto"/>
            </w:tcBorders>
            <w:shd w:val="clear" w:color="auto" w:fill="auto"/>
          </w:tcPr>
          <w:p w:rsidR="009E629B" w:rsidRPr="00B964AB" w:rsidRDefault="009E629B" w:rsidP="005D0D4B">
            <w:pPr>
              <w:spacing w:before="60"/>
              <w:jc w:val="right"/>
            </w:pPr>
            <w:r w:rsidRPr="00B964AB">
              <w:t xml:space="preserve">27 984 760 </w:t>
            </w:r>
          </w:p>
        </w:tc>
      </w:tr>
      <w:tr w:rsidR="009E629B" w:rsidRPr="00207124" w:rsidTr="005D0D4B">
        <w:tc>
          <w:tcPr>
            <w:tcW w:w="1497" w:type="dxa"/>
            <w:tcBorders>
              <w:left w:val="single" w:sz="12" w:space="0" w:color="auto"/>
              <w:bottom w:val="single" w:sz="12" w:space="0" w:color="auto"/>
              <w:right w:val="single" w:sz="12" w:space="0" w:color="auto"/>
            </w:tcBorders>
            <w:shd w:val="clear" w:color="auto" w:fill="auto"/>
          </w:tcPr>
          <w:p w:rsidR="009E629B" w:rsidRPr="00B964AB" w:rsidRDefault="009E629B" w:rsidP="005D0D4B">
            <w:pPr>
              <w:spacing w:before="60"/>
              <w:jc w:val="center"/>
            </w:pPr>
            <w:r w:rsidRPr="00B964AB">
              <w:t>%</w:t>
            </w:r>
          </w:p>
        </w:tc>
        <w:tc>
          <w:tcPr>
            <w:tcW w:w="1509" w:type="dxa"/>
            <w:tcBorders>
              <w:left w:val="single" w:sz="12" w:space="0" w:color="auto"/>
              <w:bottom w:val="single" w:sz="12" w:space="0" w:color="auto"/>
              <w:right w:val="single" w:sz="12" w:space="0" w:color="auto"/>
            </w:tcBorders>
            <w:shd w:val="clear" w:color="auto" w:fill="auto"/>
          </w:tcPr>
          <w:p w:rsidR="009E629B" w:rsidRPr="00B964AB" w:rsidRDefault="009E629B" w:rsidP="005D0D4B">
            <w:pPr>
              <w:spacing w:before="60"/>
              <w:jc w:val="right"/>
            </w:pPr>
            <w:r w:rsidRPr="00B964AB">
              <w:t>14,31</w:t>
            </w:r>
          </w:p>
        </w:tc>
        <w:tc>
          <w:tcPr>
            <w:tcW w:w="1509" w:type="dxa"/>
            <w:tcBorders>
              <w:left w:val="single" w:sz="12" w:space="0" w:color="auto"/>
              <w:bottom w:val="single" w:sz="12" w:space="0" w:color="auto"/>
              <w:right w:val="single" w:sz="12" w:space="0" w:color="auto"/>
            </w:tcBorders>
            <w:shd w:val="clear" w:color="auto" w:fill="auto"/>
          </w:tcPr>
          <w:p w:rsidR="009E629B" w:rsidRPr="00B964AB" w:rsidRDefault="009E629B" w:rsidP="005D0D4B">
            <w:pPr>
              <w:spacing w:before="60"/>
              <w:jc w:val="right"/>
            </w:pPr>
            <w:r w:rsidRPr="00B964AB">
              <w:t>16,00</w:t>
            </w:r>
          </w:p>
        </w:tc>
        <w:tc>
          <w:tcPr>
            <w:tcW w:w="1509" w:type="dxa"/>
            <w:tcBorders>
              <w:left w:val="single" w:sz="12" w:space="0" w:color="auto"/>
              <w:bottom w:val="single" w:sz="12" w:space="0" w:color="auto"/>
              <w:right w:val="single" w:sz="12" w:space="0" w:color="auto"/>
            </w:tcBorders>
            <w:shd w:val="clear" w:color="auto" w:fill="auto"/>
          </w:tcPr>
          <w:p w:rsidR="009E629B" w:rsidRPr="00B964AB" w:rsidRDefault="009E629B" w:rsidP="005D0D4B">
            <w:pPr>
              <w:spacing w:before="60"/>
              <w:jc w:val="right"/>
            </w:pPr>
            <w:r w:rsidRPr="00B964AB">
              <w:t>26,34</w:t>
            </w:r>
          </w:p>
        </w:tc>
        <w:tc>
          <w:tcPr>
            <w:tcW w:w="1509" w:type="dxa"/>
            <w:tcBorders>
              <w:left w:val="single" w:sz="12" w:space="0" w:color="auto"/>
              <w:bottom w:val="single" w:sz="12" w:space="0" w:color="auto"/>
              <w:right w:val="single" w:sz="12" w:space="0" w:color="auto"/>
            </w:tcBorders>
            <w:shd w:val="clear" w:color="auto" w:fill="auto"/>
          </w:tcPr>
          <w:p w:rsidR="009E629B" w:rsidRPr="00B964AB" w:rsidRDefault="009E629B" w:rsidP="005D0D4B">
            <w:pPr>
              <w:spacing w:before="60"/>
              <w:jc w:val="right"/>
            </w:pPr>
            <w:r w:rsidRPr="00B964AB">
              <w:t>35,42</w:t>
            </w:r>
          </w:p>
        </w:tc>
        <w:tc>
          <w:tcPr>
            <w:tcW w:w="1509" w:type="dxa"/>
            <w:tcBorders>
              <w:left w:val="single" w:sz="12" w:space="0" w:color="auto"/>
              <w:bottom w:val="single" w:sz="12" w:space="0" w:color="auto"/>
              <w:right w:val="single" w:sz="12" w:space="0" w:color="auto"/>
            </w:tcBorders>
            <w:shd w:val="clear" w:color="auto" w:fill="auto"/>
          </w:tcPr>
          <w:p w:rsidR="009E629B" w:rsidRPr="00B964AB" w:rsidRDefault="009E629B" w:rsidP="005D0D4B">
            <w:pPr>
              <w:spacing w:before="60"/>
              <w:jc w:val="right"/>
            </w:pPr>
            <w:r w:rsidRPr="00B964AB">
              <w:t>92,07</w:t>
            </w:r>
          </w:p>
        </w:tc>
      </w:tr>
      <w:tr w:rsidR="009E629B" w:rsidRPr="00207124" w:rsidTr="005D0D4B">
        <w:tc>
          <w:tcPr>
            <w:tcW w:w="1497" w:type="dxa"/>
            <w:tcBorders>
              <w:top w:val="single" w:sz="12" w:space="0" w:color="auto"/>
              <w:left w:val="single" w:sz="12" w:space="0" w:color="auto"/>
              <w:right w:val="single" w:sz="12" w:space="0" w:color="auto"/>
            </w:tcBorders>
            <w:shd w:val="clear" w:color="auto" w:fill="auto"/>
          </w:tcPr>
          <w:p w:rsidR="009E629B" w:rsidRPr="00B964AB" w:rsidRDefault="009E629B" w:rsidP="005D0D4B">
            <w:pPr>
              <w:spacing w:before="60"/>
              <w:jc w:val="center"/>
            </w:pPr>
            <w:r w:rsidRPr="00B964AB">
              <w:t>Rok 2016</w:t>
            </w:r>
          </w:p>
        </w:tc>
        <w:tc>
          <w:tcPr>
            <w:tcW w:w="1509" w:type="dxa"/>
            <w:tcBorders>
              <w:top w:val="single" w:sz="12" w:space="0" w:color="auto"/>
              <w:left w:val="single" w:sz="12" w:space="0" w:color="auto"/>
              <w:right w:val="single" w:sz="12" w:space="0" w:color="auto"/>
            </w:tcBorders>
            <w:shd w:val="clear" w:color="auto" w:fill="auto"/>
          </w:tcPr>
          <w:p w:rsidR="009E629B" w:rsidRPr="00B964AB" w:rsidRDefault="009E629B" w:rsidP="005D0D4B">
            <w:pPr>
              <w:spacing w:before="60"/>
              <w:jc w:val="right"/>
            </w:pPr>
            <w:r w:rsidRPr="00B964AB">
              <w:t xml:space="preserve">4 480 353   </w:t>
            </w:r>
          </w:p>
        </w:tc>
        <w:tc>
          <w:tcPr>
            <w:tcW w:w="1509" w:type="dxa"/>
            <w:tcBorders>
              <w:top w:val="single" w:sz="12" w:space="0" w:color="auto"/>
              <w:left w:val="single" w:sz="12" w:space="0" w:color="auto"/>
              <w:right w:val="single" w:sz="12" w:space="0" w:color="auto"/>
            </w:tcBorders>
            <w:shd w:val="clear" w:color="auto" w:fill="auto"/>
          </w:tcPr>
          <w:p w:rsidR="009E629B" w:rsidRPr="00B964AB" w:rsidRDefault="009E629B" w:rsidP="005D0D4B">
            <w:pPr>
              <w:spacing w:before="60"/>
              <w:jc w:val="right"/>
            </w:pPr>
            <w:r w:rsidRPr="00B964AB">
              <w:t>2 695 062</w:t>
            </w:r>
          </w:p>
        </w:tc>
        <w:tc>
          <w:tcPr>
            <w:tcW w:w="1509" w:type="dxa"/>
            <w:tcBorders>
              <w:top w:val="single" w:sz="12" w:space="0" w:color="auto"/>
              <w:left w:val="single" w:sz="12" w:space="0" w:color="auto"/>
              <w:right w:val="single" w:sz="12" w:space="0" w:color="auto"/>
            </w:tcBorders>
            <w:shd w:val="clear" w:color="auto" w:fill="auto"/>
          </w:tcPr>
          <w:p w:rsidR="009E629B" w:rsidRPr="00B964AB" w:rsidRDefault="009E629B" w:rsidP="005D0D4B">
            <w:pPr>
              <w:spacing w:before="60"/>
              <w:jc w:val="right"/>
            </w:pPr>
            <w:r w:rsidRPr="00B964AB">
              <w:t>5 372 954</w:t>
            </w:r>
          </w:p>
        </w:tc>
        <w:tc>
          <w:tcPr>
            <w:tcW w:w="1509" w:type="dxa"/>
            <w:tcBorders>
              <w:top w:val="single" w:sz="12" w:space="0" w:color="auto"/>
              <w:left w:val="single" w:sz="12" w:space="0" w:color="auto"/>
              <w:right w:val="single" w:sz="12" w:space="0" w:color="auto"/>
            </w:tcBorders>
            <w:shd w:val="clear" w:color="auto" w:fill="auto"/>
          </w:tcPr>
          <w:p w:rsidR="009E629B" w:rsidRPr="00B964AB" w:rsidRDefault="009E629B" w:rsidP="005D0D4B">
            <w:pPr>
              <w:spacing w:before="60"/>
              <w:jc w:val="right"/>
            </w:pPr>
            <w:r w:rsidRPr="00B964AB">
              <w:t>8 085 110</w:t>
            </w:r>
          </w:p>
        </w:tc>
        <w:tc>
          <w:tcPr>
            <w:tcW w:w="1509" w:type="dxa"/>
            <w:tcBorders>
              <w:top w:val="single" w:sz="12" w:space="0" w:color="auto"/>
              <w:left w:val="single" w:sz="12" w:space="0" w:color="auto"/>
              <w:right w:val="single" w:sz="12" w:space="0" w:color="auto"/>
            </w:tcBorders>
            <w:shd w:val="clear" w:color="auto" w:fill="auto"/>
          </w:tcPr>
          <w:p w:rsidR="009E629B" w:rsidRPr="00B964AB" w:rsidRDefault="009E629B" w:rsidP="005D0D4B">
            <w:pPr>
              <w:spacing w:before="60"/>
              <w:jc w:val="right"/>
            </w:pPr>
            <w:r w:rsidRPr="00B964AB">
              <w:t xml:space="preserve">20 633 479 </w:t>
            </w:r>
          </w:p>
        </w:tc>
      </w:tr>
      <w:tr w:rsidR="009E629B" w:rsidRPr="00207124" w:rsidTr="005D0D4B">
        <w:tc>
          <w:tcPr>
            <w:tcW w:w="1497" w:type="dxa"/>
            <w:tcBorders>
              <w:left w:val="single" w:sz="12" w:space="0" w:color="auto"/>
              <w:bottom w:val="single" w:sz="12" w:space="0" w:color="auto"/>
              <w:right w:val="single" w:sz="12" w:space="0" w:color="auto"/>
            </w:tcBorders>
            <w:shd w:val="clear" w:color="auto" w:fill="auto"/>
          </w:tcPr>
          <w:p w:rsidR="009E629B" w:rsidRPr="00B964AB" w:rsidRDefault="009E629B" w:rsidP="005D0D4B">
            <w:pPr>
              <w:spacing w:before="60"/>
              <w:jc w:val="center"/>
            </w:pPr>
            <w:r w:rsidRPr="00B964AB">
              <w:t>%</w:t>
            </w:r>
          </w:p>
        </w:tc>
        <w:tc>
          <w:tcPr>
            <w:tcW w:w="1509" w:type="dxa"/>
            <w:tcBorders>
              <w:left w:val="single" w:sz="12" w:space="0" w:color="auto"/>
              <w:bottom w:val="single" w:sz="12" w:space="0" w:color="auto"/>
              <w:right w:val="single" w:sz="12" w:space="0" w:color="auto"/>
            </w:tcBorders>
            <w:shd w:val="clear" w:color="auto" w:fill="auto"/>
          </w:tcPr>
          <w:p w:rsidR="009E629B" w:rsidRPr="00B964AB" w:rsidRDefault="009E629B" w:rsidP="005D0D4B">
            <w:pPr>
              <w:spacing w:before="60"/>
              <w:jc w:val="right"/>
            </w:pPr>
            <w:r w:rsidRPr="00B964AB">
              <w:t>19,78</w:t>
            </w:r>
          </w:p>
        </w:tc>
        <w:tc>
          <w:tcPr>
            <w:tcW w:w="1509" w:type="dxa"/>
            <w:tcBorders>
              <w:left w:val="single" w:sz="12" w:space="0" w:color="auto"/>
              <w:bottom w:val="single" w:sz="12" w:space="0" w:color="auto"/>
              <w:right w:val="single" w:sz="12" w:space="0" w:color="auto"/>
            </w:tcBorders>
            <w:shd w:val="clear" w:color="auto" w:fill="auto"/>
          </w:tcPr>
          <w:p w:rsidR="009E629B" w:rsidRPr="00B964AB" w:rsidRDefault="009E629B" w:rsidP="005D0D4B">
            <w:pPr>
              <w:spacing w:before="60"/>
              <w:jc w:val="right"/>
            </w:pPr>
            <w:r w:rsidRPr="00B964AB">
              <w:t>11,90</w:t>
            </w:r>
          </w:p>
        </w:tc>
        <w:tc>
          <w:tcPr>
            <w:tcW w:w="1509" w:type="dxa"/>
            <w:tcBorders>
              <w:left w:val="single" w:sz="12" w:space="0" w:color="auto"/>
              <w:bottom w:val="single" w:sz="12" w:space="0" w:color="auto"/>
              <w:right w:val="single" w:sz="12" w:space="0" w:color="auto"/>
            </w:tcBorders>
            <w:shd w:val="clear" w:color="auto" w:fill="auto"/>
          </w:tcPr>
          <w:p w:rsidR="009E629B" w:rsidRPr="00B964AB" w:rsidRDefault="009E629B" w:rsidP="005D0D4B">
            <w:pPr>
              <w:spacing w:before="60"/>
              <w:jc w:val="right"/>
            </w:pPr>
            <w:r w:rsidRPr="00B964AB">
              <w:t>23,72</w:t>
            </w:r>
          </w:p>
        </w:tc>
        <w:tc>
          <w:tcPr>
            <w:tcW w:w="1509" w:type="dxa"/>
            <w:tcBorders>
              <w:left w:val="single" w:sz="12" w:space="0" w:color="auto"/>
              <w:bottom w:val="single" w:sz="12" w:space="0" w:color="auto"/>
              <w:right w:val="single" w:sz="12" w:space="0" w:color="auto"/>
            </w:tcBorders>
            <w:shd w:val="clear" w:color="auto" w:fill="auto"/>
          </w:tcPr>
          <w:p w:rsidR="009E629B" w:rsidRPr="00B964AB" w:rsidRDefault="009E629B" w:rsidP="005D0D4B">
            <w:pPr>
              <w:spacing w:before="60"/>
              <w:jc w:val="right"/>
            </w:pPr>
            <w:r w:rsidRPr="00B964AB">
              <w:t>35,70</w:t>
            </w:r>
          </w:p>
        </w:tc>
        <w:tc>
          <w:tcPr>
            <w:tcW w:w="1509" w:type="dxa"/>
            <w:tcBorders>
              <w:left w:val="single" w:sz="12" w:space="0" w:color="auto"/>
              <w:bottom w:val="single" w:sz="12" w:space="0" w:color="auto"/>
              <w:right w:val="single" w:sz="12" w:space="0" w:color="auto"/>
            </w:tcBorders>
            <w:shd w:val="clear" w:color="auto" w:fill="auto"/>
          </w:tcPr>
          <w:p w:rsidR="009E629B" w:rsidRPr="00B964AB" w:rsidRDefault="009E629B" w:rsidP="005D0D4B">
            <w:pPr>
              <w:spacing w:before="60"/>
              <w:jc w:val="right"/>
            </w:pPr>
            <w:r w:rsidRPr="00B964AB">
              <w:t>91,10</w:t>
            </w:r>
          </w:p>
        </w:tc>
      </w:tr>
      <w:tr w:rsidR="009E629B" w:rsidRPr="00207124" w:rsidTr="005D0D4B">
        <w:tc>
          <w:tcPr>
            <w:tcW w:w="1497" w:type="dxa"/>
            <w:tcBorders>
              <w:top w:val="single" w:sz="12" w:space="0" w:color="auto"/>
              <w:left w:val="single" w:sz="12" w:space="0" w:color="auto"/>
              <w:right w:val="single" w:sz="12" w:space="0" w:color="auto"/>
            </w:tcBorders>
            <w:shd w:val="clear" w:color="auto" w:fill="auto"/>
          </w:tcPr>
          <w:p w:rsidR="009E629B" w:rsidRPr="00B964AB" w:rsidRDefault="009E629B" w:rsidP="005D0D4B">
            <w:pPr>
              <w:spacing w:before="60"/>
              <w:jc w:val="center"/>
            </w:pPr>
            <w:r w:rsidRPr="00B964AB">
              <w:t>Rok 2017</w:t>
            </w:r>
          </w:p>
        </w:tc>
        <w:tc>
          <w:tcPr>
            <w:tcW w:w="1509" w:type="dxa"/>
            <w:tcBorders>
              <w:top w:val="single" w:sz="12" w:space="0" w:color="auto"/>
              <w:left w:val="single" w:sz="12" w:space="0" w:color="auto"/>
              <w:right w:val="single" w:sz="12" w:space="0" w:color="auto"/>
            </w:tcBorders>
            <w:shd w:val="clear" w:color="auto" w:fill="auto"/>
          </w:tcPr>
          <w:p w:rsidR="009E629B" w:rsidRPr="00B964AB" w:rsidRDefault="009E629B" w:rsidP="005D0D4B">
            <w:pPr>
              <w:spacing w:before="60"/>
              <w:jc w:val="right"/>
            </w:pPr>
            <w:r w:rsidRPr="00B964AB">
              <w:t xml:space="preserve">5 206 718   </w:t>
            </w:r>
          </w:p>
        </w:tc>
        <w:tc>
          <w:tcPr>
            <w:tcW w:w="1509" w:type="dxa"/>
            <w:tcBorders>
              <w:top w:val="single" w:sz="12" w:space="0" w:color="auto"/>
              <w:left w:val="single" w:sz="12" w:space="0" w:color="auto"/>
              <w:right w:val="single" w:sz="12" w:space="0" w:color="auto"/>
            </w:tcBorders>
            <w:shd w:val="clear" w:color="auto" w:fill="auto"/>
          </w:tcPr>
          <w:p w:rsidR="009E629B" w:rsidRPr="00B964AB" w:rsidRDefault="009E629B" w:rsidP="005D0D4B">
            <w:pPr>
              <w:spacing w:before="60"/>
              <w:jc w:val="right"/>
            </w:pPr>
            <w:r w:rsidRPr="00B964AB">
              <w:t>3 297 067</w:t>
            </w:r>
          </w:p>
        </w:tc>
        <w:tc>
          <w:tcPr>
            <w:tcW w:w="1509" w:type="dxa"/>
            <w:tcBorders>
              <w:top w:val="single" w:sz="12" w:space="0" w:color="auto"/>
              <w:left w:val="single" w:sz="12" w:space="0" w:color="auto"/>
              <w:right w:val="single" w:sz="12" w:space="0" w:color="auto"/>
            </w:tcBorders>
            <w:shd w:val="clear" w:color="auto" w:fill="auto"/>
          </w:tcPr>
          <w:p w:rsidR="009E629B" w:rsidRPr="00B964AB" w:rsidRDefault="009E629B" w:rsidP="005D0D4B">
            <w:pPr>
              <w:spacing w:before="60"/>
              <w:jc w:val="right"/>
            </w:pPr>
            <w:r w:rsidRPr="00B964AB">
              <w:t>6 844 855</w:t>
            </w:r>
          </w:p>
        </w:tc>
        <w:tc>
          <w:tcPr>
            <w:tcW w:w="1509" w:type="dxa"/>
            <w:tcBorders>
              <w:top w:val="single" w:sz="12" w:space="0" w:color="auto"/>
              <w:left w:val="single" w:sz="12" w:space="0" w:color="auto"/>
              <w:right w:val="single" w:sz="12" w:space="0" w:color="auto"/>
            </w:tcBorders>
            <w:shd w:val="clear" w:color="auto" w:fill="auto"/>
          </w:tcPr>
          <w:p w:rsidR="009E629B" w:rsidRPr="00B964AB" w:rsidRDefault="009E629B" w:rsidP="005D0D4B">
            <w:pPr>
              <w:spacing w:before="60"/>
              <w:jc w:val="right"/>
            </w:pPr>
            <w:r w:rsidRPr="00B964AB">
              <w:t>9 288 593</w:t>
            </w:r>
          </w:p>
        </w:tc>
        <w:tc>
          <w:tcPr>
            <w:tcW w:w="1509" w:type="dxa"/>
            <w:tcBorders>
              <w:top w:val="single" w:sz="12" w:space="0" w:color="auto"/>
              <w:left w:val="single" w:sz="12" w:space="0" w:color="auto"/>
              <w:right w:val="single" w:sz="12" w:space="0" w:color="auto"/>
            </w:tcBorders>
            <w:shd w:val="clear" w:color="auto" w:fill="auto"/>
          </w:tcPr>
          <w:p w:rsidR="009E629B" w:rsidRPr="00B964AB" w:rsidRDefault="009E629B" w:rsidP="005D0D4B">
            <w:pPr>
              <w:spacing w:before="60"/>
              <w:jc w:val="right"/>
            </w:pPr>
            <w:r w:rsidRPr="00B964AB">
              <w:t xml:space="preserve">24 637 233 </w:t>
            </w:r>
          </w:p>
        </w:tc>
      </w:tr>
      <w:tr w:rsidR="009E629B" w:rsidRPr="00207124" w:rsidTr="005D0D4B">
        <w:tc>
          <w:tcPr>
            <w:tcW w:w="1497" w:type="dxa"/>
            <w:tcBorders>
              <w:left w:val="single" w:sz="12" w:space="0" w:color="auto"/>
              <w:bottom w:val="single" w:sz="12" w:space="0" w:color="auto"/>
              <w:right w:val="single" w:sz="12" w:space="0" w:color="auto"/>
            </w:tcBorders>
            <w:shd w:val="clear" w:color="auto" w:fill="auto"/>
          </w:tcPr>
          <w:p w:rsidR="009E629B" w:rsidRPr="00B964AB" w:rsidRDefault="009E629B" w:rsidP="005D0D4B">
            <w:pPr>
              <w:spacing w:before="60"/>
              <w:jc w:val="center"/>
            </w:pPr>
            <w:r w:rsidRPr="00B964AB">
              <w:t>%</w:t>
            </w:r>
          </w:p>
        </w:tc>
        <w:tc>
          <w:tcPr>
            <w:tcW w:w="1509" w:type="dxa"/>
            <w:tcBorders>
              <w:left w:val="single" w:sz="12" w:space="0" w:color="auto"/>
              <w:bottom w:val="single" w:sz="12" w:space="0" w:color="auto"/>
              <w:right w:val="single" w:sz="12" w:space="0" w:color="auto"/>
            </w:tcBorders>
            <w:shd w:val="clear" w:color="auto" w:fill="auto"/>
          </w:tcPr>
          <w:p w:rsidR="009E629B" w:rsidRPr="00B964AB" w:rsidRDefault="009E629B" w:rsidP="005D0D4B">
            <w:pPr>
              <w:spacing w:before="60"/>
              <w:jc w:val="right"/>
            </w:pPr>
            <w:r w:rsidRPr="00B964AB">
              <w:t>23,52</w:t>
            </w:r>
          </w:p>
        </w:tc>
        <w:tc>
          <w:tcPr>
            <w:tcW w:w="1509" w:type="dxa"/>
            <w:tcBorders>
              <w:left w:val="single" w:sz="12" w:space="0" w:color="auto"/>
              <w:bottom w:val="single" w:sz="12" w:space="0" w:color="auto"/>
              <w:right w:val="single" w:sz="12" w:space="0" w:color="auto"/>
            </w:tcBorders>
            <w:shd w:val="clear" w:color="auto" w:fill="auto"/>
          </w:tcPr>
          <w:p w:rsidR="009E629B" w:rsidRPr="00B964AB" w:rsidRDefault="009E629B" w:rsidP="005D0D4B">
            <w:pPr>
              <w:spacing w:before="60"/>
              <w:jc w:val="right"/>
            </w:pPr>
            <w:r w:rsidRPr="00B964AB">
              <w:t>14,89</w:t>
            </w:r>
          </w:p>
        </w:tc>
        <w:tc>
          <w:tcPr>
            <w:tcW w:w="1509" w:type="dxa"/>
            <w:tcBorders>
              <w:left w:val="single" w:sz="12" w:space="0" w:color="auto"/>
              <w:bottom w:val="single" w:sz="12" w:space="0" w:color="auto"/>
              <w:right w:val="single" w:sz="12" w:space="0" w:color="auto"/>
            </w:tcBorders>
            <w:shd w:val="clear" w:color="auto" w:fill="auto"/>
          </w:tcPr>
          <w:p w:rsidR="009E629B" w:rsidRPr="00B964AB" w:rsidRDefault="009E629B" w:rsidP="005D0D4B">
            <w:pPr>
              <w:spacing w:before="60"/>
              <w:jc w:val="right"/>
            </w:pPr>
            <w:r w:rsidRPr="00B964AB">
              <w:t>30,92</w:t>
            </w:r>
          </w:p>
        </w:tc>
        <w:tc>
          <w:tcPr>
            <w:tcW w:w="1509" w:type="dxa"/>
            <w:tcBorders>
              <w:left w:val="single" w:sz="12" w:space="0" w:color="auto"/>
              <w:bottom w:val="single" w:sz="12" w:space="0" w:color="auto"/>
              <w:right w:val="single" w:sz="12" w:space="0" w:color="auto"/>
            </w:tcBorders>
            <w:shd w:val="clear" w:color="auto" w:fill="auto"/>
          </w:tcPr>
          <w:p w:rsidR="009E629B" w:rsidRPr="00B964AB" w:rsidRDefault="009E629B" w:rsidP="005D0D4B">
            <w:pPr>
              <w:spacing w:before="60"/>
              <w:jc w:val="right"/>
            </w:pPr>
            <w:r w:rsidRPr="00B964AB">
              <w:t>41,96</w:t>
            </w:r>
          </w:p>
        </w:tc>
        <w:tc>
          <w:tcPr>
            <w:tcW w:w="1509" w:type="dxa"/>
            <w:tcBorders>
              <w:left w:val="single" w:sz="12" w:space="0" w:color="auto"/>
              <w:bottom w:val="single" w:sz="12" w:space="0" w:color="auto"/>
              <w:right w:val="single" w:sz="12" w:space="0" w:color="auto"/>
            </w:tcBorders>
            <w:shd w:val="clear" w:color="auto" w:fill="auto"/>
          </w:tcPr>
          <w:p w:rsidR="009E629B" w:rsidRPr="00B964AB" w:rsidRDefault="009E629B" w:rsidP="005D0D4B">
            <w:pPr>
              <w:spacing w:before="60"/>
              <w:jc w:val="right"/>
            </w:pPr>
            <w:r w:rsidRPr="00B964AB">
              <w:t>111,28</w:t>
            </w:r>
          </w:p>
        </w:tc>
      </w:tr>
      <w:tr w:rsidR="009E629B" w:rsidRPr="00207124" w:rsidTr="005D0D4B">
        <w:tblPrEx>
          <w:tblCellMar>
            <w:left w:w="70" w:type="dxa"/>
            <w:right w:w="70" w:type="dxa"/>
          </w:tblCellMar>
        </w:tblPrEx>
        <w:trPr>
          <w:trHeight w:val="203"/>
        </w:trPr>
        <w:tc>
          <w:tcPr>
            <w:tcW w:w="1497" w:type="dxa"/>
            <w:tcBorders>
              <w:top w:val="single" w:sz="12" w:space="0" w:color="auto"/>
              <w:left w:val="single" w:sz="12" w:space="0" w:color="auto"/>
              <w:right w:val="single" w:sz="12" w:space="0" w:color="auto"/>
            </w:tcBorders>
            <w:shd w:val="clear" w:color="auto" w:fill="auto"/>
          </w:tcPr>
          <w:p w:rsidR="009E629B" w:rsidRPr="00B964AB" w:rsidRDefault="009E629B" w:rsidP="005D0D4B">
            <w:pPr>
              <w:spacing w:before="60"/>
              <w:jc w:val="center"/>
            </w:pPr>
            <w:r>
              <w:t>Rok 2018</w:t>
            </w:r>
          </w:p>
        </w:tc>
        <w:tc>
          <w:tcPr>
            <w:tcW w:w="1509" w:type="dxa"/>
            <w:tcBorders>
              <w:top w:val="single" w:sz="12" w:space="0" w:color="auto"/>
              <w:left w:val="single" w:sz="12" w:space="0" w:color="auto"/>
              <w:right w:val="single" w:sz="12" w:space="0" w:color="auto"/>
            </w:tcBorders>
            <w:shd w:val="clear" w:color="auto" w:fill="auto"/>
          </w:tcPr>
          <w:p w:rsidR="009E629B" w:rsidRPr="00207124" w:rsidRDefault="009E629B" w:rsidP="005D0D4B">
            <w:pPr>
              <w:spacing w:before="60"/>
              <w:jc w:val="right"/>
              <w:rPr>
                <w:color w:val="FF0000"/>
              </w:rPr>
            </w:pPr>
            <w:r w:rsidRPr="003435FA">
              <w:t>4 333 684</w:t>
            </w:r>
          </w:p>
        </w:tc>
        <w:tc>
          <w:tcPr>
            <w:tcW w:w="1509" w:type="dxa"/>
            <w:tcBorders>
              <w:top w:val="single" w:sz="12" w:space="0" w:color="auto"/>
              <w:left w:val="single" w:sz="12" w:space="0" w:color="auto"/>
              <w:right w:val="single" w:sz="12" w:space="0" w:color="auto"/>
            </w:tcBorders>
            <w:shd w:val="clear" w:color="auto" w:fill="auto"/>
          </w:tcPr>
          <w:p w:rsidR="009E629B" w:rsidRPr="00974F64" w:rsidRDefault="009E629B" w:rsidP="005D0D4B">
            <w:pPr>
              <w:spacing w:before="60"/>
              <w:jc w:val="right"/>
            </w:pPr>
            <w:r w:rsidRPr="00974F64">
              <w:t>2 696 212</w:t>
            </w:r>
          </w:p>
        </w:tc>
        <w:tc>
          <w:tcPr>
            <w:tcW w:w="1509" w:type="dxa"/>
            <w:tcBorders>
              <w:top w:val="single" w:sz="12" w:space="0" w:color="auto"/>
              <w:left w:val="single" w:sz="12" w:space="0" w:color="auto"/>
              <w:right w:val="single" w:sz="12" w:space="0" w:color="auto"/>
            </w:tcBorders>
            <w:shd w:val="clear" w:color="auto" w:fill="auto"/>
          </w:tcPr>
          <w:p w:rsidR="009E629B" w:rsidRPr="00207124" w:rsidRDefault="009E629B" w:rsidP="005D0D4B">
            <w:pPr>
              <w:spacing w:before="60"/>
              <w:jc w:val="right"/>
              <w:rPr>
                <w:color w:val="FF0000"/>
              </w:rPr>
            </w:pPr>
            <w:r w:rsidRPr="00EA1193">
              <w:t>6 533 095</w:t>
            </w:r>
          </w:p>
        </w:tc>
        <w:tc>
          <w:tcPr>
            <w:tcW w:w="1509" w:type="dxa"/>
            <w:tcBorders>
              <w:top w:val="single" w:sz="12" w:space="0" w:color="auto"/>
              <w:left w:val="single" w:sz="12" w:space="0" w:color="auto"/>
              <w:right w:val="single" w:sz="12" w:space="0" w:color="auto"/>
            </w:tcBorders>
            <w:shd w:val="clear" w:color="auto" w:fill="auto"/>
          </w:tcPr>
          <w:p w:rsidR="009E629B" w:rsidRPr="00207124" w:rsidRDefault="009E629B" w:rsidP="005D0D4B">
            <w:pPr>
              <w:spacing w:before="60"/>
              <w:jc w:val="right"/>
              <w:rPr>
                <w:color w:val="FF0000"/>
              </w:rPr>
            </w:pPr>
            <w:r w:rsidRPr="00CB0109">
              <w:t xml:space="preserve">5 958 698 </w:t>
            </w:r>
          </w:p>
        </w:tc>
        <w:tc>
          <w:tcPr>
            <w:tcW w:w="1509" w:type="dxa"/>
            <w:tcBorders>
              <w:top w:val="single" w:sz="12" w:space="0" w:color="auto"/>
              <w:left w:val="single" w:sz="12" w:space="0" w:color="auto"/>
              <w:right w:val="single" w:sz="12" w:space="0" w:color="auto"/>
            </w:tcBorders>
            <w:shd w:val="clear" w:color="auto" w:fill="auto"/>
          </w:tcPr>
          <w:p w:rsidR="009E629B" w:rsidRPr="00451B4B" w:rsidRDefault="009E629B" w:rsidP="005D0D4B">
            <w:pPr>
              <w:spacing w:before="60"/>
              <w:jc w:val="right"/>
            </w:pPr>
            <w:r w:rsidRPr="00451B4B">
              <w:t>19 521 690</w:t>
            </w:r>
          </w:p>
        </w:tc>
      </w:tr>
      <w:tr w:rsidR="009E629B" w:rsidRPr="00207124" w:rsidTr="005D0D4B">
        <w:tc>
          <w:tcPr>
            <w:tcW w:w="1497" w:type="dxa"/>
            <w:tcBorders>
              <w:left w:val="single" w:sz="12" w:space="0" w:color="auto"/>
              <w:bottom w:val="single" w:sz="12" w:space="0" w:color="auto"/>
              <w:right w:val="single" w:sz="12" w:space="0" w:color="auto"/>
            </w:tcBorders>
            <w:shd w:val="clear" w:color="auto" w:fill="auto"/>
          </w:tcPr>
          <w:p w:rsidR="009E629B" w:rsidRPr="00B964AB" w:rsidRDefault="009E629B" w:rsidP="005D0D4B">
            <w:pPr>
              <w:spacing w:before="60"/>
              <w:jc w:val="center"/>
            </w:pPr>
            <w:r w:rsidRPr="00B964AB">
              <w:t>%</w:t>
            </w:r>
          </w:p>
        </w:tc>
        <w:tc>
          <w:tcPr>
            <w:tcW w:w="1509" w:type="dxa"/>
            <w:tcBorders>
              <w:left w:val="single" w:sz="12" w:space="0" w:color="auto"/>
              <w:bottom w:val="single" w:sz="12" w:space="0" w:color="auto"/>
              <w:right w:val="single" w:sz="12" w:space="0" w:color="auto"/>
            </w:tcBorders>
            <w:shd w:val="clear" w:color="auto" w:fill="auto"/>
          </w:tcPr>
          <w:p w:rsidR="009E629B" w:rsidRPr="00207124" w:rsidRDefault="009E629B" w:rsidP="005D0D4B">
            <w:pPr>
              <w:spacing w:before="60"/>
              <w:jc w:val="right"/>
              <w:rPr>
                <w:color w:val="FF0000"/>
              </w:rPr>
            </w:pPr>
            <w:r w:rsidRPr="003435FA">
              <w:t>21,12</w:t>
            </w:r>
          </w:p>
        </w:tc>
        <w:tc>
          <w:tcPr>
            <w:tcW w:w="1509" w:type="dxa"/>
            <w:tcBorders>
              <w:left w:val="single" w:sz="12" w:space="0" w:color="auto"/>
              <w:bottom w:val="single" w:sz="12" w:space="0" w:color="auto"/>
              <w:right w:val="single" w:sz="12" w:space="0" w:color="auto"/>
            </w:tcBorders>
            <w:shd w:val="clear" w:color="auto" w:fill="auto"/>
          </w:tcPr>
          <w:p w:rsidR="009E629B" w:rsidRPr="00974F64" w:rsidRDefault="009E629B" w:rsidP="005D0D4B">
            <w:pPr>
              <w:spacing w:before="60"/>
              <w:jc w:val="right"/>
            </w:pPr>
            <w:r w:rsidRPr="00974F64">
              <w:t>13,14</w:t>
            </w:r>
          </w:p>
        </w:tc>
        <w:tc>
          <w:tcPr>
            <w:tcW w:w="1509" w:type="dxa"/>
            <w:tcBorders>
              <w:left w:val="single" w:sz="12" w:space="0" w:color="auto"/>
              <w:bottom w:val="single" w:sz="12" w:space="0" w:color="auto"/>
              <w:right w:val="single" w:sz="12" w:space="0" w:color="auto"/>
            </w:tcBorders>
            <w:shd w:val="clear" w:color="auto" w:fill="auto"/>
          </w:tcPr>
          <w:p w:rsidR="009E629B" w:rsidRPr="00207124" w:rsidRDefault="009E629B" w:rsidP="005D0D4B">
            <w:pPr>
              <w:spacing w:before="60"/>
              <w:jc w:val="right"/>
              <w:rPr>
                <w:color w:val="FF0000"/>
              </w:rPr>
            </w:pPr>
            <w:r w:rsidRPr="00EA1193">
              <w:t>31,8</w:t>
            </w:r>
            <w:r>
              <w:t>3</w:t>
            </w:r>
          </w:p>
        </w:tc>
        <w:tc>
          <w:tcPr>
            <w:tcW w:w="1509" w:type="dxa"/>
            <w:tcBorders>
              <w:left w:val="single" w:sz="12" w:space="0" w:color="auto"/>
              <w:bottom w:val="single" w:sz="12" w:space="0" w:color="auto"/>
              <w:right w:val="single" w:sz="12" w:space="0" w:color="auto"/>
            </w:tcBorders>
            <w:shd w:val="clear" w:color="auto" w:fill="auto"/>
          </w:tcPr>
          <w:p w:rsidR="009E629B" w:rsidRPr="00207124" w:rsidRDefault="009E629B" w:rsidP="005D0D4B">
            <w:pPr>
              <w:spacing w:before="60"/>
              <w:jc w:val="right"/>
              <w:rPr>
                <w:color w:val="FF0000"/>
              </w:rPr>
            </w:pPr>
            <w:r w:rsidRPr="00E811DB">
              <w:t>29,03</w:t>
            </w:r>
          </w:p>
        </w:tc>
        <w:tc>
          <w:tcPr>
            <w:tcW w:w="1509" w:type="dxa"/>
            <w:tcBorders>
              <w:left w:val="single" w:sz="12" w:space="0" w:color="auto"/>
              <w:bottom w:val="single" w:sz="12" w:space="0" w:color="auto"/>
              <w:right w:val="single" w:sz="12" w:space="0" w:color="auto"/>
            </w:tcBorders>
            <w:shd w:val="clear" w:color="auto" w:fill="auto"/>
          </w:tcPr>
          <w:p w:rsidR="009E629B" w:rsidRPr="00451B4B" w:rsidRDefault="009E629B" w:rsidP="005D0D4B">
            <w:pPr>
              <w:spacing w:before="60"/>
              <w:jc w:val="right"/>
            </w:pPr>
            <w:r w:rsidRPr="00451B4B">
              <w:t>95,12</w:t>
            </w:r>
          </w:p>
        </w:tc>
      </w:tr>
    </w:tbl>
    <w:p w:rsidR="009E629B" w:rsidRPr="001854DF" w:rsidRDefault="009E629B" w:rsidP="009E629B">
      <w:pPr>
        <w:spacing w:before="120"/>
        <w:jc w:val="both"/>
        <w:rPr>
          <w:i/>
          <w:sz w:val="22"/>
          <w:szCs w:val="22"/>
        </w:rPr>
      </w:pPr>
      <w:r w:rsidRPr="001854DF">
        <w:rPr>
          <w:i/>
          <w:sz w:val="22"/>
          <w:szCs w:val="22"/>
        </w:rPr>
        <w:t xml:space="preserve">Poznámka:  %  -  plnění k rozpočtu po všech změnách k 31.12. příslušného roku </w:t>
      </w:r>
    </w:p>
    <w:p w:rsidR="00C11E5A" w:rsidRPr="00207124" w:rsidRDefault="00C11E5A" w:rsidP="00C11E5A">
      <w:pPr>
        <w:jc w:val="both"/>
        <w:rPr>
          <w:color w:val="FF0000"/>
        </w:rPr>
      </w:pPr>
    </w:p>
    <w:p w:rsidR="009E629B" w:rsidRPr="00207124" w:rsidRDefault="009E629B" w:rsidP="009E629B">
      <w:pPr>
        <w:spacing w:after="120"/>
        <w:ind w:firstLine="709"/>
        <w:jc w:val="both"/>
        <w:rPr>
          <w:color w:val="FF0000"/>
        </w:rPr>
      </w:pPr>
      <w:bookmarkStart w:id="83" w:name="_Toc508879842"/>
      <w:bookmarkStart w:id="84" w:name="_Toc508880118"/>
      <w:r w:rsidRPr="00167429">
        <w:t xml:space="preserve">Z výše uvedeného přehledu je patrno, že nejnižší čerpání běžných výdajů se objevuje </w:t>
      </w:r>
      <w:r w:rsidRPr="004A2B19">
        <w:t>nejvíce ve 2. čtvrtletí roku (v letech 2014, 2016, 2017 a 2018). Jedenkrát se nejnižší čerpání objevuje v 1. čtvrtletí (rok 2015).</w:t>
      </w:r>
    </w:p>
    <w:p w:rsidR="009E629B" w:rsidRPr="00B152C5" w:rsidRDefault="009E629B" w:rsidP="009E629B">
      <w:pPr>
        <w:spacing w:after="120"/>
        <w:ind w:firstLine="709"/>
        <w:jc w:val="both"/>
      </w:pPr>
      <w:r w:rsidRPr="006D58A2">
        <w:t>Nejvyšší čerpání běžných výdajů ve sledovaném období se uskutečnilo jedenkrát                ve </w:t>
      </w:r>
      <w:r>
        <w:t xml:space="preserve">3. </w:t>
      </w:r>
      <w:r w:rsidRPr="006D58A2">
        <w:t xml:space="preserve">čtvrtletí </w:t>
      </w:r>
      <w:r w:rsidR="006D0519" w:rsidRPr="006D0519">
        <w:t>(v roce 2018 souvisí zejména s poskytnutím účelových prostředků na financování silnic II. a III. třídy ve výši 1,4 mld. Kč a  rovněž s poskytnutím dotace na vyrovnání deficitu příjmů a výdajů rozpočtu SFDI ve výši 2,6 mld. Kč)</w:t>
      </w:r>
      <w:r w:rsidRPr="006D0519">
        <w:t xml:space="preserve"> </w:t>
      </w:r>
      <w:r w:rsidRPr="00B152C5">
        <w:t xml:space="preserve">a 4krát ve 4. čtvrtletí (2014, 2015, 2016 </w:t>
      </w:r>
      <w:r w:rsidR="009813C5">
        <w:br/>
      </w:r>
      <w:r w:rsidRPr="00B152C5">
        <w:t>a 2017), což souvisí částečně s dokončováním plnění úkolů běžného roku a s poskytnutím dotace na vyrovnání deficitu příjmů a výdajů rozpočtu SFDI (ve výši 7 mld. Kč v roce 2014, ve výši   2,3 mld. Kč v roce 2015, ve výši 3,2 mld. Kč v roce 2016, ve výši 6 mld. Kč v roce 2017). V roce 2015 souvisí nejvyšší čerpání ve 4. čtvrtletí rovněž s poskytnutím dotace SFDI na projekty spolufinancované z Operačního programu Doprava (2007-2013) ve výši 4,2 mld. Kč.</w:t>
      </w:r>
    </w:p>
    <w:p w:rsidR="009E629B" w:rsidRPr="00CB2228" w:rsidRDefault="009E629B" w:rsidP="009E629B">
      <w:pPr>
        <w:spacing w:after="120"/>
        <w:ind w:firstLine="709"/>
        <w:jc w:val="both"/>
      </w:pPr>
      <w:r w:rsidRPr="00CB2228">
        <w:lastRenderedPageBreak/>
        <w:t>Pokud jde o celkovou výši čerpání běžných výdajů v jednotlivých letech, potom nejvyšší čerpání se uskutečnilo v roce 2015.</w:t>
      </w:r>
    </w:p>
    <w:p w:rsidR="009E629B" w:rsidRPr="00BD371D" w:rsidRDefault="009E629B" w:rsidP="009E629B">
      <w:pPr>
        <w:spacing w:after="120"/>
        <w:ind w:firstLine="709"/>
        <w:jc w:val="both"/>
      </w:pPr>
      <w:r w:rsidRPr="00BD371D">
        <w:rPr>
          <w:u w:val="single"/>
        </w:rPr>
        <w:t>V roce 2014</w:t>
      </w:r>
      <w:r w:rsidRPr="00BD371D">
        <w:t xml:space="preserve"> se oproti roku 2013 zvýšily běžné výdaje o cca 7,2 mld. Kč. Zvýšení bylo realizováno zejména zvýšením dotace pro SFDI o 7,9 mld. Kč (zejména zvýšením dotace                  na vyrovnání deficitu příjmů a výdajů rozpočtu SFDI o 8 mld. Kč), zvýšením čerpání dotace </w:t>
      </w:r>
      <w:r w:rsidR="0027201D">
        <w:br/>
      </w:r>
      <w:r w:rsidRPr="00BD371D">
        <w:t>na úhradu ztráty ze závazku veřejné služby ve veřejné drážní osobní dopravě o 0,19 mld. Kč, naopak snížením dotací veřejným rozpočtům územní úrovně o 0,35 mld. Kč (zejména snížením o prostředky poskytnuté v loňském roce na financování škod způsobených povodněmi v květnu a v červnu 2013 na místních komunikacích a ostatním majetku obcí</w:t>
      </w:r>
      <w:r>
        <w:t xml:space="preserve"> ve výši 0,44 mld. </w:t>
      </w:r>
      <w:r w:rsidRPr="00BD371D">
        <w:t xml:space="preserve">Kč), snížením výdajů organizačních složek státu o 0,52 mld. Kč (z toho snížení výdajů spojených </w:t>
      </w:r>
      <w:r w:rsidR="0027201D">
        <w:br/>
      </w:r>
      <w:r w:rsidRPr="00BD371D">
        <w:t>s údržbou silnic I. třídy činilo o 0,42 mld. Kč).</w:t>
      </w:r>
    </w:p>
    <w:p w:rsidR="009E629B" w:rsidRPr="00BD371D" w:rsidRDefault="009E629B" w:rsidP="009E629B">
      <w:pPr>
        <w:spacing w:after="120"/>
        <w:ind w:firstLine="708"/>
        <w:jc w:val="both"/>
      </w:pPr>
      <w:r w:rsidRPr="00BD371D">
        <w:rPr>
          <w:u w:val="single"/>
        </w:rPr>
        <w:t>V roce 2015</w:t>
      </w:r>
      <w:r w:rsidRPr="00BD371D">
        <w:t xml:space="preserve"> se oproti roku 2014 zvýšily běžné výdaje o cca 4,3 mld. Kč. Zvýšení bylo realizováno zejména zvýšením dotace pro SFDI o 2 mld. Kč (z toho zejména zvýšení dotace  SFDI na projekty spolufinancované z Operačního programu Doprava 2007-2013  o 4,2 mld. Kč a současně snížení dotace na vyrovnání deficitu příjmů a výdajů rozpočtu SFDI o 1,7 mld. Kč), poskytnutím dotace státní organizaci SŽDC na úhradu škody za neodebranou energii v roce 2010 ve prospěch společnosti ČEZ Prodej s. r. o. dle rozsudku Vrchního soudu v Praze ve výši </w:t>
      </w:r>
      <w:r w:rsidR="009813C5">
        <w:br/>
      </w:r>
      <w:r w:rsidRPr="00BD371D">
        <w:t xml:space="preserve">1,13 mld. Kč, poskytnutím finančních prostředků příspěvkové organizaci ŘSD ČR na úhradu pokut a penále, které organizaci vyměřil finanční úřad za porušení rozpočtové kázně ve výši </w:t>
      </w:r>
      <w:r w:rsidR="009813C5">
        <w:br/>
      </w:r>
      <w:r w:rsidRPr="00BD371D">
        <w:t xml:space="preserve">0,35 mld. Kč, poskytnutím vyššího příspěvku na dopravní cestu nehrazeného ze Státního fondu dopravní infrastruktury státní organizaci SŽDC o 0,3 mld. Kč, zvýšením čerpání dotace </w:t>
      </w:r>
      <w:r w:rsidR="0027201D">
        <w:br/>
      </w:r>
      <w:r w:rsidRPr="00BD371D">
        <w:t>na úhradu ztráty ze závazku veřejné služby ve veřejné drážní osobní dopravě o 0,18 mld. Kč.</w:t>
      </w:r>
    </w:p>
    <w:p w:rsidR="009E629B" w:rsidRPr="00BD371D" w:rsidRDefault="009E629B" w:rsidP="009E629B">
      <w:pPr>
        <w:spacing w:after="120"/>
        <w:ind w:firstLine="708"/>
        <w:jc w:val="both"/>
      </w:pPr>
      <w:r w:rsidRPr="00BD371D">
        <w:rPr>
          <w:u w:val="single"/>
        </w:rPr>
        <w:t>V roce 2016</w:t>
      </w:r>
      <w:r w:rsidRPr="00BD371D">
        <w:t xml:space="preserve"> se oproti roku 2015 snížily běžné výdaje o cca 7,4 mld. Kč. Snížení bylo realizováno zejména snížením dotace pro SFDI o 7,5 mld. Kč (z toho zejména snížení dotace  SFDI na projekty spolufinancované z Operačního programu Doprava 2007-2013</w:t>
      </w:r>
      <w:r>
        <w:t xml:space="preserve"> </w:t>
      </w:r>
      <w:r w:rsidRPr="00BD371D">
        <w:t xml:space="preserve"> o 4,4 mld. Kč a současně snížení dotace na vyrovnání deficitu </w:t>
      </w:r>
      <w:r w:rsidRPr="0042454A">
        <w:t xml:space="preserve">příjmů a výdajů rozpočtu SFDI o </w:t>
      </w:r>
      <w:r w:rsidRPr="00BD371D">
        <w:t xml:space="preserve">3,1 mld. Kč), snížením o mimořádnou dotaci státní organizaci SŽDC z roku 2015 na úhradu škody </w:t>
      </w:r>
      <w:r w:rsidR="0027201D">
        <w:br/>
      </w:r>
      <w:r w:rsidRPr="00BD371D">
        <w:t xml:space="preserve">za neodebranou energii v roce 2010 ve výši 1,13 mld. Kč, zvýšením poskytnutých finančních prostředků příspěvkové organizaci ŘSD ČR na úhradu pokut a penále, které organizaci vyměřil finanční úřad za porušení rozpočtové kázně o částku 0,96 mld. Kč, snížením příspěvku </w:t>
      </w:r>
      <w:r w:rsidR="0027201D">
        <w:br/>
      </w:r>
      <w:r w:rsidRPr="00BD371D">
        <w:t>na dopravní cestu nehrazeného ze Státního fondu dopravní infrastruktury státní organizaci SŽDC o 0,3 mld. Kč a poskytnutím dotace státní organizaci SŽDC na systém odměňování výkonů ve výši 0,29 mld. Kč.</w:t>
      </w:r>
    </w:p>
    <w:p w:rsidR="009E629B" w:rsidRDefault="009E629B" w:rsidP="009E629B">
      <w:pPr>
        <w:spacing w:after="120"/>
        <w:ind w:firstLine="708"/>
        <w:jc w:val="both"/>
      </w:pPr>
      <w:r w:rsidRPr="00BD371D">
        <w:rPr>
          <w:u w:val="single"/>
        </w:rPr>
        <w:t>V roce 2017</w:t>
      </w:r>
      <w:r w:rsidRPr="00BD371D">
        <w:t xml:space="preserve"> se oproti roku 2016 zvýšily běžné výdaje o cca 4,0 mld. Kč. Zvýšení bylo realizováno zejména zvýšením dotace pro SFDI o 1,65 mld. Kč (z toho zejména poskytnutí účelových prostředků na financování silnic II. a III. třídy ve výši 0,86 mld. Kč a zvýšením dotace na vyrovnání deficitu příjmů a výdajů rozpočtu SFDI o 0,8 mld. Kč), poskytnutím </w:t>
      </w:r>
      <w:r w:rsidRPr="00BD371D">
        <w:rPr>
          <w:szCs w:val="20"/>
        </w:rPr>
        <w:t xml:space="preserve"> prostředků pro ŘSD ČR na úhradu příspěvku, který byl určen k vrácení Státnímu fondu dopravní infrastruktury (dle § 3 zákona č. 104/2000 Sb., o Státním fondu dopravní infrastruktury) ve výši 3 mld. Kč, </w:t>
      </w:r>
      <w:r w:rsidRPr="00BD371D">
        <w:t>snížením poskytnutých finančních prostředků příspěvkové organizaci ŘSD na úhradu pokut a penále, které organizaci vyměřil finanční úřad za porušení rozpočtové kázně o částku 0,61 mld. Kč, v roce 2017 neposkytnutím příspěvku na dopravní cestu nehrazeného ze Státního fondu dopravní infrastruktury státní organizaci SŽDC ve výši 0,55 mld. Kč, zvýšením příspěvku na volitelné programy ESA 0,72 mld. Kč, v roce 2017 neposkytnutím dotace státní organizaci SŽDC na sys</w:t>
      </w:r>
      <w:r w:rsidR="00C207F4">
        <w:t xml:space="preserve">tém odměňování výkonů ve výši </w:t>
      </w:r>
      <w:r w:rsidRPr="00BD371D">
        <w:t xml:space="preserve">0,29 mld. Kč a zvýšením čerpání dotace na úhradu ztráty ze závazku veřejné služby </w:t>
      </w:r>
      <w:r>
        <w:t xml:space="preserve"> </w:t>
      </w:r>
      <w:r w:rsidRPr="00BD371D">
        <w:t xml:space="preserve"> </w:t>
      </w:r>
      <w:r>
        <w:t xml:space="preserve">ve </w:t>
      </w:r>
      <w:r w:rsidRPr="00BD371D">
        <w:t>veřejné drážní osobní dopravě o 0,15 mld. Kč.</w:t>
      </w:r>
    </w:p>
    <w:p w:rsidR="009E629B" w:rsidRDefault="009E629B" w:rsidP="009E629B">
      <w:pPr>
        <w:spacing w:after="120"/>
        <w:ind w:firstLine="708"/>
        <w:jc w:val="both"/>
      </w:pPr>
      <w:r w:rsidRPr="00BD371D">
        <w:rPr>
          <w:u w:val="single"/>
        </w:rPr>
        <w:t>V roce 201</w:t>
      </w:r>
      <w:r>
        <w:rPr>
          <w:u w:val="single"/>
        </w:rPr>
        <w:t>8</w:t>
      </w:r>
      <w:r>
        <w:t xml:space="preserve"> se oproti roku 2017 snížily</w:t>
      </w:r>
      <w:r w:rsidRPr="00BD371D">
        <w:t xml:space="preserve"> běžné výdaje </w:t>
      </w:r>
      <w:r w:rsidRPr="00CE0F89">
        <w:t xml:space="preserve">o </w:t>
      </w:r>
      <w:r>
        <w:t>cca 5,12</w:t>
      </w:r>
      <w:r w:rsidRPr="00CE0F89">
        <w:t xml:space="preserve"> mld. Kč.</w:t>
      </w:r>
      <w:r>
        <w:t xml:space="preserve"> Snížení </w:t>
      </w:r>
      <w:r w:rsidRPr="00BD371D">
        <w:t>b</w:t>
      </w:r>
      <w:r>
        <w:t xml:space="preserve">ylo realizováno zejména snížením dotace pro SFDI o 2,99 mld. Kč </w:t>
      </w:r>
      <w:r w:rsidRPr="000B705D">
        <w:t xml:space="preserve"> z důvodu nižšího čerpání </w:t>
      </w:r>
      <w:r w:rsidRPr="000B705D">
        <w:lastRenderedPageBreak/>
        <w:t>finančních prostředk</w:t>
      </w:r>
      <w:r>
        <w:t xml:space="preserve">ů na krytí deficitu SFDI a </w:t>
      </w:r>
      <w:r w:rsidRPr="000B705D">
        <w:t>na fina</w:t>
      </w:r>
      <w:r>
        <w:t xml:space="preserve">ncování silnic II. a III. třídy, snížením </w:t>
      </w:r>
      <w:r w:rsidRPr="00EA1D26">
        <w:t xml:space="preserve"> </w:t>
      </w:r>
      <w:r>
        <w:t>poskytnutých</w:t>
      </w:r>
      <w:r w:rsidRPr="00EA1D26">
        <w:t xml:space="preserve"> </w:t>
      </w:r>
      <w:r>
        <w:t xml:space="preserve"> prostředků </w:t>
      </w:r>
      <w:r w:rsidRPr="00EA1D26">
        <w:t xml:space="preserve"> ŘSD ČR na úhradu příspěvku, který byl určen k vrácení Státnímu fondu dopravní infrastruktury (dle § 3 zákona č. 104/2000 Sb., o Státním fondu </w:t>
      </w:r>
      <w:r>
        <w:t>dopravní infrastruktury) o 2,9</w:t>
      </w:r>
      <w:r w:rsidRPr="00EA1D26">
        <w:t xml:space="preserve"> mld. Kč</w:t>
      </w:r>
      <w:r>
        <w:t>, zvýšením</w:t>
      </w:r>
      <w:r w:rsidRPr="0087255A">
        <w:t xml:space="preserve"> výdajů na  kompenzace ztráty vznikající dopravcům </w:t>
      </w:r>
      <w:r w:rsidR="009B3B69">
        <w:br/>
      </w:r>
      <w:r w:rsidRPr="0087255A">
        <w:t xml:space="preserve">ve veřejné osobní dopravě přiznáváním státem nařízených slev z </w:t>
      </w:r>
      <w:r>
        <w:t>jízdného o 1,29 mld. Kč,</w:t>
      </w:r>
      <w:r w:rsidRPr="0087255A">
        <w:t xml:space="preserve"> nečerpáním výdajů spojených s údržbou silnic I. třídy</w:t>
      </w:r>
      <w:r>
        <w:t xml:space="preserve"> (0,89 mld. Kč v roce 2017), zvýšením</w:t>
      </w:r>
      <w:r w:rsidRPr="000472C5">
        <w:t xml:space="preserve"> poskytnutých finančních prostředků příspěvkové organizaci ŘSD na úhradu pokut a penále, které </w:t>
      </w:r>
      <w:r w:rsidRPr="00543B8F">
        <w:t>organizaci vyměřil finanční úřad za porušen</w:t>
      </w:r>
      <w:r w:rsidR="00F74D2C" w:rsidRPr="00543B8F">
        <w:t>í rozpočtové kázně o částku 0,05</w:t>
      </w:r>
      <w:r w:rsidRPr="00543B8F">
        <w:t xml:space="preserve"> mld. Kč, zvýšením čerpání dotace na úhradu ztráty ze závazku veřejné služby  ve veřejné drážní osobní dopravě </w:t>
      </w:r>
      <w:r w:rsidR="009813C5" w:rsidRPr="00543B8F">
        <w:br/>
      </w:r>
      <w:r w:rsidRPr="00543B8F">
        <w:t xml:space="preserve">o 0,16 mld. Kč a oproti roku 2017 poskytnutím dotace státní organizaci SŽDC </w:t>
      </w:r>
      <w:r w:rsidR="0027201D" w:rsidRPr="00543B8F">
        <w:br/>
      </w:r>
      <w:r w:rsidRPr="00543B8F">
        <w:t>na systém odměňování výkonů ve výši  0,03 mld. Kč.</w:t>
      </w:r>
    </w:p>
    <w:p w:rsidR="00C11E5A" w:rsidRPr="00207124" w:rsidRDefault="00AE353C" w:rsidP="00AE353C">
      <w:pPr>
        <w:pStyle w:val="Titulek"/>
        <w:rPr>
          <w:color w:val="FF0000"/>
        </w:rPr>
      </w:pPr>
      <w:bookmarkStart w:id="85" w:name="_Toc2855762"/>
      <w:r>
        <w:t xml:space="preserve">Graf č. </w:t>
      </w:r>
      <w:r w:rsidR="00A65941">
        <w:rPr>
          <w:noProof/>
        </w:rPr>
        <w:fldChar w:fldCharType="begin"/>
      </w:r>
      <w:r w:rsidR="00A65941">
        <w:rPr>
          <w:noProof/>
        </w:rPr>
        <w:instrText xml:space="preserve"> SEQ Graf_č. \* ARABIC </w:instrText>
      </w:r>
      <w:r w:rsidR="00A65941">
        <w:rPr>
          <w:noProof/>
        </w:rPr>
        <w:fldChar w:fldCharType="separate"/>
      </w:r>
      <w:r w:rsidR="00E93211">
        <w:rPr>
          <w:noProof/>
        </w:rPr>
        <w:t>8</w:t>
      </w:r>
      <w:r w:rsidR="00A65941">
        <w:rPr>
          <w:noProof/>
        </w:rPr>
        <w:fldChar w:fldCharType="end"/>
      </w:r>
      <w:r w:rsidR="00C11E5A" w:rsidRPr="007620D5">
        <w:t>:</w:t>
      </w:r>
      <w:r w:rsidR="00CB0887" w:rsidRPr="007620D5">
        <w:t xml:space="preserve"> </w:t>
      </w:r>
      <w:r w:rsidR="00C11E5A" w:rsidRPr="007620D5">
        <w:t xml:space="preserve"> Přehled čerpání běžných výdajů v jednot</w:t>
      </w:r>
      <w:r w:rsidR="0027201D">
        <w:t>livých čtvrtletích v letech 2014</w:t>
      </w:r>
      <w:r w:rsidR="00C11E5A" w:rsidRPr="007620D5">
        <w:t>-201</w:t>
      </w:r>
      <w:bookmarkEnd w:id="79"/>
      <w:bookmarkEnd w:id="83"/>
      <w:bookmarkEnd w:id="84"/>
      <w:r w:rsidR="0027201D">
        <w:t>8</w:t>
      </w:r>
      <w:r w:rsidR="00C11E5A" w:rsidRPr="007620D5">
        <w:t xml:space="preserve"> </w:t>
      </w:r>
      <w:r w:rsidR="00C11E5A" w:rsidRPr="00F8657F">
        <w:t>(v tis. Kč)</w:t>
      </w:r>
      <w:bookmarkEnd w:id="85"/>
    </w:p>
    <w:p w:rsidR="00AF7D43" w:rsidRDefault="00AF7D43" w:rsidP="00C11E5A">
      <w:pPr>
        <w:rPr>
          <w:color w:val="FF0000"/>
        </w:rPr>
      </w:pPr>
      <w:r>
        <w:rPr>
          <w:noProof/>
          <w:color w:val="FF0000"/>
        </w:rPr>
        <w:drawing>
          <wp:inline distT="0" distB="0" distL="0" distR="0">
            <wp:extent cx="5781675" cy="2562225"/>
            <wp:effectExtent l="0" t="0" r="9525" b="9525"/>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5A7B67" w:rsidRPr="005A7B67" w:rsidRDefault="005A7B67" w:rsidP="00C82533">
      <w:pPr>
        <w:pStyle w:val="Odstavecseseznamem"/>
        <w:keepNext/>
        <w:numPr>
          <w:ilvl w:val="0"/>
          <w:numId w:val="52"/>
        </w:numPr>
        <w:overflowPunct w:val="0"/>
        <w:autoSpaceDE w:val="0"/>
        <w:autoSpaceDN w:val="0"/>
        <w:adjustRightInd w:val="0"/>
        <w:spacing w:before="100" w:beforeAutospacing="1" w:after="120"/>
        <w:contextualSpacing w:val="0"/>
        <w:jc w:val="both"/>
        <w:textAlignment w:val="baseline"/>
        <w:outlineLvl w:val="2"/>
        <w:rPr>
          <w:b/>
          <w:vanish/>
          <w:color w:val="FF0000"/>
          <w:szCs w:val="20"/>
        </w:rPr>
      </w:pPr>
      <w:bookmarkStart w:id="86" w:name="_Toc508879502"/>
      <w:bookmarkStart w:id="87" w:name="_Toc508879843"/>
      <w:bookmarkStart w:id="88" w:name="_Toc508880119"/>
      <w:bookmarkStart w:id="89" w:name="_Toc508883791"/>
      <w:bookmarkStart w:id="90" w:name="_Toc508883994"/>
      <w:bookmarkStart w:id="91" w:name="_Toc508884088"/>
      <w:bookmarkStart w:id="92" w:name="_Toc508884382"/>
      <w:bookmarkStart w:id="93" w:name="_Toc508887014"/>
      <w:bookmarkStart w:id="94" w:name="_Toc508887265"/>
      <w:bookmarkStart w:id="95" w:name="_Toc508887697"/>
      <w:bookmarkStart w:id="96" w:name="_Toc508887803"/>
      <w:bookmarkStart w:id="97" w:name="_Toc535839549"/>
      <w:bookmarkStart w:id="98" w:name="_Toc535839718"/>
      <w:bookmarkStart w:id="99" w:name="_Toc970000"/>
      <w:bookmarkStart w:id="100" w:name="_Toc1042914"/>
      <w:bookmarkStart w:id="101" w:name="_Toc1050794"/>
      <w:bookmarkStart w:id="102" w:name="_Toc508879503"/>
      <w:bookmarkStart w:id="103" w:name="_Toc508879844"/>
      <w:bookmarkStart w:id="104" w:name="_Toc508880120"/>
      <w:bookmarkStart w:id="105" w:name="_Toc508883792"/>
      <w:bookmarkStart w:id="106" w:name="_Toc508883995"/>
      <w:bookmarkStart w:id="107" w:name="_Toc508884089"/>
      <w:bookmarkStart w:id="108" w:name="_Toc508884383"/>
      <w:bookmarkStart w:id="109" w:name="_Toc508887015"/>
      <w:bookmarkStart w:id="110" w:name="_Toc508887266"/>
      <w:bookmarkStart w:id="111" w:name="_Toc508887698"/>
      <w:bookmarkStart w:id="112" w:name="_Toc508887804"/>
      <w:bookmarkStart w:id="113" w:name="_Toc535839550"/>
      <w:bookmarkStart w:id="114" w:name="_Toc535839719"/>
      <w:bookmarkStart w:id="115" w:name="_Toc970001"/>
      <w:bookmarkStart w:id="116" w:name="_Toc1042915"/>
      <w:bookmarkStart w:id="117" w:name="_Toc1050795"/>
      <w:bookmarkStart w:id="118" w:name="_Toc508879504"/>
      <w:bookmarkStart w:id="119" w:name="_Toc508879845"/>
      <w:bookmarkStart w:id="120" w:name="_Toc508880121"/>
      <w:bookmarkStart w:id="121" w:name="_Toc508883793"/>
      <w:bookmarkStart w:id="122" w:name="_Toc508883996"/>
      <w:bookmarkStart w:id="123" w:name="_Toc508884090"/>
      <w:bookmarkStart w:id="124" w:name="_Toc508884384"/>
      <w:bookmarkStart w:id="125" w:name="_Toc508887016"/>
      <w:bookmarkStart w:id="126" w:name="_Toc508887267"/>
      <w:bookmarkStart w:id="127" w:name="_Toc508887699"/>
      <w:bookmarkStart w:id="128" w:name="_Toc508887805"/>
      <w:bookmarkStart w:id="129" w:name="_Toc535839551"/>
      <w:bookmarkStart w:id="130" w:name="_Toc535839720"/>
      <w:bookmarkStart w:id="131" w:name="_Toc970002"/>
      <w:bookmarkStart w:id="132" w:name="_Toc1042916"/>
      <w:bookmarkStart w:id="133" w:name="_Toc1050796"/>
      <w:bookmarkStart w:id="134" w:name="_Toc508879505"/>
      <w:bookmarkStart w:id="135" w:name="_Toc508879846"/>
      <w:bookmarkStart w:id="136" w:name="_Toc508880122"/>
      <w:bookmarkStart w:id="137" w:name="_Toc508883794"/>
      <w:bookmarkStart w:id="138" w:name="_Toc508883997"/>
      <w:bookmarkStart w:id="139" w:name="_Toc508884091"/>
      <w:bookmarkStart w:id="140" w:name="_Toc508884385"/>
      <w:bookmarkStart w:id="141" w:name="_Toc508887017"/>
      <w:bookmarkStart w:id="142" w:name="_Toc508887268"/>
      <w:bookmarkStart w:id="143" w:name="_Toc508887700"/>
      <w:bookmarkStart w:id="144" w:name="_Toc508887806"/>
      <w:bookmarkStart w:id="145" w:name="_Toc535839552"/>
      <w:bookmarkStart w:id="146" w:name="_Toc535839721"/>
      <w:bookmarkStart w:id="147" w:name="_Toc970003"/>
      <w:bookmarkStart w:id="148" w:name="_Toc1042917"/>
      <w:bookmarkStart w:id="149" w:name="_Toc1050797"/>
      <w:bookmarkStart w:id="150" w:name="_Toc1144975"/>
      <w:bookmarkStart w:id="151" w:name="_Toc1145101"/>
      <w:bookmarkStart w:id="152" w:name="_Toc1145697"/>
      <w:bookmarkStart w:id="153" w:name="_Toc1376731"/>
      <w:bookmarkStart w:id="154" w:name="_Toc1376809"/>
      <w:bookmarkStart w:id="155" w:name="_Toc1377454"/>
      <w:bookmarkStart w:id="156" w:name="_Toc1473457"/>
      <w:bookmarkStart w:id="157" w:name="_Toc1491611"/>
      <w:bookmarkStart w:id="158" w:name="_Toc1491690"/>
      <w:bookmarkStart w:id="159" w:name="_Toc1561668"/>
      <w:bookmarkStart w:id="160" w:name="_Toc2756967"/>
      <w:bookmarkStart w:id="161" w:name="_Toc2786511"/>
      <w:bookmarkStart w:id="162" w:name="_Toc2789271"/>
      <w:bookmarkStart w:id="163" w:name="_Toc2789398"/>
      <w:bookmarkStart w:id="164" w:name="_Toc508879847"/>
      <w:bookmarkStart w:id="165" w:name="_Toc508880123"/>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rsidR="005A7B67" w:rsidRPr="005A7B67" w:rsidRDefault="005A7B67" w:rsidP="00C82533">
      <w:pPr>
        <w:pStyle w:val="Odstavecseseznamem"/>
        <w:keepNext/>
        <w:numPr>
          <w:ilvl w:val="0"/>
          <w:numId w:val="52"/>
        </w:numPr>
        <w:overflowPunct w:val="0"/>
        <w:autoSpaceDE w:val="0"/>
        <w:autoSpaceDN w:val="0"/>
        <w:adjustRightInd w:val="0"/>
        <w:spacing w:before="100" w:beforeAutospacing="1" w:after="120"/>
        <w:contextualSpacing w:val="0"/>
        <w:jc w:val="both"/>
        <w:textAlignment w:val="baseline"/>
        <w:outlineLvl w:val="2"/>
        <w:rPr>
          <w:b/>
          <w:vanish/>
          <w:color w:val="FF0000"/>
          <w:szCs w:val="20"/>
        </w:rPr>
      </w:pPr>
      <w:bookmarkStart w:id="166" w:name="_Toc1144976"/>
      <w:bookmarkStart w:id="167" w:name="_Toc1145102"/>
      <w:bookmarkStart w:id="168" w:name="_Toc1145698"/>
      <w:bookmarkStart w:id="169" w:name="_Toc1376732"/>
      <w:bookmarkStart w:id="170" w:name="_Toc1376810"/>
      <w:bookmarkStart w:id="171" w:name="_Toc1377455"/>
      <w:bookmarkStart w:id="172" w:name="_Toc1473458"/>
      <w:bookmarkStart w:id="173" w:name="_Toc1491612"/>
      <w:bookmarkStart w:id="174" w:name="_Toc1491691"/>
      <w:bookmarkStart w:id="175" w:name="_Toc1561669"/>
      <w:bookmarkStart w:id="176" w:name="_Toc2756968"/>
      <w:bookmarkStart w:id="177" w:name="_Toc2786512"/>
      <w:bookmarkStart w:id="178" w:name="_Toc2789272"/>
      <w:bookmarkStart w:id="179" w:name="_Toc2789399"/>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rsidR="005A7B67" w:rsidRPr="005A7B67" w:rsidRDefault="005A7B67" w:rsidP="00C82533">
      <w:pPr>
        <w:pStyle w:val="Odstavecseseznamem"/>
        <w:keepNext/>
        <w:numPr>
          <w:ilvl w:val="0"/>
          <w:numId w:val="52"/>
        </w:numPr>
        <w:overflowPunct w:val="0"/>
        <w:autoSpaceDE w:val="0"/>
        <w:autoSpaceDN w:val="0"/>
        <w:adjustRightInd w:val="0"/>
        <w:spacing w:before="100" w:beforeAutospacing="1" w:after="120"/>
        <w:contextualSpacing w:val="0"/>
        <w:jc w:val="both"/>
        <w:textAlignment w:val="baseline"/>
        <w:outlineLvl w:val="2"/>
        <w:rPr>
          <w:b/>
          <w:vanish/>
          <w:color w:val="FF0000"/>
          <w:szCs w:val="20"/>
        </w:rPr>
      </w:pPr>
      <w:bookmarkStart w:id="180" w:name="_Toc1144977"/>
      <w:bookmarkStart w:id="181" w:name="_Toc1145103"/>
      <w:bookmarkStart w:id="182" w:name="_Toc1145699"/>
      <w:bookmarkStart w:id="183" w:name="_Toc1376733"/>
      <w:bookmarkStart w:id="184" w:name="_Toc1376811"/>
      <w:bookmarkStart w:id="185" w:name="_Toc1377456"/>
      <w:bookmarkStart w:id="186" w:name="_Toc1473459"/>
      <w:bookmarkStart w:id="187" w:name="_Toc1491613"/>
      <w:bookmarkStart w:id="188" w:name="_Toc1491692"/>
      <w:bookmarkStart w:id="189" w:name="_Toc1561670"/>
      <w:bookmarkStart w:id="190" w:name="_Toc2756969"/>
      <w:bookmarkStart w:id="191" w:name="_Toc2786513"/>
      <w:bookmarkStart w:id="192" w:name="_Toc2789273"/>
      <w:bookmarkStart w:id="193" w:name="_Toc2789400"/>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rsidR="005A7B67" w:rsidRPr="005A7B67" w:rsidRDefault="005A7B67" w:rsidP="00C82533">
      <w:pPr>
        <w:pStyle w:val="Odstavecseseznamem"/>
        <w:keepNext/>
        <w:numPr>
          <w:ilvl w:val="1"/>
          <w:numId w:val="52"/>
        </w:numPr>
        <w:overflowPunct w:val="0"/>
        <w:autoSpaceDE w:val="0"/>
        <w:autoSpaceDN w:val="0"/>
        <w:adjustRightInd w:val="0"/>
        <w:spacing w:before="100" w:beforeAutospacing="1" w:after="120"/>
        <w:contextualSpacing w:val="0"/>
        <w:jc w:val="both"/>
        <w:textAlignment w:val="baseline"/>
        <w:outlineLvl w:val="2"/>
        <w:rPr>
          <w:b/>
          <w:vanish/>
          <w:color w:val="FF0000"/>
          <w:szCs w:val="20"/>
        </w:rPr>
      </w:pPr>
      <w:bookmarkStart w:id="194" w:name="_Toc1144978"/>
      <w:bookmarkStart w:id="195" w:name="_Toc1145104"/>
      <w:bookmarkStart w:id="196" w:name="_Toc1145700"/>
      <w:bookmarkStart w:id="197" w:name="_Toc1376734"/>
      <w:bookmarkStart w:id="198" w:name="_Toc1376812"/>
      <w:bookmarkStart w:id="199" w:name="_Toc1377457"/>
      <w:bookmarkStart w:id="200" w:name="_Toc1473460"/>
      <w:bookmarkStart w:id="201" w:name="_Toc1491614"/>
      <w:bookmarkStart w:id="202" w:name="_Toc1491693"/>
      <w:bookmarkStart w:id="203" w:name="_Toc1561671"/>
      <w:bookmarkStart w:id="204" w:name="_Toc2756970"/>
      <w:bookmarkStart w:id="205" w:name="_Toc2786514"/>
      <w:bookmarkStart w:id="206" w:name="_Toc2789274"/>
      <w:bookmarkStart w:id="207" w:name="_Toc2789401"/>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p w:rsidR="005A7B67" w:rsidRPr="005A7B67" w:rsidRDefault="005A7B67" w:rsidP="00C82533">
      <w:pPr>
        <w:pStyle w:val="Odstavecseseznamem"/>
        <w:keepNext/>
        <w:numPr>
          <w:ilvl w:val="1"/>
          <w:numId w:val="52"/>
        </w:numPr>
        <w:overflowPunct w:val="0"/>
        <w:autoSpaceDE w:val="0"/>
        <w:autoSpaceDN w:val="0"/>
        <w:adjustRightInd w:val="0"/>
        <w:spacing w:before="100" w:beforeAutospacing="1" w:after="120"/>
        <w:contextualSpacing w:val="0"/>
        <w:jc w:val="both"/>
        <w:textAlignment w:val="baseline"/>
        <w:outlineLvl w:val="2"/>
        <w:rPr>
          <w:b/>
          <w:vanish/>
          <w:color w:val="FF0000"/>
          <w:szCs w:val="20"/>
        </w:rPr>
      </w:pPr>
      <w:bookmarkStart w:id="208" w:name="_Toc1144979"/>
      <w:bookmarkStart w:id="209" w:name="_Toc1145105"/>
      <w:bookmarkStart w:id="210" w:name="_Toc1145701"/>
      <w:bookmarkStart w:id="211" w:name="_Toc1376735"/>
      <w:bookmarkStart w:id="212" w:name="_Toc1376813"/>
      <w:bookmarkStart w:id="213" w:name="_Toc1377458"/>
      <w:bookmarkStart w:id="214" w:name="_Toc1473461"/>
      <w:bookmarkStart w:id="215" w:name="_Toc1491615"/>
      <w:bookmarkStart w:id="216" w:name="_Toc1491694"/>
      <w:bookmarkStart w:id="217" w:name="_Toc1561672"/>
      <w:bookmarkStart w:id="218" w:name="_Toc2756971"/>
      <w:bookmarkStart w:id="219" w:name="_Toc2786515"/>
      <w:bookmarkStart w:id="220" w:name="_Toc2789275"/>
      <w:bookmarkStart w:id="221" w:name="_Toc2789402"/>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9764A" w:rsidRPr="005A7B67" w:rsidRDefault="00FF3AC7" w:rsidP="00D5678C">
      <w:pPr>
        <w:pStyle w:val="Nadp3"/>
        <w:numPr>
          <w:ilvl w:val="2"/>
          <w:numId w:val="52"/>
        </w:numPr>
        <w:spacing w:before="240" w:beforeAutospacing="0"/>
      </w:pPr>
      <w:bookmarkStart w:id="222" w:name="_Toc1376814"/>
      <w:bookmarkStart w:id="223" w:name="_Toc2789403"/>
      <w:r w:rsidRPr="005A7B67">
        <w:t>E</w:t>
      </w:r>
      <w:r w:rsidR="0099764A" w:rsidRPr="005A7B67">
        <w:t>fektivnost a nákladovost</w:t>
      </w:r>
      <w:r w:rsidR="0099764A" w:rsidRPr="005A7B67">
        <w:rPr>
          <w:vertAlign w:val="superscript"/>
        </w:rPr>
        <w:t xml:space="preserve"> </w:t>
      </w:r>
      <w:r w:rsidR="0099764A" w:rsidRPr="005A7B67">
        <w:t>hospodaření kapitoly 327-MD</w:t>
      </w:r>
      <w:bookmarkEnd w:id="80"/>
      <w:bookmarkEnd w:id="81"/>
      <w:bookmarkEnd w:id="164"/>
      <w:bookmarkEnd w:id="165"/>
      <w:bookmarkEnd w:id="222"/>
      <w:bookmarkEnd w:id="223"/>
    </w:p>
    <w:p w:rsidR="0099764A" w:rsidRPr="005A7B67" w:rsidRDefault="0099764A" w:rsidP="0099764A">
      <w:pPr>
        <w:pStyle w:val="Znormal"/>
      </w:pPr>
      <w:r w:rsidRPr="005A7B67">
        <w:t xml:space="preserve">Přehled efektivnosti a nákladovosti hospodaření organizačních složek státu v rámci kapitoly 327-MD ve vývojové řadě </w:t>
      </w:r>
      <w:r w:rsidR="00B50748" w:rsidRPr="005A7B67">
        <w:t>20</w:t>
      </w:r>
      <w:r w:rsidR="00E50E80" w:rsidRPr="005A7B67">
        <w:t>1</w:t>
      </w:r>
      <w:r w:rsidR="005A7B67" w:rsidRPr="005A7B67">
        <w:t>4</w:t>
      </w:r>
      <w:r w:rsidR="00B50748" w:rsidRPr="005A7B67">
        <w:t xml:space="preserve"> - </w:t>
      </w:r>
      <w:r w:rsidRPr="005A7B67">
        <w:t>201</w:t>
      </w:r>
      <w:r w:rsidR="005A7B67" w:rsidRPr="005A7B67">
        <w:t>8</w:t>
      </w:r>
      <w:r w:rsidR="00631208" w:rsidRPr="005A7B67">
        <w:t xml:space="preserve"> je uveden v příloze č. </w:t>
      </w:r>
      <w:r w:rsidR="00580FDA" w:rsidRPr="005A7B67">
        <w:t>8</w:t>
      </w:r>
      <w:r w:rsidRPr="005A7B67">
        <w:t xml:space="preserve">. </w:t>
      </w:r>
    </w:p>
    <w:p w:rsidR="0099764A" w:rsidRPr="005A7B67" w:rsidRDefault="0099764A" w:rsidP="0099764A">
      <w:pPr>
        <w:pStyle w:val="Zkladntext"/>
        <w:ind w:firstLine="709"/>
      </w:pPr>
      <w:r w:rsidRPr="005A7B67">
        <w:t>U efektivnosti jsou hodnoceny:</w:t>
      </w:r>
    </w:p>
    <w:p w:rsidR="0099764A" w:rsidRPr="005A7B67" w:rsidRDefault="0099764A" w:rsidP="00B107FC">
      <w:pPr>
        <w:pStyle w:val="Zkladntext"/>
        <w:numPr>
          <w:ilvl w:val="0"/>
          <w:numId w:val="5"/>
        </w:numPr>
        <w:spacing w:after="60"/>
        <w:ind w:hanging="357"/>
      </w:pPr>
      <w:r w:rsidRPr="005A7B67">
        <w:t>příjmy na 1 Kč výdajů</w:t>
      </w:r>
    </w:p>
    <w:p w:rsidR="0099764A" w:rsidRPr="005A7B67" w:rsidRDefault="0099764A" w:rsidP="00B107FC">
      <w:pPr>
        <w:pStyle w:val="Zkladntext"/>
        <w:numPr>
          <w:ilvl w:val="0"/>
          <w:numId w:val="5"/>
        </w:numPr>
        <w:spacing w:before="0" w:after="60"/>
        <w:ind w:hanging="357"/>
      </w:pPr>
      <w:r w:rsidRPr="005A7B67">
        <w:t>příjmy na 1 zaměstnance v Kč</w:t>
      </w:r>
    </w:p>
    <w:p w:rsidR="0099764A" w:rsidRPr="005A7B67" w:rsidRDefault="0099764A" w:rsidP="0099764A">
      <w:pPr>
        <w:pStyle w:val="Zkladntext"/>
        <w:ind w:left="709"/>
      </w:pPr>
      <w:r w:rsidRPr="005A7B67">
        <w:t>U nákladovosti jsou hodnoceny:</w:t>
      </w:r>
    </w:p>
    <w:p w:rsidR="0099764A" w:rsidRPr="005A7B67" w:rsidRDefault="0099764A" w:rsidP="00B107FC">
      <w:pPr>
        <w:pStyle w:val="Zkladntext"/>
        <w:numPr>
          <w:ilvl w:val="0"/>
          <w:numId w:val="6"/>
        </w:numPr>
        <w:spacing w:after="60"/>
        <w:ind w:left="1423" w:hanging="357"/>
      </w:pPr>
      <w:r w:rsidRPr="005A7B67">
        <w:t>výdaje na 100 Kč příjmů</w:t>
      </w:r>
    </w:p>
    <w:p w:rsidR="0099764A" w:rsidRPr="005A7B67" w:rsidRDefault="0099764A" w:rsidP="00B107FC">
      <w:pPr>
        <w:pStyle w:val="Zkladntext"/>
        <w:numPr>
          <w:ilvl w:val="0"/>
          <w:numId w:val="6"/>
        </w:numPr>
        <w:spacing w:before="0" w:after="60"/>
        <w:ind w:left="1423" w:hanging="357"/>
      </w:pPr>
      <w:r w:rsidRPr="005A7B67">
        <w:t>výdaje na 1 zaměstnance v Kč</w:t>
      </w:r>
    </w:p>
    <w:p w:rsidR="0099764A" w:rsidRPr="005A7B67" w:rsidRDefault="0099764A" w:rsidP="00B107FC">
      <w:pPr>
        <w:pStyle w:val="Zkladntext"/>
        <w:numPr>
          <w:ilvl w:val="0"/>
          <w:numId w:val="6"/>
        </w:numPr>
        <w:spacing w:before="0" w:after="60"/>
        <w:ind w:left="1423" w:hanging="357"/>
      </w:pPr>
      <w:r w:rsidRPr="005A7B67">
        <w:t>běžné výdaje na 1 zaměstnance v Kč</w:t>
      </w:r>
    </w:p>
    <w:p w:rsidR="006B4750" w:rsidRPr="005A7B67" w:rsidRDefault="0099764A" w:rsidP="0099764A">
      <w:pPr>
        <w:pStyle w:val="Znormal"/>
      </w:pPr>
      <w:r w:rsidRPr="005A7B67">
        <w:t xml:space="preserve">V souvislosti s uvedenými ukazateli je nutné upozornit, že meziroční srovnání a poměrové propočty je možné prakticky vždy považovat pouze za orientační, neboť v podstatě v každém roce jsou realizovány mimořádné výdaje buď z hlediska jejich výskytu nebo z hlediska </w:t>
      </w:r>
      <w:r w:rsidR="00FA7E1E" w:rsidRPr="005A7B67">
        <w:t>obsahu</w:t>
      </w:r>
      <w:r w:rsidRPr="005A7B67">
        <w:t xml:space="preserve"> a jejich kompletní vyloučení je problematické. Úroveň uvedených ukazatelů ovlivňují dále změny organizační struktury kapitoly, metodické změny a vývoj cen. Zkreslující vliv má </w:t>
      </w:r>
      <w:r w:rsidR="00C207F4">
        <w:br/>
      </w:r>
      <w:r w:rsidRPr="005A7B67">
        <w:t xml:space="preserve">i vývoj počtu zaměstnanců a celá řada dalších faktorů. </w:t>
      </w:r>
    </w:p>
    <w:p w:rsidR="00634FD3" w:rsidRPr="005A7B67" w:rsidRDefault="00634FD3" w:rsidP="00634FD3">
      <w:pPr>
        <w:pStyle w:val="Znormal"/>
      </w:pPr>
      <w:r w:rsidRPr="005A7B67">
        <w:lastRenderedPageBreak/>
        <w:t>Hlavním vypovídajícím ukazatelem pro hodnocení efektivnosti a nákladovosti hospodaření kapitoly jsou neinvestiční výdaje organizačních složek státu.</w:t>
      </w:r>
    </w:p>
    <w:p w:rsidR="009E629B" w:rsidRPr="00207124" w:rsidRDefault="009E629B" w:rsidP="009E629B">
      <w:pPr>
        <w:pStyle w:val="Znormal"/>
        <w:rPr>
          <w:color w:val="FF0000"/>
        </w:rPr>
      </w:pPr>
      <w:bookmarkStart w:id="224" w:name="_Toc508879507"/>
      <w:bookmarkStart w:id="225" w:name="_Toc508879848"/>
      <w:bookmarkStart w:id="226" w:name="_Toc508880124"/>
      <w:bookmarkStart w:id="227" w:name="_Toc508883796"/>
      <w:bookmarkStart w:id="228" w:name="_Toc508883999"/>
      <w:bookmarkStart w:id="229" w:name="_Toc508884093"/>
      <w:bookmarkStart w:id="230" w:name="_Toc508884387"/>
      <w:bookmarkStart w:id="231" w:name="_Toc508887019"/>
      <w:bookmarkStart w:id="232" w:name="_Toc508887270"/>
      <w:bookmarkStart w:id="233" w:name="_Toc508887702"/>
      <w:bookmarkStart w:id="234" w:name="_Toc508887808"/>
      <w:bookmarkStart w:id="235" w:name="_Toc535839554"/>
      <w:bookmarkStart w:id="236" w:name="_Toc535839723"/>
      <w:bookmarkStart w:id="237" w:name="_Toc970005"/>
      <w:bookmarkStart w:id="238" w:name="_Toc1042919"/>
      <w:bookmarkStart w:id="239" w:name="_Toc1050799"/>
      <w:bookmarkStart w:id="240" w:name="_Toc413413656"/>
      <w:bookmarkStart w:id="241" w:name="_Toc508879854"/>
      <w:bookmarkStart w:id="242" w:name="_Toc508880130"/>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sidRPr="0083244E">
        <w:t xml:space="preserve">Rozpočtovaný objem </w:t>
      </w:r>
      <w:r w:rsidRPr="0083244E">
        <w:rPr>
          <w:b/>
        </w:rPr>
        <w:t>neinvestičních výdajů organizačních složek státu</w:t>
      </w:r>
      <w:r w:rsidRPr="0083244E">
        <w:t xml:space="preserve"> na rok 2018 ve výši 2 733 643 tis. Kč byl v průběhu roku upraven na částku 4 254 774 tis. K</w:t>
      </w:r>
      <w:r>
        <w:t xml:space="preserve">č a čerpán </w:t>
      </w:r>
      <w:r w:rsidRPr="0083244E">
        <w:t xml:space="preserve"> </w:t>
      </w:r>
      <w:r w:rsidR="00DD21C2">
        <w:br/>
      </w:r>
      <w:r w:rsidRPr="0083244E">
        <w:t xml:space="preserve">ve </w:t>
      </w:r>
      <w:r w:rsidRPr="00D62144">
        <w:t>výši 2 919 439 tis. K</w:t>
      </w:r>
      <w:r w:rsidR="009813C5">
        <w:t>č, tj. 68,62 %. Oproti roku 2017</w:t>
      </w:r>
      <w:r>
        <w:t xml:space="preserve"> došlo ke zvýšení</w:t>
      </w:r>
      <w:r w:rsidRPr="00D62144">
        <w:t xml:space="preserve"> těchto výdajů  </w:t>
      </w:r>
      <w:r w:rsidR="00DD21C2">
        <w:br/>
      </w:r>
      <w:r w:rsidRPr="00D62144">
        <w:t>o  412 564  tis. Kč.</w:t>
      </w:r>
    </w:p>
    <w:p w:rsidR="009E629B" w:rsidRPr="00207124" w:rsidRDefault="009E629B" w:rsidP="009E629B">
      <w:pPr>
        <w:pStyle w:val="Znormal"/>
        <w:rPr>
          <w:color w:val="FF0000"/>
        </w:rPr>
      </w:pPr>
      <w:r w:rsidRPr="0036795B">
        <w:t xml:space="preserve">Podstatnou částí běžných výdajů organizačních složek státu jsou výdaje na platy zaměstnanců a ostatní platby za provedenou práci a s tím související povinné platby (pojistné </w:t>
      </w:r>
      <w:r w:rsidR="00DD21C2">
        <w:br/>
      </w:r>
      <w:r w:rsidRPr="0036795B">
        <w:t xml:space="preserve">a převod FKSP), kde k upravenému rozpočtu 746 226 tis. Kč byla vykázána </w:t>
      </w:r>
      <w:r w:rsidRPr="00377B21">
        <w:t xml:space="preserve">skutečnost ve výši </w:t>
      </w:r>
      <w:r w:rsidRPr="00003EEF">
        <w:t xml:space="preserve">705 550 tis. Kč. </w:t>
      </w:r>
      <w:r w:rsidRPr="00AF758E">
        <w:t>Částka představuje 24</w:t>
      </w:r>
      <w:r>
        <w:t>,17</w:t>
      </w:r>
      <w:r w:rsidRPr="00AF758E">
        <w:t xml:space="preserve"> % z celkových běžných výdajů čerpaných těmito organizacemi.</w:t>
      </w:r>
    </w:p>
    <w:p w:rsidR="009E629B" w:rsidRPr="00207124" w:rsidRDefault="009E629B" w:rsidP="009E629B">
      <w:pPr>
        <w:pStyle w:val="Znormal"/>
        <w:rPr>
          <w:color w:val="FF0000"/>
        </w:rPr>
      </w:pPr>
      <w:r w:rsidRPr="002024D0">
        <w:t>Z celkově vyčerpaných běžných výdajů organizačních složek státu tvořily neinvestiční nákupy a související výdaje organizačních složek státu (sesk. pol</w:t>
      </w:r>
      <w:r w:rsidRPr="00A976D8">
        <w:t xml:space="preserve">. 51) 75,63 %, tj. v absolutním </w:t>
      </w:r>
      <w:r w:rsidRPr="002024D0">
        <w:t>vyjád</w:t>
      </w:r>
      <w:r>
        <w:t>ření 2 207 872</w:t>
      </w:r>
      <w:r w:rsidRPr="002024D0">
        <w:t xml:space="preserve"> tis. Kč. Ve srovnání s rokem 2017, ve kterém výdaje seskupení položek 51 byly ve výši 1 840 620 tis. Kč, došlo k a</w:t>
      </w:r>
      <w:r>
        <w:t xml:space="preserve">bsolutnímu zvýšení  </w:t>
      </w:r>
      <w:r w:rsidRPr="004D260A">
        <w:t xml:space="preserve">o 367 252 tis. Kč. </w:t>
      </w:r>
    </w:p>
    <w:p w:rsidR="009E629B" w:rsidRPr="006B359D" w:rsidRDefault="009E629B" w:rsidP="009E629B">
      <w:pPr>
        <w:pStyle w:val="Znormal"/>
      </w:pPr>
      <w:r w:rsidRPr="006A347D">
        <w:t xml:space="preserve">Pokud se týká vnitřní struktury výdajů seskupení položek 51, podíl výdajů </w:t>
      </w:r>
      <w:r w:rsidRPr="006A347D">
        <w:rPr>
          <w:u w:val="single"/>
        </w:rPr>
        <w:t>na nákup materiálu</w:t>
      </w:r>
      <w:r w:rsidRPr="006A347D">
        <w:t xml:space="preserve"> na seskupení položek 51 v roce 2018 činil </w:t>
      </w:r>
      <w:r w:rsidRPr="00B95ADD">
        <w:t xml:space="preserve">12,31 %. </w:t>
      </w:r>
      <w:r w:rsidR="00C207F4">
        <w:t>Výdaje na nákup materiálu</w:t>
      </w:r>
      <w:r w:rsidRPr="006A347D">
        <w:t xml:space="preserve"> v roce 2018 činily 271 714 tis. Kč (v roce 2017 činily 265 477</w:t>
      </w:r>
      <w:r>
        <w:t xml:space="preserve"> tis. Kč), tj. vzrostly</w:t>
      </w:r>
      <w:r w:rsidRPr="006A347D">
        <w:t xml:space="preserve"> oproti předcházejícímu roku </w:t>
      </w:r>
      <w:r w:rsidRPr="00DE674E">
        <w:t>o 6 237 tis. K</w:t>
      </w:r>
      <w:r w:rsidRPr="00734302">
        <w:t xml:space="preserve">č. </w:t>
      </w:r>
      <w:r w:rsidRPr="00DE674E">
        <w:t xml:space="preserve">Z celkových výdajů na nákup materiálu v roce 2018 </w:t>
      </w:r>
      <w:r w:rsidRPr="00B95ADD">
        <w:t xml:space="preserve">tvoří </w:t>
      </w:r>
      <w:r w:rsidRPr="006B359D">
        <w:t xml:space="preserve">největší podíl úhrady za výrobu registračních značek a tiskopisů pro agendu řidičů  ve výši </w:t>
      </w:r>
      <w:r w:rsidR="00DD21C2">
        <w:br/>
      </w:r>
      <w:r w:rsidRPr="006B359D">
        <w:t>187 226 tis. Kč.</w:t>
      </w:r>
    </w:p>
    <w:p w:rsidR="009E629B" w:rsidRPr="00207124" w:rsidRDefault="009E629B" w:rsidP="009E629B">
      <w:pPr>
        <w:pStyle w:val="Znormal"/>
        <w:rPr>
          <w:color w:val="FF0000"/>
        </w:rPr>
      </w:pPr>
      <w:r w:rsidRPr="00CF4145">
        <w:rPr>
          <w:u w:val="single"/>
        </w:rPr>
        <w:t>Nákup služeb</w:t>
      </w:r>
      <w:r w:rsidRPr="00CF4145">
        <w:t xml:space="preserve"> ve výši 333 812 tis. Kč se podílel na neinvestičních nákupech a souvisejících výdajích </w:t>
      </w:r>
      <w:r w:rsidRPr="00A14184">
        <w:t xml:space="preserve">15,12 %. </w:t>
      </w:r>
      <w:r w:rsidRPr="005E0990">
        <w:t xml:space="preserve">Nákup služeb oproti roku 2017 </w:t>
      </w:r>
      <w:r w:rsidR="00C207F4">
        <w:t>(352 450 tis. Kč) poklesl</w:t>
      </w:r>
      <w:r w:rsidRPr="00F17258">
        <w:t xml:space="preserve"> </w:t>
      </w:r>
      <w:r w:rsidRPr="00B57FBB">
        <w:t xml:space="preserve">o </w:t>
      </w:r>
      <w:r w:rsidR="00C207F4">
        <w:br/>
      </w:r>
      <w:r w:rsidRPr="00B57FBB">
        <w:t xml:space="preserve">18 638 tis. Kč (na 94,71 % předchozího roku). </w:t>
      </w:r>
      <w:r w:rsidRPr="00CF4145">
        <w:t>Z celkových nákupů služeb činí největší podíl zpracování dat a služby související s informačními a komunikačními technologiemi</w:t>
      </w:r>
      <w:r w:rsidRPr="00207124">
        <w:rPr>
          <w:color w:val="FF0000"/>
        </w:rPr>
        <w:t xml:space="preserve">                      </w:t>
      </w:r>
      <w:r w:rsidRPr="00CF4145">
        <w:t>(177 019 tis. Kč), konzultační, právní a poradenské služby (49 990 tis. Kč) a nákup ostatních služeb (70 217 tis. Kč).</w:t>
      </w:r>
    </w:p>
    <w:p w:rsidR="009E629B" w:rsidRPr="00207124" w:rsidRDefault="009E629B" w:rsidP="009E629B">
      <w:pPr>
        <w:pStyle w:val="Znormal"/>
        <w:rPr>
          <w:color w:val="FF0000"/>
        </w:rPr>
      </w:pPr>
      <w:r w:rsidRPr="00F17258">
        <w:t xml:space="preserve">Podíl </w:t>
      </w:r>
      <w:r w:rsidRPr="00F17258">
        <w:rPr>
          <w:u w:val="single"/>
        </w:rPr>
        <w:t>ostatních ná</w:t>
      </w:r>
      <w:r w:rsidRPr="00856C28">
        <w:rPr>
          <w:u w:val="single"/>
        </w:rPr>
        <w:t>kupů</w:t>
      </w:r>
      <w:r w:rsidRPr="00856C28">
        <w:t xml:space="preserve"> na neinvestičních nákupech a souvisejících výdajích oproti minulému roku poklesl na 1,86 % (v roce 2017 činil 50,58 %), absolutní výše v roce 2018 klesla o 889 783 tis. Kč </w:t>
      </w:r>
      <w:r w:rsidRPr="00F17258">
        <w:t xml:space="preserve">na celkovou částku 41 132 tis. Kč (v roce 2017 činila jejich výše </w:t>
      </w:r>
      <w:r w:rsidR="00DD21C2">
        <w:br/>
      </w:r>
      <w:r w:rsidRPr="00F17258">
        <w:t xml:space="preserve">930 915 tis. </w:t>
      </w:r>
      <w:r>
        <w:t xml:space="preserve">Kč) </w:t>
      </w:r>
      <w:r w:rsidRPr="00A62A34">
        <w:t xml:space="preserve">z důvodu nečerpání výdajů spojených s údržbou silnic I. třídy (v roce 2017 </w:t>
      </w:r>
      <w:r w:rsidR="00DD21C2">
        <w:br/>
      </w:r>
      <w:r w:rsidRPr="00A62A34">
        <w:t xml:space="preserve">ve výši  890 192 tis. Kč). </w:t>
      </w:r>
    </w:p>
    <w:p w:rsidR="009E629B" w:rsidRPr="00822075" w:rsidRDefault="009E629B" w:rsidP="009E629B">
      <w:pPr>
        <w:pStyle w:val="Znormal"/>
      </w:pPr>
      <w:r w:rsidRPr="001D7277">
        <w:t xml:space="preserve">Podíl </w:t>
      </w:r>
      <w:r w:rsidRPr="001D7277">
        <w:rPr>
          <w:u w:val="single"/>
        </w:rPr>
        <w:t>nákupu vody, paliv a energie</w:t>
      </w:r>
      <w:r w:rsidRPr="001D7277">
        <w:t xml:space="preserve"> na neinvestičních nákupech a souvisejících výdajích v roce 2018 </w:t>
      </w:r>
      <w:r w:rsidRPr="00822075">
        <w:t xml:space="preserve">činil 0,9 %, </w:t>
      </w:r>
      <w:r w:rsidRPr="001D7277">
        <w:t xml:space="preserve">absolutně 19 768 tis. Kč. Oproti roku 2017 (20 279 tis. Kč) </w:t>
      </w:r>
      <w:r w:rsidRPr="00822075">
        <w:t xml:space="preserve">poklesla vydaná částka o 511 tis. Kč. </w:t>
      </w:r>
    </w:p>
    <w:p w:rsidR="009E629B" w:rsidRDefault="009E629B" w:rsidP="009E629B">
      <w:pPr>
        <w:pStyle w:val="Znormal"/>
      </w:pPr>
      <w:r w:rsidRPr="00B4724D">
        <w:rPr>
          <w:u w:val="single"/>
        </w:rPr>
        <w:t>Výdaje související s neinvestičními nákupy, příspěvky, náhrady a věcné dary</w:t>
      </w:r>
      <w:r w:rsidR="00C207F4">
        <w:t xml:space="preserve"> </w:t>
      </w:r>
      <w:r w:rsidRPr="00B4724D">
        <w:t xml:space="preserve">se podílely na neinvestičních nákupech a souvisejících </w:t>
      </w:r>
      <w:r w:rsidRPr="00C678B1">
        <w:t xml:space="preserve">výdajích 69,81 %. </w:t>
      </w:r>
      <w:r w:rsidR="00C207F4">
        <w:t xml:space="preserve">Absolutně byly </w:t>
      </w:r>
      <w:r w:rsidRPr="00B4724D">
        <w:t>v r</w:t>
      </w:r>
      <w:r>
        <w:t>oce 2018</w:t>
      </w:r>
      <w:r w:rsidRPr="00B4724D">
        <w:t xml:space="preserve"> čerpány částkou 1</w:t>
      </w:r>
      <w:r>
        <w:t xml:space="preserve"> </w:t>
      </w:r>
      <w:r w:rsidRPr="00B4724D">
        <w:t>541 280 tis. Kč,</w:t>
      </w:r>
      <w:r>
        <w:rPr>
          <w:color w:val="FF0000"/>
        </w:rPr>
        <w:t xml:space="preserve"> </w:t>
      </w:r>
      <w:r w:rsidRPr="00000CAA">
        <w:t xml:space="preserve">tj. zvýšení </w:t>
      </w:r>
      <w:r w:rsidRPr="00BE3911">
        <w:t xml:space="preserve">o 1 270 276 tis. Kč  </w:t>
      </w:r>
      <w:r w:rsidRPr="00D62C8B">
        <w:t xml:space="preserve">oproti roku 2017 </w:t>
      </w:r>
      <w:r w:rsidRPr="00B4724D">
        <w:t xml:space="preserve">(čerpáno </w:t>
      </w:r>
      <w:r w:rsidR="00C207F4">
        <w:br/>
      </w:r>
      <w:r w:rsidRPr="00B4724D">
        <w:t>271 004 tis. Kč).</w:t>
      </w:r>
      <w:r w:rsidRPr="00207124">
        <w:rPr>
          <w:color w:val="FF0000"/>
        </w:rPr>
        <w:t xml:space="preserve"> </w:t>
      </w:r>
      <w:r w:rsidRPr="006B1197">
        <w:t>Největší podíl činí kompenzace</w:t>
      </w:r>
      <w:r w:rsidR="00C207F4">
        <w:t xml:space="preserve"> ztráty vznikající dopravcům </w:t>
      </w:r>
      <w:r w:rsidRPr="006B1197">
        <w:t xml:space="preserve">ve veřejné osobní dopravě přiznáváním státem nařízených slev z jízdného v roce 2018 ve výši </w:t>
      </w:r>
      <w:r>
        <w:t xml:space="preserve">1 535 199 </w:t>
      </w:r>
      <w:r w:rsidRPr="006B1197">
        <w:t>tis. Kč</w:t>
      </w:r>
      <w:r>
        <w:t xml:space="preserve"> </w:t>
      </w:r>
      <w:r w:rsidR="00C207F4">
        <w:br/>
      </w:r>
      <w:r w:rsidRPr="00A3780A">
        <w:t>(v roce 2017 ve výši  240 896  tis. Kč)</w:t>
      </w:r>
      <w:r w:rsidRPr="009D29BF">
        <w:t xml:space="preserve">, tj. nárůst oproti roku 2017 </w:t>
      </w:r>
      <w:r w:rsidRPr="00653457">
        <w:t>o 1 294 303 tis. Kč</w:t>
      </w:r>
      <w:r w:rsidRPr="009D29BF">
        <w:t xml:space="preserve">.  </w:t>
      </w:r>
    </w:p>
    <w:p w:rsidR="00C207F4" w:rsidRDefault="00C207F4" w:rsidP="009E629B">
      <w:pPr>
        <w:pStyle w:val="Znormal"/>
      </w:pPr>
    </w:p>
    <w:p w:rsidR="00C207F4" w:rsidRDefault="00C207F4" w:rsidP="009E629B">
      <w:pPr>
        <w:pStyle w:val="Znormal"/>
      </w:pPr>
    </w:p>
    <w:p w:rsidR="00185BC4" w:rsidRPr="009E629B" w:rsidRDefault="00185BC4" w:rsidP="00C82533">
      <w:pPr>
        <w:pStyle w:val="Nadp3"/>
        <w:numPr>
          <w:ilvl w:val="2"/>
          <w:numId w:val="52"/>
        </w:numPr>
        <w:ind w:left="709" w:hanging="709"/>
      </w:pPr>
      <w:bookmarkStart w:id="243" w:name="_Toc1376815"/>
      <w:bookmarkStart w:id="244" w:name="_Toc2789404"/>
      <w:r w:rsidRPr="009E629B">
        <w:lastRenderedPageBreak/>
        <w:t>Běžné výdaje organizačních složek státu</w:t>
      </w:r>
      <w:bookmarkEnd w:id="82"/>
      <w:bookmarkEnd w:id="240"/>
      <w:bookmarkEnd w:id="241"/>
      <w:bookmarkEnd w:id="242"/>
      <w:bookmarkEnd w:id="243"/>
      <w:bookmarkEnd w:id="244"/>
    </w:p>
    <w:p w:rsidR="00185BC4" w:rsidRPr="009E629B" w:rsidRDefault="00185BC4" w:rsidP="00A712EC">
      <w:pPr>
        <w:pStyle w:val="Zkladntext"/>
        <w:spacing w:after="80"/>
        <w:rPr>
          <w:b/>
          <w:bCs/>
        </w:rPr>
      </w:pPr>
      <w:r w:rsidRPr="009E629B">
        <w:rPr>
          <w:b/>
          <w:bCs/>
        </w:rPr>
        <w:t>Organizační</w:t>
      </w:r>
      <w:r w:rsidR="00EE48B9" w:rsidRPr="009E629B">
        <w:rPr>
          <w:b/>
          <w:bCs/>
        </w:rPr>
        <w:t xml:space="preserve"> složk</w:t>
      </w:r>
      <w:r w:rsidR="00691F7F" w:rsidRPr="009E629B">
        <w:rPr>
          <w:b/>
          <w:bCs/>
        </w:rPr>
        <w:t>y</w:t>
      </w:r>
      <w:r w:rsidRPr="009E629B">
        <w:rPr>
          <w:b/>
          <w:bCs/>
        </w:rPr>
        <w:t xml:space="preserve"> státu zajišťující výkon státní správy:</w:t>
      </w:r>
    </w:p>
    <w:p w:rsidR="00185BC4" w:rsidRPr="009E629B" w:rsidRDefault="00A712EC" w:rsidP="00B107FC">
      <w:pPr>
        <w:pStyle w:val="Zkladntext"/>
        <w:numPr>
          <w:ilvl w:val="0"/>
          <w:numId w:val="1"/>
        </w:numPr>
        <w:tabs>
          <w:tab w:val="clear" w:pos="1428"/>
          <w:tab w:val="num" w:pos="360"/>
        </w:tabs>
        <w:ind w:left="0" w:firstLine="0"/>
      </w:pPr>
      <w:r w:rsidRPr="009E629B">
        <w:t>Ú</w:t>
      </w:r>
      <w:r w:rsidR="00185BC4" w:rsidRPr="009E629B">
        <w:t>střední orgán MD</w:t>
      </w:r>
    </w:p>
    <w:p w:rsidR="00185BC4" w:rsidRPr="009E629B" w:rsidRDefault="00185BC4" w:rsidP="008A262F">
      <w:pPr>
        <w:pStyle w:val="Zkladntext"/>
        <w:numPr>
          <w:ilvl w:val="0"/>
          <w:numId w:val="1"/>
        </w:numPr>
        <w:tabs>
          <w:tab w:val="clear" w:pos="1428"/>
          <w:tab w:val="num" w:pos="360"/>
        </w:tabs>
        <w:spacing w:before="0"/>
        <w:ind w:left="0" w:firstLine="0"/>
      </w:pPr>
      <w:r w:rsidRPr="009E629B">
        <w:t>Úřad pro civilní letectví</w:t>
      </w:r>
    </w:p>
    <w:p w:rsidR="00185BC4" w:rsidRPr="009E629B" w:rsidRDefault="00185BC4" w:rsidP="008A262F">
      <w:pPr>
        <w:pStyle w:val="Zkladntext"/>
        <w:numPr>
          <w:ilvl w:val="0"/>
          <w:numId w:val="1"/>
        </w:numPr>
        <w:tabs>
          <w:tab w:val="clear" w:pos="1428"/>
          <w:tab w:val="num" w:pos="360"/>
        </w:tabs>
        <w:spacing w:before="0"/>
        <w:ind w:left="0" w:firstLine="0"/>
      </w:pPr>
      <w:r w:rsidRPr="009E629B">
        <w:t>Státní plavební správa</w:t>
      </w:r>
    </w:p>
    <w:p w:rsidR="00185BC4" w:rsidRPr="009E629B" w:rsidRDefault="00185BC4" w:rsidP="008A262F">
      <w:pPr>
        <w:pStyle w:val="Zkladntext"/>
        <w:numPr>
          <w:ilvl w:val="0"/>
          <w:numId w:val="1"/>
        </w:numPr>
        <w:tabs>
          <w:tab w:val="clear" w:pos="1428"/>
          <w:tab w:val="num" w:pos="360"/>
        </w:tabs>
        <w:spacing w:before="0"/>
        <w:ind w:left="0" w:firstLine="0"/>
      </w:pPr>
      <w:r w:rsidRPr="009E629B">
        <w:t>Drážní úřad</w:t>
      </w:r>
    </w:p>
    <w:p w:rsidR="00185BC4" w:rsidRPr="009E629B" w:rsidRDefault="00185BC4" w:rsidP="008A262F">
      <w:pPr>
        <w:pStyle w:val="Zkladntext"/>
        <w:numPr>
          <w:ilvl w:val="0"/>
          <w:numId w:val="1"/>
        </w:numPr>
        <w:tabs>
          <w:tab w:val="clear" w:pos="1428"/>
          <w:tab w:val="num" w:pos="360"/>
        </w:tabs>
        <w:spacing w:before="0"/>
        <w:ind w:left="0" w:firstLine="0"/>
      </w:pPr>
      <w:r w:rsidRPr="009E629B">
        <w:t>Drážní inspekce</w:t>
      </w:r>
    </w:p>
    <w:p w:rsidR="00FA7E1E" w:rsidRPr="009E629B" w:rsidRDefault="00FA7E1E" w:rsidP="00FA7E1E">
      <w:pPr>
        <w:pStyle w:val="Zkladntext"/>
        <w:numPr>
          <w:ilvl w:val="0"/>
          <w:numId w:val="2"/>
        </w:numPr>
        <w:tabs>
          <w:tab w:val="clear" w:pos="720"/>
          <w:tab w:val="num" w:pos="360"/>
        </w:tabs>
        <w:spacing w:before="0"/>
        <w:ind w:left="357" w:hanging="357"/>
      </w:pPr>
      <w:r w:rsidRPr="009E629B">
        <w:t xml:space="preserve">Ústav pro odborné zjišťování příčin leteckých nehod </w:t>
      </w:r>
    </w:p>
    <w:p w:rsidR="00185BC4" w:rsidRPr="009E629B" w:rsidRDefault="00185BC4" w:rsidP="00B107FC">
      <w:pPr>
        <w:pStyle w:val="Zkladntext"/>
        <w:spacing w:before="240" w:after="80"/>
        <w:rPr>
          <w:b/>
          <w:bCs/>
        </w:rPr>
      </w:pPr>
      <w:r w:rsidRPr="009E629B">
        <w:rPr>
          <w:b/>
          <w:bCs/>
        </w:rPr>
        <w:t>Ostatní organizační složky státu:</w:t>
      </w:r>
    </w:p>
    <w:p w:rsidR="00185BC4" w:rsidRPr="009E629B" w:rsidRDefault="00185BC4" w:rsidP="008A262F">
      <w:pPr>
        <w:pStyle w:val="Zkladntext"/>
        <w:numPr>
          <w:ilvl w:val="0"/>
          <w:numId w:val="2"/>
        </w:numPr>
        <w:tabs>
          <w:tab w:val="clear" w:pos="720"/>
          <w:tab w:val="num" w:pos="360"/>
        </w:tabs>
        <w:spacing w:before="0"/>
        <w:ind w:left="357" w:hanging="357"/>
      </w:pPr>
      <w:r w:rsidRPr="009E629B">
        <w:t>Ředitelství vodních cest ČR</w:t>
      </w:r>
    </w:p>
    <w:p w:rsidR="00943800" w:rsidRDefault="00AE353C" w:rsidP="00AE353C">
      <w:pPr>
        <w:pStyle w:val="Titulek"/>
        <w:rPr>
          <w:color w:val="FF0000"/>
        </w:rPr>
      </w:pPr>
      <w:bookmarkStart w:id="245" w:name="_Toc317489628"/>
      <w:bookmarkStart w:id="246" w:name="_Toc508879855"/>
      <w:bookmarkStart w:id="247" w:name="_Toc508880131"/>
      <w:bookmarkStart w:id="248" w:name="_Toc2855763"/>
      <w:r>
        <w:t xml:space="preserve">Graf č. </w:t>
      </w:r>
      <w:r w:rsidR="00A65941">
        <w:rPr>
          <w:noProof/>
        </w:rPr>
        <w:fldChar w:fldCharType="begin"/>
      </w:r>
      <w:r w:rsidR="00A65941">
        <w:rPr>
          <w:noProof/>
        </w:rPr>
        <w:instrText xml:space="preserve"> SEQ Graf_č. \* ARABIC </w:instrText>
      </w:r>
      <w:r w:rsidR="00A65941">
        <w:rPr>
          <w:noProof/>
        </w:rPr>
        <w:fldChar w:fldCharType="separate"/>
      </w:r>
      <w:r w:rsidR="00E93211">
        <w:rPr>
          <w:noProof/>
        </w:rPr>
        <w:t>9</w:t>
      </w:r>
      <w:r w:rsidR="00A65941">
        <w:rPr>
          <w:noProof/>
        </w:rPr>
        <w:fldChar w:fldCharType="end"/>
      </w:r>
      <w:r w:rsidR="00943800" w:rsidRPr="00AF7D43">
        <w:t xml:space="preserve">: </w:t>
      </w:r>
      <w:r w:rsidR="00CB0887" w:rsidRPr="00AF7D43">
        <w:t xml:space="preserve"> </w:t>
      </w:r>
      <w:r w:rsidR="00943800" w:rsidRPr="00AF7D43">
        <w:t>Přehled běžných výdajů organizačních složek státu kapitoly 327-MD</w:t>
      </w:r>
      <w:bookmarkEnd w:id="245"/>
      <w:bookmarkEnd w:id="246"/>
      <w:bookmarkEnd w:id="247"/>
      <w:bookmarkEnd w:id="248"/>
    </w:p>
    <w:p w:rsidR="006944AB" w:rsidRDefault="006944AB" w:rsidP="006944AB">
      <w:r w:rsidRPr="00207124">
        <w:rPr>
          <w:noProof/>
          <w:color w:val="FF0000"/>
        </w:rPr>
        <w:drawing>
          <wp:inline distT="0" distB="0" distL="0" distR="0" wp14:anchorId="5BBB7756" wp14:editId="41DDF6BC">
            <wp:extent cx="5749290" cy="2527539"/>
            <wp:effectExtent l="0" t="0" r="3810" b="6350"/>
            <wp:docPr id="10"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B107FC" w:rsidRDefault="00B107FC" w:rsidP="00C11E5A">
      <w:pPr>
        <w:pStyle w:val="Zkladntext"/>
        <w:spacing w:before="240" w:after="120"/>
        <w:rPr>
          <w:b/>
          <w:u w:val="single"/>
        </w:rPr>
      </w:pPr>
      <w:bookmarkStart w:id="249" w:name="_Toc255297637"/>
    </w:p>
    <w:p w:rsidR="00B107FC" w:rsidRDefault="00B107FC" w:rsidP="00C11E5A">
      <w:pPr>
        <w:pStyle w:val="Zkladntext"/>
        <w:spacing w:before="240" w:after="120"/>
        <w:rPr>
          <w:b/>
          <w:u w:val="single"/>
        </w:rPr>
      </w:pPr>
    </w:p>
    <w:p w:rsidR="00B107FC" w:rsidRDefault="00B107FC" w:rsidP="00C11E5A">
      <w:pPr>
        <w:pStyle w:val="Zkladntext"/>
        <w:spacing w:before="240" w:after="120"/>
        <w:rPr>
          <w:b/>
          <w:u w:val="single"/>
        </w:rPr>
      </w:pPr>
    </w:p>
    <w:p w:rsidR="00B107FC" w:rsidRDefault="00B107FC" w:rsidP="00C11E5A">
      <w:pPr>
        <w:pStyle w:val="Zkladntext"/>
        <w:spacing w:before="240" w:after="120"/>
        <w:rPr>
          <w:b/>
          <w:u w:val="single"/>
        </w:rPr>
      </w:pPr>
    </w:p>
    <w:p w:rsidR="00B107FC" w:rsidRDefault="00B107FC" w:rsidP="00C11E5A">
      <w:pPr>
        <w:pStyle w:val="Zkladntext"/>
        <w:spacing w:before="240" w:after="120"/>
        <w:rPr>
          <w:b/>
          <w:u w:val="single"/>
        </w:rPr>
      </w:pPr>
    </w:p>
    <w:p w:rsidR="00B107FC" w:rsidRDefault="00B107FC" w:rsidP="00C11E5A">
      <w:pPr>
        <w:pStyle w:val="Zkladntext"/>
        <w:spacing w:before="240" w:after="120"/>
        <w:rPr>
          <w:b/>
          <w:u w:val="single"/>
        </w:rPr>
      </w:pPr>
    </w:p>
    <w:p w:rsidR="00B107FC" w:rsidRDefault="00B107FC" w:rsidP="00C11E5A">
      <w:pPr>
        <w:pStyle w:val="Zkladntext"/>
        <w:spacing w:before="240" w:after="120"/>
        <w:rPr>
          <w:b/>
          <w:u w:val="single"/>
        </w:rPr>
      </w:pPr>
    </w:p>
    <w:p w:rsidR="00B107FC" w:rsidRDefault="00B107FC" w:rsidP="00C11E5A">
      <w:pPr>
        <w:pStyle w:val="Zkladntext"/>
        <w:spacing w:before="240" w:after="120"/>
        <w:rPr>
          <w:b/>
          <w:u w:val="single"/>
        </w:rPr>
      </w:pPr>
    </w:p>
    <w:p w:rsidR="00B107FC" w:rsidRDefault="00B107FC" w:rsidP="00C11E5A">
      <w:pPr>
        <w:pStyle w:val="Zkladntext"/>
        <w:spacing w:before="240" w:after="120"/>
        <w:rPr>
          <w:b/>
          <w:u w:val="single"/>
        </w:rPr>
      </w:pPr>
    </w:p>
    <w:p w:rsidR="00B107FC" w:rsidRDefault="00B107FC" w:rsidP="00C11E5A">
      <w:pPr>
        <w:pStyle w:val="Zkladntext"/>
        <w:spacing w:before="240" w:after="120"/>
        <w:rPr>
          <w:b/>
          <w:u w:val="single"/>
        </w:rPr>
      </w:pPr>
    </w:p>
    <w:p w:rsidR="00B107FC" w:rsidRDefault="00B107FC" w:rsidP="00C11E5A">
      <w:pPr>
        <w:pStyle w:val="Zkladntext"/>
        <w:spacing w:before="240" w:after="120"/>
        <w:rPr>
          <w:b/>
          <w:u w:val="single"/>
        </w:rPr>
      </w:pPr>
    </w:p>
    <w:p w:rsidR="00C11E5A" w:rsidRPr="009E629B" w:rsidRDefault="00C11E5A" w:rsidP="00C11E5A">
      <w:pPr>
        <w:pStyle w:val="Zkladntext"/>
        <w:spacing w:before="240" w:after="120"/>
        <w:rPr>
          <w:b/>
          <w:u w:val="single"/>
        </w:rPr>
      </w:pPr>
      <w:r w:rsidRPr="009E629B">
        <w:rPr>
          <w:b/>
          <w:u w:val="single"/>
        </w:rPr>
        <w:lastRenderedPageBreak/>
        <w:t>Ústřední orgán MD</w:t>
      </w:r>
    </w:p>
    <w:p w:rsidR="00C11E5A" w:rsidRDefault="00C11E5A" w:rsidP="00AD0353">
      <w:pPr>
        <w:pStyle w:val="Zkladntext"/>
        <w:spacing w:before="0"/>
        <w:jc w:val="right"/>
      </w:pPr>
      <w:r w:rsidRPr="009E629B">
        <w:t>v tis. Kč</w:t>
      </w:r>
    </w:p>
    <w:tbl>
      <w:tblPr>
        <w:tblW w:w="907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1"/>
        <w:gridCol w:w="1134"/>
        <w:gridCol w:w="992"/>
        <w:gridCol w:w="993"/>
        <w:gridCol w:w="1050"/>
        <w:gridCol w:w="792"/>
      </w:tblGrid>
      <w:tr w:rsidR="009E629B" w:rsidRPr="00D04C40" w:rsidTr="005D0D4B">
        <w:trPr>
          <w:jc w:val="right"/>
        </w:trPr>
        <w:tc>
          <w:tcPr>
            <w:tcW w:w="4111" w:type="dxa"/>
          </w:tcPr>
          <w:p w:rsidR="009E629B" w:rsidRPr="00D04C40" w:rsidRDefault="009E629B" w:rsidP="005D0D4B">
            <w:pPr>
              <w:jc w:val="center"/>
              <w:rPr>
                <w:sz w:val="22"/>
              </w:rPr>
            </w:pPr>
          </w:p>
        </w:tc>
        <w:tc>
          <w:tcPr>
            <w:tcW w:w="1134" w:type="dxa"/>
            <w:vAlign w:val="center"/>
          </w:tcPr>
          <w:p w:rsidR="009E629B" w:rsidRPr="00D04C40" w:rsidRDefault="009E629B" w:rsidP="005D0D4B">
            <w:pPr>
              <w:jc w:val="center"/>
              <w:rPr>
                <w:sz w:val="20"/>
                <w:szCs w:val="20"/>
              </w:rPr>
            </w:pPr>
            <w:r w:rsidRPr="00D04C40">
              <w:rPr>
                <w:sz w:val="20"/>
                <w:szCs w:val="20"/>
              </w:rPr>
              <w:t>Skutečnost 2017</w:t>
            </w:r>
          </w:p>
        </w:tc>
        <w:tc>
          <w:tcPr>
            <w:tcW w:w="992" w:type="dxa"/>
            <w:vAlign w:val="center"/>
          </w:tcPr>
          <w:p w:rsidR="009E629B" w:rsidRPr="00D04C40" w:rsidRDefault="009E629B" w:rsidP="005D0D4B">
            <w:pPr>
              <w:jc w:val="center"/>
              <w:rPr>
                <w:sz w:val="20"/>
                <w:szCs w:val="20"/>
              </w:rPr>
            </w:pPr>
            <w:r w:rsidRPr="00D04C40">
              <w:rPr>
                <w:sz w:val="20"/>
                <w:szCs w:val="20"/>
              </w:rPr>
              <w:t>Schválený</w:t>
            </w:r>
          </w:p>
          <w:p w:rsidR="009E629B" w:rsidRPr="00D04C40" w:rsidRDefault="009E629B" w:rsidP="005D0D4B">
            <w:pPr>
              <w:jc w:val="center"/>
              <w:rPr>
                <w:sz w:val="20"/>
                <w:szCs w:val="20"/>
              </w:rPr>
            </w:pPr>
            <w:r w:rsidRPr="00D04C40">
              <w:rPr>
                <w:sz w:val="20"/>
                <w:szCs w:val="20"/>
              </w:rPr>
              <w:t>rozpočet</w:t>
            </w:r>
          </w:p>
          <w:p w:rsidR="009E629B" w:rsidRPr="00D04C40" w:rsidRDefault="009E629B" w:rsidP="005D0D4B">
            <w:pPr>
              <w:jc w:val="center"/>
              <w:rPr>
                <w:sz w:val="20"/>
                <w:szCs w:val="20"/>
              </w:rPr>
            </w:pPr>
            <w:r w:rsidRPr="00D04C40">
              <w:rPr>
                <w:sz w:val="20"/>
                <w:szCs w:val="20"/>
              </w:rPr>
              <w:t>2018</w:t>
            </w:r>
          </w:p>
        </w:tc>
        <w:tc>
          <w:tcPr>
            <w:tcW w:w="993" w:type="dxa"/>
            <w:vAlign w:val="center"/>
          </w:tcPr>
          <w:p w:rsidR="009E629B" w:rsidRPr="00D04C40" w:rsidRDefault="009E629B" w:rsidP="005D0D4B">
            <w:pPr>
              <w:jc w:val="center"/>
              <w:rPr>
                <w:sz w:val="20"/>
                <w:szCs w:val="20"/>
              </w:rPr>
            </w:pPr>
            <w:r w:rsidRPr="00D04C40">
              <w:rPr>
                <w:sz w:val="20"/>
                <w:szCs w:val="20"/>
              </w:rPr>
              <w:t>Upravený</w:t>
            </w:r>
          </w:p>
          <w:p w:rsidR="009E629B" w:rsidRPr="00D04C40" w:rsidRDefault="009E629B" w:rsidP="005D0D4B">
            <w:pPr>
              <w:jc w:val="center"/>
              <w:rPr>
                <w:sz w:val="20"/>
                <w:szCs w:val="20"/>
              </w:rPr>
            </w:pPr>
            <w:r w:rsidRPr="00D04C40">
              <w:rPr>
                <w:sz w:val="20"/>
                <w:szCs w:val="20"/>
              </w:rPr>
              <w:t>rozpočet 2018</w:t>
            </w:r>
          </w:p>
        </w:tc>
        <w:tc>
          <w:tcPr>
            <w:tcW w:w="1050" w:type="dxa"/>
            <w:vAlign w:val="center"/>
          </w:tcPr>
          <w:p w:rsidR="009E629B" w:rsidRPr="00D04C40" w:rsidRDefault="009E629B" w:rsidP="005D0D4B">
            <w:pPr>
              <w:jc w:val="center"/>
              <w:rPr>
                <w:sz w:val="20"/>
                <w:szCs w:val="20"/>
              </w:rPr>
            </w:pPr>
            <w:r w:rsidRPr="00D04C40">
              <w:rPr>
                <w:sz w:val="20"/>
                <w:szCs w:val="20"/>
              </w:rPr>
              <w:t>Skutečnost 2018</w:t>
            </w:r>
          </w:p>
        </w:tc>
        <w:tc>
          <w:tcPr>
            <w:tcW w:w="792" w:type="dxa"/>
            <w:vAlign w:val="center"/>
          </w:tcPr>
          <w:p w:rsidR="009E629B" w:rsidRPr="00D04C40" w:rsidRDefault="009E629B" w:rsidP="005D0D4B">
            <w:pPr>
              <w:jc w:val="center"/>
              <w:rPr>
                <w:sz w:val="20"/>
                <w:szCs w:val="20"/>
              </w:rPr>
            </w:pPr>
            <w:r w:rsidRPr="00D04C40">
              <w:rPr>
                <w:sz w:val="20"/>
                <w:szCs w:val="20"/>
              </w:rPr>
              <w:t>Index</w:t>
            </w:r>
          </w:p>
          <w:p w:rsidR="009E629B" w:rsidRPr="00D04C40" w:rsidRDefault="009E629B" w:rsidP="005D0D4B">
            <w:pPr>
              <w:jc w:val="center"/>
              <w:rPr>
                <w:sz w:val="20"/>
                <w:szCs w:val="20"/>
              </w:rPr>
            </w:pPr>
            <w:r w:rsidRPr="00D04C40">
              <w:rPr>
                <w:sz w:val="20"/>
                <w:szCs w:val="20"/>
              </w:rPr>
              <w:t>18/17</w:t>
            </w:r>
          </w:p>
          <w:p w:rsidR="009E629B" w:rsidRPr="00D04C40" w:rsidRDefault="009E629B" w:rsidP="005D0D4B">
            <w:pPr>
              <w:jc w:val="center"/>
              <w:rPr>
                <w:sz w:val="20"/>
                <w:szCs w:val="20"/>
              </w:rPr>
            </w:pPr>
            <w:r w:rsidRPr="00D04C40">
              <w:rPr>
                <w:sz w:val="20"/>
                <w:szCs w:val="20"/>
              </w:rPr>
              <w:t>(v %)</w:t>
            </w:r>
          </w:p>
        </w:tc>
      </w:tr>
      <w:tr w:rsidR="009E629B" w:rsidRPr="00D04C40" w:rsidTr="005D0D4B">
        <w:trPr>
          <w:jc w:val="right"/>
        </w:trPr>
        <w:tc>
          <w:tcPr>
            <w:tcW w:w="4111" w:type="dxa"/>
            <w:tcBorders>
              <w:bottom w:val="single" w:sz="4" w:space="0" w:color="auto"/>
            </w:tcBorders>
          </w:tcPr>
          <w:p w:rsidR="009E629B" w:rsidRPr="00D04C40" w:rsidRDefault="009E629B" w:rsidP="005D0D4B">
            <w:pPr>
              <w:jc w:val="center"/>
              <w:rPr>
                <w:sz w:val="22"/>
              </w:rPr>
            </w:pPr>
            <w:r w:rsidRPr="00D04C40">
              <w:rPr>
                <w:sz w:val="22"/>
              </w:rPr>
              <w:t>a</w:t>
            </w:r>
          </w:p>
        </w:tc>
        <w:tc>
          <w:tcPr>
            <w:tcW w:w="1134" w:type="dxa"/>
            <w:tcBorders>
              <w:bottom w:val="single" w:sz="4" w:space="0" w:color="auto"/>
            </w:tcBorders>
          </w:tcPr>
          <w:p w:rsidR="009E629B" w:rsidRPr="00D04C40" w:rsidRDefault="009E629B" w:rsidP="005D0D4B">
            <w:pPr>
              <w:jc w:val="center"/>
              <w:rPr>
                <w:sz w:val="22"/>
              </w:rPr>
            </w:pPr>
            <w:r w:rsidRPr="00D04C40">
              <w:rPr>
                <w:sz w:val="22"/>
              </w:rPr>
              <w:t>1</w:t>
            </w:r>
          </w:p>
        </w:tc>
        <w:tc>
          <w:tcPr>
            <w:tcW w:w="992" w:type="dxa"/>
            <w:tcBorders>
              <w:bottom w:val="single" w:sz="4" w:space="0" w:color="auto"/>
            </w:tcBorders>
          </w:tcPr>
          <w:p w:rsidR="009E629B" w:rsidRPr="00D04C40" w:rsidRDefault="009E629B" w:rsidP="005D0D4B">
            <w:pPr>
              <w:jc w:val="center"/>
              <w:rPr>
                <w:sz w:val="22"/>
              </w:rPr>
            </w:pPr>
            <w:r w:rsidRPr="00D04C40">
              <w:rPr>
                <w:sz w:val="22"/>
              </w:rPr>
              <w:t>2</w:t>
            </w:r>
          </w:p>
        </w:tc>
        <w:tc>
          <w:tcPr>
            <w:tcW w:w="993" w:type="dxa"/>
            <w:tcBorders>
              <w:bottom w:val="single" w:sz="4" w:space="0" w:color="auto"/>
            </w:tcBorders>
          </w:tcPr>
          <w:p w:rsidR="009E629B" w:rsidRPr="00D04C40" w:rsidRDefault="009E629B" w:rsidP="005D0D4B">
            <w:pPr>
              <w:jc w:val="center"/>
              <w:rPr>
                <w:sz w:val="22"/>
              </w:rPr>
            </w:pPr>
            <w:r w:rsidRPr="00D04C40">
              <w:rPr>
                <w:sz w:val="22"/>
              </w:rPr>
              <w:t>3</w:t>
            </w:r>
          </w:p>
        </w:tc>
        <w:tc>
          <w:tcPr>
            <w:tcW w:w="1050" w:type="dxa"/>
            <w:tcBorders>
              <w:bottom w:val="single" w:sz="4" w:space="0" w:color="auto"/>
            </w:tcBorders>
          </w:tcPr>
          <w:p w:rsidR="009E629B" w:rsidRPr="00D04C40" w:rsidRDefault="009E629B" w:rsidP="005D0D4B">
            <w:pPr>
              <w:jc w:val="center"/>
              <w:rPr>
                <w:sz w:val="22"/>
              </w:rPr>
            </w:pPr>
            <w:r w:rsidRPr="00D04C40">
              <w:rPr>
                <w:sz w:val="22"/>
              </w:rPr>
              <w:t>4</w:t>
            </w:r>
          </w:p>
        </w:tc>
        <w:tc>
          <w:tcPr>
            <w:tcW w:w="792" w:type="dxa"/>
            <w:tcBorders>
              <w:bottom w:val="single" w:sz="4" w:space="0" w:color="auto"/>
            </w:tcBorders>
          </w:tcPr>
          <w:p w:rsidR="009E629B" w:rsidRPr="00D04C40" w:rsidRDefault="009E629B" w:rsidP="005D0D4B">
            <w:pPr>
              <w:jc w:val="center"/>
              <w:rPr>
                <w:sz w:val="22"/>
              </w:rPr>
            </w:pPr>
            <w:r w:rsidRPr="00D04C40">
              <w:rPr>
                <w:sz w:val="22"/>
              </w:rPr>
              <w:t>5</w:t>
            </w:r>
          </w:p>
        </w:tc>
      </w:tr>
      <w:tr w:rsidR="009E629B" w:rsidRPr="00D04C40" w:rsidTr="005D0D4B">
        <w:trPr>
          <w:trHeight w:val="388"/>
          <w:jc w:val="right"/>
        </w:trPr>
        <w:tc>
          <w:tcPr>
            <w:tcW w:w="4111" w:type="dxa"/>
            <w:tcBorders>
              <w:top w:val="single" w:sz="4" w:space="0" w:color="auto"/>
              <w:left w:val="single" w:sz="4" w:space="0" w:color="auto"/>
              <w:bottom w:val="nil"/>
              <w:right w:val="single" w:sz="4" w:space="0" w:color="auto"/>
            </w:tcBorders>
            <w:vAlign w:val="center"/>
          </w:tcPr>
          <w:p w:rsidR="009E629B" w:rsidRPr="00D04C40" w:rsidRDefault="009E629B" w:rsidP="005D0D4B">
            <w:pPr>
              <w:pStyle w:val="Zkladntext"/>
              <w:rPr>
                <w:b/>
                <w:bCs/>
                <w:sz w:val="20"/>
              </w:rPr>
            </w:pPr>
            <w:r w:rsidRPr="00D04C40">
              <w:rPr>
                <w:b/>
                <w:bCs/>
                <w:sz w:val="20"/>
              </w:rPr>
              <w:t xml:space="preserve">Běžné výdaje </w:t>
            </w:r>
          </w:p>
          <w:p w:rsidR="009E629B" w:rsidRPr="00D04C40" w:rsidRDefault="009E629B" w:rsidP="005D0D4B">
            <w:pPr>
              <w:jc w:val="both"/>
              <w:rPr>
                <w:sz w:val="20"/>
              </w:rPr>
            </w:pPr>
            <w:r w:rsidRPr="00D04C40">
              <w:rPr>
                <w:sz w:val="20"/>
              </w:rPr>
              <w:t xml:space="preserve">v tom: </w:t>
            </w:r>
          </w:p>
        </w:tc>
        <w:tc>
          <w:tcPr>
            <w:tcW w:w="1134" w:type="dxa"/>
            <w:tcBorders>
              <w:top w:val="single" w:sz="4" w:space="0" w:color="auto"/>
              <w:left w:val="single" w:sz="4" w:space="0" w:color="auto"/>
              <w:bottom w:val="nil"/>
              <w:right w:val="single" w:sz="4" w:space="0" w:color="auto"/>
            </w:tcBorders>
            <w:vAlign w:val="center"/>
          </w:tcPr>
          <w:p w:rsidR="009E629B" w:rsidRPr="00D04C40" w:rsidRDefault="009E629B" w:rsidP="00A03CAD">
            <w:pPr>
              <w:jc w:val="right"/>
              <w:rPr>
                <w:b/>
                <w:bCs/>
                <w:sz w:val="20"/>
              </w:rPr>
            </w:pPr>
            <w:r w:rsidRPr="00D04C40">
              <w:rPr>
                <w:b/>
                <w:bCs/>
                <w:sz w:val="20"/>
              </w:rPr>
              <w:t xml:space="preserve">2 099 674 </w:t>
            </w:r>
          </w:p>
        </w:tc>
        <w:tc>
          <w:tcPr>
            <w:tcW w:w="992" w:type="dxa"/>
            <w:tcBorders>
              <w:top w:val="single" w:sz="4" w:space="0" w:color="auto"/>
              <w:left w:val="single" w:sz="4" w:space="0" w:color="auto"/>
              <w:bottom w:val="nil"/>
              <w:right w:val="single" w:sz="4" w:space="0" w:color="auto"/>
            </w:tcBorders>
            <w:vAlign w:val="center"/>
          </w:tcPr>
          <w:p w:rsidR="009E629B" w:rsidRPr="00D04C40" w:rsidRDefault="009E629B" w:rsidP="005D0D4B">
            <w:pPr>
              <w:jc w:val="right"/>
              <w:rPr>
                <w:b/>
                <w:bCs/>
                <w:sz w:val="20"/>
              </w:rPr>
            </w:pPr>
            <w:r w:rsidRPr="00D04C40">
              <w:rPr>
                <w:b/>
                <w:bCs/>
                <w:sz w:val="20"/>
              </w:rPr>
              <w:t xml:space="preserve">2 305 404 </w:t>
            </w:r>
          </w:p>
        </w:tc>
        <w:tc>
          <w:tcPr>
            <w:tcW w:w="993" w:type="dxa"/>
            <w:tcBorders>
              <w:top w:val="single" w:sz="4" w:space="0" w:color="auto"/>
              <w:left w:val="single" w:sz="4" w:space="0" w:color="auto"/>
              <w:bottom w:val="nil"/>
              <w:right w:val="single" w:sz="4" w:space="0" w:color="auto"/>
            </w:tcBorders>
            <w:vAlign w:val="center"/>
          </w:tcPr>
          <w:p w:rsidR="009E629B" w:rsidRPr="00D04C40" w:rsidRDefault="009E629B" w:rsidP="005D0D4B">
            <w:pPr>
              <w:jc w:val="right"/>
              <w:rPr>
                <w:b/>
                <w:bCs/>
                <w:sz w:val="20"/>
              </w:rPr>
            </w:pPr>
            <w:r w:rsidRPr="00D04C40">
              <w:rPr>
                <w:b/>
                <w:bCs/>
                <w:sz w:val="20"/>
              </w:rPr>
              <w:t xml:space="preserve">3 834 171 </w:t>
            </w:r>
          </w:p>
        </w:tc>
        <w:tc>
          <w:tcPr>
            <w:tcW w:w="1050" w:type="dxa"/>
            <w:tcBorders>
              <w:top w:val="single" w:sz="4" w:space="0" w:color="auto"/>
              <w:left w:val="single" w:sz="4" w:space="0" w:color="auto"/>
              <w:bottom w:val="nil"/>
              <w:right w:val="single" w:sz="4" w:space="0" w:color="auto"/>
            </w:tcBorders>
            <w:vAlign w:val="center"/>
          </w:tcPr>
          <w:p w:rsidR="009E629B" w:rsidRPr="00D04C40" w:rsidRDefault="009E629B" w:rsidP="005D0D4B">
            <w:pPr>
              <w:jc w:val="right"/>
              <w:rPr>
                <w:b/>
                <w:bCs/>
                <w:sz w:val="20"/>
              </w:rPr>
            </w:pPr>
            <w:r w:rsidRPr="00D04C40">
              <w:rPr>
                <w:b/>
                <w:bCs/>
                <w:sz w:val="20"/>
              </w:rPr>
              <w:t xml:space="preserve">2 519 573 </w:t>
            </w:r>
          </w:p>
        </w:tc>
        <w:tc>
          <w:tcPr>
            <w:tcW w:w="792" w:type="dxa"/>
            <w:tcBorders>
              <w:top w:val="single" w:sz="4" w:space="0" w:color="auto"/>
              <w:left w:val="single" w:sz="4" w:space="0" w:color="auto"/>
              <w:bottom w:val="nil"/>
              <w:right w:val="single" w:sz="4" w:space="0" w:color="auto"/>
            </w:tcBorders>
            <w:vAlign w:val="center"/>
          </w:tcPr>
          <w:p w:rsidR="009E629B" w:rsidRPr="00D04C40" w:rsidRDefault="009E629B" w:rsidP="005D0D4B">
            <w:pPr>
              <w:jc w:val="right"/>
              <w:rPr>
                <w:b/>
                <w:bCs/>
                <w:sz w:val="20"/>
              </w:rPr>
            </w:pPr>
            <w:r w:rsidRPr="00D04C40">
              <w:rPr>
                <w:b/>
                <w:bCs/>
                <w:sz w:val="20"/>
              </w:rPr>
              <w:t>120,00</w:t>
            </w:r>
          </w:p>
        </w:tc>
      </w:tr>
      <w:tr w:rsidR="009E629B" w:rsidRPr="00D04C40" w:rsidTr="005D0D4B">
        <w:trPr>
          <w:jc w:val="right"/>
        </w:trPr>
        <w:tc>
          <w:tcPr>
            <w:tcW w:w="4111" w:type="dxa"/>
            <w:tcBorders>
              <w:top w:val="nil"/>
              <w:left w:val="single" w:sz="4" w:space="0" w:color="auto"/>
              <w:bottom w:val="nil"/>
              <w:right w:val="single" w:sz="4" w:space="0" w:color="auto"/>
            </w:tcBorders>
          </w:tcPr>
          <w:p w:rsidR="009E629B" w:rsidRPr="00D04C40" w:rsidRDefault="009E629B" w:rsidP="005D0D4B">
            <w:pPr>
              <w:jc w:val="both"/>
              <w:rPr>
                <w:sz w:val="20"/>
              </w:rPr>
            </w:pPr>
            <w:r w:rsidRPr="00D04C40">
              <w:rPr>
                <w:sz w:val="20"/>
              </w:rPr>
              <w:t xml:space="preserve">platy zaměstnanců a ostatní platby </w:t>
            </w:r>
          </w:p>
          <w:p w:rsidR="009E629B" w:rsidRPr="00D04C40" w:rsidRDefault="009E629B" w:rsidP="005D0D4B">
            <w:pPr>
              <w:jc w:val="both"/>
              <w:rPr>
                <w:sz w:val="20"/>
              </w:rPr>
            </w:pPr>
            <w:r w:rsidRPr="00D04C40">
              <w:rPr>
                <w:sz w:val="20"/>
              </w:rPr>
              <w:t>za provedenou práci</w:t>
            </w:r>
          </w:p>
          <w:p w:rsidR="009E629B" w:rsidRPr="00D04C40" w:rsidRDefault="009E629B" w:rsidP="005D0D4B">
            <w:pPr>
              <w:jc w:val="both"/>
              <w:rPr>
                <w:sz w:val="20"/>
              </w:rPr>
            </w:pPr>
            <w:r w:rsidRPr="00D04C40">
              <w:rPr>
                <w:sz w:val="20"/>
              </w:rPr>
              <w:t>z toho: výdaje na progr. spolufin. z rozpočtu EU</w:t>
            </w:r>
          </w:p>
          <w:p w:rsidR="009E629B" w:rsidRPr="00D04C40" w:rsidRDefault="009E629B" w:rsidP="005D0D4B">
            <w:pPr>
              <w:jc w:val="both"/>
              <w:rPr>
                <w:sz w:val="20"/>
              </w:rPr>
            </w:pPr>
            <w:r w:rsidRPr="00D04C40">
              <w:rPr>
                <w:sz w:val="20"/>
              </w:rPr>
              <w:t xml:space="preserve">            v tom: ze SR</w:t>
            </w:r>
          </w:p>
          <w:p w:rsidR="009E629B" w:rsidRPr="00D04C40" w:rsidRDefault="009E629B" w:rsidP="005D0D4B">
            <w:pPr>
              <w:jc w:val="both"/>
              <w:rPr>
                <w:sz w:val="20"/>
              </w:rPr>
            </w:pPr>
            <w:r w:rsidRPr="00D04C40">
              <w:rPr>
                <w:sz w:val="20"/>
              </w:rPr>
              <w:t xml:space="preserve">                        z rozpočtu EU</w:t>
            </w:r>
          </w:p>
        </w:tc>
        <w:tc>
          <w:tcPr>
            <w:tcW w:w="1134" w:type="dxa"/>
            <w:tcBorders>
              <w:top w:val="nil"/>
              <w:left w:val="single" w:sz="4" w:space="0" w:color="auto"/>
              <w:bottom w:val="nil"/>
              <w:right w:val="single" w:sz="4" w:space="0" w:color="auto"/>
            </w:tcBorders>
          </w:tcPr>
          <w:p w:rsidR="009E629B" w:rsidRPr="00D04C40" w:rsidRDefault="009E629B" w:rsidP="005D0D4B">
            <w:pPr>
              <w:jc w:val="right"/>
              <w:rPr>
                <w:sz w:val="20"/>
              </w:rPr>
            </w:pPr>
          </w:p>
          <w:p w:rsidR="009E629B" w:rsidRPr="00D04C40" w:rsidRDefault="009E629B" w:rsidP="005D0D4B">
            <w:pPr>
              <w:jc w:val="right"/>
              <w:rPr>
                <w:sz w:val="20"/>
              </w:rPr>
            </w:pPr>
            <w:r w:rsidRPr="00D04C40">
              <w:rPr>
                <w:sz w:val="20"/>
              </w:rPr>
              <w:t>272 749</w:t>
            </w:r>
          </w:p>
          <w:p w:rsidR="009E629B" w:rsidRPr="00D04C40" w:rsidRDefault="009E629B" w:rsidP="005D0D4B">
            <w:pPr>
              <w:jc w:val="right"/>
              <w:rPr>
                <w:sz w:val="20"/>
              </w:rPr>
            </w:pPr>
            <w:r w:rsidRPr="00D04C40">
              <w:rPr>
                <w:sz w:val="20"/>
              </w:rPr>
              <w:t xml:space="preserve">61 739 </w:t>
            </w:r>
          </w:p>
          <w:p w:rsidR="009E629B" w:rsidRPr="00D04C40" w:rsidRDefault="009E629B" w:rsidP="005D0D4B">
            <w:pPr>
              <w:jc w:val="right"/>
              <w:rPr>
                <w:sz w:val="20"/>
              </w:rPr>
            </w:pPr>
            <w:r w:rsidRPr="00D04C40">
              <w:rPr>
                <w:sz w:val="20"/>
              </w:rPr>
              <w:t>9 038</w:t>
            </w:r>
          </w:p>
          <w:p w:rsidR="009E629B" w:rsidRPr="00D04C40" w:rsidRDefault="009E629B" w:rsidP="005D0D4B">
            <w:pPr>
              <w:jc w:val="right"/>
              <w:rPr>
                <w:sz w:val="20"/>
              </w:rPr>
            </w:pPr>
            <w:r w:rsidRPr="00D04C40">
              <w:rPr>
                <w:sz w:val="20"/>
              </w:rPr>
              <w:t xml:space="preserve">       52 700  </w:t>
            </w:r>
          </w:p>
        </w:tc>
        <w:tc>
          <w:tcPr>
            <w:tcW w:w="992" w:type="dxa"/>
            <w:tcBorders>
              <w:top w:val="nil"/>
              <w:left w:val="single" w:sz="4" w:space="0" w:color="auto"/>
              <w:bottom w:val="nil"/>
              <w:right w:val="single" w:sz="4" w:space="0" w:color="auto"/>
            </w:tcBorders>
          </w:tcPr>
          <w:p w:rsidR="009E629B" w:rsidRPr="00D04C40" w:rsidRDefault="009E629B" w:rsidP="005D0D4B">
            <w:pPr>
              <w:jc w:val="right"/>
              <w:rPr>
                <w:sz w:val="20"/>
              </w:rPr>
            </w:pPr>
          </w:p>
          <w:p w:rsidR="009E629B" w:rsidRPr="00D04C40" w:rsidRDefault="009E629B" w:rsidP="005D0D4B">
            <w:pPr>
              <w:jc w:val="right"/>
              <w:rPr>
                <w:sz w:val="20"/>
              </w:rPr>
            </w:pPr>
            <w:r w:rsidRPr="00D04C40">
              <w:rPr>
                <w:sz w:val="20"/>
              </w:rPr>
              <w:t>318 993</w:t>
            </w:r>
          </w:p>
          <w:p w:rsidR="009E629B" w:rsidRPr="00D04C40" w:rsidRDefault="009E629B" w:rsidP="005D0D4B">
            <w:pPr>
              <w:jc w:val="right"/>
              <w:rPr>
                <w:sz w:val="20"/>
              </w:rPr>
            </w:pPr>
            <w:r w:rsidRPr="00D04C40">
              <w:rPr>
                <w:sz w:val="20"/>
              </w:rPr>
              <w:t>80 754</w:t>
            </w:r>
          </w:p>
          <w:p w:rsidR="009E629B" w:rsidRPr="00D04C40" w:rsidRDefault="009E629B" w:rsidP="005D0D4B">
            <w:pPr>
              <w:jc w:val="right"/>
              <w:rPr>
                <w:sz w:val="20"/>
              </w:rPr>
            </w:pPr>
            <w:r w:rsidRPr="00D04C40">
              <w:rPr>
                <w:sz w:val="20"/>
              </w:rPr>
              <w:t>12 528</w:t>
            </w:r>
          </w:p>
          <w:p w:rsidR="009E629B" w:rsidRPr="00D04C40" w:rsidRDefault="009E629B" w:rsidP="005D0D4B">
            <w:pPr>
              <w:jc w:val="right"/>
              <w:rPr>
                <w:sz w:val="20"/>
              </w:rPr>
            </w:pPr>
            <w:r w:rsidRPr="00D04C40">
              <w:rPr>
                <w:sz w:val="20"/>
              </w:rPr>
              <w:t xml:space="preserve"> 68 227</w:t>
            </w:r>
          </w:p>
        </w:tc>
        <w:tc>
          <w:tcPr>
            <w:tcW w:w="993" w:type="dxa"/>
            <w:tcBorders>
              <w:top w:val="nil"/>
              <w:left w:val="single" w:sz="4" w:space="0" w:color="auto"/>
              <w:bottom w:val="nil"/>
              <w:right w:val="single" w:sz="4" w:space="0" w:color="auto"/>
            </w:tcBorders>
          </w:tcPr>
          <w:p w:rsidR="009E629B" w:rsidRPr="00D04C40" w:rsidRDefault="009E629B" w:rsidP="005D0D4B">
            <w:pPr>
              <w:jc w:val="right"/>
              <w:rPr>
                <w:sz w:val="20"/>
              </w:rPr>
            </w:pPr>
          </w:p>
          <w:p w:rsidR="009E629B" w:rsidRPr="00D04C40" w:rsidRDefault="009E629B" w:rsidP="005D0D4B">
            <w:pPr>
              <w:jc w:val="right"/>
              <w:rPr>
                <w:sz w:val="20"/>
              </w:rPr>
            </w:pPr>
            <w:r w:rsidRPr="00D04C40">
              <w:rPr>
                <w:sz w:val="20"/>
              </w:rPr>
              <w:t>318 993</w:t>
            </w:r>
          </w:p>
          <w:p w:rsidR="009E629B" w:rsidRPr="00D04C40" w:rsidRDefault="009E629B" w:rsidP="005D0D4B">
            <w:pPr>
              <w:jc w:val="right"/>
              <w:rPr>
                <w:sz w:val="20"/>
              </w:rPr>
            </w:pPr>
            <w:r w:rsidRPr="00D04C40">
              <w:rPr>
                <w:sz w:val="20"/>
              </w:rPr>
              <w:t>80 691</w:t>
            </w:r>
          </w:p>
          <w:p w:rsidR="009E629B" w:rsidRPr="00D04C40" w:rsidRDefault="009E629B" w:rsidP="005D0D4B">
            <w:pPr>
              <w:jc w:val="right"/>
              <w:rPr>
                <w:sz w:val="20"/>
              </w:rPr>
            </w:pPr>
            <w:r w:rsidRPr="00D04C40">
              <w:rPr>
                <w:sz w:val="20"/>
              </w:rPr>
              <w:t>12 464</w:t>
            </w:r>
          </w:p>
          <w:p w:rsidR="009E629B" w:rsidRPr="00D04C40" w:rsidRDefault="009E629B" w:rsidP="005D0D4B">
            <w:pPr>
              <w:jc w:val="right"/>
              <w:rPr>
                <w:sz w:val="20"/>
              </w:rPr>
            </w:pPr>
            <w:r w:rsidRPr="00D04C40">
              <w:rPr>
                <w:sz w:val="20"/>
              </w:rPr>
              <w:t xml:space="preserve"> 68 227</w:t>
            </w:r>
          </w:p>
        </w:tc>
        <w:tc>
          <w:tcPr>
            <w:tcW w:w="1050" w:type="dxa"/>
            <w:tcBorders>
              <w:top w:val="nil"/>
              <w:left w:val="single" w:sz="4" w:space="0" w:color="auto"/>
              <w:bottom w:val="nil"/>
              <w:right w:val="single" w:sz="4" w:space="0" w:color="auto"/>
            </w:tcBorders>
          </w:tcPr>
          <w:p w:rsidR="009E629B" w:rsidRPr="00D04C40" w:rsidRDefault="009E629B" w:rsidP="005D0D4B">
            <w:pPr>
              <w:jc w:val="right"/>
              <w:rPr>
                <w:sz w:val="20"/>
              </w:rPr>
            </w:pPr>
          </w:p>
          <w:p w:rsidR="009E629B" w:rsidRPr="00D04C40" w:rsidRDefault="009E629B" w:rsidP="005D0D4B">
            <w:pPr>
              <w:jc w:val="right"/>
              <w:rPr>
                <w:sz w:val="20"/>
              </w:rPr>
            </w:pPr>
            <w:r w:rsidRPr="00D04C40">
              <w:rPr>
                <w:sz w:val="20"/>
              </w:rPr>
              <w:t>302 180</w:t>
            </w:r>
          </w:p>
          <w:p w:rsidR="009E629B" w:rsidRPr="00D04C40" w:rsidRDefault="009E629B" w:rsidP="005D0D4B">
            <w:pPr>
              <w:jc w:val="right"/>
              <w:rPr>
                <w:sz w:val="20"/>
              </w:rPr>
            </w:pPr>
            <w:r w:rsidRPr="00D04C40">
              <w:rPr>
                <w:sz w:val="20"/>
              </w:rPr>
              <w:t xml:space="preserve">70 256 </w:t>
            </w:r>
          </w:p>
          <w:p w:rsidR="009E629B" w:rsidRPr="00D04C40" w:rsidRDefault="009E629B" w:rsidP="005D0D4B">
            <w:pPr>
              <w:jc w:val="right"/>
              <w:rPr>
                <w:sz w:val="20"/>
              </w:rPr>
            </w:pPr>
            <w:r w:rsidRPr="00D04C40">
              <w:rPr>
                <w:sz w:val="20"/>
              </w:rPr>
              <w:t>10 457</w:t>
            </w:r>
          </w:p>
          <w:p w:rsidR="009E629B" w:rsidRPr="00D04C40" w:rsidRDefault="009E629B" w:rsidP="005D0D4B">
            <w:pPr>
              <w:jc w:val="right"/>
              <w:rPr>
                <w:sz w:val="20"/>
              </w:rPr>
            </w:pPr>
            <w:r w:rsidRPr="00D04C40">
              <w:rPr>
                <w:sz w:val="20"/>
              </w:rPr>
              <w:t xml:space="preserve">       59 799  </w:t>
            </w:r>
          </w:p>
        </w:tc>
        <w:tc>
          <w:tcPr>
            <w:tcW w:w="792" w:type="dxa"/>
            <w:tcBorders>
              <w:top w:val="nil"/>
              <w:left w:val="single" w:sz="4" w:space="0" w:color="auto"/>
              <w:bottom w:val="nil"/>
              <w:right w:val="single" w:sz="4" w:space="0" w:color="auto"/>
            </w:tcBorders>
          </w:tcPr>
          <w:p w:rsidR="009E629B" w:rsidRPr="00D04C40" w:rsidRDefault="009E629B" w:rsidP="005D0D4B">
            <w:pPr>
              <w:jc w:val="right"/>
              <w:rPr>
                <w:sz w:val="20"/>
              </w:rPr>
            </w:pPr>
          </w:p>
          <w:p w:rsidR="009E629B" w:rsidRPr="00D04C40" w:rsidRDefault="009E629B" w:rsidP="005D0D4B">
            <w:pPr>
              <w:jc w:val="right"/>
              <w:rPr>
                <w:sz w:val="20"/>
              </w:rPr>
            </w:pPr>
            <w:r w:rsidRPr="00D04C40">
              <w:rPr>
                <w:sz w:val="20"/>
              </w:rPr>
              <w:t>110,79</w:t>
            </w:r>
          </w:p>
          <w:p w:rsidR="009E629B" w:rsidRPr="00D04C40" w:rsidRDefault="009E629B" w:rsidP="005D0D4B">
            <w:pPr>
              <w:jc w:val="right"/>
              <w:rPr>
                <w:sz w:val="20"/>
              </w:rPr>
            </w:pPr>
            <w:r w:rsidRPr="00D04C40">
              <w:rPr>
                <w:sz w:val="20"/>
              </w:rPr>
              <w:t>113,80</w:t>
            </w:r>
          </w:p>
          <w:p w:rsidR="009E629B" w:rsidRPr="00D04C40" w:rsidRDefault="009E629B" w:rsidP="005D0D4B">
            <w:pPr>
              <w:jc w:val="right"/>
              <w:rPr>
                <w:sz w:val="20"/>
              </w:rPr>
            </w:pPr>
            <w:r w:rsidRPr="00D04C40">
              <w:rPr>
                <w:sz w:val="20"/>
              </w:rPr>
              <w:t>115,70</w:t>
            </w:r>
          </w:p>
          <w:p w:rsidR="009E629B" w:rsidRPr="00D04C40" w:rsidRDefault="009E629B" w:rsidP="005D0D4B">
            <w:pPr>
              <w:jc w:val="right"/>
              <w:rPr>
                <w:sz w:val="20"/>
              </w:rPr>
            </w:pPr>
            <w:r w:rsidRPr="00D04C40">
              <w:rPr>
                <w:sz w:val="20"/>
              </w:rPr>
              <w:t>113,47</w:t>
            </w:r>
          </w:p>
          <w:p w:rsidR="009E629B" w:rsidRPr="00D04C40" w:rsidRDefault="009E629B" w:rsidP="005D0D4B">
            <w:pPr>
              <w:jc w:val="right"/>
              <w:rPr>
                <w:sz w:val="20"/>
              </w:rPr>
            </w:pPr>
          </w:p>
        </w:tc>
      </w:tr>
      <w:tr w:rsidR="009E629B" w:rsidRPr="00D04C40" w:rsidTr="005D0D4B">
        <w:trPr>
          <w:jc w:val="right"/>
        </w:trPr>
        <w:tc>
          <w:tcPr>
            <w:tcW w:w="4111" w:type="dxa"/>
            <w:tcBorders>
              <w:top w:val="nil"/>
              <w:left w:val="single" w:sz="4" w:space="0" w:color="auto"/>
              <w:bottom w:val="nil"/>
              <w:right w:val="single" w:sz="4" w:space="0" w:color="auto"/>
            </w:tcBorders>
          </w:tcPr>
          <w:p w:rsidR="009E629B" w:rsidRPr="00D04C40" w:rsidRDefault="009E629B" w:rsidP="005D0D4B">
            <w:pPr>
              <w:jc w:val="both"/>
              <w:rPr>
                <w:sz w:val="20"/>
              </w:rPr>
            </w:pPr>
            <w:r w:rsidRPr="00D04C40">
              <w:rPr>
                <w:sz w:val="20"/>
              </w:rPr>
              <w:t>povinné pojistné placené zaměstnavatelem</w:t>
            </w:r>
          </w:p>
          <w:p w:rsidR="009E629B" w:rsidRPr="00D04C40" w:rsidRDefault="009E629B" w:rsidP="005D0D4B">
            <w:pPr>
              <w:jc w:val="both"/>
              <w:rPr>
                <w:sz w:val="20"/>
              </w:rPr>
            </w:pPr>
            <w:r w:rsidRPr="00D04C40">
              <w:rPr>
                <w:sz w:val="20"/>
              </w:rPr>
              <w:t>z toho: výdaje na progr. spolufin. z rozpočtu EU</w:t>
            </w:r>
          </w:p>
          <w:p w:rsidR="009E629B" w:rsidRPr="00D04C40" w:rsidRDefault="009E629B" w:rsidP="005D0D4B">
            <w:pPr>
              <w:jc w:val="both"/>
              <w:rPr>
                <w:sz w:val="20"/>
              </w:rPr>
            </w:pPr>
            <w:r w:rsidRPr="00D04C40">
              <w:rPr>
                <w:sz w:val="20"/>
              </w:rPr>
              <w:t xml:space="preserve">            v tom: ze SR</w:t>
            </w:r>
          </w:p>
          <w:p w:rsidR="009E629B" w:rsidRPr="00D04C40" w:rsidRDefault="009E629B" w:rsidP="005D0D4B">
            <w:pPr>
              <w:jc w:val="both"/>
              <w:rPr>
                <w:sz w:val="20"/>
              </w:rPr>
            </w:pPr>
            <w:r w:rsidRPr="00D04C40">
              <w:rPr>
                <w:sz w:val="20"/>
              </w:rPr>
              <w:t xml:space="preserve">                        z rozpočtu EU</w:t>
            </w:r>
          </w:p>
        </w:tc>
        <w:tc>
          <w:tcPr>
            <w:tcW w:w="1134" w:type="dxa"/>
            <w:tcBorders>
              <w:top w:val="nil"/>
              <w:left w:val="single" w:sz="4" w:space="0" w:color="auto"/>
              <w:bottom w:val="nil"/>
              <w:right w:val="single" w:sz="4" w:space="0" w:color="auto"/>
            </w:tcBorders>
          </w:tcPr>
          <w:p w:rsidR="009E629B" w:rsidRPr="00D04C40" w:rsidRDefault="009E629B" w:rsidP="005D0D4B">
            <w:pPr>
              <w:jc w:val="right"/>
              <w:rPr>
                <w:sz w:val="20"/>
              </w:rPr>
            </w:pPr>
            <w:r w:rsidRPr="00D04C40">
              <w:rPr>
                <w:sz w:val="20"/>
              </w:rPr>
              <w:t>91 923</w:t>
            </w:r>
          </w:p>
          <w:p w:rsidR="009E629B" w:rsidRPr="00D04C40" w:rsidRDefault="009E629B" w:rsidP="005D0D4B">
            <w:pPr>
              <w:jc w:val="right"/>
              <w:rPr>
                <w:sz w:val="20"/>
              </w:rPr>
            </w:pPr>
            <w:r w:rsidRPr="00D04C40">
              <w:rPr>
                <w:sz w:val="20"/>
              </w:rPr>
              <w:t>20 814</w:t>
            </w:r>
          </w:p>
          <w:p w:rsidR="009E629B" w:rsidRPr="00D04C40" w:rsidRDefault="009E629B" w:rsidP="005D0D4B">
            <w:pPr>
              <w:jc w:val="right"/>
              <w:rPr>
                <w:sz w:val="20"/>
              </w:rPr>
            </w:pPr>
            <w:r w:rsidRPr="00D04C40">
              <w:rPr>
                <w:sz w:val="20"/>
              </w:rPr>
              <w:t>3 047</w:t>
            </w:r>
          </w:p>
          <w:p w:rsidR="009E629B" w:rsidRPr="00D04C40" w:rsidRDefault="009E629B" w:rsidP="005D0D4B">
            <w:pPr>
              <w:jc w:val="right"/>
              <w:rPr>
                <w:sz w:val="20"/>
              </w:rPr>
            </w:pPr>
            <w:r w:rsidRPr="00D04C40">
              <w:rPr>
                <w:sz w:val="20"/>
              </w:rPr>
              <w:t xml:space="preserve">17 767   </w:t>
            </w:r>
          </w:p>
        </w:tc>
        <w:tc>
          <w:tcPr>
            <w:tcW w:w="992" w:type="dxa"/>
            <w:tcBorders>
              <w:top w:val="nil"/>
              <w:left w:val="single" w:sz="4" w:space="0" w:color="auto"/>
              <w:bottom w:val="nil"/>
              <w:right w:val="single" w:sz="4" w:space="0" w:color="auto"/>
            </w:tcBorders>
          </w:tcPr>
          <w:p w:rsidR="009E629B" w:rsidRPr="00D04C40" w:rsidRDefault="009E629B" w:rsidP="005D0D4B">
            <w:pPr>
              <w:jc w:val="right"/>
              <w:rPr>
                <w:sz w:val="20"/>
              </w:rPr>
            </w:pPr>
            <w:r w:rsidRPr="00D04C40">
              <w:rPr>
                <w:sz w:val="20"/>
              </w:rPr>
              <w:t>108 458</w:t>
            </w:r>
          </w:p>
          <w:p w:rsidR="009E629B" w:rsidRPr="00D04C40" w:rsidRDefault="009E629B" w:rsidP="005D0D4B">
            <w:pPr>
              <w:jc w:val="right"/>
              <w:rPr>
                <w:sz w:val="20"/>
              </w:rPr>
            </w:pPr>
            <w:r w:rsidRPr="00D04C40">
              <w:rPr>
                <w:sz w:val="20"/>
              </w:rPr>
              <w:t>27 456</w:t>
            </w:r>
          </w:p>
          <w:p w:rsidR="009E629B" w:rsidRPr="00D04C40" w:rsidRDefault="009E629B" w:rsidP="005D0D4B">
            <w:pPr>
              <w:jc w:val="right"/>
              <w:rPr>
                <w:sz w:val="20"/>
              </w:rPr>
            </w:pPr>
            <w:r w:rsidRPr="00D04C40">
              <w:rPr>
                <w:sz w:val="20"/>
              </w:rPr>
              <w:t>4 259</w:t>
            </w:r>
          </w:p>
          <w:p w:rsidR="009E629B" w:rsidRPr="00D04C40" w:rsidRDefault="009E629B" w:rsidP="005D0D4B">
            <w:pPr>
              <w:jc w:val="right"/>
              <w:rPr>
                <w:sz w:val="20"/>
              </w:rPr>
            </w:pPr>
            <w:r w:rsidRPr="00D04C40">
              <w:rPr>
                <w:sz w:val="20"/>
              </w:rPr>
              <w:t xml:space="preserve">23 197  </w:t>
            </w:r>
          </w:p>
        </w:tc>
        <w:tc>
          <w:tcPr>
            <w:tcW w:w="993" w:type="dxa"/>
            <w:tcBorders>
              <w:top w:val="nil"/>
              <w:left w:val="single" w:sz="4" w:space="0" w:color="auto"/>
              <w:bottom w:val="nil"/>
              <w:right w:val="single" w:sz="4" w:space="0" w:color="auto"/>
            </w:tcBorders>
          </w:tcPr>
          <w:p w:rsidR="009E629B" w:rsidRPr="00A03CAD" w:rsidRDefault="009E629B" w:rsidP="005D0D4B">
            <w:pPr>
              <w:jc w:val="right"/>
              <w:rPr>
                <w:sz w:val="20"/>
              </w:rPr>
            </w:pPr>
            <w:r w:rsidRPr="00A03CAD">
              <w:rPr>
                <w:sz w:val="20"/>
              </w:rPr>
              <w:t>108 458</w:t>
            </w:r>
          </w:p>
          <w:p w:rsidR="009E629B" w:rsidRPr="00A03CAD" w:rsidRDefault="009E629B" w:rsidP="005D0D4B">
            <w:pPr>
              <w:jc w:val="right"/>
              <w:rPr>
                <w:sz w:val="20"/>
              </w:rPr>
            </w:pPr>
            <w:r w:rsidRPr="00A03CAD">
              <w:rPr>
                <w:sz w:val="20"/>
              </w:rPr>
              <w:t>27 456</w:t>
            </w:r>
          </w:p>
          <w:p w:rsidR="009E629B" w:rsidRPr="00A03CAD" w:rsidRDefault="009E629B" w:rsidP="005D0D4B">
            <w:pPr>
              <w:jc w:val="right"/>
              <w:rPr>
                <w:sz w:val="20"/>
              </w:rPr>
            </w:pPr>
            <w:r w:rsidRPr="00A03CAD">
              <w:rPr>
                <w:sz w:val="20"/>
              </w:rPr>
              <w:t>4 259</w:t>
            </w:r>
          </w:p>
          <w:p w:rsidR="009E629B" w:rsidRPr="00A03CAD" w:rsidRDefault="009E629B" w:rsidP="005D0D4B">
            <w:pPr>
              <w:jc w:val="right"/>
              <w:rPr>
                <w:sz w:val="20"/>
              </w:rPr>
            </w:pPr>
            <w:r w:rsidRPr="00A03CAD">
              <w:rPr>
                <w:sz w:val="20"/>
              </w:rPr>
              <w:t xml:space="preserve">23 197  </w:t>
            </w:r>
          </w:p>
        </w:tc>
        <w:tc>
          <w:tcPr>
            <w:tcW w:w="1050" w:type="dxa"/>
            <w:tcBorders>
              <w:top w:val="nil"/>
              <w:left w:val="single" w:sz="4" w:space="0" w:color="auto"/>
              <w:bottom w:val="nil"/>
              <w:right w:val="single" w:sz="4" w:space="0" w:color="auto"/>
            </w:tcBorders>
          </w:tcPr>
          <w:p w:rsidR="009E629B" w:rsidRPr="00D04C40" w:rsidRDefault="009E629B" w:rsidP="005D0D4B">
            <w:pPr>
              <w:jc w:val="right"/>
              <w:rPr>
                <w:sz w:val="20"/>
              </w:rPr>
            </w:pPr>
            <w:r w:rsidRPr="00D04C40">
              <w:rPr>
                <w:sz w:val="20"/>
              </w:rPr>
              <w:t>101 907</w:t>
            </w:r>
          </w:p>
          <w:p w:rsidR="009E629B" w:rsidRPr="00D04C40" w:rsidRDefault="009E629B" w:rsidP="005D0D4B">
            <w:pPr>
              <w:jc w:val="right"/>
              <w:rPr>
                <w:sz w:val="20"/>
              </w:rPr>
            </w:pPr>
            <w:r w:rsidRPr="00D04C40">
              <w:rPr>
                <w:sz w:val="20"/>
              </w:rPr>
              <w:t>23 674</w:t>
            </w:r>
          </w:p>
          <w:p w:rsidR="009E629B" w:rsidRPr="00D04C40" w:rsidRDefault="009E629B" w:rsidP="005D0D4B">
            <w:pPr>
              <w:jc w:val="right"/>
              <w:rPr>
                <w:sz w:val="20"/>
              </w:rPr>
            </w:pPr>
            <w:r w:rsidRPr="00D04C40">
              <w:rPr>
                <w:sz w:val="20"/>
              </w:rPr>
              <w:t xml:space="preserve">3 523 </w:t>
            </w:r>
          </w:p>
          <w:p w:rsidR="009E629B" w:rsidRPr="00D04C40" w:rsidRDefault="009E629B" w:rsidP="005D0D4B">
            <w:pPr>
              <w:jc w:val="right"/>
              <w:rPr>
                <w:sz w:val="20"/>
              </w:rPr>
            </w:pPr>
            <w:r w:rsidRPr="00D04C40">
              <w:rPr>
                <w:sz w:val="20"/>
              </w:rPr>
              <w:t xml:space="preserve">20 151    </w:t>
            </w:r>
          </w:p>
        </w:tc>
        <w:tc>
          <w:tcPr>
            <w:tcW w:w="792" w:type="dxa"/>
            <w:tcBorders>
              <w:top w:val="nil"/>
              <w:left w:val="single" w:sz="4" w:space="0" w:color="auto"/>
              <w:bottom w:val="nil"/>
              <w:right w:val="single" w:sz="4" w:space="0" w:color="auto"/>
            </w:tcBorders>
          </w:tcPr>
          <w:p w:rsidR="009E629B" w:rsidRPr="00D04C40" w:rsidRDefault="009E629B" w:rsidP="005D0D4B">
            <w:pPr>
              <w:jc w:val="right"/>
              <w:rPr>
                <w:sz w:val="20"/>
              </w:rPr>
            </w:pPr>
            <w:r w:rsidRPr="00D04C40">
              <w:rPr>
                <w:sz w:val="20"/>
              </w:rPr>
              <w:t>110,86</w:t>
            </w:r>
          </w:p>
          <w:p w:rsidR="009E629B" w:rsidRPr="00D04C40" w:rsidRDefault="009E629B" w:rsidP="005D0D4B">
            <w:pPr>
              <w:jc w:val="right"/>
              <w:rPr>
                <w:sz w:val="20"/>
              </w:rPr>
            </w:pPr>
            <w:r w:rsidRPr="00D04C40">
              <w:rPr>
                <w:sz w:val="20"/>
              </w:rPr>
              <w:t>113,74</w:t>
            </w:r>
          </w:p>
          <w:p w:rsidR="009E629B" w:rsidRPr="00D04C40" w:rsidRDefault="009E629B" w:rsidP="005D0D4B">
            <w:pPr>
              <w:jc w:val="right"/>
              <w:rPr>
                <w:sz w:val="20"/>
              </w:rPr>
            </w:pPr>
            <w:r w:rsidRPr="00D04C40">
              <w:rPr>
                <w:sz w:val="20"/>
              </w:rPr>
              <w:t>115,62</w:t>
            </w:r>
          </w:p>
          <w:p w:rsidR="009E629B" w:rsidRPr="00D04C40" w:rsidRDefault="009E629B" w:rsidP="005D0D4B">
            <w:pPr>
              <w:jc w:val="right"/>
              <w:rPr>
                <w:sz w:val="20"/>
              </w:rPr>
            </w:pPr>
            <w:r w:rsidRPr="00D04C40">
              <w:rPr>
                <w:sz w:val="20"/>
              </w:rPr>
              <w:t>113,42</w:t>
            </w:r>
          </w:p>
          <w:p w:rsidR="009E629B" w:rsidRPr="00D04C40" w:rsidRDefault="009E629B" w:rsidP="005D0D4B">
            <w:pPr>
              <w:jc w:val="right"/>
              <w:rPr>
                <w:sz w:val="20"/>
              </w:rPr>
            </w:pPr>
          </w:p>
        </w:tc>
      </w:tr>
      <w:tr w:rsidR="009E629B" w:rsidRPr="00D04C40" w:rsidTr="005D0D4B">
        <w:trPr>
          <w:jc w:val="right"/>
        </w:trPr>
        <w:tc>
          <w:tcPr>
            <w:tcW w:w="4111" w:type="dxa"/>
            <w:tcBorders>
              <w:top w:val="nil"/>
              <w:left w:val="single" w:sz="4" w:space="0" w:color="auto"/>
              <w:bottom w:val="nil"/>
              <w:right w:val="single" w:sz="4" w:space="0" w:color="auto"/>
            </w:tcBorders>
          </w:tcPr>
          <w:p w:rsidR="009E629B" w:rsidRPr="00D04C40" w:rsidRDefault="009E629B" w:rsidP="005D0D4B">
            <w:pPr>
              <w:jc w:val="both"/>
              <w:rPr>
                <w:sz w:val="20"/>
              </w:rPr>
            </w:pPr>
            <w:r w:rsidRPr="00D04C40">
              <w:rPr>
                <w:sz w:val="20"/>
              </w:rPr>
              <w:t>převod FKSP</w:t>
            </w:r>
          </w:p>
          <w:p w:rsidR="009E629B" w:rsidRPr="00D04C40" w:rsidRDefault="009E629B" w:rsidP="005D0D4B">
            <w:pPr>
              <w:jc w:val="both"/>
              <w:rPr>
                <w:sz w:val="20"/>
              </w:rPr>
            </w:pPr>
            <w:r w:rsidRPr="00D04C40">
              <w:rPr>
                <w:sz w:val="20"/>
              </w:rPr>
              <w:t>z toho: výdaje na progr. spolufin. z rozpočtu EU</w:t>
            </w:r>
          </w:p>
          <w:p w:rsidR="009E629B" w:rsidRPr="00D04C40" w:rsidRDefault="009E629B" w:rsidP="005D0D4B">
            <w:pPr>
              <w:jc w:val="both"/>
              <w:rPr>
                <w:sz w:val="20"/>
              </w:rPr>
            </w:pPr>
            <w:r w:rsidRPr="00D04C40">
              <w:rPr>
                <w:sz w:val="20"/>
              </w:rPr>
              <w:t xml:space="preserve">            v tom: ze SR</w:t>
            </w:r>
          </w:p>
          <w:p w:rsidR="009E629B" w:rsidRPr="00D04C40" w:rsidRDefault="009E629B" w:rsidP="005D0D4B">
            <w:pPr>
              <w:jc w:val="both"/>
              <w:rPr>
                <w:sz w:val="20"/>
              </w:rPr>
            </w:pPr>
            <w:r w:rsidRPr="00D04C40">
              <w:rPr>
                <w:sz w:val="20"/>
              </w:rPr>
              <w:t xml:space="preserve">                        z rozpočtu EU</w:t>
            </w:r>
          </w:p>
        </w:tc>
        <w:tc>
          <w:tcPr>
            <w:tcW w:w="1134" w:type="dxa"/>
            <w:tcBorders>
              <w:top w:val="nil"/>
              <w:left w:val="single" w:sz="4" w:space="0" w:color="auto"/>
              <w:bottom w:val="nil"/>
              <w:right w:val="single" w:sz="4" w:space="0" w:color="auto"/>
            </w:tcBorders>
          </w:tcPr>
          <w:p w:rsidR="009E629B" w:rsidRPr="00D04C40" w:rsidRDefault="009E629B" w:rsidP="005D0D4B">
            <w:pPr>
              <w:jc w:val="right"/>
              <w:rPr>
                <w:sz w:val="20"/>
              </w:rPr>
            </w:pPr>
            <w:r w:rsidRPr="00D04C40">
              <w:rPr>
                <w:sz w:val="20"/>
              </w:rPr>
              <w:t>5 300</w:t>
            </w:r>
          </w:p>
          <w:p w:rsidR="009E629B" w:rsidRPr="00D04C40" w:rsidRDefault="009E629B" w:rsidP="005D0D4B">
            <w:pPr>
              <w:jc w:val="right"/>
              <w:rPr>
                <w:sz w:val="20"/>
              </w:rPr>
            </w:pPr>
            <w:r w:rsidRPr="00D04C40">
              <w:rPr>
                <w:sz w:val="20"/>
              </w:rPr>
              <w:t xml:space="preserve">         1 174   </w:t>
            </w:r>
          </w:p>
          <w:p w:rsidR="009E629B" w:rsidRPr="00D04C40" w:rsidRDefault="009E629B" w:rsidP="005D0D4B">
            <w:pPr>
              <w:jc w:val="right"/>
              <w:rPr>
                <w:sz w:val="20"/>
              </w:rPr>
            </w:pPr>
            <w:r w:rsidRPr="00D04C40">
              <w:rPr>
                <w:sz w:val="20"/>
              </w:rPr>
              <w:t>172</w:t>
            </w:r>
          </w:p>
          <w:p w:rsidR="009E629B" w:rsidRPr="00D04C40" w:rsidRDefault="009E629B" w:rsidP="005D0D4B">
            <w:pPr>
              <w:jc w:val="right"/>
              <w:rPr>
                <w:sz w:val="20"/>
              </w:rPr>
            </w:pPr>
            <w:r w:rsidRPr="00D04C40">
              <w:rPr>
                <w:sz w:val="20"/>
              </w:rPr>
              <w:t>1 002</w:t>
            </w:r>
          </w:p>
        </w:tc>
        <w:tc>
          <w:tcPr>
            <w:tcW w:w="992" w:type="dxa"/>
            <w:tcBorders>
              <w:top w:val="nil"/>
              <w:left w:val="single" w:sz="4" w:space="0" w:color="auto"/>
              <w:bottom w:val="nil"/>
              <w:right w:val="single" w:sz="4" w:space="0" w:color="auto"/>
            </w:tcBorders>
          </w:tcPr>
          <w:p w:rsidR="009E629B" w:rsidRPr="00D04C40" w:rsidRDefault="009E629B" w:rsidP="005D0D4B">
            <w:pPr>
              <w:jc w:val="right"/>
              <w:rPr>
                <w:sz w:val="20"/>
              </w:rPr>
            </w:pPr>
            <w:r w:rsidRPr="00D04C40">
              <w:rPr>
                <w:sz w:val="20"/>
              </w:rPr>
              <w:t>6 036</w:t>
            </w:r>
          </w:p>
          <w:p w:rsidR="009E629B" w:rsidRPr="00D04C40" w:rsidRDefault="009E629B" w:rsidP="005D0D4B">
            <w:pPr>
              <w:jc w:val="right"/>
              <w:rPr>
                <w:sz w:val="20"/>
              </w:rPr>
            </w:pPr>
            <w:r w:rsidRPr="00D04C40">
              <w:rPr>
                <w:sz w:val="20"/>
              </w:rPr>
              <w:t>1 393</w:t>
            </w:r>
          </w:p>
          <w:p w:rsidR="009E629B" w:rsidRPr="00D04C40" w:rsidRDefault="009E629B" w:rsidP="005D0D4B">
            <w:pPr>
              <w:jc w:val="right"/>
              <w:rPr>
                <w:sz w:val="20"/>
              </w:rPr>
            </w:pPr>
            <w:r w:rsidRPr="00D04C40">
              <w:rPr>
                <w:sz w:val="20"/>
              </w:rPr>
              <w:t>220</w:t>
            </w:r>
          </w:p>
          <w:p w:rsidR="009E629B" w:rsidRPr="00D04C40" w:rsidRDefault="009E629B" w:rsidP="005D0D4B">
            <w:pPr>
              <w:jc w:val="right"/>
              <w:rPr>
                <w:sz w:val="20"/>
              </w:rPr>
            </w:pPr>
            <w:r w:rsidRPr="00D04C40">
              <w:rPr>
                <w:sz w:val="20"/>
              </w:rPr>
              <w:t xml:space="preserve">1 173 </w:t>
            </w:r>
          </w:p>
        </w:tc>
        <w:tc>
          <w:tcPr>
            <w:tcW w:w="993" w:type="dxa"/>
            <w:tcBorders>
              <w:top w:val="nil"/>
              <w:left w:val="single" w:sz="4" w:space="0" w:color="auto"/>
              <w:bottom w:val="nil"/>
              <w:right w:val="single" w:sz="4" w:space="0" w:color="auto"/>
            </w:tcBorders>
          </w:tcPr>
          <w:p w:rsidR="009E629B" w:rsidRPr="00A03CAD" w:rsidRDefault="009E629B" w:rsidP="005D0D4B">
            <w:pPr>
              <w:jc w:val="right"/>
              <w:rPr>
                <w:sz w:val="20"/>
              </w:rPr>
            </w:pPr>
            <w:r w:rsidRPr="00A03CAD">
              <w:rPr>
                <w:sz w:val="20"/>
              </w:rPr>
              <w:t>6 036</w:t>
            </w:r>
          </w:p>
          <w:p w:rsidR="009E629B" w:rsidRPr="00A03CAD" w:rsidRDefault="009E629B" w:rsidP="005D0D4B">
            <w:pPr>
              <w:jc w:val="right"/>
              <w:rPr>
                <w:sz w:val="20"/>
              </w:rPr>
            </w:pPr>
            <w:r w:rsidRPr="00A03CAD">
              <w:rPr>
                <w:sz w:val="20"/>
              </w:rPr>
              <w:t>1 393</w:t>
            </w:r>
          </w:p>
          <w:p w:rsidR="009E629B" w:rsidRPr="00A03CAD" w:rsidRDefault="009E629B" w:rsidP="005D0D4B">
            <w:pPr>
              <w:jc w:val="right"/>
              <w:rPr>
                <w:sz w:val="20"/>
              </w:rPr>
            </w:pPr>
            <w:r w:rsidRPr="00A03CAD">
              <w:rPr>
                <w:sz w:val="20"/>
              </w:rPr>
              <w:t>220</w:t>
            </w:r>
          </w:p>
          <w:p w:rsidR="009E629B" w:rsidRPr="00A03CAD" w:rsidRDefault="009E629B" w:rsidP="005D0D4B">
            <w:pPr>
              <w:jc w:val="right"/>
              <w:rPr>
                <w:sz w:val="20"/>
              </w:rPr>
            </w:pPr>
            <w:r w:rsidRPr="00A03CAD">
              <w:rPr>
                <w:sz w:val="20"/>
              </w:rPr>
              <w:t xml:space="preserve">1 173 </w:t>
            </w:r>
          </w:p>
        </w:tc>
        <w:tc>
          <w:tcPr>
            <w:tcW w:w="1050" w:type="dxa"/>
            <w:tcBorders>
              <w:top w:val="nil"/>
              <w:left w:val="single" w:sz="4" w:space="0" w:color="auto"/>
              <w:bottom w:val="nil"/>
              <w:right w:val="single" w:sz="4" w:space="0" w:color="auto"/>
            </w:tcBorders>
          </w:tcPr>
          <w:p w:rsidR="009E629B" w:rsidRPr="00D04C40" w:rsidRDefault="009E629B" w:rsidP="005D0D4B">
            <w:pPr>
              <w:jc w:val="right"/>
              <w:rPr>
                <w:sz w:val="20"/>
              </w:rPr>
            </w:pPr>
            <w:r w:rsidRPr="00D04C40">
              <w:rPr>
                <w:sz w:val="20"/>
              </w:rPr>
              <w:t xml:space="preserve">5 868            1 323   </w:t>
            </w:r>
          </w:p>
          <w:p w:rsidR="009E629B" w:rsidRPr="00D04C40" w:rsidRDefault="009E629B" w:rsidP="005D0D4B">
            <w:pPr>
              <w:jc w:val="right"/>
              <w:rPr>
                <w:sz w:val="20"/>
              </w:rPr>
            </w:pPr>
            <w:r w:rsidRPr="00D04C40">
              <w:rPr>
                <w:sz w:val="20"/>
              </w:rPr>
              <w:t>198</w:t>
            </w:r>
          </w:p>
          <w:p w:rsidR="009E629B" w:rsidRPr="00D04C40" w:rsidRDefault="009E629B" w:rsidP="005D0D4B">
            <w:pPr>
              <w:jc w:val="right"/>
              <w:rPr>
                <w:sz w:val="20"/>
              </w:rPr>
            </w:pPr>
            <w:r w:rsidRPr="00D04C40">
              <w:rPr>
                <w:sz w:val="20"/>
              </w:rPr>
              <w:t>1 125</w:t>
            </w:r>
          </w:p>
        </w:tc>
        <w:tc>
          <w:tcPr>
            <w:tcW w:w="792" w:type="dxa"/>
            <w:tcBorders>
              <w:top w:val="nil"/>
              <w:left w:val="single" w:sz="4" w:space="0" w:color="auto"/>
              <w:bottom w:val="nil"/>
              <w:right w:val="single" w:sz="4" w:space="0" w:color="auto"/>
            </w:tcBorders>
          </w:tcPr>
          <w:p w:rsidR="009E629B" w:rsidRPr="00D04C40" w:rsidRDefault="009E629B" w:rsidP="005D0D4B">
            <w:pPr>
              <w:jc w:val="right"/>
              <w:rPr>
                <w:sz w:val="20"/>
              </w:rPr>
            </w:pPr>
            <w:r w:rsidRPr="00D04C40">
              <w:rPr>
                <w:sz w:val="20"/>
              </w:rPr>
              <w:t>110,72</w:t>
            </w:r>
          </w:p>
          <w:p w:rsidR="009E629B" w:rsidRPr="00D04C40" w:rsidRDefault="009E629B" w:rsidP="005D0D4B">
            <w:pPr>
              <w:jc w:val="right"/>
              <w:rPr>
                <w:sz w:val="20"/>
              </w:rPr>
            </w:pPr>
            <w:r w:rsidRPr="00D04C40">
              <w:rPr>
                <w:sz w:val="20"/>
              </w:rPr>
              <w:t>112,69</w:t>
            </w:r>
          </w:p>
          <w:p w:rsidR="009E629B" w:rsidRPr="00D04C40" w:rsidRDefault="009E629B" w:rsidP="005D0D4B">
            <w:pPr>
              <w:jc w:val="right"/>
              <w:rPr>
                <w:sz w:val="20"/>
              </w:rPr>
            </w:pPr>
            <w:r w:rsidRPr="00D04C40">
              <w:rPr>
                <w:sz w:val="20"/>
              </w:rPr>
              <w:t>115,12</w:t>
            </w:r>
          </w:p>
          <w:p w:rsidR="009E629B" w:rsidRPr="00D04C40" w:rsidRDefault="009E629B" w:rsidP="005D0D4B">
            <w:pPr>
              <w:jc w:val="right"/>
              <w:rPr>
                <w:sz w:val="20"/>
              </w:rPr>
            </w:pPr>
            <w:r w:rsidRPr="00D04C40">
              <w:rPr>
                <w:sz w:val="20"/>
              </w:rPr>
              <w:t>112,28</w:t>
            </w:r>
          </w:p>
          <w:p w:rsidR="009E629B" w:rsidRPr="00D04C40" w:rsidRDefault="009E629B" w:rsidP="005D0D4B">
            <w:pPr>
              <w:jc w:val="right"/>
              <w:rPr>
                <w:sz w:val="20"/>
              </w:rPr>
            </w:pPr>
          </w:p>
        </w:tc>
      </w:tr>
      <w:tr w:rsidR="009E629B" w:rsidRPr="00D04C40" w:rsidTr="005D0D4B">
        <w:trPr>
          <w:jc w:val="right"/>
        </w:trPr>
        <w:tc>
          <w:tcPr>
            <w:tcW w:w="4111" w:type="dxa"/>
            <w:tcBorders>
              <w:top w:val="nil"/>
              <w:left w:val="single" w:sz="4" w:space="0" w:color="auto"/>
              <w:bottom w:val="single" w:sz="4" w:space="0" w:color="auto"/>
              <w:right w:val="single" w:sz="4" w:space="0" w:color="auto"/>
            </w:tcBorders>
          </w:tcPr>
          <w:p w:rsidR="009E629B" w:rsidRPr="00D04C40" w:rsidRDefault="009E629B" w:rsidP="005D0D4B">
            <w:pPr>
              <w:jc w:val="both"/>
              <w:rPr>
                <w:sz w:val="20"/>
              </w:rPr>
            </w:pPr>
            <w:r w:rsidRPr="00D04C40">
              <w:rPr>
                <w:sz w:val="20"/>
              </w:rPr>
              <w:t>ostatní neinvestiční výdaje</w:t>
            </w:r>
          </w:p>
          <w:p w:rsidR="009E629B" w:rsidRPr="00D04C40" w:rsidRDefault="009E629B" w:rsidP="005D0D4B">
            <w:pPr>
              <w:jc w:val="both"/>
              <w:rPr>
                <w:sz w:val="20"/>
              </w:rPr>
            </w:pPr>
            <w:r w:rsidRPr="00D04C40">
              <w:rPr>
                <w:sz w:val="20"/>
              </w:rPr>
              <w:t>z toho: programové financování</w:t>
            </w:r>
          </w:p>
          <w:p w:rsidR="009E629B" w:rsidRPr="00D04C40" w:rsidRDefault="009E629B" w:rsidP="005D0D4B">
            <w:pPr>
              <w:jc w:val="both"/>
              <w:rPr>
                <w:sz w:val="20"/>
              </w:rPr>
            </w:pPr>
            <w:r w:rsidRPr="00D04C40">
              <w:rPr>
                <w:sz w:val="20"/>
              </w:rPr>
              <w:t xml:space="preserve">            výdaje na výzkum, vývoj a inovace</w:t>
            </w:r>
          </w:p>
          <w:p w:rsidR="009E629B" w:rsidRPr="00D04C40" w:rsidRDefault="009E629B" w:rsidP="005D0D4B">
            <w:pPr>
              <w:jc w:val="both"/>
              <w:rPr>
                <w:sz w:val="20"/>
              </w:rPr>
            </w:pPr>
            <w:r w:rsidRPr="00D04C40">
              <w:rPr>
                <w:sz w:val="20"/>
              </w:rPr>
              <w:t xml:space="preserve">            výdaje na progr. spolufin. z rozpočtu EU</w:t>
            </w:r>
          </w:p>
          <w:p w:rsidR="009E629B" w:rsidRPr="00D04C40" w:rsidRDefault="009E629B" w:rsidP="005D0D4B">
            <w:pPr>
              <w:jc w:val="both"/>
              <w:rPr>
                <w:sz w:val="20"/>
              </w:rPr>
            </w:pPr>
            <w:r w:rsidRPr="00D04C40">
              <w:rPr>
                <w:sz w:val="20"/>
              </w:rPr>
              <w:t xml:space="preserve">             v tom: ze SR</w:t>
            </w:r>
          </w:p>
          <w:p w:rsidR="009E629B" w:rsidRPr="00D04C40" w:rsidRDefault="009E629B" w:rsidP="005D0D4B">
            <w:pPr>
              <w:jc w:val="both"/>
              <w:rPr>
                <w:sz w:val="20"/>
              </w:rPr>
            </w:pPr>
            <w:r w:rsidRPr="00D04C40">
              <w:rPr>
                <w:sz w:val="20"/>
              </w:rPr>
              <w:t xml:space="preserve">                         z rozpočtu EU</w:t>
            </w:r>
          </w:p>
        </w:tc>
        <w:tc>
          <w:tcPr>
            <w:tcW w:w="1134" w:type="dxa"/>
            <w:tcBorders>
              <w:top w:val="nil"/>
              <w:left w:val="single" w:sz="4" w:space="0" w:color="auto"/>
              <w:bottom w:val="single" w:sz="4" w:space="0" w:color="auto"/>
              <w:right w:val="single" w:sz="4" w:space="0" w:color="auto"/>
            </w:tcBorders>
          </w:tcPr>
          <w:p w:rsidR="009E629B" w:rsidRPr="00D04C40" w:rsidRDefault="009E629B" w:rsidP="005D0D4B">
            <w:pPr>
              <w:jc w:val="right"/>
              <w:rPr>
                <w:sz w:val="20"/>
              </w:rPr>
            </w:pPr>
            <w:r w:rsidRPr="00D04C40">
              <w:rPr>
                <w:sz w:val="20"/>
              </w:rPr>
              <w:t xml:space="preserve">1 729 703  </w:t>
            </w:r>
          </w:p>
          <w:p w:rsidR="009E629B" w:rsidRPr="00D04C40" w:rsidRDefault="009E629B" w:rsidP="005D0D4B">
            <w:pPr>
              <w:jc w:val="right"/>
              <w:rPr>
                <w:sz w:val="20"/>
              </w:rPr>
            </w:pPr>
            <w:r w:rsidRPr="00D04C40">
              <w:rPr>
                <w:sz w:val="20"/>
              </w:rPr>
              <w:t>74 345</w:t>
            </w:r>
          </w:p>
          <w:p w:rsidR="009E629B" w:rsidRPr="00D04C40" w:rsidRDefault="009E629B" w:rsidP="005D0D4B">
            <w:pPr>
              <w:jc w:val="right"/>
              <w:rPr>
                <w:sz w:val="20"/>
              </w:rPr>
            </w:pPr>
            <w:r w:rsidRPr="00D04C40">
              <w:rPr>
                <w:sz w:val="20"/>
              </w:rPr>
              <w:t>0</w:t>
            </w:r>
          </w:p>
          <w:p w:rsidR="009E629B" w:rsidRPr="00D04C40" w:rsidRDefault="009E629B" w:rsidP="005D0D4B">
            <w:pPr>
              <w:jc w:val="right"/>
              <w:rPr>
                <w:sz w:val="20"/>
              </w:rPr>
            </w:pPr>
            <w:r w:rsidRPr="00D04C40">
              <w:rPr>
                <w:sz w:val="20"/>
              </w:rPr>
              <w:t>9 787</w:t>
            </w:r>
          </w:p>
          <w:p w:rsidR="009E629B" w:rsidRPr="00D04C40" w:rsidRDefault="009E629B" w:rsidP="005D0D4B">
            <w:pPr>
              <w:jc w:val="right"/>
              <w:rPr>
                <w:sz w:val="20"/>
              </w:rPr>
            </w:pPr>
            <w:r w:rsidRPr="00D04C40">
              <w:rPr>
                <w:sz w:val="20"/>
              </w:rPr>
              <w:t>1 463</w:t>
            </w:r>
          </w:p>
          <w:p w:rsidR="009E629B" w:rsidRPr="00D04C40" w:rsidRDefault="009E629B" w:rsidP="005D0D4B">
            <w:pPr>
              <w:jc w:val="right"/>
              <w:rPr>
                <w:sz w:val="20"/>
              </w:rPr>
            </w:pPr>
            <w:r w:rsidRPr="00D04C40">
              <w:rPr>
                <w:sz w:val="20"/>
              </w:rPr>
              <w:t>8 324</w:t>
            </w:r>
          </w:p>
        </w:tc>
        <w:tc>
          <w:tcPr>
            <w:tcW w:w="992" w:type="dxa"/>
            <w:tcBorders>
              <w:top w:val="nil"/>
              <w:left w:val="single" w:sz="4" w:space="0" w:color="auto"/>
              <w:bottom w:val="single" w:sz="4" w:space="0" w:color="auto"/>
              <w:right w:val="single" w:sz="4" w:space="0" w:color="auto"/>
            </w:tcBorders>
          </w:tcPr>
          <w:p w:rsidR="009E629B" w:rsidRPr="00D04C40" w:rsidRDefault="009E629B" w:rsidP="005D0D4B">
            <w:pPr>
              <w:jc w:val="right"/>
              <w:rPr>
                <w:sz w:val="20"/>
              </w:rPr>
            </w:pPr>
            <w:r w:rsidRPr="00D04C40">
              <w:rPr>
                <w:sz w:val="20"/>
              </w:rPr>
              <w:t>1 871 917</w:t>
            </w:r>
          </w:p>
          <w:p w:rsidR="009E629B" w:rsidRPr="00D04C40" w:rsidRDefault="009E629B" w:rsidP="005D0D4B">
            <w:pPr>
              <w:jc w:val="right"/>
              <w:rPr>
                <w:sz w:val="20"/>
              </w:rPr>
            </w:pPr>
            <w:r w:rsidRPr="00D04C40">
              <w:rPr>
                <w:sz w:val="20"/>
              </w:rPr>
              <w:t>108 363</w:t>
            </w:r>
          </w:p>
          <w:p w:rsidR="009E629B" w:rsidRPr="00D04C40" w:rsidRDefault="009E629B" w:rsidP="005D0D4B">
            <w:pPr>
              <w:jc w:val="right"/>
              <w:rPr>
                <w:sz w:val="20"/>
              </w:rPr>
            </w:pPr>
            <w:r w:rsidRPr="00D04C40">
              <w:rPr>
                <w:sz w:val="20"/>
              </w:rPr>
              <w:t>0</w:t>
            </w:r>
          </w:p>
          <w:p w:rsidR="009E629B" w:rsidRPr="00D04C40" w:rsidRDefault="009E629B" w:rsidP="005D0D4B">
            <w:pPr>
              <w:jc w:val="right"/>
              <w:rPr>
                <w:sz w:val="20"/>
              </w:rPr>
            </w:pPr>
            <w:r w:rsidRPr="00D04C40">
              <w:rPr>
                <w:sz w:val="20"/>
              </w:rPr>
              <w:t>5 615</w:t>
            </w:r>
          </w:p>
          <w:p w:rsidR="009E629B" w:rsidRPr="00D04C40" w:rsidRDefault="009E629B" w:rsidP="005D0D4B">
            <w:pPr>
              <w:jc w:val="right"/>
              <w:rPr>
                <w:sz w:val="20"/>
              </w:rPr>
            </w:pPr>
            <w:r w:rsidRPr="00D04C40">
              <w:rPr>
                <w:sz w:val="20"/>
              </w:rPr>
              <w:t>817</w:t>
            </w:r>
          </w:p>
          <w:p w:rsidR="009E629B" w:rsidRPr="00D04C40" w:rsidRDefault="009E629B" w:rsidP="005D0D4B">
            <w:pPr>
              <w:jc w:val="right"/>
              <w:rPr>
                <w:sz w:val="20"/>
              </w:rPr>
            </w:pPr>
            <w:r w:rsidRPr="00D04C40">
              <w:rPr>
                <w:sz w:val="20"/>
              </w:rPr>
              <w:t xml:space="preserve">4 798 </w:t>
            </w:r>
          </w:p>
        </w:tc>
        <w:tc>
          <w:tcPr>
            <w:tcW w:w="993" w:type="dxa"/>
            <w:tcBorders>
              <w:top w:val="nil"/>
              <w:left w:val="single" w:sz="4" w:space="0" w:color="auto"/>
              <w:bottom w:val="single" w:sz="4" w:space="0" w:color="auto"/>
              <w:right w:val="single" w:sz="4" w:space="0" w:color="auto"/>
            </w:tcBorders>
          </w:tcPr>
          <w:p w:rsidR="009E629B" w:rsidRPr="00D04C40" w:rsidRDefault="009E629B" w:rsidP="005D0D4B">
            <w:pPr>
              <w:jc w:val="right"/>
              <w:rPr>
                <w:sz w:val="20"/>
              </w:rPr>
            </w:pPr>
            <w:r w:rsidRPr="00D04C40">
              <w:rPr>
                <w:sz w:val="20"/>
              </w:rPr>
              <w:t>3 400 683</w:t>
            </w:r>
          </w:p>
          <w:p w:rsidR="009E629B" w:rsidRPr="00D04C40" w:rsidRDefault="009E629B" w:rsidP="005D0D4B">
            <w:pPr>
              <w:jc w:val="right"/>
              <w:rPr>
                <w:sz w:val="20"/>
              </w:rPr>
            </w:pPr>
            <w:r w:rsidRPr="00D04C40">
              <w:rPr>
                <w:sz w:val="20"/>
              </w:rPr>
              <w:t>106 425</w:t>
            </w:r>
          </w:p>
          <w:p w:rsidR="009E629B" w:rsidRPr="00D04C40" w:rsidRDefault="009E629B" w:rsidP="005D0D4B">
            <w:pPr>
              <w:jc w:val="right"/>
              <w:rPr>
                <w:sz w:val="20"/>
              </w:rPr>
            </w:pPr>
            <w:r w:rsidRPr="00D04C40">
              <w:rPr>
                <w:sz w:val="20"/>
              </w:rPr>
              <w:t>0</w:t>
            </w:r>
          </w:p>
          <w:p w:rsidR="009E629B" w:rsidRPr="00D04C40" w:rsidRDefault="009E629B" w:rsidP="005D0D4B">
            <w:pPr>
              <w:jc w:val="right"/>
              <w:rPr>
                <w:sz w:val="20"/>
              </w:rPr>
            </w:pPr>
            <w:r w:rsidRPr="00D04C40">
              <w:rPr>
                <w:sz w:val="20"/>
              </w:rPr>
              <w:t>5 631</w:t>
            </w:r>
          </w:p>
          <w:p w:rsidR="009E629B" w:rsidRPr="00D04C40" w:rsidRDefault="009E629B" w:rsidP="005D0D4B">
            <w:pPr>
              <w:jc w:val="right"/>
              <w:rPr>
                <w:sz w:val="20"/>
              </w:rPr>
            </w:pPr>
            <w:r w:rsidRPr="00D04C40">
              <w:rPr>
                <w:sz w:val="20"/>
              </w:rPr>
              <w:t>817</w:t>
            </w:r>
          </w:p>
          <w:p w:rsidR="009E629B" w:rsidRPr="00D04C40" w:rsidRDefault="009E629B" w:rsidP="005D0D4B">
            <w:pPr>
              <w:jc w:val="right"/>
              <w:rPr>
                <w:sz w:val="20"/>
              </w:rPr>
            </w:pPr>
            <w:r w:rsidRPr="00D04C40">
              <w:rPr>
                <w:sz w:val="20"/>
              </w:rPr>
              <w:t xml:space="preserve">4 813 </w:t>
            </w:r>
          </w:p>
        </w:tc>
        <w:tc>
          <w:tcPr>
            <w:tcW w:w="1050" w:type="dxa"/>
            <w:tcBorders>
              <w:top w:val="nil"/>
              <w:left w:val="single" w:sz="4" w:space="0" w:color="auto"/>
              <w:bottom w:val="single" w:sz="4" w:space="0" w:color="auto"/>
              <w:right w:val="single" w:sz="4" w:space="0" w:color="auto"/>
            </w:tcBorders>
          </w:tcPr>
          <w:p w:rsidR="009E629B" w:rsidRPr="00D04C40" w:rsidRDefault="009E629B" w:rsidP="005D0D4B">
            <w:pPr>
              <w:jc w:val="right"/>
              <w:rPr>
                <w:sz w:val="20"/>
              </w:rPr>
            </w:pPr>
            <w:r w:rsidRPr="00D04C40">
              <w:rPr>
                <w:sz w:val="20"/>
              </w:rPr>
              <w:t xml:space="preserve">2 109 618  </w:t>
            </w:r>
          </w:p>
          <w:p w:rsidR="009E629B" w:rsidRPr="00D04C40" w:rsidRDefault="009E629B" w:rsidP="005D0D4B">
            <w:pPr>
              <w:jc w:val="right"/>
              <w:rPr>
                <w:sz w:val="20"/>
              </w:rPr>
            </w:pPr>
            <w:r w:rsidRPr="00D04C40">
              <w:rPr>
                <w:sz w:val="20"/>
              </w:rPr>
              <w:t>110 267</w:t>
            </w:r>
          </w:p>
          <w:p w:rsidR="009E629B" w:rsidRPr="00D04C40" w:rsidRDefault="009E629B" w:rsidP="005D0D4B">
            <w:pPr>
              <w:jc w:val="right"/>
              <w:rPr>
                <w:sz w:val="20"/>
              </w:rPr>
            </w:pPr>
            <w:r w:rsidRPr="00D04C40">
              <w:rPr>
                <w:sz w:val="20"/>
              </w:rPr>
              <w:t>26</w:t>
            </w:r>
          </w:p>
          <w:p w:rsidR="009E629B" w:rsidRPr="00D04C40" w:rsidRDefault="009E629B" w:rsidP="005D0D4B">
            <w:pPr>
              <w:jc w:val="right"/>
              <w:rPr>
                <w:sz w:val="20"/>
              </w:rPr>
            </w:pPr>
            <w:r w:rsidRPr="00D04C40">
              <w:rPr>
                <w:sz w:val="20"/>
              </w:rPr>
              <w:t xml:space="preserve">8 897         </w:t>
            </w:r>
          </w:p>
          <w:p w:rsidR="009E629B" w:rsidRPr="00D04C40" w:rsidRDefault="009E629B" w:rsidP="005D0D4B">
            <w:pPr>
              <w:jc w:val="right"/>
              <w:rPr>
                <w:sz w:val="20"/>
              </w:rPr>
            </w:pPr>
            <w:r w:rsidRPr="00D04C40">
              <w:rPr>
                <w:sz w:val="20"/>
              </w:rPr>
              <w:t>1 174</w:t>
            </w:r>
          </w:p>
          <w:p w:rsidR="009E629B" w:rsidRPr="00D04C40" w:rsidRDefault="009E629B" w:rsidP="005D0D4B">
            <w:pPr>
              <w:jc w:val="right"/>
              <w:rPr>
                <w:sz w:val="20"/>
              </w:rPr>
            </w:pPr>
            <w:r w:rsidRPr="00D04C40">
              <w:rPr>
                <w:sz w:val="20"/>
              </w:rPr>
              <w:t>7 723</w:t>
            </w:r>
          </w:p>
        </w:tc>
        <w:tc>
          <w:tcPr>
            <w:tcW w:w="792" w:type="dxa"/>
            <w:tcBorders>
              <w:top w:val="nil"/>
              <w:left w:val="single" w:sz="4" w:space="0" w:color="auto"/>
              <w:bottom w:val="single" w:sz="4" w:space="0" w:color="auto"/>
              <w:right w:val="single" w:sz="4" w:space="0" w:color="auto"/>
            </w:tcBorders>
          </w:tcPr>
          <w:p w:rsidR="009E629B" w:rsidRPr="00D04C40" w:rsidRDefault="009E629B" w:rsidP="005D0D4B">
            <w:pPr>
              <w:jc w:val="right"/>
              <w:rPr>
                <w:sz w:val="20"/>
              </w:rPr>
            </w:pPr>
            <w:r w:rsidRPr="00D04C40">
              <w:rPr>
                <w:sz w:val="20"/>
              </w:rPr>
              <w:t xml:space="preserve">121,96  </w:t>
            </w:r>
          </w:p>
          <w:p w:rsidR="009E629B" w:rsidRPr="00D04C40" w:rsidRDefault="009E629B" w:rsidP="005D0D4B">
            <w:pPr>
              <w:jc w:val="right"/>
              <w:rPr>
                <w:sz w:val="20"/>
              </w:rPr>
            </w:pPr>
            <w:r w:rsidRPr="00D04C40">
              <w:rPr>
                <w:sz w:val="20"/>
              </w:rPr>
              <w:t>148,32</w:t>
            </w:r>
          </w:p>
          <w:p w:rsidR="009E629B" w:rsidRPr="00D04C40" w:rsidRDefault="009E629B" w:rsidP="005D0D4B">
            <w:pPr>
              <w:jc w:val="right"/>
              <w:rPr>
                <w:sz w:val="20"/>
              </w:rPr>
            </w:pPr>
            <w:r w:rsidRPr="00D04C40">
              <w:rPr>
                <w:sz w:val="20"/>
              </w:rPr>
              <w:t>x</w:t>
            </w:r>
          </w:p>
          <w:p w:rsidR="009E629B" w:rsidRPr="00D04C40" w:rsidRDefault="009E629B" w:rsidP="005D0D4B">
            <w:pPr>
              <w:jc w:val="right"/>
              <w:rPr>
                <w:sz w:val="20"/>
              </w:rPr>
            </w:pPr>
            <w:r w:rsidRPr="00D04C40">
              <w:rPr>
                <w:sz w:val="20"/>
              </w:rPr>
              <w:t>90,91</w:t>
            </w:r>
          </w:p>
          <w:p w:rsidR="009E629B" w:rsidRPr="00D04C40" w:rsidRDefault="009E629B" w:rsidP="005D0D4B">
            <w:pPr>
              <w:jc w:val="right"/>
              <w:rPr>
                <w:sz w:val="20"/>
              </w:rPr>
            </w:pPr>
            <w:r w:rsidRPr="00D04C40">
              <w:rPr>
                <w:sz w:val="20"/>
              </w:rPr>
              <w:t>80,25</w:t>
            </w:r>
          </w:p>
          <w:p w:rsidR="009E629B" w:rsidRPr="00D04C40" w:rsidRDefault="009E629B" w:rsidP="005D0D4B">
            <w:pPr>
              <w:jc w:val="right"/>
              <w:rPr>
                <w:sz w:val="20"/>
              </w:rPr>
            </w:pPr>
            <w:r w:rsidRPr="00D04C40">
              <w:rPr>
                <w:sz w:val="20"/>
              </w:rPr>
              <w:t>92,78</w:t>
            </w:r>
          </w:p>
        </w:tc>
      </w:tr>
    </w:tbl>
    <w:p w:rsidR="009E629B" w:rsidRPr="003E5B39" w:rsidRDefault="009E629B" w:rsidP="009E629B">
      <w:pPr>
        <w:pStyle w:val="Znormal"/>
        <w:ind w:firstLine="709"/>
      </w:pPr>
      <w:r w:rsidRPr="003E5B39">
        <w:t>Mezi významné výdaje ústředního orgánu Ministerstva dopravy patří zejména:</w:t>
      </w:r>
    </w:p>
    <w:p w:rsidR="009E629B" w:rsidRPr="00207124" w:rsidRDefault="009E629B" w:rsidP="00C82533">
      <w:pPr>
        <w:pStyle w:val="Znormal"/>
        <w:numPr>
          <w:ilvl w:val="0"/>
          <w:numId w:val="38"/>
        </w:numPr>
        <w:tabs>
          <w:tab w:val="num" w:pos="1080"/>
        </w:tabs>
        <w:rPr>
          <w:b/>
          <w:color w:val="FF0000"/>
        </w:rPr>
      </w:pPr>
      <w:r w:rsidRPr="003E5B39">
        <w:rPr>
          <w:b/>
        </w:rPr>
        <w:t xml:space="preserve">Dopravně správní agendy </w:t>
      </w:r>
      <w:r w:rsidRPr="003E5B39">
        <w:t>– na zajištění financování činností dopravně správních agend byly čerpány finanční prostředky v celkové výši</w:t>
      </w:r>
      <w:r>
        <w:rPr>
          <w:color w:val="FF0000"/>
        </w:rPr>
        <w:t xml:space="preserve"> </w:t>
      </w:r>
      <w:r w:rsidRPr="003E5B39">
        <w:t>187 226 tis. Kč, přičemž</w:t>
      </w:r>
      <w:r w:rsidRPr="00207124">
        <w:rPr>
          <w:color w:val="FF0000"/>
        </w:rPr>
        <w:t xml:space="preserve"> </w:t>
      </w:r>
      <w:r w:rsidRPr="003E5B39">
        <w:t xml:space="preserve">výroba registračních značek činila 96 208 tis. Kč a výroba řidičských průkazů </w:t>
      </w:r>
      <w:r w:rsidR="00C207F4">
        <w:br/>
      </w:r>
      <w:r w:rsidRPr="003E5B39">
        <w:t>a průkazů profesní způsobilosti řidiče činila 91 018 tis. Kč.</w:t>
      </w:r>
    </w:p>
    <w:p w:rsidR="009E629B" w:rsidRDefault="009E629B" w:rsidP="00C82533">
      <w:pPr>
        <w:pStyle w:val="Znormal"/>
        <w:numPr>
          <w:ilvl w:val="0"/>
          <w:numId w:val="38"/>
        </w:numPr>
      </w:pPr>
      <w:r w:rsidRPr="004A3871">
        <w:rPr>
          <w:b/>
        </w:rPr>
        <w:t>Kompenzace ztráty vznikající dopravcům ve veřejné osobní dopravě přiznáváním státem nařízených slev z</w:t>
      </w:r>
      <w:r>
        <w:rPr>
          <w:b/>
        </w:rPr>
        <w:t> </w:t>
      </w:r>
      <w:r w:rsidRPr="004A3871">
        <w:rPr>
          <w:b/>
        </w:rPr>
        <w:t>jízdného</w:t>
      </w:r>
      <w:r>
        <w:rPr>
          <w:b/>
        </w:rPr>
        <w:t xml:space="preserve"> </w:t>
      </w:r>
      <w:r w:rsidRPr="004A3871">
        <w:t xml:space="preserve"> </w:t>
      </w:r>
      <w:r w:rsidRPr="000748E0">
        <w:tab/>
      </w:r>
    </w:p>
    <w:p w:rsidR="009E629B" w:rsidRPr="005A0F96" w:rsidRDefault="009E629B" w:rsidP="0083730F">
      <w:pPr>
        <w:pStyle w:val="Znormal"/>
        <w:numPr>
          <w:ilvl w:val="0"/>
          <w:numId w:val="73"/>
        </w:numPr>
      </w:pPr>
      <w:r w:rsidRPr="005A0F96">
        <w:t xml:space="preserve">k 3.12.2009 nabylo účinnosti Nařízení Evropského parlamentu a Rady (ES) </w:t>
      </w:r>
      <w:r w:rsidR="00DD21C2">
        <w:br/>
      </w:r>
      <w:r w:rsidRPr="005A0F96">
        <w:t xml:space="preserve">č. 1370/2007   ze dne 23. října 2007 o veřejných službách v přepravě cestujících po železnici a silnici a o zrušení nařízení Rady (EHS) č. 1191/69 a č. 1107/70. </w:t>
      </w:r>
      <w:r w:rsidR="001E2C8A">
        <w:br/>
      </w:r>
      <w:r w:rsidRPr="005A0F96">
        <w:t xml:space="preserve">Z tohoto nařízení mj. plyne povinnost kompenzovat dopravcům ztrátu způsobenou státem nařízenými slevami z jízdného pro vymezené skupiny cestujících (ve sledovaném období stanovoval Výměr MF č. 01/2018, kterým </w:t>
      </w:r>
      <w:r w:rsidR="00DD21C2">
        <w:br/>
      </w:r>
      <w:r w:rsidRPr="005A0F96">
        <w:t xml:space="preserve">se vydává seznam zboží s regulovanými cenami; jedná se např. o děti, žáky </w:t>
      </w:r>
      <w:r w:rsidR="00DD21C2">
        <w:br/>
      </w:r>
      <w:r w:rsidRPr="005A0F96">
        <w:t>a studenty či zdravotně postižené osoby). K zabezpečení kompenzací vláda ČR přijala usnesení č. 452 ze dne 7.6.2010,</w:t>
      </w:r>
      <w:r>
        <w:t xml:space="preserve"> podle kterého úhrady provádí Ministerstvo dopravy,</w:t>
      </w:r>
    </w:p>
    <w:p w:rsidR="009E629B" w:rsidRPr="005A0F96" w:rsidRDefault="009E629B" w:rsidP="0083730F">
      <w:pPr>
        <w:pStyle w:val="Znormal"/>
        <w:numPr>
          <w:ilvl w:val="0"/>
          <w:numId w:val="73"/>
        </w:numPr>
      </w:pPr>
      <w:r w:rsidRPr="005A0F96">
        <w:t xml:space="preserve">na základě UV č. 206/2018 </w:t>
      </w:r>
      <w:r>
        <w:t xml:space="preserve">a </w:t>
      </w:r>
      <w:r w:rsidRPr="005A0F96">
        <w:t>UV č. 352/2018 obdrželo v roce 2018 Ministerstvo dopravy z vybraných kapitol 1 939 000 tis. Kč na zajištění</w:t>
      </w:r>
      <w:r w:rsidR="001E2C8A">
        <w:t xml:space="preserve"> </w:t>
      </w:r>
      <w:r w:rsidR="001E2C8A" w:rsidRPr="005A0F96">
        <w:t>75</w:t>
      </w:r>
      <w:r w:rsidR="00E93A21">
        <w:t xml:space="preserve"> %</w:t>
      </w:r>
      <w:r w:rsidRPr="005A0F96">
        <w:t xml:space="preserve"> slev pr</w:t>
      </w:r>
      <w:r>
        <w:t xml:space="preserve">o důchodce a děti/studenty od září </w:t>
      </w:r>
      <w:r w:rsidRPr="005A0F96">
        <w:t xml:space="preserve">2018. </w:t>
      </w:r>
      <w:r>
        <w:t>Do srpna 2018 bylo uzavřeno</w:t>
      </w:r>
      <w:r w:rsidRPr="005A0F96">
        <w:t xml:space="preserve"> 44 smluv </w:t>
      </w:r>
      <w:r w:rsidR="00E93A21">
        <w:br/>
      </w:r>
      <w:r w:rsidRPr="005A0F96">
        <w:lastRenderedPageBreak/>
        <w:t>na kompenzace, po zavedení zvýšeného rozsahu slev bylo</w:t>
      </w:r>
      <w:r>
        <w:t xml:space="preserve"> do konce roku 2018 uzavřeno 148  smluv,</w:t>
      </w:r>
    </w:p>
    <w:p w:rsidR="009E629B" w:rsidRPr="005A0F96" w:rsidRDefault="009E629B" w:rsidP="0083730F">
      <w:pPr>
        <w:pStyle w:val="Znormal"/>
        <w:numPr>
          <w:ilvl w:val="0"/>
          <w:numId w:val="73"/>
        </w:numPr>
        <w:rPr>
          <w:rFonts w:ascii="Arial" w:hAnsi="Arial" w:cs="Arial"/>
          <w:sz w:val="20"/>
        </w:rPr>
      </w:pPr>
      <w:r w:rsidRPr="005A0F96">
        <w:t>v roce 2018 na tento účel byly vynaložené finanční p</w:t>
      </w:r>
      <w:r>
        <w:t xml:space="preserve">rostředky v celkové výši 1 535 199 </w:t>
      </w:r>
      <w:r w:rsidRPr="005A0F96">
        <w:t xml:space="preserve"> tis. Kč.</w:t>
      </w:r>
    </w:p>
    <w:p w:rsidR="009E629B" w:rsidRPr="009E22E3" w:rsidRDefault="009E629B" w:rsidP="00B107FC">
      <w:pPr>
        <w:pStyle w:val="Znormal"/>
        <w:numPr>
          <w:ilvl w:val="0"/>
          <w:numId w:val="38"/>
        </w:numPr>
        <w:ind w:left="1077" w:hanging="357"/>
      </w:pPr>
      <w:r w:rsidRPr="009E22E3">
        <w:rPr>
          <w:b/>
          <w:szCs w:val="24"/>
        </w:rPr>
        <w:t>Dunaj – Odra – Labe (D-O-L)</w:t>
      </w:r>
      <w:r w:rsidRPr="00207124">
        <w:rPr>
          <w:b/>
          <w:color w:val="FF0000"/>
          <w:szCs w:val="24"/>
        </w:rPr>
        <w:t xml:space="preserve"> </w:t>
      </w:r>
      <w:r w:rsidRPr="009E22E3">
        <w:rPr>
          <w:b/>
          <w:szCs w:val="24"/>
        </w:rPr>
        <w:t xml:space="preserve">– </w:t>
      </w:r>
      <w:r>
        <w:t xml:space="preserve">předmětem této veřejné zakázky je zpracování studie proveditelnosti multifunkčního vodního koridoru Dunaj – Odra – Labe (dále jen „D-O-L“), jejímž účelem je prověření dopravní, vodohospodářské, energetické </w:t>
      </w:r>
      <w:r w:rsidR="001E2C8A">
        <w:br/>
      </w:r>
      <w:r>
        <w:t>a rekreační bilance, včetně vyhodnocení projektu formou analýzy nákladů a přínosů (CBA). Úloha zadavatele je v souladu s usnesením vlády ČR č. 49 ze dne 19. ledna 2011 zabezpečit potřebné podklady pro posouzení potřebnosti vodního koridoru              D-O-L. Studie proveditelnosti řeší jednotlivé technické, organizační a finanční aspekty ve variantách, přičemž tyto varianty budou kvantitativně i kvalitativně zhodnoceny a porovnány.</w:t>
      </w:r>
      <w:r w:rsidRPr="009E22E3">
        <w:t xml:space="preserve"> </w:t>
      </w:r>
      <w:r>
        <w:t>V</w:t>
      </w:r>
      <w:r w:rsidRPr="009E22E3">
        <w:t xml:space="preserve"> průběhu roku 2018 byla celkem uhrazena částka ve výši 25 056 tis. Kč, z toho nároky ve výši 25 056 tis. Kč.</w:t>
      </w:r>
      <w:r w:rsidRPr="002C3D4E">
        <w:rPr>
          <w:b/>
          <w:color w:val="FF0000"/>
          <w:szCs w:val="24"/>
        </w:rPr>
        <w:t xml:space="preserve">                                                                    </w:t>
      </w:r>
    </w:p>
    <w:p w:rsidR="009E629B" w:rsidRPr="00FF5F25" w:rsidRDefault="009E629B" w:rsidP="00C82533">
      <w:pPr>
        <w:pStyle w:val="Znormal"/>
        <w:numPr>
          <w:ilvl w:val="0"/>
          <w:numId w:val="26"/>
        </w:numPr>
        <w:tabs>
          <w:tab w:val="clear" w:pos="1428"/>
          <w:tab w:val="num" w:pos="1080"/>
        </w:tabs>
        <w:ind w:left="1077" w:hanging="357"/>
        <w:rPr>
          <w:szCs w:val="24"/>
        </w:rPr>
      </w:pPr>
      <w:r w:rsidRPr="00FF5F25">
        <w:rPr>
          <w:b/>
          <w:szCs w:val="24"/>
        </w:rPr>
        <w:t xml:space="preserve">Programové financování – </w:t>
      </w:r>
      <w:r w:rsidRPr="00FF5F25">
        <w:rPr>
          <w:szCs w:val="24"/>
        </w:rPr>
        <w:t xml:space="preserve">v průběhu roku byla použita celková částka ve výši    </w:t>
      </w:r>
      <w:r w:rsidR="00A03CAD">
        <w:rPr>
          <w:szCs w:val="24"/>
        </w:rPr>
        <w:br/>
      </w:r>
      <w:r w:rsidRPr="00FF5F25">
        <w:rPr>
          <w:szCs w:val="24"/>
        </w:rPr>
        <w:t>110 267 tis. Kč. Prostředky byly vynaloženy zejména na:</w:t>
      </w:r>
    </w:p>
    <w:p w:rsidR="009E629B" w:rsidRPr="00FF5F25" w:rsidRDefault="009E629B" w:rsidP="00B107FC">
      <w:pPr>
        <w:pStyle w:val="Znormal"/>
        <w:numPr>
          <w:ilvl w:val="0"/>
          <w:numId w:val="39"/>
        </w:numPr>
        <w:ind w:left="1423" w:hanging="357"/>
        <w:rPr>
          <w:sz w:val="20"/>
        </w:rPr>
      </w:pPr>
      <w:r w:rsidRPr="00FF5F25">
        <w:t>Výrobu a personalizaci karet Digitálního tachografu České republiky –                       71 127 tis. Kč,</w:t>
      </w:r>
    </w:p>
    <w:p w:rsidR="009E629B" w:rsidRPr="00FF5F25" w:rsidRDefault="009E629B" w:rsidP="00C82533">
      <w:pPr>
        <w:pStyle w:val="Znormal"/>
        <w:numPr>
          <w:ilvl w:val="0"/>
          <w:numId w:val="39"/>
        </w:numPr>
        <w:ind w:left="1423" w:hanging="357"/>
      </w:pPr>
      <w:r w:rsidRPr="00FF5F25">
        <w:t>Zajištění provozu aplikace registru silničních vozidel – 16 870 tis. Kč,</w:t>
      </w:r>
    </w:p>
    <w:p w:rsidR="009E629B" w:rsidRPr="00FF5F25" w:rsidRDefault="009E629B" w:rsidP="00C82533">
      <w:pPr>
        <w:pStyle w:val="Znormal"/>
        <w:numPr>
          <w:ilvl w:val="0"/>
          <w:numId w:val="39"/>
        </w:numPr>
      </w:pPr>
      <w:r w:rsidRPr="00FF5F25">
        <w:t>Pořízení aplikace foto a poskytování služby zajištění pořízení digitalizované   fotografie a digitalizovaného podpisu na pracovištích ORP – 6 728 tis. Kč.</w:t>
      </w:r>
    </w:p>
    <w:p w:rsidR="009E629B" w:rsidRPr="00B36E1B" w:rsidRDefault="009E629B" w:rsidP="00B107FC">
      <w:pPr>
        <w:pStyle w:val="Znormal"/>
        <w:ind w:firstLine="709"/>
      </w:pPr>
      <w:r w:rsidRPr="00B36E1B">
        <w:t>Z celkových vyčerpaných běžných výdajů činily prostředky EU 88</w:t>
      </w:r>
      <w:r w:rsidR="00E93A21">
        <w:t xml:space="preserve"> 797 tis. Kč (Operační program Z</w:t>
      </w:r>
      <w:r w:rsidRPr="00B36E1B">
        <w:t xml:space="preserve">aměstnanost, Operační program Doprava 2014-2020 – Technická pomoc, Komunitární programy 2014–2020 - Horizont 2020 a CEF).  </w:t>
      </w:r>
    </w:p>
    <w:p w:rsidR="009E629B" w:rsidRPr="00207124" w:rsidRDefault="009E629B" w:rsidP="009E629B">
      <w:pPr>
        <w:pStyle w:val="Znormal"/>
        <w:ind w:firstLine="709"/>
        <w:rPr>
          <w:color w:val="FF0000"/>
        </w:rPr>
      </w:pPr>
      <w:r w:rsidRPr="0026483F">
        <w:t xml:space="preserve">Výdaje na platy zaměstnanců a ostatní platby za provedenou práci a s tím související povinné platby (pojistné a převod FKSP) v absolutní výši 409 955 tis. Kč se podílí na celkovém objemu čerpání běžných </w:t>
      </w:r>
      <w:r w:rsidRPr="008F4B13">
        <w:t xml:space="preserve">výdajů 16,27 %.  </w:t>
      </w:r>
    </w:p>
    <w:p w:rsidR="009E629B" w:rsidRDefault="009E629B" w:rsidP="009E629B">
      <w:pPr>
        <w:pStyle w:val="MDSR"/>
        <w:ind w:firstLine="709"/>
        <w:rPr>
          <w:szCs w:val="24"/>
        </w:rPr>
      </w:pPr>
      <w:r w:rsidRPr="00A05F7D">
        <w:rPr>
          <w:szCs w:val="24"/>
        </w:rPr>
        <w:t xml:space="preserve">Prostředky ve výši 20 922 tis. Kč byly použity k úhradě závazků vyplývajících                     ze smlouvy o poskytování služeb „Zajištění výcviku řídících letového provozu Armády České republiky“, která má zajistit zvýšení úrovně civilně-vojenské integrace řízení letového provozu ve vzdušném prostoru ČR prostřednictvím zajištění </w:t>
      </w:r>
      <w:r w:rsidR="001E2C8A">
        <w:rPr>
          <w:szCs w:val="24"/>
        </w:rPr>
        <w:t xml:space="preserve">sjednocení výcviku vojenských </w:t>
      </w:r>
      <w:r w:rsidRPr="00A05F7D">
        <w:rPr>
          <w:szCs w:val="24"/>
        </w:rPr>
        <w:t xml:space="preserve">a civilních řídících letového provozu. </w:t>
      </w:r>
    </w:p>
    <w:p w:rsidR="009E629B" w:rsidRPr="00207124" w:rsidRDefault="009E629B" w:rsidP="009E629B">
      <w:pPr>
        <w:pStyle w:val="MDSR"/>
        <w:ind w:firstLine="709"/>
        <w:rPr>
          <w:color w:val="FF0000"/>
          <w:szCs w:val="24"/>
        </w:rPr>
      </w:pPr>
      <w:r w:rsidRPr="00644930">
        <w:rPr>
          <w:szCs w:val="24"/>
        </w:rPr>
        <w:t>V rámci BESIPu bylo vyčerpáno 1 587 tis. Kč (v tom: prostředky rozpočtu 1 572 tis. Kč a nároky ve výši 15 tis. Kč). Z  fondu zábrany škod nebyly</w:t>
      </w:r>
      <w:r>
        <w:rPr>
          <w:szCs w:val="24"/>
        </w:rPr>
        <w:t xml:space="preserve"> </w:t>
      </w:r>
      <w:r w:rsidRPr="00644930">
        <w:rPr>
          <w:szCs w:val="24"/>
        </w:rPr>
        <w:t xml:space="preserve">v roce 2018 čerpány žádné prostředky. </w:t>
      </w:r>
    </w:p>
    <w:p w:rsidR="009E629B" w:rsidRPr="00353F6E" w:rsidRDefault="009E629B" w:rsidP="009E629B">
      <w:pPr>
        <w:pStyle w:val="Znormal"/>
      </w:pPr>
      <w:r w:rsidRPr="00353F6E">
        <w:t>Z celkově vyčerpaných běžných výdajů tvoří ostatní nei</w:t>
      </w:r>
      <w:r w:rsidR="00C207F4">
        <w:t xml:space="preserve">nvestiční výdaje 83,73 %, </w:t>
      </w:r>
      <w:r w:rsidR="00C207F4">
        <w:br/>
      </w:r>
      <w:r w:rsidRPr="00353F6E">
        <w:t>tj. absolutně 2 109 618 tis. Kč.</w:t>
      </w:r>
    </w:p>
    <w:p w:rsidR="009E629B" w:rsidRPr="00E305B4" w:rsidRDefault="009E629B" w:rsidP="009E629B">
      <w:pPr>
        <w:pStyle w:val="Znormal"/>
      </w:pPr>
      <w:r w:rsidRPr="00B178F1">
        <w:t xml:space="preserve">Z celkových výdajů na nákup materiálu ve výši 261 796 tis. Kč byly čerpány zejména </w:t>
      </w:r>
      <w:r w:rsidRPr="00E305B4">
        <w:rPr>
          <w:u w:val="single"/>
        </w:rPr>
        <w:t>výdaje na zajištění financování činností dopravně správních agend, a to ve výši                                    187 226 tis. Kč.</w:t>
      </w:r>
    </w:p>
    <w:p w:rsidR="009E629B" w:rsidRPr="00185008" w:rsidRDefault="009E629B" w:rsidP="009E629B">
      <w:pPr>
        <w:pStyle w:val="Znormal"/>
        <w:ind w:firstLine="709"/>
      </w:pPr>
      <w:r w:rsidRPr="00185008">
        <w:t>Na nákup vody, paliv a energií byla v roce 2018 vyčerpána částka 9 501 tis. Kč.</w:t>
      </w:r>
    </w:p>
    <w:p w:rsidR="009E629B" w:rsidRPr="00FC36BA" w:rsidRDefault="009E629B" w:rsidP="009E629B">
      <w:pPr>
        <w:pStyle w:val="Znormal"/>
      </w:pPr>
      <w:r w:rsidRPr="00237504">
        <w:t>Výdaje na nákup služeb činily v roce 2018 celkovou výši 270 266 tis. Kč. Z celkových nákupů služeb činí největší podíl zpracování dat a služby související s informačními                            a komunikačními technologiemi (164 604 tis. Kč</w:t>
      </w:r>
      <w:r w:rsidRPr="00632BE0">
        <w:t xml:space="preserve">), konzultační, právní a poradenské služby (44 871 tis. </w:t>
      </w:r>
      <w:r w:rsidRPr="00FC36BA">
        <w:t>Kč) a ostatní služby (50 670 tis. Kč).</w:t>
      </w:r>
    </w:p>
    <w:p w:rsidR="009E629B" w:rsidRPr="00FC36BA" w:rsidRDefault="009E629B" w:rsidP="009E629B">
      <w:pPr>
        <w:pStyle w:val="Znormal"/>
        <w:rPr>
          <w:u w:val="single"/>
        </w:rPr>
      </w:pPr>
      <w:r w:rsidRPr="00FC36BA">
        <w:lastRenderedPageBreak/>
        <w:t>Na ostatní nákupy byly vyčerpány prostředky ve výši 23 980 tis. Kč.</w:t>
      </w:r>
    </w:p>
    <w:p w:rsidR="009E629B" w:rsidRPr="001745B9" w:rsidRDefault="009E629B" w:rsidP="009E629B">
      <w:pPr>
        <w:pStyle w:val="Znormal"/>
        <w:rPr>
          <w:b/>
          <w:u w:val="single"/>
        </w:rPr>
      </w:pPr>
      <w:r w:rsidRPr="00D33A4B">
        <w:t xml:space="preserve">Výdaje související s neinvestičními nákupy, příspěvky, náhrady a věcné dary (bez výdajů na dopravní územní obslužnost) byly v roce 2018 čerpány </w:t>
      </w:r>
      <w:r w:rsidRPr="00711C6C">
        <w:t xml:space="preserve">částkou 1 541 053 tis. Kč. </w:t>
      </w:r>
      <w:r w:rsidRPr="001745B9">
        <w:rPr>
          <w:u w:val="single"/>
        </w:rPr>
        <w:t>Největší podíl činí kompenzace ztráty vznikající dopravcům ve veřejné osobní dopravě přiznáváním státem nařízených slev z jízdného ve výši  1 535 199 tis. Kč</w:t>
      </w:r>
      <w:r w:rsidRPr="001745B9">
        <w:rPr>
          <w:b/>
          <w:u w:val="single"/>
        </w:rPr>
        <w:t>.</w:t>
      </w:r>
    </w:p>
    <w:p w:rsidR="009E629B" w:rsidRPr="00207124" w:rsidRDefault="009E629B" w:rsidP="009E629B">
      <w:pPr>
        <w:pStyle w:val="Znormal"/>
        <w:rPr>
          <w:color w:val="FF0000"/>
        </w:rPr>
      </w:pPr>
      <w:r w:rsidRPr="00536E59">
        <w:t xml:space="preserve">Ostatní výdaje v roce 2018 byly čerpány ve </w:t>
      </w:r>
      <w:r w:rsidRPr="00C91EF1">
        <w:t>výši 3 022 tis. Kč.</w:t>
      </w:r>
    </w:p>
    <w:p w:rsidR="009E629B" w:rsidRPr="00207124" w:rsidRDefault="009E629B" w:rsidP="009E629B">
      <w:pPr>
        <w:pStyle w:val="Znormal"/>
        <w:rPr>
          <w:color w:val="FF0000"/>
        </w:rPr>
      </w:pPr>
      <w:r w:rsidRPr="00D053AD">
        <w:t>Z celkových vyčerpaných finančních prostředků v roce 2018 činilo 209 455 tis. Kč     čerpání nároků z nespotřebovaných výdajů předchozích let</w:t>
      </w:r>
      <w:r w:rsidRPr="008438A5">
        <w:t>.</w:t>
      </w:r>
    </w:p>
    <w:p w:rsidR="00FA7E1E" w:rsidRPr="005A7B67" w:rsidRDefault="00FA7E1E" w:rsidP="00FA7E1E">
      <w:pPr>
        <w:pStyle w:val="Znormal"/>
        <w:spacing w:before="240"/>
        <w:ind w:firstLine="0"/>
      </w:pPr>
      <w:r w:rsidRPr="005A7B67">
        <w:rPr>
          <w:b/>
          <w:bCs/>
          <w:u w:val="single"/>
        </w:rPr>
        <w:t>Úřad pro civilní letectví</w:t>
      </w:r>
    </w:p>
    <w:p w:rsidR="005A7B67" w:rsidRPr="00D20765" w:rsidRDefault="005A7B67" w:rsidP="005A7B67">
      <w:pPr>
        <w:pStyle w:val="Znormal"/>
      </w:pPr>
      <w:r w:rsidRPr="00D20765">
        <w:t xml:space="preserve">Úřad pro civilní letectví byl zřízen zákonem č. 49/1997 Sb., o civilním letectví, ve znění pozdějších předpisů, jako správní úřad pro výkon státní správy ve věcech civilního letectví </w:t>
      </w:r>
      <w:r w:rsidR="00DD21C2">
        <w:br/>
      </w:r>
      <w:r w:rsidRPr="00D20765">
        <w:t>a je podřízen Ministerstvu dopravy. Mezi hlavní oblasti činnosti patří zejména vedení leteckého rejstříku (evidence letadel), schvalování typů letadel a jejich součástí, schvalování letové způsobilosti letadel, vydávání osvědčení a ověřování letové způsobilosti, schvalování nebo uznávání způsobilosti výrobků letecké techniky, vedení evidence leteckého personálu a vydávání průkazů způsobilosti leteckého personálu, vydávání povolení k provozování letiště, výkon funkce speciálního stavebního úřadu pro letecké stavby a vydávání osvědčení leteckého dopravce.</w:t>
      </w:r>
    </w:p>
    <w:p w:rsidR="00DE5A09" w:rsidRPr="005A7B67" w:rsidRDefault="00DE5A09" w:rsidP="00DE5A09">
      <w:pPr>
        <w:ind w:left="360"/>
        <w:jc w:val="right"/>
      </w:pPr>
      <w:r w:rsidRPr="005A7B67">
        <w:t>v tis. Kč</w:t>
      </w:r>
    </w:p>
    <w:tbl>
      <w:tblPr>
        <w:tblW w:w="91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80"/>
        <w:gridCol w:w="1125"/>
        <w:gridCol w:w="1125"/>
        <w:gridCol w:w="1125"/>
        <w:gridCol w:w="1125"/>
        <w:gridCol w:w="859"/>
      </w:tblGrid>
      <w:tr w:rsidR="005A7B67" w:rsidRPr="00207124" w:rsidTr="00A737D3">
        <w:tc>
          <w:tcPr>
            <w:tcW w:w="3780" w:type="dxa"/>
          </w:tcPr>
          <w:p w:rsidR="005A7B67" w:rsidRPr="00D20765" w:rsidRDefault="005A7B67" w:rsidP="005A7B67">
            <w:pPr>
              <w:jc w:val="center"/>
              <w:rPr>
                <w:sz w:val="22"/>
              </w:rPr>
            </w:pPr>
          </w:p>
          <w:p w:rsidR="005A7B67" w:rsidRPr="00D20765" w:rsidRDefault="005A7B67" w:rsidP="005A7B67">
            <w:pPr>
              <w:jc w:val="center"/>
              <w:rPr>
                <w:sz w:val="22"/>
              </w:rPr>
            </w:pPr>
            <w:r w:rsidRPr="00D20765">
              <w:rPr>
                <w:sz w:val="22"/>
              </w:rPr>
              <w:t>Ukazatel</w:t>
            </w:r>
          </w:p>
        </w:tc>
        <w:tc>
          <w:tcPr>
            <w:tcW w:w="1125" w:type="dxa"/>
            <w:vAlign w:val="center"/>
          </w:tcPr>
          <w:p w:rsidR="005A7B67" w:rsidRPr="00D20765" w:rsidRDefault="005A7B67" w:rsidP="005A7B67">
            <w:pPr>
              <w:jc w:val="center"/>
              <w:rPr>
                <w:sz w:val="22"/>
              </w:rPr>
            </w:pPr>
            <w:r w:rsidRPr="00D20765">
              <w:rPr>
                <w:sz w:val="22"/>
              </w:rPr>
              <w:t>Skutečnost</w:t>
            </w:r>
          </w:p>
          <w:p w:rsidR="005A7B67" w:rsidRPr="00D20765" w:rsidRDefault="005A7B67" w:rsidP="005A7B67">
            <w:pPr>
              <w:jc w:val="center"/>
              <w:rPr>
                <w:sz w:val="22"/>
              </w:rPr>
            </w:pPr>
            <w:r w:rsidRPr="00D20765">
              <w:rPr>
                <w:sz w:val="22"/>
              </w:rPr>
              <w:t>201</w:t>
            </w:r>
            <w:r>
              <w:rPr>
                <w:sz w:val="22"/>
              </w:rPr>
              <w:t>7</w:t>
            </w:r>
          </w:p>
        </w:tc>
        <w:tc>
          <w:tcPr>
            <w:tcW w:w="1125" w:type="dxa"/>
            <w:vAlign w:val="center"/>
          </w:tcPr>
          <w:p w:rsidR="005A7B67" w:rsidRPr="00D20765" w:rsidRDefault="005A7B67" w:rsidP="005A7B67">
            <w:pPr>
              <w:jc w:val="center"/>
              <w:rPr>
                <w:sz w:val="22"/>
              </w:rPr>
            </w:pPr>
            <w:r w:rsidRPr="00D20765">
              <w:rPr>
                <w:sz w:val="22"/>
              </w:rPr>
              <w:t>Schválený</w:t>
            </w:r>
          </w:p>
          <w:p w:rsidR="005A7B67" w:rsidRPr="00D20765" w:rsidRDefault="005A7B67" w:rsidP="005A7B67">
            <w:pPr>
              <w:jc w:val="center"/>
              <w:rPr>
                <w:sz w:val="22"/>
              </w:rPr>
            </w:pPr>
            <w:r>
              <w:rPr>
                <w:sz w:val="22"/>
              </w:rPr>
              <w:t>r</w:t>
            </w:r>
            <w:r w:rsidRPr="00D20765">
              <w:rPr>
                <w:sz w:val="22"/>
              </w:rPr>
              <w:t>ozpočet</w:t>
            </w:r>
          </w:p>
          <w:p w:rsidR="005A7B67" w:rsidRPr="00D20765" w:rsidRDefault="005A7B67" w:rsidP="005A7B67">
            <w:pPr>
              <w:jc w:val="center"/>
              <w:rPr>
                <w:sz w:val="22"/>
              </w:rPr>
            </w:pPr>
            <w:r w:rsidRPr="00D20765">
              <w:rPr>
                <w:sz w:val="22"/>
              </w:rPr>
              <w:t>2018</w:t>
            </w:r>
          </w:p>
        </w:tc>
        <w:tc>
          <w:tcPr>
            <w:tcW w:w="1125" w:type="dxa"/>
            <w:vAlign w:val="center"/>
          </w:tcPr>
          <w:p w:rsidR="005A7B67" w:rsidRPr="00D20765" w:rsidRDefault="005A7B67" w:rsidP="005A7B67">
            <w:pPr>
              <w:jc w:val="center"/>
              <w:rPr>
                <w:sz w:val="22"/>
              </w:rPr>
            </w:pPr>
            <w:r w:rsidRPr="00D20765">
              <w:rPr>
                <w:sz w:val="22"/>
              </w:rPr>
              <w:t>Upravený</w:t>
            </w:r>
          </w:p>
          <w:p w:rsidR="005A7B67" w:rsidRPr="00D20765" w:rsidRDefault="005A7B67" w:rsidP="005A7B67">
            <w:pPr>
              <w:jc w:val="center"/>
              <w:rPr>
                <w:sz w:val="22"/>
              </w:rPr>
            </w:pPr>
            <w:r w:rsidRPr="00D20765">
              <w:rPr>
                <w:sz w:val="22"/>
              </w:rPr>
              <w:t>rozpočet</w:t>
            </w:r>
          </w:p>
          <w:p w:rsidR="005A7B67" w:rsidRPr="00D20765" w:rsidRDefault="005A7B67" w:rsidP="005A7B67">
            <w:pPr>
              <w:jc w:val="center"/>
              <w:rPr>
                <w:sz w:val="22"/>
              </w:rPr>
            </w:pPr>
            <w:r w:rsidRPr="00D20765">
              <w:rPr>
                <w:sz w:val="22"/>
              </w:rPr>
              <w:t>2018</w:t>
            </w:r>
          </w:p>
        </w:tc>
        <w:tc>
          <w:tcPr>
            <w:tcW w:w="1125" w:type="dxa"/>
            <w:vAlign w:val="center"/>
          </w:tcPr>
          <w:p w:rsidR="005A7B67" w:rsidRPr="00D20765" w:rsidRDefault="005A7B67" w:rsidP="005A7B67">
            <w:pPr>
              <w:jc w:val="center"/>
              <w:rPr>
                <w:sz w:val="22"/>
              </w:rPr>
            </w:pPr>
            <w:r w:rsidRPr="00D20765">
              <w:rPr>
                <w:sz w:val="22"/>
              </w:rPr>
              <w:t>Skutečnost</w:t>
            </w:r>
          </w:p>
          <w:p w:rsidR="005A7B67" w:rsidRPr="00D20765" w:rsidRDefault="005A7B67" w:rsidP="005A7B67">
            <w:pPr>
              <w:jc w:val="center"/>
              <w:rPr>
                <w:sz w:val="22"/>
              </w:rPr>
            </w:pPr>
            <w:r w:rsidRPr="00D20765">
              <w:rPr>
                <w:sz w:val="22"/>
              </w:rPr>
              <w:t>2018</w:t>
            </w:r>
          </w:p>
        </w:tc>
        <w:tc>
          <w:tcPr>
            <w:tcW w:w="859" w:type="dxa"/>
            <w:vAlign w:val="center"/>
          </w:tcPr>
          <w:p w:rsidR="005A7B67" w:rsidRPr="00D20765" w:rsidRDefault="005A7B67" w:rsidP="005A7B67">
            <w:pPr>
              <w:jc w:val="center"/>
              <w:rPr>
                <w:sz w:val="22"/>
              </w:rPr>
            </w:pPr>
            <w:r w:rsidRPr="00D20765">
              <w:rPr>
                <w:sz w:val="22"/>
              </w:rPr>
              <w:t>Index</w:t>
            </w:r>
          </w:p>
          <w:p w:rsidR="005A7B67" w:rsidRPr="00D20765" w:rsidRDefault="005A7B67" w:rsidP="005A7B67">
            <w:pPr>
              <w:jc w:val="center"/>
              <w:rPr>
                <w:sz w:val="22"/>
              </w:rPr>
            </w:pPr>
            <w:r w:rsidRPr="00D20765">
              <w:rPr>
                <w:sz w:val="22"/>
              </w:rPr>
              <w:t>18/17        (v %)</w:t>
            </w:r>
          </w:p>
        </w:tc>
      </w:tr>
      <w:tr w:rsidR="005A7B67" w:rsidRPr="00207124" w:rsidTr="00A737D3">
        <w:tc>
          <w:tcPr>
            <w:tcW w:w="3780" w:type="dxa"/>
            <w:tcBorders>
              <w:bottom w:val="single" w:sz="4" w:space="0" w:color="auto"/>
            </w:tcBorders>
          </w:tcPr>
          <w:p w:rsidR="005A7B67" w:rsidRPr="00D20765" w:rsidRDefault="005A7B67" w:rsidP="005A7B67">
            <w:pPr>
              <w:jc w:val="center"/>
              <w:rPr>
                <w:sz w:val="22"/>
              </w:rPr>
            </w:pPr>
            <w:r w:rsidRPr="00D20765">
              <w:rPr>
                <w:sz w:val="22"/>
              </w:rPr>
              <w:t>a</w:t>
            </w:r>
          </w:p>
        </w:tc>
        <w:tc>
          <w:tcPr>
            <w:tcW w:w="1125" w:type="dxa"/>
            <w:tcBorders>
              <w:bottom w:val="single" w:sz="4" w:space="0" w:color="auto"/>
            </w:tcBorders>
          </w:tcPr>
          <w:p w:rsidR="005A7B67" w:rsidRPr="00D20765" w:rsidRDefault="005A7B67" w:rsidP="005A7B67">
            <w:pPr>
              <w:jc w:val="center"/>
              <w:rPr>
                <w:sz w:val="22"/>
              </w:rPr>
            </w:pPr>
            <w:r w:rsidRPr="00D20765">
              <w:rPr>
                <w:sz w:val="22"/>
              </w:rPr>
              <w:t>1</w:t>
            </w:r>
          </w:p>
        </w:tc>
        <w:tc>
          <w:tcPr>
            <w:tcW w:w="1125" w:type="dxa"/>
            <w:tcBorders>
              <w:bottom w:val="single" w:sz="4" w:space="0" w:color="auto"/>
            </w:tcBorders>
          </w:tcPr>
          <w:p w:rsidR="005A7B67" w:rsidRPr="00D20765" w:rsidRDefault="005A7B67" w:rsidP="005A7B67">
            <w:pPr>
              <w:jc w:val="center"/>
              <w:rPr>
                <w:sz w:val="22"/>
              </w:rPr>
            </w:pPr>
            <w:r w:rsidRPr="00D20765">
              <w:rPr>
                <w:sz w:val="22"/>
              </w:rPr>
              <w:t>2</w:t>
            </w:r>
          </w:p>
        </w:tc>
        <w:tc>
          <w:tcPr>
            <w:tcW w:w="1125" w:type="dxa"/>
            <w:tcBorders>
              <w:bottom w:val="single" w:sz="4" w:space="0" w:color="auto"/>
            </w:tcBorders>
          </w:tcPr>
          <w:p w:rsidR="005A7B67" w:rsidRPr="00D20765" w:rsidRDefault="005A7B67" w:rsidP="005A7B67">
            <w:pPr>
              <w:jc w:val="center"/>
              <w:rPr>
                <w:sz w:val="22"/>
              </w:rPr>
            </w:pPr>
            <w:r w:rsidRPr="00D20765">
              <w:rPr>
                <w:sz w:val="22"/>
              </w:rPr>
              <w:t>3</w:t>
            </w:r>
          </w:p>
        </w:tc>
        <w:tc>
          <w:tcPr>
            <w:tcW w:w="1125" w:type="dxa"/>
            <w:tcBorders>
              <w:bottom w:val="single" w:sz="4" w:space="0" w:color="auto"/>
            </w:tcBorders>
          </w:tcPr>
          <w:p w:rsidR="005A7B67" w:rsidRPr="00D20765" w:rsidRDefault="005A7B67" w:rsidP="005A7B67">
            <w:pPr>
              <w:jc w:val="center"/>
              <w:rPr>
                <w:sz w:val="22"/>
              </w:rPr>
            </w:pPr>
            <w:r w:rsidRPr="00D20765">
              <w:rPr>
                <w:sz w:val="22"/>
              </w:rPr>
              <w:t>4</w:t>
            </w:r>
          </w:p>
        </w:tc>
        <w:tc>
          <w:tcPr>
            <w:tcW w:w="859" w:type="dxa"/>
            <w:tcBorders>
              <w:bottom w:val="single" w:sz="4" w:space="0" w:color="auto"/>
            </w:tcBorders>
          </w:tcPr>
          <w:p w:rsidR="005A7B67" w:rsidRPr="00D20765" w:rsidRDefault="005A7B67" w:rsidP="005A7B67">
            <w:pPr>
              <w:jc w:val="center"/>
              <w:rPr>
                <w:sz w:val="22"/>
              </w:rPr>
            </w:pPr>
            <w:r w:rsidRPr="00D20765">
              <w:rPr>
                <w:sz w:val="22"/>
              </w:rPr>
              <w:t>5</w:t>
            </w:r>
          </w:p>
        </w:tc>
      </w:tr>
      <w:tr w:rsidR="005A7B67" w:rsidRPr="00207124" w:rsidTr="00A737D3">
        <w:trPr>
          <w:trHeight w:val="388"/>
        </w:trPr>
        <w:tc>
          <w:tcPr>
            <w:tcW w:w="3780" w:type="dxa"/>
            <w:tcBorders>
              <w:top w:val="single" w:sz="4" w:space="0" w:color="auto"/>
              <w:left w:val="single" w:sz="4" w:space="0" w:color="auto"/>
              <w:bottom w:val="nil"/>
              <w:right w:val="single" w:sz="4" w:space="0" w:color="auto"/>
            </w:tcBorders>
          </w:tcPr>
          <w:p w:rsidR="005A7B67" w:rsidRPr="00D20765" w:rsidRDefault="005A7B67" w:rsidP="005A7B67">
            <w:pPr>
              <w:pStyle w:val="Zkladntext"/>
              <w:rPr>
                <w:b/>
                <w:bCs/>
                <w:sz w:val="20"/>
              </w:rPr>
            </w:pPr>
            <w:r w:rsidRPr="00D20765">
              <w:rPr>
                <w:b/>
                <w:bCs/>
                <w:sz w:val="20"/>
              </w:rPr>
              <w:t xml:space="preserve">Běžné výdaje </w:t>
            </w:r>
          </w:p>
          <w:p w:rsidR="005A7B67" w:rsidRPr="00D20765" w:rsidRDefault="005A7B67" w:rsidP="005A7B67">
            <w:pPr>
              <w:jc w:val="both"/>
              <w:rPr>
                <w:sz w:val="20"/>
              </w:rPr>
            </w:pPr>
            <w:r w:rsidRPr="00D20765">
              <w:rPr>
                <w:sz w:val="20"/>
              </w:rPr>
              <w:t xml:space="preserve">v tom: </w:t>
            </w:r>
          </w:p>
        </w:tc>
        <w:tc>
          <w:tcPr>
            <w:tcW w:w="1125" w:type="dxa"/>
            <w:tcBorders>
              <w:top w:val="single" w:sz="4" w:space="0" w:color="auto"/>
              <w:left w:val="single" w:sz="4" w:space="0" w:color="auto"/>
              <w:bottom w:val="nil"/>
              <w:right w:val="single" w:sz="4" w:space="0" w:color="auto"/>
            </w:tcBorders>
          </w:tcPr>
          <w:p w:rsidR="005A7B67" w:rsidRPr="00D20765" w:rsidRDefault="005A7B67" w:rsidP="005A7B67">
            <w:pPr>
              <w:spacing w:before="120"/>
              <w:jc w:val="right"/>
              <w:rPr>
                <w:b/>
                <w:bCs/>
                <w:sz w:val="20"/>
              </w:rPr>
            </w:pPr>
            <w:r w:rsidRPr="00D20765">
              <w:rPr>
                <w:b/>
                <w:bCs/>
                <w:sz w:val="20"/>
              </w:rPr>
              <w:t>166 753</w:t>
            </w:r>
          </w:p>
        </w:tc>
        <w:tc>
          <w:tcPr>
            <w:tcW w:w="1125" w:type="dxa"/>
            <w:tcBorders>
              <w:top w:val="single" w:sz="4" w:space="0" w:color="auto"/>
              <w:left w:val="single" w:sz="4" w:space="0" w:color="auto"/>
              <w:bottom w:val="nil"/>
              <w:right w:val="single" w:sz="4" w:space="0" w:color="auto"/>
            </w:tcBorders>
          </w:tcPr>
          <w:p w:rsidR="005A7B67" w:rsidRPr="00D20765" w:rsidRDefault="005A7B67" w:rsidP="005A7B67">
            <w:pPr>
              <w:spacing w:before="120"/>
              <w:jc w:val="right"/>
              <w:rPr>
                <w:b/>
                <w:bCs/>
                <w:sz w:val="20"/>
              </w:rPr>
            </w:pPr>
            <w:r w:rsidRPr="00D20765">
              <w:rPr>
                <w:b/>
                <w:bCs/>
                <w:sz w:val="20"/>
              </w:rPr>
              <w:t>18</w:t>
            </w:r>
            <w:r>
              <w:rPr>
                <w:b/>
                <w:bCs/>
                <w:sz w:val="20"/>
              </w:rPr>
              <w:t>9</w:t>
            </w:r>
            <w:r w:rsidRPr="00D20765">
              <w:rPr>
                <w:b/>
                <w:bCs/>
                <w:sz w:val="20"/>
              </w:rPr>
              <w:t xml:space="preserve"> 150</w:t>
            </w:r>
          </w:p>
        </w:tc>
        <w:tc>
          <w:tcPr>
            <w:tcW w:w="1125" w:type="dxa"/>
            <w:tcBorders>
              <w:top w:val="single" w:sz="4" w:space="0" w:color="auto"/>
              <w:left w:val="single" w:sz="4" w:space="0" w:color="auto"/>
              <w:bottom w:val="nil"/>
              <w:right w:val="single" w:sz="4" w:space="0" w:color="auto"/>
            </w:tcBorders>
          </w:tcPr>
          <w:p w:rsidR="005A7B67" w:rsidRPr="00D20765" w:rsidRDefault="005A7B67" w:rsidP="005A7B67">
            <w:pPr>
              <w:spacing w:before="120"/>
              <w:jc w:val="right"/>
              <w:rPr>
                <w:b/>
                <w:bCs/>
                <w:sz w:val="20"/>
              </w:rPr>
            </w:pPr>
            <w:r w:rsidRPr="00D20765">
              <w:rPr>
                <w:b/>
                <w:bCs/>
                <w:sz w:val="20"/>
              </w:rPr>
              <w:t>1</w:t>
            </w:r>
            <w:r>
              <w:rPr>
                <w:b/>
                <w:bCs/>
                <w:sz w:val="20"/>
              </w:rPr>
              <w:t>80</w:t>
            </w:r>
            <w:r w:rsidRPr="00D20765">
              <w:rPr>
                <w:b/>
                <w:bCs/>
                <w:sz w:val="20"/>
              </w:rPr>
              <w:t xml:space="preserve"> </w:t>
            </w:r>
            <w:r>
              <w:rPr>
                <w:b/>
                <w:bCs/>
                <w:sz w:val="20"/>
              </w:rPr>
              <w:t>6</w:t>
            </w:r>
            <w:r w:rsidRPr="00D20765">
              <w:rPr>
                <w:b/>
                <w:bCs/>
                <w:sz w:val="20"/>
              </w:rPr>
              <w:t>50</w:t>
            </w:r>
          </w:p>
        </w:tc>
        <w:tc>
          <w:tcPr>
            <w:tcW w:w="1125" w:type="dxa"/>
            <w:tcBorders>
              <w:top w:val="single" w:sz="4" w:space="0" w:color="auto"/>
              <w:left w:val="single" w:sz="4" w:space="0" w:color="auto"/>
              <w:bottom w:val="nil"/>
              <w:right w:val="single" w:sz="4" w:space="0" w:color="auto"/>
            </w:tcBorders>
          </w:tcPr>
          <w:p w:rsidR="005A7B67" w:rsidRPr="00D20765" w:rsidRDefault="005A7B67" w:rsidP="005A7B67">
            <w:pPr>
              <w:spacing w:before="120"/>
              <w:jc w:val="right"/>
              <w:rPr>
                <w:b/>
                <w:bCs/>
                <w:sz w:val="20"/>
              </w:rPr>
            </w:pPr>
            <w:r w:rsidRPr="00D20765">
              <w:rPr>
                <w:b/>
                <w:bCs/>
                <w:sz w:val="20"/>
              </w:rPr>
              <w:t>169 714</w:t>
            </w:r>
          </w:p>
        </w:tc>
        <w:tc>
          <w:tcPr>
            <w:tcW w:w="859" w:type="dxa"/>
            <w:tcBorders>
              <w:top w:val="single" w:sz="4" w:space="0" w:color="auto"/>
              <w:left w:val="single" w:sz="4" w:space="0" w:color="auto"/>
              <w:bottom w:val="nil"/>
              <w:right w:val="single" w:sz="4" w:space="0" w:color="auto"/>
            </w:tcBorders>
          </w:tcPr>
          <w:p w:rsidR="005A7B67" w:rsidRPr="00D20765" w:rsidRDefault="005A7B67" w:rsidP="005A7B67">
            <w:pPr>
              <w:spacing w:before="120"/>
              <w:jc w:val="right"/>
              <w:rPr>
                <w:b/>
                <w:bCs/>
                <w:sz w:val="20"/>
              </w:rPr>
            </w:pPr>
            <w:r w:rsidRPr="00D20765">
              <w:rPr>
                <w:b/>
                <w:bCs/>
                <w:sz w:val="20"/>
              </w:rPr>
              <w:t>101,78</w:t>
            </w:r>
          </w:p>
        </w:tc>
      </w:tr>
      <w:tr w:rsidR="005A7B67" w:rsidRPr="00207124" w:rsidTr="00A737D3">
        <w:tc>
          <w:tcPr>
            <w:tcW w:w="3780" w:type="dxa"/>
            <w:tcBorders>
              <w:top w:val="nil"/>
              <w:left w:val="single" w:sz="4" w:space="0" w:color="auto"/>
              <w:bottom w:val="nil"/>
              <w:right w:val="single" w:sz="4" w:space="0" w:color="auto"/>
            </w:tcBorders>
          </w:tcPr>
          <w:p w:rsidR="005A7B67" w:rsidRPr="00D20765" w:rsidRDefault="005A7B67" w:rsidP="005A7B67">
            <w:pPr>
              <w:jc w:val="both"/>
              <w:rPr>
                <w:sz w:val="20"/>
              </w:rPr>
            </w:pPr>
            <w:r w:rsidRPr="00D20765">
              <w:rPr>
                <w:sz w:val="20"/>
              </w:rPr>
              <w:t xml:space="preserve">platy zaměstnanců a ostatní platby </w:t>
            </w:r>
          </w:p>
          <w:p w:rsidR="005A7B67" w:rsidRPr="00D20765" w:rsidRDefault="005A7B67" w:rsidP="005A7B67">
            <w:pPr>
              <w:jc w:val="both"/>
              <w:rPr>
                <w:sz w:val="20"/>
              </w:rPr>
            </w:pPr>
            <w:r w:rsidRPr="00D20765">
              <w:rPr>
                <w:sz w:val="20"/>
              </w:rPr>
              <w:t>za provedenou práci</w:t>
            </w:r>
          </w:p>
        </w:tc>
        <w:tc>
          <w:tcPr>
            <w:tcW w:w="1125" w:type="dxa"/>
            <w:tcBorders>
              <w:top w:val="nil"/>
              <w:left w:val="single" w:sz="4" w:space="0" w:color="auto"/>
              <w:bottom w:val="nil"/>
              <w:right w:val="single" w:sz="4" w:space="0" w:color="auto"/>
            </w:tcBorders>
            <w:vAlign w:val="bottom"/>
          </w:tcPr>
          <w:p w:rsidR="005A7B67" w:rsidRPr="00D20765" w:rsidRDefault="005A7B67" w:rsidP="005A7B67">
            <w:pPr>
              <w:jc w:val="right"/>
              <w:rPr>
                <w:sz w:val="20"/>
              </w:rPr>
            </w:pPr>
            <w:r w:rsidRPr="00D20765">
              <w:rPr>
                <w:sz w:val="20"/>
              </w:rPr>
              <w:t>92</w:t>
            </w:r>
            <w:r>
              <w:rPr>
                <w:sz w:val="20"/>
              </w:rPr>
              <w:t> </w:t>
            </w:r>
            <w:r w:rsidRPr="00D20765">
              <w:rPr>
                <w:sz w:val="20"/>
              </w:rPr>
              <w:t>397</w:t>
            </w:r>
          </w:p>
        </w:tc>
        <w:tc>
          <w:tcPr>
            <w:tcW w:w="1125" w:type="dxa"/>
            <w:tcBorders>
              <w:top w:val="nil"/>
              <w:left w:val="single" w:sz="4" w:space="0" w:color="auto"/>
              <w:bottom w:val="nil"/>
              <w:right w:val="single" w:sz="4" w:space="0" w:color="auto"/>
            </w:tcBorders>
          </w:tcPr>
          <w:p w:rsidR="005A7B67" w:rsidRPr="00D20765" w:rsidRDefault="005A7B67" w:rsidP="005A7B67">
            <w:pPr>
              <w:jc w:val="right"/>
              <w:rPr>
                <w:sz w:val="20"/>
              </w:rPr>
            </w:pPr>
          </w:p>
          <w:p w:rsidR="005A7B67" w:rsidRPr="00D20765" w:rsidRDefault="005A7B67" w:rsidP="005A7B67">
            <w:pPr>
              <w:jc w:val="right"/>
              <w:rPr>
                <w:sz w:val="20"/>
              </w:rPr>
            </w:pPr>
            <w:r w:rsidRPr="00D20765">
              <w:rPr>
                <w:sz w:val="20"/>
              </w:rPr>
              <w:t>108 413</w:t>
            </w:r>
          </w:p>
        </w:tc>
        <w:tc>
          <w:tcPr>
            <w:tcW w:w="1125" w:type="dxa"/>
            <w:tcBorders>
              <w:top w:val="nil"/>
              <w:left w:val="single" w:sz="4" w:space="0" w:color="auto"/>
              <w:bottom w:val="nil"/>
              <w:right w:val="single" w:sz="4" w:space="0" w:color="auto"/>
            </w:tcBorders>
          </w:tcPr>
          <w:p w:rsidR="005A7B67" w:rsidRPr="00D20765" w:rsidRDefault="005A7B67" w:rsidP="005A7B67">
            <w:pPr>
              <w:jc w:val="right"/>
              <w:rPr>
                <w:sz w:val="20"/>
              </w:rPr>
            </w:pPr>
          </w:p>
          <w:p w:rsidR="005A7B67" w:rsidRPr="00D20765" w:rsidRDefault="005A7B67" w:rsidP="005A7B67">
            <w:pPr>
              <w:jc w:val="right"/>
              <w:rPr>
                <w:sz w:val="20"/>
              </w:rPr>
            </w:pPr>
            <w:r w:rsidRPr="00D20765">
              <w:rPr>
                <w:sz w:val="20"/>
              </w:rPr>
              <w:t>108 413</w:t>
            </w:r>
          </w:p>
        </w:tc>
        <w:tc>
          <w:tcPr>
            <w:tcW w:w="1125" w:type="dxa"/>
            <w:tcBorders>
              <w:top w:val="nil"/>
              <w:left w:val="single" w:sz="4" w:space="0" w:color="auto"/>
              <w:bottom w:val="nil"/>
              <w:right w:val="single" w:sz="4" w:space="0" w:color="auto"/>
            </w:tcBorders>
            <w:vAlign w:val="bottom"/>
          </w:tcPr>
          <w:p w:rsidR="005A7B67" w:rsidRPr="00D20765" w:rsidRDefault="005A7B67" w:rsidP="005A7B67">
            <w:pPr>
              <w:jc w:val="right"/>
              <w:rPr>
                <w:sz w:val="20"/>
              </w:rPr>
            </w:pPr>
            <w:r w:rsidRPr="00D20765">
              <w:rPr>
                <w:sz w:val="20"/>
              </w:rPr>
              <w:t>97 235</w:t>
            </w:r>
          </w:p>
        </w:tc>
        <w:tc>
          <w:tcPr>
            <w:tcW w:w="859" w:type="dxa"/>
            <w:tcBorders>
              <w:top w:val="nil"/>
              <w:left w:val="single" w:sz="4" w:space="0" w:color="auto"/>
              <w:bottom w:val="nil"/>
              <w:right w:val="single" w:sz="4" w:space="0" w:color="auto"/>
            </w:tcBorders>
          </w:tcPr>
          <w:p w:rsidR="005A7B67" w:rsidRPr="00D20765" w:rsidRDefault="005A7B67" w:rsidP="005A7B67">
            <w:pPr>
              <w:jc w:val="right"/>
              <w:rPr>
                <w:sz w:val="20"/>
              </w:rPr>
            </w:pPr>
          </w:p>
          <w:p w:rsidR="005A7B67" w:rsidRPr="00D20765" w:rsidRDefault="005A7B67" w:rsidP="005A7B67">
            <w:pPr>
              <w:jc w:val="right"/>
              <w:rPr>
                <w:sz w:val="20"/>
              </w:rPr>
            </w:pPr>
            <w:r w:rsidRPr="00D20765">
              <w:rPr>
                <w:sz w:val="20"/>
              </w:rPr>
              <w:t>105,24</w:t>
            </w:r>
          </w:p>
        </w:tc>
      </w:tr>
      <w:tr w:rsidR="005A7B67" w:rsidRPr="00207124" w:rsidTr="00A737D3">
        <w:tc>
          <w:tcPr>
            <w:tcW w:w="3780" w:type="dxa"/>
            <w:tcBorders>
              <w:top w:val="nil"/>
              <w:left w:val="single" w:sz="4" w:space="0" w:color="auto"/>
              <w:bottom w:val="nil"/>
              <w:right w:val="single" w:sz="4" w:space="0" w:color="auto"/>
            </w:tcBorders>
          </w:tcPr>
          <w:p w:rsidR="005A7B67" w:rsidRPr="00D20765" w:rsidRDefault="005A7B67" w:rsidP="005A7B67">
            <w:pPr>
              <w:jc w:val="both"/>
              <w:rPr>
                <w:sz w:val="20"/>
              </w:rPr>
            </w:pPr>
            <w:r w:rsidRPr="00D20765">
              <w:rPr>
                <w:sz w:val="20"/>
              </w:rPr>
              <w:t>povinné pojistné placené zaměstnavatelem</w:t>
            </w:r>
          </w:p>
        </w:tc>
        <w:tc>
          <w:tcPr>
            <w:tcW w:w="1125" w:type="dxa"/>
            <w:tcBorders>
              <w:top w:val="nil"/>
              <w:left w:val="single" w:sz="4" w:space="0" w:color="auto"/>
              <w:bottom w:val="nil"/>
              <w:right w:val="single" w:sz="4" w:space="0" w:color="auto"/>
            </w:tcBorders>
            <w:vAlign w:val="bottom"/>
          </w:tcPr>
          <w:p w:rsidR="005A7B67" w:rsidRPr="00D20765" w:rsidRDefault="005A7B67" w:rsidP="005A7B67">
            <w:pPr>
              <w:jc w:val="right"/>
              <w:rPr>
                <w:sz w:val="20"/>
              </w:rPr>
            </w:pPr>
            <w:r w:rsidRPr="00D20765">
              <w:rPr>
                <w:sz w:val="20"/>
              </w:rPr>
              <w:t>31 385</w:t>
            </w:r>
          </w:p>
        </w:tc>
        <w:tc>
          <w:tcPr>
            <w:tcW w:w="1125" w:type="dxa"/>
            <w:tcBorders>
              <w:top w:val="nil"/>
              <w:left w:val="single" w:sz="4" w:space="0" w:color="auto"/>
              <w:bottom w:val="nil"/>
              <w:right w:val="single" w:sz="4" w:space="0" w:color="auto"/>
            </w:tcBorders>
          </w:tcPr>
          <w:p w:rsidR="005A7B67" w:rsidRPr="00D20765" w:rsidRDefault="005A7B67" w:rsidP="005A7B67">
            <w:pPr>
              <w:jc w:val="right"/>
              <w:rPr>
                <w:sz w:val="20"/>
              </w:rPr>
            </w:pPr>
            <w:r w:rsidRPr="00D20765">
              <w:rPr>
                <w:sz w:val="20"/>
              </w:rPr>
              <w:t>36 860</w:t>
            </w:r>
          </w:p>
        </w:tc>
        <w:tc>
          <w:tcPr>
            <w:tcW w:w="1125" w:type="dxa"/>
            <w:tcBorders>
              <w:top w:val="nil"/>
              <w:left w:val="single" w:sz="4" w:space="0" w:color="auto"/>
              <w:bottom w:val="nil"/>
              <w:right w:val="single" w:sz="4" w:space="0" w:color="auto"/>
            </w:tcBorders>
          </w:tcPr>
          <w:p w:rsidR="005A7B67" w:rsidRPr="00D20765" w:rsidRDefault="005A7B67" w:rsidP="005A7B67">
            <w:pPr>
              <w:jc w:val="right"/>
              <w:rPr>
                <w:sz w:val="20"/>
              </w:rPr>
            </w:pPr>
            <w:r w:rsidRPr="00D20765">
              <w:rPr>
                <w:sz w:val="20"/>
              </w:rPr>
              <w:t>36 860</w:t>
            </w:r>
          </w:p>
        </w:tc>
        <w:tc>
          <w:tcPr>
            <w:tcW w:w="1125" w:type="dxa"/>
            <w:tcBorders>
              <w:top w:val="nil"/>
              <w:left w:val="single" w:sz="4" w:space="0" w:color="auto"/>
              <w:bottom w:val="nil"/>
              <w:right w:val="single" w:sz="4" w:space="0" w:color="auto"/>
            </w:tcBorders>
            <w:vAlign w:val="bottom"/>
          </w:tcPr>
          <w:p w:rsidR="005A7B67" w:rsidRPr="00D20765" w:rsidRDefault="005A7B67" w:rsidP="005A7B67">
            <w:pPr>
              <w:jc w:val="right"/>
              <w:rPr>
                <w:sz w:val="20"/>
              </w:rPr>
            </w:pPr>
            <w:r w:rsidRPr="00D20765">
              <w:rPr>
                <w:sz w:val="20"/>
              </w:rPr>
              <w:t>33 053</w:t>
            </w:r>
          </w:p>
        </w:tc>
        <w:tc>
          <w:tcPr>
            <w:tcW w:w="859" w:type="dxa"/>
            <w:tcBorders>
              <w:top w:val="nil"/>
              <w:left w:val="single" w:sz="4" w:space="0" w:color="auto"/>
              <w:bottom w:val="nil"/>
              <w:right w:val="single" w:sz="4" w:space="0" w:color="auto"/>
            </w:tcBorders>
          </w:tcPr>
          <w:p w:rsidR="005A7B67" w:rsidRPr="00D20765" w:rsidRDefault="005A7B67" w:rsidP="005A7B67">
            <w:pPr>
              <w:jc w:val="right"/>
              <w:rPr>
                <w:sz w:val="20"/>
              </w:rPr>
            </w:pPr>
            <w:r w:rsidRPr="00D20765">
              <w:rPr>
                <w:sz w:val="20"/>
              </w:rPr>
              <w:t>105,3</w:t>
            </w:r>
            <w:r>
              <w:rPr>
                <w:sz w:val="20"/>
              </w:rPr>
              <w:t>1</w:t>
            </w:r>
          </w:p>
        </w:tc>
      </w:tr>
      <w:tr w:rsidR="005A7B67" w:rsidRPr="00207124" w:rsidTr="00A737D3">
        <w:tc>
          <w:tcPr>
            <w:tcW w:w="3780" w:type="dxa"/>
            <w:tcBorders>
              <w:top w:val="nil"/>
              <w:left w:val="single" w:sz="4" w:space="0" w:color="auto"/>
              <w:bottom w:val="nil"/>
              <w:right w:val="single" w:sz="4" w:space="0" w:color="auto"/>
            </w:tcBorders>
          </w:tcPr>
          <w:p w:rsidR="005A7B67" w:rsidRPr="00D20765" w:rsidRDefault="005A7B67" w:rsidP="005A7B67">
            <w:pPr>
              <w:jc w:val="both"/>
              <w:rPr>
                <w:sz w:val="20"/>
              </w:rPr>
            </w:pPr>
            <w:r w:rsidRPr="00D20765">
              <w:rPr>
                <w:sz w:val="20"/>
              </w:rPr>
              <w:t>převod FKSP</w:t>
            </w:r>
          </w:p>
        </w:tc>
        <w:tc>
          <w:tcPr>
            <w:tcW w:w="1125" w:type="dxa"/>
            <w:tcBorders>
              <w:top w:val="nil"/>
              <w:left w:val="single" w:sz="4" w:space="0" w:color="auto"/>
              <w:bottom w:val="nil"/>
              <w:right w:val="single" w:sz="4" w:space="0" w:color="auto"/>
            </w:tcBorders>
            <w:vAlign w:val="bottom"/>
          </w:tcPr>
          <w:p w:rsidR="005A7B67" w:rsidRPr="00D20765" w:rsidRDefault="005A7B67" w:rsidP="005A7B67">
            <w:pPr>
              <w:jc w:val="right"/>
              <w:rPr>
                <w:sz w:val="20"/>
              </w:rPr>
            </w:pPr>
            <w:r w:rsidRPr="00D20765">
              <w:rPr>
                <w:sz w:val="20"/>
              </w:rPr>
              <w:t>1 845</w:t>
            </w:r>
          </w:p>
        </w:tc>
        <w:tc>
          <w:tcPr>
            <w:tcW w:w="1125" w:type="dxa"/>
            <w:tcBorders>
              <w:top w:val="nil"/>
              <w:left w:val="single" w:sz="4" w:space="0" w:color="auto"/>
              <w:bottom w:val="nil"/>
              <w:right w:val="single" w:sz="4" w:space="0" w:color="auto"/>
            </w:tcBorders>
          </w:tcPr>
          <w:p w:rsidR="005A7B67" w:rsidRPr="00D20765" w:rsidRDefault="005A7B67" w:rsidP="005A7B67">
            <w:pPr>
              <w:jc w:val="right"/>
              <w:rPr>
                <w:sz w:val="20"/>
              </w:rPr>
            </w:pPr>
            <w:r w:rsidRPr="00D20765">
              <w:rPr>
                <w:sz w:val="20"/>
              </w:rPr>
              <w:t>2 156</w:t>
            </w:r>
          </w:p>
        </w:tc>
        <w:tc>
          <w:tcPr>
            <w:tcW w:w="1125" w:type="dxa"/>
            <w:tcBorders>
              <w:top w:val="nil"/>
              <w:left w:val="single" w:sz="4" w:space="0" w:color="auto"/>
              <w:bottom w:val="nil"/>
              <w:right w:val="single" w:sz="4" w:space="0" w:color="auto"/>
            </w:tcBorders>
          </w:tcPr>
          <w:p w:rsidR="005A7B67" w:rsidRPr="00D20765" w:rsidRDefault="005A7B67" w:rsidP="005A7B67">
            <w:pPr>
              <w:jc w:val="right"/>
              <w:rPr>
                <w:sz w:val="20"/>
              </w:rPr>
            </w:pPr>
            <w:r w:rsidRPr="00D20765">
              <w:rPr>
                <w:sz w:val="20"/>
              </w:rPr>
              <w:t>2 156</w:t>
            </w:r>
          </w:p>
        </w:tc>
        <w:tc>
          <w:tcPr>
            <w:tcW w:w="1125" w:type="dxa"/>
            <w:tcBorders>
              <w:top w:val="nil"/>
              <w:left w:val="single" w:sz="4" w:space="0" w:color="auto"/>
              <w:bottom w:val="nil"/>
              <w:right w:val="single" w:sz="4" w:space="0" w:color="auto"/>
            </w:tcBorders>
            <w:vAlign w:val="bottom"/>
          </w:tcPr>
          <w:p w:rsidR="005A7B67" w:rsidRPr="00D20765" w:rsidRDefault="005A7B67" w:rsidP="005A7B67">
            <w:pPr>
              <w:jc w:val="right"/>
              <w:rPr>
                <w:sz w:val="20"/>
              </w:rPr>
            </w:pPr>
            <w:r w:rsidRPr="00D20765">
              <w:rPr>
                <w:sz w:val="20"/>
              </w:rPr>
              <w:t>1 942</w:t>
            </w:r>
          </w:p>
        </w:tc>
        <w:tc>
          <w:tcPr>
            <w:tcW w:w="859" w:type="dxa"/>
            <w:tcBorders>
              <w:top w:val="nil"/>
              <w:left w:val="single" w:sz="4" w:space="0" w:color="auto"/>
              <w:bottom w:val="nil"/>
              <w:right w:val="single" w:sz="4" w:space="0" w:color="auto"/>
            </w:tcBorders>
          </w:tcPr>
          <w:p w:rsidR="005A7B67" w:rsidRPr="00D20765" w:rsidRDefault="005A7B67" w:rsidP="005A7B67">
            <w:pPr>
              <w:jc w:val="right"/>
              <w:rPr>
                <w:sz w:val="20"/>
              </w:rPr>
            </w:pPr>
            <w:r w:rsidRPr="00D20765">
              <w:rPr>
                <w:sz w:val="20"/>
              </w:rPr>
              <w:t>105,26</w:t>
            </w:r>
          </w:p>
        </w:tc>
      </w:tr>
      <w:tr w:rsidR="005A7B67" w:rsidRPr="00207124" w:rsidTr="00A737D3">
        <w:tc>
          <w:tcPr>
            <w:tcW w:w="3780" w:type="dxa"/>
            <w:tcBorders>
              <w:top w:val="nil"/>
              <w:left w:val="single" w:sz="4" w:space="0" w:color="auto"/>
              <w:bottom w:val="nil"/>
              <w:right w:val="single" w:sz="4" w:space="0" w:color="auto"/>
            </w:tcBorders>
          </w:tcPr>
          <w:p w:rsidR="005A7B67" w:rsidRPr="00D20765" w:rsidRDefault="005A7B67" w:rsidP="005A7B67">
            <w:pPr>
              <w:jc w:val="both"/>
              <w:rPr>
                <w:sz w:val="20"/>
              </w:rPr>
            </w:pPr>
            <w:r w:rsidRPr="00D20765">
              <w:rPr>
                <w:sz w:val="20"/>
              </w:rPr>
              <w:t xml:space="preserve"> ostatní neinvestiční výdaje</w:t>
            </w:r>
          </w:p>
        </w:tc>
        <w:tc>
          <w:tcPr>
            <w:tcW w:w="1125" w:type="dxa"/>
            <w:tcBorders>
              <w:top w:val="nil"/>
              <w:left w:val="single" w:sz="4" w:space="0" w:color="auto"/>
              <w:bottom w:val="nil"/>
              <w:right w:val="single" w:sz="4" w:space="0" w:color="auto"/>
            </w:tcBorders>
            <w:vAlign w:val="bottom"/>
          </w:tcPr>
          <w:p w:rsidR="005A7B67" w:rsidRPr="00D20765" w:rsidRDefault="005A7B67" w:rsidP="005A7B67">
            <w:pPr>
              <w:jc w:val="right"/>
              <w:rPr>
                <w:sz w:val="20"/>
              </w:rPr>
            </w:pPr>
            <w:r w:rsidRPr="00D20765">
              <w:rPr>
                <w:sz w:val="20"/>
              </w:rPr>
              <w:t>41 126</w:t>
            </w:r>
          </w:p>
        </w:tc>
        <w:tc>
          <w:tcPr>
            <w:tcW w:w="1125" w:type="dxa"/>
            <w:tcBorders>
              <w:top w:val="nil"/>
              <w:left w:val="single" w:sz="4" w:space="0" w:color="auto"/>
              <w:bottom w:val="nil"/>
              <w:right w:val="single" w:sz="4" w:space="0" w:color="auto"/>
            </w:tcBorders>
          </w:tcPr>
          <w:p w:rsidR="005A7B67" w:rsidRPr="00D20765" w:rsidRDefault="005A7B67" w:rsidP="005A7B67">
            <w:pPr>
              <w:jc w:val="right"/>
              <w:rPr>
                <w:sz w:val="20"/>
              </w:rPr>
            </w:pPr>
            <w:r w:rsidRPr="00D20765">
              <w:rPr>
                <w:sz w:val="20"/>
              </w:rPr>
              <w:t>41</w:t>
            </w:r>
            <w:r>
              <w:rPr>
                <w:sz w:val="20"/>
              </w:rPr>
              <w:t xml:space="preserve"> </w:t>
            </w:r>
            <w:r w:rsidRPr="00D20765">
              <w:rPr>
                <w:sz w:val="20"/>
              </w:rPr>
              <w:t>721</w:t>
            </w:r>
          </w:p>
        </w:tc>
        <w:tc>
          <w:tcPr>
            <w:tcW w:w="1125" w:type="dxa"/>
            <w:tcBorders>
              <w:top w:val="nil"/>
              <w:left w:val="single" w:sz="4" w:space="0" w:color="auto"/>
              <w:bottom w:val="nil"/>
              <w:right w:val="single" w:sz="4" w:space="0" w:color="auto"/>
            </w:tcBorders>
          </w:tcPr>
          <w:p w:rsidR="005A7B67" w:rsidRPr="00D20765" w:rsidRDefault="005A7B67" w:rsidP="005A7B67">
            <w:pPr>
              <w:jc w:val="right"/>
              <w:rPr>
                <w:sz w:val="20"/>
              </w:rPr>
            </w:pPr>
            <w:r>
              <w:rPr>
                <w:sz w:val="20"/>
              </w:rPr>
              <w:t>33 221</w:t>
            </w:r>
          </w:p>
        </w:tc>
        <w:tc>
          <w:tcPr>
            <w:tcW w:w="1125" w:type="dxa"/>
            <w:tcBorders>
              <w:top w:val="nil"/>
              <w:left w:val="single" w:sz="4" w:space="0" w:color="auto"/>
              <w:bottom w:val="nil"/>
              <w:right w:val="single" w:sz="4" w:space="0" w:color="auto"/>
            </w:tcBorders>
            <w:vAlign w:val="bottom"/>
          </w:tcPr>
          <w:p w:rsidR="005A7B67" w:rsidRPr="00D20765" w:rsidRDefault="005A7B67" w:rsidP="005A7B67">
            <w:pPr>
              <w:jc w:val="right"/>
              <w:rPr>
                <w:sz w:val="20"/>
              </w:rPr>
            </w:pPr>
            <w:r w:rsidRPr="00D20765">
              <w:rPr>
                <w:sz w:val="20"/>
              </w:rPr>
              <w:t>37 484</w:t>
            </w:r>
          </w:p>
        </w:tc>
        <w:tc>
          <w:tcPr>
            <w:tcW w:w="859" w:type="dxa"/>
            <w:tcBorders>
              <w:top w:val="nil"/>
              <w:left w:val="single" w:sz="4" w:space="0" w:color="auto"/>
              <w:bottom w:val="nil"/>
              <w:right w:val="single" w:sz="4" w:space="0" w:color="auto"/>
            </w:tcBorders>
          </w:tcPr>
          <w:p w:rsidR="005A7B67" w:rsidRPr="00D20765" w:rsidRDefault="005A7B67" w:rsidP="005A7B67">
            <w:pPr>
              <w:jc w:val="right"/>
              <w:rPr>
                <w:sz w:val="20"/>
              </w:rPr>
            </w:pPr>
            <w:r w:rsidRPr="00D20765">
              <w:rPr>
                <w:sz w:val="20"/>
              </w:rPr>
              <w:t>91,14</w:t>
            </w:r>
          </w:p>
        </w:tc>
      </w:tr>
      <w:tr w:rsidR="005A7B67" w:rsidRPr="00207124" w:rsidTr="00A737D3">
        <w:tc>
          <w:tcPr>
            <w:tcW w:w="3780" w:type="dxa"/>
            <w:tcBorders>
              <w:top w:val="nil"/>
              <w:left w:val="single" w:sz="4" w:space="0" w:color="auto"/>
              <w:bottom w:val="single" w:sz="4" w:space="0" w:color="auto"/>
              <w:right w:val="single" w:sz="4" w:space="0" w:color="auto"/>
            </w:tcBorders>
          </w:tcPr>
          <w:p w:rsidR="005A7B67" w:rsidRPr="00D20765" w:rsidRDefault="005A7B67" w:rsidP="005A7B67">
            <w:pPr>
              <w:jc w:val="both"/>
              <w:rPr>
                <w:sz w:val="20"/>
              </w:rPr>
            </w:pPr>
            <w:r w:rsidRPr="00D20765">
              <w:rPr>
                <w:sz w:val="20"/>
              </w:rPr>
              <w:t xml:space="preserve">z toho :  </w:t>
            </w:r>
            <w:r w:rsidRPr="00D20765">
              <w:rPr>
                <w:i/>
                <w:sz w:val="20"/>
              </w:rPr>
              <w:t>programové financování</w:t>
            </w:r>
          </w:p>
        </w:tc>
        <w:tc>
          <w:tcPr>
            <w:tcW w:w="1125" w:type="dxa"/>
            <w:tcBorders>
              <w:top w:val="nil"/>
              <w:left w:val="single" w:sz="4" w:space="0" w:color="auto"/>
              <w:bottom w:val="single" w:sz="4" w:space="0" w:color="auto"/>
              <w:right w:val="single" w:sz="4" w:space="0" w:color="auto"/>
            </w:tcBorders>
            <w:vAlign w:val="bottom"/>
          </w:tcPr>
          <w:p w:rsidR="005A7B67" w:rsidRPr="00D20765" w:rsidRDefault="005A7B67" w:rsidP="005A7B67">
            <w:pPr>
              <w:jc w:val="right"/>
              <w:rPr>
                <w:i/>
                <w:sz w:val="20"/>
              </w:rPr>
            </w:pPr>
            <w:r w:rsidRPr="00D20765">
              <w:rPr>
                <w:i/>
                <w:sz w:val="20"/>
              </w:rPr>
              <w:t>0</w:t>
            </w:r>
          </w:p>
        </w:tc>
        <w:tc>
          <w:tcPr>
            <w:tcW w:w="1125" w:type="dxa"/>
            <w:tcBorders>
              <w:top w:val="nil"/>
              <w:left w:val="single" w:sz="4" w:space="0" w:color="auto"/>
              <w:bottom w:val="single" w:sz="4" w:space="0" w:color="auto"/>
              <w:right w:val="single" w:sz="4" w:space="0" w:color="auto"/>
            </w:tcBorders>
          </w:tcPr>
          <w:p w:rsidR="005A7B67" w:rsidRPr="00D20765" w:rsidRDefault="005A7B67" w:rsidP="005A7B67">
            <w:pPr>
              <w:jc w:val="right"/>
              <w:rPr>
                <w:i/>
                <w:sz w:val="20"/>
              </w:rPr>
            </w:pPr>
            <w:r w:rsidRPr="00D20765">
              <w:rPr>
                <w:i/>
                <w:sz w:val="20"/>
              </w:rPr>
              <w:t>0</w:t>
            </w:r>
          </w:p>
        </w:tc>
        <w:tc>
          <w:tcPr>
            <w:tcW w:w="1125" w:type="dxa"/>
            <w:tcBorders>
              <w:top w:val="nil"/>
              <w:left w:val="single" w:sz="4" w:space="0" w:color="auto"/>
              <w:bottom w:val="single" w:sz="4" w:space="0" w:color="auto"/>
              <w:right w:val="single" w:sz="4" w:space="0" w:color="auto"/>
            </w:tcBorders>
          </w:tcPr>
          <w:p w:rsidR="005A7B67" w:rsidRPr="00D20765" w:rsidRDefault="005A7B67" w:rsidP="005A7B67">
            <w:pPr>
              <w:jc w:val="right"/>
              <w:rPr>
                <w:i/>
                <w:sz w:val="20"/>
              </w:rPr>
            </w:pPr>
            <w:r w:rsidRPr="00D20765">
              <w:rPr>
                <w:i/>
                <w:sz w:val="20"/>
              </w:rPr>
              <w:t>0</w:t>
            </w:r>
          </w:p>
        </w:tc>
        <w:tc>
          <w:tcPr>
            <w:tcW w:w="1125" w:type="dxa"/>
            <w:tcBorders>
              <w:top w:val="nil"/>
              <w:left w:val="single" w:sz="4" w:space="0" w:color="auto"/>
              <w:bottom w:val="single" w:sz="4" w:space="0" w:color="auto"/>
              <w:right w:val="single" w:sz="4" w:space="0" w:color="auto"/>
            </w:tcBorders>
            <w:vAlign w:val="bottom"/>
          </w:tcPr>
          <w:p w:rsidR="005A7B67" w:rsidRPr="00D20765" w:rsidRDefault="005A7B67" w:rsidP="005A7B67">
            <w:pPr>
              <w:jc w:val="right"/>
              <w:rPr>
                <w:i/>
                <w:sz w:val="20"/>
              </w:rPr>
            </w:pPr>
            <w:r w:rsidRPr="00D20765">
              <w:rPr>
                <w:i/>
                <w:sz w:val="20"/>
              </w:rPr>
              <w:t>0</w:t>
            </w:r>
          </w:p>
        </w:tc>
        <w:tc>
          <w:tcPr>
            <w:tcW w:w="859" w:type="dxa"/>
            <w:tcBorders>
              <w:top w:val="nil"/>
              <w:left w:val="single" w:sz="4" w:space="0" w:color="auto"/>
              <w:bottom w:val="single" w:sz="4" w:space="0" w:color="auto"/>
              <w:right w:val="single" w:sz="4" w:space="0" w:color="auto"/>
            </w:tcBorders>
          </w:tcPr>
          <w:p w:rsidR="005A7B67" w:rsidRPr="00D20765" w:rsidRDefault="005A7B67" w:rsidP="005A7B67">
            <w:pPr>
              <w:jc w:val="right"/>
              <w:rPr>
                <w:i/>
                <w:sz w:val="20"/>
              </w:rPr>
            </w:pPr>
            <w:r>
              <w:rPr>
                <w:i/>
                <w:sz w:val="20"/>
              </w:rPr>
              <w:t>x</w:t>
            </w:r>
          </w:p>
        </w:tc>
      </w:tr>
    </w:tbl>
    <w:p w:rsidR="005A7B67" w:rsidRPr="0045777D" w:rsidRDefault="005A7B67" w:rsidP="00B107FC">
      <w:pPr>
        <w:spacing w:before="240"/>
        <w:ind w:firstLine="709"/>
        <w:jc w:val="both"/>
        <w:rPr>
          <w:szCs w:val="20"/>
        </w:rPr>
      </w:pPr>
      <w:r w:rsidRPr="0045777D">
        <w:rPr>
          <w:szCs w:val="20"/>
        </w:rPr>
        <w:t>V průběhu roku 2018 byl schválený rozpočet organizace snížen o 8 500 tis. Kč na částku 180 650 tis. Kč. Jednalo se o úsporu</w:t>
      </w:r>
      <w:r>
        <w:rPr>
          <w:szCs w:val="20"/>
        </w:rPr>
        <w:t xml:space="preserve"> ostatních</w:t>
      </w:r>
      <w:r w:rsidRPr="0045777D">
        <w:rPr>
          <w:szCs w:val="20"/>
        </w:rPr>
        <w:t xml:space="preserve"> běžných výdajů, kter</w:t>
      </w:r>
      <w:r>
        <w:rPr>
          <w:szCs w:val="20"/>
        </w:rPr>
        <w:t>é</w:t>
      </w:r>
      <w:r w:rsidRPr="0045777D">
        <w:rPr>
          <w:szCs w:val="20"/>
        </w:rPr>
        <w:t xml:space="preserve"> byl</w:t>
      </w:r>
      <w:r>
        <w:rPr>
          <w:szCs w:val="20"/>
        </w:rPr>
        <w:t>y</w:t>
      </w:r>
      <w:r w:rsidRPr="0045777D">
        <w:rPr>
          <w:szCs w:val="20"/>
        </w:rPr>
        <w:t xml:space="preserve"> převeden</w:t>
      </w:r>
      <w:r>
        <w:rPr>
          <w:szCs w:val="20"/>
        </w:rPr>
        <w:t>y</w:t>
      </w:r>
      <w:r w:rsidRPr="0045777D">
        <w:rPr>
          <w:szCs w:val="20"/>
        </w:rPr>
        <w:t xml:space="preserve"> </w:t>
      </w:r>
      <w:r>
        <w:rPr>
          <w:szCs w:val="20"/>
        </w:rPr>
        <w:t xml:space="preserve">                              </w:t>
      </w:r>
      <w:r w:rsidRPr="0045777D">
        <w:rPr>
          <w:szCs w:val="20"/>
        </w:rPr>
        <w:t xml:space="preserve">ve prospěch ústředního orgánu MD.               </w:t>
      </w:r>
    </w:p>
    <w:p w:rsidR="005A7B67" w:rsidRPr="00E64F80" w:rsidRDefault="005A7B67" w:rsidP="005A7B67">
      <w:pPr>
        <w:pStyle w:val="Znormal"/>
      </w:pPr>
      <w:r w:rsidRPr="0045777D">
        <w:t>Běžné výdaje byly čerpány ve výši 169 714 tis. Kč, tj. 93,95 % upraveného rozpočtu, z</w:t>
      </w:r>
      <w:r>
        <w:t> </w:t>
      </w:r>
      <w:r w:rsidRPr="0045777D">
        <w:t>toho</w:t>
      </w:r>
      <w:r>
        <w:t xml:space="preserve"> použití </w:t>
      </w:r>
      <w:r w:rsidRPr="0045777D">
        <w:t>ná</w:t>
      </w:r>
      <w:r w:rsidR="00ED21FD">
        <w:t>roků</w:t>
      </w:r>
      <w:r>
        <w:t xml:space="preserve"> z nespotřebovaných výdajů minulých let činilo 10 193</w:t>
      </w:r>
      <w:r w:rsidRPr="0045777D">
        <w:t xml:space="preserve"> tis. Kč.</w:t>
      </w:r>
      <w:r w:rsidRPr="00207124">
        <w:rPr>
          <w:rStyle w:val="ZnormalChar"/>
          <w:color w:val="FF0000"/>
        </w:rPr>
        <w:t xml:space="preserve"> </w:t>
      </w:r>
      <w:r w:rsidRPr="00E64F80">
        <w:rPr>
          <w:rStyle w:val="ZnormalChar"/>
        </w:rPr>
        <w:t>Prostředky na běžné výdaje byly čerpány v průběhu roku poměrně rovnoměrně, přičemž nejvyšší čerpání se uskutečnilo ve 4. čtvrtletí.</w:t>
      </w:r>
    </w:p>
    <w:p w:rsidR="005A7B67" w:rsidRPr="0099535D" w:rsidRDefault="005A7B67" w:rsidP="005A7B67">
      <w:pPr>
        <w:spacing w:before="120"/>
        <w:ind w:firstLine="709"/>
        <w:jc w:val="both"/>
        <w:rPr>
          <w:szCs w:val="20"/>
        </w:rPr>
      </w:pPr>
      <w:r w:rsidRPr="00E64F80">
        <w:rPr>
          <w:szCs w:val="20"/>
        </w:rPr>
        <w:t xml:space="preserve">Stěžejní čerpání v rámci běžných výdajů tvořily výdaje na platy zaměstnanců a ostatní platby za </w:t>
      </w:r>
      <w:r w:rsidRPr="0099535D">
        <w:rPr>
          <w:szCs w:val="20"/>
        </w:rPr>
        <w:t>provedenou práci a s tím související povinné platby (pojistné a převod FKSP) ve výši 132 230 tis. Kč, které se podílí na celkovém objemu čerpání běžných výdajů 77,91 %. V rámci ostatních běžných výdajů byly nejvýznamnější výdaje na nákup služeb (pronájem nebytových prostor, pozemku, servisní zajištění provozuschopnosti informačních technologií, podpora informačního sytému</w:t>
      </w:r>
      <w:r>
        <w:rPr>
          <w:szCs w:val="20"/>
        </w:rPr>
        <w:t>, školení a vzdělávání zaměstnanců)</w:t>
      </w:r>
      <w:r w:rsidR="00ED21FD">
        <w:rPr>
          <w:szCs w:val="20"/>
        </w:rPr>
        <w:t xml:space="preserve"> </w:t>
      </w:r>
      <w:r w:rsidRPr="0099535D">
        <w:rPr>
          <w:szCs w:val="20"/>
        </w:rPr>
        <w:t xml:space="preserve">a výdaje na opravy a udržování (letadel, budov, vozového parku). </w:t>
      </w:r>
    </w:p>
    <w:p w:rsidR="005A7B67" w:rsidRPr="00207124" w:rsidRDefault="005A7B67" w:rsidP="005A7B67">
      <w:pPr>
        <w:spacing w:before="120"/>
        <w:ind w:firstLine="709"/>
        <w:jc w:val="both"/>
        <w:rPr>
          <w:color w:val="FF0000"/>
          <w:szCs w:val="20"/>
        </w:rPr>
      </w:pPr>
      <w:r w:rsidRPr="0088111A">
        <w:rPr>
          <w:szCs w:val="20"/>
        </w:rPr>
        <w:t>Nároky byly použity především na nákup služeb (nájemné, podpora informačního systému, školení a vzdělávání zaměstnanců), opravy a udržování, nákup pohonných hmot</w:t>
      </w:r>
      <w:r>
        <w:rPr>
          <w:szCs w:val="20"/>
        </w:rPr>
        <w:t>.</w:t>
      </w:r>
      <w:r w:rsidRPr="00E64F80">
        <w:rPr>
          <w:szCs w:val="20"/>
        </w:rPr>
        <w:t xml:space="preserve"> </w:t>
      </w:r>
    </w:p>
    <w:p w:rsidR="00FA7E1E" w:rsidRPr="00D47517" w:rsidRDefault="00FA7E1E" w:rsidP="00C87864">
      <w:pPr>
        <w:spacing w:before="240" w:after="120"/>
        <w:rPr>
          <w:b/>
          <w:u w:val="single"/>
        </w:rPr>
      </w:pPr>
      <w:r w:rsidRPr="00D47517">
        <w:rPr>
          <w:b/>
          <w:u w:val="single"/>
        </w:rPr>
        <w:lastRenderedPageBreak/>
        <w:t>Státní plavební správa</w:t>
      </w:r>
    </w:p>
    <w:p w:rsidR="00D47517" w:rsidRPr="00207124" w:rsidRDefault="00D47517" w:rsidP="00D47517">
      <w:pPr>
        <w:pStyle w:val="Znormal"/>
        <w:ind w:firstLine="709"/>
        <w:rPr>
          <w:color w:val="FF0000"/>
        </w:rPr>
      </w:pPr>
      <w:r w:rsidRPr="00045DEF">
        <w:t xml:space="preserve">Státní plavební správa je správním úřadem, který vykonává státní správu a státní dozor při provozování plavby na vnitrozemských vodních cestách ve věcech stanovených zákonem </w:t>
      </w:r>
      <w:r w:rsidRPr="00045DEF">
        <w:br/>
        <w:t>č. 114/1995 Sb., o vnitrozemské plavbě, ve znění pozdějších předpisů, jakož i zákonem č. 254/2001 Sb., o vodách a o změně některých zákonů (vodní zákon), ve znění pozdějších předpisů.</w:t>
      </w:r>
    </w:p>
    <w:p w:rsidR="00D47517" w:rsidRPr="00207124" w:rsidRDefault="00A737D3" w:rsidP="00A737D3">
      <w:pPr>
        <w:pStyle w:val="Zkladntext"/>
        <w:ind w:right="-283"/>
        <w:jc w:val="center"/>
        <w:rPr>
          <w:color w:val="FF0000"/>
        </w:rPr>
      </w:pP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sidR="002712C4">
        <w:rPr>
          <w:color w:val="FF0000"/>
        </w:rPr>
        <w:t xml:space="preserve">      </w:t>
      </w:r>
      <w:r w:rsidR="00D47517" w:rsidRPr="00045DEF">
        <w:t>v tis. Kč</w:t>
      </w:r>
    </w:p>
    <w:tbl>
      <w:tblPr>
        <w:tblW w:w="915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25"/>
        <w:gridCol w:w="1106"/>
        <w:gridCol w:w="1106"/>
        <w:gridCol w:w="1106"/>
        <w:gridCol w:w="1106"/>
        <w:gridCol w:w="709"/>
      </w:tblGrid>
      <w:tr w:rsidR="00D47517" w:rsidRPr="00207124" w:rsidTr="002712C4">
        <w:trPr>
          <w:trHeight w:val="737"/>
        </w:trPr>
        <w:tc>
          <w:tcPr>
            <w:tcW w:w="4025" w:type="dxa"/>
            <w:tcBorders>
              <w:top w:val="single" w:sz="4" w:space="0" w:color="auto"/>
              <w:left w:val="single" w:sz="4" w:space="0" w:color="auto"/>
              <w:bottom w:val="single" w:sz="4" w:space="0" w:color="auto"/>
              <w:right w:val="single" w:sz="4" w:space="0" w:color="auto"/>
            </w:tcBorders>
          </w:tcPr>
          <w:p w:rsidR="00D47517" w:rsidRPr="00045DEF" w:rsidRDefault="00D47517" w:rsidP="00D47517">
            <w:pPr>
              <w:jc w:val="center"/>
              <w:rPr>
                <w:sz w:val="22"/>
              </w:rPr>
            </w:pPr>
          </w:p>
          <w:p w:rsidR="00D47517" w:rsidRPr="00045DEF" w:rsidRDefault="00D47517" w:rsidP="00D47517">
            <w:pPr>
              <w:jc w:val="center"/>
              <w:rPr>
                <w:sz w:val="22"/>
              </w:rPr>
            </w:pPr>
            <w:r w:rsidRPr="00045DEF">
              <w:rPr>
                <w:sz w:val="22"/>
              </w:rPr>
              <w:t>Ukazatel</w:t>
            </w:r>
          </w:p>
        </w:tc>
        <w:tc>
          <w:tcPr>
            <w:tcW w:w="1106" w:type="dxa"/>
            <w:tcBorders>
              <w:top w:val="single" w:sz="4" w:space="0" w:color="auto"/>
              <w:left w:val="single" w:sz="4" w:space="0" w:color="auto"/>
              <w:bottom w:val="single" w:sz="4" w:space="0" w:color="auto"/>
              <w:right w:val="single" w:sz="4" w:space="0" w:color="auto"/>
            </w:tcBorders>
            <w:vAlign w:val="center"/>
          </w:tcPr>
          <w:p w:rsidR="00D47517" w:rsidRPr="00045DEF" w:rsidRDefault="00D47517" w:rsidP="00D47517">
            <w:pPr>
              <w:jc w:val="center"/>
              <w:rPr>
                <w:sz w:val="22"/>
              </w:rPr>
            </w:pPr>
            <w:r w:rsidRPr="00045DEF">
              <w:rPr>
                <w:sz w:val="22"/>
              </w:rPr>
              <w:t>Skutečnost</w:t>
            </w:r>
          </w:p>
          <w:p w:rsidR="00D47517" w:rsidRPr="00045DEF" w:rsidRDefault="00D47517" w:rsidP="00D47517">
            <w:pPr>
              <w:jc w:val="center"/>
              <w:rPr>
                <w:sz w:val="22"/>
              </w:rPr>
            </w:pPr>
            <w:r w:rsidRPr="00045DEF">
              <w:rPr>
                <w:sz w:val="22"/>
              </w:rPr>
              <w:t>2017</w:t>
            </w:r>
          </w:p>
        </w:tc>
        <w:tc>
          <w:tcPr>
            <w:tcW w:w="1106" w:type="dxa"/>
            <w:tcBorders>
              <w:top w:val="single" w:sz="4" w:space="0" w:color="auto"/>
              <w:left w:val="single" w:sz="4" w:space="0" w:color="auto"/>
              <w:bottom w:val="single" w:sz="4" w:space="0" w:color="auto"/>
              <w:right w:val="single" w:sz="4" w:space="0" w:color="auto"/>
            </w:tcBorders>
            <w:vAlign w:val="center"/>
          </w:tcPr>
          <w:p w:rsidR="00D47517" w:rsidRPr="00045DEF" w:rsidRDefault="00D47517" w:rsidP="00D47517">
            <w:pPr>
              <w:jc w:val="center"/>
              <w:rPr>
                <w:sz w:val="22"/>
              </w:rPr>
            </w:pPr>
            <w:r w:rsidRPr="00045DEF">
              <w:rPr>
                <w:sz w:val="22"/>
              </w:rPr>
              <w:t>Schválený</w:t>
            </w:r>
          </w:p>
          <w:p w:rsidR="00D47517" w:rsidRPr="00045DEF" w:rsidRDefault="00D47517" w:rsidP="00D47517">
            <w:pPr>
              <w:jc w:val="center"/>
              <w:rPr>
                <w:sz w:val="22"/>
              </w:rPr>
            </w:pPr>
            <w:r w:rsidRPr="00045DEF">
              <w:rPr>
                <w:sz w:val="22"/>
              </w:rPr>
              <w:t>rozpočet</w:t>
            </w:r>
          </w:p>
          <w:p w:rsidR="00D47517" w:rsidRPr="00045DEF" w:rsidRDefault="00D47517" w:rsidP="00D47517">
            <w:pPr>
              <w:jc w:val="center"/>
              <w:rPr>
                <w:sz w:val="22"/>
              </w:rPr>
            </w:pPr>
            <w:r w:rsidRPr="00045DEF">
              <w:rPr>
                <w:sz w:val="22"/>
              </w:rPr>
              <w:t>2018</w:t>
            </w:r>
          </w:p>
        </w:tc>
        <w:tc>
          <w:tcPr>
            <w:tcW w:w="1106" w:type="dxa"/>
            <w:tcBorders>
              <w:top w:val="single" w:sz="4" w:space="0" w:color="auto"/>
              <w:left w:val="single" w:sz="4" w:space="0" w:color="auto"/>
              <w:bottom w:val="single" w:sz="4" w:space="0" w:color="auto"/>
              <w:right w:val="single" w:sz="4" w:space="0" w:color="auto"/>
            </w:tcBorders>
            <w:vAlign w:val="center"/>
          </w:tcPr>
          <w:p w:rsidR="00D47517" w:rsidRPr="00045DEF" w:rsidRDefault="00D47517" w:rsidP="00D47517">
            <w:pPr>
              <w:jc w:val="center"/>
              <w:rPr>
                <w:sz w:val="22"/>
              </w:rPr>
            </w:pPr>
            <w:r w:rsidRPr="00045DEF">
              <w:rPr>
                <w:sz w:val="22"/>
              </w:rPr>
              <w:t>Upravený</w:t>
            </w:r>
          </w:p>
          <w:p w:rsidR="00D47517" w:rsidRPr="00045DEF" w:rsidRDefault="00D47517" w:rsidP="00D47517">
            <w:pPr>
              <w:jc w:val="center"/>
              <w:rPr>
                <w:sz w:val="22"/>
              </w:rPr>
            </w:pPr>
            <w:r w:rsidRPr="00045DEF">
              <w:rPr>
                <w:sz w:val="22"/>
              </w:rPr>
              <w:t>rozpočet</w:t>
            </w:r>
          </w:p>
          <w:p w:rsidR="00D47517" w:rsidRPr="00045DEF" w:rsidRDefault="00D47517" w:rsidP="00D47517">
            <w:pPr>
              <w:jc w:val="center"/>
              <w:rPr>
                <w:sz w:val="22"/>
              </w:rPr>
            </w:pPr>
            <w:r w:rsidRPr="00045DEF">
              <w:rPr>
                <w:sz w:val="22"/>
              </w:rPr>
              <w:t>2018</w:t>
            </w:r>
          </w:p>
        </w:tc>
        <w:tc>
          <w:tcPr>
            <w:tcW w:w="1106" w:type="dxa"/>
            <w:tcBorders>
              <w:top w:val="single" w:sz="4" w:space="0" w:color="auto"/>
              <w:left w:val="single" w:sz="4" w:space="0" w:color="auto"/>
              <w:bottom w:val="single" w:sz="4" w:space="0" w:color="auto"/>
              <w:right w:val="single" w:sz="4" w:space="0" w:color="auto"/>
            </w:tcBorders>
            <w:vAlign w:val="center"/>
          </w:tcPr>
          <w:p w:rsidR="00D47517" w:rsidRPr="00045DEF" w:rsidRDefault="00D47517" w:rsidP="00D47517">
            <w:pPr>
              <w:jc w:val="center"/>
              <w:rPr>
                <w:sz w:val="22"/>
              </w:rPr>
            </w:pPr>
            <w:r w:rsidRPr="00045DEF">
              <w:rPr>
                <w:sz w:val="22"/>
              </w:rPr>
              <w:t>Skutečnost</w:t>
            </w:r>
          </w:p>
          <w:p w:rsidR="00D47517" w:rsidRPr="00045DEF" w:rsidRDefault="00D47517" w:rsidP="00D47517">
            <w:pPr>
              <w:jc w:val="center"/>
              <w:rPr>
                <w:sz w:val="22"/>
              </w:rPr>
            </w:pPr>
            <w:r w:rsidRPr="00045DEF">
              <w:rPr>
                <w:sz w:val="22"/>
              </w:rPr>
              <w:t>2018</w:t>
            </w:r>
          </w:p>
        </w:tc>
        <w:tc>
          <w:tcPr>
            <w:tcW w:w="709" w:type="dxa"/>
            <w:tcBorders>
              <w:top w:val="single" w:sz="4" w:space="0" w:color="auto"/>
              <w:left w:val="single" w:sz="4" w:space="0" w:color="auto"/>
              <w:bottom w:val="single" w:sz="4" w:space="0" w:color="auto"/>
              <w:right w:val="single" w:sz="4" w:space="0" w:color="auto"/>
            </w:tcBorders>
            <w:vAlign w:val="center"/>
          </w:tcPr>
          <w:p w:rsidR="00D47517" w:rsidRPr="00045DEF" w:rsidRDefault="00D47517" w:rsidP="00D47517">
            <w:pPr>
              <w:jc w:val="center"/>
              <w:rPr>
                <w:sz w:val="22"/>
              </w:rPr>
            </w:pPr>
            <w:r w:rsidRPr="00045DEF">
              <w:rPr>
                <w:sz w:val="22"/>
              </w:rPr>
              <w:t>Index</w:t>
            </w:r>
          </w:p>
          <w:p w:rsidR="00D47517" w:rsidRPr="00045DEF" w:rsidRDefault="00D47517" w:rsidP="00D47517">
            <w:pPr>
              <w:jc w:val="center"/>
              <w:rPr>
                <w:sz w:val="22"/>
              </w:rPr>
            </w:pPr>
            <w:r w:rsidRPr="00045DEF">
              <w:rPr>
                <w:sz w:val="22"/>
              </w:rPr>
              <w:t>18/17         (v %)</w:t>
            </w:r>
          </w:p>
        </w:tc>
      </w:tr>
      <w:tr w:rsidR="00D47517" w:rsidRPr="00207124" w:rsidTr="002712C4">
        <w:tc>
          <w:tcPr>
            <w:tcW w:w="4025" w:type="dxa"/>
            <w:tcBorders>
              <w:top w:val="single" w:sz="4" w:space="0" w:color="auto"/>
              <w:left w:val="single" w:sz="4" w:space="0" w:color="auto"/>
              <w:bottom w:val="single" w:sz="4" w:space="0" w:color="auto"/>
              <w:right w:val="single" w:sz="4" w:space="0" w:color="auto"/>
            </w:tcBorders>
          </w:tcPr>
          <w:p w:rsidR="00D47517" w:rsidRPr="00045DEF" w:rsidRDefault="00D47517" w:rsidP="00D47517">
            <w:pPr>
              <w:jc w:val="center"/>
              <w:rPr>
                <w:sz w:val="22"/>
              </w:rPr>
            </w:pPr>
            <w:r w:rsidRPr="00045DEF">
              <w:rPr>
                <w:sz w:val="22"/>
              </w:rPr>
              <w:t>a</w:t>
            </w:r>
          </w:p>
        </w:tc>
        <w:tc>
          <w:tcPr>
            <w:tcW w:w="1106" w:type="dxa"/>
            <w:tcBorders>
              <w:top w:val="single" w:sz="4" w:space="0" w:color="auto"/>
              <w:left w:val="single" w:sz="4" w:space="0" w:color="auto"/>
              <w:bottom w:val="single" w:sz="4" w:space="0" w:color="auto"/>
              <w:right w:val="single" w:sz="4" w:space="0" w:color="auto"/>
            </w:tcBorders>
          </w:tcPr>
          <w:p w:rsidR="00D47517" w:rsidRPr="00045DEF" w:rsidRDefault="00D47517" w:rsidP="00D47517">
            <w:pPr>
              <w:jc w:val="center"/>
              <w:rPr>
                <w:sz w:val="22"/>
              </w:rPr>
            </w:pPr>
            <w:r w:rsidRPr="00045DEF">
              <w:rPr>
                <w:sz w:val="22"/>
              </w:rPr>
              <w:t>1</w:t>
            </w:r>
          </w:p>
        </w:tc>
        <w:tc>
          <w:tcPr>
            <w:tcW w:w="1106" w:type="dxa"/>
            <w:tcBorders>
              <w:top w:val="single" w:sz="4" w:space="0" w:color="auto"/>
              <w:left w:val="single" w:sz="4" w:space="0" w:color="auto"/>
              <w:bottom w:val="single" w:sz="4" w:space="0" w:color="auto"/>
              <w:right w:val="single" w:sz="4" w:space="0" w:color="auto"/>
            </w:tcBorders>
          </w:tcPr>
          <w:p w:rsidR="00D47517" w:rsidRPr="00045DEF" w:rsidRDefault="00D47517" w:rsidP="00D47517">
            <w:pPr>
              <w:jc w:val="center"/>
              <w:rPr>
                <w:sz w:val="22"/>
              </w:rPr>
            </w:pPr>
            <w:r w:rsidRPr="00045DEF">
              <w:rPr>
                <w:sz w:val="22"/>
              </w:rPr>
              <w:t>2</w:t>
            </w:r>
          </w:p>
        </w:tc>
        <w:tc>
          <w:tcPr>
            <w:tcW w:w="1106" w:type="dxa"/>
            <w:tcBorders>
              <w:top w:val="single" w:sz="4" w:space="0" w:color="auto"/>
              <w:left w:val="single" w:sz="4" w:space="0" w:color="auto"/>
              <w:bottom w:val="single" w:sz="4" w:space="0" w:color="auto"/>
              <w:right w:val="single" w:sz="4" w:space="0" w:color="auto"/>
            </w:tcBorders>
          </w:tcPr>
          <w:p w:rsidR="00D47517" w:rsidRPr="00045DEF" w:rsidRDefault="00D47517" w:rsidP="00D47517">
            <w:pPr>
              <w:jc w:val="center"/>
              <w:rPr>
                <w:sz w:val="22"/>
              </w:rPr>
            </w:pPr>
            <w:r w:rsidRPr="00045DEF">
              <w:rPr>
                <w:sz w:val="22"/>
              </w:rPr>
              <w:t>3</w:t>
            </w:r>
          </w:p>
        </w:tc>
        <w:tc>
          <w:tcPr>
            <w:tcW w:w="1106" w:type="dxa"/>
            <w:tcBorders>
              <w:top w:val="single" w:sz="4" w:space="0" w:color="auto"/>
              <w:left w:val="single" w:sz="4" w:space="0" w:color="auto"/>
              <w:bottom w:val="single" w:sz="4" w:space="0" w:color="auto"/>
              <w:right w:val="single" w:sz="4" w:space="0" w:color="auto"/>
            </w:tcBorders>
          </w:tcPr>
          <w:p w:rsidR="00D47517" w:rsidRPr="00045DEF" w:rsidRDefault="00D47517" w:rsidP="00D47517">
            <w:pPr>
              <w:jc w:val="center"/>
              <w:rPr>
                <w:sz w:val="22"/>
              </w:rPr>
            </w:pPr>
            <w:r w:rsidRPr="00045DEF">
              <w:rPr>
                <w:sz w:val="22"/>
              </w:rPr>
              <w:t>4</w:t>
            </w:r>
          </w:p>
        </w:tc>
        <w:tc>
          <w:tcPr>
            <w:tcW w:w="709" w:type="dxa"/>
            <w:tcBorders>
              <w:top w:val="single" w:sz="4" w:space="0" w:color="auto"/>
              <w:left w:val="single" w:sz="4" w:space="0" w:color="auto"/>
              <w:bottom w:val="single" w:sz="4" w:space="0" w:color="auto"/>
              <w:right w:val="single" w:sz="4" w:space="0" w:color="auto"/>
            </w:tcBorders>
          </w:tcPr>
          <w:p w:rsidR="00D47517" w:rsidRPr="00045DEF" w:rsidRDefault="00D47517" w:rsidP="00D47517">
            <w:pPr>
              <w:jc w:val="center"/>
              <w:rPr>
                <w:sz w:val="22"/>
              </w:rPr>
            </w:pPr>
            <w:r w:rsidRPr="00045DEF">
              <w:rPr>
                <w:sz w:val="22"/>
              </w:rPr>
              <w:t>5</w:t>
            </w:r>
          </w:p>
        </w:tc>
      </w:tr>
      <w:tr w:rsidR="00D47517" w:rsidRPr="00207124" w:rsidTr="002712C4">
        <w:trPr>
          <w:trHeight w:val="468"/>
        </w:trPr>
        <w:tc>
          <w:tcPr>
            <w:tcW w:w="4025" w:type="dxa"/>
            <w:tcBorders>
              <w:top w:val="single" w:sz="4" w:space="0" w:color="auto"/>
              <w:left w:val="single" w:sz="4" w:space="0" w:color="auto"/>
              <w:bottom w:val="nil"/>
              <w:right w:val="single" w:sz="4" w:space="0" w:color="auto"/>
            </w:tcBorders>
          </w:tcPr>
          <w:p w:rsidR="00D47517" w:rsidRPr="00045DEF" w:rsidRDefault="00D47517" w:rsidP="00D47517">
            <w:pPr>
              <w:pStyle w:val="Zkladntext"/>
              <w:rPr>
                <w:b/>
                <w:bCs/>
                <w:sz w:val="20"/>
              </w:rPr>
            </w:pPr>
            <w:r w:rsidRPr="00045DEF">
              <w:rPr>
                <w:b/>
                <w:bCs/>
                <w:sz w:val="20"/>
              </w:rPr>
              <w:t xml:space="preserve">Běžné výdaje </w:t>
            </w:r>
          </w:p>
          <w:p w:rsidR="00D47517" w:rsidRPr="00045DEF" w:rsidRDefault="00D47517" w:rsidP="00D47517">
            <w:pPr>
              <w:jc w:val="both"/>
              <w:rPr>
                <w:sz w:val="20"/>
              </w:rPr>
            </w:pPr>
            <w:r w:rsidRPr="00045DEF">
              <w:rPr>
                <w:sz w:val="20"/>
              </w:rPr>
              <w:t xml:space="preserve">v tom: </w:t>
            </w:r>
          </w:p>
        </w:tc>
        <w:tc>
          <w:tcPr>
            <w:tcW w:w="1106" w:type="dxa"/>
            <w:tcBorders>
              <w:top w:val="single" w:sz="4" w:space="0" w:color="auto"/>
              <w:left w:val="single" w:sz="4" w:space="0" w:color="auto"/>
              <w:bottom w:val="nil"/>
              <w:right w:val="single" w:sz="4" w:space="0" w:color="auto"/>
            </w:tcBorders>
            <w:vAlign w:val="center"/>
          </w:tcPr>
          <w:p w:rsidR="00D47517" w:rsidRPr="008B1F0B" w:rsidRDefault="00D47517" w:rsidP="00D47517">
            <w:pPr>
              <w:spacing w:before="120"/>
              <w:jc w:val="right"/>
              <w:rPr>
                <w:b/>
                <w:bCs/>
                <w:sz w:val="20"/>
              </w:rPr>
            </w:pPr>
            <w:r>
              <w:rPr>
                <w:b/>
                <w:bCs/>
                <w:sz w:val="20"/>
              </w:rPr>
              <w:t>61 953</w:t>
            </w:r>
          </w:p>
        </w:tc>
        <w:tc>
          <w:tcPr>
            <w:tcW w:w="1106" w:type="dxa"/>
            <w:tcBorders>
              <w:top w:val="single" w:sz="4" w:space="0" w:color="auto"/>
              <w:left w:val="single" w:sz="4" w:space="0" w:color="auto"/>
              <w:bottom w:val="nil"/>
              <w:right w:val="single" w:sz="4" w:space="0" w:color="auto"/>
            </w:tcBorders>
            <w:vAlign w:val="center"/>
          </w:tcPr>
          <w:p w:rsidR="00D47517" w:rsidRPr="00BC7E42" w:rsidRDefault="00D47517" w:rsidP="00D47517">
            <w:pPr>
              <w:spacing w:before="120"/>
              <w:jc w:val="right"/>
              <w:rPr>
                <w:b/>
                <w:bCs/>
                <w:color w:val="FF0000"/>
                <w:sz w:val="20"/>
              </w:rPr>
            </w:pPr>
            <w:r w:rsidRPr="00EA2739">
              <w:rPr>
                <w:b/>
                <w:bCs/>
                <w:sz w:val="20"/>
              </w:rPr>
              <w:t>68 262</w:t>
            </w:r>
          </w:p>
        </w:tc>
        <w:tc>
          <w:tcPr>
            <w:tcW w:w="1106" w:type="dxa"/>
            <w:tcBorders>
              <w:top w:val="single" w:sz="4" w:space="0" w:color="auto"/>
              <w:left w:val="single" w:sz="4" w:space="0" w:color="auto"/>
              <w:bottom w:val="nil"/>
              <w:right w:val="single" w:sz="4" w:space="0" w:color="auto"/>
            </w:tcBorders>
            <w:vAlign w:val="center"/>
          </w:tcPr>
          <w:p w:rsidR="00D47517" w:rsidRPr="00BC7E42" w:rsidRDefault="00D47517" w:rsidP="00D47517">
            <w:pPr>
              <w:spacing w:before="120"/>
              <w:jc w:val="right"/>
              <w:rPr>
                <w:b/>
                <w:bCs/>
                <w:color w:val="FF0000"/>
                <w:sz w:val="20"/>
              </w:rPr>
            </w:pPr>
            <w:r w:rsidRPr="00EA2739">
              <w:rPr>
                <w:b/>
                <w:bCs/>
                <w:sz w:val="20"/>
              </w:rPr>
              <w:t>68 261</w:t>
            </w:r>
          </w:p>
        </w:tc>
        <w:tc>
          <w:tcPr>
            <w:tcW w:w="1106" w:type="dxa"/>
            <w:tcBorders>
              <w:top w:val="single" w:sz="4" w:space="0" w:color="auto"/>
              <w:left w:val="single" w:sz="4" w:space="0" w:color="auto"/>
              <w:bottom w:val="nil"/>
              <w:right w:val="single" w:sz="4" w:space="0" w:color="auto"/>
            </w:tcBorders>
            <w:vAlign w:val="center"/>
          </w:tcPr>
          <w:p w:rsidR="00D47517" w:rsidRPr="00BC7E42" w:rsidRDefault="00D47517" w:rsidP="00D47517">
            <w:pPr>
              <w:spacing w:before="120"/>
              <w:jc w:val="right"/>
              <w:rPr>
                <w:b/>
                <w:bCs/>
                <w:color w:val="FF0000"/>
                <w:sz w:val="20"/>
              </w:rPr>
            </w:pPr>
            <w:r w:rsidRPr="009E77A5">
              <w:rPr>
                <w:b/>
                <w:bCs/>
                <w:sz w:val="20"/>
              </w:rPr>
              <w:t>68 227</w:t>
            </w:r>
          </w:p>
        </w:tc>
        <w:tc>
          <w:tcPr>
            <w:tcW w:w="709" w:type="dxa"/>
            <w:tcBorders>
              <w:top w:val="single" w:sz="4" w:space="0" w:color="auto"/>
              <w:left w:val="single" w:sz="4" w:space="0" w:color="auto"/>
              <w:bottom w:val="nil"/>
              <w:right w:val="single" w:sz="4" w:space="0" w:color="auto"/>
            </w:tcBorders>
            <w:vAlign w:val="center"/>
          </w:tcPr>
          <w:p w:rsidR="00D47517" w:rsidRPr="006544C2" w:rsidRDefault="00D47517" w:rsidP="00D47517">
            <w:pPr>
              <w:spacing w:before="120"/>
              <w:jc w:val="right"/>
              <w:rPr>
                <w:b/>
                <w:bCs/>
                <w:sz w:val="20"/>
              </w:rPr>
            </w:pPr>
            <w:r w:rsidRPr="006544C2">
              <w:rPr>
                <w:b/>
                <w:bCs/>
                <w:sz w:val="20"/>
              </w:rPr>
              <w:t>110,13</w:t>
            </w:r>
          </w:p>
        </w:tc>
      </w:tr>
      <w:tr w:rsidR="00D47517" w:rsidRPr="00207124" w:rsidTr="002712C4">
        <w:tc>
          <w:tcPr>
            <w:tcW w:w="4025" w:type="dxa"/>
            <w:tcBorders>
              <w:top w:val="nil"/>
              <w:left w:val="single" w:sz="4" w:space="0" w:color="auto"/>
              <w:bottom w:val="nil"/>
              <w:right w:val="single" w:sz="4" w:space="0" w:color="auto"/>
            </w:tcBorders>
          </w:tcPr>
          <w:p w:rsidR="00D47517" w:rsidRPr="00045DEF" w:rsidRDefault="00D47517" w:rsidP="00D47517">
            <w:pPr>
              <w:jc w:val="both"/>
              <w:rPr>
                <w:sz w:val="20"/>
              </w:rPr>
            </w:pPr>
            <w:r w:rsidRPr="00045DEF">
              <w:rPr>
                <w:sz w:val="20"/>
              </w:rPr>
              <w:t>platy zaměstnanců a ostatní platby</w:t>
            </w:r>
          </w:p>
          <w:p w:rsidR="00D47517" w:rsidRPr="00045DEF" w:rsidRDefault="00D47517" w:rsidP="00D47517">
            <w:pPr>
              <w:jc w:val="both"/>
              <w:rPr>
                <w:sz w:val="20"/>
              </w:rPr>
            </w:pPr>
            <w:r w:rsidRPr="00045DEF">
              <w:rPr>
                <w:sz w:val="20"/>
              </w:rPr>
              <w:t>za provedenou práci</w:t>
            </w:r>
          </w:p>
        </w:tc>
        <w:tc>
          <w:tcPr>
            <w:tcW w:w="1106" w:type="dxa"/>
            <w:tcBorders>
              <w:top w:val="nil"/>
              <w:left w:val="single" w:sz="4" w:space="0" w:color="auto"/>
              <w:bottom w:val="nil"/>
              <w:right w:val="single" w:sz="4" w:space="0" w:color="auto"/>
            </w:tcBorders>
            <w:vAlign w:val="center"/>
          </w:tcPr>
          <w:p w:rsidR="00D47517" w:rsidRPr="008B1F0B" w:rsidRDefault="00D47517" w:rsidP="00D47517">
            <w:pPr>
              <w:jc w:val="right"/>
              <w:rPr>
                <w:sz w:val="20"/>
              </w:rPr>
            </w:pPr>
            <w:r>
              <w:rPr>
                <w:sz w:val="20"/>
              </w:rPr>
              <w:t>33 290</w:t>
            </w:r>
          </w:p>
        </w:tc>
        <w:tc>
          <w:tcPr>
            <w:tcW w:w="1106" w:type="dxa"/>
            <w:tcBorders>
              <w:top w:val="nil"/>
              <w:left w:val="single" w:sz="4" w:space="0" w:color="auto"/>
              <w:bottom w:val="nil"/>
              <w:right w:val="single" w:sz="4" w:space="0" w:color="auto"/>
            </w:tcBorders>
            <w:vAlign w:val="center"/>
          </w:tcPr>
          <w:p w:rsidR="00D47517" w:rsidRPr="00BC7E42" w:rsidRDefault="00D47517" w:rsidP="00D47517">
            <w:pPr>
              <w:jc w:val="right"/>
              <w:rPr>
                <w:color w:val="FF0000"/>
                <w:sz w:val="20"/>
              </w:rPr>
            </w:pPr>
            <w:r w:rsidRPr="00EA2739">
              <w:rPr>
                <w:sz w:val="20"/>
              </w:rPr>
              <w:t>37 356</w:t>
            </w:r>
          </w:p>
        </w:tc>
        <w:tc>
          <w:tcPr>
            <w:tcW w:w="1106" w:type="dxa"/>
            <w:tcBorders>
              <w:top w:val="nil"/>
              <w:left w:val="single" w:sz="4" w:space="0" w:color="auto"/>
              <w:bottom w:val="nil"/>
              <w:right w:val="single" w:sz="4" w:space="0" w:color="auto"/>
            </w:tcBorders>
            <w:vAlign w:val="center"/>
          </w:tcPr>
          <w:p w:rsidR="00D47517" w:rsidRPr="00BC7E42" w:rsidRDefault="00D47517" w:rsidP="00D47517">
            <w:pPr>
              <w:jc w:val="right"/>
              <w:rPr>
                <w:color w:val="FF0000"/>
                <w:sz w:val="20"/>
              </w:rPr>
            </w:pPr>
            <w:r w:rsidRPr="00EA2739">
              <w:rPr>
                <w:sz w:val="20"/>
              </w:rPr>
              <w:t>37 356</w:t>
            </w:r>
          </w:p>
        </w:tc>
        <w:tc>
          <w:tcPr>
            <w:tcW w:w="1106" w:type="dxa"/>
            <w:tcBorders>
              <w:top w:val="nil"/>
              <w:left w:val="single" w:sz="4" w:space="0" w:color="auto"/>
              <w:bottom w:val="nil"/>
              <w:right w:val="single" w:sz="4" w:space="0" w:color="auto"/>
            </w:tcBorders>
            <w:vAlign w:val="center"/>
          </w:tcPr>
          <w:p w:rsidR="00D47517" w:rsidRPr="00F7077B" w:rsidRDefault="00D47517" w:rsidP="00D47517">
            <w:pPr>
              <w:jc w:val="right"/>
              <w:rPr>
                <w:sz w:val="20"/>
              </w:rPr>
            </w:pPr>
            <w:r w:rsidRPr="00F7077B">
              <w:rPr>
                <w:sz w:val="20"/>
              </w:rPr>
              <w:t>37 098</w:t>
            </w:r>
          </w:p>
        </w:tc>
        <w:tc>
          <w:tcPr>
            <w:tcW w:w="709" w:type="dxa"/>
            <w:tcBorders>
              <w:top w:val="nil"/>
              <w:left w:val="single" w:sz="4" w:space="0" w:color="auto"/>
              <w:bottom w:val="nil"/>
              <w:right w:val="single" w:sz="4" w:space="0" w:color="auto"/>
            </w:tcBorders>
            <w:vAlign w:val="center"/>
          </w:tcPr>
          <w:p w:rsidR="00D47517" w:rsidRPr="006544C2" w:rsidRDefault="00D47517" w:rsidP="00D47517">
            <w:pPr>
              <w:jc w:val="right"/>
              <w:rPr>
                <w:sz w:val="20"/>
              </w:rPr>
            </w:pPr>
            <w:r w:rsidRPr="006544C2">
              <w:rPr>
                <w:sz w:val="20"/>
              </w:rPr>
              <w:t>111,44</w:t>
            </w:r>
          </w:p>
        </w:tc>
      </w:tr>
      <w:tr w:rsidR="00D47517" w:rsidRPr="00207124" w:rsidTr="002712C4">
        <w:tc>
          <w:tcPr>
            <w:tcW w:w="4025" w:type="dxa"/>
            <w:tcBorders>
              <w:top w:val="nil"/>
              <w:left w:val="single" w:sz="4" w:space="0" w:color="auto"/>
              <w:bottom w:val="nil"/>
              <w:right w:val="single" w:sz="4" w:space="0" w:color="auto"/>
            </w:tcBorders>
          </w:tcPr>
          <w:p w:rsidR="00D47517" w:rsidRPr="00045DEF" w:rsidRDefault="00D47517" w:rsidP="00D47517">
            <w:pPr>
              <w:jc w:val="both"/>
              <w:rPr>
                <w:i/>
                <w:sz w:val="20"/>
                <w:szCs w:val="20"/>
              </w:rPr>
            </w:pPr>
            <w:r w:rsidRPr="00045DEF">
              <w:rPr>
                <w:i/>
                <w:sz w:val="20"/>
                <w:szCs w:val="20"/>
              </w:rPr>
              <w:t>z toho: výdaje na progr. spolufin. z rozpočtu EU</w:t>
            </w:r>
          </w:p>
        </w:tc>
        <w:tc>
          <w:tcPr>
            <w:tcW w:w="1106" w:type="dxa"/>
            <w:tcBorders>
              <w:top w:val="nil"/>
              <w:left w:val="single" w:sz="4" w:space="0" w:color="auto"/>
              <w:bottom w:val="nil"/>
              <w:right w:val="single" w:sz="4" w:space="0" w:color="auto"/>
            </w:tcBorders>
            <w:vAlign w:val="center"/>
          </w:tcPr>
          <w:p w:rsidR="00D47517" w:rsidRPr="008B1F0B" w:rsidRDefault="00D47517" w:rsidP="00D47517">
            <w:pPr>
              <w:jc w:val="right"/>
              <w:rPr>
                <w:i/>
                <w:sz w:val="20"/>
                <w:szCs w:val="20"/>
              </w:rPr>
            </w:pPr>
            <w:r>
              <w:rPr>
                <w:i/>
                <w:sz w:val="20"/>
                <w:szCs w:val="20"/>
              </w:rPr>
              <w:t>704</w:t>
            </w:r>
          </w:p>
        </w:tc>
        <w:tc>
          <w:tcPr>
            <w:tcW w:w="1106" w:type="dxa"/>
            <w:tcBorders>
              <w:top w:val="nil"/>
              <w:left w:val="single" w:sz="4" w:space="0" w:color="auto"/>
              <w:bottom w:val="nil"/>
              <w:right w:val="single" w:sz="4" w:space="0" w:color="auto"/>
            </w:tcBorders>
            <w:vAlign w:val="center"/>
          </w:tcPr>
          <w:p w:rsidR="00D47517" w:rsidRPr="00BC7E42" w:rsidRDefault="00D47517" w:rsidP="00D47517">
            <w:pPr>
              <w:jc w:val="right"/>
              <w:rPr>
                <w:i/>
                <w:color w:val="FF0000"/>
                <w:sz w:val="20"/>
                <w:szCs w:val="20"/>
              </w:rPr>
            </w:pPr>
            <w:r w:rsidRPr="00EA2739">
              <w:rPr>
                <w:i/>
                <w:sz w:val="20"/>
                <w:szCs w:val="20"/>
              </w:rPr>
              <w:t>1 052</w:t>
            </w:r>
          </w:p>
        </w:tc>
        <w:tc>
          <w:tcPr>
            <w:tcW w:w="1106" w:type="dxa"/>
            <w:tcBorders>
              <w:top w:val="nil"/>
              <w:left w:val="single" w:sz="4" w:space="0" w:color="auto"/>
              <w:bottom w:val="nil"/>
              <w:right w:val="single" w:sz="4" w:space="0" w:color="auto"/>
            </w:tcBorders>
            <w:vAlign w:val="center"/>
          </w:tcPr>
          <w:p w:rsidR="00D47517" w:rsidRPr="00BC7E42" w:rsidRDefault="00D47517" w:rsidP="00D47517">
            <w:pPr>
              <w:jc w:val="right"/>
              <w:rPr>
                <w:i/>
                <w:color w:val="FF0000"/>
                <w:sz w:val="20"/>
                <w:szCs w:val="20"/>
              </w:rPr>
            </w:pPr>
            <w:r w:rsidRPr="00EA2739">
              <w:rPr>
                <w:i/>
                <w:sz w:val="20"/>
                <w:szCs w:val="20"/>
              </w:rPr>
              <w:t>1 052</w:t>
            </w:r>
          </w:p>
        </w:tc>
        <w:tc>
          <w:tcPr>
            <w:tcW w:w="1106" w:type="dxa"/>
            <w:tcBorders>
              <w:top w:val="nil"/>
              <w:left w:val="single" w:sz="4" w:space="0" w:color="auto"/>
              <w:bottom w:val="nil"/>
              <w:right w:val="single" w:sz="4" w:space="0" w:color="auto"/>
            </w:tcBorders>
            <w:vAlign w:val="center"/>
          </w:tcPr>
          <w:p w:rsidR="00D47517" w:rsidRPr="00F7077B" w:rsidRDefault="00D47517" w:rsidP="00D47517">
            <w:pPr>
              <w:jc w:val="right"/>
              <w:rPr>
                <w:i/>
                <w:sz w:val="20"/>
                <w:szCs w:val="20"/>
              </w:rPr>
            </w:pPr>
            <w:r w:rsidRPr="00F7077B">
              <w:rPr>
                <w:i/>
                <w:sz w:val="20"/>
                <w:szCs w:val="20"/>
              </w:rPr>
              <w:t>794</w:t>
            </w:r>
          </w:p>
        </w:tc>
        <w:tc>
          <w:tcPr>
            <w:tcW w:w="709" w:type="dxa"/>
            <w:tcBorders>
              <w:top w:val="nil"/>
              <w:left w:val="single" w:sz="4" w:space="0" w:color="auto"/>
              <w:bottom w:val="nil"/>
              <w:right w:val="single" w:sz="4" w:space="0" w:color="auto"/>
            </w:tcBorders>
            <w:vAlign w:val="center"/>
          </w:tcPr>
          <w:p w:rsidR="00D47517" w:rsidRPr="006544C2" w:rsidRDefault="00ED21FD" w:rsidP="00D47517">
            <w:pPr>
              <w:jc w:val="right"/>
              <w:rPr>
                <w:i/>
                <w:sz w:val="20"/>
                <w:szCs w:val="20"/>
              </w:rPr>
            </w:pPr>
            <w:r>
              <w:rPr>
                <w:i/>
                <w:sz w:val="20"/>
                <w:szCs w:val="20"/>
              </w:rPr>
              <w:t>112,78</w:t>
            </w:r>
          </w:p>
        </w:tc>
      </w:tr>
      <w:tr w:rsidR="00D47517" w:rsidRPr="00207124" w:rsidTr="002712C4">
        <w:tc>
          <w:tcPr>
            <w:tcW w:w="4025" w:type="dxa"/>
            <w:tcBorders>
              <w:top w:val="nil"/>
              <w:left w:val="single" w:sz="4" w:space="0" w:color="auto"/>
              <w:bottom w:val="nil"/>
              <w:right w:val="single" w:sz="4" w:space="0" w:color="auto"/>
            </w:tcBorders>
          </w:tcPr>
          <w:p w:rsidR="00D47517" w:rsidRPr="00045DEF" w:rsidRDefault="00D47517" w:rsidP="00D47517">
            <w:pPr>
              <w:jc w:val="both"/>
              <w:rPr>
                <w:i/>
                <w:sz w:val="20"/>
                <w:szCs w:val="20"/>
              </w:rPr>
            </w:pPr>
            <w:r w:rsidRPr="00045DEF">
              <w:rPr>
                <w:i/>
                <w:sz w:val="20"/>
                <w:szCs w:val="20"/>
              </w:rPr>
              <w:t xml:space="preserve">             v tom: ze SR</w:t>
            </w:r>
          </w:p>
        </w:tc>
        <w:tc>
          <w:tcPr>
            <w:tcW w:w="1106" w:type="dxa"/>
            <w:tcBorders>
              <w:top w:val="nil"/>
              <w:left w:val="single" w:sz="4" w:space="0" w:color="auto"/>
              <w:bottom w:val="nil"/>
              <w:right w:val="single" w:sz="4" w:space="0" w:color="auto"/>
            </w:tcBorders>
            <w:vAlign w:val="center"/>
          </w:tcPr>
          <w:p w:rsidR="00D47517" w:rsidRPr="008B1F0B" w:rsidRDefault="00D47517" w:rsidP="00D47517">
            <w:pPr>
              <w:jc w:val="right"/>
              <w:rPr>
                <w:i/>
                <w:sz w:val="20"/>
                <w:szCs w:val="20"/>
              </w:rPr>
            </w:pPr>
            <w:r>
              <w:rPr>
                <w:i/>
                <w:sz w:val="20"/>
                <w:szCs w:val="20"/>
              </w:rPr>
              <w:t>105</w:t>
            </w:r>
          </w:p>
        </w:tc>
        <w:tc>
          <w:tcPr>
            <w:tcW w:w="1106" w:type="dxa"/>
            <w:tcBorders>
              <w:top w:val="nil"/>
              <w:left w:val="single" w:sz="4" w:space="0" w:color="auto"/>
              <w:bottom w:val="nil"/>
              <w:right w:val="single" w:sz="4" w:space="0" w:color="auto"/>
            </w:tcBorders>
            <w:vAlign w:val="center"/>
          </w:tcPr>
          <w:p w:rsidR="00D47517" w:rsidRPr="00BC7E42" w:rsidRDefault="00D47517" w:rsidP="00D47517">
            <w:pPr>
              <w:jc w:val="right"/>
              <w:rPr>
                <w:i/>
                <w:color w:val="FF0000"/>
                <w:sz w:val="20"/>
                <w:szCs w:val="20"/>
              </w:rPr>
            </w:pPr>
            <w:r w:rsidRPr="00EA2739">
              <w:rPr>
                <w:i/>
                <w:sz w:val="20"/>
                <w:szCs w:val="20"/>
              </w:rPr>
              <w:t>158</w:t>
            </w:r>
          </w:p>
        </w:tc>
        <w:tc>
          <w:tcPr>
            <w:tcW w:w="1106" w:type="dxa"/>
            <w:tcBorders>
              <w:top w:val="nil"/>
              <w:left w:val="single" w:sz="4" w:space="0" w:color="auto"/>
              <w:bottom w:val="nil"/>
              <w:right w:val="single" w:sz="4" w:space="0" w:color="auto"/>
            </w:tcBorders>
            <w:vAlign w:val="center"/>
          </w:tcPr>
          <w:p w:rsidR="00D47517" w:rsidRPr="00BC7E42" w:rsidRDefault="00D47517" w:rsidP="00D47517">
            <w:pPr>
              <w:jc w:val="right"/>
              <w:rPr>
                <w:i/>
                <w:color w:val="FF0000"/>
                <w:sz w:val="20"/>
                <w:szCs w:val="20"/>
              </w:rPr>
            </w:pPr>
            <w:r w:rsidRPr="00EA2739">
              <w:rPr>
                <w:i/>
                <w:sz w:val="20"/>
                <w:szCs w:val="20"/>
              </w:rPr>
              <w:t>158</w:t>
            </w:r>
          </w:p>
        </w:tc>
        <w:tc>
          <w:tcPr>
            <w:tcW w:w="1106" w:type="dxa"/>
            <w:tcBorders>
              <w:top w:val="nil"/>
              <w:left w:val="single" w:sz="4" w:space="0" w:color="auto"/>
              <w:bottom w:val="nil"/>
              <w:right w:val="single" w:sz="4" w:space="0" w:color="auto"/>
            </w:tcBorders>
            <w:vAlign w:val="center"/>
          </w:tcPr>
          <w:p w:rsidR="00D47517" w:rsidRPr="00F7077B" w:rsidRDefault="00D47517" w:rsidP="00D47517">
            <w:pPr>
              <w:jc w:val="right"/>
              <w:rPr>
                <w:i/>
                <w:sz w:val="20"/>
                <w:szCs w:val="20"/>
              </w:rPr>
            </w:pPr>
            <w:r w:rsidRPr="00F7077B">
              <w:rPr>
                <w:i/>
                <w:sz w:val="20"/>
                <w:szCs w:val="20"/>
              </w:rPr>
              <w:t>119</w:t>
            </w:r>
          </w:p>
        </w:tc>
        <w:tc>
          <w:tcPr>
            <w:tcW w:w="709" w:type="dxa"/>
            <w:tcBorders>
              <w:top w:val="nil"/>
              <w:left w:val="single" w:sz="4" w:space="0" w:color="auto"/>
              <w:bottom w:val="nil"/>
              <w:right w:val="single" w:sz="4" w:space="0" w:color="auto"/>
            </w:tcBorders>
            <w:vAlign w:val="center"/>
          </w:tcPr>
          <w:p w:rsidR="00D47517" w:rsidRPr="006544C2" w:rsidRDefault="00D47517" w:rsidP="00D47517">
            <w:pPr>
              <w:jc w:val="right"/>
              <w:rPr>
                <w:i/>
                <w:sz w:val="20"/>
                <w:szCs w:val="20"/>
              </w:rPr>
            </w:pPr>
            <w:r w:rsidRPr="006544C2">
              <w:rPr>
                <w:i/>
                <w:sz w:val="20"/>
                <w:szCs w:val="20"/>
              </w:rPr>
              <w:t>113,33</w:t>
            </w:r>
          </w:p>
        </w:tc>
      </w:tr>
      <w:tr w:rsidR="00D47517" w:rsidRPr="00207124" w:rsidTr="002712C4">
        <w:tc>
          <w:tcPr>
            <w:tcW w:w="4025" w:type="dxa"/>
            <w:tcBorders>
              <w:top w:val="nil"/>
              <w:left w:val="single" w:sz="4" w:space="0" w:color="auto"/>
              <w:bottom w:val="nil"/>
              <w:right w:val="single" w:sz="4" w:space="0" w:color="auto"/>
            </w:tcBorders>
          </w:tcPr>
          <w:p w:rsidR="00D47517" w:rsidRPr="00045DEF" w:rsidRDefault="00D47517" w:rsidP="00D47517">
            <w:pPr>
              <w:jc w:val="both"/>
              <w:rPr>
                <w:i/>
                <w:sz w:val="20"/>
                <w:szCs w:val="20"/>
              </w:rPr>
            </w:pPr>
            <w:r w:rsidRPr="00045DEF">
              <w:rPr>
                <w:i/>
                <w:sz w:val="20"/>
                <w:szCs w:val="20"/>
              </w:rPr>
              <w:t xml:space="preserve">                         z rozpočtu EU</w:t>
            </w:r>
          </w:p>
        </w:tc>
        <w:tc>
          <w:tcPr>
            <w:tcW w:w="1106" w:type="dxa"/>
            <w:tcBorders>
              <w:top w:val="nil"/>
              <w:left w:val="single" w:sz="4" w:space="0" w:color="auto"/>
              <w:bottom w:val="nil"/>
              <w:right w:val="single" w:sz="4" w:space="0" w:color="auto"/>
            </w:tcBorders>
            <w:vAlign w:val="center"/>
          </w:tcPr>
          <w:p w:rsidR="00D47517" w:rsidRPr="008B1F0B" w:rsidRDefault="00D47517" w:rsidP="00D47517">
            <w:pPr>
              <w:jc w:val="right"/>
              <w:rPr>
                <w:i/>
                <w:sz w:val="20"/>
                <w:szCs w:val="20"/>
              </w:rPr>
            </w:pPr>
            <w:r>
              <w:rPr>
                <w:i/>
                <w:sz w:val="20"/>
                <w:szCs w:val="20"/>
              </w:rPr>
              <w:t>599</w:t>
            </w:r>
          </w:p>
        </w:tc>
        <w:tc>
          <w:tcPr>
            <w:tcW w:w="1106" w:type="dxa"/>
            <w:tcBorders>
              <w:top w:val="nil"/>
              <w:left w:val="single" w:sz="4" w:space="0" w:color="auto"/>
              <w:bottom w:val="nil"/>
              <w:right w:val="single" w:sz="4" w:space="0" w:color="auto"/>
            </w:tcBorders>
            <w:vAlign w:val="center"/>
          </w:tcPr>
          <w:p w:rsidR="00D47517" w:rsidRPr="00BC7E42" w:rsidRDefault="00D47517" w:rsidP="00D47517">
            <w:pPr>
              <w:jc w:val="right"/>
              <w:rPr>
                <w:i/>
                <w:color w:val="FF0000"/>
                <w:sz w:val="20"/>
                <w:szCs w:val="20"/>
              </w:rPr>
            </w:pPr>
            <w:r w:rsidRPr="00EA2739">
              <w:rPr>
                <w:i/>
                <w:sz w:val="20"/>
                <w:szCs w:val="20"/>
              </w:rPr>
              <w:t>894</w:t>
            </w:r>
          </w:p>
        </w:tc>
        <w:tc>
          <w:tcPr>
            <w:tcW w:w="1106" w:type="dxa"/>
            <w:tcBorders>
              <w:top w:val="nil"/>
              <w:left w:val="single" w:sz="4" w:space="0" w:color="auto"/>
              <w:bottom w:val="nil"/>
              <w:right w:val="single" w:sz="4" w:space="0" w:color="auto"/>
            </w:tcBorders>
            <w:vAlign w:val="center"/>
          </w:tcPr>
          <w:p w:rsidR="00D47517" w:rsidRPr="00BC7E42" w:rsidRDefault="00D47517" w:rsidP="00D47517">
            <w:pPr>
              <w:jc w:val="right"/>
              <w:rPr>
                <w:i/>
                <w:color w:val="FF0000"/>
                <w:sz w:val="20"/>
                <w:szCs w:val="20"/>
              </w:rPr>
            </w:pPr>
            <w:r w:rsidRPr="00EA2739">
              <w:rPr>
                <w:i/>
                <w:sz w:val="20"/>
                <w:szCs w:val="20"/>
              </w:rPr>
              <w:t>894</w:t>
            </w:r>
          </w:p>
        </w:tc>
        <w:tc>
          <w:tcPr>
            <w:tcW w:w="1106" w:type="dxa"/>
            <w:tcBorders>
              <w:top w:val="nil"/>
              <w:left w:val="single" w:sz="4" w:space="0" w:color="auto"/>
              <w:bottom w:val="nil"/>
              <w:right w:val="single" w:sz="4" w:space="0" w:color="auto"/>
            </w:tcBorders>
            <w:vAlign w:val="center"/>
          </w:tcPr>
          <w:p w:rsidR="00D47517" w:rsidRPr="00F7077B" w:rsidRDefault="00D47517" w:rsidP="00D47517">
            <w:pPr>
              <w:jc w:val="right"/>
              <w:rPr>
                <w:i/>
                <w:sz w:val="20"/>
                <w:szCs w:val="20"/>
              </w:rPr>
            </w:pPr>
            <w:r w:rsidRPr="00F7077B">
              <w:rPr>
                <w:i/>
                <w:sz w:val="20"/>
                <w:szCs w:val="20"/>
              </w:rPr>
              <w:t>675</w:t>
            </w:r>
          </w:p>
        </w:tc>
        <w:tc>
          <w:tcPr>
            <w:tcW w:w="709" w:type="dxa"/>
            <w:tcBorders>
              <w:top w:val="nil"/>
              <w:left w:val="single" w:sz="4" w:space="0" w:color="auto"/>
              <w:bottom w:val="nil"/>
              <w:right w:val="single" w:sz="4" w:space="0" w:color="auto"/>
            </w:tcBorders>
            <w:vAlign w:val="center"/>
          </w:tcPr>
          <w:p w:rsidR="00D47517" w:rsidRPr="006544C2" w:rsidRDefault="00D47517" w:rsidP="00D47517">
            <w:pPr>
              <w:jc w:val="right"/>
              <w:rPr>
                <w:i/>
                <w:sz w:val="20"/>
                <w:szCs w:val="20"/>
              </w:rPr>
            </w:pPr>
            <w:r w:rsidRPr="006544C2">
              <w:rPr>
                <w:i/>
                <w:sz w:val="20"/>
                <w:szCs w:val="20"/>
              </w:rPr>
              <w:t>112,69</w:t>
            </w:r>
          </w:p>
        </w:tc>
      </w:tr>
      <w:tr w:rsidR="00D47517" w:rsidRPr="00207124" w:rsidTr="002712C4">
        <w:tc>
          <w:tcPr>
            <w:tcW w:w="4025" w:type="dxa"/>
            <w:tcBorders>
              <w:top w:val="nil"/>
              <w:left w:val="single" w:sz="4" w:space="0" w:color="auto"/>
              <w:bottom w:val="nil"/>
              <w:right w:val="single" w:sz="4" w:space="0" w:color="auto"/>
            </w:tcBorders>
          </w:tcPr>
          <w:p w:rsidR="00D47517" w:rsidRPr="00045DEF" w:rsidRDefault="00D47517" w:rsidP="00D47517">
            <w:pPr>
              <w:jc w:val="both"/>
              <w:rPr>
                <w:sz w:val="20"/>
                <w:szCs w:val="20"/>
              </w:rPr>
            </w:pPr>
            <w:r w:rsidRPr="00045DEF">
              <w:rPr>
                <w:sz w:val="20"/>
                <w:szCs w:val="20"/>
              </w:rPr>
              <w:t>povinné pojistné placené zaměstnavatelem</w:t>
            </w:r>
          </w:p>
        </w:tc>
        <w:tc>
          <w:tcPr>
            <w:tcW w:w="1106" w:type="dxa"/>
            <w:tcBorders>
              <w:top w:val="nil"/>
              <w:left w:val="single" w:sz="4" w:space="0" w:color="auto"/>
              <w:bottom w:val="nil"/>
              <w:right w:val="single" w:sz="4" w:space="0" w:color="auto"/>
            </w:tcBorders>
            <w:vAlign w:val="center"/>
          </w:tcPr>
          <w:p w:rsidR="00D47517" w:rsidRPr="00BC7E42" w:rsidRDefault="00D47517" w:rsidP="00D47517">
            <w:pPr>
              <w:jc w:val="right"/>
              <w:rPr>
                <w:color w:val="FF0000"/>
                <w:sz w:val="20"/>
                <w:szCs w:val="20"/>
              </w:rPr>
            </w:pPr>
            <w:r>
              <w:rPr>
                <w:sz w:val="20"/>
                <w:szCs w:val="20"/>
              </w:rPr>
              <w:t>11 347</w:t>
            </w:r>
          </w:p>
        </w:tc>
        <w:tc>
          <w:tcPr>
            <w:tcW w:w="1106" w:type="dxa"/>
            <w:tcBorders>
              <w:top w:val="nil"/>
              <w:left w:val="single" w:sz="4" w:space="0" w:color="auto"/>
              <w:bottom w:val="nil"/>
              <w:right w:val="single" w:sz="4" w:space="0" w:color="auto"/>
            </w:tcBorders>
            <w:vAlign w:val="center"/>
          </w:tcPr>
          <w:p w:rsidR="00D47517" w:rsidRPr="00BC7E42" w:rsidRDefault="00D47517" w:rsidP="00D47517">
            <w:pPr>
              <w:jc w:val="right"/>
              <w:rPr>
                <w:color w:val="FF0000"/>
                <w:sz w:val="20"/>
                <w:szCs w:val="20"/>
              </w:rPr>
            </w:pPr>
            <w:r w:rsidRPr="00EA2739">
              <w:rPr>
                <w:sz w:val="20"/>
                <w:szCs w:val="20"/>
              </w:rPr>
              <w:t>12 701</w:t>
            </w:r>
          </w:p>
        </w:tc>
        <w:tc>
          <w:tcPr>
            <w:tcW w:w="1106" w:type="dxa"/>
            <w:tcBorders>
              <w:top w:val="nil"/>
              <w:left w:val="single" w:sz="4" w:space="0" w:color="auto"/>
              <w:bottom w:val="nil"/>
              <w:right w:val="single" w:sz="4" w:space="0" w:color="auto"/>
            </w:tcBorders>
            <w:vAlign w:val="center"/>
          </w:tcPr>
          <w:p w:rsidR="00D47517" w:rsidRPr="00BC7E42" w:rsidRDefault="00D47517" w:rsidP="00D47517">
            <w:pPr>
              <w:jc w:val="right"/>
              <w:rPr>
                <w:color w:val="FF0000"/>
                <w:sz w:val="20"/>
                <w:szCs w:val="20"/>
              </w:rPr>
            </w:pPr>
            <w:r w:rsidRPr="00EA2739">
              <w:rPr>
                <w:sz w:val="20"/>
                <w:szCs w:val="20"/>
              </w:rPr>
              <w:t>12 701</w:t>
            </w:r>
          </w:p>
        </w:tc>
        <w:tc>
          <w:tcPr>
            <w:tcW w:w="1106" w:type="dxa"/>
            <w:tcBorders>
              <w:top w:val="nil"/>
              <w:left w:val="single" w:sz="4" w:space="0" w:color="auto"/>
              <w:bottom w:val="nil"/>
              <w:right w:val="single" w:sz="4" w:space="0" w:color="auto"/>
            </w:tcBorders>
            <w:vAlign w:val="center"/>
          </w:tcPr>
          <w:p w:rsidR="00D47517" w:rsidRPr="00F7077B" w:rsidRDefault="00D47517" w:rsidP="00D47517">
            <w:pPr>
              <w:jc w:val="right"/>
              <w:rPr>
                <w:sz w:val="20"/>
                <w:szCs w:val="20"/>
              </w:rPr>
            </w:pPr>
            <w:r w:rsidRPr="00F7077B">
              <w:rPr>
                <w:sz w:val="20"/>
                <w:szCs w:val="20"/>
              </w:rPr>
              <w:t>12 613</w:t>
            </w:r>
          </w:p>
        </w:tc>
        <w:tc>
          <w:tcPr>
            <w:tcW w:w="709" w:type="dxa"/>
            <w:tcBorders>
              <w:top w:val="nil"/>
              <w:left w:val="single" w:sz="4" w:space="0" w:color="auto"/>
              <w:bottom w:val="nil"/>
              <w:right w:val="single" w:sz="4" w:space="0" w:color="auto"/>
            </w:tcBorders>
            <w:vAlign w:val="center"/>
          </w:tcPr>
          <w:p w:rsidR="00D47517" w:rsidRPr="006544C2" w:rsidRDefault="00D47517" w:rsidP="00D47517">
            <w:pPr>
              <w:jc w:val="right"/>
              <w:rPr>
                <w:sz w:val="20"/>
                <w:szCs w:val="20"/>
              </w:rPr>
            </w:pPr>
            <w:r w:rsidRPr="006544C2">
              <w:rPr>
                <w:sz w:val="20"/>
                <w:szCs w:val="20"/>
              </w:rPr>
              <w:t>111,16</w:t>
            </w:r>
          </w:p>
        </w:tc>
      </w:tr>
      <w:tr w:rsidR="00D47517" w:rsidRPr="00207124" w:rsidTr="002712C4">
        <w:tc>
          <w:tcPr>
            <w:tcW w:w="4025" w:type="dxa"/>
            <w:tcBorders>
              <w:top w:val="nil"/>
              <w:left w:val="single" w:sz="4" w:space="0" w:color="auto"/>
              <w:bottom w:val="nil"/>
              <w:right w:val="single" w:sz="4" w:space="0" w:color="auto"/>
            </w:tcBorders>
          </w:tcPr>
          <w:p w:rsidR="00D47517" w:rsidRPr="00045DEF" w:rsidRDefault="00D47517" w:rsidP="00D47517">
            <w:pPr>
              <w:jc w:val="both"/>
              <w:rPr>
                <w:i/>
                <w:sz w:val="20"/>
                <w:szCs w:val="20"/>
              </w:rPr>
            </w:pPr>
            <w:r w:rsidRPr="00045DEF">
              <w:rPr>
                <w:i/>
                <w:sz w:val="20"/>
                <w:szCs w:val="20"/>
              </w:rPr>
              <w:t>z toho: výdaje na progr. spolufin. z rozpočtu EU</w:t>
            </w:r>
          </w:p>
        </w:tc>
        <w:tc>
          <w:tcPr>
            <w:tcW w:w="1106" w:type="dxa"/>
            <w:tcBorders>
              <w:top w:val="nil"/>
              <w:left w:val="single" w:sz="4" w:space="0" w:color="auto"/>
              <w:bottom w:val="nil"/>
              <w:right w:val="single" w:sz="4" w:space="0" w:color="auto"/>
            </w:tcBorders>
            <w:vAlign w:val="center"/>
          </w:tcPr>
          <w:p w:rsidR="00D47517" w:rsidRPr="00BC7E42" w:rsidRDefault="00D47517" w:rsidP="00D47517">
            <w:pPr>
              <w:jc w:val="right"/>
              <w:rPr>
                <w:i/>
                <w:color w:val="FF0000"/>
                <w:sz w:val="20"/>
                <w:szCs w:val="20"/>
              </w:rPr>
            </w:pPr>
            <w:r>
              <w:rPr>
                <w:i/>
                <w:sz w:val="20"/>
                <w:szCs w:val="20"/>
              </w:rPr>
              <w:t>268</w:t>
            </w:r>
          </w:p>
        </w:tc>
        <w:tc>
          <w:tcPr>
            <w:tcW w:w="1106" w:type="dxa"/>
            <w:tcBorders>
              <w:top w:val="nil"/>
              <w:left w:val="single" w:sz="4" w:space="0" w:color="auto"/>
              <w:bottom w:val="nil"/>
              <w:right w:val="single" w:sz="4" w:space="0" w:color="auto"/>
            </w:tcBorders>
            <w:vAlign w:val="center"/>
          </w:tcPr>
          <w:p w:rsidR="00D47517" w:rsidRPr="00BC7E42" w:rsidRDefault="00D47517" w:rsidP="00D47517">
            <w:pPr>
              <w:jc w:val="right"/>
              <w:rPr>
                <w:i/>
                <w:color w:val="FF0000"/>
                <w:sz w:val="20"/>
                <w:szCs w:val="20"/>
              </w:rPr>
            </w:pPr>
            <w:r w:rsidRPr="00EA2739">
              <w:rPr>
                <w:i/>
                <w:sz w:val="20"/>
                <w:szCs w:val="20"/>
              </w:rPr>
              <w:t>358</w:t>
            </w:r>
          </w:p>
        </w:tc>
        <w:tc>
          <w:tcPr>
            <w:tcW w:w="1106" w:type="dxa"/>
            <w:tcBorders>
              <w:top w:val="nil"/>
              <w:left w:val="single" w:sz="4" w:space="0" w:color="auto"/>
              <w:bottom w:val="nil"/>
              <w:right w:val="single" w:sz="4" w:space="0" w:color="auto"/>
            </w:tcBorders>
            <w:vAlign w:val="center"/>
          </w:tcPr>
          <w:p w:rsidR="00D47517" w:rsidRPr="00BC7E42" w:rsidRDefault="00D47517" w:rsidP="00D47517">
            <w:pPr>
              <w:jc w:val="right"/>
              <w:rPr>
                <w:i/>
                <w:color w:val="FF0000"/>
                <w:sz w:val="20"/>
                <w:szCs w:val="20"/>
              </w:rPr>
            </w:pPr>
            <w:r w:rsidRPr="00EA2739">
              <w:rPr>
                <w:i/>
                <w:sz w:val="20"/>
                <w:szCs w:val="20"/>
              </w:rPr>
              <w:t>358</w:t>
            </w:r>
          </w:p>
        </w:tc>
        <w:tc>
          <w:tcPr>
            <w:tcW w:w="1106" w:type="dxa"/>
            <w:tcBorders>
              <w:top w:val="nil"/>
              <w:left w:val="single" w:sz="4" w:space="0" w:color="auto"/>
              <w:bottom w:val="nil"/>
              <w:right w:val="single" w:sz="4" w:space="0" w:color="auto"/>
            </w:tcBorders>
            <w:vAlign w:val="center"/>
          </w:tcPr>
          <w:p w:rsidR="00D47517" w:rsidRPr="00F7077B" w:rsidRDefault="00D47517" w:rsidP="00D47517">
            <w:pPr>
              <w:jc w:val="right"/>
              <w:rPr>
                <w:i/>
                <w:sz w:val="20"/>
                <w:szCs w:val="20"/>
              </w:rPr>
            </w:pPr>
            <w:r w:rsidRPr="00F7077B">
              <w:rPr>
                <w:i/>
                <w:sz w:val="20"/>
                <w:szCs w:val="20"/>
              </w:rPr>
              <w:t>270</w:t>
            </w:r>
          </w:p>
        </w:tc>
        <w:tc>
          <w:tcPr>
            <w:tcW w:w="709" w:type="dxa"/>
            <w:tcBorders>
              <w:top w:val="nil"/>
              <w:left w:val="single" w:sz="4" w:space="0" w:color="auto"/>
              <w:bottom w:val="nil"/>
              <w:right w:val="single" w:sz="4" w:space="0" w:color="auto"/>
            </w:tcBorders>
            <w:vAlign w:val="center"/>
          </w:tcPr>
          <w:p w:rsidR="00D47517" w:rsidRPr="006544C2" w:rsidRDefault="00D47517" w:rsidP="00D47517">
            <w:pPr>
              <w:jc w:val="right"/>
              <w:rPr>
                <w:i/>
                <w:sz w:val="20"/>
                <w:szCs w:val="20"/>
              </w:rPr>
            </w:pPr>
            <w:r w:rsidRPr="006544C2">
              <w:rPr>
                <w:i/>
                <w:sz w:val="20"/>
                <w:szCs w:val="20"/>
              </w:rPr>
              <w:t>100,75</w:t>
            </w:r>
          </w:p>
        </w:tc>
      </w:tr>
      <w:tr w:rsidR="00D47517" w:rsidRPr="00207124" w:rsidTr="002712C4">
        <w:tc>
          <w:tcPr>
            <w:tcW w:w="4025" w:type="dxa"/>
            <w:tcBorders>
              <w:top w:val="nil"/>
              <w:left w:val="single" w:sz="4" w:space="0" w:color="auto"/>
              <w:bottom w:val="nil"/>
              <w:right w:val="single" w:sz="4" w:space="0" w:color="auto"/>
            </w:tcBorders>
          </w:tcPr>
          <w:p w:rsidR="00D47517" w:rsidRPr="00045DEF" w:rsidRDefault="00D47517" w:rsidP="00D47517">
            <w:pPr>
              <w:jc w:val="both"/>
              <w:rPr>
                <w:i/>
                <w:sz w:val="20"/>
                <w:szCs w:val="20"/>
              </w:rPr>
            </w:pPr>
            <w:r w:rsidRPr="00045DEF">
              <w:rPr>
                <w:i/>
                <w:sz w:val="20"/>
                <w:szCs w:val="20"/>
              </w:rPr>
              <w:t xml:space="preserve">             v tom: ze SR</w:t>
            </w:r>
          </w:p>
        </w:tc>
        <w:tc>
          <w:tcPr>
            <w:tcW w:w="1106" w:type="dxa"/>
            <w:tcBorders>
              <w:top w:val="nil"/>
              <w:left w:val="single" w:sz="4" w:space="0" w:color="auto"/>
              <w:bottom w:val="nil"/>
              <w:right w:val="single" w:sz="4" w:space="0" w:color="auto"/>
            </w:tcBorders>
            <w:vAlign w:val="center"/>
          </w:tcPr>
          <w:p w:rsidR="00D47517" w:rsidRPr="00BC7E42" w:rsidRDefault="00D47517" w:rsidP="00D47517">
            <w:pPr>
              <w:jc w:val="right"/>
              <w:rPr>
                <w:i/>
                <w:color w:val="FF0000"/>
                <w:sz w:val="20"/>
                <w:szCs w:val="20"/>
              </w:rPr>
            </w:pPr>
            <w:r>
              <w:rPr>
                <w:i/>
                <w:sz w:val="20"/>
                <w:szCs w:val="20"/>
              </w:rPr>
              <w:t>40</w:t>
            </w:r>
          </w:p>
        </w:tc>
        <w:tc>
          <w:tcPr>
            <w:tcW w:w="1106" w:type="dxa"/>
            <w:tcBorders>
              <w:top w:val="nil"/>
              <w:left w:val="single" w:sz="4" w:space="0" w:color="auto"/>
              <w:bottom w:val="nil"/>
              <w:right w:val="single" w:sz="4" w:space="0" w:color="auto"/>
            </w:tcBorders>
            <w:vAlign w:val="center"/>
          </w:tcPr>
          <w:p w:rsidR="00D47517" w:rsidRPr="00BC7E42" w:rsidRDefault="00D47517" w:rsidP="00D47517">
            <w:pPr>
              <w:jc w:val="right"/>
              <w:rPr>
                <w:i/>
                <w:color w:val="FF0000"/>
                <w:sz w:val="20"/>
                <w:szCs w:val="20"/>
              </w:rPr>
            </w:pPr>
            <w:r w:rsidRPr="00EA2739">
              <w:rPr>
                <w:i/>
                <w:sz w:val="20"/>
                <w:szCs w:val="20"/>
              </w:rPr>
              <w:t>54</w:t>
            </w:r>
          </w:p>
        </w:tc>
        <w:tc>
          <w:tcPr>
            <w:tcW w:w="1106" w:type="dxa"/>
            <w:tcBorders>
              <w:top w:val="nil"/>
              <w:left w:val="single" w:sz="4" w:space="0" w:color="auto"/>
              <w:bottom w:val="nil"/>
              <w:right w:val="single" w:sz="4" w:space="0" w:color="auto"/>
            </w:tcBorders>
            <w:vAlign w:val="center"/>
          </w:tcPr>
          <w:p w:rsidR="00D47517" w:rsidRPr="00BC7E42" w:rsidRDefault="00D47517" w:rsidP="00D47517">
            <w:pPr>
              <w:jc w:val="right"/>
              <w:rPr>
                <w:i/>
                <w:color w:val="FF0000"/>
                <w:sz w:val="20"/>
                <w:szCs w:val="20"/>
              </w:rPr>
            </w:pPr>
            <w:r w:rsidRPr="00EA2739">
              <w:rPr>
                <w:i/>
                <w:sz w:val="20"/>
                <w:szCs w:val="20"/>
              </w:rPr>
              <w:t>54</w:t>
            </w:r>
          </w:p>
        </w:tc>
        <w:tc>
          <w:tcPr>
            <w:tcW w:w="1106" w:type="dxa"/>
            <w:tcBorders>
              <w:top w:val="nil"/>
              <w:left w:val="single" w:sz="4" w:space="0" w:color="auto"/>
              <w:bottom w:val="nil"/>
              <w:right w:val="single" w:sz="4" w:space="0" w:color="auto"/>
            </w:tcBorders>
            <w:vAlign w:val="center"/>
          </w:tcPr>
          <w:p w:rsidR="00D47517" w:rsidRPr="00F7077B" w:rsidRDefault="00D47517" w:rsidP="00D47517">
            <w:pPr>
              <w:jc w:val="right"/>
              <w:rPr>
                <w:i/>
                <w:sz w:val="20"/>
                <w:szCs w:val="20"/>
              </w:rPr>
            </w:pPr>
            <w:r w:rsidRPr="00F7077B">
              <w:rPr>
                <w:i/>
                <w:sz w:val="20"/>
                <w:szCs w:val="20"/>
              </w:rPr>
              <w:t>40,5</w:t>
            </w:r>
          </w:p>
        </w:tc>
        <w:tc>
          <w:tcPr>
            <w:tcW w:w="709" w:type="dxa"/>
            <w:tcBorders>
              <w:top w:val="nil"/>
              <w:left w:val="single" w:sz="4" w:space="0" w:color="auto"/>
              <w:bottom w:val="nil"/>
              <w:right w:val="single" w:sz="4" w:space="0" w:color="auto"/>
            </w:tcBorders>
            <w:vAlign w:val="center"/>
          </w:tcPr>
          <w:p w:rsidR="00D47517" w:rsidRPr="006544C2" w:rsidRDefault="00D47517" w:rsidP="00D47517">
            <w:pPr>
              <w:jc w:val="right"/>
              <w:rPr>
                <w:i/>
                <w:sz w:val="20"/>
                <w:szCs w:val="20"/>
              </w:rPr>
            </w:pPr>
            <w:r w:rsidRPr="006544C2">
              <w:rPr>
                <w:i/>
                <w:sz w:val="20"/>
                <w:szCs w:val="20"/>
              </w:rPr>
              <w:t>101,25</w:t>
            </w:r>
          </w:p>
        </w:tc>
      </w:tr>
      <w:tr w:rsidR="00D47517" w:rsidRPr="00207124" w:rsidTr="002712C4">
        <w:tc>
          <w:tcPr>
            <w:tcW w:w="4025" w:type="dxa"/>
            <w:tcBorders>
              <w:top w:val="nil"/>
              <w:left w:val="single" w:sz="4" w:space="0" w:color="auto"/>
              <w:bottom w:val="nil"/>
              <w:right w:val="single" w:sz="4" w:space="0" w:color="auto"/>
            </w:tcBorders>
          </w:tcPr>
          <w:p w:rsidR="00D47517" w:rsidRPr="00045DEF" w:rsidRDefault="00D47517" w:rsidP="00D47517">
            <w:pPr>
              <w:jc w:val="both"/>
              <w:rPr>
                <w:i/>
                <w:sz w:val="20"/>
                <w:szCs w:val="20"/>
              </w:rPr>
            </w:pPr>
            <w:r w:rsidRPr="00045DEF">
              <w:rPr>
                <w:i/>
                <w:sz w:val="20"/>
                <w:szCs w:val="20"/>
              </w:rPr>
              <w:t xml:space="preserve">                         z rozpočtu EU</w:t>
            </w:r>
          </w:p>
        </w:tc>
        <w:tc>
          <w:tcPr>
            <w:tcW w:w="1106" w:type="dxa"/>
            <w:tcBorders>
              <w:top w:val="nil"/>
              <w:left w:val="single" w:sz="4" w:space="0" w:color="auto"/>
              <w:bottom w:val="nil"/>
              <w:right w:val="single" w:sz="4" w:space="0" w:color="auto"/>
            </w:tcBorders>
            <w:vAlign w:val="center"/>
          </w:tcPr>
          <w:p w:rsidR="00D47517" w:rsidRPr="00BC7E42" w:rsidRDefault="00D47517" w:rsidP="00D47517">
            <w:pPr>
              <w:jc w:val="right"/>
              <w:rPr>
                <w:i/>
                <w:color w:val="FF0000"/>
                <w:sz w:val="20"/>
                <w:szCs w:val="20"/>
              </w:rPr>
            </w:pPr>
            <w:r>
              <w:rPr>
                <w:i/>
                <w:sz w:val="20"/>
                <w:szCs w:val="20"/>
              </w:rPr>
              <w:t>228</w:t>
            </w:r>
          </w:p>
        </w:tc>
        <w:tc>
          <w:tcPr>
            <w:tcW w:w="1106" w:type="dxa"/>
            <w:tcBorders>
              <w:top w:val="nil"/>
              <w:left w:val="single" w:sz="4" w:space="0" w:color="auto"/>
              <w:bottom w:val="nil"/>
              <w:right w:val="single" w:sz="4" w:space="0" w:color="auto"/>
            </w:tcBorders>
            <w:vAlign w:val="center"/>
          </w:tcPr>
          <w:p w:rsidR="00D47517" w:rsidRPr="00BC7E42" w:rsidRDefault="00D47517" w:rsidP="00D47517">
            <w:pPr>
              <w:jc w:val="right"/>
              <w:rPr>
                <w:i/>
                <w:color w:val="FF0000"/>
                <w:sz w:val="20"/>
                <w:szCs w:val="20"/>
              </w:rPr>
            </w:pPr>
            <w:r w:rsidRPr="00EA2739">
              <w:rPr>
                <w:i/>
                <w:sz w:val="20"/>
                <w:szCs w:val="20"/>
              </w:rPr>
              <w:t>304</w:t>
            </w:r>
          </w:p>
        </w:tc>
        <w:tc>
          <w:tcPr>
            <w:tcW w:w="1106" w:type="dxa"/>
            <w:tcBorders>
              <w:top w:val="nil"/>
              <w:left w:val="single" w:sz="4" w:space="0" w:color="auto"/>
              <w:bottom w:val="nil"/>
              <w:right w:val="single" w:sz="4" w:space="0" w:color="auto"/>
            </w:tcBorders>
            <w:vAlign w:val="center"/>
          </w:tcPr>
          <w:p w:rsidR="00D47517" w:rsidRPr="00BC7E42" w:rsidRDefault="00D47517" w:rsidP="00D47517">
            <w:pPr>
              <w:jc w:val="right"/>
              <w:rPr>
                <w:i/>
                <w:color w:val="FF0000"/>
                <w:sz w:val="20"/>
                <w:szCs w:val="20"/>
              </w:rPr>
            </w:pPr>
            <w:r w:rsidRPr="00EA2739">
              <w:rPr>
                <w:i/>
                <w:sz w:val="20"/>
                <w:szCs w:val="20"/>
              </w:rPr>
              <w:t>304</w:t>
            </w:r>
          </w:p>
        </w:tc>
        <w:tc>
          <w:tcPr>
            <w:tcW w:w="1106" w:type="dxa"/>
            <w:tcBorders>
              <w:top w:val="nil"/>
              <w:left w:val="single" w:sz="4" w:space="0" w:color="auto"/>
              <w:bottom w:val="nil"/>
              <w:right w:val="single" w:sz="4" w:space="0" w:color="auto"/>
            </w:tcBorders>
            <w:vAlign w:val="center"/>
          </w:tcPr>
          <w:p w:rsidR="00D47517" w:rsidRPr="00F7077B" w:rsidRDefault="00D47517" w:rsidP="00D47517">
            <w:pPr>
              <w:jc w:val="right"/>
              <w:rPr>
                <w:i/>
                <w:sz w:val="20"/>
                <w:szCs w:val="20"/>
              </w:rPr>
            </w:pPr>
            <w:r w:rsidRPr="00F7077B">
              <w:rPr>
                <w:i/>
                <w:sz w:val="20"/>
                <w:szCs w:val="20"/>
              </w:rPr>
              <w:t>229,5</w:t>
            </w:r>
          </w:p>
        </w:tc>
        <w:tc>
          <w:tcPr>
            <w:tcW w:w="709" w:type="dxa"/>
            <w:tcBorders>
              <w:top w:val="nil"/>
              <w:left w:val="single" w:sz="4" w:space="0" w:color="auto"/>
              <w:bottom w:val="nil"/>
              <w:right w:val="single" w:sz="4" w:space="0" w:color="auto"/>
            </w:tcBorders>
            <w:vAlign w:val="center"/>
          </w:tcPr>
          <w:p w:rsidR="00D47517" w:rsidRPr="00E52841" w:rsidRDefault="00D47517" w:rsidP="00D47517">
            <w:pPr>
              <w:jc w:val="right"/>
              <w:rPr>
                <w:i/>
                <w:sz w:val="20"/>
                <w:szCs w:val="20"/>
              </w:rPr>
            </w:pPr>
            <w:r w:rsidRPr="00E52841">
              <w:rPr>
                <w:i/>
                <w:sz w:val="20"/>
                <w:szCs w:val="20"/>
              </w:rPr>
              <w:t>100,66</w:t>
            </w:r>
          </w:p>
        </w:tc>
      </w:tr>
      <w:tr w:rsidR="00D47517" w:rsidRPr="00207124" w:rsidTr="002712C4">
        <w:tc>
          <w:tcPr>
            <w:tcW w:w="4025" w:type="dxa"/>
            <w:tcBorders>
              <w:top w:val="nil"/>
              <w:left w:val="single" w:sz="4" w:space="0" w:color="auto"/>
              <w:bottom w:val="nil"/>
              <w:right w:val="single" w:sz="4" w:space="0" w:color="auto"/>
            </w:tcBorders>
          </w:tcPr>
          <w:p w:rsidR="00D47517" w:rsidRPr="00045DEF" w:rsidRDefault="00D47517" w:rsidP="00D47517">
            <w:pPr>
              <w:jc w:val="both"/>
              <w:rPr>
                <w:sz w:val="20"/>
                <w:szCs w:val="20"/>
              </w:rPr>
            </w:pPr>
            <w:r w:rsidRPr="00045DEF">
              <w:rPr>
                <w:sz w:val="20"/>
                <w:szCs w:val="20"/>
              </w:rPr>
              <w:t>převod FKSP</w:t>
            </w:r>
          </w:p>
        </w:tc>
        <w:tc>
          <w:tcPr>
            <w:tcW w:w="1106" w:type="dxa"/>
            <w:tcBorders>
              <w:top w:val="nil"/>
              <w:left w:val="single" w:sz="4" w:space="0" w:color="auto"/>
              <w:bottom w:val="nil"/>
              <w:right w:val="single" w:sz="4" w:space="0" w:color="auto"/>
            </w:tcBorders>
            <w:vAlign w:val="center"/>
          </w:tcPr>
          <w:p w:rsidR="00D47517" w:rsidRPr="00BC7E42" w:rsidRDefault="00D47517" w:rsidP="00D47517">
            <w:pPr>
              <w:jc w:val="right"/>
              <w:rPr>
                <w:color w:val="FF0000"/>
                <w:sz w:val="20"/>
                <w:szCs w:val="20"/>
              </w:rPr>
            </w:pPr>
            <w:r>
              <w:rPr>
                <w:sz w:val="20"/>
                <w:szCs w:val="20"/>
              </w:rPr>
              <w:t>664</w:t>
            </w:r>
          </w:p>
        </w:tc>
        <w:tc>
          <w:tcPr>
            <w:tcW w:w="1106" w:type="dxa"/>
            <w:tcBorders>
              <w:top w:val="nil"/>
              <w:left w:val="single" w:sz="4" w:space="0" w:color="auto"/>
              <w:bottom w:val="nil"/>
              <w:right w:val="single" w:sz="4" w:space="0" w:color="auto"/>
            </w:tcBorders>
            <w:vAlign w:val="center"/>
          </w:tcPr>
          <w:p w:rsidR="00D47517" w:rsidRPr="00BC7E42" w:rsidRDefault="00D47517" w:rsidP="00D47517">
            <w:pPr>
              <w:jc w:val="right"/>
              <w:rPr>
                <w:color w:val="FF0000"/>
                <w:sz w:val="20"/>
                <w:szCs w:val="20"/>
              </w:rPr>
            </w:pPr>
            <w:r w:rsidRPr="00EA2739">
              <w:rPr>
                <w:sz w:val="20"/>
                <w:szCs w:val="20"/>
              </w:rPr>
              <w:t>746</w:t>
            </w:r>
          </w:p>
        </w:tc>
        <w:tc>
          <w:tcPr>
            <w:tcW w:w="1106" w:type="dxa"/>
            <w:tcBorders>
              <w:top w:val="nil"/>
              <w:left w:val="single" w:sz="4" w:space="0" w:color="auto"/>
              <w:bottom w:val="nil"/>
              <w:right w:val="single" w:sz="4" w:space="0" w:color="auto"/>
            </w:tcBorders>
            <w:vAlign w:val="center"/>
          </w:tcPr>
          <w:p w:rsidR="00D47517" w:rsidRPr="00BC7E42" w:rsidRDefault="00D47517" w:rsidP="00D47517">
            <w:pPr>
              <w:jc w:val="right"/>
              <w:rPr>
                <w:color w:val="FF0000"/>
                <w:sz w:val="20"/>
                <w:szCs w:val="20"/>
              </w:rPr>
            </w:pPr>
            <w:r w:rsidRPr="00EA2739">
              <w:rPr>
                <w:sz w:val="20"/>
                <w:szCs w:val="20"/>
              </w:rPr>
              <w:t>746</w:t>
            </w:r>
          </w:p>
        </w:tc>
        <w:tc>
          <w:tcPr>
            <w:tcW w:w="1106" w:type="dxa"/>
            <w:tcBorders>
              <w:top w:val="nil"/>
              <w:left w:val="single" w:sz="4" w:space="0" w:color="auto"/>
              <w:bottom w:val="nil"/>
              <w:right w:val="single" w:sz="4" w:space="0" w:color="auto"/>
            </w:tcBorders>
            <w:vAlign w:val="center"/>
          </w:tcPr>
          <w:p w:rsidR="00D47517" w:rsidRPr="009E77A5" w:rsidRDefault="00D47517" w:rsidP="00D47517">
            <w:pPr>
              <w:jc w:val="right"/>
              <w:rPr>
                <w:sz w:val="20"/>
                <w:szCs w:val="20"/>
              </w:rPr>
            </w:pPr>
            <w:r w:rsidRPr="009E77A5">
              <w:rPr>
                <w:sz w:val="20"/>
                <w:szCs w:val="20"/>
              </w:rPr>
              <w:t>740</w:t>
            </w:r>
          </w:p>
        </w:tc>
        <w:tc>
          <w:tcPr>
            <w:tcW w:w="709" w:type="dxa"/>
            <w:tcBorders>
              <w:top w:val="nil"/>
              <w:left w:val="single" w:sz="4" w:space="0" w:color="auto"/>
              <w:bottom w:val="nil"/>
              <w:right w:val="single" w:sz="4" w:space="0" w:color="auto"/>
            </w:tcBorders>
            <w:vAlign w:val="center"/>
          </w:tcPr>
          <w:p w:rsidR="00D47517" w:rsidRPr="00E52841" w:rsidRDefault="00D47517" w:rsidP="00D47517">
            <w:pPr>
              <w:jc w:val="right"/>
              <w:rPr>
                <w:sz w:val="20"/>
                <w:szCs w:val="20"/>
              </w:rPr>
            </w:pPr>
            <w:r w:rsidRPr="00E52841">
              <w:rPr>
                <w:sz w:val="20"/>
                <w:szCs w:val="20"/>
              </w:rPr>
              <w:t>111,45</w:t>
            </w:r>
          </w:p>
        </w:tc>
      </w:tr>
      <w:tr w:rsidR="00D47517" w:rsidRPr="00207124" w:rsidTr="002712C4">
        <w:tc>
          <w:tcPr>
            <w:tcW w:w="4025" w:type="dxa"/>
            <w:tcBorders>
              <w:top w:val="nil"/>
              <w:left w:val="single" w:sz="4" w:space="0" w:color="auto"/>
              <w:bottom w:val="nil"/>
              <w:right w:val="single" w:sz="4" w:space="0" w:color="auto"/>
            </w:tcBorders>
          </w:tcPr>
          <w:p w:rsidR="00D47517" w:rsidRPr="00045DEF" w:rsidRDefault="00D47517" w:rsidP="00D47517">
            <w:pPr>
              <w:jc w:val="both"/>
              <w:rPr>
                <w:i/>
                <w:sz w:val="20"/>
                <w:szCs w:val="20"/>
              </w:rPr>
            </w:pPr>
            <w:r w:rsidRPr="00045DEF">
              <w:rPr>
                <w:i/>
                <w:sz w:val="20"/>
                <w:szCs w:val="20"/>
              </w:rPr>
              <w:t>z toho: výdaje na progr. spolufin. z rozpočtu EU</w:t>
            </w:r>
          </w:p>
        </w:tc>
        <w:tc>
          <w:tcPr>
            <w:tcW w:w="1106" w:type="dxa"/>
            <w:tcBorders>
              <w:top w:val="nil"/>
              <w:left w:val="single" w:sz="4" w:space="0" w:color="auto"/>
              <w:bottom w:val="nil"/>
              <w:right w:val="single" w:sz="4" w:space="0" w:color="auto"/>
            </w:tcBorders>
            <w:vAlign w:val="center"/>
          </w:tcPr>
          <w:p w:rsidR="00D47517" w:rsidRPr="00BC7E42" w:rsidRDefault="00D47517" w:rsidP="00D47517">
            <w:pPr>
              <w:jc w:val="right"/>
              <w:rPr>
                <w:i/>
                <w:color w:val="FF0000"/>
                <w:sz w:val="20"/>
                <w:szCs w:val="20"/>
              </w:rPr>
            </w:pPr>
            <w:r>
              <w:rPr>
                <w:i/>
                <w:sz w:val="20"/>
                <w:szCs w:val="20"/>
              </w:rPr>
              <w:t>14</w:t>
            </w:r>
          </w:p>
        </w:tc>
        <w:tc>
          <w:tcPr>
            <w:tcW w:w="1106" w:type="dxa"/>
            <w:tcBorders>
              <w:top w:val="nil"/>
              <w:left w:val="single" w:sz="4" w:space="0" w:color="auto"/>
              <w:bottom w:val="nil"/>
              <w:right w:val="single" w:sz="4" w:space="0" w:color="auto"/>
            </w:tcBorders>
            <w:vAlign w:val="center"/>
          </w:tcPr>
          <w:p w:rsidR="00D47517" w:rsidRPr="00BC7E42" w:rsidRDefault="00D47517" w:rsidP="00D47517">
            <w:pPr>
              <w:jc w:val="right"/>
              <w:rPr>
                <w:i/>
                <w:color w:val="FF0000"/>
                <w:sz w:val="20"/>
                <w:szCs w:val="20"/>
              </w:rPr>
            </w:pPr>
            <w:r w:rsidRPr="00EA2739">
              <w:rPr>
                <w:i/>
                <w:sz w:val="20"/>
                <w:szCs w:val="20"/>
              </w:rPr>
              <w:t>21</w:t>
            </w:r>
          </w:p>
        </w:tc>
        <w:tc>
          <w:tcPr>
            <w:tcW w:w="1106" w:type="dxa"/>
            <w:tcBorders>
              <w:top w:val="nil"/>
              <w:left w:val="single" w:sz="4" w:space="0" w:color="auto"/>
              <w:bottom w:val="nil"/>
              <w:right w:val="single" w:sz="4" w:space="0" w:color="auto"/>
            </w:tcBorders>
            <w:vAlign w:val="center"/>
          </w:tcPr>
          <w:p w:rsidR="00D47517" w:rsidRPr="00BC7E42" w:rsidRDefault="00D47517" w:rsidP="00D47517">
            <w:pPr>
              <w:jc w:val="right"/>
              <w:rPr>
                <w:i/>
                <w:color w:val="FF0000"/>
                <w:sz w:val="20"/>
                <w:szCs w:val="20"/>
              </w:rPr>
            </w:pPr>
            <w:r w:rsidRPr="00EA2739">
              <w:rPr>
                <w:i/>
                <w:sz w:val="20"/>
                <w:szCs w:val="20"/>
              </w:rPr>
              <w:t>21</w:t>
            </w:r>
          </w:p>
        </w:tc>
        <w:tc>
          <w:tcPr>
            <w:tcW w:w="1106" w:type="dxa"/>
            <w:tcBorders>
              <w:top w:val="nil"/>
              <w:left w:val="single" w:sz="4" w:space="0" w:color="auto"/>
              <w:bottom w:val="nil"/>
              <w:right w:val="single" w:sz="4" w:space="0" w:color="auto"/>
            </w:tcBorders>
            <w:vAlign w:val="center"/>
          </w:tcPr>
          <w:p w:rsidR="00D47517" w:rsidRPr="009E77A5" w:rsidRDefault="00D47517" w:rsidP="00D47517">
            <w:pPr>
              <w:jc w:val="right"/>
              <w:rPr>
                <w:i/>
                <w:sz w:val="20"/>
                <w:szCs w:val="20"/>
              </w:rPr>
            </w:pPr>
            <w:r w:rsidRPr="009E77A5">
              <w:rPr>
                <w:i/>
                <w:sz w:val="20"/>
                <w:szCs w:val="20"/>
              </w:rPr>
              <w:t>16</w:t>
            </w:r>
          </w:p>
        </w:tc>
        <w:tc>
          <w:tcPr>
            <w:tcW w:w="709" w:type="dxa"/>
            <w:tcBorders>
              <w:top w:val="nil"/>
              <w:left w:val="single" w:sz="4" w:space="0" w:color="auto"/>
              <w:bottom w:val="nil"/>
              <w:right w:val="single" w:sz="4" w:space="0" w:color="auto"/>
            </w:tcBorders>
            <w:vAlign w:val="center"/>
          </w:tcPr>
          <w:p w:rsidR="00D47517" w:rsidRPr="00E52841" w:rsidRDefault="00D47517" w:rsidP="00D47517">
            <w:pPr>
              <w:jc w:val="right"/>
              <w:rPr>
                <w:i/>
                <w:sz w:val="20"/>
                <w:szCs w:val="20"/>
              </w:rPr>
            </w:pPr>
            <w:r w:rsidRPr="00E52841">
              <w:rPr>
                <w:i/>
                <w:sz w:val="20"/>
                <w:szCs w:val="20"/>
              </w:rPr>
              <w:t>114,29</w:t>
            </w:r>
          </w:p>
        </w:tc>
      </w:tr>
      <w:tr w:rsidR="00D47517" w:rsidRPr="00207124" w:rsidTr="002712C4">
        <w:tc>
          <w:tcPr>
            <w:tcW w:w="4025" w:type="dxa"/>
            <w:tcBorders>
              <w:top w:val="nil"/>
              <w:left w:val="single" w:sz="4" w:space="0" w:color="auto"/>
              <w:bottom w:val="nil"/>
              <w:right w:val="single" w:sz="4" w:space="0" w:color="auto"/>
            </w:tcBorders>
          </w:tcPr>
          <w:p w:rsidR="00D47517" w:rsidRPr="00045DEF" w:rsidRDefault="00D47517" w:rsidP="00D47517">
            <w:pPr>
              <w:jc w:val="both"/>
              <w:rPr>
                <w:i/>
                <w:sz w:val="20"/>
                <w:szCs w:val="20"/>
              </w:rPr>
            </w:pPr>
            <w:r w:rsidRPr="00045DEF">
              <w:rPr>
                <w:i/>
                <w:sz w:val="20"/>
                <w:szCs w:val="20"/>
              </w:rPr>
              <w:t xml:space="preserve">             v tom: ze SR</w:t>
            </w:r>
          </w:p>
        </w:tc>
        <w:tc>
          <w:tcPr>
            <w:tcW w:w="1106" w:type="dxa"/>
            <w:tcBorders>
              <w:top w:val="nil"/>
              <w:left w:val="single" w:sz="4" w:space="0" w:color="auto"/>
              <w:bottom w:val="nil"/>
              <w:right w:val="single" w:sz="4" w:space="0" w:color="auto"/>
            </w:tcBorders>
            <w:vAlign w:val="center"/>
          </w:tcPr>
          <w:p w:rsidR="00D47517" w:rsidRPr="00BC7E42" w:rsidRDefault="00D47517" w:rsidP="00D47517">
            <w:pPr>
              <w:jc w:val="right"/>
              <w:rPr>
                <w:i/>
                <w:color w:val="FF0000"/>
                <w:sz w:val="20"/>
                <w:szCs w:val="20"/>
              </w:rPr>
            </w:pPr>
            <w:r>
              <w:rPr>
                <w:i/>
                <w:sz w:val="20"/>
                <w:szCs w:val="20"/>
              </w:rPr>
              <w:t>2</w:t>
            </w:r>
          </w:p>
        </w:tc>
        <w:tc>
          <w:tcPr>
            <w:tcW w:w="1106" w:type="dxa"/>
            <w:tcBorders>
              <w:top w:val="nil"/>
              <w:left w:val="single" w:sz="4" w:space="0" w:color="auto"/>
              <w:bottom w:val="nil"/>
              <w:right w:val="single" w:sz="4" w:space="0" w:color="auto"/>
            </w:tcBorders>
            <w:vAlign w:val="center"/>
          </w:tcPr>
          <w:p w:rsidR="00D47517" w:rsidRPr="00BC7E42" w:rsidRDefault="00D47517" w:rsidP="00D47517">
            <w:pPr>
              <w:jc w:val="right"/>
              <w:rPr>
                <w:i/>
                <w:color w:val="FF0000"/>
                <w:sz w:val="20"/>
                <w:szCs w:val="20"/>
              </w:rPr>
            </w:pPr>
            <w:r w:rsidRPr="00EA2739">
              <w:rPr>
                <w:i/>
                <w:sz w:val="20"/>
                <w:szCs w:val="20"/>
              </w:rPr>
              <w:t>3</w:t>
            </w:r>
          </w:p>
        </w:tc>
        <w:tc>
          <w:tcPr>
            <w:tcW w:w="1106" w:type="dxa"/>
            <w:tcBorders>
              <w:top w:val="nil"/>
              <w:left w:val="single" w:sz="4" w:space="0" w:color="auto"/>
              <w:bottom w:val="nil"/>
              <w:right w:val="single" w:sz="4" w:space="0" w:color="auto"/>
            </w:tcBorders>
            <w:vAlign w:val="center"/>
          </w:tcPr>
          <w:p w:rsidR="00D47517" w:rsidRPr="00BC7E42" w:rsidRDefault="00D47517" w:rsidP="00D47517">
            <w:pPr>
              <w:jc w:val="right"/>
              <w:rPr>
                <w:i/>
                <w:color w:val="FF0000"/>
                <w:sz w:val="20"/>
                <w:szCs w:val="20"/>
              </w:rPr>
            </w:pPr>
            <w:r w:rsidRPr="00EA2739">
              <w:rPr>
                <w:i/>
                <w:sz w:val="20"/>
                <w:szCs w:val="20"/>
              </w:rPr>
              <w:t>3</w:t>
            </w:r>
          </w:p>
        </w:tc>
        <w:tc>
          <w:tcPr>
            <w:tcW w:w="1106" w:type="dxa"/>
            <w:tcBorders>
              <w:top w:val="nil"/>
              <w:left w:val="single" w:sz="4" w:space="0" w:color="auto"/>
              <w:bottom w:val="nil"/>
              <w:right w:val="single" w:sz="4" w:space="0" w:color="auto"/>
            </w:tcBorders>
            <w:vAlign w:val="center"/>
          </w:tcPr>
          <w:p w:rsidR="00D47517" w:rsidRPr="009E77A5" w:rsidRDefault="00D47517" w:rsidP="00D47517">
            <w:pPr>
              <w:jc w:val="right"/>
              <w:rPr>
                <w:i/>
                <w:sz w:val="20"/>
                <w:szCs w:val="20"/>
              </w:rPr>
            </w:pPr>
            <w:r w:rsidRPr="009E77A5">
              <w:rPr>
                <w:i/>
                <w:sz w:val="20"/>
                <w:szCs w:val="20"/>
              </w:rPr>
              <w:t>2,5</w:t>
            </w:r>
          </w:p>
        </w:tc>
        <w:tc>
          <w:tcPr>
            <w:tcW w:w="709" w:type="dxa"/>
            <w:tcBorders>
              <w:top w:val="nil"/>
              <w:left w:val="single" w:sz="4" w:space="0" w:color="auto"/>
              <w:bottom w:val="nil"/>
              <w:right w:val="single" w:sz="4" w:space="0" w:color="auto"/>
            </w:tcBorders>
            <w:vAlign w:val="center"/>
          </w:tcPr>
          <w:p w:rsidR="00D47517" w:rsidRPr="00E52841" w:rsidRDefault="00D47517" w:rsidP="00D47517">
            <w:pPr>
              <w:jc w:val="right"/>
              <w:rPr>
                <w:i/>
                <w:sz w:val="20"/>
                <w:szCs w:val="20"/>
              </w:rPr>
            </w:pPr>
            <w:r w:rsidRPr="00E52841">
              <w:rPr>
                <w:i/>
                <w:sz w:val="20"/>
                <w:szCs w:val="20"/>
              </w:rPr>
              <w:t>125,00</w:t>
            </w:r>
          </w:p>
        </w:tc>
      </w:tr>
      <w:tr w:rsidR="00D47517" w:rsidRPr="00207124" w:rsidTr="002712C4">
        <w:tc>
          <w:tcPr>
            <w:tcW w:w="4025" w:type="dxa"/>
            <w:tcBorders>
              <w:top w:val="nil"/>
              <w:left w:val="single" w:sz="4" w:space="0" w:color="auto"/>
              <w:bottom w:val="nil"/>
              <w:right w:val="single" w:sz="4" w:space="0" w:color="auto"/>
            </w:tcBorders>
          </w:tcPr>
          <w:p w:rsidR="00D47517" w:rsidRPr="00045DEF" w:rsidRDefault="00D47517" w:rsidP="00D47517">
            <w:pPr>
              <w:jc w:val="both"/>
              <w:rPr>
                <w:i/>
                <w:sz w:val="20"/>
                <w:szCs w:val="20"/>
              </w:rPr>
            </w:pPr>
            <w:r w:rsidRPr="00045DEF">
              <w:rPr>
                <w:i/>
                <w:sz w:val="20"/>
                <w:szCs w:val="20"/>
              </w:rPr>
              <w:t xml:space="preserve">                         z rozpočtu EU</w:t>
            </w:r>
          </w:p>
        </w:tc>
        <w:tc>
          <w:tcPr>
            <w:tcW w:w="1106" w:type="dxa"/>
            <w:tcBorders>
              <w:top w:val="nil"/>
              <w:left w:val="single" w:sz="4" w:space="0" w:color="auto"/>
              <w:bottom w:val="nil"/>
              <w:right w:val="single" w:sz="4" w:space="0" w:color="auto"/>
            </w:tcBorders>
            <w:vAlign w:val="center"/>
          </w:tcPr>
          <w:p w:rsidR="00D47517" w:rsidRPr="00BC7E42" w:rsidRDefault="00D47517" w:rsidP="00D47517">
            <w:pPr>
              <w:jc w:val="right"/>
              <w:rPr>
                <w:i/>
                <w:color w:val="FF0000"/>
                <w:sz w:val="20"/>
                <w:szCs w:val="20"/>
              </w:rPr>
            </w:pPr>
            <w:r>
              <w:rPr>
                <w:i/>
                <w:sz w:val="20"/>
                <w:szCs w:val="20"/>
              </w:rPr>
              <w:t>12</w:t>
            </w:r>
          </w:p>
        </w:tc>
        <w:tc>
          <w:tcPr>
            <w:tcW w:w="1106" w:type="dxa"/>
            <w:tcBorders>
              <w:top w:val="nil"/>
              <w:left w:val="single" w:sz="4" w:space="0" w:color="auto"/>
              <w:bottom w:val="nil"/>
              <w:right w:val="single" w:sz="4" w:space="0" w:color="auto"/>
            </w:tcBorders>
            <w:vAlign w:val="center"/>
          </w:tcPr>
          <w:p w:rsidR="00D47517" w:rsidRPr="00BC7E42" w:rsidRDefault="00D47517" w:rsidP="00D47517">
            <w:pPr>
              <w:jc w:val="right"/>
              <w:rPr>
                <w:i/>
                <w:color w:val="FF0000"/>
                <w:sz w:val="20"/>
                <w:szCs w:val="20"/>
              </w:rPr>
            </w:pPr>
            <w:r w:rsidRPr="00EA2739">
              <w:rPr>
                <w:i/>
                <w:sz w:val="20"/>
                <w:szCs w:val="20"/>
              </w:rPr>
              <w:t>18</w:t>
            </w:r>
          </w:p>
        </w:tc>
        <w:tc>
          <w:tcPr>
            <w:tcW w:w="1106" w:type="dxa"/>
            <w:tcBorders>
              <w:top w:val="nil"/>
              <w:left w:val="single" w:sz="4" w:space="0" w:color="auto"/>
              <w:bottom w:val="nil"/>
              <w:right w:val="single" w:sz="4" w:space="0" w:color="auto"/>
            </w:tcBorders>
            <w:vAlign w:val="center"/>
          </w:tcPr>
          <w:p w:rsidR="00D47517" w:rsidRPr="00BC7E42" w:rsidRDefault="00D47517" w:rsidP="00D47517">
            <w:pPr>
              <w:jc w:val="right"/>
              <w:rPr>
                <w:i/>
                <w:color w:val="FF0000"/>
                <w:sz w:val="20"/>
                <w:szCs w:val="20"/>
              </w:rPr>
            </w:pPr>
            <w:r w:rsidRPr="00EA2739">
              <w:rPr>
                <w:i/>
                <w:sz w:val="20"/>
                <w:szCs w:val="20"/>
              </w:rPr>
              <w:t>18</w:t>
            </w:r>
          </w:p>
        </w:tc>
        <w:tc>
          <w:tcPr>
            <w:tcW w:w="1106" w:type="dxa"/>
            <w:tcBorders>
              <w:top w:val="nil"/>
              <w:left w:val="single" w:sz="4" w:space="0" w:color="auto"/>
              <w:bottom w:val="nil"/>
              <w:right w:val="single" w:sz="4" w:space="0" w:color="auto"/>
            </w:tcBorders>
            <w:vAlign w:val="center"/>
          </w:tcPr>
          <w:p w:rsidR="00D47517" w:rsidRPr="009E77A5" w:rsidRDefault="00D47517" w:rsidP="00D47517">
            <w:pPr>
              <w:jc w:val="right"/>
              <w:rPr>
                <w:i/>
                <w:sz w:val="20"/>
                <w:szCs w:val="20"/>
              </w:rPr>
            </w:pPr>
            <w:r w:rsidRPr="009E77A5">
              <w:rPr>
                <w:i/>
                <w:sz w:val="20"/>
                <w:szCs w:val="20"/>
              </w:rPr>
              <w:t>13,5</w:t>
            </w:r>
          </w:p>
        </w:tc>
        <w:tc>
          <w:tcPr>
            <w:tcW w:w="709" w:type="dxa"/>
            <w:tcBorders>
              <w:top w:val="nil"/>
              <w:left w:val="single" w:sz="4" w:space="0" w:color="auto"/>
              <w:bottom w:val="nil"/>
              <w:right w:val="single" w:sz="4" w:space="0" w:color="auto"/>
            </w:tcBorders>
            <w:vAlign w:val="center"/>
          </w:tcPr>
          <w:p w:rsidR="00D47517" w:rsidRPr="00E52841" w:rsidRDefault="00D47517" w:rsidP="00D47517">
            <w:pPr>
              <w:jc w:val="right"/>
              <w:rPr>
                <w:i/>
                <w:sz w:val="20"/>
                <w:szCs w:val="20"/>
              </w:rPr>
            </w:pPr>
            <w:r w:rsidRPr="00E52841">
              <w:rPr>
                <w:i/>
                <w:sz w:val="20"/>
                <w:szCs w:val="20"/>
              </w:rPr>
              <w:t>112,50</w:t>
            </w:r>
          </w:p>
        </w:tc>
      </w:tr>
      <w:tr w:rsidR="00D47517" w:rsidRPr="00207124" w:rsidTr="002712C4">
        <w:tc>
          <w:tcPr>
            <w:tcW w:w="4025" w:type="dxa"/>
            <w:tcBorders>
              <w:top w:val="nil"/>
              <w:left w:val="single" w:sz="4" w:space="0" w:color="auto"/>
              <w:bottom w:val="nil"/>
              <w:right w:val="single" w:sz="4" w:space="0" w:color="auto"/>
            </w:tcBorders>
          </w:tcPr>
          <w:p w:rsidR="00D47517" w:rsidRPr="00045DEF" w:rsidRDefault="00D47517" w:rsidP="00D47517">
            <w:pPr>
              <w:jc w:val="both"/>
              <w:rPr>
                <w:sz w:val="20"/>
                <w:szCs w:val="20"/>
              </w:rPr>
            </w:pPr>
            <w:r w:rsidRPr="00045DEF">
              <w:rPr>
                <w:sz w:val="20"/>
                <w:szCs w:val="20"/>
              </w:rPr>
              <w:t>ostatní neinvestiční výdaje</w:t>
            </w:r>
          </w:p>
        </w:tc>
        <w:tc>
          <w:tcPr>
            <w:tcW w:w="1106" w:type="dxa"/>
            <w:tcBorders>
              <w:top w:val="nil"/>
              <w:left w:val="single" w:sz="4" w:space="0" w:color="auto"/>
              <w:bottom w:val="nil"/>
              <w:right w:val="single" w:sz="4" w:space="0" w:color="auto"/>
            </w:tcBorders>
            <w:vAlign w:val="center"/>
          </w:tcPr>
          <w:p w:rsidR="00D47517" w:rsidRPr="00BC7E42" w:rsidRDefault="00D47517" w:rsidP="00D47517">
            <w:pPr>
              <w:jc w:val="right"/>
              <w:rPr>
                <w:color w:val="FF0000"/>
                <w:sz w:val="20"/>
                <w:szCs w:val="20"/>
              </w:rPr>
            </w:pPr>
            <w:r>
              <w:rPr>
                <w:sz w:val="20"/>
                <w:szCs w:val="20"/>
              </w:rPr>
              <w:t>16 652</w:t>
            </w:r>
          </w:p>
        </w:tc>
        <w:tc>
          <w:tcPr>
            <w:tcW w:w="1106" w:type="dxa"/>
            <w:tcBorders>
              <w:top w:val="nil"/>
              <w:left w:val="single" w:sz="4" w:space="0" w:color="auto"/>
              <w:bottom w:val="nil"/>
              <w:right w:val="single" w:sz="4" w:space="0" w:color="auto"/>
            </w:tcBorders>
            <w:vAlign w:val="center"/>
          </w:tcPr>
          <w:p w:rsidR="00D47517" w:rsidRPr="00BC7E42" w:rsidRDefault="00D47517" w:rsidP="00D47517">
            <w:pPr>
              <w:jc w:val="right"/>
              <w:rPr>
                <w:color w:val="FF0000"/>
                <w:sz w:val="20"/>
                <w:szCs w:val="20"/>
              </w:rPr>
            </w:pPr>
            <w:r w:rsidRPr="00EA2739">
              <w:rPr>
                <w:sz w:val="20"/>
                <w:szCs w:val="20"/>
              </w:rPr>
              <w:t>17 459</w:t>
            </w:r>
          </w:p>
        </w:tc>
        <w:tc>
          <w:tcPr>
            <w:tcW w:w="1106" w:type="dxa"/>
            <w:tcBorders>
              <w:top w:val="nil"/>
              <w:left w:val="single" w:sz="4" w:space="0" w:color="auto"/>
              <w:bottom w:val="nil"/>
              <w:right w:val="single" w:sz="4" w:space="0" w:color="auto"/>
            </w:tcBorders>
            <w:vAlign w:val="center"/>
          </w:tcPr>
          <w:p w:rsidR="00D47517" w:rsidRPr="00BC7E42" w:rsidRDefault="00D47517" w:rsidP="00D47517">
            <w:pPr>
              <w:jc w:val="right"/>
              <w:rPr>
                <w:color w:val="FF0000"/>
                <w:sz w:val="20"/>
                <w:szCs w:val="20"/>
              </w:rPr>
            </w:pPr>
            <w:r w:rsidRPr="00EA2739">
              <w:rPr>
                <w:sz w:val="20"/>
                <w:szCs w:val="20"/>
              </w:rPr>
              <w:t>17 458</w:t>
            </w:r>
          </w:p>
        </w:tc>
        <w:tc>
          <w:tcPr>
            <w:tcW w:w="1106" w:type="dxa"/>
            <w:tcBorders>
              <w:top w:val="nil"/>
              <w:left w:val="single" w:sz="4" w:space="0" w:color="auto"/>
              <w:bottom w:val="nil"/>
              <w:right w:val="single" w:sz="4" w:space="0" w:color="auto"/>
            </w:tcBorders>
            <w:vAlign w:val="center"/>
          </w:tcPr>
          <w:p w:rsidR="00D47517" w:rsidRPr="009E77A5" w:rsidRDefault="00D47517" w:rsidP="00D47517">
            <w:pPr>
              <w:jc w:val="right"/>
              <w:rPr>
                <w:sz w:val="20"/>
                <w:szCs w:val="20"/>
              </w:rPr>
            </w:pPr>
            <w:r w:rsidRPr="009E77A5">
              <w:rPr>
                <w:sz w:val="20"/>
                <w:szCs w:val="20"/>
              </w:rPr>
              <w:t>17 776</w:t>
            </w:r>
          </w:p>
        </w:tc>
        <w:tc>
          <w:tcPr>
            <w:tcW w:w="709" w:type="dxa"/>
            <w:tcBorders>
              <w:top w:val="nil"/>
              <w:left w:val="single" w:sz="4" w:space="0" w:color="auto"/>
              <w:bottom w:val="nil"/>
              <w:right w:val="single" w:sz="4" w:space="0" w:color="auto"/>
            </w:tcBorders>
            <w:vAlign w:val="center"/>
          </w:tcPr>
          <w:p w:rsidR="00D47517" w:rsidRPr="00E52841" w:rsidRDefault="00D47517" w:rsidP="00D47517">
            <w:pPr>
              <w:jc w:val="right"/>
              <w:rPr>
                <w:sz w:val="20"/>
                <w:szCs w:val="20"/>
              </w:rPr>
            </w:pPr>
            <w:r w:rsidRPr="00E52841">
              <w:rPr>
                <w:sz w:val="20"/>
                <w:szCs w:val="20"/>
              </w:rPr>
              <w:t>106,75</w:t>
            </w:r>
          </w:p>
        </w:tc>
      </w:tr>
      <w:tr w:rsidR="00D47517" w:rsidRPr="00207124" w:rsidTr="002712C4">
        <w:tc>
          <w:tcPr>
            <w:tcW w:w="4025" w:type="dxa"/>
            <w:tcBorders>
              <w:top w:val="nil"/>
              <w:left w:val="single" w:sz="4" w:space="0" w:color="auto"/>
              <w:bottom w:val="nil"/>
              <w:right w:val="single" w:sz="4" w:space="0" w:color="auto"/>
            </w:tcBorders>
          </w:tcPr>
          <w:p w:rsidR="00D47517" w:rsidRPr="00045DEF" w:rsidRDefault="00D47517" w:rsidP="00D47517">
            <w:pPr>
              <w:jc w:val="both"/>
              <w:rPr>
                <w:i/>
                <w:sz w:val="20"/>
                <w:szCs w:val="20"/>
              </w:rPr>
            </w:pPr>
            <w:r w:rsidRPr="00045DEF">
              <w:rPr>
                <w:i/>
                <w:sz w:val="20"/>
                <w:szCs w:val="20"/>
              </w:rPr>
              <w:t>z toho: programové financování</w:t>
            </w:r>
          </w:p>
        </w:tc>
        <w:tc>
          <w:tcPr>
            <w:tcW w:w="1106" w:type="dxa"/>
            <w:tcBorders>
              <w:top w:val="nil"/>
              <w:left w:val="single" w:sz="4" w:space="0" w:color="auto"/>
              <w:bottom w:val="nil"/>
              <w:right w:val="single" w:sz="4" w:space="0" w:color="auto"/>
            </w:tcBorders>
            <w:vAlign w:val="center"/>
          </w:tcPr>
          <w:p w:rsidR="00D47517" w:rsidRPr="00BC7E42" w:rsidRDefault="00D47517" w:rsidP="00D47517">
            <w:pPr>
              <w:jc w:val="right"/>
              <w:rPr>
                <w:i/>
                <w:color w:val="FF0000"/>
                <w:sz w:val="20"/>
                <w:szCs w:val="20"/>
              </w:rPr>
            </w:pPr>
            <w:r w:rsidRPr="00EA2739">
              <w:rPr>
                <w:i/>
                <w:sz w:val="20"/>
                <w:szCs w:val="20"/>
              </w:rPr>
              <w:t>0</w:t>
            </w:r>
          </w:p>
        </w:tc>
        <w:tc>
          <w:tcPr>
            <w:tcW w:w="1106" w:type="dxa"/>
            <w:tcBorders>
              <w:top w:val="nil"/>
              <w:left w:val="single" w:sz="4" w:space="0" w:color="auto"/>
              <w:bottom w:val="nil"/>
              <w:right w:val="single" w:sz="4" w:space="0" w:color="auto"/>
            </w:tcBorders>
            <w:vAlign w:val="center"/>
          </w:tcPr>
          <w:p w:rsidR="00D47517" w:rsidRPr="00BC7E42" w:rsidRDefault="00D47517" w:rsidP="00D47517">
            <w:pPr>
              <w:jc w:val="right"/>
              <w:rPr>
                <w:i/>
                <w:color w:val="FF0000"/>
                <w:sz w:val="20"/>
                <w:szCs w:val="20"/>
              </w:rPr>
            </w:pPr>
            <w:r w:rsidRPr="00EA2739">
              <w:rPr>
                <w:i/>
                <w:sz w:val="20"/>
                <w:szCs w:val="20"/>
              </w:rPr>
              <w:t>0</w:t>
            </w:r>
          </w:p>
        </w:tc>
        <w:tc>
          <w:tcPr>
            <w:tcW w:w="1106" w:type="dxa"/>
            <w:tcBorders>
              <w:top w:val="nil"/>
              <w:left w:val="single" w:sz="4" w:space="0" w:color="auto"/>
              <w:bottom w:val="nil"/>
              <w:right w:val="single" w:sz="4" w:space="0" w:color="auto"/>
            </w:tcBorders>
            <w:vAlign w:val="center"/>
          </w:tcPr>
          <w:p w:rsidR="00D47517" w:rsidRPr="00BC7E42" w:rsidRDefault="00D47517" w:rsidP="00D47517">
            <w:pPr>
              <w:jc w:val="right"/>
              <w:rPr>
                <w:i/>
                <w:color w:val="FF0000"/>
                <w:sz w:val="20"/>
                <w:szCs w:val="20"/>
              </w:rPr>
            </w:pPr>
            <w:r w:rsidRPr="00EA2739">
              <w:rPr>
                <w:i/>
                <w:sz w:val="20"/>
                <w:szCs w:val="20"/>
              </w:rPr>
              <w:t>0</w:t>
            </w:r>
          </w:p>
        </w:tc>
        <w:tc>
          <w:tcPr>
            <w:tcW w:w="1106" w:type="dxa"/>
            <w:tcBorders>
              <w:top w:val="nil"/>
              <w:left w:val="single" w:sz="4" w:space="0" w:color="auto"/>
              <w:bottom w:val="nil"/>
              <w:right w:val="single" w:sz="4" w:space="0" w:color="auto"/>
            </w:tcBorders>
            <w:vAlign w:val="center"/>
          </w:tcPr>
          <w:p w:rsidR="00D47517" w:rsidRPr="009E77A5" w:rsidRDefault="00D47517" w:rsidP="00D47517">
            <w:pPr>
              <w:jc w:val="right"/>
              <w:rPr>
                <w:i/>
                <w:sz w:val="20"/>
                <w:szCs w:val="20"/>
              </w:rPr>
            </w:pPr>
            <w:r w:rsidRPr="009E77A5">
              <w:rPr>
                <w:i/>
                <w:sz w:val="20"/>
                <w:szCs w:val="20"/>
              </w:rPr>
              <w:t>0</w:t>
            </w:r>
          </w:p>
        </w:tc>
        <w:tc>
          <w:tcPr>
            <w:tcW w:w="709" w:type="dxa"/>
            <w:tcBorders>
              <w:top w:val="nil"/>
              <w:left w:val="single" w:sz="4" w:space="0" w:color="auto"/>
              <w:bottom w:val="nil"/>
              <w:right w:val="single" w:sz="4" w:space="0" w:color="auto"/>
            </w:tcBorders>
            <w:vAlign w:val="center"/>
          </w:tcPr>
          <w:p w:rsidR="00D47517" w:rsidRPr="00E52841" w:rsidRDefault="00D47517" w:rsidP="00D47517">
            <w:pPr>
              <w:jc w:val="right"/>
              <w:rPr>
                <w:i/>
                <w:sz w:val="20"/>
                <w:szCs w:val="20"/>
              </w:rPr>
            </w:pPr>
            <w:r w:rsidRPr="00E52841">
              <w:rPr>
                <w:i/>
                <w:sz w:val="20"/>
                <w:szCs w:val="20"/>
              </w:rPr>
              <w:t>x</w:t>
            </w:r>
          </w:p>
        </w:tc>
      </w:tr>
      <w:tr w:rsidR="00D47517" w:rsidRPr="00207124" w:rsidTr="002712C4">
        <w:tc>
          <w:tcPr>
            <w:tcW w:w="4025" w:type="dxa"/>
            <w:tcBorders>
              <w:top w:val="nil"/>
              <w:left w:val="single" w:sz="4" w:space="0" w:color="auto"/>
              <w:bottom w:val="nil"/>
              <w:right w:val="single" w:sz="4" w:space="0" w:color="auto"/>
            </w:tcBorders>
          </w:tcPr>
          <w:p w:rsidR="00D47517" w:rsidRPr="00045DEF" w:rsidRDefault="00D47517" w:rsidP="00D47517">
            <w:pPr>
              <w:jc w:val="both"/>
              <w:rPr>
                <w:i/>
                <w:sz w:val="20"/>
              </w:rPr>
            </w:pPr>
            <w:r w:rsidRPr="00045DEF">
              <w:rPr>
                <w:i/>
                <w:sz w:val="20"/>
              </w:rPr>
              <w:t xml:space="preserve">            výdaje na progr. spolufin. z rozpočtu EU</w:t>
            </w:r>
          </w:p>
        </w:tc>
        <w:tc>
          <w:tcPr>
            <w:tcW w:w="1106" w:type="dxa"/>
            <w:tcBorders>
              <w:top w:val="nil"/>
              <w:left w:val="single" w:sz="4" w:space="0" w:color="auto"/>
              <w:bottom w:val="nil"/>
              <w:right w:val="single" w:sz="4" w:space="0" w:color="auto"/>
            </w:tcBorders>
            <w:vAlign w:val="center"/>
          </w:tcPr>
          <w:p w:rsidR="00D47517" w:rsidRPr="00BC7E42" w:rsidRDefault="00D47517" w:rsidP="00D47517">
            <w:pPr>
              <w:jc w:val="right"/>
              <w:rPr>
                <w:i/>
                <w:color w:val="FF0000"/>
                <w:sz w:val="20"/>
              </w:rPr>
            </w:pPr>
            <w:r w:rsidRPr="00EA2739">
              <w:rPr>
                <w:i/>
                <w:sz w:val="20"/>
                <w:szCs w:val="20"/>
              </w:rPr>
              <w:t xml:space="preserve"> </w:t>
            </w:r>
            <w:r>
              <w:rPr>
                <w:i/>
                <w:sz w:val="20"/>
                <w:szCs w:val="20"/>
              </w:rPr>
              <w:t>184</w:t>
            </w:r>
          </w:p>
        </w:tc>
        <w:tc>
          <w:tcPr>
            <w:tcW w:w="1106" w:type="dxa"/>
            <w:tcBorders>
              <w:top w:val="nil"/>
              <w:left w:val="single" w:sz="4" w:space="0" w:color="auto"/>
              <w:bottom w:val="nil"/>
              <w:right w:val="single" w:sz="4" w:space="0" w:color="auto"/>
            </w:tcBorders>
            <w:vAlign w:val="center"/>
          </w:tcPr>
          <w:p w:rsidR="00D47517" w:rsidRPr="00BC7E42" w:rsidRDefault="00D47517" w:rsidP="00D47517">
            <w:pPr>
              <w:jc w:val="right"/>
              <w:rPr>
                <w:i/>
                <w:color w:val="FF0000"/>
                <w:sz w:val="20"/>
                <w:szCs w:val="20"/>
              </w:rPr>
            </w:pPr>
            <w:r w:rsidRPr="00EA2739">
              <w:rPr>
                <w:i/>
                <w:sz w:val="20"/>
                <w:szCs w:val="20"/>
              </w:rPr>
              <w:t xml:space="preserve"> 190</w:t>
            </w:r>
          </w:p>
        </w:tc>
        <w:tc>
          <w:tcPr>
            <w:tcW w:w="1106" w:type="dxa"/>
            <w:tcBorders>
              <w:top w:val="nil"/>
              <w:left w:val="single" w:sz="4" w:space="0" w:color="auto"/>
              <w:bottom w:val="nil"/>
              <w:right w:val="single" w:sz="4" w:space="0" w:color="auto"/>
            </w:tcBorders>
            <w:vAlign w:val="center"/>
          </w:tcPr>
          <w:p w:rsidR="00D47517" w:rsidRPr="00BC7E42" w:rsidRDefault="00D47517" w:rsidP="00D47517">
            <w:pPr>
              <w:jc w:val="right"/>
              <w:rPr>
                <w:i/>
                <w:color w:val="FF0000"/>
                <w:sz w:val="20"/>
                <w:szCs w:val="20"/>
              </w:rPr>
            </w:pPr>
            <w:r w:rsidRPr="00EA2739">
              <w:rPr>
                <w:i/>
                <w:sz w:val="20"/>
                <w:szCs w:val="20"/>
              </w:rPr>
              <w:t xml:space="preserve"> 190</w:t>
            </w:r>
          </w:p>
        </w:tc>
        <w:tc>
          <w:tcPr>
            <w:tcW w:w="1106" w:type="dxa"/>
            <w:tcBorders>
              <w:top w:val="nil"/>
              <w:left w:val="single" w:sz="4" w:space="0" w:color="auto"/>
              <w:bottom w:val="nil"/>
              <w:right w:val="single" w:sz="4" w:space="0" w:color="auto"/>
            </w:tcBorders>
            <w:vAlign w:val="center"/>
          </w:tcPr>
          <w:p w:rsidR="00D47517" w:rsidRPr="009E77A5" w:rsidRDefault="00D47517" w:rsidP="00D47517">
            <w:pPr>
              <w:jc w:val="right"/>
              <w:rPr>
                <w:i/>
                <w:sz w:val="20"/>
              </w:rPr>
            </w:pPr>
            <w:r w:rsidRPr="009E77A5">
              <w:rPr>
                <w:i/>
                <w:sz w:val="20"/>
              </w:rPr>
              <w:t>151</w:t>
            </w:r>
          </w:p>
        </w:tc>
        <w:tc>
          <w:tcPr>
            <w:tcW w:w="709" w:type="dxa"/>
            <w:tcBorders>
              <w:top w:val="nil"/>
              <w:left w:val="single" w:sz="4" w:space="0" w:color="auto"/>
              <w:bottom w:val="nil"/>
              <w:right w:val="single" w:sz="4" w:space="0" w:color="auto"/>
            </w:tcBorders>
            <w:vAlign w:val="center"/>
          </w:tcPr>
          <w:p w:rsidR="00D47517" w:rsidRPr="00E52841" w:rsidRDefault="00D47517" w:rsidP="00D47517">
            <w:pPr>
              <w:jc w:val="right"/>
              <w:rPr>
                <w:i/>
                <w:sz w:val="20"/>
              </w:rPr>
            </w:pPr>
            <w:r w:rsidRPr="00E52841">
              <w:rPr>
                <w:i/>
                <w:sz w:val="20"/>
              </w:rPr>
              <w:t>82,07</w:t>
            </w:r>
          </w:p>
        </w:tc>
      </w:tr>
      <w:tr w:rsidR="00D47517" w:rsidRPr="00207124" w:rsidTr="002712C4">
        <w:tc>
          <w:tcPr>
            <w:tcW w:w="4025" w:type="dxa"/>
            <w:tcBorders>
              <w:top w:val="nil"/>
              <w:left w:val="single" w:sz="4" w:space="0" w:color="auto"/>
              <w:bottom w:val="nil"/>
              <w:right w:val="single" w:sz="4" w:space="0" w:color="auto"/>
            </w:tcBorders>
          </w:tcPr>
          <w:p w:rsidR="00D47517" w:rsidRPr="00045DEF" w:rsidRDefault="00D47517" w:rsidP="00D47517">
            <w:pPr>
              <w:jc w:val="both"/>
              <w:rPr>
                <w:i/>
                <w:sz w:val="20"/>
              </w:rPr>
            </w:pPr>
            <w:r w:rsidRPr="00045DEF">
              <w:rPr>
                <w:i/>
                <w:sz w:val="20"/>
              </w:rPr>
              <w:t xml:space="preserve">            v  tom: ze SR</w:t>
            </w:r>
          </w:p>
        </w:tc>
        <w:tc>
          <w:tcPr>
            <w:tcW w:w="1106" w:type="dxa"/>
            <w:tcBorders>
              <w:top w:val="nil"/>
              <w:left w:val="single" w:sz="4" w:space="0" w:color="auto"/>
              <w:bottom w:val="nil"/>
              <w:right w:val="single" w:sz="4" w:space="0" w:color="auto"/>
            </w:tcBorders>
            <w:vAlign w:val="center"/>
          </w:tcPr>
          <w:p w:rsidR="00D47517" w:rsidRPr="00BC7E42" w:rsidRDefault="00D47517" w:rsidP="00D47517">
            <w:pPr>
              <w:jc w:val="right"/>
              <w:rPr>
                <w:i/>
                <w:color w:val="FF0000"/>
                <w:sz w:val="20"/>
              </w:rPr>
            </w:pPr>
            <w:r>
              <w:rPr>
                <w:i/>
                <w:sz w:val="20"/>
              </w:rPr>
              <w:t>27</w:t>
            </w:r>
          </w:p>
        </w:tc>
        <w:tc>
          <w:tcPr>
            <w:tcW w:w="1106" w:type="dxa"/>
            <w:tcBorders>
              <w:top w:val="nil"/>
              <w:left w:val="single" w:sz="4" w:space="0" w:color="auto"/>
              <w:bottom w:val="nil"/>
              <w:right w:val="single" w:sz="4" w:space="0" w:color="auto"/>
            </w:tcBorders>
            <w:vAlign w:val="center"/>
          </w:tcPr>
          <w:p w:rsidR="00D47517" w:rsidRPr="00BC7E42" w:rsidRDefault="00D47517" w:rsidP="00D47517">
            <w:pPr>
              <w:jc w:val="right"/>
              <w:rPr>
                <w:i/>
                <w:color w:val="FF0000"/>
                <w:sz w:val="20"/>
              </w:rPr>
            </w:pPr>
            <w:r w:rsidRPr="00EA2739">
              <w:rPr>
                <w:i/>
                <w:sz w:val="20"/>
              </w:rPr>
              <w:t>28,5</w:t>
            </w:r>
          </w:p>
        </w:tc>
        <w:tc>
          <w:tcPr>
            <w:tcW w:w="1106" w:type="dxa"/>
            <w:tcBorders>
              <w:top w:val="nil"/>
              <w:left w:val="single" w:sz="4" w:space="0" w:color="auto"/>
              <w:bottom w:val="nil"/>
              <w:right w:val="single" w:sz="4" w:space="0" w:color="auto"/>
            </w:tcBorders>
            <w:vAlign w:val="center"/>
          </w:tcPr>
          <w:p w:rsidR="00D47517" w:rsidRPr="00BC7E42" w:rsidRDefault="00D47517" w:rsidP="00D47517">
            <w:pPr>
              <w:jc w:val="right"/>
              <w:rPr>
                <w:i/>
                <w:color w:val="FF0000"/>
                <w:sz w:val="20"/>
              </w:rPr>
            </w:pPr>
            <w:r w:rsidRPr="00EA2739">
              <w:rPr>
                <w:i/>
                <w:sz w:val="20"/>
              </w:rPr>
              <w:t>28,5</w:t>
            </w:r>
          </w:p>
        </w:tc>
        <w:tc>
          <w:tcPr>
            <w:tcW w:w="1106" w:type="dxa"/>
            <w:tcBorders>
              <w:top w:val="nil"/>
              <w:left w:val="single" w:sz="4" w:space="0" w:color="auto"/>
              <w:bottom w:val="nil"/>
              <w:right w:val="single" w:sz="4" w:space="0" w:color="auto"/>
            </w:tcBorders>
            <w:vAlign w:val="center"/>
          </w:tcPr>
          <w:p w:rsidR="00D47517" w:rsidRPr="009E77A5" w:rsidRDefault="00D47517" w:rsidP="00D47517">
            <w:pPr>
              <w:jc w:val="right"/>
              <w:rPr>
                <w:i/>
                <w:sz w:val="20"/>
              </w:rPr>
            </w:pPr>
            <w:r w:rsidRPr="009E77A5">
              <w:rPr>
                <w:i/>
                <w:sz w:val="20"/>
              </w:rPr>
              <w:t>22,5</w:t>
            </w:r>
          </w:p>
        </w:tc>
        <w:tc>
          <w:tcPr>
            <w:tcW w:w="709" w:type="dxa"/>
            <w:tcBorders>
              <w:top w:val="nil"/>
              <w:left w:val="single" w:sz="4" w:space="0" w:color="auto"/>
              <w:bottom w:val="nil"/>
              <w:right w:val="single" w:sz="4" w:space="0" w:color="auto"/>
            </w:tcBorders>
            <w:vAlign w:val="center"/>
          </w:tcPr>
          <w:p w:rsidR="00D47517" w:rsidRPr="00E52841" w:rsidRDefault="00D47517" w:rsidP="00D47517">
            <w:pPr>
              <w:jc w:val="right"/>
              <w:rPr>
                <w:i/>
                <w:sz w:val="20"/>
              </w:rPr>
            </w:pPr>
            <w:r w:rsidRPr="00E52841">
              <w:rPr>
                <w:i/>
                <w:sz w:val="20"/>
              </w:rPr>
              <w:t>83,33</w:t>
            </w:r>
          </w:p>
        </w:tc>
      </w:tr>
      <w:tr w:rsidR="00D47517" w:rsidRPr="00207124" w:rsidTr="002712C4">
        <w:tc>
          <w:tcPr>
            <w:tcW w:w="4025" w:type="dxa"/>
            <w:tcBorders>
              <w:top w:val="nil"/>
              <w:left w:val="single" w:sz="4" w:space="0" w:color="auto"/>
              <w:bottom w:val="single" w:sz="4" w:space="0" w:color="auto"/>
              <w:right w:val="single" w:sz="4" w:space="0" w:color="auto"/>
            </w:tcBorders>
          </w:tcPr>
          <w:p w:rsidR="00D47517" w:rsidRPr="00045DEF" w:rsidRDefault="00D47517" w:rsidP="00D47517">
            <w:pPr>
              <w:jc w:val="both"/>
              <w:rPr>
                <w:i/>
                <w:sz w:val="20"/>
              </w:rPr>
            </w:pPr>
            <w:r w:rsidRPr="00045DEF">
              <w:rPr>
                <w:i/>
                <w:sz w:val="20"/>
              </w:rPr>
              <w:t xml:space="preserve">                        z rozpočtu EU</w:t>
            </w:r>
          </w:p>
        </w:tc>
        <w:tc>
          <w:tcPr>
            <w:tcW w:w="1106" w:type="dxa"/>
            <w:tcBorders>
              <w:top w:val="nil"/>
              <w:left w:val="single" w:sz="4" w:space="0" w:color="auto"/>
              <w:bottom w:val="single" w:sz="4" w:space="0" w:color="auto"/>
              <w:right w:val="single" w:sz="4" w:space="0" w:color="auto"/>
            </w:tcBorders>
            <w:vAlign w:val="center"/>
          </w:tcPr>
          <w:p w:rsidR="00D47517" w:rsidRPr="00BC7E42" w:rsidRDefault="00D47517" w:rsidP="00D47517">
            <w:pPr>
              <w:jc w:val="right"/>
              <w:rPr>
                <w:i/>
                <w:color w:val="FF0000"/>
                <w:sz w:val="20"/>
              </w:rPr>
            </w:pPr>
            <w:r>
              <w:rPr>
                <w:i/>
                <w:sz w:val="20"/>
              </w:rPr>
              <w:t>157</w:t>
            </w:r>
          </w:p>
        </w:tc>
        <w:tc>
          <w:tcPr>
            <w:tcW w:w="1106" w:type="dxa"/>
            <w:tcBorders>
              <w:top w:val="nil"/>
              <w:left w:val="single" w:sz="4" w:space="0" w:color="auto"/>
              <w:bottom w:val="single" w:sz="4" w:space="0" w:color="auto"/>
              <w:right w:val="single" w:sz="4" w:space="0" w:color="auto"/>
            </w:tcBorders>
            <w:vAlign w:val="center"/>
          </w:tcPr>
          <w:p w:rsidR="00D47517" w:rsidRPr="00BC7E42" w:rsidRDefault="00D47517" w:rsidP="00D47517">
            <w:pPr>
              <w:jc w:val="right"/>
              <w:rPr>
                <w:i/>
                <w:color w:val="FF0000"/>
                <w:sz w:val="20"/>
              </w:rPr>
            </w:pPr>
            <w:r w:rsidRPr="00EA2739">
              <w:rPr>
                <w:i/>
                <w:sz w:val="20"/>
              </w:rPr>
              <w:t>161,5</w:t>
            </w:r>
          </w:p>
        </w:tc>
        <w:tc>
          <w:tcPr>
            <w:tcW w:w="1106" w:type="dxa"/>
            <w:tcBorders>
              <w:top w:val="nil"/>
              <w:left w:val="single" w:sz="4" w:space="0" w:color="auto"/>
              <w:bottom w:val="single" w:sz="4" w:space="0" w:color="auto"/>
              <w:right w:val="single" w:sz="4" w:space="0" w:color="auto"/>
            </w:tcBorders>
            <w:vAlign w:val="center"/>
          </w:tcPr>
          <w:p w:rsidR="00D47517" w:rsidRPr="00BC7E42" w:rsidRDefault="00D47517" w:rsidP="00D47517">
            <w:pPr>
              <w:jc w:val="right"/>
              <w:rPr>
                <w:i/>
                <w:color w:val="FF0000"/>
                <w:sz w:val="20"/>
              </w:rPr>
            </w:pPr>
            <w:r w:rsidRPr="00EA2739">
              <w:rPr>
                <w:i/>
                <w:sz w:val="20"/>
              </w:rPr>
              <w:t>161,5</w:t>
            </w:r>
          </w:p>
        </w:tc>
        <w:tc>
          <w:tcPr>
            <w:tcW w:w="1106" w:type="dxa"/>
            <w:tcBorders>
              <w:top w:val="nil"/>
              <w:left w:val="single" w:sz="4" w:space="0" w:color="auto"/>
              <w:bottom w:val="single" w:sz="4" w:space="0" w:color="auto"/>
              <w:right w:val="single" w:sz="4" w:space="0" w:color="auto"/>
            </w:tcBorders>
            <w:vAlign w:val="center"/>
          </w:tcPr>
          <w:p w:rsidR="00D47517" w:rsidRPr="009E77A5" w:rsidRDefault="00D47517" w:rsidP="00D47517">
            <w:pPr>
              <w:jc w:val="right"/>
              <w:rPr>
                <w:i/>
                <w:sz w:val="20"/>
              </w:rPr>
            </w:pPr>
            <w:r w:rsidRPr="009E77A5">
              <w:rPr>
                <w:i/>
                <w:sz w:val="20"/>
              </w:rPr>
              <w:t>128,5</w:t>
            </w:r>
          </w:p>
        </w:tc>
        <w:tc>
          <w:tcPr>
            <w:tcW w:w="709" w:type="dxa"/>
            <w:tcBorders>
              <w:top w:val="nil"/>
              <w:left w:val="single" w:sz="4" w:space="0" w:color="auto"/>
              <w:bottom w:val="single" w:sz="4" w:space="0" w:color="auto"/>
              <w:right w:val="single" w:sz="4" w:space="0" w:color="auto"/>
            </w:tcBorders>
            <w:vAlign w:val="center"/>
          </w:tcPr>
          <w:p w:rsidR="00D47517" w:rsidRPr="00E52841" w:rsidRDefault="00D47517" w:rsidP="00D47517">
            <w:pPr>
              <w:jc w:val="right"/>
              <w:rPr>
                <w:i/>
                <w:sz w:val="20"/>
              </w:rPr>
            </w:pPr>
            <w:r w:rsidRPr="00E52841">
              <w:rPr>
                <w:i/>
                <w:sz w:val="20"/>
              </w:rPr>
              <w:t>81,85</w:t>
            </w:r>
          </w:p>
        </w:tc>
      </w:tr>
    </w:tbl>
    <w:p w:rsidR="00D47517" w:rsidRPr="00207124" w:rsidRDefault="00D47517" w:rsidP="00B107FC">
      <w:pPr>
        <w:pStyle w:val="Znormal"/>
        <w:spacing w:before="240"/>
        <w:ind w:firstLine="709"/>
        <w:rPr>
          <w:color w:val="FF0000"/>
        </w:rPr>
      </w:pPr>
      <w:r w:rsidRPr="00C92063">
        <w:t xml:space="preserve">Schválený rozpočet běžných výdajů ve výši 68 262 tis. Kč byl roce 2018 snížen </w:t>
      </w:r>
      <w:r w:rsidR="00DD21C2">
        <w:br/>
      </w:r>
      <w:r w:rsidRPr="00C92063">
        <w:t xml:space="preserve">na 68 261 tis. Kč. Důvodem je převod finančních prostředků z ostatní běžných výdajů Státní plavební správy na neinvestiční transfery mezinárodním vládním organizacím.    </w:t>
      </w:r>
    </w:p>
    <w:p w:rsidR="00D47517" w:rsidRPr="00207124" w:rsidRDefault="00D47517" w:rsidP="00D47517">
      <w:pPr>
        <w:pStyle w:val="Znormal"/>
        <w:ind w:firstLine="709"/>
        <w:rPr>
          <w:color w:val="FF0000"/>
        </w:rPr>
      </w:pPr>
      <w:r w:rsidRPr="00C92063">
        <w:t xml:space="preserve">Rozpočet běžných výdajů byl v roce 2018 čerpán ve výši 68 227 tis Kč, </w:t>
      </w:r>
      <w:r>
        <w:t xml:space="preserve">tj. 99,95 % upraveného rozpočtu. </w:t>
      </w:r>
      <w:r w:rsidRPr="00C92063">
        <w:t xml:space="preserve">Čerpání finančních </w:t>
      </w:r>
      <w:r>
        <w:t>prostředků probíhalo rovnoměrně</w:t>
      </w:r>
      <w:r w:rsidRPr="00C92063">
        <w:t xml:space="preserve">, s nejvyšším podílem ve 4. čtvrtletí. </w:t>
      </w:r>
      <w:r w:rsidRPr="00C92063">
        <w:rPr>
          <w:color w:val="FF0000"/>
        </w:rPr>
        <w:t xml:space="preserve">  </w:t>
      </w:r>
    </w:p>
    <w:p w:rsidR="00D47517" w:rsidRPr="00ED21FD" w:rsidRDefault="00D47517" w:rsidP="00ED21FD">
      <w:pPr>
        <w:pStyle w:val="Znormal"/>
        <w:spacing w:after="120"/>
        <w:ind w:firstLine="709"/>
      </w:pPr>
      <w:r w:rsidRPr="00C92063">
        <w:t xml:space="preserve">Státní plavební správa čerpala v rámci projektu RIS COMEX prostředky EU ve výši </w:t>
      </w:r>
      <w:r w:rsidRPr="00C92063">
        <w:br/>
        <w:t>1 047 tis. Kč. Národní podíl v tomto projektu byl čerpán ve výši 185 tis. Kč. Projekt RIS COMEX je financován 85 % z prostředků EU a 15 % z prostředků státního rozpočtu. Tento projekt je zaměřen na další rozvoj služeb RIS, a to v rámci tzv. koridorového přístupu, jež přináší výrazné synergické efekty vzájemné spolupráce sousedících zemí v rámci jednotlivých evropských systémů vodních cest. Koridorové informační služby RIS mají umožnit řízení dopravy pomocí kompetentních úřadů a řízení přepravy pomocí logistiky.</w:t>
      </w:r>
    </w:p>
    <w:p w:rsidR="00D47517" w:rsidRPr="00726733" w:rsidRDefault="00D47517" w:rsidP="00D47517">
      <w:pPr>
        <w:pStyle w:val="KOMtext"/>
      </w:pPr>
      <w:r w:rsidRPr="00A12D4D">
        <w:t xml:space="preserve">Čerpání prostředků běžných výdajů tvořily zejména výdaje na platy zaměstnanců                     a ostatní platby za provedenou práci a s tím související povinné platby (pojistné a převod FKSP), které se podílí na celkovém objemu čerpání běžných </w:t>
      </w:r>
      <w:r w:rsidRPr="002B55A7">
        <w:t xml:space="preserve">výdajů 73,95 %. </w:t>
      </w:r>
      <w:r w:rsidRPr="00A12D4D">
        <w:t xml:space="preserve">Z ostatních </w:t>
      </w:r>
      <w:r w:rsidRPr="00B011AC">
        <w:t>neinvestičních výdajů tvoří nejvyšší položku výdaje na nákup drobného hmotného dlouhodobého majetku, výdaje na opravy a udržování a výdaje na nákup ostatních služeb</w:t>
      </w:r>
      <w:r w:rsidRPr="00726733">
        <w:t>. Z celkového čerpání běžných výdajů činilo použití nároků z nespotřebova</w:t>
      </w:r>
      <w:r>
        <w:t xml:space="preserve">ných výdajů minulých let </w:t>
      </w:r>
      <w:r w:rsidRPr="00726733">
        <w:t xml:space="preserve">3 646 tis. Kč.  </w:t>
      </w:r>
    </w:p>
    <w:p w:rsidR="00FA7E1E" w:rsidRPr="00A2161F" w:rsidRDefault="00FA7E1E" w:rsidP="00C87864">
      <w:pPr>
        <w:pStyle w:val="Znormal"/>
        <w:spacing w:before="240" w:after="120"/>
        <w:ind w:firstLine="0"/>
        <w:rPr>
          <w:b/>
          <w:bCs/>
          <w:u w:val="single"/>
        </w:rPr>
      </w:pPr>
      <w:r w:rsidRPr="00A2161F">
        <w:rPr>
          <w:b/>
          <w:bCs/>
          <w:u w:val="single"/>
        </w:rPr>
        <w:lastRenderedPageBreak/>
        <w:t>Drážní úřad</w:t>
      </w:r>
    </w:p>
    <w:p w:rsidR="00A2161F" w:rsidRPr="00C636E7" w:rsidRDefault="00A2161F" w:rsidP="00B107FC">
      <w:pPr>
        <w:pStyle w:val="Znormal"/>
        <w:spacing w:before="0" w:after="120"/>
        <w:ind w:firstLine="709"/>
      </w:pPr>
      <w:r w:rsidRPr="00C636E7">
        <w:t xml:space="preserve">Drážní úřad byl zřízen zákonem č. 266/1994 Sb., o dráhách, ve znění pozdějších předpisů, jako správní úřad a orgán státní správy podřízený Ministerstvu dopravy. Mezi jeho hlavní činnosti patří zejména schvalování typu drážních vozidel, schvalování způsobilosti drážních vozidel a určených technických zařízení, vydávání průkazů způsobilosti drážních vozidel </w:t>
      </w:r>
      <w:r w:rsidR="00357A01">
        <w:br/>
      </w:r>
      <w:r w:rsidRPr="00C636E7">
        <w:t>a určených technických zařízení, provádění zkoušek a vydávání průkazů způsobilosti k řízení drážních vozidel, výkon státní správy, státního dozoru a státního stavebního dohledu v úseku stavební činnosti a vydávání licencí a úředních povolení k provozování drážní dopravy.</w:t>
      </w:r>
    </w:p>
    <w:p w:rsidR="007F3522" w:rsidRPr="00207124" w:rsidRDefault="00F8657F" w:rsidP="00F8657F">
      <w:pPr>
        <w:pStyle w:val="Zkladntext"/>
        <w:jc w:val="center"/>
        <w:rPr>
          <w:color w:val="FF0000"/>
        </w:rPr>
      </w:pPr>
      <w:r>
        <w:tab/>
      </w:r>
      <w:r>
        <w:tab/>
      </w:r>
      <w:r>
        <w:tab/>
      </w:r>
      <w:r>
        <w:tab/>
      </w:r>
      <w:r>
        <w:tab/>
      </w:r>
      <w:r>
        <w:tab/>
      </w:r>
      <w:r>
        <w:tab/>
      </w:r>
      <w:r>
        <w:tab/>
      </w:r>
      <w:r>
        <w:tab/>
      </w:r>
      <w:r>
        <w:tab/>
      </w:r>
      <w:r>
        <w:tab/>
        <w:t xml:space="preserve">       </w:t>
      </w:r>
      <w:r w:rsidR="007F3522" w:rsidRPr="00A2161F">
        <w:t>v tis. Kč</w:t>
      </w:r>
    </w:p>
    <w:tbl>
      <w:tblPr>
        <w:tblW w:w="907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80"/>
        <w:gridCol w:w="1125"/>
        <w:gridCol w:w="1125"/>
        <w:gridCol w:w="1125"/>
        <w:gridCol w:w="1125"/>
        <w:gridCol w:w="794"/>
      </w:tblGrid>
      <w:tr w:rsidR="00A2161F" w:rsidRPr="00207124" w:rsidTr="00B107FC">
        <w:tc>
          <w:tcPr>
            <w:tcW w:w="3780" w:type="dxa"/>
          </w:tcPr>
          <w:p w:rsidR="00A2161F" w:rsidRPr="00C636E7" w:rsidRDefault="00A2161F" w:rsidP="005A7B67">
            <w:pPr>
              <w:jc w:val="center"/>
              <w:rPr>
                <w:sz w:val="22"/>
              </w:rPr>
            </w:pPr>
          </w:p>
          <w:p w:rsidR="00A2161F" w:rsidRPr="00C636E7" w:rsidRDefault="00A2161F" w:rsidP="005A7B67">
            <w:pPr>
              <w:jc w:val="center"/>
              <w:rPr>
                <w:sz w:val="22"/>
              </w:rPr>
            </w:pPr>
            <w:r w:rsidRPr="00C636E7">
              <w:rPr>
                <w:sz w:val="22"/>
              </w:rPr>
              <w:t>Ukazatel</w:t>
            </w:r>
          </w:p>
        </w:tc>
        <w:tc>
          <w:tcPr>
            <w:tcW w:w="1125" w:type="dxa"/>
            <w:tcBorders>
              <w:top w:val="single" w:sz="4" w:space="0" w:color="auto"/>
              <w:bottom w:val="single" w:sz="4" w:space="0" w:color="auto"/>
              <w:right w:val="single" w:sz="4" w:space="0" w:color="auto"/>
            </w:tcBorders>
            <w:vAlign w:val="center"/>
          </w:tcPr>
          <w:p w:rsidR="00A2161F" w:rsidRPr="00C636E7" w:rsidRDefault="00A2161F" w:rsidP="005A7B67">
            <w:pPr>
              <w:jc w:val="center"/>
              <w:rPr>
                <w:sz w:val="22"/>
              </w:rPr>
            </w:pPr>
            <w:r w:rsidRPr="00C636E7">
              <w:rPr>
                <w:sz w:val="22"/>
              </w:rPr>
              <w:t>Skutečnost</w:t>
            </w:r>
          </w:p>
          <w:p w:rsidR="00A2161F" w:rsidRPr="00C636E7" w:rsidRDefault="00A2161F" w:rsidP="005A7B67">
            <w:pPr>
              <w:jc w:val="center"/>
              <w:rPr>
                <w:sz w:val="22"/>
              </w:rPr>
            </w:pPr>
            <w:r w:rsidRPr="00C636E7">
              <w:rPr>
                <w:sz w:val="22"/>
              </w:rPr>
              <w:t>2017</w:t>
            </w:r>
          </w:p>
        </w:tc>
        <w:tc>
          <w:tcPr>
            <w:tcW w:w="1125" w:type="dxa"/>
            <w:tcBorders>
              <w:top w:val="single" w:sz="4" w:space="0" w:color="auto"/>
              <w:left w:val="single" w:sz="4" w:space="0" w:color="auto"/>
              <w:bottom w:val="single" w:sz="4" w:space="0" w:color="auto"/>
              <w:right w:val="single" w:sz="4" w:space="0" w:color="auto"/>
            </w:tcBorders>
            <w:vAlign w:val="center"/>
          </w:tcPr>
          <w:p w:rsidR="00A2161F" w:rsidRPr="00C636E7" w:rsidRDefault="00A2161F" w:rsidP="005A7B67">
            <w:pPr>
              <w:jc w:val="center"/>
              <w:rPr>
                <w:sz w:val="22"/>
              </w:rPr>
            </w:pPr>
            <w:r w:rsidRPr="00C636E7">
              <w:rPr>
                <w:sz w:val="22"/>
              </w:rPr>
              <w:t>Schválený</w:t>
            </w:r>
          </w:p>
          <w:p w:rsidR="00A2161F" w:rsidRPr="00C636E7" w:rsidRDefault="00A2161F" w:rsidP="005A7B67">
            <w:pPr>
              <w:jc w:val="center"/>
              <w:rPr>
                <w:sz w:val="22"/>
              </w:rPr>
            </w:pPr>
            <w:r w:rsidRPr="00C636E7">
              <w:rPr>
                <w:sz w:val="22"/>
              </w:rPr>
              <w:t>rozpočet</w:t>
            </w:r>
          </w:p>
          <w:p w:rsidR="00A2161F" w:rsidRPr="00C636E7" w:rsidRDefault="00A2161F" w:rsidP="005A7B67">
            <w:pPr>
              <w:jc w:val="center"/>
              <w:rPr>
                <w:sz w:val="22"/>
              </w:rPr>
            </w:pPr>
            <w:r w:rsidRPr="00C636E7">
              <w:rPr>
                <w:sz w:val="22"/>
              </w:rPr>
              <w:t>2018</w:t>
            </w:r>
          </w:p>
        </w:tc>
        <w:tc>
          <w:tcPr>
            <w:tcW w:w="1125" w:type="dxa"/>
            <w:tcBorders>
              <w:top w:val="single" w:sz="4" w:space="0" w:color="auto"/>
              <w:left w:val="single" w:sz="4" w:space="0" w:color="auto"/>
              <w:bottom w:val="single" w:sz="4" w:space="0" w:color="auto"/>
              <w:right w:val="single" w:sz="4" w:space="0" w:color="auto"/>
            </w:tcBorders>
            <w:vAlign w:val="center"/>
          </w:tcPr>
          <w:p w:rsidR="00A2161F" w:rsidRPr="00C636E7" w:rsidRDefault="00A2161F" w:rsidP="005A7B67">
            <w:pPr>
              <w:jc w:val="center"/>
              <w:rPr>
                <w:sz w:val="22"/>
              </w:rPr>
            </w:pPr>
            <w:r w:rsidRPr="00C636E7">
              <w:rPr>
                <w:sz w:val="22"/>
              </w:rPr>
              <w:t>Upravený</w:t>
            </w:r>
          </w:p>
          <w:p w:rsidR="00A2161F" w:rsidRPr="00C636E7" w:rsidRDefault="00A2161F" w:rsidP="005A7B67">
            <w:pPr>
              <w:jc w:val="center"/>
              <w:rPr>
                <w:sz w:val="22"/>
              </w:rPr>
            </w:pPr>
            <w:r w:rsidRPr="00C636E7">
              <w:rPr>
                <w:sz w:val="22"/>
              </w:rPr>
              <w:t>rozpočet</w:t>
            </w:r>
          </w:p>
          <w:p w:rsidR="00A2161F" w:rsidRPr="00C636E7" w:rsidRDefault="00A2161F" w:rsidP="005A7B67">
            <w:pPr>
              <w:jc w:val="center"/>
              <w:rPr>
                <w:sz w:val="22"/>
              </w:rPr>
            </w:pPr>
            <w:r w:rsidRPr="00C636E7">
              <w:rPr>
                <w:sz w:val="22"/>
              </w:rPr>
              <w:t>2018</w:t>
            </w:r>
          </w:p>
        </w:tc>
        <w:tc>
          <w:tcPr>
            <w:tcW w:w="1125" w:type="dxa"/>
            <w:tcBorders>
              <w:top w:val="single" w:sz="4" w:space="0" w:color="auto"/>
              <w:left w:val="single" w:sz="4" w:space="0" w:color="auto"/>
              <w:bottom w:val="single" w:sz="4" w:space="0" w:color="auto"/>
              <w:right w:val="single" w:sz="4" w:space="0" w:color="auto"/>
            </w:tcBorders>
            <w:vAlign w:val="center"/>
          </w:tcPr>
          <w:p w:rsidR="00A2161F" w:rsidRPr="00C636E7" w:rsidRDefault="00A2161F" w:rsidP="005A7B67">
            <w:pPr>
              <w:jc w:val="center"/>
              <w:rPr>
                <w:sz w:val="22"/>
              </w:rPr>
            </w:pPr>
            <w:r w:rsidRPr="00C636E7">
              <w:rPr>
                <w:sz w:val="22"/>
              </w:rPr>
              <w:t>Skutečnost</w:t>
            </w:r>
          </w:p>
          <w:p w:rsidR="00A2161F" w:rsidRPr="00C636E7" w:rsidRDefault="00A2161F" w:rsidP="005A7B67">
            <w:pPr>
              <w:jc w:val="center"/>
              <w:rPr>
                <w:sz w:val="22"/>
              </w:rPr>
            </w:pPr>
            <w:r w:rsidRPr="00C636E7">
              <w:rPr>
                <w:sz w:val="22"/>
              </w:rPr>
              <w:t>2018</w:t>
            </w:r>
          </w:p>
        </w:tc>
        <w:tc>
          <w:tcPr>
            <w:tcW w:w="794" w:type="dxa"/>
            <w:tcBorders>
              <w:top w:val="single" w:sz="4" w:space="0" w:color="auto"/>
              <w:left w:val="single" w:sz="4" w:space="0" w:color="auto"/>
              <w:bottom w:val="single" w:sz="4" w:space="0" w:color="auto"/>
            </w:tcBorders>
            <w:vAlign w:val="center"/>
          </w:tcPr>
          <w:p w:rsidR="00A2161F" w:rsidRPr="00C636E7" w:rsidRDefault="00A2161F" w:rsidP="005A7B67">
            <w:pPr>
              <w:jc w:val="center"/>
              <w:rPr>
                <w:sz w:val="22"/>
              </w:rPr>
            </w:pPr>
            <w:r w:rsidRPr="00C636E7">
              <w:rPr>
                <w:sz w:val="22"/>
              </w:rPr>
              <w:t>Index</w:t>
            </w:r>
          </w:p>
          <w:p w:rsidR="00A2161F" w:rsidRPr="00C636E7" w:rsidRDefault="00A2161F" w:rsidP="005A7B67">
            <w:pPr>
              <w:jc w:val="center"/>
              <w:rPr>
                <w:sz w:val="22"/>
              </w:rPr>
            </w:pPr>
            <w:r w:rsidRPr="00C636E7">
              <w:rPr>
                <w:sz w:val="22"/>
              </w:rPr>
              <w:t>18/17         (v %)</w:t>
            </w:r>
          </w:p>
        </w:tc>
      </w:tr>
      <w:tr w:rsidR="00A2161F" w:rsidRPr="00207124" w:rsidTr="00B107FC">
        <w:tc>
          <w:tcPr>
            <w:tcW w:w="3780" w:type="dxa"/>
            <w:tcBorders>
              <w:bottom w:val="single" w:sz="4" w:space="0" w:color="auto"/>
            </w:tcBorders>
          </w:tcPr>
          <w:p w:rsidR="00A2161F" w:rsidRPr="00C636E7" w:rsidRDefault="00A2161F" w:rsidP="005A7B67">
            <w:pPr>
              <w:jc w:val="center"/>
              <w:rPr>
                <w:sz w:val="22"/>
              </w:rPr>
            </w:pPr>
            <w:r w:rsidRPr="00C636E7">
              <w:rPr>
                <w:sz w:val="22"/>
              </w:rPr>
              <w:t>a</w:t>
            </w:r>
          </w:p>
        </w:tc>
        <w:tc>
          <w:tcPr>
            <w:tcW w:w="1125" w:type="dxa"/>
            <w:tcBorders>
              <w:bottom w:val="single" w:sz="4" w:space="0" w:color="auto"/>
            </w:tcBorders>
          </w:tcPr>
          <w:p w:rsidR="00A2161F" w:rsidRPr="00C636E7" w:rsidRDefault="00A2161F" w:rsidP="005A7B67">
            <w:pPr>
              <w:jc w:val="center"/>
              <w:rPr>
                <w:sz w:val="22"/>
              </w:rPr>
            </w:pPr>
            <w:r w:rsidRPr="00C636E7">
              <w:rPr>
                <w:sz w:val="22"/>
              </w:rPr>
              <w:t>1</w:t>
            </w:r>
          </w:p>
        </w:tc>
        <w:tc>
          <w:tcPr>
            <w:tcW w:w="1125" w:type="dxa"/>
            <w:tcBorders>
              <w:bottom w:val="single" w:sz="4" w:space="0" w:color="auto"/>
            </w:tcBorders>
          </w:tcPr>
          <w:p w:rsidR="00A2161F" w:rsidRPr="00C636E7" w:rsidRDefault="00A2161F" w:rsidP="005A7B67">
            <w:pPr>
              <w:jc w:val="center"/>
              <w:rPr>
                <w:sz w:val="22"/>
              </w:rPr>
            </w:pPr>
            <w:r w:rsidRPr="00C636E7">
              <w:rPr>
                <w:sz w:val="22"/>
              </w:rPr>
              <w:t>2</w:t>
            </w:r>
          </w:p>
        </w:tc>
        <w:tc>
          <w:tcPr>
            <w:tcW w:w="1125" w:type="dxa"/>
            <w:tcBorders>
              <w:bottom w:val="single" w:sz="4" w:space="0" w:color="auto"/>
            </w:tcBorders>
          </w:tcPr>
          <w:p w:rsidR="00A2161F" w:rsidRPr="00C636E7" w:rsidRDefault="00A2161F" w:rsidP="005A7B67">
            <w:pPr>
              <w:jc w:val="center"/>
              <w:rPr>
                <w:sz w:val="22"/>
              </w:rPr>
            </w:pPr>
            <w:r w:rsidRPr="00C636E7">
              <w:rPr>
                <w:sz w:val="22"/>
              </w:rPr>
              <w:t>3</w:t>
            </w:r>
          </w:p>
        </w:tc>
        <w:tc>
          <w:tcPr>
            <w:tcW w:w="1125" w:type="dxa"/>
            <w:tcBorders>
              <w:bottom w:val="single" w:sz="4" w:space="0" w:color="auto"/>
            </w:tcBorders>
          </w:tcPr>
          <w:p w:rsidR="00A2161F" w:rsidRPr="00C636E7" w:rsidRDefault="00A2161F" w:rsidP="005A7B67">
            <w:pPr>
              <w:jc w:val="center"/>
              <w:rPr>
                <w:sz w:val="22"/>
              </w:rPr>
            </w:pPr>
            <w:r w:rsidRPr="00C636E7">
              <w:rPr>
                <w:sz w:val="22"/>
              </w:rPr>
              <w:t>4</w:t>
            </w:r>
          </w:p>
        </w:tc>
        <w:tc>
          <w:tcPr>
            <w:tcW w:w="794" w:type="dxa"/>
            <w:tcBorders>
              <w:bottom w:val="single" w:sz="4" w:space="0" w:color="auto"/>
            </w:tcBorders>
          </w:tcPr>
          <w:p w:rsidR="00A2161F" w:rsidRPr="00C636E7" w:rsidRDefault="00A2161F" w:rsidP="005A7B67">
            <w:pPr>
              <w:jc w:val="center"/>
              <w:rPr>
                <w:sz w:val="22"/>
              </w:rPr>
            </w:pPr>
            <w:r w:rsidRPr="00C636E7">
              <w:rPr>
                <w:sz w:val="22"/>
              </w:rPr>
              <w:t>5</w:t>
            </w:r>
          </w:p>
        </w:tc>
      </w:tr>
      <w:tr w:rsidR="00A2161F" w:rsidRPr="00207124" w:rsidTr="00B107FC">
        <w:trPr>
          <w:trHeight w:val="388"/>
        </w:trPr>
        <w:tc>
          <w:tcPr>
            <w:tcW w:w="3780" w:type="dxa"/>
            <w:tcBorders>
              <w:top w:val="single" w:sz="4" w:space="0" w:color="auto"/>
              <w:left w:val="single" w:sz="4" w:space="0" w:color="auto"/>
              <w:bottom w:val="nil"/>
              <w:right w:val="single" w:sz="4" w:space="0" w:color="auto"/>
            </w:tcBorders>
          </w:tcPr>
          <w:p w:rsidR="00A2161F" w:rsidRPr="00C636E7" w:rsidRDefault="00A2161F" w:rsidP="005A7B67">
            <w:pPr>
              <w:pStyle w:val="Zkladntext"/>
              <w:rPr>
                <w:b/>
                <w:bCs/>
                <w:sz w:val="20"/>
              </w:rPr>
            </w:pPr>
            <w:r w:rsidRPr="00C636E7">
              <w:rPr>
                <w:b/>
                <w:bCs/>
                <w:sz w:val="20"/>
              </w:rPr>
              <w:t xml:space="preserve">Běžné výdaje </w:t>
            </w:r>
          </w:p>
          <w:p w:rsidR="00A2161F" w:rsidRPr="00C636E7" w:rsidRDefault="00A2161F" w:rsidP="005A7B67">
            <w:pPr>
              <w:jc w:val="both"/>
              <w:rPr>
                <w:sz w:val="20"/>
              </w:rPr>
            </w:pPr>
            <w:r w:rsidRPr="00C636E7">
              <w:rPr>
                <w:sz w:val="20"/>
              </w:rPr>
              <w:t xml:space="preserve">v tom: </w:t>
            </w:r>
          </w:p>
        </w:tc>
        <w:tc>
          <w:tcPr>
            <w:tcW w:w="1125" w:type="dxa"/>
            <w:tcBorders>
              <w:top w:val="single" w:sz="4" w:space="0" w:color="auto"/>
              <w:left w:val="single" w:sz="4" w:space="0" w:color="auto"/>
              <w:bottom w:val="nil"/>
              <w:right w:val="single" w:sz="4" w:space="0" w:color="auto"/>
            </w:tcBorders>
          </w:tcPr>
          <w:p w:rsidR="00A2161F" w:rsidRPr="00C636E7" w:rsidRDefault="00A2161F" w:rsidP="005A7B67">
            <w:pPr>
              <w:spacing w:before="120"/>
              <w:jc w:val="right"/>
              <w:rPr>
                <w:b/>
                <w:bCs/>
                <w:sz w:val="20"/>
              </w:rPr>
            </w:pPr>
            <w:r w:rsidRPr="00C636E7">
              <w:rPr>
                <w:b/>
                <w:bCs/>
                <w:sz w:val="20"/>
              </w:rPr>
              <w:t>85 977</w:t>
            </w:r>
          </w:p>
        </w:tc>
        <w:tc>
          <w:tcPr>
            <w:tcW w:w="1125" w:type="dxa"/>
            <w:tcBorders>
              <w:top w:val="single" w:sz="4" w:space="0" w:color="auto"/>
              <w:left w:val="single" w:sz="4" w:space="0" w:color="auto"/>
              <w:bottom w:val="nil"/>
              <w:right w:val="single" w:sz="4" w:space="0" w:color="auto"/>
            </w:tcBorders>
          </w:tcPr>
          <w:p w:rsidR="00A2161F" w:rsidRPr="00C636E7" w:rsidRDefault="00A2161F" w:rsidP="005A7B67">
            <w:pPr>
              <w:spacing w:before="120"/>
              <w:jc w:val="right"/>
              <w:rPr>
                <w:b/>
                <w:bCs/>
                <w:sz w:val="20"/>
              </w:rPr>
            </w:pPr>
            <w:r w:rsidRPr="00C636E7">
              <w:rPr>
                <w:b/>
                <w:bCs/>
                <w:sz w:val="20"/>
              </w:rPr>
              <w:t>95 353</w:t>
            </w:r>
          </w:p>
        </w:tc>
        <w:tc>
          <w:tcPr>
            <w:tcW w:w="1125" w:type="dxa"/>
            <w:tcBorders>
              <w:top w:val="single" w:sz="4" w:space="0" w:color="auto"/>
              <w:left w:val="single" w:sz="4" w:space="0" w:color="auto"/>
              <w:bottom w:val="nil"/>
              <w:right w:val="single" w:sz="4" w:space="0" w:color="auto"/>
            </w:tcBorders>
          </w:tcPr>
          <w:p w:rsidR="00A2161F" w:rsidRPr="00C636E7" w:rsidRDefault="00A2161F" w:rsidP="005A7B67">
            <w:pPr>
              <w:spacing w:before="120"/>
              <w:jc w:val="right"/>
              <w:rPr>
                <w:b/>
                <w:bCs/>
                <w:sz w:val="20"/>
              </w:rPr>
            </w:pPr>
            <w:r w:rsidRPr="00C636E7">
              <w:rPr>
                <w:b/>
                <w:bCs/>
                <w:sz w:val="20"/>
              </w:rPr>
              <w:t>96 218</w:t>
            </w:r>
          </w:p>
        </w:tc>
        <w:tc>
          <w:tcPr>
            <w:tcW w:w="1125" w:type="dxa"/>
            <w:tcBorders>
              <w:top w:val="single" w:sz="4" w:space="0" w:color="auto"/>
              <w:left w:val="single" w:sz="4" w:space="0" w:color="auto"/>
              <w:bottom w:val="nil"/>
              <w:right w:val="single" w:sz="4" w:space="0" w:color="auto"/>
            </w:tcBorders>
          </w:tcPr>
          <w:p w:rsidR="00A2161F" w:rsidRPr="00C636E7" w:rsidRDefault="00A2161F" w:rsidP="005A7B67">
            <w:pPr>
              <w:spacing w:before="120"/>
              <w:jc w:val="right"/>
              <w:rPr>
                <w:b/>
                <w:bCs/>
                <w:sz w:val="20"/>
              </w:rPr>
            </w:pPr>
            <w:r w:rsidRPr="00C636E7">
              <w:rPr>
                <w:b/>
                <w:bCs/>
                <w:sz w:val="20"/>
              </w:rPr>
              <w:t>9</w:t>
            </w:r>
            <w:r>
              <w:rPr>
                <w:b/>
                <w:bCs/>
                <w:sz w:val="20"/>
              </w:rPr>
              <w:t>3</w:t>
            </w:r>
            <w:r w:rsidRPr="00C636E7">
              <w:rPr>
                <w:b/>
                <w:bCs/>
                <w:sz w:val="20"/>
              </w:rPr>
              <w:t xml:space="preserve"> </w:t>
            </w:r>
            <w:r>
              <w:rPr>
                <w:b/>
                <w:bCs/>
                <w:sz w:val="20"/>
              </w:rPr>
              <w:t>143</w:t>
            </w:r>
          </w:p>
        </w:tc>
        <w:tc>
          <w:tcPr>
            <w:tcW w:w="794" w:type="dxa"/>
            <w:tcBorders>
              <w:top w:val="single" w:sz="4" w:space="0" w:color="auto"/>
              <w:left w:val="single" w:sz="4" w:space="0" w:color="auto"/>
              <w:bottom w:val="nil"/>
              <w:right w:val="single" w:sz="4" w:space="0" w:color="auto"/>
            </w:tcBorders>
          </w:tcPr>
          <w:p w:rsidR="00A2161F" w:rsidRPr="00C636E7" w:rsidRDefault="00A2161F" w:rsidP="005A7B67">
            <w:pPr>
              <w:spacing w:before="120"/>
              <w:jc w:val="right"/>
              <w:rPr>
                <w:b/>
                <w:bCs/>
                <w:sz w:val="20"/>
              </w:rPr>
            </w:pPr>
            <w:r>
              <w:rPr>
                <w:b/>
                <w:bCs/>
                <w:sz w:val="20"/>
              </w:rPr>
              <w:t>108,33</w:t>
            </w:r>
          </w:p>
        </w:tc>
      </w:tr>
      <w:tr w:rsidR="00A2161F" w:rsidRPr="00207124" w:rsidTr="00B107FC">
        <w:tc>
          <w:tcPr>
            <w:tcW w:w="3780" w:type="dxa"/>
            <w:tcBorders>
              <w:top w:val="nil"/>
              <w:left w:val="single" w:sz="4" w:space="0" w:color="auto"/>
              <w:bottom w:val="nil"/>
              <w:right w:val="single" w:sz="4" w:space="0" w:color="auto"/>
            </w:tcBorders>
          </w:tcPr>
          <w:p w:rsidR="00A2161F" w:rsidRPr="00C636E7" w:rsidRDefault="00A2161F" w:rsidP="005A7B67">
            <w:pPr>
              <w:jc w:val="both"/>
              <w:rPr>
                <w:sz w:val="20"/>
              </w:rPr>
            </w:pPr>
            <w:r w:rsidRPr="00C636E7">
              <w:rPr>
                <w:sz w:val="20"/>
              </w:rPr>
              <w:t xml:space="preserve">platy zaměstnanců a ostatní platby </w:t>
            </w:r>
          </w:p>
          <w:p w:rsidR="00A2161F" w:rsidRPr="00C636E7" w:rsidRDefault="00A2161F" w:rsidP="005A7B67">
            <w:pPr>
              <w:jc w:val="both"/>
              <w:rPr>
                <w:sz w:val="20"/>
              </w:rPr>
            </w:pPr>
            <w:r w:rsidRPr="00C636E7">
              <w:rPr>
                <w:sz w:val="20"/>
              </w:rPr>
              <w:t>za provedenou práci</w:t>
            </w:r>
          </w:p>
        </w:tc>
        <w:tc>
          <w:tcPr>
            <w:tcW w:w="1125" w:type="dxa"/>
            <w:tcBorders>
              <w:top w:val="nil"/>
              <w:left w:val="single" w:sz="4" w:space="0" w:color="auto"/>
              <w:bottom w:val="nil"/>
              <w:right w:val="single" w:sz="4" w:space="0" w:color="auto"/>
            </w:tcBorders>
          </w:tcPr>
          <w:p w:rsidR="00A2161F" w:rsidRPr="00C636E7" w:rsidRDefault="00A2161F" w:rsidP="005A7B67">
            <w:pPr>
              <w:jc w:val="right"/>
              <w:rPr>
                <w:sz w:val="20"/>
              </w:rPr>
            </w:pPr>
          </w:p>
          <w:p w:rsidR="00A2161F" w:rsidRPr="00C636E7" w:rsidRDefault="00A2161F" w:rsidP="005A7B67">
            <w:pPr>
              <w:jc w:val="right"/>
              <w:rPr>
                <w:sz w:val="20"/>
              </w:rPr>
            </w:pPr>
            <w:r w:rsidRPr="00C636E7">
              <w:rPr>
                <w:sz w:val="20"/>
              </w:rPr>
              <w:t xml:space="preserve">46 317 </w:t>
            </w:r>
          </w:p>
        </w:tc>
        <w:tc>
          <w:tcPr>
            <w:tcW w:w="1125" w:type="dxa"/>
            <w:tcBorders>
              <w:top w:val="nil"/>
              <w:left w:val="single" w:sz="4" w:space="0" w:color="auto"/>
              <w:bottom w:val="nil"/>
              <w:right w:val="single" w:sz="4" w:space="0" w:color="auto"/>
            </w:tcBorders>
          </w:tcPr>
          <w:p w:rsidR="00A2161F" w:rsidRPr="00C636E7" w:rsidRDefault="00A2161F" w:rsidP="005A7B67">
            <w:pPr>
              <w:jc w:val="right"/>
              <w:rPr>
                <w:sz w:val="20"/>
              </w:rPr>
            </w:pPr>
          </w:p>
          <w:p w:rsidR="00A2161F" w:rsidRPr="00C636E7" w:rsidRDefault="00A2161F" w:rsidP="005A7B67">
            <w:pPr>
              <w:jc w:val="right"/>
              <w:rPr>
                <w:sz w:val="20"/>
              </w:rPr>
            </w:pPr>
            <w:r w:rsidRPr="00C636E7">
              <w:rPr>
                <w:sz w:val="20"/>
              </w:rPr>
              <w:t>50 529</w:t>
            </w:r>
          </w:p>
        </w:tc>
        <w:tc>
          <w:tcPr>
            <w:tcW w:w="1125" w:type="dxa"/>
            <w:tcBorders>
              <w:top w:val="nil"/>
              <w:left w:val="single" w:sz="4" w:space="0" w:color="auto"/>
              <w:bottom w:val="nil"/>
              <w:right w:val="single" w:sz="4" w:space="0" w:color="auto"/>
            </w:tcBorders>
          </w:tcPr>
          <w:p w:rsidR="00A2161F" w:rsidRPr="00C636E7" w:rsidRDefault="00A2161F" w:rsidP="005A7B67">
            <w:pPr>
              <w:jc w:val="right"/>
              <w:rPr>
                <w:sz w:val="20"/>
              </w:rPr>
            </w:pPr>
          </w:p>
          <w:p w:rsidR="00A2161F" w:rsidRPr="00C636E7" w:rsidRDefault="00A2161F" w:rsidP="005A7B67">
            <w:pPr>
              <w:jc w:val="right"/>
              <w:rPr>
                <w:sz w:val="20"/>
              </w:rPr>
            </w:pPr>
            <w:r w:rsidRPr="00C636E7">
              <w:rPr>
                <w:sz w:val="20"/>
              </w:rPr>
              <w:t>50 529</w:t>
            </w:r>
          </w:p>
        </w:tc>
        <w:tc>
          <w:tcPr>
            <w:tcW w:w="1125" w:type="dxa"/>
            <w:tcBorders>
              <w:top w:val="nil"/>
              <w:left w:val="single" w:sz="4" w:space="0" w:color="auto"/>
              <w:bottom w:val="nil"/>
              <w:right w:val="single" w:sz="4" w:space="0" w:color="auto"/>
            </w:tcBorders>
          </w:tcPr>
          <w:p w:rsidR="00A2161F" w:rsidRPr="00C636E7" w:rsidRDefault="00A2161F" w:rsidP="005A7B67">
            <w:pPr>
              <w:jc w:val="right"/>
              <w:rPr>
                <w:sz w:val="20"/>
              </w:rPr>
            </w:pPr>
          </w:p>
          <w:p w:rsidR="00A2161F" w:rsidRPr="00C636E7" w:rsidRDefault="00A2161F" w:rsidP="005A7B67">
            <w:pPr>
              <w:jc w:val="right"/>
              <w:rPr>
                <w:sz w:val="20"/>
              </w:rPr>
            </w:pPr>
            <w:r w:rsidRPr="00C636E7">
              <w:rPr>
                <w:sz w:val="20"/>
              </w:rPr>
              <w:t xml:space="preserve">49 386 </w:t>
            </w:r>
          </w:p>
        </w:tc>
        <w:tc>
          <w:tcPr>
            <w:tcW w:w="794" w:type="dxa"/>
            <w:tcBorders>
              <w:top w:val="nil"/>
              <w:left w:val="single" w:sz="4" w:space="0" w:color="auto"/>
              <w:bottom w:val="nil"/>
              <w:right w:val="single" w:sz="4" w:space="0" w:color="auto"/>
            </w:tcBorders>
          </w:tcPr>
          <w:p w:rsidR="00A2161F" w:rsidRPr="00C636E7" w:rsidRDefault="00A2161F" w:rsidP="005A7B67">
            <w:pPr>
              <w:jc w:val="right"/>
              <w:rPr>
                <w:sz w:val="20"/>
              </w:rPr>
            </w:pPr>
          </w:p>
          <w:p w:rsidR="00A2161F" w:rsidRPr="00C636E7" w:rsidRDefault="00A2161F" w:rsidP="005A7B67">
            <w:pPr>
              <w:jc w:val="right"/>
              <w:rPr>
                <w:sz w:val="20"/>
              </w:rPr>
            </w:pPr>
            <w:r w:rsidRPr="00C636E7">
              <w:rPr>
                <w:sz w:val="20"/>
              </w:rPr>
              <w:t>106,63</w:t>
            </w:r>
          </w:p>
        </w:tc>
      </w:tr>
      <w:tr w:rsidR="00A2161F" w:rsidRPr="00207124" w:rsidTr="00B107FC">
        <w:tc>
          <w:tcPr>
            <w:tcW w:w="3780" w:type="dxa"/>
            <w:tcBorders>
              <w:top w:val="nil"/>
              <w:left w:val="single" w:sz="4" w:space="0" w:color="auto"/>
              <w:bottom w:val="nil"/>
              <w:right w:val="single" w:sz="4" w:space="0" w:color="auto"/>
            </w:tcBorders>
          </w:tcPr>
          <w:p w:rsidR="00A2161F" w:rsidRPr="00C636E7" w:rsidRDefault="00A2161F" w:rsidP="005A7B67">
            <w:pPr>
              <w:jc w:val="both"/>
              <w:rPr>
                <w:sz w:val="20"/>
              </w:rPr>
            </w:pPr>
            <w:r w:rsidRPr="00C636E7">
              <w:rPr>
                <w:sz w:val="20"/>
              </w:rPr>
              <w:t>povinné pojistné placené zaměstnavatelem</w:t>
            </w:r>
          </w:p>
        </w:tc>
        <w:tc>
          <w:tcPr>
            <w:tcW w:w="1125" w:type="dxa"/>
            <w:tcBorders>
              <w:top w:val="nil"/>
              <w:left w:val="single" w:sz="4" w:space="0" w:color="auto"/>
              <w:bottom w:val="nil"/>
              <w:right w:val="single" w:sz="4" w:space="0" w:color="auto"/>
            </w:tcBorders>
          </w:tcPr>
          <w:p w:rsidR="00A2161F" w:rsidRPr="00C636E7" w:rsidRDefault="00A2161F" w:rsidP="005A7B67">
            <w:pPr>
              <w:jc w:val="right"/>
              <w:rPr>
                <w:sz w:val="20"/>
              </w:rPr>
            </w:pPr>
            <w:r w:rsidRPr="00C636E7">
              <w:rPr>
                <w:sz w:val="20"/>
              </w:rPr>
              <w:t>15 718</w:t>
            </w:r>
          </w:p>
        </w:tc>
        <w:tc>
          <w:tcPr>
            <w:tcW w:w="1125" w:type="dxa"/>
            <w:tcBorders>
              <w:top w:val="nil"/>
              <w:left w:val="single" w:sz="4" w:space="0" w:color="auto"/>
              <w:bottom w:val="nil"/>
              <w:right w:val="single" w:sz="4" w:space="0" w:color="auto"/>
            </w:tcBorders>
          </w:tcPr>
          <w:p w:rsidR="00A2161F" w:rsidRPr="00C636E7" w:rsidRDefault="00A2161F" w:rsidP="005A7B67">
            <w:pPr>
              <w:jc w:val="right"/>
              <w:rPr>
                <w:sz w:val="20"/>
              </w:rPr>
            </w:pPr>
            <w:r w:rsidRPr="00C636E7">
              <w:rPr>
                <w:sz w:val="20"/>
              </w:rPr>
              <w:t>17 180</w:t>
            </w:r>
          </w:p>
        </w:tc>
        <w:tc>
          <w:tcPr>
            <w:tcW w:w="1125" w:type="dxa"/>
            <w:tcBorders>
              <w:top w:val="nil"/>
              <w:left w:val="single" w:sz="4" w:space="0" w:color="auto"/>
              <w:bottom w:val="nil"/>
              <w:right w:val="single" w:sz="4" w:space="0" w:color="auto"/>
            </w:tcBorders>
          </w:tcPr>
          <w:p w:rsidR="00A2161F" w:rsidRPr="00C636E7" w:rsidRDefault="00A2161F" w:rsidP="005A7B67">
            <w:pPr>
              <w:jc w:val="right"/>
              <w:rPr>
                <w:sz w:val="20"/>
              </w:rPr>
            </w:pPr>
            <w:r w:rsidRPr="00C636E7">
              <w:rPr>
                <w:sz w:val="20"/>
              </w:rPr>
              <w:t>17 180</w:t>
            </w:r>
          </w:p>
        </w:tc>
        <w:tc>
          <w:tcPr>
            <w:tcW w:w="1125" w:type="dxa"/>
            <w:tcBorders>
              <w:top w:val="nil"/>
              <w:left w:val="single" w:sz="4" w:space="0" w:color="auto"/>
              <w:bottom w:val="nil"/>
              <w:right w:val="single" w:sz="4" w:space="0" w:color="auto"/>
            </w:tcBorders>
          </w:tcPr>
          <w:p w:rsidR="00A2161F" w:rsidRPr="00C636E7" w:rsidRDefault="00A2161F" w:rsidP="005A7B67">
            <w:pPr>
              <w:jc w:val="right"/>
              <w:rPr>
                <w:sz w:val="20"/>
              </w:rPr>
            </w:pPr>
            <w:r w:rsidRPr="00C636E7">
              <w:rPr>
                <w:sz w:val="20"/>
              </w:rPr>
              <w:t>16 773</w:t>
            </w:r>
          </w:p>
        </w:tc>
        <w:tc>
          <w:tcPr>
            <w:tcW w:w="794" w:type="dxa"/>
            <w:tcBorders>
              <w:top w:val="nil"/>
              <w:left w:val="single" w:sz="4" w:space="0" w:color="auto"/>
              <w:bottom w:val="nil"/>
              <w:right w:val="single" w:sz="4" w:space="0" w:color="auto"/>
            </w:tcBorders>
          </w:tcPr>
          <w:p w:rsidR="00A2161F" w:rsidRPr="00C636E7" w:rsidRDefault="00A2161F" w:rsidP="005A7B67">
            <w:pPr>
              <w:jc w:val="right"/>
              <w:rPr>
                <w:sz w:val="20"/>
              </w:rPr>
            </w:pPr>
            <w:r w:rsidRPr="00C636E7">
              <w:rPr>
                <w:sz w:val="20"/>
              </w:rPr>
              <w:t>106,71</w:t>
            </w:r>
          </w:p>
        </w:tc>
      </w:tr>
      <w:tr w:rsidR="00A2161F" w:rsidRPr="00207124" w:rsidTr="00B107FC">
        <w:tc>
          <w:tcPr>
            <w:tcW w:w="3780" w:type="dxa"/>
            <w:tcBorders>
              <w:top w:val="nil"/>
              <w:left w:val="single" w:sz="4" w:space="0" w:color="auto"/>
              <w:bottom w:val="nil"/>
              <w:right w:val="single" w:sz="4" w:space="0" w:color="auto"/>
            </w:tcBorders>
          </w:tcPr>
          <w:p w:rsidR="00A2161F" w:rsidRPr="00C636E7" w:rsidRDefault="00A2161F" w:rsidP="005A7B67">
            <w:pPr>
              <w:jc w:val="both"/>
              <w:rPr>
                <w:sz w:val="20"/>
              </w:rPr>
            </w:pPr>
            <w:r w:rsidRPr="00C636E7">
              <w:rPr>
                <w:sz w:val="20"/>
              </w:rPr>
              <w:t>převod FKSP</w:t>
            </w:r>
          </w:p>
        </w:tc>
        <w:tc>
          <w:tcPr>
            <w:tcW w:w="1125" w:type="dxa"/>
            <w:tcBorders>
              <w:top w:val="nil"/>
              <w:left w:val="single" w:sz="4" w:space="0" w:color="auto"/>
              <w:bottom w:val="nil"/>
              <w:right w:val="single" w:sz="4" w:space="0" w:color="auto"/>
            </w:tcBorders>
          </w:tcPr>
          <w:p w:rsidR="00A2161F" w:rsidRPr="00C636E7" w:rsidRDefault="00A2161F" w:rsidP="005A7B67">
            <w:pPr>
              <w:jc w:val="right"/>
              <w:rPr>
                <w:sz w:val="20"/>
              </w:rPr>
            </w:pPr>
            <w:r w:rsidRPr="00C636E7">
              <w:rPr>
                <w:sz w:val="20"/>
              </w:rPr>
              <w:t>922</w:t>
            </w:r>
          </w:p>
        </w:tc>
        <w:tc>
          <w:tcPr>
            <w:tcW w:w="1125" w:type="dxa"/>
            <w:tcBorders>
              <w:top w:val="nil"/>
              <w:left w:val="single" w:sz="4" w:space="0" w:color="auto"/>
              <w:bottom w:val="nil"/>
              <w:right w:val="single" w:sz="4" w:space="0" w:color="auto"/>
            </w:tcBorders>
          </w:tcPr>
          <w:p w:rsidR="00A2161F" w:rsidRPr="00C636E7" w:rsidRDefault="00A2161F" w:rsidP="005A7B67">
            <w:pPr>
              <w:jc w:val="right"/>
              <w:rPr>
                <w:sz w:val="20"/>
              </w:rPr>
            </w:pPr>
            <w:r w:rsidRPr="00C636E7">
              <w:rPr>
                <w:sz w:val="20"/>
              </w:rPr>
              <w:t>1 008</w:t>
            </w:r>
          </w:p>
        </w:tc>
        <w:tc>
          <w:tcPr>
            <w:tcW w:w="1125" w:type="dxa"/>
            <w:tcBorders>
              <w:top w:val="nil"/>
              <w:left w:val="single" w:sz="4" w:space="0" w:color="auto"/>
              <w:bottom w:val="nil"/>
              <w:right w:val="single" w:sz="4" w:space="0" w:color="auto"/>
            </w:tcBorders>
          </w:tcPr>
          <w:p w:rsidR="00A2161F" w:rsidRPr="00C636E7" w:rsidRDefault="00A2161F" w:rsidP="005A7B67">
            <w:pPr>
              <w:jc w:val="right"/>
              <w:rPr>
                <w:sz w:val="20"/>
              </w:rPr>
            </w:pPr>
            <w:r w:rsidRPr="00C636E7">
              <w:rPr>
                <w:sz w:val="20"/>
              </w:rPr>
              <w:t>1 008</w:t>
            </w:r>
          </w:p>
        </w:tc>
        <w:tc>
          <w:tcPr>
            <w:tcW w:w="1125" w:type="dxa"/>
            <w:tcBorders>
              <w:top w:val="nil"/>
              <w:left w:val="single" w:sz="4" w:space="0" w:color="auto"/>
              <w:bottom w:val="nil"/>
              <w:right w:val="single" w:sz="4" w:space="0" w:color="auto"/>
            </w:tcBorders>
          </w:tcPr>
          <w:p w:rsidR="00A2161F" w:rsidRPr="00C636E7" w:rsidRDefault="00A2161F" w:rsidP="005A7B67">
            <w:pPr>
              <w:jc w:val="right"/>
              <w:rPr>
                <w:sz w:val="20"/>
              </w:rPr>
            </w:pPr>
            <w:r w:rsidRPr="00C636E7">
              <w:rPr>
                <w:sz w:val="20"/>
              </w:rPr>
              <w:t>984</w:t>
            </w:r>
          </w:p>
        </w:tc>
        <w:tc>
          <w:tcPr>
            <w:tcW w:w="794" w:type="dxa"/>
            <w:tcBorders>
              <w:top w:val="nil"/>
              <w:left w:val="single" w:sz="4" w:space="0" w:color="auto"/>
              <w:bottom w:val="nil"/>
              <w:right w:val="single" w:sz="4" w:space="0" w:color="auto"/>
            </w:tcBorders>
          </w:tcPr>
          <w:p w:rsidR="00A2161F" w:rsidRPr="00C636E7" w:rsidRDefault="00A2161F" w:rsidP="005A7B67">
            <w:pPr>
              <w:jc w:val="right"/>
              <w:rPr>
                <w:sz w:val="20"/>
              </w:rPr>
            </w:pPr>
            <w:r w:rsidRPr="00C636E7">
              <w:rPr>
                <w:sz w:val="20"/>
              </w:rPr>
              <w:t>106,72</w:t>
            </w:r>
          </w:p>
        </w:tc>
      </w:tr>
      <w:tr w:rsidR="00A2161F" w:rsidRPr="00207124" w:rsidTr="00B107FC">
        <w:tc>
          <w:tcPr>
            <w:tcW w:w="3780" w:type="dxa"/>
            <w:tcBorders>
              <w:top w:val="nil"/>
              <w:left w:val="single" w:sz="4" w:space="0" w:color="auto"/>
              <w:bottom w:val="nil"/>
              <w:right w:val="single" w:sz="4" w:space="0" w:color="auto"/>
            </w:tcBorders>
          </w:tcPr>
          <w:p w:rsidR="00A2161F" w:rsidRPr="00C636E7" w:rsidRDefault="00A2161F" w:rsidP="005A7B67">
            <w:pPr>
              <w:jc w:val="both"/>
              <w:rPr>
                <w:sz w:val="20"/>
              </w:rPr>
            </w:pPr>
            <w:r w:rsidRPr="00C636E7">
              <w:rPr>
                <w:sz w:val="20"/>
              </w:rPr>
              <w:t>ostatní neinvestiční výdaje</w:t>
            </w:r>
          </w:p>
        </w:tc>
        <w:tc>
          <w:tcPr>
            <w:tcW w:w="1125" w:type="dxa"/>
            <w:tcBorders>
              <w:top w:val="nil"/>
              <w:left w:val="single" w:sz="4" w:space="0" w:color="auto"/>
              <w:bottom w:val="nil"/>
              <w:right w:val="single" w:sz="4" w:space="0" w:color="auto"/>
            </w:tcBorders>
          </w:tcPr>
          <w:p w:rsidR="00A2161F" w:rsidRPr="00C636E7" w:rsidRDefault="00A2161F" w:rsidP="005A7B67">
            <w:pPr>
              <w:jc w:val="right"/>
              <w:rPr>
                <w:sz w:val="20"/>
              </w:rPr>
            </w:pPr>
            <w:r w:rsidRPr="00C636E7">
              <w:rPr>
                <w:sz w:val="20"/>
              </w:rPr>
              <w:t>23 020</w:t>
            </w:r>
          </w:p>
        </w:tc>
        <w:tc>
          <w:tcPr>
            <w:tcW w:w="1125" w:type="dxa"/>
            <w:tcBorders>
              <w:top w:val="nil"/>
              <w:left w:val="single" w:sz="4" w:space="0" w:color="auto"/>
              <w:bottom w:val="nil"/>
              <w:right w:val="single" w:sz="4" w:space="0" w:color="auto"/>
            </w:tcBorders>
          </w:tcPr>
          <w:p w:rsidR="00A2161F" w:rsidRPr="00C636E7" w:rsidRDefault="00A2161F" w:rsidP="005A7B67">
            <w:pPr>
              <w:jc w:val="right"/>
              <w:rPr>
                <w:sz w:val="20"/>
              </w:rPr>
            </w:pPr>
            <w:r w:rsidRPr="00C636E7">
              <w:rPr>
                <w:sz w:val="20"/>
              </w:rPr>
              <w:t>26 636</w:t>
            </w:r>
          </w:p>
        </w:tc>
        <w:tc>
          <w:tcPr>
            <w:tcW w:w="1125" w:type="dxa"/>
            <w:tcBorders>
              <w:top w:val="nil"/>
              <w:left w:val="single" w:sz="4" w:space="0" w:color="auto"/>
              <w:bottom w:val="nil"/>
              <w:right w:val="single" w:sz="4" w:space="0" w:color="auto"/>
            </w:tcBorders>
          </w:tcPr>
          <w:p w:rsidR="00A2161F" w:rsidRPr="00C636E7" w:rsidRDefault="00A2161F" w:rsidP="005A7B67">
            <w:pPr>
              <w:jc w:val="right"/>
              <w:rPr>
                <w:sz w:val="20"/>
              </w:rPr>
            </w:pPr>
            <w:r w:rsidRPr="00C636E7">
              <w:rPr>
                <w:sz w:val="20"/>
              </w:rPr>
              <w:t>27 501</w:t>
            </w:r>
          </w:p>
        </w:tc>
        <w:tc>
          <w:tcPr>
            <w:tcW w:w="1125" w:type="dxa"/>
            <w:tcBorders>
              <w:top w:val="nil"/>
              <w:left w:val="single" w:sz="4" w:space="0" w:color="auto"/>
              <w:bottom w:val="nil"/>
              <w:right w:val="single" w:sz="4" w:space="0" w:color="auto"/>
            </w:tcBorders>
          </w:tcPr>
          <w:p w:rsidR="00A2161F" w:rsidRPr="00C636E7" w:rsidRDefault="00A2161F" w:rsidP="005A7B67">
            <w:pPr>
              <w:jc w:val="right"/>
              <w:rPr>
                <w:sz w:val="20"/>
              </w:rPr>
            </w:pPr>
            <w:r w:rsidRPr="00C636E7">
              <w:rPr>
                <w:sz w:val="20"/>
              </w:rPr>
              <w:t>2</w:t>
            </w:r>
            <w:r>
              <w:rPr>
                <w:sz w:val="20"/>
              </w:rPr>
              <w:t>6 000</w:t>
            </w:r>
          </w:p>
        </w:tc>
        <w:tc>
          <w:tcPr>
            <w:tcW w:w="794" w:type="dxa"/>
            <w:tcBorders>
              <w:top w:val="nil"/>
              <w:left w:val="single" w:sz="4" w:space="0" w:color="auto"/>
              <w:bottom w:val="nil"/>
              <w:right w:val="single" w:sz="4" w:space="0" w:color="auto"/>
            </w:tcBorders>
          </w:tcPr>
          <w:p w:rsidR="00A2161F" w:rsidRPr="00C636E7" w:rsidRDefault="00A2161F" w:rsidP="005A7B67">
            <w:pPr>
              <w:jc w:val="right"/>
              <w:rPr>
                <w:sz w:val="20"/>
              </w:rPr>
            </w:pPr>
            <w:r w:rsidRPr="00C636E7">
              <w:rPr>
                <w:sz w:val="20"/>
              </w:rPr>
              <w:t>1</w:t>
            </w:r>
            <w:r>
              <w:rPr>
                <w:sz w:val="20"/>
              </w:rPr>
              <w:t>12,95</w:t>
            </w:r>
          </w:p>
        </w:tc>
      </w:tr>
      <w:tr w:rsidR="00A2161F" w:rsidRPr="00207124" w:rsidTr="00B107FC">
        <w:tc>
          <w:tcPr>
            <w:tcW w:w="3780" w:type="dxa"/>
            <w:tcBorders>
              <w:top w:val="nil"/>
              <w:left w:val="single" w:sz="4" w:space="0" w:color="auto"/>
              <w:bottom w:val="single" w:sz="4" w:space="0" w:color="auto"/>
              <w:right w:val="single" w:sz="4" w:space="0" w:color="auto"/>
            </w:tcBorders>
          </w:tcPr>
          <w:p w:rsidR="00A2161F" w:rsidRPr="00C636E7" w:rsidRDefault="00A2161F" w:rsidP="005A7B67">
            <w:pPr>
              <w:jc w:val="both"/>
              <w:rPr>
                <w:sz w:val="20"/>
              </w:rPr>
            </w:pPr>
            <w:r w:rsidRPr="00C636E7">
              <w:rPr>
                <w:sz w:val="20"/>
              </w:rPr>
              <w:t xml:space="preserve">z toho :  </w:t>
            </w:r>
            <w:r w:rsidRPr="00C636E7">
              <w:rPr>
                <w:i/>
                <w:sz w:val="20"/>
              </w:rPr>
              <w:t>programové financování</w:t>
            </w:r>
          </w:p>
        </w:tc>
        <w:tc>
          <w:tcPr>
            <w:tcW w:w="1125" w:type="dxa"/>
            <w:tcBorders>
              <w:top w:val="nil"/>
              <w:left w:val="single" w:sz="4" w:space="0" w:color="auto"/>
              <w:bottom w:val="single" w:sz="4" w:space="0" w:color="auto"/>
              <w:right w:val="single" w:sz="4" w:space="0" w:color="auto"/>
            </w:tcBorders>
          </w:tcPr>
          <w:p w:rsidR="00A2161F" w:rsidRPr="00C636E7" w:rsidRDefault="00A2161F" w:rsidP="005A7B67">
            <w:pPr>
              <w:jc w:val="right"/>
              <w:rPr>
                <w:i/>
                <w:sz w:val="20"/>
              </w:rPr>
            </w:pPr>
            <w:r w:rsidRPr="00C636E7">
              <w:rPr>
                <w:i/>
                <w:sz w:val="20"/>
              </w:rPr>
              <w:t>0</w:t>
            </w:r>
          </w:p>
        </w:tc>
        <w:tc>
          <w:tcPr>
            <w:tcW w:w="1125" w:type="dxa"/>
            <w:tcBorders>
              <w:top w:val="nil"/>
              <w:left w:val="single" w:sz="4" w:space="0" w:color="auto"/>
              <w:bottom w:val="single" w:sz="4" w:space="0" w:color="auto"/>
              <w:right w:val="single" w:sz="4" w:space="0" w:color="auto"/>
            </w:tcBorders>
          </w:tcPr>
          <w:p w:rsidR="00A2161F" w:rsidRPr="00C636E7" w:rsidRDefault="00A2161F" w:rsidP="005A7B67">
            <w:pPr>
              <w:jc w:val="right"/>
              <w:rPr>
                <w:i/>
                <w:sz w:val="20"/>
              </w:rPr>
            </w:pPr>
            <w:r w:rsidRPr="00C636E7">
              <w:rPr>
                <w:i/>
                <w:sz w:val="20"/>
              </w:rPr>
              <w:t>0</w:t>
            </w:r>
          </w:p>
        </w:tc>
        <w:tc>
          <w:tcPr>
            <w:tcW w:w="1125" w:type="dxa"/>
            <w:tcBorders>
              <w:top w:val="nil"/>
              <w:left w:val="single" w:sz="4" w:space="0" w:color="auto"/>
              <w:bottom w:val="single" w:sz="4" w:space="0" w:color="auto"/>
              <w:right w:val="single" w:sz="4" w:space="0" w:color="auto"/>
            </w:tcBorders>
          </w:tcPr>
          <w:p w:rsidR="00A2161F" w:rsidRPr="00C636E7" w:rsidRDefault="00A2161F" w:rsidP="005A7B67">
            <w:pPr>
              <w:jc w:val="right"/>
              <w:rPr>
                <w:i/>
                <w:sz w:val="20"/>
              </w:rPr>
            </w:pPr>
            <w:r w:rsidRPr="00C636E7">
              <w:rPr>
                <w:i/>
                <w:sz w:val="20"/>
              </w:rPr>
              <w:t>0</w:t>
            </w:r>
          </w:p>
        </w:tc>
        <w:tc>
          <w:tcPr>
            <w:tcW w:w="1125" w:type="dxa"/>
            <w:tcBorders>
              <w:top w:val="nil"/>
              <w:left w:val="single" w:sz="4" w:space="0" w:color="auto"/>
              <w:bottom w:val="single" w:sz="4" w:space="0" w:color="auto"/>
              <w:right w:val="single" w:sz="4" w:space="0" w:color="auto"/>
            </w:tcBorders>
          </w:tcPr>
          <w:p w:rsidR="00A2161F" w:rsidRPr="00C636E7" w:rsidRDefault="00A2161F" w:rsidP="005A7B67">
            <w:pPr>
              <w:jc w:val="right"/>
              <w:rPr>
                <w:i/>
                <w:sz w:val="20"/>
              </w:rPr>
            </w:pPr>
            <w:r w:rsidRPr="00C636E7">
              <w:rPr>
                <w:i/>
                <w:sz w:val="20"/>
              </w:rPr>
              <w:t>0</w:t>
            </w:r>
          </w:p>
        </w:tc>
        <w:tc>
          <w:tcPr>
            <w:tcW w:w="794" w:type="dxa"/>
            <w:tcBorders>
              <w:top w:val="nil"/>
              <w:left w:val="single" w:sz="4" w:space="0" w:color="auto"/>
              <w:bottom w:val="single" w:sz="4" w:space="0" w:color="auto"/>
              <w:right w:val="single" w:sz="4" w:space="0" w:color="auto"/>
            </w:tcBorders>
          </w:tcPr>
          <w:p w:rsidR="00A2161F" w:rsidRPr="00C636E7" w:rsidRDefault="00A2161F" w:rsidP="005A7B67">
            <w:pPr>
              <w:jc w:val="right"/>
              <w:rPr>
                <w:i/>
                <w:sz w:val="20"/>
              </w:rPr>
            </w:pPr>
            <w:r w:rsidRPr="00C636E7">
              <w:rPr>
                <w:i/>
                <w:sz w:val="20"/>
              </w:rPr>
              <w:t>x</w:t>
            </w:r>
          </w:p>
        </w:tc>
      </w:tr>
    </w:tbl>
    <w:p w:rsidR="00A2161F" w:rsidRPr="00C636E7" w:rsidRDefault="00A2161F" w:rsidP="00B107FC">
      <w:pPr>
        <w:pStyle w:val="Znormal"/>
        <w:spacing w:before="240"/>
        <w:ind w:firstLine="709"/>
      </w:pPr>
      <w:r>
        <w:t>Schválený rozpočet běžných výdajů ve výši 95 353 tis. Kč byl v</w:t>
      </w:r>
      <w:r w:rsidRPr="00C636E7">
        <w:t> průběhu roku 2018 posílen o 865 tis. Kč. Došlo k navýšení rozpočtu o 365 tis. Kč určené</w:t>
      </w:r>
      <w:r w:rsidR="00ED21FD">
        <w:t>ho</w:t>
      </w:r>
      <w:r w:rsidRPr="00C636E7">
        <w:t xml:space="preserve"> na odstranění stavby Veleslavín, nádražní sklad v žst. Praha-Veleslavín a k navýšení rozpočtu o 500 tis. Kč určené</w:t>
      </w:r>
      <w:r w:rsidR="00ED21FD">
        <w:t>ho</w:t>
      </w:r>
      <w:r w:rsidRPr="00C636E7">
        <w:t xml:space="preserve"> na obnovu kancelářského nábytku, výměny podlahových krytin z důvodu červencové havárii vody v sídle DÚ. </w:t>
      </w:r>
    </w:p>
    <w:p w:rsidR="00A2161F" w:rsidRPr="00C636E7" w:rsidRDefault="00A2161F" w:rsidP="00A2161F">
      <w:pPr>
        <w:pStyle w:val="Znormal"/>
        <w:ind w:firstLine="709"/>
      </w:pPr>
      <w:r w:rsidRPr="00C636E7">
        <w:t>Běžné výdaje byly čerpány ve výši 9</w:t>
      </w:r>
      <w:r>
        <w:t>3 143</w:t>
      </w:r>
      <w:r w:rsidRPr="00C636E7">
        <w:t xml:space="preserve"> tis. Kč, tj. plnění upraveného rozpočtu </w:t>
      </w:r>
      <w:r w:rsidRPr="00C636E7">
        <w:br/>
        <w:t>ve výši 9</w:t>
      </w:r>
      <w:r>
        <w:t>6</w:t>
      </w:r>
      <w:r w:rsidRPr="00C636E7">
        <w:t>,8</w:t>
      </w:r>
      <w:r>
        <w:t>0</w:t>
      </w:r>
      <w:r w:rsidRPr="00C636E7">
        <w:t xml:space="preserve"> %, z toho použití nároků z nespotřebovaných výdajů minulých let </w:t>
      </w:r>
      <w:r w:rsidRPr="00C636E7">
        <w:br/>
        <w:t>činí 533 t</w:t>
      </w:r>
      <w:r w:rsidR="00ED21FD">
        <w:t>is. Kč, prostředky byly použité na úhradu nájemného.</w:t>
      </w:r>
      <w:r w:rsidRPr="00C636E7">
        <w:t xml:space="preserve"> </w:t>
      </w:r>
    </w:p>
    <w:p w:rsidR="00A2161F" w:rsidRDefault="00ED21FD" w:rsidP="00E93A21">
      <w:pPr>
        <w:pStyle w:val="Zkladntext"/>
        <w:spacing w:after="120"/>
      </w:pPr>
      <w:r>
        <w:tab/>
      </w:r>
      <w:r w:rsidR="00A2161F" w:rsidRPr="00E63FE8">
        <w:t xml:space="preserve">Čerpání prostředků běžných výdajů tvořily zejména výdaje na platy zaměstnanců </w:t>
      </w:r>
      <w:r w:rsidR="00A2161F" w:rsidRPr="00E63FE8">
        <w:br/>
        <w:t xml:space="preserve">a ostatní platby za provedenou práci a s tím související povinné platby (pojistné a převod FKSP), které se podílí na celkovém objemu čerpání běžných výdajů 72,09 % (tj. ve výši </w:t>
      </w:r>
      <w:r w:rsidR="00A2161F" w:rsidRPr="00E63FE8">
        <w:br/>
        <w:t xml:space="preserve">67 143 tis. Kč), dále pak výdaje na nájemné, nákup ostatních služeb a zpracování dat a služby související s informačními a komunikačními technologiemi. </w:t>
      </w:r>
    </w:p>
    <w:p w:rsidR="00391ADC" w:rsidRDefault="00391ADC" w:rsidP="00A2161F">
      <w:pPr>
        <w:pStyle w:val="Zkladntext"/>
        <w:spacing w:before="240" w:after="120"/>
        <w:rPr>
          <w:b/>
          <w:u w:val="single"/>
        </w:rPr>
      </w:pPr>
    </w:p>
    <w:p w:rsidR="00391ADC" w:rsidRDefault="00391ADC" w:rsidP="00A2161F">
      <w:pPr>
        <w:pStyle w:val="Zkladntext"/>
        <w:spacing w:before="240" w:after="120"/>
        <w:rPr>
          <w:b/>
          <w:u w:val="single"/>
        </w:rPr>
      </w:pPr>
    </w:p>
    <w:p w:rsidR="00391ADC" w:rsidRDefault="00391ADC" w:rsidP="00A2161F">
      <w:pPr>
        <w:pStyle w:val="Zkladntext"/>
        <w:spacing w:before="240" w:after="120"/>
        <w:rPr>
          <w:b/>
          <w:u w:val="single"/>
        </w:rPr>
      </w:pPr>
    </w:p>
    <w:p w:rsidR="00391ADC" w:rsidRDefault="00391ADC" w:rsidP="00A2161F">
      <w:pPr>
        <w:pStyle w:val="Zkladntext"/>
        <w:spacing w:before="240" w:after="120"/>
        <w:rPr>
          <w:b/>
          <w:u w:val="single"/>
        </w:rPr>
      </w:pPr>
    </w:p>
    <w:p w:rsidR="00391ADC" w:rsidRDefault="00391ADC" w:rsidP="00A2161F">
      <w:pPr>
        <w:pStyle w:val="Zkladntext"/>
        <w:spacing w:before="240" w:after="120"/>
        <w:rPr>
          <w:b/>
          <w:u w:val="single"/>
        </w:rPr>
      </w:pPr>
    </w:p>
    <w:p w:rsidR="00B107FC" w:rsidRDefault="00B107FC" w:rsidP="00A2161F">
      <w:pPr>
        <w:pStyle w:val="Zkladntext"/>
        <w:spacing w:before="240" w:after="120"/>
        <w:rPr>
          <w:b/>
          <w:u w:val="single"/>
        </w:rPr>
      </w:pPr>
    </w:p>
    <w:p w:rsidR="00E93A21" w:rsidRDefault="00E93A21" w:rsidP="00A2161F">
      <w:pPr>
        <w:pStyle w:val="Zkladntext"/>
        <w:spacing w:before="240" w:after="120"/>
        <w:rPr>
          <w:b/>
          <w:u w:val="single"/>
        </w:rPr>
      </w:pPr>
    </w:p>
    <w:p w:rsidR="00DD21C2" w:rsidRDefault="00DD21C2" w:rsidP="00A2161F">
      <w:pPr>
        <w:pStyle w:val="Zkladntext"/>
        <w:spacing w:before="240" w:after="120"/>
        <w:rPr>
          <w:b/>
          <w:u w:val="single"/>
        </w:rPr>
      </w:pPr>
    </w:p>
    <w:p w:rsidR="00FA7E1E" w:rsidRPr="00345C67" w:rsidRDefault="00FA7E1E" w:rsidP="00A2161F">
      <w:pPr>
        <w:pStyle w:val="Zkladntext"/>
        <w:spacing w:before="240" w:after="120"/>
        <w:rPr>
          <w:b/>
          <w:u w:val="single"/>
        </w:rPr>
      </w:pPr>
      <w:r w:rsidRPr="00345C67">
        <w:rPr>
          <w:b/>
          <w:u w:val="single"/>
        </w:rPr>
        <w:lastRenderedPageBreak/>
        <w:t>Drážní inspekce</w:t>
      </w:r>
    </w:p>
    <w:p w:rsidR="00345C67" w:rsidRPr="006E4BB6" w:rsidRDefault="00ED21FD" w:rsidP="00345C67">
      <w:pPr>
        <w:jc w:val="both"/>
      </w:pPr>
      <w:r>
        <w:tab/>
      </w:r>
      <w:r w:rsidR="00345C67" w:rsidRPr="006E4BB6">
        <w:t>Organizační složka státu Drážní inspekce vznikla jako správní úřad k 1. 1. 2003 podle zákona č. 77/2002 Sb., o akciové společnosti České dráhy, státní organizaci Správa železniční dopravní cesty a o změně zákona č. 266/1994 Sb., o dráhách, ve znění pozdějších předpisů, a zákona č. 77/1997 Sb., o státním podniku, ve znění pozdějších předpisů. Hlavní činností organizace je zjišťování příčin a okolností vzniku mimořádných událostí v drážní dopravě, a to na drahách železničních, tramvajo</w:t>
      </w:r>
      <w:r>
        <w:t xml:space="preserve">vých, trolejbusových, lanových </w:t>
      </w:r>
      <w:r w:rsidR="00345C67" w:rsidRPr="006E4BB6">
        <w:t xml:space="preserve">a speciálních (metro) s cílem zabránit jejich opakování. </w:t>
      </w:r>
    </w:p>
    <w:p w:rsidR="00F962B6" w:rsidRPr="00207124" w:rsidRDefault="00F8657F" w:rsidP="00B107FC">
      <w:pPr>
        <w:spacing w:before="120"/>
        <w:ind w:left="357" w:right="142"/>
        <w:jc w:val="right"/>
        <w:rPr>
          <w:color w:val="FF0000"/>
        </w:rPr>
      </w:pPr>
      <w:r w:rsidRPr="00F8657F">
        <w:t>v</w:t>
      </w:r>
      <w:r w:rsidR="00F962B6" w:rsidRPr="00F8657F">
        <w:t> </w:t>
      </w:r>
      <w:r w:rsidR="00F962B6" w:rsidRPr="00345C67">
        <w:t>tis. Kč</w:t>
      </w:r>
    </w:p>
    <w:tbl>
      <w:tblPr>
        <w:tblW w:w="907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80"/>
        <w:gridCol w:w="1125"/>
        <w:gridCol w:w="1125"/>
        <w:gridCol w:w="1125"/>
        <w:gridCol w:w="1125"/>
        <w:gridCol w:w="794"/>
      </w:tblGrid>
      <w:tr w:rsidR="00345C67" w:rsidRPr="00BC7E42" w:rsidTr="00B107FC">
        <w:tc>
          <w:tcPr>
            <w:tcW w:w="3780" w:type="dxa"/>
          </w:tcPr>
          <w:p w:rsidR="00345C67" w:rsidRPr="00600782" w:rsidRDefault="00345C67" w:rsidP="005577AA">
            <w:pPr>
              <w:jc w:val="center"/>
              <w:rPr>
                <w:sz w:val="22"/>
              </w:rPr>
            </w:pPr>
          </w:p>
          <w:p w:rsidR="00345C67" w:rsidRPr="00600782" w:rsidRDefault="00345C67" w:rsidP="005577AA">
            <w:pPr>
              <w:jc w:val="center"/>
              <w:rPr>
                <w:sz w:val="22"/>
              </w:rPr>
            </w:pPr>
            <w:r w:rsidRPr="00600782">
              <w:rPr>
                <w:sz w:val="22"/>
              </w:rPr>
              <w:t>Ukazatel</w:t>
            </w:r>
          </w:p>
        </w:tc>
        <w:tc>
          <w:tcPr>
            <w:tcW w:w="1125" w:type="dxa"/>
            <w:vAlign w:val="center"/>
          </w:tcPr>
          <w:p w:rsidR="00345C67" w:rsidRPr="00600782" w:rsidRDefault="00345C67" w:rsidP="005577AA">
            <w:pPr>
              <w:jc w:val="center"/>
              <w:rPr>
                <w:sz w:val="22"/>
              </w:rPr>
            </w:pPr>
            <w:r w:rsidRPr="00600782">
              <w:rPr>
                <w:sz w:val="22"/>
              </w:rPr>
              <w:t>Skutečnost</w:t>
            </w:r>
          </w:p>
          <w:p w:rsidR="00345C67" w:rsidRPr="00600782" w:rsidRDefault="00345C67" w:rsidP="005577AA">
            <w:pPr>
              <w:jc w:val="center"/>
              <w:rPr>
                <w:sz w:val="22"/>
              </w:rPr>
            </w:pPr>
            <w:r w:rsidRPr="00600782">
              <w:rPr>
                <w:sz w:val="22"/>
              </w:rPr>
              <w:t>2017</w:t>
            </w:r>
          </w:p>
        </w:tc>
        <w:tc>
          <w:tcPr>
            <w:tcW w:w="1125" w:type="dxa"/>
            <w:vAlign w:val="center"/>
          </w:tcPr>
          <w:p w:rsidR="00345C67" w:rsidRPr="00600782" w:rsidRDefault="00345C67" w:rsidP="005577AA">
            <w:pPr>
              <w:jc w:val="center"/>
              <w:rPr>
                <w:sz w:val="22"/>
              </w:rPr>
            </w:pPr>
            <w:r w:rsidRPr="00600782">
              <w:rPr>
                <w:sz w:val="22"/>
              </w:rPr>
              <w:t>Schválený</w:t>
            </w:r>
          </w:p>
          <w:p w:rsidR="00345C67" w:rsidRPr="00600782" w:rsidRDefault="00345C67" w:rsidP="005577AA">
            <w:pPr>
              <w:jc w:val="center"/>
              <w:rPr>
                <w:sz w:val="22"/>
              </w:rPr>
            </w:pPr>
            <w:r w:rsidRPr="00600782">
              <w:rPr>
                <w:sz w:val="22"/>
              </w:rPr>
              <w:t>rozpočet</w:t>
            </w:r>
          </w:p>
          <w:p w:rsidR="00345C67" w:rsidRPr="00600782" w:rsidRDefault="00345C67" w:rsidP="005577AA">
            <w:pPr>
              <w:jc w:val="center"/>
              <w:rPr>
                <w:sz w:val="22"/>
              </w:rPr>
            </w:pPr>
            <w:r w:rsidRPr="00600782">
              <w:rPr>
                <w:sz w:val="22"/>
              </w:rPr>
              <w:t>2018</w:t>
            </w:r>
          </w:p>
        </w:tc>
        <w:tc>
          <w:tcPr>
            <w:tcW w:w="1125" w:type="dxa"/>
            <w:vAlign w:val="center"/>
          </w:tcPr>
          <w:p w:rsidR="00345C67" w:rsidRPr="00600782" w:rsidRDefault="00345C67" w:rsidP="005577AA">
            <w:pPr>
              <w:jc w:val="center"/>
              <w:rPr>
                <w:sz w:val="22"/>
              </w:rPr>
            </w:pPr>
            <w:r w:rsidRPr="00600782">
              <w:rPr>
                <w:sz w:val="22"/>
              </w:rPr>
              <w:t>Upravený</w:t>
            </w:r>
          </w:p>
          <w:p w:rsidR="00345C67" w:rsidRPr="00600782" w:rsidRDefault="00345C67" w:rsidP="005577AA">
            <w:pPr>
              <w:jc w:val="center"/>
              <w:rPr>
                <w:sz w:val="22"/>
              </w:rPr>
            </w:pPr>
            <w:r w:rsidRPr="00600782">
              <w:rPr>
                <w:sz w:val="22"/>
              </w:rPr>
              <w:t>rozpočet</w:t>
            </w:r>
          </w:p>
          <w:p w:rsidR="00345C67" w:rsidRPr="00600782" w:rsidRDefault="00345C67" w:rsidP="005577AA">
            <w:pPr>
              <w:jc w:val="center"/>
              <w:rPr>
                <w:sz w:val="22"/>
              </w:rPr>
            </w:pPr>
            <w:r w:rsidRPr="00600782">
              <w:rPr>
                <w:sz w:val="22"/>
              </w:rPr>
              <w:t>2018</w:t>
            </w:r>
          </w:p>
        </w:tc>
        <w:tc>
          <w:tcPr>
            <w:tcW w:w="1125" w:type="dxa"/>
            <w:vAlign w:val="center"/>
          </w:tcPr>
          <w:p w:rsidR="00345C67" w:rsidRPr="00600782" w:rsidRDefault="00345C67" w:rsidP="005577AA">
            <w:pPr>
              <w:jc w:val="center"/>
              <w:rPr>
                <w:sz w:val="22"/>
              </w:rPr>
            </w:pPr>
            <w:r w:rsidRPr="00600782">
              <w:rPr>
                <w:sz w:val="22"/>
              </w:rPr>
              <w:t>Skutečnost</w:t>
            </w:r>
          </w:p>
          <w:p w:rsidR="00345C67" w:rsidRPr="00600782" w:rsidRDefault="00345C67" w:rsidP="005577AA">
            <w:pPr>
              <w:jc w:val="center"/>
              <w:rPr>
                <w:sz w:val="22"/>
              </w:rPr>
            </w:pPr>
            <w:r w:rsidRPr="00600782">
              <w:rPr>
                <w:sz w:val="22"/>
              </w:rPr>
              <w:t>2018</w:t>
            </w:r>
          </w:p>
        </w:tc>
        <w:tc>
          <w:tcPr>
            <w:tcW w:w="794" w:type="dxa"/>
            <w:vAlign w:val="center"/>
          </w:tcPr>
          <w:p w:rsidR="00345C67" w:rsidRPr="00600782" w:rsidRDefault="00345C67" w:rsidP="005577AA">
            <w:pPr>
              <w:jc w:val="center"/>
              <w:rPr>
                <w:sz w:val="22"/>
              </w:rPr>
            </w:pPr>
            <w:r w:rsidRPr="00600782">
              <w:rPr>
                <w:sz w:val="22"/>
              </w:rPr>
              <w:t>Index</w:t>
            </w:r>
          </w:p>
          <w:p w:rsidR="00345C67" w:rsidRPr="00600782" w:rsidRDefault="00345C67" w:rsidP="005577AA">
            <w:pPr>
              <w:jc w:val="center"/>
              <w:rPr>
                <w:sz w:val="22"/>
              </w:rPr>
            </w:pPr>
            <w:r w:rsidRPr="00600782">
              <w:rPr>
                <w:sz w:val="22"/>
              </w:rPr>
              <w:t>18/17         (v %)</w:t>
            </w:r>
          </w:p>
        </w:tc>
      </w:tr>
      <w:tr w:rsidR="00345C67" w:rsidRPr="00BC7E42" w:rsidTr="00B107FC">
        <w:tc>
          <w:tcPr>
            <w:tcW w:w="3780" w:type="dxa"/>
            <w:tcBorders>
              <w:bottom w:val="single" w:sz="4" w:space="0" w:color="auto"/>
            </w:tcBorders>
          </w:tcPr>
          <w:p w:rsidR="00345C67" w:rsidRPr="00600782" w:rsidRDefault="00345C67" w:rsidP="005577AA">
            <w:pPr>
              <w:jc w:val="center"/>
              <w:rPr>
                <w:sz w:val="22"/>
              </w:rPr>
            </w:pPr>
            <w:r w:rsidRPr="00600782">
              <w:rPr>
                <w:sz w:val="22"/>
              </w:rPr>
              <w:t>a</w:t>
            </w:r>
          </w:p>
        </w:tc>
        <w:tc>
          <w:tcPr>
            <w:tcW w:w="1125" w:type="dxa"/>
            <w:tcBorders>
              <w:bottom w:val="single" w:sz="4" w:space="0" w:color="auto"/>
            </w:tcBorders>
          </w:tcPr>
          <w:p w:rsidR="00345C67" w:rsidRPr="00600782" w:rsidRDefault="00345C67" w:rsidP="005577AA">
            <w:pPr>
              <w:jc w:val="center"/>
              <w:rPr>
                <w:sz w:val="22"/>
              </w:rPr>
            </w:pPr>
            <w:r w:rsidRPr="00600782">
              <w:rPr>
                <w:sz w:val="22"/>
              </w:rPr>
              <w:t>1</w:t>
            </w:r>
          </w:p>
        </w:tc>
        <w:tc>
          <w:tcPr>
            <w:tcW w:w="1125" w:type="dxa"/>
            <w:tcBorders>
              <w:bottom w:val="single" w:sz="4" w:space="0" w:color="auto"/>
            </w:tcBorders>
          </w:tcPr>
          <w:p w:rsidR="00345C67" w:rsidRPr="00600782" w:rsidRDefault="00345C67" w:rsidP="005577AA">
            <w:pPr>
              <w:jc w:val="center"/>
              <w:rPr>
                <w:sz w:val="22"/>
              </w:rPr>
            </w:pPr>
            <w:r w:rsidRPr="00600782">
              <w:rPr>
                <w:sz w:val="22"/>
              </w:rPr>
              <w:t>2</w:t>
            </w:r>
          </w:p>
        </w:tc>
        <w:tc>
          <w:tcPr>
            <w:tcW w:w="1125" w:type="dxa"/>
            <w:tcBorders>
              <w:bottom w:val="single" w:sz="4" w:space="0" w:color="auto"/>
            </w:tcBorders>
          </w:tcPr>
          <w:p w:rsidR="00345C67" w:rsidRPr="00600782" w:rsidRDefault="00345C67" w:rsidP="005577AA">
            <w:pPr>
              <w:jc w:val="center"/>
              <w:rPr>
                <w:sz w:val="22"/>
              </w:rPr>
            </w:pPr>
            <w:r w:rsidRPr="00600782">
              <w:rPr>
                <w:sz w:val="22"/>
              </w:rPr>
              <w:t>3</w:t>
            </w:r>
          </w:p>
        </w:tc>
        <w:tc>
          <w:tcPr>
            <w:tcW w:w="1125" w:type="dxa"/>
            <w:tcBorders>
              <w:bottom w:val="single" w:sz="4" w:space="0" w:color="auto"/>
            </w:tcBorders>
          </w:tcPr>
          <w:p w:rsidR="00345C67" w:rsidRPr="00600782" w:rsidRDefault="00345C67" w:rsidP="005577AA">
            <w:pPr>
              <w:jc w:val="center"/>
              <w:rPr>
                <w:sz w:val="22"/>
              </w:rPr>
            </w:pPr>
            <w:r w:rsidRPr="00600782">
              <w:rPr>
                <w:sz w:val="22"/>
              </w:rPr>
              <w:t>4</w:t>
            </w:r>
          </w:p>
        </w:tc>
        <w:tc>
          <w:tcPr>
            <w:tcW w:w="794" w:type="dxa"/>
            <w:tcBorders>
              <w:bottom w:val="single" w:sz="4" w:space="0" w:color="auto"/>
            </w:tcBorders>
          </w:tcPr>
          <w:p w:rsidR="00345C67" w:rsidRPr="00600782" w:rsidRDefault="00345C67" w:rsidP="005577AA">
            <w:pPr>
              <w:jc w:val="center"/>
              <w:rPr>
                <w:sz w:val="22"/>
              </w:rPr>
            </w:pPr>
            <w:r w:rsidRPr="00600782">
              <w:rPr>
                <w:sz w:val="22"/>
              </w:rPr>
              <w:t>5</w:t>
            </w:r>
          </w:p>
        </w:tc>
      </w:tr>
      <w:tr w:rsidR="00345C67" w:rsidRPr="00BC7E42" w:rsidTr="00B107FC">
        <w:trPr>
          <w:trHeight w:val="388"/>
        </w:trPr>
        <w:tc>
          <w:tcPr>
            <w:tcW w:w="3780" w:type="dxa"/>
            <w:tcBorders>
              <w:top w:val="single" w:sz="4" w:space="0" w:color="auto"/>
              <w:left w:val="single" w:sz="4" w:space="0" w:color="auto"/>
              <w:bottom w:val="nil"/>
              <w:right w:val="single" w:sz="4" w:space="0" w:color="auto"/>
            </w:tcBorders>
          </w:tcPr>
          <w:p w:rsidR="00345C67" w:rsidRPr="001C12E3" w:rsidRDefault="00345C67" w:rsidP="005577AA">
            <w:pPr>
              <w:pStyle w:val="Zkladntext"/>
              <w:rPr>
                <w:b/>
                <w:bCs/>
                <w:sz w:val="20"/>
              </w:rPr>
            </w:pPr>
            <w:r w:rsidRPr="001C12E3">
              <w:rPr>
                <w:b/>
                <w:bCs/>
                <w:sz w:val="20"/>
              </w:rPr>
              <w:t xml:space="preserve">Běžné výdaje </w:t>
            </w:r>
          </w:p>
          <w:p w:rsidR="00345C67" w:rsidRPr="001C12E3" w:rsidRDefault="00345C67" w:rsidP="005577AA">
            <w:pPr>
              <w:jc w:val="both"/>
              <w:rPr>
                <w:sz w:val="20"/>
              </w:rPr>
            </w:pPr>
            <w:r w:rsidRPr="001C12E3">
              <w:rPr>
                <w:sz w:val="20"/>
              </w:rPr>
              <w:t xml:space="preserve">v tom: </w:t>
            </w:r>
          </w:p>
        </w:tc>
        <w:tc>
          <w:tcPr>
            <w:tcW w:w="1125" w:type="dxa"/>
            <w:tcBorders>
              <w:top w:val="single" w:sz="4" w:space="0" w:color="auto"/>
              <w:left w:val="single" w:sz="4" w:space="0" w:color="auto"/>
              <w:bottom w:val="nil"/>
              <w:right w:val="single" w:sz="4" w:space="0" w:color="auto"/>
            </w:tcBorders>
            <w:vAlign w:val="center"/>
          </w:tcPr>
          <w:p w:rsidR="00345C67" w:rsidRPr="001C12E3" w:rsidRDefault="00345C67" w:rsidP="005577AA">
            <w:pPr>
              <w:spacing w:before="120"/>
              <w:jc w:val="right"/>
              <w:rPr>
                <w:b/>
                <w:bCs/>
                <w:sz w:val="20"/>
              </w:rPr>
            </w:pPr>
            <w:r w:rsidRPr="001C12E3">
              <w:rPr>
                <w:b/>
                <w:bCs/>
                <w:sz w:val="20"/>
              </w:rPr>
              <w:t>36 101</w:t>
            </w:r>
          </w:p>
        </w:tc>
        <w:tc>
          <w:tcPr>
            <w:tcW w:w="1125" w:type="dxa"/>
            <w:tcBorders>
              <w:top w:val="single" w:sz="4" w:space="0" w:color="auto"/>
              <w:left w:val="single" w:sz="4" w:space="0" w:color="auto"/>
              <w:bottom w:val="nil"/>
              <w:right w:val="single" w:sz="4" w:space="0" w:color="auto"/>
            </w:tcBorders>
            <w:vAlign w:val="center"/>
          </w:tcPr>
          <w:p w:rsidR="00345C67" w:rsidRPr="00600782" w:rsidRDefault="00345C67" w:rsidP="005577AA">
            <w:pPr>
              <w:spacing w:before="120"/>
              <w:jc w:val="right"/>
              <w:rPr>
                <w:b/>
                <w:bCs/>
                <w:sz w:val="20"/>
              </w:rPr>
            </w:pPr>
            <w:r w:rsidRPr="00600782">
              <w:rPr>
                <w:b/>
                <w:bCs/>
                <w:sz w:val="20"/>
              </w:rPr>
              <w:t>35 703</w:t>
            </w:r>
          </w:p>
        </w:tc>
        <w:tc>
          <w:tcPr>
            <w:tcW w:w="1125" w:type="dxa"/>
            <w:tcBorders>
              <w:top w:val="single" w:sz="4" w:space="0" w:color="auto"/>
              <w:left w:val="single" w:sz="4" w:space="0" w:color="auto"/>
              <w:bottom w:val="nil"/>
              <w:right w:val="single" w:sz="4" w:space="0" w:color="auto"/>
            </w:tcBorders>
            <w:vAlign w:val="center"/>
          </w:tcPr>
          <w:p w:rsidR="00345C67" w:rsidRPr="00600782" w:rsidRDefault="00345C67" w:rsidP="005577AA">
            <w:pPr>
              <w:spacing w:before="120"/>
              <w:jc w:val="right"/>
              <w:rPr>
                <w:b/>
                <w:bCs/>
                <w:sz w:val="20"/>
              </w:rPr>
            </w:pPr>
            <w:r w:rsidRPr="00600782">
              <w:rPr>
                <w:b/>
                <w:bCs/>
                <w:sz w:val="20"/>
              </w:rPr>
              <w:t>35 703</w:t>
            </w:r>
          </w:p>
        </w:tc>
        <w:tc>
          <w:tcPr>
            <w:tcW w:w="1125" w:type="dxa"/>
            <w:tcBorders>
              <w:top w:val="single" w:sz="4" w:space="0" w:color="auto"/>
              <w:left w:val="single" w:sz="4" w:space="0" w:color="auto"/>
              <w:bottom w:val="nil"/>
              <w:right w:val="single" w:sz="4" w:space="0" w:color="auto"/>
            </w:tcBorders>
            <w:vAlign w:val="center"/>
          </w:tcPr>
          <w:p w:rsidR="00345C67" w:rsidRPr="00BC7E42" w:rsidRDefault="00345C67" w:rsidP="005577AA">
            <w:pPr>
              <w:spacing w:before="120"/>
              <w:jc w:val="right"/>
              <w:rPr>
                <w:b/>
                <w:bCs/>
                <w:color w:val="FF0000"/>
                <w:sz w:val="20"/>
              </w:rPr>
            </w:pPr>
            <w:r w:rsidRPr="00600782">
              <w:rPr>
                <w:b/>
                <w:bCs/>
                <w:sz w:val="20"/>
              </w:rPr>
              <w:t>34 315</w:t>
            </w:r>
          </w:p>
        </w:tc>
        <w:tc>
          <w:tcPr>
            <w:tcW w:w="794" w:type="dxa"/>
            <w:tcBorders>
              <w:top w:val="single" w:sz="4" w:space="0" w:color="auto"/>
              <w:left w:val="single" w:sz="4" w:space="0" w:color="auto"/>
              <w:bottom w:val="nil"/>
              <w:right w:val="single" w:sz="4" w:space="0" w:color="auto"/>
            </w:tcBorders>
            <w:vAlign w:val="center"/>
          </w:tcPr>
          <w:p w:rsidR="00345C67" w:rsidRPr="00BC7E42" w:rsidRDefault="00345C67" w:rsidP="005577AA">
            <w:pPr>
              <w:spacing w:before="120"/>
              <w:jc w:val="right"/>
              <w:rPr>
                <w:b/>
                <w:bCs/>
                <w:color w:val="FF0000"/>
                <w:sz w:val="20"/>
              </w:rPr>
            </w:pPr>
            <w:r w:rsidRPr="001C12E3">
              <w:rPr>
                <w:b/>
                <w:bCs/>
                <w:sz w:val="20"/>
              </w:rPr>
              <w:t>95,05</w:t>
            </w:r>
          </w:p>
        </w:tc>
      </w:tr>
      <w:tr w:rsidR="00345C67" w:rsidRPr="00BC7E42" w:rsidTr="00B107FC">
        <w:tc>
          <w:tcPr>
            <w:tcW w:w="3780" w:type="dxa"/>
            <w:tcBorders>
              <w:top w:val="nil"/>
              <w:left w:val="single" w:sz="4" w:space="0" w:color="auto"/>
              <w:bottom w:val="nil"/>
              <w:right w:val="single" w:sz="4" w:space="0" w:color="auto"/>
            </w:tcBorders>
          </w:tcPr>
          <w:p w:rsidR="00345C67" w:rsidRPr="001C12E3" w:rsidRDefault="00345C67" w:rsidP="005577AA">
            <w:pPr>
              <w:jc w:val="both"/>
              <w:rPr>
                <w:sz w:val="20"/>
              </w:rPr>
            </w:pPr>
            <w:r w:rsidRPr="001C12E3">
              <w:rPr>
                <w:sz w:val="20"/>
              </w:rPr>
              <w:t xml:space="preserve">platy zaměstnanců a ostatní platby </w:t>
            </w:r>
          </w:p>
          <w:p w:rsidR="00345C67" w:rsidRPr="001C12E3" w:rsidRDefault="00345C67" w:rsidP="005577AA">
            <w:pPr>
              <w:jc w:val="both"/>
              <w:rPr>
                <w:sz w:val="20"/>
              </w:rPr>
            </w:pPr>
            <w:r w:rsidRPr="001C12E3">
              <w:rPr>
                <w:sz w:val="20"/>
              </w:rPr>
              <w:t>za provedenou práci</w:t>
            </w:r>
          </w:p>
        </w:tc>
        <w:tc>
          <w:tcPr>
            <w:tcW w:w="1125" w:type="dxa"/>
            <w:tcBorders>
              <w:top w:val="nil"/>
              <w:left w:val="single" w:sz="4" w:space="0" w:color="auto"/>
              <w:bottom w:val="nil"/>
              <w:right w:val="single" w:sz="4" w:space="0" w:color="auto"/>
            </w:tcBorders>
            <w:vAlign w:val="center"/>
          </w:tcPr>
          <w:p w:rsidR="00345C67" w:rsidRPr="001C12E3" w:rsidRDefault="00345C67" w:rsidP="005577AA">
            <w:pPr>
              <w:jc w:val="right"/>
              <w:rPr>
                <w:sz w:val="20"/>
              </w:rPr>
            </w:pPr>
          </w:p>
          <w:p w:rsidR="00345C67" w:rsidRPr="001C12E3" w:rsidRDefault="00345C67" w:rsidP="005577AA">
            <w:pPr>
              <w:jc w:val="right"/>
              <w:rPr>
                <w:sz w:val="20"/>
              </w:rPr>
            </w:pPr>
            <w:r w:rsidRPr="001C12E3">
              <w:rPr>
                <w:sz w:val="20"/>
              </w:rPr>
              <w:t>20 006</w:t>
            </w:r>
          </w:p>
        </w:tc>
        <w:tc>
          <w:tcPr>
            <w:tcW w:w="1125" w:type="dxa"/>
            <w:tcBorders>
              <w:top w:val="nil"/>
              <w:left w:val="single" w:sz="4" w:space="0" w:color="auto"/>
              <w:bottom w:val="nil"/>
              <w:right w:val="single" w:sz="4" w:space="0" w:color="auto"/>
            </w:tcBorders>
            <w:vAlign w:val="center"/>
          </w:tcPr>
          <w:p w:rsidR="00345C67" w:rsidRPr="00600782" w:rsidRDefault="00345C67" w:rsidP="005577AA">
            <w:pPr>
              <w:jc w:val="right"/>
              <w:rPr>
                <w:sz w:val="20"/>
              </w:rPr>
            </w:pPr>
          </w:p>
          <w:p w:rsidR="00345C67" w:rsidRPr="00600782" w:rsidRDefault="00345C67" w:rsidP="005577AA">
            <w:pPr>
              <w:jc w:val="right"/>
              <w:rPr>
                <w:sz w:val="20"/>
              </w:rPr>
            </w:pPr>
            <w:r w:rsidRPr="00600782">
              <w:rPr>
                <w:sz w:val="20"/>
              </w:rPr>
              <w:t>19 328</w:t>
            </w:r>
          </w:p>
        </w:tc>
        <w:tc>
          <w:tcPr>
            <w:tcW w:w="1125" w:type="dxa"/>
            <w:tcBorders>
              <w:top w:val="nil"/>
              <w:left w:val="single" w:sz="4" w:space="0" w:color="auto"/>
              <w:bottom w:val="nil"/>
              <w:right w:val="single" w:sz="4" w:space="0" w:color="auto"/>
            </w:tcBorders>
            <w:vAlign w:val="center"/>
          </w:tcPr>
          <w:p w:rsidR="00345C67" w:rsidRPr="00600782" w:rsidRDefault="00345C67" w:rsidP="005577AA">
            <w:pPr>
              <w:jc w:val="right"/>
              <w:rPr>
                <w:sz w:val="20"/>
              </w:rPr>
            </w:pPr>
          </w:p>
          <w:p w:rsidR="00345C67" w:rsidRPr="00600782" w:rsidRDefault="00345C67" w:rsidP="005577AA">
            <w:pPr>
              <w:jc w:val="right"/>
              <w:rPr>
                <w:sz w:val="20"/>
              </w:rPr>
            </w:pPr>
            <w:r w:rsidRPr="00600782">
              <w:rPr>
                <w:sz w:val="20"/>
              </w:rPr>
              <w:t>19 328</w:t>
            </w:r>
          </w:p>
        </w:tc>
        <w:tc>
          <w:tcPr>
            <w:tcW w:w="1125" w:type="dxa"/>
            <w:tcBorders>
              <w:top w:val="nil"/>
              <w:left w:val="single" w:sz="4" w:space="0" w:color="auto"/>
              <w:bottom w:val="nil"/>
              <w:right w:val="single" w:sz="4" w:space="0" w:color="auto"/>
            </w:tcBorders>
            <w:vAlign w:val="center"/>
          </w:tcPr>
          <w:p w:rsidR="00345C67" w:rsidRPr="00600782" w:rsidRDefault="00345C67" w:rsidP="005577AA">
            <w:pPr>
              <w:jc w:val="right"/>
              <w:rPr>
                <w:sz w:val="20"/>
              </w:rPr>
            </w:pPr>
          </w:p>
          <w:p w:rsidR="00345C67" w:rsidRPr="00600782" w:rsidRDefault="00345C67" w:rsidP="005577AA">
            <w:pPr>
              <w:jc w:val="right"/>
              <w:rPr>
                <w:sz w:val="20"/>
              </w:rPr>
            </w:pPr>
            <w:r w:rsidRPr="00600782">
              <w:rPr>
                <w:sz w:val="20"/>
              </w:rPr>
              <w:t>19 323</w:t>
            </w:r>
          </w:p>
        </w:tc>
        <w:tc>
          <w:tcPr>
            <w:tcW w:w="794" w:type="dxa"/>
            <w:tcBorders>
              <w:top w:val="nil"/>
              <w:left w:val="single" w:sz="4" w:space="0" w:color="auto"/>
              <w:bottom w:val="nil"/>
              <w:right w:val="single" w:sz="4" w:space="0" w:color="auto"/>
            </w:tcBorders>
            <w:vAlign w:val="center"/>
          </w:tcPr>
          <w:p w:rsidR="00345C67" w:rsidRPr="00BC7E42" w:rsidRDefault="00345C67" w:rsidP="005577AA">
            <w:pPr>
              <w:jc w:val="right"/>
              <w:rPr>
                <w:color w:val="FF0000"/>
                <w:sz w:val="20"/>
              </w:rPr>
            </w:pPr>
          </w:p>
          <w:p w:rsidR="00345C67" w:rsidRPr="00BC7E42" w:rsidRDefault="00345C67" w:rsidP="005577AA">
            <w:pPr>
              <w:jc w:val="right"/>
              <w:rPr>
                <w:color w:val="FF0000"/>
                <w:sz w:val="20"/>
              </w:rPr>
            </w:pPr>
            <w:r w:rsidRPr="001C12E3">
              <w:rPr>
                <w:sz w:val="20"/>
              </w:rPr>
              <w:t>96,59</w:t>
            </w:r>
          </w:p>
        </w:tc>
      </w:tr>
      <w:tr w:rsidR="00345C67" w:rsidRPr="00BC7E42" w:rsidTr="00B107FC">
        <w:tc>
          <w:tcPr>
            <w:tcW w:w="3780" w:type="dxa"/>
            <w:tcBorders>
              <w:top w:val="nil"/>
              <w:left w:val="single" w:sz="4" w:space="0" w:color="auto"/>
              <w:bottom w:val="nil"/>
              <w:right w:val="single" w:sz="4" w:space="0" w:color="auto"/>
            </w:tcBorders>
          </w:tcPr>
          <w:p w:rsidR="00345C67" w:rsidRPr="001C12E3" w:rsidRDefault="00345C67" w:rsidP="005577AA">
            <w:pPr>
              <w:jc w:val="both"/>
              <w:rPr>
                <w:sz w:val="20"/>
              </w:rPr>
            </w:pPr>
            <w:r w:rsidRPr="001C12E3">
              <w:rPr>
                <w:sz w:val="20"/>
              </w:rPr>
              <w:t>povinné pojistné placené zaměstnavatelem</w:t>
            </w:r>
          </w:p>
        </w:tc>
        <w:tc>
          <w:tcPr>
            <w:tcW w:w="1125" w:type="dxa"/>
            <w:tcBorders>
              <w:top w:val="nil"/>
              <w:left w:val="single" w:sz="4" w:space="0" w:color="auto"/>
              <w:bottom w:val="nil"/>
              <w:right w:val="single" w:sz="4" w:space="0" w:color="auto"/>
            </w:tcBorders>
            <w:vAlign w:val="center"/>
          </w:tcPr>
          <w:p w:rsidR="00345C67" w:rsidRPr="001C12E3" w:rsidRDefault="00345C67" w:rsidP="005577AA">
            <w:pPr>
              <w:jc w:val="right"/>
              <w:rPr>
                <w:sz w:val="20"/>
              </w:rPr>
            </w:pPr>
            <w:r w:rsidRPr="001C12E3">
              <w:rPr>
                <w:sz w:val="20"/>
              </w:rPr>
              <w:t>6 637</w:t>
            </w:r>
          </w:p>
        </w:tc>
        <w:tc>
          <w:tcPr>
            <w:tcW w:w="1125" w:type="dxa"/>
            <w:tcBorders>
              <w:top w:val="nil"/>
              <w:left w:val="single" w:sz="4" w:space="0" w:color="auto"/>
              <w:bottom w:val="nil"/>
              <w:right w:val="single" w:sz="4" w:space="0" w:color="auto"/>
            </w:tcBorders>
            <w:vAlign w:val="center"/>
          </w:tcPr>
          <w:p w:rsidR="00345C67" w:rsidRPr="00600782" w:rsidRDefault="00345C67" w:rsidP="005577AA">
            <w:pPr>
              <w:jc w:val="right"/>
              <w:rPr>
                <w:sz w:val="20"/>
              </w:rPr>
            </w:pPr>
            <w:r w:rsidRPr="00600782">
              <w:rPr>
                <w:sz w:val="20"/>
              </w:rPr>
              <w:t>6 572</w:t>
            </w:r>
          </w:p>
        </w:tc>
        <w:tc>
          <w:tcPr>
            <w:tcW w:w="1125" w:type="dxa"/>
            <w:tcBorders>
              <w:top w:val="nil"/>
              <w:left w:val="single" w:sz="4" w:space="0" w:color="auto"/>
              <w:bottom w:val="nil"/>
              <w:right w:val="single" w:sz="4" w:space="0" w:color="auto"/>
            </w:tcBorders>
            <w:vAlign w:val="center"/>
          </w:tcPr>
          <w:p w:rsidR="00345C67" w:rsidRPr="00600782" w:rsidRDefault="00345C67" w:rsidP="005577AA">
            <w:pPr>
              <w:jc w:val="right"/>
              <w:rPr>
                <w:sz w:val="20"/>
              </w:rPr>
            </w:pPr>
            <w:r w:rsidRPr="00600782">
              <w:rPr>
                <w:sz w:val="20"/>
              </w:rPr>
              <w:t>6 572</w:t>
            </w:r>
          </w:p>
        </w:tc>
        <w:tc>
          <w:tcPr>
            <w:tcW w:w="1125" w:type="dxa"/>
            <w:tcBorders>
              <w:top w:val="nil"/>
              <w:left w:val="single" w:sz="4" w:space="0" w:color="auto"/>
              <w:bottom w:val="nil"/>
              <w:right w:val="single" w:sz="4" w:space="0" w:color="auto"/>
            </w:tcBorders>
            <w:vAlign w:val="center"/>
          </w:tcPr>
          <w:p w:rsidR="00345C67" w:rsidRPr="00600782" w:rsidRDefault="00345C67" w:rsidP="005577AA">
            <w:pPr>
              <w:jc w:val="right"/>
              <w:rPr>
                <w:sz w:val="20"/>
              </w:rPr>
            </w:pPr>
            <w:r w:rsidRPr="00600782">
              <w:rPr>
                <w:sz w:val="20"/>
              </w:rPr>
              <w:t>6 572</w:t>
            </w:r>
          </w:p>
        </w:tc>
        <w:tc>
          <w:tcPr>
            <w:tcW w:w="794" w:type="dxa"/>
            <w:tcBorders>
              <w:top w:val="nil"/>
              <w:left w:val="single" w:sz="4" w:space="0" w:color="auto"/>
              <w:bottom w:val="nil"/>
              <w:right w:val="single" w:sz="4" w:space="0" w:color="auto"/>
            </w:tcBorders>
            <w:vAlign w:val="center"/>
          </w:tcPr>
          <w:p w:rsidR="00345C67" w:rsidRPr="00BC7E42" w:rsidRDefault="00345C67" w:rsidP="005577AA">
            <w:pPr>
              <w:jc w:val="right"/>
              <w:rPr>
                <w:color w:val="FF0000"/>
                <w:sz w:val="20"/>
              </w:rPr>
            </w:pPr>
            <w:r w:rsidRPr="001C12E3">
              <w:rPr>
                <w:sz w:val="20"/>
              </w:rPr>
              <w:t>99,02</w:t>
            </w:r>
          </w:p>
        </w:tc>
      </w:tr>
      <w:tr w:rsidR="00345C67" w:rsidRPr="00BC7E42" w:rsidTr="00B107FC">
        <w:tc>
          <w:tcPr>
            <w:tcW w:w="3780" w:type="dxa"/>
            <w:tcBorders>
              <w:top w:val="nil"/>
              <w:left w:val="single" w:sz="4" w:space="0" w:color="auto"/>
              <w:bottom w:val="nil"/>
              <w:right w:val="single" w:sz="4" w:space="0" w:color="auto"/>
            </w:tcBorders>
          </w:tcPr>
          <w:p w:rsidR="00345C67" w:rsidRPr="001C12E3" w:rsidRDefault="00345C67" w:rsidP="005577AA">
            <w:pPr>
              <w:jc w:val="both"/>
              <w:rPr>
                <w:sz w:val="20"/>
              </w:rPr>
            </w:pPr>
            <w:r w:rsidRPr="001C12E3">
              <w:rPr>
                <w:sz w:val="20"/>
              </w:rPr>
              <w:t>převod FKSP</w:t>
            </w:r>
          </w:p>
        </w:tc>
        <w:tc>
          <w:tcPr>
            <w:tcW w:w="1125" w:type="dxa"/>
            <w:tcBorders>
              <w:top w:val="nil"/>
              <w:left w:val="single" w:sz="4" w:space="0" w:color="auto"/>
              <w:bottom w:val="nil"/>
              <w:right w:val="single" w:sz="4" w:space="0" w:color="auto"/>
            </w:tcBorders>
            <w:vAlign w:val="center"/>
          </w:tcPr>
          <w:p w:rsidR="00345C67" w:rsidRPr="001C12E3" w:rsidRDefault="00345C67" w:rsidP="005577AA">
            <w:pPr>
              <w:jc w:val="right"/>
              <w:rPr>
                <w:sz w:val="20"/>
              </w:rPr>
            </w:pPr>
            <w:r w:rsidRPr="001C12E3">
              <w:rPr>
                <w:sz w:val="20"/>
              </w:rPr>
              <w:t>390</w:t>
            </w:r>
          </w:p>
        </w:tc>
        <w:tc>
          <w:tcPr>
            <w:tcW w:w="1125" w:type="dxa"/>
            <w:tcBorders>
              <w:top w:val="nil"/>
              <w:left w:val="single" w:sz="4" w:space="0" w:color="auto"/>
              <w:bottom w:val="nil"/>
              <w:right w:val="single" w:sz="4" w:space="0" w:color="auto"/>
            </w:tcBorders>
            <w:vAlign w:val="center"/>
          </w:tcPr>
          <w:p w:rsidR="00345C67" w:rsidRPr="00600782" w:rsidRDefault="00345C67" w:rsidP="005577AA">
            <w:pPr>
              <w:jc w:val="right"/>
              <w:rPr>
                <w:sz w:val="20"/>
              </w:rPr>
            </w:pPr>
            <w:r w:rsidRPr="00600782">
              <w:rPr>
                <w:sz w:val="20"/>
              </w:rPr>
              <w:t>386</w:t>
            </w:r>
          </w:p>
        </w:tc>
        <w:tc>
          <w:tcPr>
            <w:tcW w:w="1125" w:type="dxa"/>
            <w:tcBorders>
              <w:top w:val="nil"/>
              <w:left w:val="single" w:sz="4" w:space="0" w:color="auto"/>
              <w:bottom w:val="nil"/>
              <w:right w:val="single" w:sz="4" w:space="0" w:color="auto"/>
            </w:tcBorders>
            <w:vAlign w:val="center"/>
          </w:tcPr>
          <w:p w:rsidR="00345C67" w:rsidRPr="00600782" w:rsidRDefault="00345C67" w:rsidP="005577AA">
            <w:pPr>
              <w:jc w:val="right"/>
              <w:rPr>
                <w:sz w:val="20"/>
              </w:rPr>
            </w:pPr>
            <w:r w:rsidRPr="00600782">
              <w:rPr>
                <w:sz w:val="20"/>
              </w:rPr>
              <w:t>386</w:t>
            </w:r>
          </w:p>
        </w:tc>
        <w:tc>
          <w:tcPr>
            <w:tcW w:w="1125" w:type="dxa"/>
            <w:tcBorders>
              <w:top w:val="nil"/>
              <w:left w:val="single" w:sz="4" w:space="0" w:color="auto"/>
              <w:bottom w:val="nil"/>
              <w:right w:val="single" w:sz="4" w:space="0" w:color="auto"/>
            </w:tcBorders>
            <w:vAlign w:val="center"/>
          </w:tcPr>
          <w:p w:rsidR="00345C67" w:rsidRPr="00600782" w:rsidRDefault="00345C67" w:rsidP="005577AA">
            <w:pPr>
              <w:jc w:val="right"/>
              <w:rPr>
                <w:sz w:val="20"/>
              </w:rPr>
            </w:pPr>
            <w:r w:rsidRPr="00600782">
              <w:rPr>
                <w:sz w:val="20"/>
              </w:rPr>
              <w:t>386</w:t>
            </w:r>
          </w:p>
        </w:tc>
        <w:tc>
          <w:tcPr>
            <w:tcW w:w="794" w:type="dxa"/>
            <w:tcBorders>
              <w:top w:val="nil"/>
              <w:left w:val="single" w:sz="4" w:space="0" w:color="auto"/>
              <w:bottom w:val="nil"/>
              <w:right w:val="single" w:sz="4" w:space="0" w:color="auto"/>
            </w:tcBorders>
            <w:vAlign w:val="center"/>
          </w:tcPr>
          <w:p w:rsidR="00345C67" w:rsidRPr="00BC7E42" w:rsidRDefault="00345C67" w:rsidP="005577AA">
            <w:pPr>
              <w:jc w:val="right"/>
              <w:rPr>
                <w:color w:val="FF0000"/>
                <w:sz w:val="20"/>
              </w:rPr>
            </w:pPr>
            <w:r w:rsidRPr="001C12E3">
              <w:rPr>
                <w:sz w:val="20"/>
              </w:rPr>
              <w:t>98,97</w:t>
            </w:r>
          </w:p>
        </w:tc>
      </w:tr>
      <w:tr w:rsidR="00345C67" w:rsidRPr="00BC7E42" w:rsidTr="00B107FC">
        <w:tc>
          <w:tcPr>
            <w:tcW w:w="3780" w:type="dxa"/>
            <w:tcBorders>
              <w:top w:val="nil"/>
              <w:left w:val="single" w:sz="4" w:space="0" w:color="auto"/>
              <w:bottom w:val="nil"/>
              <w:right w:val="single" w:sz="4" w:space="0" w:color="auto"/>
            </w:tcBorders>
          </w:tcPr>
          <w:p w:rsidR="00345C67" w:rsidRPr="001C12E3" w:rsidRDefault="00345C67" w:rsidP="005577AA">
            <w:pPr>
              <w:jc w:val="both"/>
              <w:rPr>
                <w:sz w:val="20"/>
              </w:rPr>
            </w:pPr>
            <w:r w:rsidRPr="001C12E3">
              <w:rPr>
                <w:sz w:val="20"/>
              </w:rPr>
              <w:t>ostatní neinvestiční výdaje</w:t>
            </w:r>
          </w:p>
        </w:tc>
        <w:tc>
          <w:tcPr>
            <w:tcW w:w="1125" w:type="dxa"/>
            <w:tcBorders>
              <w:top w:val="nil"/>
              <w:left w:val="single" w:sz="4" w:space="0" w:color="auto"/>
              <w:bottom w:val="nil"/>
              <w:right w:val="single" w:sz="4" w:space="0" w:color="auto"/>
            </w:tcBorders>
            <w:vAlign w:val="center"/>
          </w:tcPr>
          <w:p w:rsidR="00345C67" w:rsidRPr="001C12E3" w:rsidRDefault="00345C67" w:rsidP="005577AA">
            <w:pPr>
              <w:jc w:val="right"/>
              <w:rPr>
                <w:sz w:val="20"/>
              </w:rPr>
            </w:pPr>
            <w:r w:rsidRPr="001C12E3">
              <w:rPr>
                <w:sz w:val="20"/>
              </w:rPr>
              <w:t>9 068</w:t>
            </w:r>
          </w:p>
        </w:tc>
        <w:tc>
          <w:tcPr>
            <w:tcW w:w="1125" w:type="dxa"/>
            <w:tcBorders>
              <w:top w:val="nil"/>
              <w:left w:val="single" w:sz="4" w:space="0" w:color="auto"/>
              <w:bottom w:val="nil"/>
              <w:right w:val="single" w:sz="4" w:space="0" w:color="auto"/>
            </w:tcBorders>
            <w:vAlign w:val="center"/>
          </w:tcPr>
          <w:p w:rsidR="00345C67" w:rsidRPr="00600782" w:rsidRDefault="00345C67" w:rsidP="005577AA">
            <w:pPr>
              <w:jc w:val="right"/>
              <w:rPr>
                <w:sz w:val="20"/>
              </w:rPr>
            </w:pPr>
            <w:r w:rsidRPr="00600782">
              <w:rPr>
                <w:sz w:val="20"/>
              </w:rPr>
              <w:t>9 417</w:t>
            </w:r>
          </w:p>
        </w:tc>
        <w:tc>
          <w:tcPr>
            <w:tcW w:w="1125" w:type="dxa"/>
            <w:tcBorders>
              <w:top w:val="nil"/>
              <w:left w:val="single" w:sz="4" w:space="0" w:color="auto"/>
              <w:bottom w:val="nil"/>
              <w:right w:val="single" w:sz="4" w:space="0" w:color="auto"/>
            </w:tcBorders>
            <w:vAlign w:val="center"/>
          </w:tcPr>
          <w:p w:rsidR="00345C67" w:rsidRPr="00600782" w:rsidRDefault="00345C67" w:rsidP="005577AA">
            <w:pPr>
              <w:jc w:val="right"/>
              <w:rPr>
                <w:sz w:val="20"/>
              </w:rPr>
            </w:pPr>
            <w:r w:rsidRPr="00600782">
              <w:rPr>
                <w:sz w:val="20"/>
              </w:rPr>
              <w:t>9 417</w:t>
            </w:r>
          </w:p>
        </w:tc>
        <w:tc>
          <w:tcPr>
            <w:tcW w:w="1125" w:type="dxa"/>
            <w:tcBorders>
              <w:top w:val="nil"/>
              <w:left w:val="single" w:sz="4" w:space="0" w:color="auto"/>
              <w:bottom w:val="nil"/>
              <w:right w:val="single" w:sz="4" w:space="0" w:color="auto"/>
            </w:tcBorders>
            <w:vAlign w:val="center"/>
          </w:tcPr>
          <w:p w:rsidR="00345C67" w:rsidRPr="00600782" w:rsidRDefault="00345C67" w:rsidP="005577AA">
            <w:pPr>
              <w:jc w:val="right"/>
              <w:rPr>
                <w:sz w:val="20"/>
              </w:rPr>
            </w:pPr>
            <w:r w:rsidRPr="00600782">
              <w:rPr>
                <w:sz w:val="20"/>
              </w:rPr>
              <w:t>8 034</w:t>
            </w:r>
          </w:p>
        </w:tc>
        <w:tc>
          <w:tcPr>
            <w:tcW w:w="794" w:type="dxa"/>
            <w:tcBorders>
              <w:top w:val="nil"/>
              <w:left w:val="single" w:sz="4" w:space="0" w:color="auto"/>
              <w:bottom w:val="nil"/>
              <w:right w:val="single" w:sz="4" w:space="0" w:color="auto"/>
            </w:tcBorders>
            <w:vAlign w:val="center"/>
          </w:tcPr>
          <w:p w:rsidR="00345C67" w:rsidRPr="001C12E3" w:rsidRDefault="00345C67" w:rsidP="005577AA">
            <w:pPr>
              <w:jc w:val="right"/>
              <w:rPr>
                <w:sz w:val="20"/>
              </w:rPr>
            </w:pPr>
            <w:r w:rsidRPr="001C12E3">
              <w:rPr>
                <w:sz w:val="20"/>
              </w:rPr>
              <w:t>88,60</w:t>
            </w:r>
          </w:p>
        </w:tc>
      </w:tr>
      <w:tr w:rsidR="00345C67" w:rsidRPr="00BC7E42" w:rsidTr="00B107FC">
        <w:tc>
          <w:tcPr>
            <w:tcW w:w="3780" w:type="dxa"/>
            <w:tcBorders>
              <w:top w:val="nil"/>
              <w:left w:val="single" w:sz="4" w:space="0" w:color="auto"/>
              <w:bottom w:val="single" w:sz="4" w:space="0" w:color="auto"/>
              <w:right w:val="single" w:sz="4" w:space="0" w:color="auto"/>
            </w:tcBorders>
          </w:tcPr>
          <w:p w:rsidR="00345C67" w:rsidRPr="001C12E3" w:rsidRDefault="00345C67" w:rsidP="005577AA">
            <w:pPr>
              <w:jc w:val="both"/>
              <w:rPr>
                <w:i/>
                <w:sz w:val="20"/>
              </w:rPr>
            </w:pPr>
            <w:r w:rsidRPr="001C12E3">
              <w:rPr>
                <w:i/>
                <w:sz w:val="20"/>
              </w:rPr>
              <w:t>z toho :  programové financování</w:t>
            </w:r>
          </w:p>
        </w:tc>
        <w:tc>
          <w:tcPr>
            <w:tcW w:w="1125" w:type="dxa"/>
            <w:tcBorders>
              <w:top w:val="nil"/>
              <w:left w:val="single" w:sz="4" w:space="0" w:color="auto"/>
              <w:bottom w:val="single" w:sz="4" w:space="0" w:color="auto"/>
              <w:right w:val="single" w:sz="4" w:space="0" w:color="auto"/>
            </w:tcBorders>
            <w:vAlign w:val="center"/>
          </w:tcPr>
          <w:p w:rsidR="00345C67" w:rsidRPr="001C12E3" w:rsidRDefault="00345C67" w:rsidP="005577AA">
            <w:pPr>
              <w:jc w:val="right"/>
              <w:rPr>
                <w:i/>
                <w:sz w:val="20"/>
              </w:rPr>
            </w:pPr>
            <w:r w:rsidRPr="001C12E3">
              <w:rPr>
                <w:i/>
                <w:sz w:val="20"/>
              </w:rPr>
              <w:t>0</w:t>
            </w:r>
          </w:p>
        </w:tc>
        <w:tc>
          <w:tcPr>
            <w:tcW w:w="1125" w:type="dxa"/>
            <w:tcBorders>
              <w:top w:val="nil"/>
              <w:left w:val="single" w:sz="4" w:space="0" w:color="auto"/>
              <w:bottom w:val="single" w:sz="4" w:space="0" w:color="auto"/>
              <w:right w:val="single" w:sz="4" w:space="0" w:color="auto"/>
            </w:tcBorders>
            <w:vAlign w:val="center"/>
          </w:tcPr>
          <w:p w:rsidR="00345C67" w:rsidRPr="00600782" w:rsidRDefault="00345C67" w:rsidP="005577AA">
            <w:pPr>
              <w:jc w:val="right"/>
              <w:rPr>
                <w:i/>
                <w:sz w:val="20"/>
              </w:rPr>
            </w:pPr>
            <w:r w:rsidRPr="00600782">
              <w:rPr>
                <w:i/>
                <w:sz w:val="20"/>
              </w:rPr>
              <w:t>0</w:t>
            </w:r>
          </w:p>
        </w:tc>
        <w:tc>
          <w:tcPr>
            <w:tcW w:w="1125" w:type="dxa"/>
            <w:tcBorders>
              <w:top w:val="nil"/>
              <w:left w:val="single" w:sz="4" w:space="0" w:color="auto"/>
              <w:bottom w:val="single" w:sz="4" w:space="0" w:color="auto"/>
              <w:right w:val="single" w:sz="4" w:space="0" w:color="auto"/>
            </w:tcBorders>
            <w:vAlign w:val="center"/>
          </w:tcPr>
          <w:p w:rsidR="00345C67" w:rsidRPr="00600782" w:rsidRDefault="00345C67" w:rsidP="005577AA">
            <w:pPr>
              <w:jc w:val="right"/>
              <w:rPr>
                <w:i/>
                <w:sz w:val="20"/>
              </w:rPr>
            </w:pPr>
            <w:r w:rsidRPr="00600782">
              <w:rPr>
                <w:i/>
                <w:sz w:val="20"/>
              </w:rPr>
              <w:t>0</w:t>
            </w:r>
          </w:p>
        </w:tc>
        <w:tc>
          <w:tcPr>
            <w:tcW w:w="1125" w:type="dxa"/>
            <w:tcBorders>
              <w:top w:val="nil"/>
              <w:left w:val="single" w:sz="4" w:space="0" w:color="auto"/>
              <w:bottom w:val="single" w:sz="4" w:space="0" w:color="auto"/>
              <w:right w:val="single" w:sz="4" w:space="0" w:color="auto"/>
            </w:tcBorders>
            <w:vAlign w:val="center"/>
          </w:tcPr>
          <w:p w:rsidR="00345C67" w:rsidRPr="00600782" w:rsidRDefault="00345C67" w:rsidP="005577AA">
            <w:pPr>
              <w:jc w:val="right"/>
              <w:rPr>
                <w:i/>
                <w:sz w:val="20"/>
              </w:rPr>
            </w:pPr>
            <w:r w:rsidRPr="00600782">
              <w:rPr>
                <w:i/>
                <w:sz w:val="20"/>
              </w:rPr>
              <w:t>0</w:t>
            </w:r>
          </w:p>
        </w:tc>
        <w:tc>
          <w:tcPr>
            <w:tcW w:w="794" w:type="dxa"/>
            <w:tcBorders>
              <w:top w:val="nil"/>
              <w:left w:val="single" w:sz="4" w:space="0" w:color="auto"/>
              <w:bottom w:val="single" w:sz="4" w:space="0" w:color="auto"/>
              <w:right w:val="single" w:sz="4" w:space="0" w:color="auto"/>
            </w:tcBorders>
            <w:vAlign w:val="center"/>
          </w:tcPr>
          <w:p w:rsidR="00345C67" w:rsidRPr="001C12E3" w:rsidRDefault="00345C67" w:rsidP="005577AA">
            <w:pPr>
              <w:jc w:val="right"/>
              <w:rPr>
                <w:i/>
                <w:sz w:val="20"/>
              </w:rPr>
            </w:pPr>
            <w:r w:rsidRPr="001C12E3">
              <w:rPr>
                <w:i/>
                <w:sz w:val="20"/>
              </w:rPr>
              <w:t>x</w:t>
            </w:r>
          </w:p>
        </w:tc>
      </w:tr>
    </w:tbl>
    <w:p w:rsidR="00345C67" w:rsidRPr="00600782" w:rsidRDefault="00345C67" w:rsidP="002712C4">
      <w:pPr>
        <w:pStyle w:val="KOMtext"/>
        <w:spacing w:before="240"/>
      </w:pPr>
      <w:r w:rsidRPr="00600782">
        <w:t xml:space="preserve">V průběhu roku 2018 nebyl rozpočet běžných výdajů organizace upravován. </w:t>
      </w:r>
    </w:p>
    <w:p w:rsidR="00853727" w:rsidRPr="00345C67" w:rsidRDefault="00345C67" w:rsidP="00345C67">
      <w:pPr>
        <w:pStyle w:val="KOMtext"/>
        <w:rPr>
          <w:rStyle w:val="ZnormalChar"/>
        </w:rPr>
      </w:pPr>
      <w:r w:rsidRPr="00600782">
        <w:t>Běžné výdaje byly čerpány ve výši 34 315 tis. Kč</w:t>
      </w:r>
      <w:r w:rsidRPr="001C12E3">
        <w:t xml:space="preserve">, tj. plnění upraveného rozpočtu </w:t>
      </w:r>
      <w:r w:rsidRPr="001C12E3">
        <w:br/>
        <w:t>ve výši</w:t>
      </w:r>
      <w:r>
        <w:t xml:space="preserve"> 96,11</w:t>
      </w:r>
      <w:r w:rsidRPr="001C12E3">
        <w:t xml:space="preserve"> %, z toho čerpání nároků z nespotřebovaný</w:t>
      </w:r>
      <w:r>
        <w:t xml:space="preserve">ch výdajů minulých let činilo </w:t>
      </w:r>
      <w:r>
        <w:br/>
        <w:t>13</w:t>
      </w:r>
      <w:r w:rsidRPr="001C12E3">
        <w:t xml:space="preserve"> tis. Kč.</w:t>
      </w:r>
      <w:r>
        <w:t xml:space="preserve"> </w:t>
      </w:r>
      <w:r w:rsidR="00853727" w:rsidRPr="00345C67">
        <w:rPr>
          <w:rStyle w:val="ZnormalChar"/>
        </w:rPr>
        <w:t xml:space="preserve">Prostředky na běžné výdaje byly čerpány v průběhu 1. – 3. čtvrtletí roku poměrně rovnoměrně, nejvyšší podíl čerpání byl ve 4. čtvrtletí. </w:t>
      </w:r>
    </w:p>
    <w:p w:rsidR="00DC6B51" w:rsidRPr="00BC7E42" w:rsidRDefault="00DC6B51" w:rsidP="00DC6B51">
      <w:pPr>
        <w:pStyle w:val="KOMtext"/>
        <w:rPr>
          <w:color w:val="FF0000"/>
        </w:rPr>
      </w:pPr>
      <w:r w:rsidRPr="001C12E3">
        <w:t xml:space="preserve">Výdaje na platy zaměstnanců a ostatní platby za provedenou práci a s tím související povinné platby (pojistné a převod FKSP) ve výši 26 281 tis. Kč se podílejí na celkovém objemu čerpání běžných výdajů 76,59 %, z toho </w:t>
      </w:r>
      <w:r w:rsidRPr="00084A03">
        <w:t>0 tis. Kč činilo čerpání nároků.</w:t>
      </w:r>
      <w:r>
        <w:t xml:space="preserve"> </w:t>
      </w:r>
    </w:p>
    <w:p w:rsidR="00DC6B51" w:rsidRDefault="00DC6B51" w:rsidP="00DC6B51">
      <w:pPr>
        <w:pStyle w:val="KOMtext"/>
      </w:pPr>
      <w:bookmarkStart w:id="250" w:name="_Toc508879856"/>
      <w:bookmarkStart w:id="251" w:name="_Toc508880132"/>
      <w:r w:rsidRPr="00C67AE0">
        <w:t xml:space="preserve">Nejvyšší výdaje v rámci ostatních běžných výdajů činily výdaje za </w:t>
      </w:r>
      <w:r>
        <w:t>nájemné včetně energií, nákup ostatních služeb, dále pak výdaje za cestovné, služby elektronických komunikací, pohonné hmoty</w:t>
      </w:r>
      <w:r w:rsidR="00E93A21">
        <w:t>,</w:t>
      </w:r>
      <w:r>
        <w:t xml:space="preserve"> </w:t>
      </w:r>
      <w:r w:rsidRPr="000D3A6F">
        <w:t>tj. výdaje přímo související se šetřením mimořádných událostí v drážní dopravě.</w:t>
      </w:r>
    </w:p>
    <w:p w:rsidR="00391ADC" w:rsidRDefault="00391ADC" w:rsidP="001B7795">
      <w:pPr>
        <w:pStyle w:val="Znormal"/>
        <w:spacing w:before="360" w:after="120"/>
        <w:ind w:firstLine="0"/>
        <w:rPr>
          <w:b/>
          <w:bCs/>
          <w:u w:val="single"/>
        </w:rPr>
      </w:pPr>
    </w:p>
    <w:p w:rsidR="00391ADC" w:rsidRDefault="00391ADC" w:rsidP="001B7795">
      <w:pPr>
        <w:pStyle w:val="Znormal"/>
        <w:spacing w:before="360" w:after="120"/>
        <w:ind w:firstLine="0"/>
        <w:rPr>
          <w:b/>
          <w:bCs/>
          <w:u w:val="single"/>
        </w:rPr>
      </w:pPr>
    </w:p>
    <w:p w:rsidR="00391ADC" w:rsidRDefault="00391ADC" w:rsidP="001B7795">
      <w:pPr>
        <w:pStyle w:val="Znormal"/>
        <w:spacing w:before="360" w:after="120"/>
        <w:ind w:firstLine="0"/>
        <w:rPr>
          <w:b/>
          <w:bCs/>
          <w:u w:val="single"/>
        </w:rPr>
      </w:pPr>
    </w:p>
    <w:p w:rsidR="00391ADC" w:rsidRDefault="00391ADC" w:rsidP="001B7795">
      <w:pPr>
        <w:pStyle w:val="Znormal"/>
        <w:spacing w:before="360" w:after="120"/>
        <w:ind w:firstLine="0"/>
        <w:rPr>
          <w:b/>
          <w:bCs/>
          <w:u w:val="single"/>
        </w:rPr>
      </w:pPr>
    </w:p>
    <w:p w:rsidR="00391ADC" w:rsidRDefault="00391ADC" w:rsidP="001B7795">
      <w:pPr>
        <w:pStyle w:val="Znormal"/>
        <w:spacing w:before="360" w:after="120"/>
        <w:ind w:firstLine="0"/>
        <w:rPr>
          <w:b/>
          <w:bCs/>
          <w:u w:val="single"/>
        </w:rPr>
      </w:pPr>
    </w:p>
    <w:p w:rsidR="00A737D3" w:rsidRDefault="00A737D3" w:rsidP="001B7795">
      <w:pPr>
        <w:pStyle w:val="Znormal"/>
        <w:spacing w:before="360" w:after="120"/>
        <w:ind w:firstLine="0"/>
        <w:rPr>
          <w:b/>
          <w:bCs/>
          <w:u w:val="single"/>
        </w:rPr>
      </w:pPr>
    </w:p>
    <w:p w:rsidR="00391ADC" w:rsidRDefault="00391ADC" w:rsidP="001B7795">
      <w:pPr>
        <w:pStyle w:val="Znormal"/>
        <w:spacing w:before="360" w:after="120"/>
        <w:ind w:firstLine="0"/>
        <w:rPr>
          <w:b/>
          <w:bCs/>
          <w:u w:val="single"/>
        </w:rPr>
      </w:pPr>
    </w:p>
    <w:p w:rsidR="00FA7E1E" w:rsidRPr="00BC75D2" w:rsidRDefault="00FA7E1E" w:rsidP="001B7795">
      <w:pPr>
        <w:pStyle w:val="Znormal"/>
        <w:spacing w:before="360" w:after="120"/>
        <w:ind w:firstLine="0"/>
        <w:rPr>
          <w:b/>
          <w:bCs/>
          <w:u w:val="single"/>
        </w:rPr>
      </w:pPr>
      <w:r w:rsidRPr="00BC75D2">
        <w:rPr>
          <w:b/>
          <w:bCs/>
          <w:u w:val="single"/>
        </w:rPr>
        <w:lastRenderedPageBreak/>
        <w:t>Ředitelství vodních cest ČR</w:t>
      </w:r>
      <w:bookmarkEnd w:id="250"/>
      <w:bookmarkEnd w:id="251"/>
      <w:r w:rsidRPr="00BC75D2">
        <w:rPr>
          <w:b/>
          <w:bCs/>
          <w:u w:val="single"/>
        </w:rPr>
        <w:t xml:space="preserve">  </w:t>
      </w:r>
    </w:p>
    <w:p w:rsidR="00F962B6" w:rsidRDefault="00F962B6" w:rsidP="00F962B6">
      <w:pPr>
        <w:pStyle w:val="Znormal"/>
        <w:ind w:firstLine="709"/>
      </w:pPr>
      <w:r w:rsidRPr="00BC75D2">
        <w:t>Ředitelství vodních cest ČR je organizační složka státu, která zabezpečuje výstavbu a modernizaci součástí dopravně významných vodních cest a dalších staveb nutných pro provoz na vodních cestách a pro jejich správu a údržbu a pořizování dalšího majetku nutného pro správu a údržbu vodních cest. Vykonává vlastnická práva státu k nemovitostem tvořícím nově zřizované součásti vodních cest, zabezpečuje podklady pro stanovení koncepcí v oblasti vodních cest. Koordinuje provádění velkých oprav s rekonstrukcemi a modernizacemi součástí vodních cest. Dále zajišťuje provoz servisního plavidla v majetku státu, provozuje některé říční přístavy v ČR a spravuje majetek státu v Hamburku, v SRN.</w:t>
      </w:r>
    </w:p>
    <w:p w:rsidR="00F962B6" w:rsidRPr="00BC75D2" w:rsidRDefault="00F962B6" w:rsidP="002712C4">
      <w:pPr>
        <w:spacing w:before="120"/>
        <w:ind w:left="357"/>
        <w:jc w:val="right"/>
      </w:pPr>
      <w:r w:rsidRPr="00BC75D2">
        <w:t>v tis. Kč</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53"/>
        <w:gridCol w:w="1134"/>
        <w:gridCol w:w="1080"/>
        <w:gridCol w:w="1080"/>
        <w:gridCol w:w="1242"/>
        <w:gridCol w:w="851"/>
      </w:tblGrid>
      <w:tr w:rsidR="00BC75D2" w:rsidRPr="00207124" w:rsidTr="00D47517">
        <w:tc>
          <w:tcPr>
            <w:tcW w:w="3753" w:type="dxa"/>
          </w:tcPr>
          <w:p w:rsidR="00BC75D2" w:rsidRPr="00AF5070" w:rsidRDefault="00BC75D2" w:rsidP="00D47517">
            <w:pPr>
              <w:jc w:val="center"/>
              <w:rPr>
                <w:sz w:val="22"/>
              </w:rPr>
            </w:pPr>
          </w:p>
          <w:p w:rsidR="00BC75D2" w:rsidRPr="00AF5070" w:rsidRDefault="00BC75D2" w:rsidP="00D47517">
            <w:pPr>
              <w:jc w:val="center"/>
              <w:rPr>
                <w:sz w:val="22"/>
              </w:rPr>
            </w:pPr>
            <w:r w:rsidRPr="00AF5070">
              <w:rPr>
                <w:sz w:val="22"/>
              </w:rPr>
              <w:t>Ukazatel</w:t>
            </w:r>
          </w:p>
        </w:tc>
        <w:tc>
          <w:tcPr>
            <w:tcW w:w="1134" w:type="dxa"/>
            <w:vAlign w:val="center"/>
          </w:tcPr>
          <w:p w:rsidR="00BC75D2" w:rsidRPr="00AF5070" w:rsidRDefault="00BC75D2" w:rsidP="00D47517">
            <w:pPr>
              <w:jc w:val="center"/>
              <w:rPr>
                <w:sz w:val="22"/>
              </w:rPr>
            </w:pPr>
            <w:r w:rsidRPr="00AF5070">
              <w:rPr>
                <w:sz w:val="22"/>
              </w:rPr>
              <w:t>Skutečnost</w:t>
            </w:r>
          </w:p>
          <w:p w:rsidR="00BC75D2" w:rsidRPr="00AF5070" w:rsidRDefault="00BC75D2" w:rsidP="00D47517">
            <w:pPr>
              <w:jc w:val="center"/>
              <w:rPr>
                <w:sz w:val="22"/>
              </w:rPr>
            </w:pPr>
            <w:r w:rsidRPr="00AF5070">
              <w:rPr>
                <w:sz w:val="22"/>
              </w:rPr>
              <w:t>2017</w:t>
            </w:r>
          </w:p>
        </w:tc>
        <w:tc>
          <w:tcPr>
            <w:tcW w:w="1080" w:type="dxa"/>
            <w:vAlign w:val="center"/>
          </w:tcPr>
          <w:p w:rsidR="00BC75D2" w:rsidRPr="00AF5070" w:rsidRDefault="00BC75D2" w:rsidP="00D47517">
            <w:pPr>
              <w:jc w:val="center"/>
              <w:rPr>
                <w:sz w:val="22"/>
              </w:rPr>
            </w:pPr>
            <w:r w:rsidRPr="00AF5070">
              <w:rPr>
                <w:sz w:val="22"/>
              </w:rPr>
              <w:t>Schválený</w:t>
            </w:r>
          </w:p>
          <w:p w:rsidR="00BC75D2" w:rsidRPr="00AF5070" w:rsidRDefault="00BC75D2" w:rsidP="00D47517">
            <w:pPr>
              <w:jc w:val="center"/>
              <w:rPr>
                <w:sz w:val="22"/>
              </w:rPr>
            </w:pPr>
            <w:r w:rsidRPr="00AF5070">
              <w:rPr>
                <w:sz w:val="22"/>
              </w:rPr>
              <w:t>Rozpočet 2018</w:t>
            </w:r>
          </w:p>
        </w:tc>
        <w:tc>
          <w:tcPr>
            <w:tcW w:w="1080" w:type="dxa"/>
            <w:vAlign w:val="center"/>
          </w:tcPr>
          <w:p w:rsidR="00BC75D2" w:rsidRPr="00AF5070" w:rsidRDefault="00BC75D2" w:rsidP="00D47517">
            <w:pPr>
              <w:jc w:val="center"/>
              <w:rPr>
                <w:sz w:val="22"/>
              </w:rPr>
            </w:pPr>
            <w:r w:rsidRPr="00AF5070">
              <w:rPr>
                <w:sz w:val="22"/>
              </w:rPr>
              <w:t>Upravený</w:t>
            </w:r>
          </w:p>
          <w:p w:rsidR="00BC75D2" w:rsidRPr="00AF5070" w:rsidRDefault="00BC75D2" w:rsidP="00D47517">
            <w:pPr>
              <w:jc w:val="center"/>
              <w:rPr>
                <w:sz w:val="22"/>
              </w:rPr>
            </w:pPr>
            <w:r w:rsidRPr="00AF5070">
              <w:rPr>
                <w:sz w:val="22"/>
              </w:rPr>
              <w:t>rozpočet</w:t>
            </w:r>
          </w:p>
          <w:p w:rsidR="00BC75D2" w:rsidRPr="00AF5070" w:rsidRDefault="00BC75D2" w:rsidP="00D47517">
            <w:pPr>
              <w:jc w:val="center"/>
              <w:rPr>
                <w:sz w:val="22"/>
              </w:rPr>
            </w:pPr>
            <w:r w:rsidRPr="00AF5070">
              <w:rPr>
                <w:sz w:val="22"/>
              </w:rPr>
              <w:t>2018</w:t>
            </w:r>
          </w:p>
        </w:tc>
        <w:tc>
          <w:tcPr>
            <w:tcW w:w="1242" w:type="dxa"/>
            <w:vAlign w:val="center"/>
          </w:tcPr>
          <w:p w:rsidR="00BC75D2" w:rsidRPr="00AF5070" w:rsidRDefault="00BC75D2" w:rsidP="00D47517">
            <w:pPr>
              <w:jc w:val="center"/>
              <w:rPr>
                <w:sz w:val="22"/>
              </w:rPr>
            </w:pPr>
            <w:r w:rsidRPr="00AF5070">
              <w:rPr>
                <w:sz w:val="22"/>
              </w:rPr>
              <w:t>Skutečnost</w:t>
            </w:r>
          </w:p>
          <w:p w:rsidR="00BC75D2" w:rsidRPr="00AF5070" w:rsidRDefault="00BC75D2" w:rsidP="00D47517">
            <w:pPr>
              <w:jc w:val="center"/>
              <w:rPr>
                <w:sz w:val="22"/>
              </w:rPr>
            </w:pPr>
            <w:r w:rsidRPr="00AF5070">
              <w:rPr>
                <w:sz w:val="22"/>
              </w:rPr>
              <w:t>2018</w:t>
            </w:r>
          </w:p>
        </w:tc>
        <w:tc>
          <w:tcPr>
            <w:tcW w:w="851" w:type="dxa"/>
            <w:vAlign w:val="center"/>
          </w:tcPr>
          <w:p w:rsidR="00BC75D2" w:rsidRPr="00AF5070" w:rsidRDefault="00BC75D2" w:rsidP="00D47517">
            <w:pPr>
              <w:jc w:val="center"/>
              <w:rPr>
                <w:sz w:val="22"/>
              </w:rPr>
            </w:pPr>
            <w:r w:rsidRPr="00AF5070">
              <w:rPr>
                <w:sz w:val="22"/>
              </w:rPr>
              <w:t>Index</w:t>
            </w:r>
          </w:p>
          <w:p w:rsidR="00BC75D2" w:rsidRPr="00AF5070" w:rsidRDefault="00BC75D2" w:rsidP="00D47517">
            <w:pPr>
              <w:jc w:val="center"/>
              <w:rPr>
                <w:sz w:val="22"/>
              </w:rPr>
            </w:pPr>
            <w:r w:rsidRPr="00AF5070">
              <w:rPr>
                <w:sz w:val="22"/>
              </w:rPr>
              <w:t>18/17         (v %)</w:t>
            </w:r>
          </w:p>
        </w:tc>
      </w:tr>
      <w:tr w:rsidR="00BC75D2" w:rsidRPr="00207124" w:rsidTr="00D47517">
        <w:tc>
          <w:tcPr>
            <w:tcW w:w="3753" w:type="dxa"/>
            <w:tcBorders>
              <w:bottom w:val="single" w:sz="4" w:space="0" w:color="auto"/>
            </w:tcBorders>
          </w:tcPr>
          <w:p w:rsidR="00BC75D2" w:rsidRPr="00AF5070" w:rsidRDefault="00BC75D2" w:rsidP="00D47517">
            <w:pPr>
              <w:jc w:val="center"/>
              <w:rPr>
                <w:sz w:val="22"/>
              </w:rPr>
            </w:pPr>
            <w:r w:rsidRPr="00AF5070">
              <w:rPr>
                <w:sz w:val="22"/>
              </w:rPr>
              <w:t>a</w:t>
            </w:r>
          </w:p>
        </w:tc>
        <w:tc>
          <w:tcPr>
            <w:tcW w:w="1134" w:type="dxa"/>
            <w:tcBorders>
              <w:bottom w:val="single" w:sz="4" w:space="0" w:color="auto"/>
            </w:tcBorders>
          </w:tcPr>
          <w:p w:rsidR="00BC75D2" w:rsidRPr="00AF5070" w:rsidRDefault="00BC75D2" w:rsidP="00D47517">
            <w:pPr>
              <w:jc w:val="center"/>
              <w:rPr>
                <w:sz w:val="22"/>
              </w:rPr>
            </w:pPr>
            <w:r w:rsidRPr="00AF5070">
              <w:rPr>
                <w:sz w:val="22"/>
              </w:rPr>
              <w:t>1</w:t>
            </w:r>
          </w:p>
        </w:tc>
        <w:tc>
          <w:tcPr>
            <w:tcW w:w="1080" w:type="dxa"/>
            <w:tcBorders>
              <w:bottom w:val="single" w:sz="4" w:space="0" w:color="auto"/>
            </w:tcBorders>
          </w:tcPr>
          <w:p w:rsidR="00BC75D2" w:rsidRPr="00AF5070" w:rsidRDefault="00BC75D2" w:rsidP="00D47517">
            <w:pPr>
              <w:jc w:val="center"/>
              <w:rPr>
                <w:sz w:val="22"/>
              </w:rPr>
            </w:pPr>
            <w:r w:rsidRPr="00AF5070">
              <w:rPr>
                <w:sz w:val="22"/>
              </w:rPr>
              <w:t>2</w:t>
            </w:r>
          </w:p>
        </w:tc>
        <w:tc>
          <w:tcPr>
            <w:tcW w:w="1080" w:type="dxa"/>
            <w:tcBorders>
              <w:bottom w:val="single" w:sz="4" w:space="0" w:color="auto"/>
            </w:tcBorders>
          </w:tcPr>
          <w:p w:rsidR="00BC75D2" w:rsidRPr="00AF5070" w:rsidRDefault="00BC75D2" w:rsidP="00D47517">
            <w:pPr>
              <w:jc w:val="center"/>
              <w:rPr>
                <w:sz w:val="22"/>
              </w:rPr>
            </w:pPr>
            <w:r w:rsidRPr="00AF5070">
              <w:rPr>
                <w:sz w:val="22"/>
              </w:rPr>
              <w:t>3</w:t>
            </w:r>
          </w:p>
        </w:tc>
        <w:tc>
          <w:tcPr>
            <w:tcW w:w="1242" w:type="dxa"/>
            <w:tcBorders>
              <w:bottom w:val="single" w:sz="4" w:space="0" w:color="auto"/>
            </w:tcBorders>
          </w:tcPr>
          <w:p w:rsidR="00BC75D2" w:rsidRPr="00AF5070" w:rsidRDefault="00BC75D2" w:rsidP="00D47517">
            <w:pPr>
              <w:jc w:val="center"/>
              <w:rPr>
                <w:sz w:val="22"/>
              </w:rPr>
            </w:pPr>
            <w:r w:rsidRPr="00AF5070">
              <w:rPr>
                <w:sz w:val="22"/>
              </w:rPr>
              <w:t>4</w:t>
            </w:r>
          </w:p>
        </w:tc>
        <w:tc>
          <w:tcPr>
            <w:tcW w:w="851" w:type="dxa"/>
            <w:tcBorders>
              <w:bottom w:val="single" w:sz="4" w:space="0" w:color="auto"/>
            </w:tcBorders>
          </w:tcPr>
          <w:p w:rsidR="00BC75D2" w:rsidRPr="00AF5070" w:rsidRDefault="00BC75D2" w:rsidP="00D47517">
            <w:pPr>
              <w:jc w:val="center"/>
              <w:rPr>
                <w:sz w:val="22"/>
              </w:rPr>
            </w:pPr>
            <w:r w:rsidRPr="00AF5070">
              <w:rPr>
                <w:sz w:val="22"/>
              </w:rPr>
              <w:t>5</w:t>
            </w:r>
          </w:p>
        </w:tc>
      </w:tr>
      <w:tr w:rsidR="00BC75D2" w:rsidRPr="00207124" w:rsidTr="00D47517">
        <w:trPr>
          <w:trHeight w:val="468"/>
        </w:trPr>
        <w:tc>
          <w:tcPr>
            <w:tcW w:w="3753" w:type="dxa"/>
            <w:tcBorders>
              <w:top w:val="single" w:sz="4" w:space="0" w:color="auto"/>
              <w:left w:val="single" w:sz="4" w:space="0" w:color="auto"/>
              <w:bottom w:val="nil"/>
              <w:right w:val="single" w:sz="4" w:space="0" w:color="auto"/>
            </w:tcBorders>
          </w:tcPr>
          <w:p w:rsidR="00BC75D2" w:rsidRPr="00AF5070" w:rsidRDefault="00BC75D2" w:rsidP="00D47517">
            <w:pPr>
              <w:pStyle w:val="Zkladntext"/>
              <w:rPr>
                <w:b/>
                <w:bCs/>
                <w:sz w:val="20"/>
              </w:rPr>
            </w:pPr>
            <w:r w:rsidRPr="00AF5070">
              <w:rPr>
                <w:b/>
                <w:bCs/>
                <w:sz w:val="20"/>
              </w:rPr>
              <w:t xml:space="preserve">Běžné výdaje </w:t>
            </w:r>
          </w:p>
          <w:p w:rsidR="00BC75D2" w:rsidRPr="00AF5070" w:rsidRDefault="00BC75D2" w:rsidP="00D47517">
            <w:pPr>
              <w:jc w:val="both"/>
              <w:rPr>
                <w:sz w:val="20"/>
              </w:rPr>
            </w:pPr>
            <w:r w:rsidRPr="00AF5070">
              <w:rPr>
                <w:sz w:val="20"/>
              </w:rPr>
              <w:t xml:space="preserve">v tom: </w:t>
            </w:r>
          </w:p>
        </w:tc>
        <w:tc>
          <w:tcPr>
            <w:tcW w:w="1134" w:type="dxa"/>
            <w:tcBorders>
              <w:top w:val="single" w:sz="4" w:space="0" w:color="auto"/>
              <w:left w:val="single" w:sz="4" w:space="0" w:color="auto"/>
              <w:bottom w:val="nil"/>
              <w:right w:val="single" w:sz="4" w:space="0" w:color="auto"/>
            </w:tcBorders>
          </w:tcPr>
          <w:p w:rsidR="00BC75D2" w:rsidRPr="00AF5070" w:rsidRDefault="00BC75D2" w:rsidP="00D47517">
            <w:pPr>
              <w:spacing w:before="120"/>
              <w:jc w:val="right"/>
              <w:rPr>
                <w:b/>
                <w:bCs/>
                <w:sz w:val="20"/>
              </w:rPr>
            </w:pPr>
            <w:r w:rsidRPr="00AF5070">
              <w:rPr>
                <w:b/>
                <w:bCs/>
                <w:sz w:val="20"/>
              </w:rPr>
              <w:t xml:space="preserve">39 994 </w:t>
            </w:r>
          </w:p>
        </w:tc>
        <w:tc>
          <w:tcPr>
            <w:tcW w:w="1080" w:type="dxa"/>
            <w:tcBorders>
              <w:top w:val="single" w:sz="4" w:space="0" w:color="auto"/>
              <w:left w:val="single" w:sz="4" w:space="0" w:color="auto"/>
              <w:bottom w:val="nil"/>
              <w:right w:val="single" w:sz="4" w:space="0" w:color="auto"/>
            </w:tcBorders>
          </w:tcPr>
          <w:p w:rsidR="00BC75D2" w:rsidRPr="00AF5070" w:rsidRDefault="00BC75D2" w:rsidP="00D47517">
            <w:pPr>
              <w:spacing w:before="120"/>
              <w:jc w:val="right"/>
              <w:rPr>
                <w:b/>
                <w:bCs/>
                <w:sz w:val="20"/>
              </w:rPr>
            </w:pPr>
            <w:r w:rsidRPr="00AF5070">
              <w:rPr>
                <w:b/>
                <w:bCs/>
                <w:sz w:val="20"/>
              </w:rPr>
              <w:t>22 222</w:t>
            </w:r>
          </w:p>
        </w:tc>
        <w:tc>
          <w:tcPr>
            <w:tcW w:w="1080" w:type="dxa"/>
            <w:tcBorders>
              <w:top w:val="single" w:sz="4" w:space="0" w:color="auto"/>
              <w:left w:val="single" w:sz="4" w:space="0" w:color="auto"/>
              <w:bottom w:val="nil"/>
              <w:right w:val="single" w:sz="4" w:space="0" w:color="auto"/>
            </w:tcBorders>
          </w:tcPr>
          <w:p w:rsidR="00BC75D2" w:rsidRPr="00AF5070" w:rsidRDefault="00BC75D2" w:rsidP="00D47517">
            <w:pPr>
              <w:spacing w:before="120"/>
              <w:jc w:val="right"/>
              <w:rPr>
                <w:b/>
                <w:bCs/>
                <w:sz w:val="20"/>
              </w:rPr>
            </w:pPr>
            <w:r w:rsidRPr="00AF5070">
              <w:rPr>
                <w:b/>
                <w:bCs/>
                <w:sz w:val="20"/>
              </w:rPr>
              <w:t>22 222</w:t>
            </w:r>
          </w:p>
        </w:tc>
        <w:tc>
          <w:tcPr>
            <w:tcW w:w="1242" w:type="dxa"/>
            <w:tcBorders>
              <w:top w:val="single" w:sz="4" w:space="0" w:color="auto"/>
              <w:left w:val="single" w:sz="4" w:space="0" w:color="auto"/>
              <w:bottom w:val="nil"/>
              <w:right w:val="single" w:sz="4" w:space="0" w:color="auto"/>
            </w:tcBorders>
          </w:tcPr>
          <w:p w:rsidR="00BC75D2" w:rsidRPr="004908A6" w:rsidRDefault="00BC75D2" w:rsidP="00D47517">
            <w:pPr>
              <w:spacing w:before="120"/>
              <w:jc w:val="right"/>
              <w:rPr>
                <w:b/>
                <w:bCs/>
                <w:sz w:val="20"/>
              </w:rPr>
            </w:pPr>
            <w:r w:rsidRPr="004908A6">
              <w:rPr>
                <w:b/>
                <w:bCs/>
                <w:sz w:val="20"/>
              </w:rPr>
              <w:t xml:space="preserve">17 400 </w:t>
            </w:r>
          </w:p>
        </w:tc>
        <w:tc>
          <w:tcPr>
            <w:tcW w:w="851" w:type="dxa"/>
            <w:tcBorders>
              <w:top w:val="single" w:sz="4" w:space="0" w:color="auto"/>
              <w:left w:val="single" w:sz="4" w:space="0" w:color="auto"/>
              <w:bottom w:val="nil"/>
              <w:right w:val="single" w:sz="4" w:space="0" w:color="auto"/>
            </w:tcBorders>
          </w:tcPr>
          <w:p w:rsidR="00BC75D2" w:rsidRPr="004908A6" w:rsidRDefault="00BC75D2" w:rsidP="00D47517">
            <w:pPr>
              <w:spacing w:before="120"/>
              <w:jc w:val="right"/>
              <w:rPr>
                <w:b/>
                <w:bCs/>
                <w:sz w:val="20"/>
                <w:szCs w:val="20"/>
              </w:rPr>
            </w:pPr>
            <w:r w:rsidRPr="004908A6">
              <w:rPr>
                <w:b/>
                <w:bCs/>
                <w:sz w:val="20"/>
                <w:szCs w:val="20"/>
              </w:rPr>
              <w:t>43,51</w:t>
            </w:r>
          </w:p>
        </w:tc>
      </w:tr>
      <w:tr w:rsidR="00BC75D2" w:rsidRPr="00207124" w:rsidTr="00D47517">
        <w:tc>
          <w:tcPr>
            <w:tcW w:w="3753" w:type="dxa"/>
            <w:tcBorders>
              <w:top w:val="nil"/>
              <w:left w:val="single" w:sz="4" w:space="0" w:color="auto"/>
              <w:bottom w:val="nil"/>
              <w:right w:val="single" w:sz="4" w:space="0" w:color="auto"/>
            </w:tcBorders>
          </w:tcPr>
          <w:p w:rsidR="00BC75D2" w:rsidRPr="00AF5070" w:rsidRDefault="00BC75D2" w:rsidP="00D47517">
            <w:pPr>
              <w:jc w:val="both"/>
              <w:rPr>
                <w:sz w:val="20"/>
              </w:rPr>
            </w:pPr>
            <w:r w:rsidRPr="00AF5070">
              <w:rPr>
                <w:sz w:val="20"/>
              </w:rPr>
              <w:t>platy zaměstnanců a ostatní platby</w:t>
            </w:r>
          </w:p>
          <w:p w:rsidR="00BC75D2" w:rsidRPr="00AF5070" w:rsidRDefault="00BC75D2" w:rsidP="00D47517">
            <w:pPr>
              <w:jc w:val="both"/>
              <w:rPr>
                <w:sz w:val="20"/>
              </w:rPr>
            </w:pPr>
            <w:r w:rsidRPr="00AF5070">
              <w:rPr>
                <w:sz w:val="20"/>
              </w:rPr>
              <w:t>za provedenou práci</w:t>
            </w:r>
          </w:p>
        </w:tc>
        <w:tc>
          <w:tcPr>
            <w:tcW w:w="1134" w:type="dxa"/>
            <w:tcBorders>
              <w:top w:val="nil"/>
              <w:left w:val="single" w:sz="4" w:space="0" w:color="auto"/>
              <w:bottom w:val="nil"/>
              <w:right w:val="single" w:sz="4" w:space="0" w:color="auto"/>
            </w:tcBorders>
          </w:tcPr>
          <w:p w:rsidR="00BC75D2" w:rsidRPr="00AF5070" w:rsidRDefault="00BC75D2" w:rsidP="00D47517">
            <w:pPr>
              <w:jc w:val="right"/>
              <w:rPr>
                <w:sz w:val="20"/>
              </w:rPr>
            </w:pPr>
          </w:p>
          <w:p w:rsidR="00BC75D2" w:rsidRPr="00AF5070" w:rsidRDefault="00BC75D2" w:rsidP="00D47517">
            <w:pPr>
              <w:jc w:val="right"/>
              <w:rPr>
                <w:sz w:val="20"/>
              </w:rPr>
            </w:pPr>
            <w:r w:rsidRPr="00AF5070">
              <w:rPr>
                <w:sz w:val="20"/>
              </w:rPr>
              <w:t>6 209</w:t>
            </w:r>
          </w:p>
        </w:tc>
        <w:tc>
          <w:tcPr>
            <w:tcW w:w="1080" w:type="dxa"/>
            <w:tcBorders>
              <w:top w:val="nil"/>
              <w:left w:val="single" w:sz="4" w:space="0" w:color="auto"/>
              <w:bottom w:val="nil"/>
              <w:right w:val="single" w:sz="4" w:space="0" w:color="auto"/>
            </w:tcBorders>
          </w:tcPr>
          <w:p w:rsidR="00BC75D2" w:rsidRPr="00AF5070" w:rsidRDefault="00BC75D2" w:rsidP="00D47517">
            <w:pPr>
              <w:jc w:val="right"/>
              <w:rPr>
                <w:sz w:val="20"/>
              </w:rPr>
            </w:pPr>
          </w:p>
          <w:p w:rsidR="00BC75D2" w:rsidRPr="00AF5070" w:rsidRDefault="00BC75D2" w:rsidP="00D47517">
            <w:pPr>
              <w:jc w:val="right"/>
              <w:rPr>
                <w:sz w:val="20"/>
              </w:rPr>
            </w:pPr>
            <w:r w:rsidRPr="00AF5070">
              <w:rPr>
                <w:sz w:val="20"/>
              </w:rPr>
              <w:t>6 162</w:t>
            </w:r>
          </w:p>
        </w:tc>
        <w:tc>
          <w:tcPr>
            <w:tcW w:w="1080" w:type="dxa"/>
            <w:tcBorders>
              <w:top w:val="nil"/>
              <w:left w:val="single" w:sz="4" w:space="0" w:color="auto"/>
              <w:bottom w:val="nil"/>
              <w:right w:val="single" w:sz="4" w:space="0" w:color="auto"/>
            </w:tcBorders>
          </w:tcPr>
          <w:p w:rsidR="00BC75D2" w:rsidRPr="00AF5070" w:rsidRDefault="00BC75D2" w:rsidP="00D47517">
            <w:pPr>
              <w:jc w:val="right"/>
              <w:rPr>
                <w:sz w:val="20"/>
              </w:rPr>
            </w:pPr>
          </w:p>
          <w:p w:rsidR="00BC75D2" w:rsidRPr="00AF5070" w:rsidRDefault="00BC75D2" w:rsidP="00D47517">
            <w:pPr>
              <w:jc w:val="right"/>
              <w:rPr>
                <w:sz w:val="20"/>
              </w:rPr>
            </w:pPr>
            <w:r w:rsidRPr="00AF5070">
              <w:rPr>
                <w:sz w:val="20"/>
              </w:rPr>
              <w:t>6 162</w:t>
            </w:r>
          </w:p>
        </w:tc>
        <w:tc>
          <w:tcPr>
            <w:tcW w:w="1242" w:type="dxa"/>
            <w:tcBorders>
              <w:top w:val="nil"/>
              <w:left w:val="single" w:sz="4" w:space="0" w:color="auto"/>
              <w:bottom w:val="nil"/>
              <w:right w:val="single" w:sz="4" w:space="0" w:color="auto"/>
            </w:tcBorders>
          </w:tcPr>
          <w:p w:rsidR="00BC75D2" w:rsidRPr="004908A6" w:rsidRDefault="00BC75D2" w:rsidP="00D47517">
            <w:pPr>
              <w:jc w:val="right"/>
              <w:rPr>
                <w:sz w:val="20"/>
              </w:rPr>
            </w:pPr>
          </w:p>
          <w:p w:rsidR="00BC75D2" w:rsidRPr="004908A6" w:rsidRDefault="00BC75D2" w:rsidP="00D47517">
            <w:pPr>
              <w:jc w:val="right"/>
              <w:rPr>
                <w:sz w:val="20"/>
              </w:rPr>
            </w:pPr>
            <w:r w:rsidRPr="004908A6">
              <w:rPr>
                <w:sz w:val="20"/>
              </w:rPr>
              <w:t>6 161</w:t>
            </w:r>
          </w:p>
        </w:tc>
        <w:tc>
          <w:tcPr>
            <w:tcW w:w="851" w:type="dxa"/>
            <w:tcBorders>
              <w:top w:val="nil"/>
              <w:left w:val="single" w:sz="4" w:space="0" w:color="auto"/>
              <w:bottom w:val="nil"/>
              <w:right w:val="single" w:sz="4" w:space="0" w:color="auto"/>
            </w:tcBorders>
          </w:tcPr>
          <w:p w:rsidR="00BC75D2" w:rsidRPr="004908A6" w:rsidRDefault="00BC75D2" w:rsidP="00D47517">
            <w:pPr>
              <w:jc w:val="right"/>
              <w:rPr>
                <w:sz w:val="20"/>
                <w:szCs w:val="20"/>
              </w:rPr>
            </w:pPr>
          </w:p>
          <w:p w:rsidR="00BC75D2" w:rsidRPr="004908A6" w:rsidRDefault="00BC75D2" w:rsidP="00D47517">
            <w:pPr>
              <w:jc w:val="right"/>
              <w:rPr>
                <w:sz w:val="20"/>
                <w:szCs w:val="20"/>
              </w:rPr>
            </w:pPr>
            <w:r w:rsidRPr="004908A6">
              <w:rPr>
                <w:sz w:val="20"/>
                <w:szCs w:val="20"/>
              </w:rPr>
              <w:t>99,23</w:t>
            </w:r>
          </w:p>
        </w:tc>
      </w:tr>
      <w:tr w:rsidR="00BC75D2" w:rsidRPr="00207124" w:rsidTr="00D47517">
        <w:tc>
          <w:tcPr>
            <w:tcW w:w="3753" w:type="dxa"/>
            <w:tcBorders>
              <w:top w:val="nil"/>
              <w:left w:val="single" w:sz="4" w:space="0" w:color="auto"/>
              <w:bottom w:val="nil"/>
              <w:right w:val="single" w:sz="4" w:space="0" w:color="auto"/>
            </w:tcBorders>
          </w:tcPr>
          <w:p w:rsidR="00BC75D2" w:rsidRPr="00AF5070" w:rsidRDefault="00BC75D2" w:rsidP="00D47517">
            <w:pPr>
              <w:jc w:val="both"/>
              <w:rPr>
                <w:i/>
                <w:sz w:val="20"/>
                <w:szCs w:val="20"/>
              </w:rPr>
            </w:pPr>
            <w:r w:rsidRPr="00AF5070">
              <w:rPr>
                <w:i/>
                <w:sz w:val="20"/>
                <w:szCs w:val="20"/>
              </w:rPr>
              <w:t>z toho: výdaje na progr. spolufin. z rozp.EU</w:t>
            </w:r>
          </w:p>
        </w:tc>
        <w:tc>
          <w:tcPr>
            <w:tcW w:w="1134" w:type="dxa"/>
            <w:tcBorders>
              <w:top w:val="nil"/>
              <w:left w:val="single" w:sz="4" w:space="0" w:color="auto"/>
              <w:bottom w:val="nil"/>
              <w:right w:val="single" w:sz="4" w:space="0" w:color="auto"/>
            </w:tcBorders>
          </w:tcPr>
          <w:p w:rsidR="00BC75D2" w:rsidRPr="00AF5070" w:rsidRDefault="00BC75D2" w:rsidP="00D47517">
            <w:pPr>
              <w:jc w:val="right"/>
              <w:rPr>
                <w:i/>
                <w:sz w:val="20"/>
                <w:szCs w:val="20"/>
              </w:rPr>
            </w:pPr>
            <w:r w:rsidRPr="00AF5070">
              <w:rPr>
                <w:i/>
                <w:sz w:val="20"/>
                <w:szCs w:val="20"/>
              </w:rPr>
              <w:t>722</w:t>
            </w:r>
          </w:p>
        </w:tc>
        <w:tc>
          <w:tcPr>
            <w:tcW w:w="1080" w:type="dxa"/>
            <w:tcBorders>
              <w:top w:val="nil"/>
              <w:left w:val="single" w:sz="4" w:space="0" w:color="auto"/>
              <w:bottom w:val="nil"/>
              <w:right w:val="single" w:sz="4" w:space="0" w:color="auto"/>
            </w:tcBorders>
          </w:tcPr>
          <w:p w:rsidR="00BC75D2" w:rsidRPr="00AF5070" w:rsidRDefault="00BC75D2" w:rsidP="00D47517">
            <w:pPr>
              <w:jc w:val="right"/>
              <w:rPr>
                <w:i/>
                <w:sz w:val="20"/>
                <w:szCs w:val="20"/>
              </w:rPr>
            </w:pPr>
            <w:r w:rsidRPr="00AF5070">
              <w:rPr>
                <w:i/>
                <w:sz w:val="20"/>
                <w:szCs w:val="20"/>
              </w:rPr>
              <w:t>0</w:t>
            </w:r>
          </w:p>
        </w:tc>
        <w:tc>
          <w:tcPr>
            <w:tcW w:w="1080" w:type="dxa"/>
            <w:tcBorders>
              <w:top w:val="nil"/>
              <w:left w:val="single" w:sz="4" w:space="0" w:color="auto"/>
              <w:bottom w:val="nil"/>
              <w:right w:val="single" w:sz="4" w:space="0" w:color="auto"/>
            </w:tcBorders>
          </w:tcPr>
          <w:p w:rsidR="00BC75D2" w:rsidRPr="00AF5070" w:rsidRDefault="00BC75D2" w:rsidP="00D47517">
            <w:pPr>
              <w:jc w:val="right"/>
              <w:rPr>
                <w:i/>
                <w:sz w:val="20"/>
                <w:szCs w:val="20"/>
              </w:rPr>
            </w:pPr>
            <w:r w:rsidRPr="00AF5070">
              <w:rPr>
                <w:i/>
                <w:sz w:val="20"/>
                <w:szCs w:val="20"/>
              </w:rPr>
              <w:t>0</w:t>
            </w:r>
          </w:p>
        </w:tc>
        <w:tc>
          <w:tcPr>
            <w:tcW w:w="1242" w:type="dxa"/>
            <w:tcBorders>
              <w:top w:val="nil"/>
              <w:left w:val="single" w:sz="4" w:space="0" w:color="auto"/>
              <w:bottom w:val="nil"/>
              <w:right w:val="single" w:sz="4" w:space="0" w:color="auto"/>
            </w:tcBorders>
          </w:tcPr>
          <w:p w:rsidR="00BC75D2" w:rsidRPr="004908A6" w:rsidRDefault="00BC75D2" w:rsidP="00D47517">
            <w:pPr>
              <w:jc w:val="right"/>
              <w:rPr>
                <w:i/>
                <w:sz w:val="20"/>
                <w:szCs w:val="20"/>
              </w:rPr>
            </w:pPr>
            <w:r w:rsidRPr="004908A6">
              <w:rPr>
                <w:i/>
                <w:sz w:val="20"/>
                <w:szCs w:val="20"/>
              </w:rPr>
              <w:t>0</w:t>
            </w:r>
          </w:p>
        </w:tc>
        <w:tc>
          <w:tcPr>
            <w:tcW w:w="851" w:type="dxa"/>
            <w:tcBorders>
              <w:top w:val="nil"/>
              <w:left w:val="single" w:sz="4" w:space="0" w:color="auto"/>
              <w:bottom w:val="nil"/>
              <w:right w:val="single" w:sz="4" w:space="0" w:color="auto"/>
            </w:tcBorders>
          </w:tcPr>
          <w:p w:rsidR="00BC75D2" w:rsidRPr="004908A6" w:rsidRDefault="00BC75D2" w:rsidP="00D47517">
            <w:pPr>
              <w:jc w:val="right"/>
              <w:rPr>
                <w:i/>
                <w:sz w:val="20"/>
                <w:szCs w:val="20"/>
              </w:rPr>
            </w:pPr>
            <w:r w:rsidRPr="004908A6">
              <w:rPr>
                <w:i/>
                <w:sz w:val="20"/>
                <w:szCs w:val="20"/>
              </w:rPr>
              <w:t>0</w:t>
            </w:r>
          </w:p>
        </w:tc>
      </w:tr>
      <w:tr w:rsidR="00BC75D2" w:rsidRPr="00207124" w:rsidTr="00D47517">
        <w:tc>
          <w:tcPr>
            <w:tcW w:w="3753" w:type="dxa"/>
            <w:tcBorders>
              <w:top w:val="nil"/>
              <w:left w:val="single" w:sz="4" w:space="0" w:color="auto"/>
              <w:bottom w:val="nil"/>
              <w:right w:val="single" w:sz="4" w:space="0" w:color="auto"/>
            </w:tcBorders>
          </w:tcPr>
          <w:p w:rsidR="00BC75D2" w:rsidRPr="00AF5070" w:rsidRDefault="00BC75D2" w:rsidP="00D47517">
            <w:pPr>
              <w:jc w:val="both"/>
              <w:rPr>
                <w:i/>
                <w:sz w:val="20"/>
                <w:szCs w:val="20"/>
              </w:rPr>
            </w:pPr>
            <w:r w:rsidRPr="00AF5070">
              <w:rPr>
                <w:i/>
                <w:sz w:val="20"/>
                <w:szCs w:val="20"/>
              </w:rPr>
              <w:t xml:space="preserve">             v tom: ze SR</w:t>
            </w:r>
          </w:p>
        </w:tc>
        <w:tc>
          <w:tcPr>
            <w:tcW w:w="1134" w:type="dxa"/>
            <w:tcBorders>
              <w:top w:val="nil"/>
              <w:left w:val="single" w:sz="4" w:space="0" w:color="auto"/>
              <w:bottom w:val="nil"/>
              <w:right w:val="single" w:sz="4" w:space="0" w:color="auto"/>
            </w:tcBorders>
          </w:tcPr>
          <w:p w:rsidR="00BC75D2" w:rsidRPr="00AF5070" w:rsidRDefault="00BC75D2" w:rsidP="00D47517">
            <w:pPr>
              <w:jc w:val="right"/>
              <w:rPr>
                <w:i/>
                <w:sz w:val="20"/>
                <w:szCs w:val="20"/>
              </w:rPr>
            </w:pPr>
            <w:r w:rsidRPr="00AF5070">
              <w:rPr>
                <w:i/>
                <w:sz w:val="20"/>
                <w:szCs w:val="20"/>
              </w:rPr>
              <w:t>0</w:t>
            </w:r>
          </w:p>
        </w:tc>
        <w:tc>
          <w:tcPr>
            <w:tcW w:w="1080" w:type="dxa"/>
            <w:tcBorders>
              <w:top w:val="nil"/>
              <w:left w:val="single" w:sz="4" w:space="0" w:color="auto"/>
              <w:bottom w:val="nil"/>
              <w:right w:val="single" w:sz="4" w:space="0" w:color="auto"/>
            </w:tcBorders>
          </w:tcPr>
          <w:p w:rsidR="00BC75D2" w:rsidRPr="00AF5070" w:rsidRDefault="00BC75D2" w:rsidP="00D47517">
            <w:pPr>
              <w:jc w:val="right"/>
              <w:rPr>
                <w:i/>
                <w:sz w:val="20"/>
                <w:szCs w:val="20"/>
              </w:rPr>
            </w:pPr>
            <w:r w:rsidRPr="00AF5070">
              <w:rPr>
                <w:i/>
                <w:sz w:val="20"/>
                <w:szCs w:val="20"/>
              </w:rPr>
              <w:t>0</w:t>
            </w:r>
          </w:p>
        </w:tc>
        <w:tc>
          <w:tcPr>
            <w:tcW w:w="1080" w:type="dxa"/>
            <w:tcBorders>
              <w:top w:val="nil"/>
              <w:left w:val="single" w:sz="4" w:space="0" w:color="auto"/>
              <w:bottom w:val="nil"/>
              <w:right w:val="single" w:sz="4" w:space="0" w:color="auto"/>
            </w:tcBorders>
          </w:tcPr>
          <w:p w:rsidR="00BC75D2" w:rsidRPr="00AF5070" w:rsidRDefault="00BC75D2" w:rsidP="00D47517">
            <w:pPr>
              <w:jc w:val="right"/>
              <w:rPr>
                <w:i/>
                <w:sz w:val="20"/>
                <w:szCs w:val="20"/>
              </w:rPr>
            </w:pPr>
            <w:r w:rsidRPr="00AF5070">
              <w:rPr>
                <w:i/>
                <w:sz w:val="20"/>
                <w:szCs w:val="20"/>
              </w:rPr>
              <w:t>0</w:t>
            </w:r>
          </w:p>
        </w:tc>
        <w:tc>
          <w:tcPr>
            <w:tcW w:w="1242" w:type="dxa"/>
            <w:tcBorders>
              <w:top w:val="nil"/>
              <w:left w:val="single" w:sz="4" w:space="0" w:color="auto"/>
              <w:bottom w:val="nil"/>
              <w:right w:val="single" w:sz="4" w:space="0" w:color="auto"/>
            </w:tcBorders>
          </w:tcPr>
          <w:p w:rsidR="00BC75D2" w:rsidRPr="004908A6" w:rsidRDefault="00BC75D2" w:rsidP="00D47517">
            <w:pPr>
              <w:jc w:val="right"/>
              <w:rPr>
                <w:i/>
                <w:sz w:val="20"/>
                <w:szCs w:val="20"/>
              </w:rPr>
            </w:pPr>
            <w:r w:rsidRPr="004908A6">
              <w:rPr>
                <w:i/>
                <w:sz w:val="20"/>
                <w:szCs w:val="20"/>
              </w:rPr>
              <w:t>0</w:t>
            </w:r>
          </w:p>
        </w:tc>
        <w:tc>
          <w:tcPr>
            <w:tcW w:w="851" w:type="dxa"/>
            <w:tcBorders>
              <w:top w:val="nil"/>
              <w:left w:val="single" w:sz="4" w:space="0" w:color="auto"/>
              <w:bottom w:val="nil"/>
              <w:right w:val="single" w:sz="4" w:space="0" w:color="auto"/>
            </w:tcBorders>
          </w:tcPr>
          <w:p w:rsidR="00BC75D2" w:rsidRPr="004908A6" w:rsidRDefault="00BC75D2" w:rsidP="00D47517">
            <w:pPr>
              <w:jc w:val="right"/>
              <w:rPr>
                <w:i/>
                <w:sz w:val="20"/>
                <w:szCs w:val="20"/>
              </w:rPr>
            </w:pPr>
            <w:r w:rsidRPr="004908A6">
              <w:rPr>
                <w:i/>
                <w:sz w:val="20"/>
                <w:szCs w:val="20"/>
              </w:rPr>
              <w:t>x</w:t>
            </w:r>
          </w:p>
        </w:tc>
      </w:tr>
      <w:tr w:rsidR="00BC75D2" w:rsidRPr="00207124" w:rsidTr="00D47517">
        <w:tc>
          <w:tcPr>
            <w:tcW w:w="3753" w:type="dxa"/>
            <w:tcBorders>
              <w:top w:val="nil"/>
              <w:left w:val="single" w:sz="4" w:space="0" w:color="auto"/>
              <w:bottom w:val="nil"/>
              <w:right w:val="single" w:sz="4" w:space="0" w:color="auto"/>
            </w:tcBorders>
          </w:tcPr>
          <w:p w:rsidR="00BC75D2" w:rsidRPr="00AF5070" w:rsidRDefault="00BC75D2" w:rsidP="00D47517">
            <w:pPr>
              <w:jc w:val="both"/>
              <w:rPr>
                <w:i/>
                <w:sz w:val="20"/>
                <w:szCs w:val="20"/>
              </w:rPr>
            </w:pPr>
            <w:r w:rsidRPr="00AF5070">
              <w:rPr>
                <w:i/>
                <w:sz w:val="20"/>
                <w:szCs w:val="20"/>
              </w:rPr>
              <w:t xml:space="preserve">                         z rozpočtu EU</w:t>
            </w:r>
          </w:p>
        </w:tc>
        <w:tc>
          <w:tcPr>
            <w:tcW w:w="1134" w:type="dxa"/>
            <w:tcBorders>
              <w:top w:val="nil"/>
              <w:left w:val="single" w:sz="4" w:space="0" w:color="auto"/>
              <w:bottom w:val="nil"/>
              <w:right w:val="single" w:sz="4" w:space="0" w:color="auto"/>
            </w:tcBorders>
          </w:tcPr>
          <w:p w:rsidR="00BC75D2" w:rsidRPr="00AF5070" w:rsidRDefault="00BC75D2" w:rsidP="00D47517">
            <w:pPr>
              <w:jc w:val="right"/>
              <w:rPr>
                <w:i/>
                <w:sz w:val="20"/>
                <w:szCs w:val="20"/>
              </w:rPr>
            </w:pPr>
            <w:r w:rsidRPr="00AF5070">
              <w:rPr>
                <w:i/>
                <w:sz w:val="20"/>
                <w:szCs w:val="20"/>
              </w:rPr>
              <w:t>722</w:t>
            </w:r>
          </w:p>
        </w:tc>
        <w:tc>
          <w:tcPr>
            <w:tcW w:w="1080" w:type="dxa"/>
            <w:tcBorders>
              <w:top w:val="nil"/>
              <w:left w:val="single" w:sz="4" w:space="0" w:color="auto"/>
              <w:bottom w:val="nil"/>
              <w:right w:val="single" w:sz="4" w:space="0" w:color="auto"/>
            </w:tcBorders>
          </w:tcPr>
          <w:p w:rsidR="00BC75D2" w:rsidRPr="00AF5070" w:rsidRDefault="00BC75D2" w:rsidP="00D47517">
            <w:pPr>
              <w:jc w:val="right"/>
              <w:rPr>
                <w:i/>
                <w:sz w:val="20"/>
                <w:szCs w:val="20"/>
              </w:rPr>
            </w:pPr>
            <w:r w:rsidRPr="00AF5070">
              <w:rPr>
                <w:i/>
                <w:sz w:val="20"/>
                <w:szCs w:val="20"/>
              </w:rPr>
              <w:t>0</w:t>
            </w:r>
          </w:p>
        </w:tc>
        <w:tc>
          <w:tcPr>
            <w:tcW w:w="1080" w:type="dxa"/>
            <w:tcBorders>
              <w:top w:val="nil"/>
              <w:left w:val="single" w:sz="4" w:space="0" w:color="auto"/>
              <w:bottom w:val="nil"/>
              <w:right w:val="single" w:sz="4" w:space="0" w:color="auto"/>
            </w:tcBorders>
          </w:tcPr>
          <w:p w:rsidR="00BC75D2" w:rsidRPr="00AF5070" w:rsidRDefault="00BC75D2" w:rsidP="00D47517">
            <w:pPr>
              <w:jc w:val="right"/>
              <w:rPr>
                <w:i/>
                <w:sz w:val="20"/>
                <w:szCs w:val="20"/>
              </w:rPr>
            </w:pPr>
            <w:r w:rsidRPr="00AF5070">
              <w:rPr>
                <w:i/>
                <w:sz w:val="20"/>
                <w:szCs w:val="20"/>
              </w:rPr>
              <w:t>0</w:t>
            </w:r>
          </w:p>
        </w:tc>
        <w:tc>
          <w:tcPr>
            <w:tcW w:w="1242" w:type="dxa"/>
            <w:tcBorders>
              <w:top w:val="nil"/>
              <w:left w:val="single" w:sz="4" w:space="0" w:color="auto"/>
              <w:bottom w:val="nil"/>
              <w:right w:val="single" w:sz="4" w:space="0" w:color="auto"/>
            </w:tcBorders>
          </w:tcPr>
          <w:p w:rsidR="00BC75D2" w:rsidRPr="004908A6" w:rsidRDefault="00BC75D2" w:rsidP="00D47517">
            <w:pPr>
              <w:jc w:val="right"/>
              <w:rPr>
                <w:i/>
                <w:sz w:val="20"/>
                <w:szCs w:val="20"/>
              </w:rPr>
            </w:pPr>
            <w:r w:rsidRPr="004908A6">
              <w:rPr>
                <w:i/>
                <w:sz w:val="20"/>
                <w:szCs w:val="20"/>
              </w:rPr>
              <w:t>0</w:t>
            </w:r>
          </w:p>
        </w:tc>
        <w:tc>
          <w:tcPr>
            <w:tcW w:w="851" w:type="dxa"/>
            <w:tcBorders>
              <w:top w:val="nil"/>
              <w:left w:val="single" w:sz="4" w:space="0" w:color="auto"/>
              <w:bottom w:val="nil"/>
              <w:right w:val="single" w:sz="4" w:space="0" w:color="auto"/>
            </w:tcBorders>
          </w:tcPr>
          <w:p w:rsidR="00BC75D2" w:rsidRPr="004908A6" w:rsidRDefault="00BC75D2" w:rsidP="00D47517">
            <w:pPr>
              <w:jc w:val="right"/>
              <w:rPr>
                <w:i/>
                <w:sz w:val="20"/>
                <w:szCs w:val="20"/>
              </w:rPr>
            </w:pPr>
            <w:r w:rsidRPr="004908A6">
              <w:rPr>
                <w:i/>
                <w:sz w:val="20"/>
                <w:szCs w:val="20"/>
              </w:rPr>
              <w:t>0</w:t>
            </w:r>
          </w:p>
        </w:tc>
      </w:tr>
      <w:tr w:rsidR="00BC75D2" w:rsidRPr="00207124" w:rsidTr="00D47517">
        <w:tc>
          <w:tcPr>
            <w:tcW w:w="3753" w:type="dxa"/>
            <w:tcBorders>
              <w:top w:val="nil"/>
              <w:left w:val="single" w:sz="4" w:space="0" w:color="auto"/>
              <w:bottom w:val="nil"/>
              <w:right w:val="single" w:sz="4" w:space="0" w:color="auto"/>
            </w:tcBorders>
          </w:tcPr>
          <w:p w:rsidR="00BC75D2" w:rsidRPr="00AF5070" w:rsidRDefault="00BC75D2" w:rsidP="00D47517">
            <w:pPr>
              <w:jc w:val="both"/>
              <w:rPr>
                <w:sz w:val="20"/>
                <w:szCs w:val="20"/>
              </w:rPr>
            </w:pPr>
            <w:r w:rsidRPr="00AF5070">
              <w:rPr>
                <w:sz w:val="20"/>
                <w:szCs w:val="20"/>
              </w:rPr>
              <w:t>povinné pojistné placené zaměstnavatelem</w:t>
            </w:r>
          </w:p>
        </w:tc>
        <w:tc>
          <w:tcPr>
            <w:tcW w:w="1134" w:type="dxa"/>
            <w:tcBorders>
              <w:top w:val="nil"/>
              <w:left w:val="single" w:sz="4" w:space="0" w:color="auto"/>
              <w:bottom w:val="nil"/>
              <w:right w:val="single" w:sz="4" w:space="0" w:color="auto"/>
            </w:tcBorders>
          </w:tcPr>
          <w:p w:rsidR="00BC75D2" w:rsidRPr="00AF5070" w:rsidRDefault="00BC75D2" w:rsidP="00D47517">
            <w:pPr>
              <w:jc w:val="right"/>
              <w:rPr>
                <w:sz w:val="20"/>
                <w:szCs w:val="20"/>
              </w:rPr>
            </w:pPr>
            <w:r w:rsidRPr="00AF5070">
              <w:rPr>
                <w:sz w:val="20"/>
                <w:szCs w:val="20"/>
              </w:rPr>
              <w:t>2 115</w:t>
            </w:r>
          </w:p>
        </w:tc>
        <w:tc>
          <w:tcPr>
            <w:tcW w:w="1080" w:type="dxa"/>
            <w:tcBorders>
              <w:top w:val="nil"/>
              <w:left w:val="single" w:sz="4" w:space="0" w:color="auto"/>
              <w:bottom w:val="nil"/>
              <w:right w:val="single" w:sz="4" w:space="0" w:color="auto"/>
            </w:tcBorders>
          </w:tcPr>
          <w:p w:rsidR="00BC75D2" w:rsidRPr="00AF5070" w:rsidRDefault="00BC75D2" w:rsidP="00D47517">
            <w:pPr>
              <w:jc w:val="right"/>
              <w:rPr>
                <w:sz w:val="20"/>
                <w:szCs w:val="20"/>
              </w:rPr>
            </w:pPr>
            <w:r w:rsidRPr="00AF5070">
              <w:rPr>
                <w:sz w:val="20"/>
                <w:szCs w:val="20"/>
              </w:rPr>
              <w:t>2 095</w:t>
            </w:r>
          </w:p>
        </w:tc>
        <w:tc>
          <w:tcPr>
            <w:tcW w:w="1080" w:type="dxa"/>
            <w:tcBorders>
              <w:top w:val="nil"/>
              <w:left w:val="single" w:sz="4" w:space="0" w:color="auto"/>
              <w:bottom w:val="nil"/>
              <w:right w:val="single" w:sz="4" w:space="0" w:color="auto"/>
            </w:tcBorders>
          </w:tcPr>
          <w:p w:rsidR="00BC75D2" w:rsidRPr="00AF5070" w:rsidRDefault="00BC75D2" w:rsidP="00D47517">
            <w:pPr>
              <w:jc w:val="right"/>
              <w:rPr>
                <w:sz w:val="20"/>
                <w:szCs w:val="20"/>
              </w:rPr>
            </w:pPr>
            <w:r w:rsidRPr="00AF5070">
              <w:rPr>
                <w:sz w:val="20"/>
                <w:szCs w:val="20"/>
              </w:rPr>
              <w:t>2 095</w:t>
            </w:r>
          </w:p>
        </w:tc>
        <w:tc>
          <w:tcPr>
            <w:tcW w:w="1242" w:type="dxa"/>
            <w:tcBorders>
              <w:top w:val="nil"/>
              <w:left w:val="single" w:sz="4" w:space="0" w:color="auto"/>
              <w:bottom w:val="nil"/>
              <w:right w:val="single" w:sz="4" w:space="0" w:color="auto"/>
            </w:tcBorders>
          </w:tcPr>
          <w:p w:rsidR="00BC75D2" w:rsidRPr="004908A6" w:rsidRDefault="00BC75D2" w:rsidP="00D47517">
            <w:pPr>
              <w:jc w:val="right"/>
              <w:rPr>
                <w:sz w:val="20"/>
                <w:szCs w:val="20"/>
              </w:rPr>
            </w:pPr>
            <w:r w:rsidRPr="004908A6">
              <w:rPr>
                <w:sz w:val="20"/>
                <w:szCs w:val="20"/>
              </w:rPr>
              <w:t>2 094</w:t>
            </w:r>
          </w:p>
        </w:tc>
        <w:tc>
          <w:tcPr>
            <w:tcW w:w="851" w:type="dxa"/>
            <w:tcBorders>
              <w:top w:val="nil"/>
              <w:left w:val="single" w:sz="4" w:space="0" w:color="auto"/>
              <w:bottom w:val="nil"/>
              <w:right w:val="single" w:sz="4" w:space="0" w:color="auto"/>
            </w:tcBorders>
          </w:tcPr>
          <w:p w:rsidR="00BC75D2" w:rsidRPr="004908A6" w:rsidRDefault="00BC75D2" w:rsidP="00D47517">
            <w:pPr>
              <w:jc w:val="right"/>
              <w:rPr>
                <w:sz w:val="20"/>
                <w:szCs w:val="20"/>
              </w:rPr>
            </w:pPr>
            <w:r w:rsidRPr="004908A6">
              <w:rPr>
                <w:sz w:val="20"/>
                <w:szCs w:val="20"/>
              </w:rPr>
              <w:t>99,01</w:t>
            </w:r>
          </w:p>
        </w:tc>
      </w:tr>
      <w:tr w:rsidR="00BC75D2" w:rsidRPr="00207124" w:rsidTr="00D47517">
        <w:tc>
          <w:tcPr>
            <w:tcW w:w="3753" w:type="dxa"/>
            <w:tcBorders>
              <w:top w:val="nil"/>
              <w:left w:val="single" w:sz="4" w:space="0" w:color="auto"/>
              <w:bottom w:val="nil"/>
              <w:right w:val="single" w:sz="4" w:space="0" w:color="auto"/>
            </w:tcBorders>
          </w:tcPr>
          <w:p w:rsidR="00BC75D2" w:rsidRPr="00AF5070" w:rsidRDefault="00BC75D2" w:rsidP="00D47517">
            <w:pPr>
              <w:jc w:val="both"/>
              <w:rPr>
                <w:i/>
                <w:sz w:val="20"/>
                <w:szCs w:val="20"/>
              </w:rPr>
            </w:pPr>
            <w:r w:rsidRPr="00AF5070">
              <w:rPr>
                <w:i/>
                <w:sz w:val="20"/>
                <w:szCs w:val="20"/>
              </w:rPr>
              <w:t>z toho: výdaje na progr. spolufin. z rozp.EU</w:t>
            </w:r>
          </w:p>
        </w:tc>
        <w:tc>
          <w:tcPr>
            <w:tcW w:w="1134" w:type="dxa"/>
            <w:tcBorders>
              <w:top w:val="nil"/>
              <w:left w:val="single" w:sz="4" w:space="0" w:color="auto"/>
              <w:bottom w:val="nil"/>
              <w:right w:val="single" w:sz="4" w:space="0" w:color="auto"/>
            </w:tcBorders>
          </w:tcPr>
          <w:p w:rsidR="00BC75D2" w:rsidRPr="00AF5070" w:rsidRDefault="00BC75D2" w:rsidP="00D47517">
            <w:pPr>
              <w:jc w:val="right"/>
              <w:rPr>
                <w:i/>
                <w:sz w:val="20"/>
                <w:szCs w:val="20"/>
              </w:rPr>
            </w:pPr>
            <w:r w:rsidRPr="00AF5070">
              <w:rPr>
                <w:i/>
                <w:sz w:val="20"/>
                <w:szCs w:val="20"/>
              </w:rPr>
              <w:t>246</w:t>
            </w:r>
          </w:p>
        </w:tc>
        <w:tc>
          <w:tcPr>
            <w:tcW w:w="1080" w:type="dxa"/>
            <w:tcBorders>
              <w:top w:val="nil"/>
              <w:left w:val="single" w:sz="4" w:space="0" w:color="auto"/>
              <w:bottom w:val="nil"/>
              <w:right w:val="single" w:sz="4" w:space="0" w:color="auto"/>
            </w:tcBorders>
          </w:tcPr>
          <w:p w:rsidR="00BC75D2" w:rsidRPr="00AF5070" w:rsidRDefault="00BC75D2" w:rsidP="00D47517">
            <w:pPr>
              <w:jc w:val="right"/>
              <w:rPr>
                <w:i/>
                <w:sz w:val="20"/>
                <w:szCs w:val="20"/>
              </w:rPr>
            </w:pPr>
            <w:r w:rsidRPr="00AF5070">
              <w:rPr>
                <w:i/>
                <w:sz w:val="20"/>
                <w:szCs w:val="20"/>
              </w:rPr>
              <w:t>0</w:t>
            </w:r>
          </w:p>
        </w:tc>
        <w:tc>
          <w:tcPr>
            <w:tcW w:w="1080" w:type="dxa"/>
            <w:tcBorders>
              <w:top w:val="nil"/>
              <w:left w:val="single" w:sz="4" w:space="0" w:color="auto"/>
              <w:bottom w:val="nil"/>
              <w:right w:val="single" w:sz="4" w:space="0" w:color="auto"/>
            </w:tcBorders>
          </w:tcPr>
          <w:p w:rsidR="00BC75D2" w:rsidRPr="00AF5070" w:rsidRDefault="00BC75D2" w:rsidP="00D47517">
            <w:pPr>
              <w:jc w:val="right"/>
              <w:rPr>
                <w:i/>
                <w:sz w:val="20"/>
                <w:szCs w:val="20"/>
              </w:rPr>
            </w:pPr>
            <w:r w:rsidRPr="00AF5070">
              <w:rPr>
                <w:i/>
                <w:sz w:val="20"/>
                <w:szCs w:val="20"/>
              </w:rPr>
              <w:t>0</w:t>
            </w:r>
          </w:p>
        </w:tc>
        <w:tc>
          <w:tcPr>
            <w:tcW w:w="1242" w:type="dxa"/>
            <w:tcBorders>
              <w:top w:val="nil"/>
              <w:left w:val="single" w:sz="4" w:space="0" w:color="auto"/>
              <w:bottom w:val="nil"/>
              <w:right w:val="single" w:sz="4" w:space="0" w:color="auto"/>
            </w:tcBorders>
          </w:tcPr>
          <w:p w:rsidR="00BC75D2" w:rsidRPr="004908A6" w:rsidRDefault="00BC75D2" w:rsidP="00D47517">
            <w:pPr>
              <w:jc w:val="right"/>
              <w:rPr>
                <w:i/>
                <w:sz w:val="20"/>
                <w:szCs w:val="20"/>
              </w:rPr>
            </w:pPr>
            <w:r w:rsidRPr="004908A6">
              <w:rPr>
                <w:i/>
                <w:sz w:val="20"/>
                <w:szCs w:val="20"/>
              </w:rPr>
              <w:t>0</w:t>
            </w:r>
          </w:p>
        </w:tc>
        <w:tc>
          <w:tcPr>
            <w:tcW w:w="851" w:type="dxa"/>
            <w:tcBorders>
              <w:top w:val="nil"/>
              <w:left w:val="single" w:sz="4" w:space="0" w:color="auto"/>
              <w:bottom w:val="nil"/>
              <w:right w:val="single" w:sz="4" w:space="0" w:color="auto"/>
            </w:tcBorders>
          </w:tcPr>
          <w:p w:rsidR="00BC75D2" w:rsidRPr="004908A6" w:rsidRDefault="00BC75D2" w:rsidP="00D47517">
            <w:pPr>
              <w:jc w:val="right"/>
              <w:rPr>
                <w:i/>
                <w:sz w:val="20"/>
                <w:szCs w:val="20"/>
              </w:rPr>
            </w:pPr>
            <w:r w:rsidRPr="004908A6">
              <w:rPr>
                <w:i/>
                <w:sz w:val="20"/>
                <w:szCs w:val="20"/>
              </w:rPr>
              <w:t>0</w:t>
            </w:r>
          </w:p>
        </w:tc>
      </w:tr>
      <w:tr w:rsidR="00BC75D2" w:rsidRPr="00207124" w:rsidTr="00D47517">
        <w:tc>
          <w:tcPr>
            <w:tcW w:w="3753" w:type="dxa"/>
            <w:tcBorders>
              <w:top w:val="nil"/>
              <w:left w:val="single" w:sz="4" w:space="0" w:color="auto"/>
              <w:bottom w:val="nil"/>
              <w:right w:val="single" w:sz="4" w:space="0" w:color="auto"/>
            </w:tcBorders>
          </w:tcPr>
          <w:p w:rsidR="00BC75D2" w:rsidRPr="00AF5070" w:rsidRDefault="00BC75D2" w:rsidP="00D47517">
            <w:pPr>
              <w:jc w:val="both"/>
              <w:rPr>
                <w:i/>
                <w:sz w:val="20"/>
                <w:szCs w:val="20"/>
              </w:rPr>
            </w:pPr>
            <w:r w:rsidRPr="00AF5070">
              <w:rPr>
                <w:i/>
                <w:sz w:val="20"/>
                <w:szCs w:val="20"/>
              </w:rPr>
              <w:t xml:space="preserve">             v tom: ze SR</w:t>
            </w:r>
          </w:p>
        </w:tc>
        <w:tc>
          <w:tcPr>
            <w:tcW w:w="1134" w:type="dxa"/>
            <w:tcBorders>
              <w:top w:val="nil"/>
              <w:left w:val="single" w:sz="4" w:space="0" w:color="auto"/>
              <w:bottom w:val="nil"/>
              <w:right w:val="single" w:sz="4" w:space="0" w:color="auto"/>
            </w:tcBorders>
          </w:tcPr>
          <w:p w:rsidR="00BC75D2" w:rsidRPr="00AF5070" w:rsidRDefault="00BC75D2" w:rsidP="00D47517">
            <w:pPr>
              <w:jc w:val="right"/>
              <w:rPr>
                <w:i/>
                <w:sz w:val="20"/>
                <w:szCs w:val="20"/>
              </w:rPr>
            </w:pPr>
            <w:r w:rsidRPr="00AF5070">
              <w:rPr>
                <w:i/>
                <w:sz w:val="20"/>
                <w:szCs w:val="20"/>
              </w:rPr>
              <w:t>0</w:t>
            </w:r>
          </w:p>
        </w:tc>
        <w:tc>
          <w:tcPr>
            <w:tcW w:w="1080" w:type="dxa"/>
            <w:tcBorders>
              <w:top w:val="nil"/>
              <w:left w:val="single" w:sz="4" w:space="0" w:color="auto"/>
              <w:bottom w:val="nil"/>
              <w:right w:val="single" w:sz="4" w:space="0" w:color="auto"/>
            </w:tcBorders>
          </w:tcPr>
          <w:p w:rsidR="00BC75D2" w:rsidRPr="00AF5070" w:rsidRDefault="00BC75D2" w:rsidP="00D47517">
            <w:pPr>
              <w:jc w:val="right"/>
              <w:rPr>
                <w:i/>
                <w:sz w:val="20"/>
                <w:szCs w:val="20"/>
              </w:rPr>
            </w:pPr>
            <w:r w:rsidRPr="00AF5070">
              <w:rPr>
                <w:i/>
                <w:sz w:val="20"/>
                <w:szCs w:val="20"/>
              </w:rPr>
              <w:t>0</w:t>
            </w:r>
          </w:p>
        </w:tc>
        <w:tc>
          <w:tcPr>
            <w:tcW w:w="1080" w:type="dxa"/>
            <w:tcBorders>
              <w:top w:val="nil"/>
              <w:left w:val="single" w:sz="4" w:space="0" w:color="auto"/>
              <w:bottom w:val="nil"/>
              <w:right w:val="single" w:sz="4" w:space="0" w:color="auto"/>
            </w:tcBorders>
          </w:tcPr>
          <w:p w:rsidR="00BC75D2" w:rsidRPr="00AF5070" w:rsidRDefault="00BC75D2" w:rsidP="00D47517">
            <w:pPr>
              <w:jc w:val="right"/>
              <w:rPr>
                <w:i/>
                <w:sz w:val="20"/>
                <w:szCs w:val="20"/>
              </w:rPr>
            </w:pPr>
            <w:r w:rsidRPr="00AF5070">
              <w:rPr>
                <w:i/>
                <w:sz w:val="20"/>
                <w:szCs w:val="20"/>
              </w:rPr>
              <w:t>0</w:t>
            </w:r>
          </w:p>
        </w:tc>
        <w:tc>
          <w:tcPr>
            <w:tcW w:w="1242" w:type="dxa"/>
            <w:tcBorders>
              <w:top w:val="nil"/>
              <w:left w:val="single" w:sz="4" w:space="0" w:color="auto"/>
              <w:bottom w:val="nil"/>
              <w:right w:val="single" w:sz="4" w:space="0" w:color="auto"/>
            </w:tcBorders>
          </w:tcPr>
          <w:p w:rsidR="00BC75D2" w:rsidRPr="004908A6" w:rsidRDefault="00BC75D2" w:rsidP="00D47517">
            <w:pPr>
              <w:jc w:val="right"/>
              <w:rPr>
                <w:i/>
                <w:sz w:val="20"/>
                <w:szCs w:val="20"/>
              </w:rPr>
            </w:pPr>
            <w:r w:rsidRPr="004908A6">
              <w:rPr>
                <w:i/>
                <w:sz w:val="20"/>
                <w:szCs w:val="20"/>
              </w:rPr>
              <w:t>0</w:t>
            </w:r>
          </w:p>
        </w:tc>
        <w:tc>
          <w:tcPr>
            <w:tcW w:w="851" w:type="dxa"/>
            <w:tcBorders>
              <w:top w:val="nil"/>
              <w:left w:val="single" w:sz="4" w:space="0" w:color="auto"/>
              <w:bottom w:val="nil"/>
              <w:right w:val="single" w:sz="4" w:space="0" w:color="auto"/>
            </w:tcBorders>
          </w:tcPr>
          <w:p w:rsidR="00BC75D2" w:rsidRPr="004908A6" w:rsidRDefault="00BC75D2" w:rsidP="00D47517">
            <w:pPr>
              <w:jc w:val="right"/>
              <w:rPr>
                <w:sz w:val="20"/>
                <w:szCs w:val="20"/>
              </w:rPr>
            </w:pPr>
            <w:r w:rsidRPr="004908A6">
              <w:rPr>
                <w:i/>
                <w:sz w:val="20"/>
                <w:szCs w:val="20"/>
              </w:rPr>
              <w:t>x</w:t>
            </w:r>
          </w:p>
        </w:tc>
      </w:tr>
      <w:tr w:rsidR="00BC75D2" w:rsidRPr="00207124" w:rsidTr="00D47517">
        <w:tc>
          <w:tcPr>
            <w:tcW w:w="3753" w:type="dxa"/>
            <w:tcBorders>
              <w:top w:val="nil"/>
              <w:left w:val="single" w:sz="4" w:space="0" w:color="auto"/>
              <w:bottom w:val="nil"/>
              <w:right w:val="single" w:sz="4" w:space="0" w:color="auto"/>
            </w:tcBorders>
          </w:tcPr>
          <w:p w:rsidR="00BC75D2" w:rsidRPr="00AF5070" w:rsidRDefault="00BC75D2" w:rsidP="00D47517">
            <w:pPr>
              <w:jc w:val="both"/>
              <w:rPr>
                <w:i/>
                <w:sz w:val="20"/>
                <w:szCs w:val="20"/>
              </w:rPr>
            </w:pPr>
            <w:r w:rsidRPr="00AF5070">
              <w:rPr>
                <w:i/>
                <w:sz w:val="20"/>
                <w:szCs w:val="20"/>
              </w:rPr>
              <w:t xml:space="preserve">                         z rozpočtu EU</w:t>
            </w:r>
          </w:p>
        </w:tc>
        <w:tc>
          <w:tcPr>
            <w:tcW w:w="1134" w:type="dxa"/>
            <w:tcBorders>
              <w:top w:val="nil"/>
              <w:left w:val="single" w:sz="4" w:space="0" w:color="auto"/>
              <w:bottom w:val="nil"/>
              <w:right w:val="single" w:sz="4" w:space="0" w:color="auto"/>
            </w:tcBorders>
          </w:tcPr>
          <w:p w:rsidR="00BC75D2" w:rsidRPr="00AF5070" w:rsidRDefault="00BC75D2" w:rsidP="00D47517">
            <w:pPr>
              <w:jc w:val="right"/>
              <w:rPr>
                <w:i/>
                <w:sz w:val="20"/>
                <w:szCs w:val="20"/>
              </w:rPr>
            </w:pPr>
            <w:r w:rsidRPr="00AF5070">
              <w:rPr>
                <w:i/>
                <w:sz w:val="20"/>
                <w:szCs w:val="20"/>
              </w:rPr>
              <w:t>246</w:t>
            </w:r>
          </w:p>
        </w:tc>
        <w:tc>
          <w:tcPr>
            <w:tcW w:w="1080" w:type="dxa"/>
            <w:tcBorders>
              <w:top w:val="nil"/>
              <w:left w:val="single" w:sz="4" w:space="0" w:color="auto"/>
              <w:bottom w:val="nil"/>
              <w:right w:val="single" w:sz="4" w:space="0" w:color="auto"/>
            </w:tcBorders>
          </w:tcPr>
          <w:p w:rsidR="00BC75D2" w:rsidRPr="00AF5070" w:rsidRDefault="00BC75D2" w:rsidP="00D47517">
            <w:pPr>
              <w:jc w:val="right"/>
              <w:rPr>
                <w:i/>
                <w:sz w:val="20"/>
                <w:szCs w:val="20"/>
              </w:rPr>
            </w:pPr>
            <w:r w:rsidRPr="00AF5070">
              <w:rPr>
                <w:i/>
                <w:sz w:val="20"/>
                <w:szCs w:val="20"/>
              </w:rPr>
              <w:t>0</w:t>
            </w:r>
          </w:p>
        </w:tc>
        <w:tc>
          <w:tcPr>
            <w:tcW w:w="1080" w:type="dxa"/>
            <w:tcBorders>
              <w:top w:val="nil"/>
              <w:left w:val="single" w:sz="4" w:space="0" w:color="auto"/>
              <w:bottom w:val="nil"/>
              <w:right w:val="single" w:sz="4" w:space="0" w:color="auto"/>
            </w:tcBorders>
          </w:tcPr>
          <w:p w:rsidR="00BC75D2" w:rsidRPr="00AF5070" w:rsidRDefault="00BC75D2" w:rsidP="00D47517">
            <w:pPr>
              <w:jc w:val="right"/>
              <w:rPr>
                <w:i/>
                <w:sz w:val="20"/>
                <w:szCs w:val="20"/>
              </w:rPr>
            </w:pPr>
            <w:r w:rsidRPr="00AF5070">
              <w:rPr>
                <w:i/>
                <w:sz w:val="20"/>
                <w:szCs w:val="20"/>
              </w:rPr>
              <w:t>0</w:t>
            </w:r>
          </w:p>
        </w:tc>
        <w:tc>
          <w:tcPr>
            <w:tcW w:w="1242" w:type="dxa"/>
            <w:tcBorders>
              <w:top w:val="nil"/>
              <w:left w:val="single" w:sz="4" w:space="0" w:color="auto"/>
              <w:bottom w:val="nil"/>
              <w:right w:val="single" w:sz="4" w:space="0" w:color="auto"/>
            </w:tcBorders>
          </w:tcPr>
          <w:p w:rsidR="00BC75D2" w:rsidRPr="004908A6" w:rsidRDefault="00BC75D2" w:rsidP="00D47517">
            <w:pPr>
              <w:jc w:val="right"/>
              <w:rPr>
                <w:i/>
                <w:sz w:val="20"/>
                <w:szCs w:val="20"/>
              </w:rPr>
            </w:pPr>
            <w:r w:rsidRPr="004908A6">
              <w:rPr>
                <w:i/>
                <w:sz w:val="20"/>
                <w:szCs w:val="20"/>
              </w:rPr>
              <w:t>0</w:t>
            </w:r>
          </w:p>
        </w:tc>
        <w:tc>
          <w:tcPr>
            <w:tcW w:w="851" w:type="dxa"/>
            <w:tcBorders>
              <w:top w:val="nil"/>
              <w:left w:val="single" w:sz="4" w:space="0" w:color="auto"/>
              <w:bottom w:val="nil"/>
              <w:right w:val="single" w:sz="4" w:space="0" w:color="auto"/>
            </w:tcBorders>
          </w:tcPr>
          <w:p w:rsidR="00BC75D2" w:rsidRPr="004908A6" w:rsidRDefault="00BC75D2" w:rsidP="00D47517">
            <w:pPr>
              <w:jc w:val="right"/>
              <w:rPr>
                <w:i/>
                <w:sz w:val="20"/>
                <w:szCs w:val="20"/>
              </w:rPr>
            </w:pPr>
            <w:r w:rsidRPr="004908A6">
              <w:rPr>
                <w:i/>
                <w:sz w:val="20"/>
                <w:szCs w:val="20"/>
              </w:rPr>
              <w:t>0</w:t>
            </w:r>
          </w:p>
        </w:tc>
      </w:tr>
      <w:tr w:rsidR="00BC75D2" w:rsidRPr="00207124" w:rsidTr="00D47517">
        <w:tc>
          <w:tcPr>
            <w:tcW w:w="3753" w:type="dxa"/>
            <w:tcBorders>
              <w:top w:val="nil"/>
              <w:left w:val="single" w:sz="4" w:space="0" w:color="auto"/>
              <w:bottom w:val="nil"/>
              <w:right w:val="single" w:sz="4" w:space="0" w:color="auto"/>
            </w:tcBorders>
          </w:tcPr>
          <w:p w:rsidR="00BC75D2" w:rsidRPr="00AF5070" w:rsidRDefault="00BC75D2" w:rsidP="00D47517">
            <w:pPr>
              <w:jc w:val="both"/>
              <w:rPr>
                <w:sz w:val="20"/>
                <w:szCs w:val="20"/>
              </w:rPr>
            </w:pPr>
            <w:r w:rsidRPr="00AF5070">
              <w:rPr>
                <w:sz w:val="20"/>
                <w:szCs w:val="20"/>
              </w:rPr>
              <w:t>převod FKSP</w:t>
            </w:r>
          </w:p>
        </w:tc>
        <w:tc>
          <w:tcPr>
            <w:tcW w:w="1134" w:type="dxa"/>
            <w:tcBorders>
              <w:top w:val="nil"/>
              <w:left w:val="single" w:sz="4" w:space="0" w:color="auto"/>
              <w:bottom w:val="nil"/>
              <w:right w:val="single" w:sz="4" w:space="0" w:color="auto"/>
            </w:tcBorders>
          </w:tcPr>
          <w:p w:rsidR="00BC75D2" w:rsidRPr="00AF5070" w:rsidRDefault="00BC75D2" w:rsidP="00D47517">
            <w:pPr>
              <w:jc w:val="right"/>
              <w:rPr>
                <w:sz w:val="20"/>
                <w:szCs w:val="20"/>
              </w:rPr>
            </w:pPr>
            <w:r w:rsidRPr="00AF5070">
              <w:rPr>
                <w:sz w:val="20"/>
                <w:szCs w:val="20"/>
              </w:rPr>
              <w:t>124</w:t>
            </w:r>
          </w:p>
        </w:tc>
        <w:tc>
          <w:tcPr>
            <w:tcW w:w="1080" w:type="dxa"/>
            <w:tcBorders>
              <w:top w:val="nil"/>
              <w:left w:val="single" w:sz="4" w:space="0" w:color="auto"/>
              <w:bottom w:val="nil"/>
              <w:right w:val="single" w:sz="4" w:space="0" w:color="auto"/>
            </w:tcBorders>
          </w:tcPr>
          <w:p w:rsidR="00BC75D2" w:rsidRPr="00AF5070" w:rsidRDefault="00BC75D2" w:rsidP="00D47517">
            <w:pPr>
              <w:jc w:val="right"/>
              <w:rPr>
                <w:sz w:val="20"/>
                <w:szCs w:val="20"/>
              </w:rPr>
            </w:pPr>
            <w:r w:rsidRPr="00AF5070">
              <w:rPr>
                <w:sz w:val="20"/>
                <w:szCs w:val="20"/>
              </w:rPr>
              <w:t>122</w:t>
            </w:r>
          </w:p>
        </w:tc>
        <w:tc>
          <w:tcPr>
            <w:tcW w:w="1080" w:type="dxa"/>
            <w:tcBorders>
              <w:top w:val="nil"/>
              <w:left w:val="single" w:sz="4" w:space="0" w:color="auto"/>
              <w:bottom w:val="nil"/>
              <w:right w:val="single" w:sz="4" w:space="0" w:color="auto"/>
            </w:tcBorders>
          </w:tcPr>
          <w:p w:rsidR="00BC75D2" w:rsidRPr="00AF5070" w:rsidRDefault="00BC75D2" w:rsidP="00D47517">
            <w:pPr>
              <w:jc w:val="right"/>
              <w:rPr>
                <w:sz w:val="20"/>
                <w:szCs w:val="20"/>
              </w:rPr>
            </w:pPr>
            <w:r w:rsidRPr="00AF5070">
              <w:rPr>
                <w:sz w:val="20"/>
                <w:szCs w:val="20"/>
              </w:rPr>
              <w:t>122</w:t>
            </w:r>
          </w:p>
        </w:tc>
        <w:tc>
          <w:tcPr>
            <w:tcW w:w="1242" w:type="dxa"/>
            <w:tcBorders>
              <w:top w:val="nil"/>
              <w:left w:val="single" w:sz="4" w:space="0" w:color="auto"/>
              <w:bottom w:val="nil"/>
              <w:right w:val="single" w:sz="4" w:space="0" w:color="auto"/>
            </w:tcBorders>
          </w:tcPr>
          <w:p w:rsidR="00BC75D2" w:rsidRPr="00207124" w:rsidRDefault="00BC75D2" w:rsidP="00D47517">
            <w:pPr>
              <w:jc w:val="right"/>
              <w:rPr>
                <w:color w:val="FF0000"/>
                <w:sz w:val="20"/>
                <w:szCs w:val="20"/>
              </w:rPr>
            </w:pPr>
            <w:r w:rsidRPr="004908A6">
              <w:rPr>
                <w:sz w:val="20"/>
                <w:szCs w:val="20"/>
              </w:rPr>
              <w:t>122</w:t>
            </w:r>
          </w:p>
        </w:tc>
        <w:tc>
          <w:tcPr>
            <w:tcW w:w="851" w:type="dxa"/>
            <w:tcBorders>
              <w:top w:val="nil"/>
              <w:left w:val="single" w:sz="4" w:space="0" w:color="auto"/>
              <w:bottom w:val="nil"/>
              <w:right w:val="single" w:sz="4" w:space="0" w:color="auto"/>
            </w:tcBorders>
          </w:tcPr>
          <w:p w:rsidR="00BC75D2" w:rsidRPr="004908A6" w:rsidRDefault="00BC75D2" w:rsidP="00D47517">
            <w:pPr>
              <w:jc w:val="right"/>
              <w:rPr>
                <w:sz w:val="20"/>
                <w:szCs w:val="20"/>
              </w:rPr>
            </w:pPr>
            <w:r w:rsidRPr="004908A6">
              <w:rPr>
                <w:sz w:val="20"/>
                <w:szCs w:val="20"/>
              </w:rPr>
              <w:t>98,39</w:t>
            </w:r>
          </w:p>
        </w:tc>
      </w:tr>
      <w:tr w:rsidR="00BC75D2" w:rsidRPr="00207124" w:rsidTr="00D47517">
        <w:tc>
          <w:tcPr>
            <w:tcW w:w="3753" w:type="dxa"/>
            <w:tcBorders>
              <w:top w:val="nil"/>
              <w:left w:val="single" w:sz="4" w:space="0" w:color="auto"/>
              <w:bottom w:val="nil"/>
              <w:right w:val="single" w:sz="4" w:space="0" w:color="auto"/>
            </w:tcBorders>
          </w:tcPr>
          <w:p w:rsidR="00BC75D2" w:rsidRPr="00AF5070" w:rsidRDefault="00BC75D2" w:rsidP="00D47517">
            <w:pPr>
              <w:jc w:val="both"/>
              <w:rPr>
                <w:i/>
                <w:sz w:val="20"/>
                <w:szCs w:val="20"/>
              </w:rPr>
            </w:pPr>
            <w:r w:rsidRPr="00AF5070">
              <w:rPr>
                <w:i/>
                <w:sz w:val="20"/>
                <w:szCs w:val="20"/>
              </w:rPr>
              <w:t>z toho: výdaje na progr. spolufin. z rozp.EU</w:t>
            </w:r>
          </w:p>
        </w:tc>
        <w:tc>
          <w:tcPr>
            <w:tcW w:w="1134" w:type="dxa"/>
            <w:tcBorders>
              <w:top w:val="nil"/>
              <w:left w:val="single" w:sz="4" w:space="0" w:color="auto"/>
              <w:bottom w:val="nil"/>
              <w:right w:val="single" w:sz="4" w:space="0" w:color="auto"/>
            </w:tcBorders>
          </w:tcPr>
          <w:p w:rsidR="00BC75D2" w:rsidRPr="00AF5070" w:rsidRDefault="00BC75D2" w:rsidP="00D47517">
            <w:pPr>
              <w:jc w:val="right"/>
              <w:rPr>
                <w:i/>
                <w:sz w:val="20"/>
                <w:szCs w:val="20"/>
              </w:rPr>
            </w:pPr>
            <w:r w:rsidRPr="00AF5070">
              <w:rPr>
                <w:i/>
                <w:sz w:val="20"/>
                <w:szCs w:val="20"/>
              </w:rPr>
              <w:t>15</w:t>
            </w:r>
          </w:p>
        </w:tc>
        <w:tc>
          <w:tcPr>
            <w:tcW w:w="1080" w:type="dxa"/>
            <w:tcBorders>
              <w:top w:val="nil"/>
              <w:left w:val="single" w:sz="4" w:space="0" w:color="auto"/>
              <w:bottom w:val="nil"/>
              <w:right w:val="single" w:sz="4" w:space="0" w:color="auto"/>
            </w:tcBorders>
          </w:tcPr>
          <w:p w:rsidR="00BC75D2" w:rsidRPr="00AF5070" w:rsidRDefault="00BC75D2" w:rsidP="00D47517">
            <w:pPr>
              <w:jc w:val="right"/>
              <w:rPr>
                <w:i/>
                <w:sz w:val="20"/>
                <w:szCs w:val="20"/>
              </w:rPr>
            </w:pPr>
            <w:r w:rsidRPr="00AF5070">
              <w:rPr>
                <w:i/>
                <w:sz w:val="20"/>
                <w:szCs w:val="20"/>
              </w:rPr>
              <w:t>0</w:t>
            </w:r>
          </w:p>
        </w:tc>
        <w:tc>
          <w:tcPr>
            <w:tcW w:w="1080" w:type="dxa"/>
            <w:tcBorders>
              <w:top w:val="nil"/>
              <w:left w:val="single" w:sz="4" w:space="0" w:color="auto"/>
              <w:bottom w:val="nil"/>
              <w:right w:val="single" w:sz="4" w:space="0" w:color="auto"/>
            </w:tcBorders>
          </w:tcPr>
          <w:p w:rsidR="00BC75D2" w:rsidRPr="00AF5070" w:rsidRDefault="00BC75D2" w:rsidP="00D47517">
            <w:pPr>
              <w:jc w:val="right"/>
              <w:rPr>
                <w:i/>
                <w:sz w:val="20"/>
                <w:szCs w:val="20"/>
              </w:rPr>
            </w:pPr>
            <w:r w:rsidRPr="00AF5070">
              <w:rPr>
                <w:i/>
                <w:sz w:val="20"/>
                <w:szCs w:val="20"/>
              </w:rPr>
              <w:t>0</w:t>
            </w:r>
          </w:p>
        </w:tc>
        <w:tc>
          <w:tcPr>
            <w:tcW w:w="1242" w:type="dxa"/>
            <w:tcBorders>
              <w:top w:val="nil"/>
              <w:left w:val="single" w:sz="4" w:space="0" w:color="auto"/>
              <w:bottom w:val="nil"/>
              <w:right w:val="single" w:sz="4" w:space="0" w:color="auto"/>
            </w:tcBorders>
          </w:tcPr>
          <w:p w:rsidR="00BC75D2" w:rsidRPr="0042584F" w:rsidRDefault="00BC75D2" w:rsidP="00D47517">
            <w:pPr>
              <w:jc w:val="right"/>
              <w:rPr>
                <w:i/>
                <w:sz w:val="20"/>
                <w:szCs w:val="20"/>
              </w:rPr>
            </w:pPr>
            <w:r w:rsidRPr="0042584F">
              <w:rPr>
                <w:i/>
                <w:sz w:val="20"/>
                <w:szCs w:val="20"/>
              </w:rPr>
              <w:t>0</w:t>
            </w:r>
          </w:p>
        </w:tc>
        <w:tc>
          <w:tcPr>
            <w:tcW w:w="851" w:type="dxa"/>
            <w:tcBorders>
              <w:top w:val="nil"/>
              <w:left w:val="single" w:sz="4" w:space="0" w:color="auto"/>
              <w:bottom w:val="nil"/>
              <w:right w:val="single" w:sz="4" w:space="0" w:color="auto"/>
            </w:tcBorders>
          </w:tcPr>
          <w:p w:rsidR="00BC75D2" w:rsidRPr="004908A6" w:rsidRDefault="00BC75D2" w:rsidP="00D47517">
            <w:pPr>
              <w:jc w:val="right"/>
              <w:rPr>
                <w:i/>
                <w:sz w:val="20"/>
                <w:szCs w:val="20"/>
              </w:rPr>
            </w:pPr>
            <w:r w:rsidRPr="004908A6">
              <w:rPr>
                <w:i/>
                <w:sz w:val="20"/>
                <w:szCs w:val="20"/>
              </w:rPr>
              <w:t>0</w:t>
            </w:r>
          </w:p>
        </w:tc>
      </w:tr>
      <w:tr w:rsidR="00BC75D2" w:rsidRPr="00207124" w:rsidTr="00D47517">
        <w:tc>
          <w:tcPr>
            <w:tcW w:w="3753" w:type="dxa"/>
            <w:tcBorders>
              <w:top w:val="nil"/>
              <w:left w:val="single" w:sz="4" w:space="0" w:color="auto"/>
              <w:bottom w:val="nil"/>
              <w:right w:val="single" w:sz="4" w:space="0" w:color="auto"/>
            </w:tcBorders>
          </w:tcPr>
          <w:p w:rsidR="00BC75D2" w:rsidRPr="00AF5070" w:rsidRDefault="00BC75D2" w:rsidP="00D47517">
            <w:pPr>
              <w:jc w:val="both"/>
              <w:rPr>
                <w:i/>
                <w:sz w:val="20"/>
                <w:szCs w:val="20"/>
              </w:rPr>
            </w:pPr>
            <w:r w:rsidRPr="00AF5070">
              <w:rPr>
                <w:i/>
                <w:sz w:val="20"/>
                <w:szCs w:val="20"/>
              </w:rPr>
              <w:t xml:space="preserve">             v tom: ze SR</w:t>
            </w:r>
          </w:p>
        </w:tc>
        <w:tc>
          <w:tcPr>
            <w:tcW w:w="1134" w:type="dxa"/>
            <w:tcBorders>
              <w:top w:val="nil"/>
              <w:left w:val="single" w:sz="4" w:space="0" w:color="auto"/>
              <w:bottom w:val="nil"/>
              <w:right w:val="single" w:sz="4" w:space="0" w:color="auto"/>
            </w:tcBorders>
          </w:tcPr>
          <w:p w:rsidR="00BC75D2" w:rsidRPr="00AF5070" w:rsidRDefault="00BC75D2" w:rsidP="00D47517">
            <w:pPr>
              <w:jc w:val="right"/>
              <w:rPr>
                <w:i/>
                <w:sz w:val="20"/>
                <w:szCs w:val="20"/>
              </w:rPr>
            </w:pPr>
            <w:r w:rsidRPr="00AF5070">
              <w:rPr>
                <w:i/>
                <w:sz w:val="20"/>
                <w:szCs w:val="20"/>
              </w:rPr>
              <w:t>0</w:t>
            </w:r>
          </w:p>
        </w:tc>
        <w:tc>
          <w:tcPr>
            <w:tcW w:w="1080" w:type="dxa"/>
            <w:tcBorders>
              <w:top w:val="nil"/>
              <w:left w:val="single" w:sz="4" w:space="0" w:color="auto"/>
              <w:bottom w:val="nil"/>
              <w:right w:val="single" w:sz="4" w:space="0" w:color="auto"/>
            </w:tcBorders>
          </w:tcPr>
          <w:p w:rsidR="00BC75D2" w:rsidRPr="00AF5070" w:rsidRDefault="00BC75D2" w:rsidP="00D47517">
            <w:pPr>
              <w:jc w:val="right"/>
              <w:rPr>
                <w:i/>
                <w:sz w:val="20"/>
                <w:szCs w:val="20"/>
              </w:rPr>
            </w:pPr>
            <w:r w:rsidRPr="00AF5070">
              <w:rPr>
                <w:i/>
                <w:sz w:val="20"/>
                <w:szCs w:val="20"/>
              </w:rPr>
              <w:t>0</w:t>
            </w:r>
          </w:p>
        </w:tc>
        <w:tc>
          <w:tcPr>
            <w:tcW w:w="1080" w:type="dxa"/>
            <w:tcBorders>
              <w:top w:val="nil"/>
              <w:left w:val="single" w:sz="4" w:space="0" w:color="auto"/>
              <w:bottom w:val="nil"/>
              <w:right w:val="single" w:sz="4" w:space="0" w:color="auto"/>
            </w:tcBorders>
          </w:tcPr>
          <w:p w:rsidR="00BC75D2" w:rsidRPr="00AF5070" w:rsidRDefault="00BC75D2" w:rsidP="00D47517">
            <w:pPr>
              <w:jc w:val="right"/>
              <w:rPr>
                <w:i/>
                <w:sz w:val="20"/>
                <w:szCs w:val="20"/>
              </w:rPr>
            </w:pPr>
            <w:r w:rsidRPr="00AF5070">
              <w:rPr>
                <w:i/>
                <w:sz w:val="20"/>
                <w:szCs w:val="20"/>
              </w:rPr>
              <w:t>0</w:t>
            </w:r>
          </w:p>
        </w:tc>
        <w:tc>
          <w:tcPr>
            <w:tcW w:w="1242" w:type="dxa"/>
            <w:tcBorders>
              <w:top w:val="nil"/>
              <w:left w:val="single" w:sz="4" w:space="0" w:color="auto"/>
              <w:bottom w:val="nil"/>
              <w:right w:val="single" w:sz="4" w:space="0" w:color="auto"/>
            </w:tcBorders>
          </w:tcPr>
          <w:p w:rsidR="00BC75D2" w:rsidRPr="0042584F" w:rsidRDefault="00BC75D2" w:rsidP="00D47517">
            <w:pPr>
              <w:jc w:val="right"/>
              <w:rPr>
                <w:i/>
                <w:sz w:val="20"/>
                <w:szCs w:val="20"/>
              </w:rPr>
            </w:pPr>
            <w:r w:rsidRPr="0042584F">
              <w:rPr>
                <w:i/>
                <w:sz w:val="20"/>
                <w:szCs w:val="20"/>
              </w:rPr>
              <w:t>0</w:t>
            </w:r>
          </w:p>
        </w:tc>
        <w:tc>
          <w:tcPr>
            <w:tcW w:w="851" w:type="dxa"/>
            <w:tcBorders>
              <w:top w:val="nil"/>
              <w:left w:val="single" w:sz="4" w:space="0" w:color="auto"/>
              <w:bottom w:val="nil"/>
              <w:right w:val="single" w:sz="4" w:space="0" w:color="auto"/>
            </w:tcBorders>
          </w:tcPr>
          <w:p w:rsidR="00BC75D2" w:rsidRPr="004908A6" w:rsidRDefault="00BC75D2" w:rsidP="00D47517">
            <w:pPr>
              <w:jc w:val="right"/>
              <w:rPr>
                <w:sz w:val="20"/>
                <w:szCs w:val="20"/>
              </w:rPr>
            </w:pPr>
            <w:r w:rsidRPr="004908A6">
              <w:rPr>
                <w:i/>
                <w:sz w:val="20"/>
                <w:szCs w:val="20"/>
              </w:rPr>
              <w:t>x</w:t>
            </w:r>
          </w:p>
        </w:tc>
      </w:tr>
      <w:tr w:rsidR="00BC75D2" w:rsidRPr="00207124" w:rsidTr="00D47517">
        <w:tc>
          <w:tcPr>
            <w:tcW w:w="3753" w:type="dxa"/>
            <w:tcBorders>
              <w:top w:val="nil"/>
              <w:left w:val="single" w:sz="4" w:space="0" w:color="auto"/>
              <w:bottom w:val="nil"/>
              <w:right w:val="single" w:sz="4" w:space="0" w:color="auto"/>
            </w:tcBorders>
          </w:tcPr>
          <w:p w:rsidR="00BC75D2" w:rsidRPr="00AF5070" w:rsidRDefault="00BC75D2" w:rsidP="00D47517">
            <w:pPr>
              <w:jc w:val="both"/>
              <w:rPr>
                <w:i/>
                <w:sz w:val="20"/>
                <w:szCs w:val="20"/>
              </w:rPr>
            </w:pPr>
            <w:r w:rsidRPr="00AF5070">
              <w:rPr>
                <w:i/>
                <w:sz w:val="20"/>
                <w:szCs w:val="20"/>
              </w:rPr>
              <w:t xml:space="preserve">                         z rozpočtu EU</w:t>
            </w:r>
          </w:p>
        </w:tc>
        <w:tc>
          <w:tcPr>
            <w:tcW w:w="1134" w:type="dxa"/>
            <w:tcBorders>
              <w:top w:val="nil"/>
              <w:left w:val="single" w:sz="4" w:space="0" w:color="auto"/>
              <w:bottom w:val="nil"/>
              <w:right w:val="single" w:sz="4" w:space="0" w:color="auto"/>
            </w:tcBorders>
          </w:tcPr>
          <w:p w:rsidR="00BC75D2" w:rsidRPr="00AF5070" w:rsidRDefault="00BC75D2" w:rsidP="00D47517">
            <w:pPr>
              <w:jc w:val="right"/>
              <w:rPr>
                <w:i/>
                <w:sz w:val="20"/>
                <w:szCs w:val="20"/>
              </w:rPr>
            </w:pPr>
            <w:r w:rsidRPr="00AF5070">
              <w:rPr>
                <w:i/>
                <w:sz w:val="20"/>
                <w:szCs w:val="20"/>
              </w:rPr>
              <w:t>15</w:t>
            </w:r>
          </w:p>
        </w:tc>
        <w:tc>
          <w:tcPr>
            <w:tcW w:w="1080" w:type="dxa"/>
            <w:tcBorders>
              <w:top w:val="nil"/>
              <w:left w:val="single" w:sz="4" w:space="0" w:color="auto"/>
              <w:bottom w:val="nil"/>
              <w:right w:val="single" w:sz="4" w:space="0" w:color="auto"/>
            </w:tcBorders>
          </w:tcPr>
          <w:p w:rsidR="00BC75D2" w:rsidRPr="00AF5070" w:rsidRDefault="00BC75D2" w:rsidP="00D47517">
            <w:pPr>
              <w:jc w:val="right"/>
              <w:rPr>
                <w:i/>
                <w:sz w:val="20"/>
                <w:szCs w:val="20"/>
              </w:rPr>
            </w:pPr>
            <w:r w:rsidRPr="00AF5070">
              <w:rPr>
                <w:i/>
                <w:sz w:val="20"/>
                <w:szCs w:val="20"/>
              </w:rPr>
              <w:t>0</w:t>
            </w:r>
          </w:p>
        </w:tc>
        <w:tc>
          <w:tcPr>
            <w:tcW w:w="1080" w:type="dxa"/>
            <w:tcBorders>
              <w:top w:val="nil"/>
              <w:left w:val="single" w:sz="4" w:space="0" w:color="auto"/>
              <w:bottom w:val="nil"/>
              <w:right w:val="single" w:sz="4" w:space="0" w:color="auto"/>
            </w:tcBorders>
          </w:tcPr>
          <w:p w:rsidR="00BC75D2" w:rsidRPr="00AF5070" w:rsidRDefault="00BC75D2" w:rsidP="00D47517">
            <w:pPr>
              <w:jc w:val="right"/>
              <w:rPr>
                <w:i/>
                <w:sz w:val="20"/>
                <w:szCs w:val="20"/>
              </w:rPr>
            </w:pPr>
            <w:r w:rsidRPr="00AF5070">
              <w:rPr>
                <w:i/>
                <w:sz w:val="20"/>
                <w:szCs w:val="20"/>
              </w:rPr>
              <w:t>0</w:t>
            </w:r>
          </w:p>
        </w:tc>
        <w:tc>
          <w:tcPr>
            <w:tcW w:w="1242" w:type="dxa"/>
            <w:tcBorders>
              <w:top w:val="nil"/>
              <w:left w:val="single" w:sz="4" w:space="0" w:color="auto"/>
              <w:bottom w:val="nil"/>
              <w:right w:val="single" w:sz="4" w:space="0" w:color="auto"/>
            </w:tcBorders>
          </w:tcPr>
          <w:p w:rsidR="00BC75D2" w:rsidRPr="004908A6" w:rsidRDefault="00BC75D2" w:rsidP="00D47517">
            <w:pPr>
              <w:jc w:val="right"/>
              <w:rPr>
                <w:i/>
                <w:sz w:val="20"/>
                <w:szCs w:val="20"/>
              </w:rPr>
            </w:pPr>
            <w:r w:rsidRPr="004908A6">
              <w:rPr>
                <w:i/>
                <w:sz w:val="20"/>
                <w:szCs w:val="20"/>
              </w:rPr>
              <w:t>0</w:t>
            </w:r>
          </w:p>
        </w:tc>
        <w:tc>
          <w:tcPr>
            <w:tcW w:w="851" w:type="dxa"/>
            <w:tcBorders>
              <w:top w:val="nil"/>
              <w:left w:val="single" w:sz="4" w:space="0" w:color="auto"/>
              <w:bottom w:val="nil"/>
              <w:right w:val="single" w:sz="4" w:space="0" w:color="auto"/>
            </w:tcBorders>
          </w:tcPr>
          <w:p w:rsidR="00BC75D2" w:rsidRPr="004908A6" w:rsidRDefault="00BC75D2" w:rsidP="00D47517">
            <w:pPr>
              <w:jc w:val="right"/>
              <w:rPr>
                <w:i/>
                <w:sz w:val="20"/>
                <w:szCs w:val="20"/>
              </w:rPr>
            </w:pPr>
            <w:r w:rsidRPr="004908A6">
              <w:rPr>
                <w:i/>
                <w:sz w:val="20"/>
                <w:szCs w:val="20"/>
              </w:rPr>
              <w:t>0</w:t>
            </w:r>
          </w:p>
        </w:tc>
      </w:tr>
      <w:tr w:rsidR="00BC75D2" w:rsidRPr="00207124" w:rsidTr="00D47517">
        <w:tc>
          <w:tcPr>
            <w:tcW w:w="3753" w:type="dxa"/>
            <w:tcBorders>
              <w:top w:val="nil"/>
              <w:left w:val="single" w:sz="4" w:space="0" w:color="auto"/>
              <w:bottom w:val="nil"/>
              <w:right w:val="single" w:sz="4" w:space="0" w:color="auto"/>
            </w:tcBorders>
          </w:tcPr>
          <w:p w:rsidR="00BC75D2" w:rsidRPr="00AF5070" w:rsidRDefault="00BC75D2" w:rsidP="00D47517">
            <w:pPr>
              <w:jc w:val="both"/>
              <w:rPr>
                <w:sz w:val="20"/>
                <w:szCs w:val="20"/>
              </w:rPr>
            </w:pPr>
            <w:r w:rsidRPr="00AF5070">
              <w:rPr>
                <w:sz w:val="20"/>
                <w:szCs w:val="20"/>
              </w:rPr>
              <w:t>ostatní neinvestiční výdaje</w:t>
            </w:r>
          </w:p>
        </w:tc>
        <w:tc>
          <w:tcPr>
            <w:tcW w:w="1134" w:type="dxa"/>
            <w:tcBorders>
              <w:top w:val="nil"/>
              <w:left w:val="single" w:sz="4" w:space="0" w:color="auto"/>
              <w:bottom w:val="nil"/>
              <w:right w:val="single" w:sz="4" w:space="0" w:color="auto"/>
            </w:tcBorders>
          </w:tcPr>
          <w:p w:rsidR="00BC75D2" w:rsidRPr="00AF5070" w:rsidRDefault="00BC75D2" w:rsidP="00D47517">
            <w:pPr>
              <w:jc w:val="right"/>
              <w:rPr>
                <w:sz w:val="20"/>
                <w:szCs w:val="20"/>
              </w:rPr>
            </w:pPr>
            <w:r w:rsidRPr="00AF5070">
              <w:rPr>
                <w:sz w:val="20"/>
                <w:szCs w:val="20"/>
              </w:rPr>
              <w:t>31 546</w:t>
            </w:r>
          </w:p>
        </w:tc>
        <w:tc>
          <w:tcPr>
            <w:tcW w:w="1080" w:type="dxa"/>
            <w:tcBorders>
              <w:top w:val="nil"/>
              <w:left w:val="single" w:sz="4" w:space="0" w:color="auto"/>
              <w:bottom w:val="nil"/>
              <w:right w:val="single" w:sz="4" w:space="0" w:color="auto"/>
            </w:tcBorders>
          </w:tcPr>
          <w:p w:rsidR="00BC75D2" w:rsidRPr="00AF5070" w:rsidRDefault="00BC75D2" w:rsidP="00D47517">
            <w:pPr>
              <w:jc w:val="right"/>
              <w:rPr>
                <w:sz w:val="20"/>
                <w:szCs w:val="20"/>
              </w:rPr>
            </w:pPr>
            <w:r w:rsidRPr="00AF5070">
              <w:rPr>
                <w:sz w:val="20"/>
                <w:szCs w:val="20"/>
              </w:rPr>
              <w:t>13 843</w:t>
            </w:r>
          </w:p>
        </w:tc>
        <w:tc>
          <w:tcPr>
            <w:tcW w:w="1080" w:type="dxa"/>
            <w:tcBorders>
              <w:top w:val="nil"/>
              <w:left w:val="single" w:sz="4" w:space="0" w:color="auto"/>
              <w:bottom w:val="nil"/>
              <w:right w:val="single" w:sz="4" w:space="0" w:color="auto"/>
            </w:tcBorders>
          </w:tcPr>
          <w:p w:rsidR="00BC75D2" w:rsidRPr="00AF5070" w:rsidRDefault="00BC75D2" w:rsidP="00D47517">
            <w:pPr>
              <w:jc w:val="right"/>
              <w:rPr>
                <w:sz w:val="20"/>
                <w:szCs w:val="20"/>
              </w:rPr>
            </w:pPr>
            <w:r w:rsidRPr="00AF5070">
              <w:rPr>
                <w:sz w:val="20"/>
                <w:szCs w:val="20"/>
              </w:rPr>
              <w:t>13 843</w:t>
            </w:r>
          </w:p>
        </w:tc>
        <w:tc>
          <w:tcPr>
            <w:tcW w:w="1242" w:type="dxa"/>
            <w:tcBorders>
              <w:top w:val="nil"/>
              <w:left w:val="single" w:sz="4" w:space="0" w:color="auto"/>
              <w:bottom w:val="nil"/>
              <w:right w:val="single" w:sz="4" w:space="0" w:color="auto"/>
            </w:tcBorders>
          </w:tcPr>
          <w:p w:rsidR="00BC75D2" w:rsidRPr="004908A6" w:rsidRDefault="00BC75D2" w:rsidP="00D47517">
            <w:pPr>
              <w:jc w:val="right"/>
              <w:rPr>
                <w:sz w:val="20"/>
                <w:szCs w:val="20"/>
              </w:rPr>
            </w:pPr>
            <w:r w:rsidRPr="004908A6">
              <w:rPr>
                <w:sz w:val="20"/>
                <w:szCs w:val="20"/>
              </w:rPr>
              <w:t>9 023</w:t>
            </w:r>
          </w:p>
        </w:tc>
        <w:tc>
          <w:tcPr>
            <w:tcW w:w="851" w:type="dxa"/>
            <w:tcBorders>
              <w:top w:val="nil"/>
              <w:left w:val="single" w:sz="4" w:space="0" w:color="auto"/>
              <w:bottom w:val="nil"/>
              <w:right w:val="single" w:sz="4" w:space="0" w:color="auto"/>
            </w:tcBorders>
          </w:tcPr>
          <w:p w:rsidR="00BC75D2" w:rsidRPr="004908A6" w:rsidRDefault="00BC75D2" w:rsidP="00D47517">
            <w:pPr>
              <w:jc w:val="right"/>
              <w:rPr>
                <w:sz w:val="20"/>
                <w:szCs w:val="20"/>
              </w:rPr>
            </w:pPr>
            <w:r w:rsidRPr="004908A6">
              <w:rPr>
                <w:sz w:val="20"/>
                <w:szCs w:val="20"/>
              </w:rPr>
              <w:t>28,60</w:t>
            </w:r>
          </w:p>
        </w:tc>
      </w:tr>
      <w:tr w:rsidR="00BC75D2" w:rsidRPr="00207124" w:rsidTr="00D47517">
        <w:tc>
          <w:tcPr>
            <w:tcW w:w="3753" w:type="dxa"/>
            <w:tcBorders>
              <w:top w:val="nil"/>
              <w:left w:val="single" w:sz="4" w:space="0" w:color="auto"/>
              <w:bottom w:val="nil"/>
              <w:right w:val="single" w:sz="4" w:space="0" w:color="auto"/>
            </w:tcBorders>
          </w:tcPr>
          <w:p w:rsidR="00BC75D2" w:rsidRPr="00AF5070" w:rsidRDefault="00BC75D2" w:rsidP="00D47517">
            <w:pPr>
              <w:jc w:val="both"/>
              <w:rPr>
                <w:i/>
                <w:sz w:val="20"/>
                <w:szCs w:val="20"/>
              </w:rPr>
            </w:pPr>
            <w:r w:rsidRPr="00AF5070">
              <w:rPr>
                <w:i/>
                <w:sz w:val="20"/>
                <w:szCs w:val="20"/>
              </w:rPr>
              <w:t>z toho: programové financování</w:t>
            </w:r>
          </w:p>
        </w:tc>
        <w:tc>
          <w:tcPr>
            <w:tcW w:w="1134" w:type="dxa"/>
            <w:tcBorders>
              <w:top w:val="nil"/>
              <w:left w:val="single" w:sz="4" w:space="0" w:color="auto"/>
              <w:bottom w:val="nil"/>
              <w:right w:val="single" w:sz="4" w:space="0" w:color="auto"/>
            </w:tcBorders>
          </w:tcPr>
          <w:p w:rsidR="00BC75D2" w:rsidRPr="00AF5070" w:rsidRDefault="00BC75D2" w:rsidP="00D47517">
            <w:pPr>
              <w:jc w:val="right"/>
              <w:rPr>
                <w:i/>
                <w:sz w:val="20"/>
                <w:szCs w:val="20"/>
              </w:rPr>
            </w:pPr>
            <w:r w:rsidRPr="00AF5070">
              <w:rPr>
                <w:i/>
                <w:sz w:val="20"/>
                <w:szCs w:val="20"/>
              </w:rPr>
              <w:t>0</w:t>
            </w:r>
          </w:p>
        </w:tc>
        <w:tc>
          <w:tcPr>
            <w:tcW w:w="1080" w:type="dxa"/>
            <w:tcBorders>
              <w:top w:val="nil"/>
              <w:left w:val="single" w:sz="4" w:space="0" w:color="auto"/>
              <w:bottom w:val="nil"/>
              <w:right w:val="single" w:sz="4" w:space="0" w:color="auto"/>
            </w:tcBorders>
          </w:tcPr>
          <w:p w:rsidR="00BC75D2" w:rsidRPr="00AF5070" w:rsidRDefault="00BC75D2" w:rsidP="00D47517">
            <w:pPr>
              <w:jc w:val="right"/>
              <w:rPr>
                <w:i/>
                <w:sz w:val="20"/>
                <w:szCs w:val="20"/>
              </w:rPr>
            </w:pPr>
            <w:r w:rsidRPr="00AF5070">
              <w:rPr>
                <w:i/>
                <w:sz w:val="20"/>
                <w:szCs w:val="20"/>
              </w:rPr>
              <w:t>0</w:t>
            </w:r>
          </w:p>
        </w:tc>
        <w:tc>
          <w:tcPr>
            <w:tcW w:w="1080" w:type="dxa"/>
            <w:tcBorders>
              <w:top w:val="nil"/>
              <w:left w:val="single" w:sz="4" w:space="0" w:color="auto"/>
              <w:bottom w:val="nil"/>
              <w:right w:val="single" w:sz="4" w:space="0" w:color="auto"/>
            </w:tcBorders>
          </w:tcPr>
          <w:p w:rsidR="00BC75D2" w:rsidRPr="00AF5070" w:rsidRDefault="00BC75D2" w:rsidP="00D47517">
            <w:pPr>
              <w:jc w:val="right"/>
              <w:rPr>
                <w:i/>
                <w:sz w:val="20"/>
                <w:szCs w:val="20"/>
              </w:rPr>
            </w:pPr>
            <w:r w:rsidRPr="00AF5070">
              <w:rPr>
                <w:i/>
                <w:sz w:val="20"/>
                <w:szCs w:val="20"/>
              </w:rPr>
              <w:t>0</w:t>
            </w:r>
          </w:p>
        </w:tc>
        <w:tc>
          <w:tcPr>
            <w:tcW w:w="1242" w:type="dxa"/>
            <w:tcBorders>
              <w:top w:val="nil"/>
              <w:left w:val="single" w:sz="4" w:space="0" w:color="auto"/>
              <w:bottom w:val="nil"/>
              <w:right w:val="single" w:sz="4" w:space="0" w:color="auto"/>
            </w:tcBorders>
          </w:tcPr>
          <w:p w:rsidR="00BC75D2" w:rsidRPr="004908A6" w:rsidRDefault="00BC75D2" w:rsidP="00D47517">
            <w:pPr>
              <w:jc w:val="right"/>
              <w:rPr>
                <w:i/>
                <w:sz w:val="20"/>
                <w:szCs w:val="20"/>
              </w:rPr>
            </w:pPr>
            <w:r w:rsidRPr="004908A6">
              <w:rPr>
                <w:i/>
                <w:sz w:val="20"/>
                <w:szCs w:val="20"/>
              </w:rPr>
              <w:t>0</w:t>
            </w:r>
          </w:p>
        </w:tc>
        <w:tc>
          <w:tcPr>
            <w:tcW w:w="851" w:type="dxa"/>
            <w:tcBorders>
              <w:top w:val="nil"/>
              <w:left w:val="single" w:sz="4" w:space="0" w:color="auto"/>
              <w:bottom w:val="nil"/>
              <w:right w:val="single" w:sz="4" w:space="0" w:color="auto"/>
            </w:tcBorders>
          </w:tcPr>
          <w:p w:rsidR="00BC75D2" w:rsidRPr="004908A6" w:rsidRDefault="00BC75D2" w:rsidP="00D47517">
            <w:pPr>
              <w:jc w:val="right"/>
              <w:rPr>
                <w:i/>
                <w:sz w:val="20"/>
                <w:szCs w:val="20"/>
              </w:rPr>
            </w:pPr>
            <w:r w:rsidRPr="004908A6">
              <w:rPr>
                <w:i/>
                <w:sz w:val="20"/>
                <w:szCs w:val="20"/>
              </w:rPr>
              <w:t>x</w:t>
            </w:r>
          </w:p>
        </w:tc>
      </w:tr>
      <w:tr w:rsidR="00BC75D2" w:rsidRPr="00207124" w:rsidTr="00D47517">
        <w:tc>
          <w:tcPr>
            <w:tcW w:w="3753" w:type="dxa"/>
            <w:tcBorders>
              <w:top w:val="nil"/>
              <w:left w:val="single" w:sz="4" w:space="0" w:color="auto"/>
              <w:bottom w:val="nil"/>
              <w:right w:val="single" w:sz="4" w:space="0" w:color="auto"/>
            </w:tcBorders>
          </w:tcPr>
          <w:p w:rsidR="00BC75D2" w:rsidRPr="00AF5070" w:rsidRDefault="00BC75D2" w:rsidP="00D47517">
            <w:pPr>
              <w:jc w:val="both"/>
              <w:rPr>
                <w:i/>
                <w:sz w:val="20"/>
              </w:rPr>
            </w:pPr>
            <w:r w:rsidRPr="00AF5070">
              <w:rPr>
                <w:i/>
                <w:sz w:val="20"/>
              </w:rPr>
              <w:t xml:space="preserve">            výdaje na progr. spolufin. z rozp.EU</w:t>
            </w:r>
          </w:p>
        </w:tc>
        <w:tc>
          <w:tcPr>
            <w:tcW w:w="1134" w:type="dxa"/>
            <w:tcBorders>
              <w:top w:val="nil"/>
              <w:left w:val="single" w:sz="4" w:space="0" w:color="auto"/>
              <w:bottom w:val="nil"/>
              <w:right w:val="single" w:sz="4" w:space="0" w:color="auto"/>
            </w:tcBorders>
          </w:tcPr>
          <w:p w:rsidR="00BC75D2" w:rsidRPr="00AF5070" w:rsidRDefault="00BC75D2" w:rsidP="00D47517">
            <w:pPr>
              <w:jc w:val="right"/>
              <w:rPr>
                <w:i/>
                <w:sz w:val="20"/>
              </w:rPr>
            </w:pPr>
            <w:r w:rsidRPr="00AF5070">
              <w:rPr>
                <w:i/>
                <w:sz w:val="20"/>
              </w:rPr>
              <w:t>0</w:t>
            </w:r>
          </w:p>
        </w:tc>
        <w:tc>
          <w:tcPr>
            <w:tcW w:w="1080" w:type="dxa"/>
            <w:tcBorders>
              <w:top w:val="nil"/>
              <w:left w:val="single" w:sz="4" w:space="0" w:color="auto"/>
              <w:bottom w:val="nil"/>
              <w:right w:val="single" w:sz="4" w:space="0" w:color="auto"/>
            </w:tcBorders>
          </w:tcPr>
          <w:p w:rsidR="00BC75D2" w:rsidRPr="00AF5070" w:rsidRDefault="00BC75D2" w:rsidP="00D47517">
            <w:pPr>
              <w:jc w:val="right"/>
              <w:rPr>
                <w:i/>
                <w:sz w:val="20"/>
              </w:rPr>
            </w:pPr>
            <w:r w:rsidRPr="00AF5070">
              <w:rPr>
                <w:i/>
                <w:sz w:val="20"/>
              </w:rPr>
              <w:t>0</w:t>
            </w:r>
          </w:p>
        </w:tc>
        <w:tc>
          <w:tcPr>
            <w:tcW w:w="1080" w:type="dxa"/>
            <w:tcBorders>
              <w:top w:val="nil"/>
              <w:left w:val="single" w:sz="4" w:space="0" w:color="auto"/>
              <w:bottom w:val="nil"/>
              <w:right w:val="single" w:sz="4" w:space="0" w:color="auto"/>
            </w:tcBorders>
          </w:tcPr>
          <w:p w:rsidR="00BC75D2" w:rsidRPr="00AF5070" w:rsidRDefault="00BC75D2" w:rsidP="00D47517">
            <w:pPr>
              <w:jc w:val="right"/>
              <w:rPr>
                <w:i/>
                <w:sz w:val="20"/>
              </w:rPr>
            </w:pPr>
            <w:r w:rsidRPr="00AF5070">
              <w:rPr>
                <w:i/>
                <w:sz w:val="20"/>
              </w:rPr>
              <w:t>0</w:t>
            </w:r>
          </w:p>
        </w:tc>
        <w:tc>
          <w:tcPr>
            <w:tcW w:w="1242" w:type="dxa"/>
            <w:tcBorders>
              <w:top w:val="nil"/>
              <w:left w:val="single" w:sz="4" w:space="0" w:color="auto"/>
              <w:bottom w:val="nil"/>
              <w:right w:val="single" w:sz="4" w:space="0" w:color="auto"/>
            </w:tcBorders>
          </w:tcPr>
          <w:p w:rsidR="00BC75D2" w:rsidRPr="004908A6" w:rsidRDefault="00BC75D2" w:rsidP="00D47517">
            <w:pPr>
              <w:jc w:val="right"/>
              <w:rPr>
                <w:i/>
                <w:sz w:val="20"/>
              </w:rPr>
            </w:pPr>
            <w:r w:rsidRPr="004908A6">
              <w:rPr>
                <w:i/>
                <w:sz w:val="20"/>
              </w:rPr>
              <w:t>0</w:t>
            </w:r>
          </w:p>
        </w:tc>
        <w:tc>
          <w:tcPr>
            <w:tcW w:w="851" w:type="dxa"/>
            <w:tcBorders>
              <w:top w:val="nil"/>
              <w:left w:val="single" w:sz="4" w:space="0" w:color="auto"/>
              <w:bottom w:val="nil"/>
              <w:right w:val="single" w:sz="4" w:space="0" w:color="auto"/>
            </w:tcBorders>
          </w:tcPr>
          <w:p w:rsidR="00BC75D2" w:rsidRPr="004908A6" w:rsidRDefault="00BC75D2" w:rsidP="00D47517">
            <w:pPr>
              <w:jc w:val="right"/>
              <w:rPr>
                <w:i/>
                <w:sz w:val="20"/>
                <w:szCs w:val="20"/>
              </w:rPr>
            </w:pPr>
            <w:r w:rsidRPr="004908A6">
              <w:rPr>
                <w:i/>
                <w:sz w:val="20"/>
                <w:szCs w:val="20"/>
              </w:rPr>
              <w:t>x</w:t>
            </w:r>
          </w:p>
        </w:tc>
      </w:tr>
      <w:tr w:rsidR="00BC75D2" w:rsidRPr="00207124" w:rsidTr="00D47517">
        <w:tc>
          <w:tcPr>
            <w:tcW w:w="3753" w:type="dxa"/>
            <w:tcBorders>
              <w:top w:val="nil"/>
              <w:left w:val="single" w:sz="4" w:space="0" w:color="auto"/>
              <w:bottom w:val="nil"/>
              <w:right w:val="single" w:sz="4" w:space="0" w:color="auto"/>
            </w:tcBorders>
          </w:tcPr>
          <w:p w:rsidR="00BC75D2" w:rsidRPr="00AF5070" w:rsidRDefault="00BC75D2" w:rsidP="00D47517">
            <w:pPr>
              <w:jc w:val="both"/>
              <w:rPr>
                <w:i/>
                <w:sz w:val="20"/>
              </w:rPr>
            </w:pPr>
            <w:r w:rsidRPr="00AF5070">
              <w:rPr>
                <w:i/>
                <w:sz w:val="20"/>
              </w:rPr>
              <w:t xml:space="preserve">            v  tom: ze SR</w:t>
            </w:r>
          </w:p>
        </w:tc>
        <w:tc>
          <w:tcPr>
            <w:tcW w:w="1134" w:type="dxa"/>
            <w:tcBorders>
              <w:top w:val="nil"/>
              <w:left w:val="single" w:sz="4" w:space="0" w:color="auto"/>
              <w:bottom w:val="nil"/>
              <w:right w:val="single" w:sz="4" w:space="0" w:color="auto"/>
            </w:tcBorders>
          </w:tcPr>
          <w:p w:rsidR="00BC75D2" w:rsidRPr="00AF5070" w:rsidRDefault="00BC75D2" w:rsidP="00D47517">
            <w:pPr>
              <w:jc w:val="right"/>
              <w:rPr>
                <w:i/>
                <w:sz w:val="20"/>
              </w:rPr>
            </w:pPr>
            <w:r w:rsidRPr="00AF5070">
              <w:rPr>
                <w:i/>
                <w:sz w:val="20"/>
              </w:rPr>
              <w:t>0</w:t>
            </w:r>
          </w:p>
        </w:tc>
        <w:tc>
          <w:tcPr>
            <w:tcW w:w="1080" w:type="dxa"/>
            <w:tcBorders>
              <w:top w:val="nil"/>
              <w:left w:val="single" w:sz="4" w:space="0" w:color="auto"/>
              <w:bottom w:val="nil"/>
              <w:right w:val="single" w:sz="4" w:space="0" w:color="auto"/>
            </w:tcBorders>
          </w:tcPr>
          <w:p w:rsidR="00BC75D2" w:rsidRPr="00AF5070" w:rsidRDefault="00BC75D2" w:rsidP="00D47517">
            <w:pPr>
              <w:jc w:val="right"/>
              <w:rPr>
                <w:i/>
                <w:sz w:val="20"/>
              </w:rPr>
            </w:pPr>
            <w:r w:rsidRPr="00AF5070">
              <w:rPr>
                <w:i/>
                <w:sz w:val="20"/>
              </w:rPr>
              <w:t>0</w:t>
            </w:r>
          </w:p>
        </w:tc>
        <w:tc>
          <w:tcPr>
            <w:tcW w:w="1080" w:type="dxa"/>
            <w:tcBorders>
              <w:top w:val="nil"/>
              <w:left w:val="single" w:sz="4" w:space="0" w:color="auto"/>
              <w:bottom w:val="nil"/>
              <w:right w:val="single" w:sz="4" w:space="0" w:color="auto"/>
            </w:tcBorders>
          </w:tcPr>
          <w:p w:rsidR="00BC75D2" w:rsidRPr="00AF5070" w:rsidRDefault="00BC75D2" w:rsidP="00D47517">
            <w:pPr>
              <w:jc w:val="right"/>
              <w:rPr>
                <w:i/>
                <w:sz w:val="20"/>
              </w:rPr>
            </w:pPr>
            <w:r w:rsidRPr="00AF5070">
              <w:rPr>
                <w:i/>
                <w:sz w:val="20"/>
              </w:rPr>
              <w:t>0</w:t>
            </w:r>
          </w:p>
        </w:tc>
        <w:tc>
          <w:tcPr>
            <w:tcW w:w="1242" w:type="dxa"/>
            <w:tcBorders>
              <w:top w:val="nil"/>
              <w:left w:val="single" w:sz="4" w:space="0" w:color="auto"/>
              <w:bottom w:val="nil"/>
              <w:right w:val="single" w:sz="4" w:space="0" w:color="auto"/>
            </w:tcBorders>
          </w:tcPr>
          <w:p w:rsidR="00BC75D2" w:rsidRPr="004908A6" w:rsidRDefault="00BC75D2" w:rsidP="00D47517">
            <w:pPr>
              <w:jc w:val="right"/>
              <w:rPr>
                <w:i/>
                <w:sz w:val="20"/>
              </w:rPr>
            </w:pPr>
            <w:r w:rsidRPr="004908A6">
              <w:rPr>
                <w:i/>
                <w:sz w:val="20"/>
              </w:rPr>
              <w:t>0</w:t>
            </w:r>
          </w:p>
        </w:tc>
        <w:tc>
          <w:tcPr>
            <w:tcW w:w="851" w:type="dxa"/>
            <w:tcBorders>
              <w:top w:val="nil"/>
              <w:left w:val="single" w:sz="4" w:space="0" w:color="auto"/>
              <w:bottom w:val="nil"/>
              <w:right w:val="single" w:sz="4" w:space="0" w:color="auto"/>
            </w:tcBorders>
          </w:tcPr>
          <w:p w:rsidR="00BC75D2" w:rsidRPr="004908A6" w:rsidRDefault="00BC75D2" w:rsidP="00D47517">
            <w:pPr>
              <w:jc w:val="right"/>
              <w:rPr>
                <w:sz w:val="20"/>
                <w:szCs w:val="20"/>
              </w:rPr>
            </w:pPr>
            <w:r w:rsidRPr="004908A6">
              <w:rPr>
                <w:i/>
                <w:sz w:val="20"/>
                <w:szCs w:val="20"/>
              </w:rPr>
              <w:t>x</w:t>
            </w:r>
          </w:p>
        </w:tc>
      </w:tr>
      <w:tr w:rsidR="00BC75D2" w:rsidRPr="00207124" w:rsidTr="00D47517">
        <w:tc>
          <w:tcPr>
            <w:tcW w:w="3753" w:type="dxa"/>
            <w:tcBorders>
              <w:top w:val="nil"/>
              <w:left w:val="single" w:sz="4" w:space="0" w:color="auto"/>
              <w:bottom w:val="single" w:sz="4" w:space="0" w:color="auto"/>
              <w:right w:val="single" w:sz="4" w:space="0" w:color="auto"/>
            </w:tcBorders>
          </w:tcPr>
          <w:p w:rsidR="00BC75D2" w:rsidRPr="00AF5070" w:rsidRDefault="00BC75D2" w:rsidP="00D47517">
            <w:pPr>
              <w:jc w:val="both"/>
              <w:rPr>
                <w:i/>
                <w:sz w:val="20"/>
              </w:rPr>
            </w:pPr>
            <w:r w:rsidRPr="00AF5070">
              <w:rPr>
                <w:i/>
                <w:sz w:val="20"/>
              </w:rPr>
              <w:t xml:space="preserve">                        z rozpočtu EU</w:t>
            </w:r>
          </w:p>
        </w:tc>
        <w:tc>
          <w:tcPr>
            <w:tcW w:w="1134" w:type="dxa"/>
            <w:tcBorders>
              <w:top w:val="nil"/>
              <w:left w:val="single" w:sz="4" w:space="0" w:color="auto"/>
              <w:bottom w:val="single" w:sz="4" w:space="0" w:color="auto"/>
              <w:right w:val="single" w:sz="4" w:space="0" w:color="auto"/>
            </w:tcBorders>
          </w:tcPr>
          <w:p w:rsidR="00BC75D2" w:rsidRPr="00AF5070" w:rsidRDefault="00BC75D2" w:rsidP="00D47517">
            <w:pPr>
              <w:jc w:val="right"/>
              <w:rPr>
                <w:i/>
                <w:sz w:val="20"/>
              </w:rPr>
            </w:pPr>
            <w:r w:rsidRPr="00AF5070">
              <w:rPr>
                <w:i/>
                <w:sz w:val="20"/>
              </w:rPr>
              <w:t>0</w:t>
            </w:r>
          </w:p>
        </w:tc>
        <w:tc>
          <w:tcPr>
            <w:tcW w:w="1080" w:type="dxa"/>
            <w:tcBorders>
              <w:top w:val="nil"/>
              <w:left w:val="single" w:sz="4" w:space="0" w:color="auto"/>
              <w:bottom w:val="single" w:sz="4" w:space="0" w:color="auto"/>
              <w:right w:val="single" w:sz="4" w:space="0" w:color="auto"/>
            </w:tcBorders>
          </w:tcPr>
          <w:p w:rsidR="00BC75D2" w:rsidRPr="00AF5070" w:rsidRDefault="00BC75D2" w:rsidP="00D47517">
            <w:pPr>
              <w:jc w:val="right"/>
              <w:rPr>
                <w:i/>
                <w:sz w:val="20"/>
              </w:rPr>
            </w:pPr>
            <w:r w:rsidRPr="00AF5070">
              <w:rPr>
                <w:i/>
                <w:sz w:val="20"/>
              </w:rPr>
              <w:t>0</w:t>
            </w:r>
          </w:p>
        </w:tc>
        <w:tc>
          <w:tcPr>
            <w:tcW w:w="1080" w:type="dxa"/>
            <w:tcBorders>
              <w:top w:val="nil"/>
              <w:left w:val="single" w:sz="4" w:space="0" w:color="auto"/>
              <w:bottom w:val="single" w:sz="4" w:space="0" w:color="auto"/>
              <w:right w:val="single" w:sz="4" w:space="0" w:color="auto"/>
            </w:tcBorders>
          </w:tcPr>
          <w:p w:rsidR="00BC75D2" w:rsidRPr="00AF5070" w:rsidRDefault="00BC75D2" w:rsidP="00D47517">
            <w:pPr>
              <w:jc w:val="right"/>
              <w:rPr>
                <w:i/>
                <w:sz w:val="20"/>
              </w:rPr>
            </w:pPr>
            <w:r w:rsidRPr="00AF5070">
              <w:rPr>
                <w:i/>
                <w:sz w:val="20"/>
              </w:rPr>
              <w:t>0</w:t>
            </w:r>
          </w:p>
        </w:tc>
        <w:tc>
          <w:tcPr>
            <w:tcW w:w="1242" w:type="dxa"/>
            <w:tcBorders>
              <w:top w:val="nil"/>
              <w:left w:val="single" w:sz="4" w:space="0" w:color="auto"/>
              <w:bottom w:val="single" w:sz="4" w:space="0" w:color="auto"/>
              <w:right w:val="single" w:sz="4" w:space="0" w:color="auto"/>
            </w:tcBorders>
          </w:tcPr>
          <w:p w:rsidR="00BC75D2" w:rsidRPr="004908A6" w:rsidRDefault="00BC75D2" w:rsidP="00D47517">
            <w:pPr>
              <w:jc w:val="right"/>
              <w:rPr>
                <w:i/>
                <w:sz w:val="20"/>
              </w:rPr>
            </w:pPr>
            <w:r w:rsidRPr="004908A6">
              <w:rPr>
                <w:i/>
                <w:sz w:val="20"/>
              </w:rPr>
              <w:t>0</w:t>
            </w:r>
          </w:p>
        </w:tc>
        <w:tc>
          <w:tcPr>
            <w:tcW w:w="851" w:type="dxa"/>
            <w:tcBorders>
              <w:top w:val="nil"/>
              <w:left w:val="single" w:sz="4" w:space="0" w:color="auto"/>
              <w:bottom w:val="single" w:sz="4" w:space="0" w:color="auto"/>
              <w:right w:val="single" w:sz="4" w:space="0" w:color="auto"/>
            </w:tcBorders>
          </w:tcPr>
          <w:p w:rsidR="00BC75D2" w:rsidRPr="004908A6" w:rsidRDefault="00BC75D2" w:rsidP="00D47517">
            <w:pPr>
              <w:jc w:val="right"/>
              <w:rPr>
                <w:sz w:val="20"/>
                <w:szCs w:val="20"/>
              </w:rPr>
            </w:pPr>
            <w:r w:rsidRPr="004908A6">
              <w:rPr>
                <w:i/>
                <w:sz w:val="20"/>
                <w:szCs w:val="20"/>
              </w:rPr>
              <w:t>x</w:t>
            </w:r>
          </w:p>
        </w:tc>
      </w:tr>
    </w:tbl>
    <w:p w:rsidR="00BC75D2" w:rsidRPr="004908A6" w:rsidRDefault="00BC75D2" w:rsidP="002712C4">
      <w:pPr>
        <w:pStyle w:val="Znormal"/>
        <w:spacing w:before="240"/>
        <w:ind w:firstLine="709"/>
      </w:pPr>
      <w:r w:rsidRPr="004908A6">
        <w:t>V průběhu roku 2018 nebyl schválený rozpočet běžných výdajů organizace upravován.</w:t>
      </w:r>
    </w:p>
    <w:p w:rsidR="00BC75D2" w:rsidRPr="00E64F80" w:rsidRDefault="00BC75D2" w:rsidP="00BC75D2">
      <w:pPr>
        <w:pStyle w:val="Znormal"/>
        <w:ind w:firstLine="709"/>
      </w:pPr>
      <w:r w:rsidRPr="004908A6">
        <w:t>Běžné výdaje byly čerpány ve výši 17 400 tis. Kč, tj. 78,30 % upraveného (schváleného) rozpočtu, z toho použití nároků z nespotřebovaných výdajů minulých let činilo  1</w:t>
      </w:r>
      <w:r>
        <w:t xml:space="preserve"> </w:t>
      </w:r>
      <w:r w:rsidRPr="004908A6">
        <w:t xml:space="preserve">405 tis. Kč. </w:t>
      </w:r>
      <w:r w:rsidRPr="00E64F80">
        <w:rPr>
          <w:rStyle w:val="ZnormalChar"/>
        </w:rPr>
        <w:t>Prostředky na běžné výdaje byly čerpány v průběhu roku poměrně rovnoměrně, přičemž nejvyšší čerpání se uskutečnilo ve 4. čtvrtletí.</w:t>
      </w:r>
    </w:p>
    <w:p w:rsidR="00BC75D2" w:rsidRPr="0070275B" w:rsidRDefault="00BC75D2" w:rsidP="00BC75D2">
      <w:pPr>
        <w:pStyle w:val="Znormal"/>
        <w:ind w:firstLine="709"/>
      </w:pPr>
      <w:r>
        <w:rPr>
          <w:color w:val="FF0000"/>
        </w:rPr>
        <w:t xml:space="preserve"> </w:t>
      </w:r>
      <w:r w:rsidRPr="0070275B">
        <w:t>Výdaje na platy zaměstnanců a ostatní platby za provedenou práci a s tím související povinné platby (pojistné a převod FKSP) ve výši 8 377 tis. Kč se podílejí na celkovém objemu čerpání běžných výdajů 48,14 %, z toho použití nároků činilo 13 tis. Kč.</w:t>
      </w:r>
    </w:p>
    <w:p w:rsidR="00BC75D2" w:rsidRPr="0042584F" w:rsidRDefault="00BC75D2" w:rsidP="00BC75D2">
      <w:pPr>
        <w:spacing w:before="120" w:after="120"/>
        <w:ind w:firstLine="709"/>
        <w:jc w:val="both"/>
        <w:rPr>
          <w:szCs w:val="20"/>
        </w:rPr>
      </w:pPr>
      <w:r w:rsidRPr="0042584F">
        <w:rPr>
          <w:szCs w:val="20"/>
        </w:rPr>
        <w:t xml:space="preserve">V rámci ostatních běžných výdajů byly nejvyšší výdaje na ostatní služby (zejména </w:t>
      </w:r>
      <w:r w:rsidRPr="0042584F">
        <w:rPr>
          <w:szCs w:val="20"/>
        </w:rPr>
        <w:br/>
        <w:t xml:space="preserve">za služby spojené s provozováním říčních přístavů), na nájemné (zejména za pozemky pronajaté v Hamburku), na konzultační, poradenské a právní služby související s řešením právních sporů, které vznikají při přípravě a výstavbě staveb nutných pro provoz na vodních cestách.  Nároky byly použity především na nákup ostatních služeb. </w:t>
      </w:r>
    </w:p>
    <w:p w:rsidR="00391ADC" w:rsidRDefault="00391ADC" w:rsidP="00FA7E1E">
      <w:pPr>
        <w:pStyle w:val="Znormal"/>
        <w:spacing w:before="360" w:after="120"/>
        <w:ind w:firstLine="0"/>
        <w:rPr>
          <w:b/>
          <w:u w:val="single"/>
        </w:rPr>
      </w:pPr>
    </w:p>
    <w:p w:rsidR="00FA7E1E" w:rsidRPr="00DC6B51" w:rsidRDefault="00FA7E1E" w:rsidP="00FA7E1E">
      <w:pPr>
        <w:pStyle w:val="Znormal"/>
        <w:spacing w:before="360" w:after="120"/>
        <w:ind w:firstLine="0"/>
        <w:rPr>
          <w:b/>
        </w:rPr>
      </w:pPr>
      <w:r w:rsidRPr="00DC6B51">
        <w:rPr>
          <w:b/>
          <w:u w:val="single"/>
        </w:rPr>
        <w:lastRenderedPageBreak/>
        <w:t>Ústav pro odborné zjišťování příčin leteckých nehod</w:t>
      </w:r>
    </w:p>
    <w:p w:rsidR="00DC6B51" w:rsidRPr="000D3A6F" w:rsidRDefault="00DC6B51" w:rsidP="00DC6B51">
      <w:pPr>
        <w:pStyle w:val="KOMtext"/>
      </w:pPr>
      <w:bookmarkStart w:id="252" w:name="_Toc413413657"/>
      <w:bookmarkStart w:id="253" w:name="_Toc255297639"/>
      <w:bookmarkEnd w:id="249"/>
      <w:r w:rsidRPr="000D3A6F">
        <w:t>Organizační složka státu vznikla k </w:t>
      </w:r>
      <w:smartTag w:uri="urn:schemas-microsoft-com:office:smarttags" w:element="date">
        <w:smartTagPr>
          <w:attr w:name="ls" w:val="trans"/>
          <w:attr w:name="Month" w:val="1"/>
          <w:attr w:name="Day" w:val="1"/>
          <w:attr w:name="Year" w:val="2003"/>
        </w:smartTagPr>
        <w:r w:rsidRPr="000D3A6F">
          <w:t>1.1.2003</w:t>
        </w:r>
      </w:smartTag>
      <w:r w:rsidRPr="000D3A6F">
        <w:t xml:space="preserve"> na základě zákona č. 49/1997 Sb., o civilním letectví, ve znění pozdějších předpisů. Hlavní činností je shromažďování a analýza informací </w:t>
      </w:r>
      <w:r w:rsidRPr="000D3A6F">
        <w:br/>
        <w:t xml:space="preserve">o leteckých nehodách včetně určování příčin leteckých nehod a vypracování závěrů </w:t>
      </w:r>
      <w:r w:rsidRPr="000D3A6F">
        <w:br/>
        <w:t>a bezpečnostních doporučení k jejich předcházení.</w:t>
      </w:r>
    </w:p>
    <w:p w:rsidR="00F962B6" w:rsidRPr="00DC6B51" w:rsidRDefault="00F962B6" w:rsidP="002712C4">
      <w:pPr>
        <w:tabs>
          <w:tab w:val="left" w:pos="8222"/>
        </w:tabs>
        <w:spacing w:before="120"/>
        <w:ind w:left="357" w:right="142"/>
        <w:jc w:val="right"/>
      </w:pPr>
      <w:r w:rsidRPr="00DC6B51">
        <w:t>v tis. Kč</w:t>
      </w:r>
    </w:p>
    <w:tbl>
      <w:tblPr>
        <w:tblW w:w="90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80"/>
        <w:gridCol w:w="1125"/>
        <w:gridCol w:w="1125"/>
        <w:gridCol w:w="1125"/>
        <w:gridCol w:w="1125"/>
        <w:gridCol w:w="720"/>
      </w:tblGrid>
      <w:tr w:rsidR="00DC6B51" w:rsidRPr="00BC7E42" w:rsidTr="005577AA">
        <w:tc>
          <w:tcPr>
            <w:tcW w:w="3780" w:type="dxa"/>
          </w:tcPr>
          <w:p w:rsidR="00DC6B51" w:rsidRPr="00BC7E42" w:rsidRDefault="00DC6B51" w:rsidP="005577AA">
            <w:pPr>
              <w:jc w:val="center"/>
              <w:rPr>
                <w:color w:val="FF0000"/>
                <w:sz w:val="22"/>
              </w:rPr>
            </w:pPr>
          </w:p>
          <w:p w:rsidR="00DC6B51" w:rsidRPr="00BC7E42" w:rsidRDefault="00DC6B51" w:rsidP="005577AA">
            <w:pPr>
              <w:jc w:val="center"/>
              <w:rPr>
                <w:color w:val="FF0000"/>
                <w:sz w:val="22"/>
              </w:rPr>
            </w:pPr>
            <w:r w:rsidRPr="000D3A6F">
              <w:rPr>
                <w:sz w:val="22"/>
              </w:rPr>
              <w:t>Ukazatel</w:t>
            </w:r>
          </w:p>
        </w:tc>
        <w:tc>
          <w:tcPr>
            <w:tcW w:w="1125" w:type="dxa"/>
            <w:vAlign w:val="center"/>
          </w:tcPr>
          <w:p w:rsidR="00DC6B51" w:rsidRPr="000D3A6F" w:rsidRDefault="00DC6B51" w:rsidP="005577AA">
            <w:pPr>
              <w:jc w:val="center"/>
              <w:rPr>
                <w:sz w:val="22"/>
              </w:rPr>
            </w:pPr>
            <w:r w:rsidRPr="000D3A6F">
              <w:rPr>
                <w:sz w:val="22"/>
              </w:rPr>
              <w:t>Skutečnost</w:t>
            </w:r>
          </w:p>
          <w:p w:rsidR="00DC6B51" w:rsidRPr="00BC7E42" w:rsidRDefault="00DC6B51" w:rsidP="005577AA">
            <w:pPr>
              <w:jc w:val="center"/>
              <w:rPr>
                <w:color w:val="FF0000"/>
                <w:sz w:val="22"/>
              </w:rPr>
            </w:pPr>
            <w:r w:rsidRPr="000D3A6F">
              <w:rPr>
                <w:sz w:val="22"/>
              </w:rPr>
              <w:t>2017</w:t>
            </w:r>
          </w:p>
        </w:tc>
        <w:tc>
          <w:tcPr>
            <w:tcW w:w="1125" w:type="dxa"/>
            <w:vAlign w:val="center"/>
          </w:tcPr>
          <w:p w:rsidR="00DC6B51" w:rsidRPr="000D3A6F" w:rsidRDefault="00DC6B51" w:rsidP="005577AA">
            <w:pPr>
              <w:jc w:val="center"/>
              <w:rPr>
                <w:sz w:val="22"/>
              </w:rPr>
            </w:pPr>
            <w:r w:rsidRPr="000D3A6F">
              <w:rPr>
                <w:sz w:val="22"/>
              </w:rPr>
              <w:t>Schválený</w:t>
            </w:r>
          </w:p>
          <w:p w:rsidR="00DC6B51" w:rsidRPr="000D3A6F" w:rsidRDefault="00DC6B51" w:rsidP="005577AA">
            <w:pPr>
              <w:jc w:val="center"/>
              <w:rPr>
                <w:sz w:val="22"/>
              </w:rPr>
            </w:pPr>
            <w:r w:rsidRPr="000D3A6F">
              <w:rPr>
                <w:sz w:val="22"/>
              </w:rPr>
              <w:t>rozpočet</w:t>
            </w:r>
          </w:p>
          <w:p w:rsidR="00DC6B51" w:rsidRPr="000D3A6F" w:rsidRDefault="00DC6B51" w:rsidP="005577AA">
            <w:pPr>
              <w:jc w:val="center"/>
              <w:rPr>
                <w:sz w:val="22"/>
              </w:rPr>
            </w:pPr>
            <w:r w:rsidRPr="000D3A6F">
              <w:rPr>
                <w:sz w:val="22"/>
              </w:rPr>
              <w:t>2018</w:t>
            </w:r>
          </w:p>
        </w:tc>
        <w:tc>
          <w:tcPr>
            <w:tcW w:w="1125" w:type="dxa"/>
            <w:vAlign w:val="center"/>
          </w:tcPr>
          <w:p w:rsidR="00DC6B51" w:rsidRPr="000D3A6F" w:rsidRDefault="00DC6B51" w:rsidP="005577AA">
            <w:pPr>
              <w:jc w:val="center"/>
              <w:rPr>
                <w:sz w:val="22"/>
              </w:rPr>
            </w:pPr>
            <w:r w:rsidRPr="000D3A6F">
              <w:rPr>
                <w:sz w:val="22"/>
              </w:rPr>
              <w:t>Upravený</w:t>
            </w:r>
          </w:p>
          <w:p w:rsidR="00DC6B51" w:rsidRPr="000D3A6F" w:rsidRDefault="00DC6B51" w:rsidP="005577AA">
            <w:pPr>
              <w:jc w:val="center"/>
              <w:rPr>
                <w:sz w:val="22"/>
              </w:rPr>
            </w:pPr>
            <w:r w:rsidRPr="000D3A6F">
              <w:rPr>
                <w:sz w:val="22"/>
              </w:rPr>
              <w:t>rozpočet</w:t>
            </w:r>
          </w:p>
          <w:p w:rsidR="00DC6B51" w:rsidRPr="000D3A6F" w:rsidRDefault="00DC6B51" w:rsidP="005577AA">
            <w:pPr>
              <w:jc w:val="center"/>
              <w:rPr>
                <w:sz w:val="22"/>
              </w:rPr>
            </w:pPr>
            <w:r w:rsidRPr="000D3A6F">
              <w:rPr>
                <w:sz w:val="22"/>
              </w:rPr>
              <w:t>2018</w:t>
            </w:r>
          </w:p>
        </w:tc>
        <w:tc>
          <w:tcPr>
            <w:tcW w:w="1125" w:type="dxa"/>
            <w:vAlign w:val="center"/>
          </w:tcPr>
          <w:p w:rsidR="00DC6B51" w:rsidRPr="000D3A6F" w:rsidRDefault="00DC6B51" w:rsidP="005577AA">
            <w:pPr>
              <w:jc w:val="center"/>
              <w:rPr>
                <w:sz w:val="22"/>
              </w:rPr>
            </w:pPr>
            <w:r w:rsidRPr="000D3A6F">
              <w:rPr>
                <w:sz w:val="22"/>
              </w:rPr>
              <w:t>Skutečnost</w:t>
            </w:r>
          </w:p>
          <w:p w:rsidR="00DC6B51" w:rsidRPr="00BC7E42" w:rsidRDefault="00DC6B51" w:rsidP="005577AA">
            <w:pPr>
              <w:jc w:val="center"/>
              <w:rPr>
                <w:color w:val="FF0000"/>
                <w:sz w:val="22"/>
              </w:rPr>
            </w:pPr>
            <w:r w:rsidRPr="000D3A6F">
              <w:rPr>
                <w:sz w:val="22"/>
              </w:rPr>
              <w:t>2018</w:t>
            </w:r>
          </w:p>
        </w:tc>
        <w:tc>
          <w:tcPr>
            <w:tcW w:w="720" w:type="dxa"/>
            <w:vAlign w:val="center"/>
          </w:tcPr>
          <w:p w:rsidR="00DC6B51" w:rsidRPr="000D3A6F" w:rsidRDefault="00DC6B51" w:rsidP="005577AA">
            <w:pPr>
              <w:jc w:val="center"/>
              <w:rPr>
                <w:sz w:val="22"/>
              </w:rPr>
            </w:pPr>
            <w:r w:rsidRPr="000D3A6F">
              <w:rPr>
                <w:sz w:val="22"/>
              </w:rPr>
              <w:t>Index</w:t>
            </w:r>
          </w:p>
          <w:p w:rsidR="00DC6B51" w:rsidRPr="00BC7E42" w:rsidRDefault="00DC6B51" w:rsidP="005577AA">
            <w:pPr>
              <w:jc w:val="center"/>
              <w:rPr>
                <w:color w:val="FF0000"/>
                <w:sz w:val="22"/>
              </w:rPr>
            </w:pPr>
            <w:r w:rsidRPr="000D3A6F">
              <w:rPr>
                <w:sz w:val="22"/>
              </w:rPr>
              <w:t>18/17         (v %)</w:t>
            </w:r>
          </w:p>
        </w:tc>
      </w:tr>
      <w:tr w:rsidR="00DC6B51" w:rsidRPr="00BC7E42" w:rsidTr="005577AA">
        <w:tc>
          <w:tcPr>
            <w:tcW w:w="3780" w:type="dxa"/>
            <w:tcBorders>
              <w:bottom w:val="single" w:sz="4" w:space="0" w:color="auto"/>
            </w:tcBorders>
          </w:tcPr>
          <w:p w:rsidR="00DC6B51" w:rsidRPr="000D3A6F" w:rsidRDefault="00DC6B51" w:rsidP="005577AA">
            <w:pPr>
              <w:jc w:val="center"/>
              <w:rPr>
                <w:sz w:val="22"/>
              </w:rPr>
            </w:pPr>
            <w:r w:rsidRPr="000D3A6F">
              <w:rPr>
                <w:sz w:val="22"/>
              </w:rPr>
              <w:t>a</w:t>
            </w:r>
          </w:p>
        </w:tc>
        <w:tc>
          <w:tcPr>
            <w:tcW w:w="1125" w:type="dxa"/>
            <w:tcBorders>
              <w:bottom w:val="single" w:sz="4" w:space="0" w:color="auto"/>
            </w:tcBorders>
          </w:tcPr>
          <w:p w:rsidR="00DC6B51" w:rsidRPr="000D3A6F" w:rsidRDefault="00DC6B51" w:rsidP="005577AA">
            <w:pPr>
              <w:jc w:val="center"/>
              <w:rPr>
                <w:sz w:val="22"/>
              </w:rPr>
            </w:pPr>
            <w:r w:rsidRPr="000D3A6F">
              <w:rPr>
                <w:sz w:val="22"/>
              </w:rPr>
              <w:t>1</w:t>
            </w:r>
          </w:p>
        </w:tc>
        <w:tc>
          <w:tcPr>
            <w:tcW w:w="1125" w:type="dxa"/>
            <w:tcBorders>
              <w:bottom w:val="single" w:sz="4" w:space="0" w:color="auto"/>
            </w:tcBorders>
          </w:tcPr>
          <w:p w:rsidR="00DC6B51" w:rsidRPr="000D3A6F" w:rsidRDefault="00DC6B51" w:rsidP="005577AA">
            <w:pPr>
              <w:jc w:val="center"/>
              <w:rPr>
                <w:sz w:val="22"/>
              </w:rPr>
            </w:pPr>
            <w:r w:rsidRPr="000D3A6F">
              <w:rPr>
                <w:sz w:val="22"/>
              </w:rPr>
              <w:t>2</w:t>
            </w:r>
          </w:p>
        </w:tc>
        <w:tc>
          <w:tcPr>
            <w:tcW w:w="1125" w:type="dxa"/>
            <w:tcBorders>
              <w:bottom w:val="single" w:sz="4" w:space="0" w:color="auto"/>
            </w:tcBorders>
          </w:tcPr>
          <w:p w:rsidR="00DC6B51" w:rsidRPr="000D3A6F" w:rsidRDefault="00DC6B51" w:rsidP="005577AA">
            <w:pPr>
              <w:jc w:val="center"/>
              <w:rPr>
                <w:sz w:val="22"/>
              </w:rPr>
            </w:pPr>
            <w:r w:rsidRPr="000D3A6F">
              <w:rPr>
                <w:sz w:val="22"/>
              </w:rPr>
              <w:t>3</w:t>
            </w:r>
          </w:p>
        </w:tc>
        <w:tc>
          <w:tcPr>
            <w:tcW w:w="1125" w:type="dxa"/>
            <w:tcBorders>
              <w:bottom w:val="single" w:sz="4" w:space="0" w:color="auto"/>
            </w:tcBorders>
          </w:tcPr>
          <w:p w:rsidR="00DC6B51" w:rsidRPr="000D3A6F" w:rsidRDefault="00DC6B51" w:rsidP="005577AA">
            <w:pPr>
              <w:jc w:val="center"/>
              <w:rPr>
                <w:sz w:val="22"/>
              </w:rPr>
            </w:pPr>
            <w:r w:rsidRPr="000D3A6F">
              <w:rPr>
                <w:sz w:val="22"/>
              </w:rPr>
              <w:t>4</w:t>
            </w:r>
          </w:p>
        </w:tc>
        <w:tc>
          <w:tcPr>
            <w:tcW w:w="720" w:type="dxa"/>
            <w:tcBorders>
              <w:bottom w:val="single" w:sz="4" w:space="0" w:color="auto"/>
            </w:tcBorders>
          </w:tcPr>
          <w:p w:rsidR="00DC6B51" w:rsidRPr="000D3A6F" w:rsidRDefault="00DC6B51" w:rsidP="005577AA">
            <w:pPr>
              <w:jc w:val="center"/>
              <w:rPr>
                <w:sz w:val="22"/>
              </w:rPr>
            </w:pPr>
            <w:r w:rsidRPr="000D3A6F">
              <w:rPr>
                <w:sz w:val="22"/>
              </w:rPr>
              <w:t>5</w:t>
            </w:r>
          </w:p>
        </w:tc>
      </w:tr>
      <w:tr w:rsidR="00DC6B51" w:rsidRPr="00BC7E42" w:rsidTr="005577AA">
        <w:tc>
          <w:tcPr>
            <w:tcW w:w="3780" w:type="dxa"/>
            <w:tcBorders>
              <w:top w:val="nil"/>
              <w:left w:val="single" w:sz="4" w:space="0" w:color="auto"/>
              <w:bottom w:val="nil"/>
              <w:right w:val="single" w:sz="4" w:space="0" w:color="auto"/>
            </w:tcBorders>
          </w:tcPr>
          <w:p w:rsidR="00DC6B51" w:rsidRPr="000D3A6F" w:rsidRDefault="00DC6B51" w:rsidP="005577AA">
            <w:pPr>
              <w:spacing w:before="120"/>
              <w:jc w:val="both"/>
              <w:rPr>
                <w:b/>
                <w:sz w:val="20"/>
              </w:rPr>
            </w:pPr>
            <w:r w:rsidRPr="000D3A6F">
              <w:rPr>
                <w:b/>
                <w:sz w:val="20"/>
              </w:rPr>
              <w:t>Běžné výdaje</w:t>
            </w:r>
          </w:p>
        </w:tc>
        <w:tc>
          <w:tcPr>
            <w:tcW w:w="1125" w:type="dxa"/>
            <w:tcBorders>
              <w:top w:val="nil"/>
              <w:left w:val="single" w:sz="4" w:space="0" w:color="auto"/>
              <w:bottom w:val="nil"/>
              <w:right w:val="single" w:sz="4" w:space="0" w:color="auto"/>
            </w:tcBorders>
            <w:vAlign w:val="center"/>
          </w:tcPr>
          <w:p w:rsidR="00DC6B51" w:rsidRPr="00BC7E42" w:rsidRDefault="00DC6B51" w:rsidP="005577AA">
            <w:pPr>
              <w:spacing w:before="120"/>
              <w:jc w:val="right"/>
              <w:rPr>
                <w:b/>
                <w:color w:val="FF0000"/>
                <w:sz w:val="20"/>
              </w:rPr>
            </w:pPr>
            <w:r w:rsidRPr="000D3A6F">
              <w:rPr>
                <w:b/>
                <w:sz w:val="20"/>
              </w:rPr>
              <w:t>16 422</w:t>
            </w:r>
          </w:p>
        </w:tc>
        <w:tc>
          <w:tcPr>
            <w:tcW w:w="1125" w:type="dxa"/>
            <w:tcBorders>
              <w:top w:val="nil"/>
              <w:left w:val="single" w:sz="4" w:space="0" w:color="auto"/>
              <w:bottom w:val="nil"/>
              <w:right w:val="single" w:sz="4" w:space="0" w:color="auto"/>
            </w:tcBorders>
            <w:vAlign w:val="center"/>
          </w:tcPr>
          <w:p w:rsidR="00DC6B51" w:rsidRPr="000D3A6F" w:rsidRDefault="00DC6B51" w:rsidP="005577AA">
            <w:pPr>
              <w:spacing w:before="120"/>
              <w:jc w:val="right"/>
              <w:rPr>
                <w:b/>
                <w:sz w:val="20"/>
              </w:rPr>
            </w:pPr>
            <w:r w:rsidRPr="000D3A6F">
              <w:rPr>
                <w:b/>
                <w:sz w:val="20"/>
              </w:rPr>
              <w:t>17 549</w:t>
            </w:r>
          </w:p>
        </w:tc>
        <w:tc>
          <w:tcPr>
            <w:tcW w:w="1125" w:type="dxa"/>
            <w:tcBorders>
              <w:top w:val="nil"/>
              <w:left w:val="single" w:sz="4" w:space="0" w:color="auto"/>
              <w:bottom w:val="nil"/>
              <w:right w:val="single" w:sz="4" w:space="0" w:color="auto"/>
            </w:tcBorders>
            <w:vAlign w:val="center"/>
          </w:tcPr>
          <w:p w:rsidR="00DC6B51" w:rsidRPr="000D3A6F" w:rsidRDefault="00DC6B51" w:rsidP="005577AA">
            <w:pPr>
              <w:spacing w:before="120"/>
              <w:jc w:val="right"/>
              <w:rPr>
                <w:b/>
                <w:sz w:val="20"/>
              </w:rPr>
            </w:pPr>
            <w:r w:rsidRPr="000D3A6F">
              <w:rPr>
                <w:b/>
                <w:sz w:val="20"/>
              </w:rPr>
              <w:t>17 549</w:t>
            </w:r>
          </w:p>
        </w:tc>
        <w:tc>
          <w:tcPr>
            <w:tcW w:w="1125" w:type="dxa"/>
            <w:tcBorders>
              <w:top w:val="nil"/>
              <w:left w:val="single" w:sz="4" w:space="0" w:color="auto"/>
              <w:bottom w:val="nil"/>
              <w:right w:val="single" w:sz="4" w:space="0" w:color="auto"/>
            </w:tcBorders>
            <w:vAlign w:val="center"/>
          </w:tcPr>
          <w:p w:rsidR="00DC6B51" w:rsidRPr="0038231B" w:rsidRDefault="00DC6B51" w:rsidP="005577AA">
            <w:pPr>
              <w:spacing w:before="120"/>
              <w:jc w:val="right"/>
              <w:rPr>
                <w:b/>
                <w:sz w:val="20"/>
              </w:rPr>
            </w:pPr>
            <w:r w:rsidRPr="0038231B">
              <w:rPr>
                <w:b/>
                <w:sz w:val="20"/>
              </w:rPr>
              <w:t>17 069</w:t>
            </w:r>
          </w:p>
        </w:tc>
        <w:tc>
          <w:tcPr>
            <w:tcW w:w="720" w:type="dxa"/>
            <w:tcBorders>
              <w:top w:val="nil"/>
              <w:left w:val="single" w:sz="4" w:space="0" w:color="auto"/>
              <w:bottom w:val="nil"/>
              <w:right w:val="single" w:sz="4" w:space="0" w:color="auto"/>
            </w:tcBorders>
            <w:vAlign w:val="center"/>
          </w:tcPr>
          <w:p w:rsidR="00DC6B51" w:rsidRPr="00BC7E42" w:rsidRDefault="00DC6B51" w:rsidP="005577AA">
            <w:pPr>
              <w:spacing w:before="120"/>
              <w:jc w:val="right"/>
              <w:rPr>
                <w:b/>
                <w:color w:val="FF0000"/>
                <w:sz w:val="20"/>
              </w:rPr>
            </w:pPr>
            <w:r w:rsidRPr="00C72255">
              <w:rPr>
                <w:b/>
                <w:sz w:val="20"/>
              </w:rPr>
              <w:t>103,94</w:t>
            </w:r>
          </w:p>
        </w:tc>
      </w:tr>
      <w:tr w:rsidR="00DC6B51" w:rsidRPr="00BC7E42" w:rsidTr="005577AA">
        <w:tc>
          <w:tcPr>
            <w:tcW w:w="3780" w:type="dxa"/>
            <w:tcBorders>
              <w:top w:val="nil"/>
              <w:left w:val="single" w:sz="4" w:space="0" w:color="auto"/>
              <w:bottom w:val="nil"/>
              <w:right w:val="single" w:sz="4" w:space="0" w:color="auto"/>
            </w:tcBorders>
          </w:tcPr>
          <w:p w:rsidR="00DC6B51" w:rsidRPr="000D3A6F" w:rsidRDefault="00DC6B51" w:rsidP="005577AA">
            <w:pPr>
              <w:jc w:val="both"/>
              <w:rPr>
                <w:sz w:val="20"/>
              </w:rPr>
            </w:pPr>
            <w:r w:rsidRPr="000D3A6F">
              <w:rPr>
                <w:sz w:val="20"/>
              </w:rPr>
              <w:t>v tom:</w:t>
            </w:r>
          </w:p>
        </w:tc>
        <w:tc>
          <w:tcPr>
            <w:tcW w:w="1125" w:type="dxa"/>
            <w:tcBorders>
              <w:top w:val="nil"/>
              <w:left w:val="single" w:sz="4" w:space="0" w:color="auto"/>
              <w:bottom w:val="nil"/>
              <w:right w:val="single" w:sz="4" w:space="0" w:color="auto"/>
            </w:tcBorders>
            <w:vAlign w:val="center"/>
          </w:tcPr>
          <w:p w:rsidR="00DC6B51" w:rsidRPr="00BC7E42" w:rsidRDefault="00DC6B51" w:rsidP="005577AA">
            <w:pPr>
              <w:jc w:val="right"/>
              <w:rPr>
                <w:color w:val="FF0000"/>
                <w:sz w:val="20"/>
              </w:rPr>
            </w:pPr>
          </w:p>
        </w:tc>
        <w:tc>
          <w:tcPr>
            <w:tcW w:w="1125" w:type="dxa"/>
            <w:tcBorders>
              <w:top w:val="nil"/>
              <w:left w:val="single" w:sz="4" w:space="0" w:color="auto"/>
              <w:bottom w:val="nil"/>
              <w:right w:val="single" w:sz="4" w:space="0" w:color="auto"/>
            </w:tcBorders>
            <w:vAlign w:val="center"/>
          </w:tcPr>
          <w:p w:rsidR="00DC6B51" w:rsidRPr="00BC7E42" w:rsidRDefault="00DC6B51" w:rsidP="005577AA">
            <w:pPr>
              <w:jc w:val="right"/>
              <w:rPr>
                <w:color w:val="FF0000"/>
                <w:sz w:val="20"/>
              </w:rPr>
            </w:pPr>
          </w:p>
        </w:tc>
        <w:tc>
          <w:tcPr>
            <w:tcW w:w="1125" w:type="dxa"/>
            <w:tcBorders>
              <w:top w:val="nil"/>
              <w:left w:val="single" w:sz="4" w:space="0" w:color="auto"/>
              <w:bottom w:val="nil"/>
              <w:right w:val="single" w:sz="4" w:space="0" w:color="auto"/>
            </w:tcBorders>
            <w:vAlign w:val="center"/>
          </w:tcPr>
          <w:p w:rsidR="00DC6B51" w:rsidRPr="00BC7E42" w:rsidRDefault="00DC6B51" w:rsidP="005577AA">
            <w:pPr>
              <w:jc w:val="right"/>
              <w:rPr>
                <w:color w:val="FF0000"/>
                <w:sz w:val="20"/>
              </w:rPr>
            </w:pPr>
          </w:p>
        </w:tc>
        <w:tc>
          <w:tcPr>
            <w:tcW w:w="1125" w:type="dxa"/>
            <w:tcBorders>
              <w:top w:val="nil"/>
              <w:left w:val="single" w:sz="4" w:space="0" w:color="auto"/>
              <w:bottom w:val="nil"/>
              <w:right w:val="single" w:sz="4" w:space="0" w:color="auto"/>
            </w:tcBorders>
            <w:vAlign w:val="center"/>
          </w:tcPr>
          <w:p w:rsidR="00DC6B51" w:rsidRPr="00BC7E42" w:rsidRDefault="00DC6B51" w:rsidP="005577AA">
            <w:pPr>
              <w:jc w:val="right"/>
              <w:rPr>
                <w:color w:val="FF0000"/>
                <w:sz w:val="20"/>
              </w:rPr>
            </w:pPr>
          </w:p>
        </w:tc>
        <w:tc>
          <w:tcPr>
            <w:tcW w:w="720" w:type="dxa"/>
            <w:tcBorders>
              <w:top w:val="nil"/>
              <w:left w:val="single" w:sz="4" w:space="0" w:color="auto"/>
              <w:bottom w:val="nil"/>
              <w:right w:val="single" w:sz="4" w:space="0" w:color="auto"/>
            </w:tcBorders>
            <w:vAlign w:val="center"/>
          </w:tcPr>
          <w:p w:rsidR="00DC6B51" w:rsidRPr="00BC7E42" w:rsidRDefault="00DC6B51" w:rsidP="005577AA">
            <w:pPr>
              <w:jc w:val="right"/>
              <w:rPr>
                <w:color w:val="FF0000"/>
                <w:sz w:val="20"/>
              </w:rPr>
            </w:pPr>
          </w:p>
        </w:tc>
      </w:tr>
      <w:tr w:rsidR="00DC6B51" w:rsidRPr="00BC7E42" w:rsidTr="005577AA">
        <w:tc>
          <w:tcPr>
            <w:tcW w:w="3780" w:type="dxa"/>
            <w:tcBorders>
              <w:top w:val="nil"/>
              <w:left w:val="single" w:sz="4" w:space="0" w:color="auto"/>
              <w:bottom w:val="nil"/>
              <w:right w:val="single" w:sz="4" w:space="0" w:color="auto"/>
            </w:tcBorders>
          </w:tcPr>
          <w:p w:rsidR="00DC6B51" w:rsidRPr="000D3A6F" w:rsidRDefault="00DC6B51" w:rsidP="005577AA">
            <w:pPr>
              <w:jc w:val="both"/>
              <w:rPr>
                <w:sz w:val="20"/>
              </w:rPr>
            </w:pPr>
            <w:r w:rsidRPr="000D3A6F">
              <w:rPr>
                <w:sz w:val="20"/>
              </w:rPr>
              <w:t xml:space="preserve">platy zaměstnanců a ostatní platby </w:t>
            </w:r>
          </w:p>
          <w:p w:rsidR="00DC6B51" w:rsidRPr="000D3A6F" w:rsidRDefault="00DC6B51" w:rsidP="005577AA">
            <w:pPr>
              <w:jc w:val="both"/>
              <w:rPr>
                <w:sz w:val="20"/>
              </w:rPr>
            </w:pPr>
            <w:r w:rsidRPr="000D3A6F">
              <w:rPr>
                <w:sz w:val="20"/>
              </w:rPr>
              <w:t>za provedenou práci</w:t>
            </w:r>
          </w:p>
        </w:tc>
        <w:tc>
          <w:tcPr>
            <w:tcW w:w="1125" w:type="dxa"/>
            <w:tcBorders>
              <w:top w:val="nil"/>
              <w:left w:val="single" w:sz="4" w:space="0" w:color="auto"/>
              <w:bottom w:val="nil"/>
              <w:right w:val="single" w:sz="4" w:space="0" w:color="auto"/>
            </w:tcBorders>
            <w:vAlign w:val="center"/>
          </w:tcPr>
          <w:p w:rsidR="00DC6B51" w:rsidRPr="00BC7E42" w:rsidRDefault="00DC6B51" w:rsidP="005577AA">
            <w:pPr>
              <w:jc w:val="right"/>
              <w:rPr>
                <w:color w:val="FF0000"/>
                <w:sz w:val="20"/>
              </w:rPr>
            </w:pPr>
          </w:p>
          <w:p w:rsidR="00DC6B51" w:rsidRPr="00BC7E42" w:rsidRDefault="00DC6B51" w:rsidP="005577AA">
            <w:pPr>
              <w:jc w:val="right"/>
              <w:rPr>
                <w:color w:val="FF0000"/>
                <w:sz w:val="20"/>
              </w:rPr>
            </w:pPr>
            <w:r w:rsidRPr="000D3A6F">
              <w:rPr>
                <w:sz w:val="20"/>
              </w:rPr>
              <w:t>7 262</w:t>
            </w:r>
          </w:p>
        </w:tc>
        <w:tc>
          <w:tcPr>
            <w:tcW w:w="1125" w:type="dxa"/>
            <w:tcBorders>
              <w:top w:val="nil"/>
              <w:left w:val="single" w:sz="4" w:space="0" w:color="auto"/>
              <w:bottom w:val="nil"/>
              <w:right w:val="single" w:sz="4" w:space="0" w:color="auto"/>
            </w:tcBorders>
            <w:vAlign w:val="center"/>
          </w:tcPr>
          <w:p w:rsidR="00DC6B51" w:rsidRPr="0038231B" w:rsidRDefault="00DC6B51" w:rsidP="005577AA">
            <w:pPr>
              <w:jc w:val="right"/>
              <w:rPr>
                <w:sz w:val="20"/>
              </w:rPr>
            </w:pPr>
          </w:p>
          <w:p w:rsidR="00DC6B51" w:rsidRPr="0038231B" w:rsidRDefault="00DC6B51" w:rsidP="005577AA">
            <w:pPr>
              <w:jc w:val="right"/>
              <w:rPr>
                <w:sz w:val="20"/>
              </w:rPr>
            </w:pPr>
            <w:r w:rsidRPr="0038231B">
              <w:rPr>
                <w:sz w:val="20"/>
              </w:rPr>
              <w:t>8 181</w:t>
            </w:r>
          </w:p>
        </w:tc>
        <w:tc>
          <w:tcPr>
            <w:tcW w:w="1125" w:type="dxa"/>
            <w:tcBorders>
              <w:top w:val="nil"/>
              <w:left w:val="single" w:sz="4" w:space="0" w:color="auto"/>
              <w:bottom w:val="nil"/>
              <w:right w:val="single" w:sz="4" w:space="0" w:color="auto"/>
            </w:tcBorders>
            <w:vAlign w:val="center"/>
          </w:tcPr>
          <w:p w:rsidR="00DC6B51" w:rsidRPr="0038231B" w:rsidRDefault="00DC6B51" w:rsidP="005577AA">
            <w:pPr>
              <w:jc w:val="right"/>
              <w:rPr>
                <w:sz w:val="20"/>
              </w:rPr>
            </w:pPr>
          </w:p>
          <w:p w:rsidR="00DC6B51" w:rsidRPr="0038231B" w:rsidRDefault="00DC6B51" w:rsidP="005577AA">
            <w:pPr>
              <w:jc w:val="right"/>
              <w:rPr>
                <w:sz w:val="20"/>
              </w:rPr>
            </w:pPr>
            <w:r w:rsidRPr="0038231B">
              <w:rPr>
                <w:sz w:val="20"/>
              </w:rPr>
              <w:t>8 181</w:t>
            </w:r>
          </w:p>
        </w:tc>
        <w:tc>
          <w:tcPr>
            <w:tcW w:w="1125" w:type="dxa"/>
            <w:tcBorders>
              <w:top w:val="nil"/>
              <w:left w:val="single" w:sz="4" w:space="0" w:color="auto"/>
              <w:bottom w:val="nil"/>
              <w:right w:val="single" w:sz="4" w:space="0" w:color="auto"/>
            </w:tcBorders>
            <w:vAlign w:val="center"/>
          </w:tcPr>
          <w:p w:rsidR="00DC6B51" w:rsidRPr="0038231B" w:rsidRDefault="00DC6B51" w:rsidP="005577AA">
            <w:pPr>
              <w:jc w:val="right"/>
              <w:rPr>
                <w:sz w:val="20"/>
              </w:rPr>
            </w:pPr>
          </w:p>
          <w:p w:rsidR="00DC6B51" w:rsidRPr="0038231B" w:rsidRDefault="00DC6B51" w:rsidP="005577AA">
            <w:pPr>
              <w:jc w:val="right"/>
              <w:rPr>
                <w:sz w:val="20"/>
              </w:rPr>
            </w:pPr>
            <w:r w:rsidRPr="0038231B">
              <w:rPr>
                <w:sz w:val="20"/>
              </w:rPr>
              <w:t>8 169</w:t>
            </w:r>
          </w:p>
        </w:tc>
        <w:tc>
          <w:tcPr>
            <w:tcW w:w="720" w:type="dxa"/>
            <w:tcBorders>
              <w:top w:val="nil"/>
              <w:left w:val="single" w:sz="4" w:space="0" w:color="auto"/>
              <w:bottom w:val="nil"/>
              <w:right w:val="single" w:sz="4" w:space="0" w:color="auto"/>
            </w:tcBorders>
            <w:vAlign w:val="center"/>
          </w:tcPr>
          <w:p w:rsidR="00DC6B51" w:rsidRPr="00BC7E42" w:rsidRDefault="00DC6B51" w:rsidP="005577AA">
            <w:pPr>
              <w:jc w:val="right"/>
              <w:rPr>
                <w:color w:val="FF0000"/>
                <w:sz w:val="20"/>
              </w:rPr>
            </w:pPr>
          </w:p>
          <w:p w:rsidR="00DC6B51" w:rsidRPr="00BC7E42" w:rsidRDefault="00DC6B51" w:rsidP="005577AA">
            <w:pPr>
              <w:jc w:val="right"/>
              <w:rPr>
                <w:color w:val="FF0000"/>
                <w:sz w:val="20"/>
              </w:rPr>
            </w:pPr>
            <w:r w:rsidRPr="00C72255">
              <w:rPr>
                <w:sz w:val="20"/>
              </w:rPr>
              <w:t>112,49</w:t>
            </w:r>
          </w:p>
        </w:tc>
      </w:tr>
      <w:tr w:rsidR="00DC6B51" w:rsidRPr="00BC7E42" w:rsidTr="005577AA">
        <w:tc>
          <w:tcPr>
            <w:tcW w:w="3780" w:type="dxa"/>
            <w:tcBorders>
              <w:top w:val="nil"/>
              <w:left w:val="single" w:sz="4" w:space="0" w:color="auto"/>
              <w:bottom w:val="nil"/>
              <w:right w:val="single" w:sz="4" w:space="0" w:color="auto"/>
            </w:tcBorders>
          </w:tcPr>
          <w:p w:rsidR="00DC6B51" w:rsidRPr="000D3A6F" w:rsidRDefault="00DC6B51" w:rsidP="005577AA">
            <w:pPr>
              <w:jc w:val="both"/>
              <w:rPr>
                <w:sz w:val="20"/>
              </w:rPr>
            </w:pPr>
            <w:r w:rsidRPr="000D3A6F">
              <w:rPr>
                <w:sz w:val="20"/>
              </w:rPr>
              <w:t>povinné pojistné placené zaměstnavatelem</w:t>
            </w:r>
          </w:p>
        </w:tc>
        <w:tc>
          <w:tcPr>
            <w:tcW w:w="1125" w:type="dxa"/>
            <w:tcBorders>
              <w:top w:val="nil"/>
              <w:left w:val="single" w:sz="4" w:space="0" w:color="auto"/>
              <w:bottom w:val="nil"/>
              <w:right w:val="single" w:sz="4" w:space="0" w:color="auto"/>
            </w:tcBorders>
            <w:vAlign w:val="center"/>
          </w:tcPr>
          <w:p w:rsidR="00DC6B51" w:rsidRPr="00BC7E42" w:rsidRDefault="00DC6B51" w:rsidP="005577AA">
            <w:pPr>
              <w:jc w:val="right"/>
              <w:rPr>
                <w:color w:val="FF0000"/>
                <w:sz w:val="20"/>
              </w:rPr>
            </w:pPr>
            <w:r w:rsidRPr="000D3A6F">
              <w:rPr>
                <w:sz w:val="20"/>
              </w:rPr>
              <w:t>2 486</w:t>
            </w:r>
          </w:p>
        </w:tc>
        <w:tc>
          <w:tcPr>
            <w:tcW w:w="1125" w:type="dxa"/>
            <w:tcBorders>
              <w:top w:val="nil"/>
              <w:left w:val="single" w:sz="4" w:space="0" w:color="auto"/>
              <w:bottom w:val="nil"/>
              <w:right w:val="single" w:sz="4" w:space="0" w:color="auto"/>
            </w:tcBorders>
            <w:vAlign w:val="center"/>
          </w:tcPr>
          <w:p w:rsidR="00DC6B51" w:rsidRPr="0038231B" w:rsidRDefault="00DC6B51" w:rsidP="005577AA">
            <w:pPr>
              <w:jc w:val="right"/>
              <w:rPr>
                <w:sz w:val="20"/>
              </w:rPr>
            </w:pPr>
            <w:r w:rsidRPr="0038231B">
              <w:rPr>
                <w:sz w:val="20"/>
              </w:rPr>
              <w:t>2 782</w:t>
            </w:r>
          </w:p>
        </w:tc>
        <w:tc>
          <w:tcPr>
            <w:tcW w:w="1125" w:type="dxa"/>
            <w:tcBorders>
              <w:top w:val="nil"/>
              <w:left w:val="single" w:sz="4" w:space="0" w:color="auto"/>
              <w:bottom w:val="nil"/>
              <w:right w:val="single" w:sz="4" w:space="0" w:color="auto"/>
            </w:tcBorders>
            <w:vAlign w:val="center"/>
          </w:tcPr>
          <w:p w:rsidR="00DC6B51" w:rsidRPr="0038231B" w:rsidRDefault="00DC6B51" w:rsidP="005577AA">
            <w:pPr>
              <w:jc w:val="right"/>
              <w:rPr>
                <w:sz w:val="20"/>
              </w:rPr>
            </w:pPr>
            <w:r w:rsidRPr="0038231B">
              <w:rPr>
                <w:sz w:val="20"/>
              </w:rPr>
              <w:t>2 782</w:t>
            </w:r>
          </w:p>
        </w:tc>
        <w:tc>
          <w:tcPr>
            <w:tcW w:w="1125" w:type="dxa"/>
            <w:tcBorders>
              <w:top w:val="nil"/>
              <w:left w:val="single" w:sz="4" w:space="0" w:color="auto"/>
              <w:bottom w:val="nil"/>
              <w:right w:val="single" w:sz="4" w:space="0" w:color="auto"/>
            </w:tcBorders>
            <w:vAlign w:val="center"/>
          </w:tcPr>
          <w:p w:rsidR="00DC6B51" w:rsidRPr="0038231B" w:rsidRDefault="00DC6B51" w:rsidP="005577AA">
            <w:pPr>
              <w:jc w:val="right"/>
              <w:rPr>
                <w:sz w:val="20"/>
              </w:rPr>
            </w:pPr>
            <w:r w:rsidRPr="0038231B">
              <w:rPr>
                <w:sz w:val="20"/>
              </w:rPr>
              <w:t>2 782</w:t>
            </w:r>
          </w:p>
        </w:tc>
        <w:tc>
          <w:tcPr>
            <w:tcW w:w="720" w:type="dxa"/>
            <w:tcBorders>
              <w:top w:val="nil"/>
              <w:left w:val="single" w:sz="4" w:space="0" w:color="auto"/>
              <w:bottom w:val="nil"/>
              <w:right w:val="single" w:sz="4" w:space="0" w:color="auto"/>
            </w:tcBorders>
            <w:vAlign w:val="center"/>
          </w:tcPr>
          <w:p w:rsidR="00DC6B51" w:rsidRPr="00BC7E42" w:rsidRDefault="00DC6B51" w:rsidP="005577AA">
            <w:pPr>
              <w:jc w:val="right"/>
              <w:rPr>
                <w:color w:val="FF0000"/>
                <w:sz w:val="20"/>
                <w:szCs w:val="20"/>
              </w:rPr>
            </w:pPr>
            <w:r w:rsidRPr="00C72255">
              <w:rPr>
                <w:sz w:val="20"/>
                <w:szCs w:val="20"/>
              </w:rPr>
              <w:t>111,91</w:t>
            </w:r>
          </w:p>
        </w:tc>
      </w:tr>
      <w:tr w:rsidR="00DC6B51" w:rsidRPr="00BC7E42" w:rsidTr="005577AA">
        <w:tc>
          <w:tcPr>
            <w:tcW w:w="3780" w:type="dxa"/>
            <w:tcBorders>
              <w:top w:val="nil"/>
              <w:left w:val="single" w:sz="4" w:space="0" w:color="auto"/>
              <w:bottom w:val="nil"/>
              <w:right w:val="single" w:sz="4" w:space="0" w:color="auto"/>
            </w:tcBorders>
          </w:tcPr>
          <w:p w:rsidR="00DC6B51" w:rsidRPr="000D3A6F" w:rsidRDefault="00DC6B51" w:rsidP="005577AA">
            <w:pPr>
              <w:jc w:val="both"/>
              <w:rPr>
                <w:sz w:val="20"/>
              </w:rPr>
            </w:pPr>
            <w:r w:rsidRPr="000D3A6F">
              <w:rPr>
                <w:sz w:val="20"/>
              </w:rPr>
              <w:t>převod FKSP</w:t>
            </w:r>
          </w:p>
        </w:tc>
        <w:tc>
          <w:tcPr>
            <w:tcW w:w="1125" w:type="dxa"/>
            <w:tcBorders>
              <w:top w:val="nil"/>
              <w:left w:val="single" w:sz="4" w:space="0" w:color="auto"/>
              <w:bottom w:val="nil"/>
              <w:right w:val="single" w:sz="4" w:space="0" w:color="auto"/>
            </w:tcBorders>
            <w:vAlign w:val="center"/>
          </w:tcPr>
          <w:p w:rsidR="00DC6B51" w:rsidRPr="00BC7E42" w:rsidRDefault="00DC6B51" w:rsidP="005577AA">
            <w:pPr>
              <w:jc w:val="right"/>
              <w:rPr>
                <w:color w:val="FF0000"/>
                <w:sz w:val="20"/>
              </w:rPr>
            </w:pPr>
            <w:r w:rsidRPr="000D3A6F">
              <w:rPr>
                <w:sz w:val="20"/>
              </w:rPr>
              <w:t>145</w:t>
            </w:r>
          </w:p>
        </w:tc>
        <w:tc>
          <w:tcPr>
            <w:tcW w:w="1125" w:type="dxa"/>
            <w:tcBorders>
              <w:top w:val="nil"/>
              <w:left w:val="single" w:sz="4" w:space="0" w:color="auto"/>
              <w:bottom w:val="nil"/>
              <w:right w:val="single" w:sz="4" w:space="0" w:color="auto"/>
            </w:tcBorders>
            <w:vAlign w:val="center"/>
          </w:tcPr>
          <w:p w:rsidR="00DC6B51" w:rsidRPr="0038231B" w:rsidRDefault="00DC6B51" w:rsidP="005577AA">
            <w:pPr>
              <w:jc w:val="right"/>
              <w:rPr>
                <w:sz w:val="20"/>
              </w:rPr>
            </w:pPr>
            <w:r w:rsidRPr="0038231B">
              <w:rPr>
                <w:sz w:val="20"/>
              </w:rPr>
              <w:t>163</w:t>
            </w:r>
          </w:p>
        </w:tc>
        <w:tc>
          <w:tcPr>
            <w:tcW w:w="1125" w:type="dxa"/>
            <w:tcBorders>
              <w:top w:val="nil"/>
              <w:left w:val="single" w:sz="4" w:space="0" w:color="auto"/>
              <w:bottom w:val="nil"/>
              <w:right w:val="single" w:sz="4" w:space="0" w:color="auto"/>
            </w:tcBorders>
            <w:vAlign w:val="center"/>
          </w:tcPr>
          <w:p w:rsidR="00DC6B51" w:rsidRPr="0038231B" w:rsidRDefault="00DC6B51" w:rsidP="005577AA">
            <w:pPr>
              <w:jc w:val="right"/>
              <w:rPr>
                <w:sz w:val="20"/>
              </w:rPr>
            </w:pPr>
            <w:r w:rsidRPr="0038231B">
              <w:rPr>
                <w:sz w:val="20"/>
              </w:rPr>
              <w:t>163</w:t>
            </w:r>
          </w:p>
        </w:tc>
        <w:tc>
          <w:tcPr>
            <w:tcW w:w="1125" w:type="dxa"/>
            <w:tcBorders>
              <w:top w:val="nil"/>
              <w:left w:val="single" w:sz="4" w:space="0" w:color="auto"/>
              <w:bottom w:val="nil"/>
              <w:right w:val="single" w:sz="4" w:space="0" w:color="auto"/>
            </w:tcBorders>
            <w:vAlign w:val="center"/>
          </w:tcPr>
          <w:p w:rsidR="00DC6B51" w:rsidRPr="0038231B" w:rsidRDefault="00DC6B51" w:rsidP="005577AA">
            <w:pPr>
              <w:jc w:val="right"/>
              <w:rPr>
                <w:sz w:val="20"/>
              </w:rPr>
            </w:pPr>
            <w:r w:rsidRPr="0038231B">
              <w:rPr>
                <w:sz w:val="20"/>
              </w:rPr>
              <w:t>163</w:t>
            </w:r>
          </w:p>
        </w:tc>
        <w:tc>
          <w:tcPr>
            <w:tcW w:w="720" w:type="dxa"/>
            <w:tcBorders>
              <w:top w:val="nil"/>
              <w:left w:val="single" w:sz="4" w:space="0" w:color="auto"/>
              <w:bottom w:val="nil"/>
              <w:right w:val="single" w:sz="4" w:space="0" w:color="auto"/>
            </w:tcBorders>
            <w:vAlign w:val="center"/>
          </w:tcPr>
          <w:p w:rsidR="00DC6B51" w:rsidRPr="00BC7E42" w:rsidRDefault="00DC6B51" w:rsidP="005577AA">
            <w:pPr>
              <w:jc w:val="right"/>
              <w:rPr>
                <w:color w:val="FF0000"/>
                <w:sz w:val="20"/>
                <w:szCs w:val="20"/>
              </w:rPr>
            </w:pPr>
            <w:r w:rsidRPr="00C72255">
              <w:rPr>
                <w:sz w:val="20"/>
                <w:szCs w:val="20"/>
              </w:rPr>
              <w:t>112,41</w:t>
            </w:r>
          </w:p>
        </w:tc>
      </w:tr>
      <w:tr w:rsidR="00DC6B51" w:rsidRPr="00BC7E42" w:rsidTr="005577AA">
        <w:tc>
          <w:tcPr>
            <w:tcW w:w="3780" w:type="dxa"/>
            <w:tcBorders>
              <w:top w:val="nil"/>
              <w:left w:val="single" w:sz="4" w:space="0" w:color="auto"/>
              <w:bottom w:val="nil"/>
              <w:right w:val="single" w:sz="4" w:space="0" w:color="auto"/>
            </w:tcBorders>
          </w:tcPr>
          <w:p w:rsidR="00DC6B51" w:rsidRPr="000D3A6F" w:rsidRDefault="00DC6B51" w:rsidP="005577AA">
            <w:pPr>
              <w:jc w:val="both"/>
              <w:rPr>
                <w:sz w:val="20"/>
              </w:rPr>
            </w:pPr>
            <w:r w:rsidRPr="000D3A6F">
              <w:rPr>
                <w:sz w:val="20"/>
              </w:rPr>
              <w:t>ostatní neinvestiční výdaje</w:t>
            </w:r>
          </w:p>
        </w:tc>
        <w:tc>
          <w:tcPr>
            <w:tcW w:w="1125" w:type="dxa"/>
            <w:tcBorders>
              <w:top w:val="nil"/>
              <w:left w:val="single" w:sz="4" w:space="0" w:color="auto"/>
              <w:bottom w:val="nil"/>
              <w:right w:val="single" w:sz="4" w:space="0" w:color="auto"/>
            </w:tcBorders>
            <w:vAlign w:val="center"/>
          </w:tcPr>
          <w:p w:rsidR="00DC6B51" w:rsidRPr="000D3A6F" w:rsidRDefault="00DC6B51" w:rsidP="005577AA">
            <w:pPr>
              <w:jc w:val="right"/>
              <w:rPr>
                <w:sz w:val="20"/>
              </w:rPr>
            </w:pPr>
            <w:r w:rsidRPr="000D3A6F">
              <w:rPr>
                <w:sz w:val="20"/>
              </w:rPr>
              <w:t>6 529</w:t>
            </w:r>
          </w:p>
        </w:tc>
        <w:tc>
          <w:tcPr>
            <w:tcW w:w="1125" w:type="dxa"/>
            <w:tcBorders>
              <w:top w:val="nil"/>
              <w:left w:val="single" w:sz="4" w:space="0" w:color="auto"/>
              <w:bottom w:val="nil"/>
              <w:right w:val="single" w:sz="4" w:space="0" w:color="auto"/>
            </w:tcBorders>
            <w:vAlign w:val="center"/>
          </w:tcPr>
          <w:p w:rsidR="00DC6B51" w:rsidRPr="0038231B" w:rsidRDefault="00DC6B51" w:rsidP="005577AA">
            <w:pPr>
              <w:jc w:val="right"/>
              <w:rPr>
                <w:sz w:val="20"/>
              </w:rPr>
            </w:pPr>
            <w:r w:rsidRPr="0038231B">
              <w:rPr>
                <w:sz w:val="20"/>
              </w:rPr>
              <w:t>6 423</w:t>
            </w:r>
          </w:p>
        </w:tc>
        <w:tc>
          <w:tcPr>
            <w:tcW w:w="1125" w:type="dxa"/>
            <w:tcBorders>
              <w:top w:val="nil"/>
              <w:left w:val="single" w:sz="4" w:space="0" w:color="auto"/>
              <w:bottom w:val="nil"/>
              <w:right w:val="single" w:sz="4" w:space="0" w:color="auto"/>
            </w:tcBorders>
            <w:vAlign w:val="center"/>
          </w:tcPr>
          <w:p w:rsidR="00DC6B51" w:rsidRPr="0038231B" w:rsidRDefault="00DC6B51" w:rsidP="005577AA">
            <w:pPr>
              <w:jc w:val="right"/>
              <w:rPr>
                <w:sz w:val="20"/>
              </w:rPr>
            </w:pPr>
            <w:r w:rsidRPr="0038231B">
              <w:rPr>
                <w:sz w:val="20"/>
              </w:rPr>
              <w:t>6 423</w:t>
            </w:r>
          </w:p>
        </w:tc>
        <w:tc>
          <w:tcPr>
            <w:tcW w:w="1125" w:type="dxa"/>
            <w:tcBorders>
              <w:top w:val="nil"/>
              <w:left w:val="single" w:sz="4" w:space="0" w:color="auto"/>
              <w:bottom w:val="nil"/>
              <w:right w:val="single" w:sz="4" w:space="0" w:color="auto"/>
            </w:tcBorders>
            <w:vAlign w:val="center"/>
          </w:tcPr>
          <w:p w:rsidR="00DC6B51" w:rsidRPr="0038231B" w:rsidRDefault="00DC6B51" w:rsidP="005577AA">
            <w:pPr>
              <w:jc w:val="right"/>
              <w:rPr>
                <w:sz w:val="20"/>
              </w:rPr>
            </w:pPr>
            <w:r w:rsidRPr="0038231B">
              <w:rPr>
                <w:sz w:val="20"/>
              </w:rPr>
              <w:t>5 955</w:t>
            </w:r>
          </w:p>
        </w:tc>
        <w:tc>
          <w:tcPr>
            <w:tcW w:w="720" w:type="dxa"/>
            <w:tcBorders>
              <w:top w:val="nil"/>
              <w:left w:val="single" w:sz="4" w:space="0" w:color="auto"/>
              <w:bottom w:val="nil"/>
              <w:right w:val="single" w:sz="4" w:space="0" w:color="auto"/>
            </w:tcBorders>
            <w:vAlign w:val="center"/>
          </w:tcPr>
          <w:p w:rsidR="00DC6B51" w:rsidRPr="00BC7E42" w:rsidRDefault="00DC6B51" w:rsidP="005577AA">
            <w:pPr>
              <w:jc w:val="right"/>
              <w:rPr>
                <w:color w:val="FF0000"/>
                <w:sz w:val="20"/>
                <w:szCs w:val="20"/>
              </w:rPr>
            </w:pPr>
            <w:r w:rsidRPr="00C72255">
              <w:rPr>
                <w:sz w:val="20"/>
                <w:szCs w:val="20"/>
              </w:rPr>
              <w:t>91,21</w:t>
            </w:r>
          </w:p>
        </w:tc>
      </w:tr>
      <w:tr w:rsidR="00DC6B51" w:rsidRPr="00BC7E42" w:rsidTr="005577AA">
        <w:tc>
          <w:tcPr>
            <w:tcW w:w="3780" w:type="dxa"/>
            <w:tcBorders>
              <w:top w:val="nil"/>
              <w:left w:val="single" w:sz="4" w:space="0" w:color="auto"/>
              <w:bottom w:val="single" w:sz="4" w:space="0" w:color="auto"/>
              <w:right w:val="single" w:sz="4" w:space="0" w:color="auto"/>
            </w:tcBorders>
          </w:tcPr>
          <w:p w:rsidR="00DC6B51" w:rsidRPr="000D3A6F" w:rsidRDefault="00DC6B51" w:rsidP="005577AA">
            <w:pPr>
              <w:jc w:val="both"/>
              <w:rPr>
                <w:i/>
                <w:sz w:val="20"/>
              </w:rPr>
            </w:pPr>
            <w:r w:rsidRPr="000D3A6F">
              <w:rPr>
                <w:i/>
                <w:sz w:val="20"/>
              </w:rPr>
              <w:t>z toho :  programové financování</w:t>
            </w:r>
          </w:p>
        </w:tc>
        <w:tc>
          <w:tcPr>
            <w:tcW w:w="1125" w:type="dxa"/>
            <w:tcBorders>
              <w:top w:val="nil"/>
              <w:left w:val="single" w:sz="4" w:space="0" w:color="auto"/>
              <w:bottom w:val="single" w:sz="4" w:space="0" w:color="auto"/>
              <w:right w:val="single" w:sz="4" w:space="0" w:color="auto"/>
            </w:tcBorders>
            <w:vAlign w:val="center"/>
          </w:tcPr>
          <w:p w:rsidR="00DC6B51" w:rsidRPr="000D3A6F" w:rsidRDefault="00DC6B51" w:rsidP="005577AA">
            <w:pPr>
              <w:jc w:val="right"/>
              <w:rPr>
                <w:i/>
                <w:sz w:val="20"/>
              </w:rPr>
            </w:pPr>
            <w:r w:rsidRPr="000D3A6F">
              <w:rPr>
                <w:i/>
                <w:sz w:val="20"/>
              </w:rPr>
              <w:t>0</w:t>
            </w:r>
          </w:p>
        </w:tc>
        <w:tc>
          <w:tcPr>
            <w:tcW w:w="1125" w:type="dxa"/>
            <w:tcBorders>
              <w:top w:val="nil"/>
              <w:left w:val="single" w:sz="4" w:space="0" w:color="auto"/>
              <w:bottom w:val="single" w:sz="4" w:space="0" w:color="auto"/>
              <w:right w:val="single" w:sz="4" w:space="0" w:color="auto"/>
            </w:tcBorders>
            <w:vAlign w:val="center"/>
          </w:tcPr>
          <w:p w:rsidR="00DC6B51" w:rsidRPr="0038231B" w:rsidRDefault="00DC6B51" w:rsidP="005577AA">
            <w:pPr>
              <w:jc w:val="right"/>
              <w:rPr>
                <w:i/>
                <w:sz w:val="20"/>
              </w:rPr>
            </w:pPr>
            <w:r w:rsidRPr="0038231B">
              <w:rPr>
                <w:i/>
                <w:sz w:val="20"/>
              </w:rPr>
              <w:t>0</w:t>
            </w:r>
          </w:p>
        </w:tc>
        <w:tc>
          <w:tcPr>
            <w:tcW w:w="1125" w:type="dxa"/>
            <w:tcBorders>
              <w:top w:val="nil"/>
              <w:left w:val="single" w:sz="4" w:space="0" w:color="auto"/>
              <w:bottom w:val="single" w:sz="4" w:space="0" w:color="auto"/>
              <w:right w:val="single" w:sz="4" w:space="0" w:color="auto"/>
            </w:tcBorders>
            <w:vAlign w:val="center"/>
          </w:tcPr>
          <w:p w:rsidR="00DC6B51" w:rsidRPr="0038231B" w:rsidRDefault="00DC6B51" w:rsidP="005577AA">
            <w:pPr>
              <w:jc w:val="right"/>
              <w:rPr>
                <w:i/>
                <w:sz w:val="20"/>
              </w:rPr>
            </w:pPr>
            <w:r w:rsidRPr="0038231B">
              <w:rPr>
                <w:i/>
                <w:sz w:val="20"/>
              </w:rPr>
              <w:t>0</w:t>
            </w:r>
          </w:p>
        </w:tc>
        <w:tc>
          <w:tcPr>
            <w:tcW w:w="1125" w:type="dxa"/>
            <w:tcBorders>
              <w:top w:val="nil"/>
              <w:left w:val="single" w:sz="4" w:space="0" w:color="auto"/>
              <w:bottom w:val="single" w:sz="4" w:space="0" w:color="auto"/>
              <w:right w:val="single" w:sz="4" w:space="0" w:color="auto"/>
            </w:tcBorders>
            <w:vAlign w:val="center"/>
          </w:tcPr>
          <w:p w:rsidR="00DC6B51" w:rsidRPr="0038231B" w:rsidRDefault="00DC6B51" w:rsidP="005577AA">
            <w:pPr>
              <w:jc w:val="right"/>
              <w:rPr>
                <w:i/>
                <w:sz w:val="20"/>
              </w:rPr>
            </w:pPr>
            <w:r w:rsidRPr="0038231B">
              <w:rPr>
                <w:i/>
                <w:sz w:val="20"/>
              </w:rPr>
              <w:t>0</w:t>
            </w:r>
          </w:p>
        </w:tc>
        <w:tc>
          <w:tcPr>
            <w:tcW w:w="720" w:type="dxa"/>
            <w:tcBorders>
              <w:top w:val="nil"/>
              <w:left w:val="single" w:sz="4" w:space="0" w:color="auto"/>
              <w:bottom w:val="single" w:sz="4" w:space="0" w:color="auto"/>
              <w:right w:val="single" w:sz="4" w:space="0" w:color="auto"/>
            </w:tcBorders>
            <w:vAlign w:val="center"/>
          </w:tcPr>
          <w:p w:rsidR="00DC6B51" w:rsidRPr="00BC7E42" w:rsidRDefault="00DC6B51" w:rsidP="005577AA">
            <w:pPr>
              <w:jc w:val="right"/>
              <w:rPr>
                <w:i/>
                <w:color w:val="FF0000"/>
                <w:sz w:val="20"/>
                <w:szCs w:val="20"/>
              </w:rPr>
            </w:pPr>
            <w:r w:rsidRPr="00C72255">
              <w:rPr>
                <w:i/>
                <w:sz w:val="20"/>
                <w:szCs w:val="20"/>
              </w:rPr>
              <w:t>x</w:t>
            </w:r>
          </w:p>
        </w:tc>
      </w:tr>
    </w:tbl>
    <w:p w:rsidR="00DC6B51" w:rsidRPr="00C72255" w:rsidRDefault="00DC6B51" w:rsidP="002712C4">
      <w:pPr>
        <w:pStyle w:val="KOMtext"/>
        <w:spacing w:before="240"/>
      </w:pPr>
      <w:r w:rsidRPr="00C72255">
        <w:t>V průběhu roku 2018 nebyl schválený rozpočet běžných výdajů organizace upravován.</w:t>
      </w:r>
    </w:p>
    <w:p w:rsidR="00312023" w:rsidRPr="00207124" w:rsidRDefault="00DC6B51" w:rsidP="00DC6B51">
      <w:pPr>
        <w:pStyle w:val="KOMtext"/>
        <w:rPr>
          <w:color w:val="FF0000"/>
        </w:rPr>
      </w:pPr>
      <w:r w:rsidRPr="00C72255">
        <w:t xml:space="preserve">Běžné výdaje byly čerpány ve výši 17 069 tis. Kč, tj. plnění upraveného rozpočtu ve výši </w:t>
      </w:r>
      <w:r w:rsidRPr="00BC7E42">
        <w:rPr>
          <w:color w:val="FF0000"/>
        </w:rPr>
        <w:t xml:space="preserve"> </w:t>
      </w:r>
      <w:r w:rsidRPr="00C72255">
        <w:t xml:space="preserve">97,26 %, z toho použití nároků z nespotřebovaných výdajů minulých let činilo 975 tis. Kč. </w:t>
      </w:r>
      <w:r w:rsidR="00312023" w:rsidRPr="00DC6B51">
        <w:rPr>
          <w:rStyle w:val="ZnormalChar"/>
        </w:rPr>
        <w:t xml:space="preserve">Prostředky na běžné výdaje byly čerpány v průběhu roku poměrně rovnoměrně, částečně v závislosti na šetření především závažných událostí v civilní letecké </w:t>
      </w:r>
      <w:r w:rsidR="00312023" w:rsidRPr="00ED21FD">
        <w:rPr>
          <w:rStyle w:val="ZnormalChar"/>
        </w:rPr>
        <w:t xml:space="preserve">dopravě. </w:t>
      </w:r>
    </w:p>
    <w:p w:rsidR="00DC6B51" w:rsidRPr="00BC7E42" w:rsidRDefault="00DC6B51" w:rsidP="00DC6B51">
      <w:pPr>
        <w:pStyle w:val="KOMtext"/>
        <w:rPr>
          <w:color w:val="FF0000"/>
        </w:rPr>
      </w:pPr>
      <w:r w:rsidRPr="00084A03">
        <w:t xml:space="preserve">Výdaje na platy zaměstnanců a ostatní platby za provedenou práci a s tím související povinné platby (pojistné a převod FKSP) ve výši </w:t>
      </w:r>
      <w:r w:rsidRPr="002D7CC1">
        <w:t xml:space="preserve">11 113 tis. Kč se podílejí na celkovém objemu čerpání běžných výdajů </w:t>
      </w:r>
      <w:r>
        <w:t>65,11</w:t>
      </w:r>
      <w:r w:rsidRPr="002D7CC1">
        <w:t xml:space="preserve"> %, z toho použití nároků činilo </w:t>
      </w:r>
      <w:r>
        <w:t>51 tis. Kč.</w:t>
      </w:r>
    </w:p>
    <w:p w:rsidR="00DC6B51" w:rsidRPr="00880BF7" w:rsidRDefault="00DC6B51" w:rsidP="00DC6B51">
      <w:pPr>
        <w:pStyle w:val="KOMtext"/>
        <w:rPr>
          <w:rStyle w:val="ZnormalChar"/>
        </w:rPr>
      </w:pPr>
      <w:r w:rsidRPr="00880BF7">
        <w:rPr>
          <w:rStyle w:val="ZnormalChar"/>
        </w:rPr>
        <w:t>Mezi nejvyšší výdaje v rámci ostatních běžných výdajů patřily výdaje na</w:t>
      </w:r>
      <w:r w:rsidRPr="00BC7E42">
        <w:rPr>
          <w:rStyle w:val="ZnormalChar"/>
          <w:color w:val="FF0000"/>
        </w:rPr>
        <w:t xml:space="preserve"> </w:t>
      </w:r>
      <w:r w:rsidRPr="00880BF7">
        <w:rPr>
          <w:rStyle w:val="ZnormalChar"/>
        </w:rPr>
        <w:t>nájemn</w:t>
      </w:r>
      <w:r>
        <w:rPr>
          <w:rStyle w:val="ZnormalChar"/>
        </w:rPr>
        <w:t>é včetně energií</w:t>
      </w:r>
      <w:r w:rsidRPr="00880BF7">
        <w:rPr>
          <w:rStyle w:val="ZnormalChar"/>
        </w:rPr>
        <w:t>,</w:t>
      </w:r>
      <w:r w:rsidRPr="00BC7E42">
        <w:rPr>
          <w:rStyle w:val="ZnormalChar"/>
          <w:color w:val="FF0000"/>
        </w:rPr>
        <w:t xml:space="preserve"> </w:t>
      </w:r>
      <w:r w:rsidRPr="00880BF7">
        <w:rPr>
          <w:rStyle w:val="ZnormalChar"/>
        </w:rPr>
        <w:t>dále pak výdaje související s šetřením leteckých nehod, tj. výdaje na nákup služeb, cestovné, pohonné hmoty</w:t>
      </w:r>
      <w:r>
        <w:rPr>
          <w:rStyle w:val="ZnormalChar"/>
        </w:rPr>
        <w:t xml:space="preserve"> a opravy</w:t>
      </w:r>
      <w:r w:rsidRPr="00880BF7">
        <w:rPr>
          <w:rStyle w:val="ZnormalChar"/>
        </w:rPr>
        <w:t>, služby</w:t>
      </w:r>
      <w:r>
        <w:rPr>
          <w:rStyle w:val="ZnormalChar"/>
        </w:rPr>
        <w:t xml:space="preserve"> elektronických komunikací</w:t>
      </w:r>
      <w:r w:rsidRPr="00880BF7">
        <w:rPr>
          <w:rStyle w:val="ZnormalChar"/>
        </w:rPr>
        <w:t>.</w:t>
      </w:r>
    </w:p>
    <w:p w:rsidR="00B460BF" w:rsidRPr="00BC75D2" w:rsidRDefault="00B460BF" w:rsidP="00C82533">
      <w:pPr>
        <w:pStyle w:val="Nadp3"/>
        <w:numPr>
          <w:ilvl w:val="2"/>
          <w:numId w:val="52"/>
        </w:numPr>
        <w:ind w:left="709" w:hanging="709"/>
      </w:pPr>
      <w:bookmarkStart w:id="254" w:name="_Toc508879857"/>
      <w:bookmarkStart w:id="255" w:name="_Toc508880133"/>
      <w:bookmarkStart w:id="256" w:name="_Toc1376816"/>
      <w:bookmarkStart w:id="257" w:name="_Toc2789405"/>
      <w:r w:rsidRPr="00BC75D2">
        <w:t>Běžné výdaje zřízených příspěvkových organizací</w:t>
      </w:r>
      <w:bookmarkEnd w:id="252"/>
      <w:bookmarkEnd w:id="254"/>
      <w:bookmarkEnd w:id="255"/>
      <w:bookmarkEnd w:id="256"/>
      <w:bookmarkEnd w:id="257"/>
      <w:r w:rsidRPr="00BC75D2">
        <w:t xml:space="preserve"> </w:t>
      </w:r>
    </w:p>
    <w:p w:rsidR="00E85668" w:rsidRPr="00BC75D2" w:rsidRDefault="00E85668" w:rsidP="00AE6AE1">
      <w:pPr>
        <w:pStyle w:val="Zkladntext"/>
        <w:spacing w:after="80"/>
        <w:rPr>
          <w:b/>
          <w:bCs/>
        </w:rPr>
      </w:pPr>
      <w:bookmarkStart w:id="258" w:name="_Toc317489629"/>
      <w:r w:rsidRPr="00BC75D2">
        <w:rPr>
          <w:b/>
          <w:bCs/>
        </w:rPr>
        <w:t>Zřízené příspěvkové organizace</w:t>
      </w:r>
      <w:r w:rsidR="00C73AB1" w:rsidRPr="00BC75D2">
        <w:rPr>
          <w:b/>
          <w:bCs/>
        </w:rPr>
        <w:t>:</w:t>
      </w:r>
    </w:p>
    <w:p w:rsidR="00E85668" w:rsidRPr="00BC75D2" w:rsidRDefault="00E85668" w:rsidP="002712C4">
      <w:pPr>
        <w:pStyle w:val="Zkladntext"/>
        <w:numPr>
          <w:ilvl w:val="0"/>
          <w:numId w:val="1"/>
        </w:numPr>
        <w:tabs>
          <w:tab w:val="clear" w:pos="1428"/>
          <w:tab w:val="num" w:pos="360"/>
        </w:tabs>
        <w:ind w:left="0" w:firstLine="284"/>
        <w:rPr>
          <w:bCs/>
        </w:rPr>
      </w:pPr>
      <w:r w:rsidRPr="00BC75D2">
        <w:rPr>
          <w:bCs/>
        </w:rPr>
        <w:t xml:space="preserve">Ředitelství silnic a dálnic ČR </w:t>
      </w:r>
    </w:p>
    <w:p w:rsidR="00E85668" w:rsidRPr="00BC75D2" w:rsidRDefault="00E85668" w:rsidP="00C73AB1">
      <w:pPr>
        <w:pStyle w:val="Zkladntext"/>
        <w:numPr>
          <w:ilvl w:val="0"/>
          <w:numId w:val="1"/>
        </w:numPr>
        <w:tabs>
          <w:tab w:val="clear" w:pos="1428"/>
          <w:tab w:val="num" w:pos="360"/>
        </w:tabs>
        <w:spacing w:before="0"/>
        <w:ind w:left="0" w:firstLine="284"/>
        <w:rPr>
          <w:bCs/>
        </w:rPr>
      </w:pPr>
      <w:r w:rsidRPr="00BC75D2">
        <w:rPr>
          <w:bCs/>
        </w:rPr>
        <w:t xml:space="preserve">Centrum služeb pro silniční dopravu </w:t>
      </w:r>
    </w:p>
    <w:p w:rsidR="00BC75D2" w:rsidRPr="00E64F80" w:rsidRDefault="00BC75D2" w:rsidP="002712C4">
      <w:pPr>
        <w:pStyle w:val="Znormal"/>
        <w:ind w:firstLine="709"/>
      </w:pPr>
      <w:bookmarkStart w:id="259" w:name="_Toc508879858"/>
      <w:bookmarkStart w:id="260" w:name="_Toc508880134"/>
      <w:r w:rsidRPr="00E64F80">
        <w:t>Schválený rozpočet neinvestičního příspěvku a transferů zřízeným příspěvkovým organizacím ve výši 98 895 tis. Kč byl v průběhu roku 201</w:t>
      </w:r>
      <w:r>
        <w:t>8 navýšen</w:t>
      </w:r>
      <w:r w:rsidRPr="00E64F80">
        <w:t xml:space="preserve"> o</w:t>
      </w:r>
      <w:r>
        <w:t xml:space="preserve"> částku </w:t>
      </w:r>
      <w:r w:rsidRPr="00E64F80">
        <w:t xml:space="preserve"> </w:t>
      </w:r>
      <w:r>
        <w:t>65 830</w:t>
      </w:r>
      <w:r w:rsidRPr="00E64F80">
        <w:t xml:space="preserve"> tis. Kč                            na částku </w:t>
      </w:r>
      <w:r>
        <w:t>164 725</w:t>
      </w:r>
      <w:r w:rsidRPr="00E64F80">
        <w:t xml:space="preserve"> tis. Kč.</w:t>
      </w:r>
    </w:p>
    <w:p w:rsidR="00BC75D2" w:rsidRDefault="00BC75D2" w:rsidP="00BC75D2">
      <w:pPr>
        <w:pStyle w:val="Znormal"/>
        <w:spacing w:before="80"/>
      </w:pPr>
      <w:r w:rsidRPr="00725A24">
        <w:t>Upravený rozpočet</w:t>
      </w:r>
      <w:r w:rsidRPr="00725A24">
        <w:rPr>
          <w:b/>
          <w:bCs/>
        </w:rPr>
        <w:t xml:space="preserve"> </w:t>
      </w:r>
      <w:r w:rsidRPr="00725A24">
        <w:rPr>
          <w:bCs/>
        </w:rPr>
        <w:t xml:space="preserve">neinvestičního příspěvku a transferů zřízeným příspěvkovým organizacím </w:t>
      </w:r>
      <w:r w:rsidRPr="00725A24">
        <w:t xml:space="preserve">byl čerpán ve výši 904 749 tis. Kč, tj. 549,25 % stanoveného objemu, z toho nároky z nespotřebovaných výdajů minulých let </w:t>
      </w:r>
      <w:r>
        <w:t>740</w:t>
      </w:r>
      <w:r w:rsidR="00ED21FD">
        <w:t> </w:t>
      </w:r>
      <w:r>
        <w:t>071</w:t>
      </w:r>
      <w:r w:rsidR="00ED21FD">
        <w:t xml:space="preserve"> </w:t>
      </w:r>
      <w:r w:rsidRPr="00725A24">
        <w:t>tis. Kč.</w:t>
      </w:r>
    </w:p>
    <w:p w:rsidR="00BC75D2" w:rsidRPr="00725A24" w:rsidRDefault="00BC75D2" w:rsidP="00BC75D2">
      <w:pPr>
        <w:pStyle w:val="Znormal"/>
        <w:spacing w:before="80"/>
      </w:pPr>
    </w:p>
    <w:p w:rsidR="00391ADC" w:rsidRDefault="00391ADC" w:rsidP="0020401E">
      <w:pPr>
        <w:pStyle w:val="Titulek"/>
      </w:pPr>
    </w:p>
    <w:p w:rsidR="00391ADC" w:rsidRDefault="00391ADC" w:rsidP="0020401E">
      <w:pPr>
        <w:pStyle w:val="Titulek"/>
      </w:pPr>
    </w:p>
    <w:p w:rsidR="00894099" w:rsidRPr="00BC75D2" w:rsidRDefault="00AE353C" w:rsidP="00ED21FD">
      <w:pPr>
        <w:pStyle w:val="Titulek"/>
        <w:spacing w:after="0"/>
      </w:pPr>
      <w:bookmarkStart w:id="261" w:name="_Toc2855764"/>
      <w:r>
        <w:lastRenderedPageBreak/>
        <w:t xml:space="preserve">Graf č. </w:t>
      </w:r>
      <w:r w:rsidR="00A65941">
        <w:rPr>
          <w:noProof/>
        </w:rPr>
        <w:fldChar w:fldCharType="begin"/>
      </w:r>
      <w:r w:rsidR="00A65941">
        <w:rPr>
          <w:noProof/>
        </w:rPr>
        <w:instrText xml:space="preserve"> SEQ Graf_č. \* ARABIC </w:instrText>
      </w:r>
      <w:r w:rsidR="00A65941">
        <w:rPr>
          <w:noProof/>
        </w:rPr>
        <w:fldChar w:fldCharType="separate"/>
      </w:r>
      <w:r w:rsidR="00E93211">
        <w:rPr>
          <w:noProof/>
        </w:rPr>
        <w:t>10</w:t>
      </w:r>
      <w:r w:rsidR="00A65941">
        <w:rPr>
          <w:noProof/>
        </w:rPr>
        <w:fldChar w:fldCharType="end"/>
      </w:r>
      <w:r w:rsidR="00B460BF" w:rsidRPr="00BC75D2">
        <w:t xml:space="preserve">: </w:t>
      </w:r>
      <w:r w:rsidR="00CB0887" w:rsidRPr="00BC75D2">
        <w:t xml:space="preserve"> </w:t>
      </w:r>
      <w:r w:rsidR="00B460BF" w:rsidRPr="00BC75D2">
        <w:t>Přehled běžných výdajů příspěvkových organizací</w:t>
      </w:r>
      <w:r w:rsidR="00CC5F2F" w:rsidRPr="00BC75D2">
        <w:t xml:space="preserve"> poskytnutých z</w:t>
      </w:r>
      <w:r w:rsidR="00894099" w:rsidRPr="00BC75D2">
        <w:t> </w:t>
      </w:r>
      <w:r w:rsidR="00B460BF" w:rsidRPr="00BC75D2">
        <w:t>kapitoly</w:t>
      </w:r>
      <w:bookmarkEnd w:id="259"/>
      <w:bookmarkEnd w:id="260"/>
      <w:bookmarkEnd w:id="261"/>
    </w:p>
    <w:p w:rsidR="00824DFB" w:rsidRPr="00BC75D2" w:rsidRDefault="00894099" w:rsidP="00894099">
      <w:pPr>
        <w:pStyle w:val="Titulek"/>
        <w:keepNext/>
        <w:spacing w:before="0" w:after="120"/>
        <w:jc w:val="left"/>
      </w:pPr>
      <w:r w:rsidRPr="00BC75D2">
        <w:t xml:space="preserve">                   </w:t>
      </w:r>
      <w:r w:rsidR="00CB0887" w:rsidRPr="00BC75D2">
        <w:t xml:space="preserve"> </w:t>
      </w:r>
      <w:r w:rsidR="00B460BF" w:rsidRPr="00BC75D2">
        <w:t>327-MD</w:t>
      </w:r>
      <w:r w:rsidR="00CC5F2F" w:rsidRPr="00BC75D2">
        <w:t xml:space="preserve"> (</w:t>
      </w:r>
      <w:r w:rsidR="00B460BF" w:rsidRPr="00BC75D2">
        <w:t>v tis. Kč)</w:t>
      </w:r>
      <w:r w:rsidR="00AC4F82" w:rsidRPr="00BC75D2">
        <w:t xml:space="preserve"> </w:t>
      </w:r>
      <w:bookmarkEnd w:id="258"/>
    </w:p>
    <w:p w:rsidR="00E85668" w:rsidRPr="00207124" w:rsidRDefault="001A7DBE" w:rsidP="00E85668">
      <w:pPr>
        <w:rPr>
          <w:color w:val="FF0000"/>
        </w:rPr>
      </w:pPr>
      <w:r w:rsidRPr="00207124">
        <w:rPr>
          <w:noProof/>
          <w:color w:val="FF0000"/>
        </w:rPr>
        <w:drawing>
          <wp:inline distT="0" distB="0" distL="0" distR="0">
            <wp:extent cx="5748655" cy="2121408"/>
            <wp:effectExtent l="0" t="0" r="4445" b="0"/>
            <wp:docPr id="12" name="objekt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BC75D2" w:rsidRPr="00207124" w:rsidRDefault="00BC75D2" w:rsidP="00BC75D2">
      <w:pPr>
        <w:spacing w:before="120"/>
        <w:ind w:firstLine="709"/>
        <w:jc w:val="both"/>
        <w:rPr>
          <w:color w:val="FF0000"/>
          <w:szCs w:val="20"/>
        </w:rPr>
      </w:pPr>
      <w:bookmarkStart w:id="262" w:name="_Toc508879859"/>
      <w:bookmarkStart w:id="263" w:name="_Toc508880135"/>
      <w:r w:rsidRPr="00725A24">
        <w:rPr>
          <w:szCs w:val="20"/>
        </w:rPr>
        <w:t>Prostředky neinvestičního příspěvku</w:t>
      </w:r>
      <w:r>
        <w:rPr>
          <w:szCs w:val="20"/>
        </w:rPr>
        <w:t xml:space="preserve"> a transferů </w:t>
      </w:r>
      <w:r w:rsidRPr="00725A24">
        <w:rPr>
          <w:szCs w:val="20"/>
        </w:rPr>
        <w:t xml:space="preserve">čerpaly organizace Ředitelství silnic </w:t>
      </w:r>
      <w:r>
        <w:rPr>
          <w:szCs w:val="20"/>
        </w:rPr>
        <w:t xml:space="preserve">              </w:t>
      </w:r>
      <w:r w:rsidRPr="00725A24">
        <w:rPr>
          <w:szCs w:val="20"/>
        </w:rPr>
        <w:t>a dálnic ČR a Centrum služeb pro silniční dopravu</w:t>
      </w:r>
      <w:r w:rsidRPr="00207124">
        <w:rPr>
          <w:color w:val="FF0000"/>
          <w:szCs w:val="20"/>
        </w:rPr>
        <w:t>. </w:t>
      </w:r>
    </w:p>
    <w:p w:rsidR="00FA7B5E" w:rsidRPr="00BC75D2" w:rsidRDefault="00FA7B5E" w:rsidP="004111F0">
      <w:pPr>
        <w:pStyle w:val="Znormal"/>
        <w:spacing w:before="240" w:after="120"/>
        <w:ind w:firstLine="0"/>
        <w:rPr>
          <w:b/>
          <w:bCs/>
          <w:u w:val="single"/>
        </w:rPr>
      </w:pPr>
      <w:r w:rsidRPr="00BC75D2">
        <w:rPr>
          <w:b/>
          <w:bCs/>
          <w:u w:val="single"/>
        </w:rPr>
        <w:t>Ředitelství silnic a dálnic ČR</w:t>
      </w:r>
      <w:bookmarkEnd w:id="262"/>
      <w:bookmarkEnd w:id="263"/>
      <w:r w:rsidRPr="00BC75D2">
        <w:rPr>
          <w:b/>
          <w:bCs/>
          <w:u w:val="single"/>
        </w:rPr>
        <w:t xml:space="preserve"> </w:t>
      </w:r>
    </w:p>
    <w:p w:rsidR="00BC75D2" w:rsidRPr="00725A24" w:rsidRDefault="00BC75D2" w:rsidP="00BC75D2">
      <w:pPr>
        <w:spacing w:before="120"/>
        <w:ind w:firstLine="708"/>
        <w:jc w:val="both"/>
        <w:rPr>
          <w:szCs w:val="20"/>
        </w:rPr>
      </w:pPr>
      <w:r w:rsidRPr="00725A24">
        <w:rPr>
          <w:szCs w:val="20"/>
        </w:rPr>
        <w:t>Ministerstvo dopravy je zřizovatelem státní příspěvkové organizace Ředitelství silnic a dálnic ČR. Běžné výdaje organizace jsou kryty zejména prostředky rozpočtu Státního fondu dopravní infrastruktury. Tento stav přetrvává téměř beze změn</w:t>
      </w:r>
      <w:r w:rsidR="00ED21FD">
        <w:rPr>
          <w:szCs w:val="20"/>
        </w:rPr>
        <w:t xml:space="preserve">y od roku 2001, tj. od data, </w:t>
      </w:r>
      <w:r w:rsidRPr="00725A24">
        <w:rPr>
          <w:szCs w:val="20"/>
        </w:rPr>
        <w:t xml:space="preserve">kdy Státní fond dopravní infrastruktury převzal plně financování této organizace ve smyslu zákona č. 104/2000 Sb., o Státním fondu dopravní infrastruktury a o změně zákona č. 171/1991 Sb., </w:t>
      </w:r>
      <w:r>
        <w:rPr>
          <w:szCs w:val="20"/>
        </w:rPr>
        <w:t xml:space="preserve">                </w:t>
      </w:r>
      <w:r w:rsidRPr="00725A24">
        <w:rPr>
          <w:szCs w:val="20"/>
        </w:rPr>
        <w:t xml:space="preserve">o působnosti orgánů České republiky ve věcech převodů majetku státu na jiné osoby a o Fondu národního majetku České republiky, ve znění pozdějších předpisů. </w:t>
      </w:r>
    </w:p>
    <w:p w:rsidR="00BC75D2" w:rsidRPr="008517E4" w:rsidRDefault="002712C4" w:rsidP="002712C4">
      <w:pPr>
        <w:spacing w:before="120"/>
        <w:ind w:left="357" w:right="-284"/>
        <w:jc w:val="center"/>
      </w:pPr>
      <w:r>
        <w:tab/>
      </w:r>
      <w:r>
        <w:tab/>
      </w:r>
      <w:r>
        <w:tab/>
      </w:r>
      <w:r>
        <w:tab/>
      </w:r>
      <w:r>
        <w:tab/>
      </w:r>
      <w:r>
        <w:tab/>
      </w:r>
      <w:r>
        <w:tab/>
      </w:r>
      <w:r>
        <w:tab/>
      </w:r>
      <w:r>
        <w:tab/>
      </w:r>
      <w:r>
        <w:tab/>
      </w:r>
      <w:r>
        <w:tab/>
        <w:t xml:space="preserve">        </w:t>
      </w:r>
      <w:r w:rsidR="00BC75D2" w:rsidRPr="008517E4">
        <w:t>v tis. Kč</w:t>
      </w:r>
    </w:p>
    <w:tbl>
      <w:tblPr>
        <w:tblW w:w="924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9"/>
        <w:gridCol w:w="1134"/>
        <w:gridCol w:w="1134"/>
        <w:gridCol w:w="1134"/>
        <w:gridCol w:w="1134"/>
        <w:gridCol w:w="737"/>
      </w:tblGrid>
      <w:tr w:rsidR="00BC75D2" w:rsidRPr="008517E4" w:rsidTr="002712C4">
        <w:tc>
          <w:tcPr>
            <w:tcW w:w="3969" w:type="dxa"/>
          </w:tcPr>
          <w:p w:rsidR="00BC75D2" w:rsidRPr="008517E4" w:rsidRDefault="00BC75D2" w:rsidP="00D47517">
            <w:pPr>
              <w:jc w:val="center"/>
              <w:rPr>
                <w:sz w:val="22"/>
              </w:rPr>
            </w:pPr>
          </w:p>
          <w:p w:rsidR="00BC75D2" w:rsidRPr="008517E4" w:rsidRDefault="00BC75D2" w:rsidP="00D47517">
            <w:pPr>
              <w:jc w:val="center"/>
              <w:rPr>
                <w:sz w:val="22"/>
              </w:rPr>
            </w:pPr>
            <w:r w:rsidRPr="008517E4">
              <w:rPr>
                <w:sz w:val="22"/>
              </w:rPr>
              <w:t>Ukazatel</w:t>
            </w:r>
          </w:p>
        </w:tc>
        <w:tc>
          <w:tcPr>
            <w:tcW w:w="1134" w:type="dxa"/>
            <w:vAlign w:val="center"/>
          </w:tcPr>
          <w:p w:rsidR="00BC75D2" w:rsidRPr="008517E4" w:rsidRDefault="00BC75D2" w:rsidP="00D47517">
            <w:pPr>
              <w:jc w:val="center"/>
              <w:rPr>
                <w:sz w:val="22"/>
              </w:rPr>
            </w:pPr>
            <w:r w:rsidRPr="008517E4">
              <w:rPr>
                <w:sz w:val="22"/>
              </w:rPr>
              <w:t>Skutečnost</w:t>
            </w:r>
          </w:p>
          <w:p w:rsidR="00BC75D2" w:rsidRPr="008517E4" w:rsidRDefault="00BC75D2" w:rsidP="00D47517">
            <w:pPr>
              <w:jc w:val="center"/>
              <w:rPr>
                <w:sz w:val="22"/>
              </w:rPr>
            </w:pPr>
            <w:r w:rsidRPr="008517E4">
              <w:rPr>
                <w:sz w:val="22"/>
              </w:rPr>
              <w:t>2017</w:t>
            </w:r>
          </w:p>
        </w:tc>
        <w:tc>
          <w:tcPr>
            <w:tcW w:w="1134" w:type="dxa"/>
            <w:vAlign w:val="center"/>
          </w:tcPr>
          <w:p w:rsidR="00BC75D2" w:rsidRPr="008517E4" w:rsidRDefault="00BC75D2" w:rsidP="00D47517">
            <w:pPr>
              <w:jc w:val="center"/>
              <w:rPr>
                <w:sz w:val="22"/>
              </w:rPr>
            </w:pPr>
            <w:r w:rsidRPr="008517E4">
              <w:rPr>
                <w:sz w:val="22"/>
              </w:rPr>
              <w:t>Schválený</w:t>
            </w:r>
          </w:p>
          <w:p w:rsidR="00BC75D2" w:rsidRPr="008517E4" w:rsidRDefault="00BC75D2" w:rsidP="00D47517">
            <w:pPr>
              <w:jc w:val="center"/>
              <w:rPr>
                <w:sz w:val="22"/>
              </w:rPr>
            </w:pPr>
            <w:r w:rsidRPr="008517E4">
              <w:rPr>
                <w:sz w:val="22"/>
              </w:rPr>
              <w:t>rozpočet</w:t>
            </w:r>
          </w:p>
          <w:p w:rsidR="00BC75D2" w:rsidRPr="008517E4" w:rsidRDefault="00BC75D2" w:rsidP="00D47517">
            <w:pPr>
              <w:jc w:val="center"/>
              <w:rPr>
                <w:sz w:val="22"/>
              </w:rPr>
            </w:pPr>
            <w:r w:rsidRPr="008517E4">
              <w:rPr>
                <w:sz w:val="22"/>
              </w:rPr>
              <w:t>2018</w:t>
            </w:r>
          </w:p>
        </w:tc>
        <w:tc>
          <w:tcPr>
            <w:tcW w:w="1134" w:type="dxa"/>
            <w:vAlign w:val="center"/>
          </w:tcPr>
          <w:p w:rsidR="00BC75D2" w:rsidRPr="008517E4" w:rsidRDefault="00BC75D2" w:rsidP="00D47517">
            <w:pPr>
              <w:jc w:val="center"/>
              <w:rPr>
                <w:sz w:val="22"/>
              </w:rPr>
            </w:pPr>
            <w:r w:rsidRPr="008517E4">
              <w:rPr>
                <w:sz w:val="22"/>
              </w:rPr>
              <w:t>Upravený</w:t>
            </w:r>
          </w:p>
          <w:p w:rsidR="00BC75D2" w:rsidRPr="008517E4" w:rsidRDefault="00BC75D2" w:rsidP="00D47517">
            <w:pPr>
              <w:jc w:val="center"/>
              <w:rPr>
                <w:sz w:val="22"/>
              </w:rPr>
            </w:pPr>
            <w:r w:rsidRPr="008517E4">
              <w:rPr>
                <w:sz w:val="22"/>
              </w:rPr>
              <w:t>rozpočet</w:t>
            </w:r>
          </w:p>
          <w:p w:rsidR="00BC75D2" w:rsidRPr="008517E4" w:rsidRDefault="00BC75D2" w:rsidP="00D47517">
            <w:pPr>
              <w:jc w:val="center"/>
              <w:rPr>
                <w:sz w:val="22"/>
              </w:rPr>
            </w:pPr>
            <w:r w:rsidRPr="008517E4">
              <w:rPr>
                <w:sz w:val="22"/>
              </w:rPr>
              <w:t>2018</w:t>
            </w:r>
          </w:p>
        </w:tc>
        <w:tc>
          <w:tcPr>
            <w:tcW w:w="1134" w:type="dxa"/>
            <w:vAlign w:val="center"/>
          </w:tcPr>
          <w:p w:rsidR="00BC75D2" w:rsidRPr="008517E4" w:rsidRDefault="00BC75D2" w:rsidP="00D47517">
            <w:pPr>
              <w:jc w:val="center"/>
              <w:rPr>
                <w:sz w:val="22"/>
              </w:rPr>
            </w:pPr>
            <w:r w:rsidRPr="008517E4">
              <w:rPr>
                <w:sz w:val="22"/>
              </w:rPr>
              <w:t>Skutečnost</w:t>
            </w:r>
          </w:p>
          <w:p w:rsidR="00BC75D2" w:rsidRPr="008517E4" w:rsidRDefault="00BC75D2" w:rsidP="00D47517">
            <w:pPr>
              <w:jc w:val="center"/>
              <w:rPr>
                <w:sz w:val="22"/>
              </w:rPr>
            </w:pPr>
            <w:r w:rsidRPr="008517E4">
              <w:rPr>
                <w:sz w:val="22"/>
              </w:rPr>
              <w:t>2018</w:t>
            </w:r>
          </w:p>
        </w:tc>
        <w:tc>
          <w:tcPr>
            <w:tcW w:w="737" w:type="dxa"/>
            <w:vAlign w:val="center"/>
          </w:tcPr>
          <w:p w:rsidR="00BC75D2" w:rsidRPr="008517E4" w:rsidRDefault="00BC75D2" w:rsidP="00D47517">
            <w:pPr>
              <w:jc w:val="center"/>
              <w:rPr>
                <w:sz w:val="22"/>
              </w:rPr>
            </w:pPr>
            <w:r w:rsidRPr="008517E4">
              <w:rPr>
                <w:sz w:val="22"/>
              </w:rPr>
              <w:t>Index</w:t>
            </w:r>
          </w:p>
          <w:p w:rsidR="00BC75D2" w:rsidRPr="008517E4" w:rsidRDefault="00BC75D2" w:rsidP="00D47517">
            <w:pPr>
              <w:jc w:val="center"/>
              <w:rPr>
                <w:sz w:val="22"/>
              </w:rPr>
            </w:pPr>
            <w:r w:rsidRPr="008517E4">
              <w:rPr>
                <w:sz w:val="22"/>
              </w:rPr>
              <w:t>18/17        (v %)</w:t>
            </w:r>
          </w:p>
        </w:tc>
      </w:tr>
      <w:tr w:rsidR="00BC75D2" w:rsidRPr="008517E4" w:rsidTr="002712C4">
        <w:tc>
          <w:tcPr>
            <w:tcW w:w="3969" w:type="dxa"/>
            <w:tcBorders>
              <w:bottom w:val="single" w:sz="4" w:space="0" w:color="auto"/>
            </w:tcBorders>
          </w:tcPr>
          <w:p w:rsidR="00BC75D2" w:rsidRPr="008517E4" w:rsidRDefault="00BC75D2" w:rsidP="00D47517">
            <w:pPr>
              <w:jc w:val="center"/>
              <w:rPr>
                <w:sz w:val="22"/>
              </w:rPr>
            </w:pPr>
            <w:r w:rsidRPr="008517E4">
              <w:rPr>
                <w:sz w:val="22"/>
              </w:rPr>
              <w:t>a</w:t>
            </w:r>
          </w:p>
        </w:tc>
        <w:tc>
          <w:tcPr>
            <w:tcW w:w="1134" w:type="dxa"/>
            <w:tcBorders>
              <w:bottom w:val="single" w:sz="4" w:space="0" w:color="auto"/>
            </w:tcBorders>
          </w:tcPr>
          <w:p w:rsidR="00BC75D2" w:rsidRPr="008517E4" w:rsidRDefault="00BC75D2" w:rsidP="00D47517">
            <w:pPr>
              <w:jc w:val="center"/>
              <w:rPr>
                <w:sz w:val="22"/>
              </w:rPr>
            </w:pPr>
            <w:r w:rsidRPr="008517E4">
              <w:rPr>
                <w:sz w:val="22"/>
              </w:rPr>
              <w:t>1</w:t>
            </w:r>
          </w:p>
        </w:tc>
        <w:tc>
          <w:tcPr>
            <w:tcW w:w="1134" w:type="dxa"/>
            <w:tcBorders>
              <w:bottom w:val="single" w:sz="4" w:space="0" w:color="auto"/>
            </w:tcBorders>
          </w:tcPr>
          <w:p w:rsidR="00BC75D2" w:rsidRPr="008517E4" w:rsidRDefault="00BC75D2" w:rsidP="00D47517">
            <w:pPr>
              <w:jc w:val="center"/>
              <w:rPr>
                <w:sz w:val="22"/>
              </w:rPr>
            </w:pPr>
            <w:r w:rsidRPr="008517E4">
              <w:rPr>
                <w:sz w:val="22"/>
              </w:rPr>
              <w:t>2</w:t>
            </w:r>
          </w:p>
        </w:tc>
        <w:tc>
          <w:tcPr>
            <w:tcW w:w="1134" w:type="dxa"/>
            <w:tcBorders>
              <w:bottom w:val="single" w:sz="4" w:space="0" w:color="auto"/>
            </w:tcBorders>
          </w:tcPr>
          <w:p w:rsidR="00BC75D2" w:rsidRPr="008517E4" w:rsidRDefault="00BC75D2" w:rsidP="00D47517">
            <w:pPr>
              <w:jc w:val="center"/>
              <w:rPr>
                <w:sz w:val="22"/>
              </w:rPr>
            </w:pPr>
            <w:r w:rsidRPr="008517E4">
              <w:rPr>
                <w:sz w:val="22"/>
              </w:rPr>
              <w:t>3</w:t>
            </w:r>
          </w:p>
        </w:tc>
        <w:tc>
          <w:tcPr>
            <w:tcW w:w="1134" w:type="dxa"/>
            <w:tcBorders>
              <w:bottom w:val="single" w:sz="4" w:space="0" w:color="auto"/>
            </w:tcBorders>
          </w:tcPr>
          <w:p w:rsidR="00BC75D2" w:rsidRPr="008517E4" w:rsidRDefault="00BC75D2" w:rsidP="00D47517">
            <w:pPr>
              <w:jc w:val="center"/>
              <w:rPr>
                <w:sz w:val="22"/>
              </w:rPr>
            </w:pPr>
            <w:r w:rsidRPr="008517E4">
              <w:rPr>
                <w:sz w:val="22"/>
              </w:rPr>
              <w:t>4</w:t>
            </w:r>
          </w:p>
        </w:tc>
        <w:tc>
          <w:tcPr>
            <w:tcW w:w="737" w:type="dxa"/>
            <w:tcBorders>
              <w:bottom w:val="single" w:sz="4" w:space="0" w:color="auto"/>
            </w:tcBorders>
          </w:tcPr>
          <w:p w:rsidR="00BC75D2" w:rsidRPr="008517E4" w:rsidRDefault="00BC75D2" w:rsidP="00D47517">
            <w:pPr>
              <w:jc w:val="center"/>
              <w:rPr>
                <w:sz w:val="22"/>
              </w:rPr>
            </w:pPr>
            <w:r w:rsidRPr="008517E4">
              <w:rPr>
                <w:sz w:val="22"/>
              </w:rPr>
              <w:t>5</w:t>
            </w:r>
          </w:p>
        </w:tc>
      </w:tr>
      <w:tr w:rsidR="00BC75D2" w:rsidRPr="008517E4" w:rsidTr="002712C4">
        <w:trPr>
          <w:trHeight w:val="388"/>
        </w:trPr>
        <w:tc>
          <w:tcPr>
            <w:tcW w:w="3969" w:type="dxa"/>
            <w:tcBorders>
              <w:top w:val="single" w:sz="4" w:space="0" w:color="auto"/>
              <w:left w:val="single" w:sz="4" w:space="0" w:color="auto"/>
              <w:bottom w:val="nil"/>
              <w:right w:val="single" w:sz="4" w:space="0" w:color="auto"/>
            </w:tcBorders>
          </w:tcPr>
          <w:p w:rsidR="00BC75D2" w:rsidRPr="008517E4" w:rsidRDefault="00BC75D2" w:rsidP="00D47517">
            <w:pPr>
              <w:pStyle w:val="Zkladntext"/>
              <w:rPr>
                <w:b/>
                <w:bCs/>
                <w:sz w:val="20"/>
              </w:rPr>
            </w:pPr>
            <w:r w:rsidRPr="008517E4">
              <w:rPr>
                <w:b/>
                <w:bCs/>
                <w:sz w:val="20"/>
              </w:rPr>
              <w:t xml:space="preserve">Neinvestiční příspěvek a transfery                          zřízeným PO </w:t>
            </w:r>
          </w:p>
          <w:p w:rsidR="00BC75D2" w:rsidRPr="008517E4" w:rsidRDefault="00BC75D2" w:rsidP="00D47517">
            <w:pPr>
              <w:pStyle w:val="Zkladntext"/>
              <w:rPr>
                <w:sz w:val="20"/>
              </w:rPr>
            </w:pPr>
            <w:r w:rsidRPr="008517E4">
              <w:rPr>
                <w:sz w:val="20"/>
              </w:rPr>
              <w:t xml:space="preserve">z toho: </w:t>
            </w:r>
          </w:p>
        </w:tc>
        <w:tc>
          <w:tcPr>
            <w:tcW w:w="1134" w:type="dxa"/>
            <w:tcBorders>
              <w:top w:val="single" w:sz="4" w:space="0" w:color="auto"/>
              <w:left w:val="single" w:sz="4" w:space="0" w:color="auto"/>
              <w:bottom w:val="nil"/>
              <w:right w:val="single" w:sz="4" w:space="0" w:color="auto"/>
            </w:tcBorders>
          </w:tcPr>
          <w:p w:rsidR="00BC75D2" w:rsidRPr="008517E4" w:rsidRDefault="00BC75D2" w:rsidP="00D47517">
            <w:pPr>
              <w:spacing w:before="120"/>
              <w:jc w:val="right"/>
              <w:rPr>
                <w:b/>
                <w:bCs/>
                <w:sz w:val="20"/>
              </w:rPr>
            </w:pPr>
            <w:r w:rsidRPr="008517E4">
              <w:rPr>
                <w:b/>
                <w:bCs/>
                <w:sz w:val="20"/>
              </w:rPr>
              <w:t xml:space="preserve">              </w:t>
            </w:r>
            <w:r>
              <w:rPr>
                <w:b/>
                <w:bCs/>
                <w:sz w:val="20"/>
              </w:rPr>
              <w:t>3 671 962</w:t>
            </w:r>
          </w:p>
        </w:tc>
        <w:tc>
          <w:tcPr>
            <w:tcW w:w="1134" w:type="dxa"/>
            <w:tcBorders>
              <w:top w:val="single" w:sz="4" w:space="0" w:color="auto"/>
              <w:left w:val="single" w:sz="4" w:space="0" w:color="auto"/>
              <w:bottom w:val="nil"/>
              <w:right w:val="single" w:sz="4" w:space="0" w:color="auto"/>
            </w:tcBorders>
          </w:tcPr>
          <w:p w:rsidR="00BC75D2" w:rsidRPr="008517E4" w:rsidRDefault="00BC75D2" w:rsidP="00D47517">
            <w:pPr>
              <w:spacing w:before="120"/>
              <w:jc w:val="right"/>
              <w:rPr>
                <w:b/>
                <w:bCs/>
                <w:sz w:val="20"/>
              </w:rPr>
            </w:pPr>
            <w:r w:rsidRPr="008517E4">
              <w:rPr>
                <w:b/>
                <w:bCs/>
                <w:sz w:val="20"/>
              </w:rPr>
              <w:t xml:space="preserve">                      </w:t>
            </w:r>
            <w:r>
              <w:rPr>
                <w:b/>
                <w:bCs/>
                <w:sz w:val="20"/>
              </w:rPr>
              <w:t>3 000</w:t>
            </w:r>
          </w:p>
        </w:tc>
        <w:tc>
          <w:tcPr>
            <w:tcW w:w="1134" w:type="dxa"/>
            <w:tcBorders>
              <w:top w:val="single" w:sz="4" w:space="0" w:color="auto"/>
              <w:left w:val="single" w:sz="4" w:space="0" w:color="auto"/>
              <w:bottom w:val="nil"/>
              <w:right w:val="single" w:sz="4" w:space="0" w:color="auto"/>
            </w:tcBorders>
          </w:tcPr>
          <w:p w:rsidR="00BC75D2" w:rsidRPr="008517E4" w:rsidRDefault="00BC75D2" w:rsidP="00D47517">
            <w:pPr>
              <w:spacing w:before="120"/>
              <w:jc w:val="right"/>
              <w:rPr>
                <w:b/>
                <w:bCs/>
                <w:sz w:val="20"/>
              </w:rPr>
            </w:pPr>
            <w:r w:rsidRPr="008517E4">
              <w:rPr>
                <w:b/>
                <w:bCs/>
                <w:sz w:val="20"/>
              </w:rPr>
              <w:t xml:space="preserve">                      </w:t>
            </w:r>
            <w:r>
              <w:rPr>
                <w:b/>
                <w:bCs/>
                <w:sz w:val="20"/>
              </w:rPr>
              <w:t>77 863</w:t>
            </w:r>
          </w:p>
        </w:tc>
        <w:tc>
          <w:tcPr>
            <w:tcW w:w="1134" w:type="dxa"/>
            <w:tcBorders>
              <w:top w:val="single" w:sz="4" w:space="0" w:color="auto"/>
              <w:left w:val="single" w:sz="4" w:space="0" w:color="auto"/>
              <w:bottom w:val="nil"/>
              <w:right w:val="single" w:sz="4" w:space="0" w:color="auto"/>
            </w:tcBorders>
          </w:tcPr>
          <w:p w:rsidR="00BC75D2" w:rsidRPr="008517E4" w:rsidRDefault="00BC75D2" w:rsidP="00D47517">
            <w:pPr>
              <w:spacing w:before="120"/>
              <w:jc w:val="right"/>
              <w:rPr>
                <w:b/>
                <w:bCs/>
                <w:sz w:val="20"/>
              </w:rPr>
            </w:pPr>
            <w:r w:rsidRPr="008517E4">
              <w:rPr>
                <w:b/>
                <w:bCs/>
                <w:sz w:val="20"/>
              </w:rPr>
              <w:t xml:space="preserve">                     </w:t>
            </w:r>
            <w:r>
              <w:rPr>
                <w:b/>
                <w:bCs/>
                <w:sz w:val="20"/>
              </w:rPr>
              <w:t>817 887</w:t>
            </w:r>
          </w:p>
        </w:tc>
        <w:tc>
          <w:tcPr>
            <w:tcW w:w="737" w:type="dxa"/>
            <w:tcBorders>
              <w:top w:val="single" w:sz="4" w:space="0" w:color="auto"/>
              <w:left w:val="single" w:sz="4" w:space="0" w:color="auto"/>
              <w:bottom w:val="nil"/>
              <w:right w:val="single" w:sz="4" w:space="0" w:color="auto"/>
            </w:tcBorders>
          </w:tcPr>
          <w:p w:rsidR="00BC75D2" w:rsidRPr="008517E4" w:rsidRDefault="00BC75D2" w:rsidP="00D47517">
            <w:pPr>
              <w:spacing w:before="120"/>
              <w:ind w:left="-70" w:firstLine="70"/>
              <w:jc w:val="right"/>
              <w:rPr>
                <w:b/>
                <w:bCs/>
                <w:sz w:val="20"/>
              </w:rPr>
            </w:pPr>
            <w:r w:rsidRPr="008517E4">
              <w:rPr>
                <w:b/>
                <w:bCs/>
                <w:sz w:val="20"/>
              </w:rPr>
              <w:t xml:space="preserve">          </w:t>
            </w:r>
            <w:r>
              <w:rPr>
                <w:b/>
                <w:bCs/>
                <w:sz w:val="20"/>
              </w:rPr>
              <w:t>22,27</w:t>
            </w:r>
          </w:p>
        </w:tc>
      </w:tr>
      <w:tr w:rsidR="00BC75D2" w:rsidRPr="008517E4" w:rsidTr="002712C4">
        <w:tc>
          <w:tcPr>
            <w:tcW w:w="3969" w:type="dxa"/>
            <w:tcBorders>
              <w:top w:val="nil"/>
              <w:left w:val="single" w:sz="4" w:space="0" w:color="auto"/>
              <w:bottom w:val="nil"/>
              <w:right w:val="single" w:sz="4" w:space="0" w:color="auto"/>
            </w:tcBorders>
          </w:tcPr>
          <w:p w:rsidR="00BC75D2" w:rsidRPr="008517E4" w:rsidRDefault="00BC75D2" w:rsidP="00D47517">
            <w:pPr>
              <w:jc w:val="both"/>
              <w:rPr>
                <w:sz w:val="20"/>
              </w:rPr>
            </w:pPr>
            <w:r w:rsidRPr="008517E4">
              <w:rPr>
                <w:sz w:val="20"/>
              </w:rPr>
              <w:t xml:space="preserve">dotace na neinvestiční náklady související </w:t>
            </w:r>
          </w:p>
        </w:tc>
        <w:tc>
          <w:tcPr>
            <w:tcW w:w="1134" w:type="dxa"/>
            <w:tcBorders>
              <w:top w:val="nil"/>
              <w:left w:val="single" w:sz="4" w:space="0" w:color="auto"/>
              <w:bottom w:val="nil"/>
              <w:right w:val="single" w:sz="4" w:space="0" w:color="auto"/>
            </w:tcBorders>
          </w:tcPr>
          <w:p w:rsidR="00BC75D2" w:rsidRPr="008517E4" w:rsidRDefault="00BC75D2" w:rsidP="00D47517">
            <w:pPr>
              <w:jc w:val="right"/>
              <w:rPr>
                <w:sz w:val="20"/>
              </w:rPr>
            </w:pPr>
          </w:p>
        </w:tc>
        <w:tc>
          <w:tcPr>
            <w:tcW w:w="1134" w:type="dxa"/>
            <w:tcBorders>
              <w:top w:val="nil"/>
              <w:left w:val="single" w:sz="4" w:space="0" w:color="auto"/>
              <w:bottom w:val="nil"/>
              <w:right w:val="single" w:sz="4" w:space="0" w:color="auto"/>
            </w:tcBorders>
          </w:tcPr>
          <w:p w:rsidR="00BC75D2" w:rsidRPr="008517E4" w:rsidRDefault="00BC75D2" w:rsidP="00D47517">
            <w:pPr>
              <w:jc w:val="right"/>
              <w:rPr>
                <w:sz w:val="20"/>
              </w:rPr>
            </w:pPr>
          </w:p>
        </w:tc>
        <w:tc>
          <w:tcPr>
            <w:tcW w:w="1134" w:type="dxa"/>
            <w:tcBorders>
              <w:top w:val="nil"/>
              <w:left w:val="single" w:sz="4" w:space="0" w:color="auto"/>
              <w:bottom w:val="nil"/>
              <w:right w:val="single" w:sz="4" w:space="0" w:color="auto"/>
            </w:tcBorders>
          </w:tcPr>
          <w:p w:rsidR="00BC75D2" w:rsidRPr="008517E4" w:rsidRDefault="00BC75D2" w:rsidP="00D47517">
            <w:pPr>
              <w:jc w:val="right"/>
              <w:rPr>
                <w:sz w:val="20"/>
              </w:rPr>
            </w:pPr>
          </w:p>
        </w:tc>
        <w:tc>
          <w:tcPr>
            <w:tcW w:w="1134" w:type="dxa"/>
            <w:tcBorders>
              <w:top w:val="nil"/>
              <w:left w:val="single" w:sz="4" w:space="0" w:color="auto"/>
              <w:bottom w:val="nil"/>
              <w:right w:val="single" w:sz="4" w:space="0" w:color="auto"/>
            </w:tcBorders>
          </w:tcPr>
          <w:p w:rsidR="00BC75D2" w:rsidRPr="008517E4" w:rsidRDefault="00BC75D2" w:rsidP="00D47517">
            <w:pPr>
              <w:jc w:val="right"/>
              <w:rPr>
                <w:sz w:val="20"/>
              </w:rPr>
            </w:pPr>
          </w:p>
        </w:tc>
        <w:tc>
          <w:tcPr>
            <w:tcW w:w="737" w:type="dxa"/>
            <w:tcBorders>
              <w:top w:val="nil"/>
              <w:left w:val="single" w:sz="4" w:space="0" w:color="auto"/>
              <w:bottom w:val="nil"/>
              <w:right w:val="single" w:sz="4" w:space="0" w:color="auto"/>
            </w:tcBorders>
          </w:tcPr>
          <w:p w:rsidR="00BC75D2" w:rsidRPr="008517E4" w:rsidRDefault="00BC75D2" w:rsidP="00D47517">
            <w:pPr>
              <w:jc w:val="right"/>
              <w:rPr>
                <w:sz w:val="20"/>
              </w:rPr>
            </w:pPr>
          </w:p>
        </w:tc>
      </w:tr>
      <w:tr w:rsidR="00BC75D2" w:rsidRPr="008517E4" w:rsidTr="002712C4">
        <w:tc>
          <w:tcPr>
            <w:tcW w:w="3969" w:type="dxa"/>
            <w:tcBorders>
              <w:top w:val="nil"/>
              <w:left w:val="single" w:sz="4" w:space="0" w:color="auto"/>
              <w:bottom w:val="nil"/>
              <w:right w:val="single" w:sz="4" w:space="0" w:color="auto"/>
            </w:tcBorders>
          </w:tcPr>
          <w:p w:rsidR="00BC75D2" w:rsidRPr="008517E4" w:rsidRDefault="00BC75D2" w:rsidP="00D47517">
            <w:pPr>
              <w:rPr>
                <w:sz w:val="20"/>
              </w:rPr>
            </w:pPr>
            <w:r w:rsidRPr="008517E4">
              <w:rPr>
                <w:sz w:val="20"/>
              </w:rPr>
              <w:t>s financ. programů evidovaných v  EDS/SMVS</w:t>
            </w:r>
          </w:p>
        </w:tc>
        <w:tc>
          <w:tcPr>
            <w:tcW w:w="1134" w:type="dxa"/>
            <w:tcBorders>
              <w:top w:val="nil"/>
              <w:left w:val="single" w:sz="4" w:space="0" w:color="auto"/>
              <w:bottom w:val="nil"/>
              <w:right w:val="single" w:sz="4" w:space="0" w:color="auto"/>
            </w:tcBorders>
          </w:tcPr>
          <w:p w:rsidR="00BC75D2" w:rsidRPr="008517E4" w:rsidRDefault="00BC75D2" w:rsidP="00D47517">
            <w:pPr>
              <w:jc w:val="right"/>
              <w:rPr>
                <w:sz w:val="20"/>
              </w:rPr>
            </w:pPr>
            <w:r w:rsidRPr="008517E4">
              <w:rPr>
                <w:sz w:val="20"/>
              </w:rPr>
              <w:t>0</w:t>
            </w:r>
          </w:p>
        </w:tc>
        <w:tc>
          <w:tcPr>
            <w:tcW w:w="1134" w:type="dxa"/>
            <w:tcBorders>
              <w:top w:val="nil"/>
              <w:left w:val="single" w:sz="4" w:space="0" w:color="auto"/>
              <w:bottom w:val="nil"/>
              <w:right w:val="single" w:sz="4" w:space="0" w:color="auto"/>
            </w:tcBorders>
          </w:tcPr>
          <w:p w:rsidR="00BC75D2" w:rsidRPr="008517E4" w:rsidRDefault="00BC75D2" w:rsidP="00D47517">
            <w:pPr>
              <w:jc w:val="right"/>
              <w:rPr>
                <w:sz w:val="20"/>
              </w:rPr>
            </w:pPr>
            <w:r w:rsidRPr="008517E4">
              <w:rPr>
                <w:sz w:val="20"/>
              </w:rPr>
              <w:t>0</w:t>
            </w:r>
          </w:p>
        </w:tc>
        <w:tc>
          <w:tcPr>
            <w:tcW w:w="1134" w:type="dxa"/>
            <w:tcBorders>
              <w:top w:val="nil"/>
              <w:left w:val="single" w:sz="4" w:space="0" w:color="auto"/>
              <w:bottom w:val="nil"/>
              <w:right w:val="single" w:sz="4" w:space="0" w:color="auto"/>
            </w:tcBorders>
          </w:tcPr>
          <w:p w:rsidR="00BC75D2" w:rsidRPr="008517E4" w:rsidRDefault="00BC75D2" w:rsidP="00D47517">
            <w:pPr>
              <w:jc w:val="right"/>
              <w:rPr>
                <w:sz w:val="20"/>
              </w:rPr>
            </w:pPr>
            <w:r w:rsidRPr="008517E4">
              <w:rPr>
                <w:sz w:val="20"/>
              </w:rPr>
              <w:t>0</w:t>
            </w:r>
          </w:p>
        </w:tc>
        <w:tc>
          <w:tcPr>
            <w:tcW w:w="1134" w:type="dxa"/>
            <w:tcBorders>
              <w:top w:val="nil"/>
              <w:left w:val="single" w:sz="4" w:space="0" w:color="auto"/>
              <w:bottom w:val="nil"/>
              <w:right w:val="single" w:sz="4" w:space="0" w:color="auto"/>
            </w:tcBorders>
          </w:tcPr>
          <w:p w:rsidR="00BC75D2" w:rsidRPr="008517E4" w:rsidRDefault="00BC75D2" w:rsidP="00D47517">
            <w:pPr>
              <w:jc w:val="right"/>
              <w:rPr>
                <w:sz w:val="20"/>
              </w:rPr>
            </w:pPr>
            <w:r w:rsidRPr="008517E4">
              <w:rPr>
                <w:sz w:val="20"/>
              </w:rPr>
              <w:t>0</w:t>
            </w:r>
          </w:p>
        </w:tc>
        <w:tc>
          <w:tcPr>
            <w:tcW w:w="737" w:type="dxa"/>
            <w:tcBorders>
              <w:top w:val="nil"/>
              <w:left w:val="single" w:sz="4" w:space="0" w:color="auto"/>
              <w:bottom w:val="nil"/>
              <w:right w:val="single" w:sz="4" w:space="0" w:color="auto"/>
            </w:tcBorders>
          </w:tcPr>
          <w:p w:rsidR="00BC75D2" w:rsidRPr="008517E4" w:rsidRDefault="00BC75D2" w:rsidP="00D47517">
            <w:pPr>
              <w:jc w:val="right"/>
              <w:rPr>
                <w:sz w:val="20"/>
              </w:rPr>
            </w:pPr>
            <w:r>
              <w:rPr>
                <w:sz w:val="20"/>
              </w:rPr>
              <w:t>x</w:t>
            </w:r>
          </w:p>
        </w:tc>
      </w:tr>
      <w:tr w:rsidR="00BC75D2" w:rsidRPr="008517E4" w:rsidTr="002712C4">
        <w:tc>
          <w:tcPr>
            <w:tcW w:w="3969" w:type="dxa"/>
            <w:tcBorders>
              <w:top w:val="nil"/>
              <w:left w:val="single" w:sz="4" w:space="0" w:color="auto"/>
              <w:bottom w:val="single" w:sz="4" w:space="0" w:color="auto"/>
              <w:right w:val="single" w:sz="4" w:space="0" w:color="auto"/>
            </w:tcBorders>
          </w:tcPr>
          <w:p w:rsidR="00BC75D2" w:rsidRPr="008517E4" w:rsidRDefault="00BC75D2" w:rsidP="00D47517">
            <w:pPr>
              <w:jc w:val="both"/>
              <w:rPr>
                <w:sz w:val="20"/>
              </w:rPr>
            </w:pPr>
            <w:r w:rsidRPr="008517E4">
              <w:rPr>
                <w:sz w:val="20"/>
              </w:rPr>
              <w:t>výdaje na programy spolufinancované z rozpočtu EU</w:t>
            </w:r>
          </w:p>
        </w:tc>
        <w:tc>
          <w:tcPr>
            <w:tcW w:w="1134" w:type="dxa"/>
            <w:tcBorders>
              <w:top w:val="nil"/>
              <w:left w:val="single" w:sz="4" w:space="0" w:color="auto"/>
              <w:bottom w:val="single" w:sz="4" w:space="0" w:color="auto"/>
              <w:right w:val="single" w:sz="4" w:space="0" w:color="auto"/>
            </w:tcBorders>
          </w:tcPr>
          <w:p w:rsidR="00BC75D2" w:rsidRPr="008517E4" w:rsidRDefault="00BC75D2" w:rsidP="00D47517">
            <w:pPr>
              <w:jc w:val="right"/>
              <w:rPr>
                <w:sz w:val="20"/>
              </w:rPr>
            </w:pPr>
          </w:p>
          <w:p w:rsidR="00BC75D2" w:rsidRPr="008517E4" w:rsidRDefault="00BC75D2" w:rsidP="00D47517">
            <w:pPr>
              <w:jc w:val="right"/>
              <w:rPr>
                <w:sz w:val="20"/>
              </w:rPr>
            </w:pPr>
            <w:r>
              <w:rPr>
                <w:sz w:val="20"/>
              </w:rPr>
              <w:t>0</w:t>
            </w:r>
          </w:p>
        </w:tc>
        <w:tc>
          <w:tcPr>
            <w:tcW w:w="1134" w:type="dxa"/>
            <w:tcBorders>
              <w:top w:val="nil"/>
              <w:left w:val="single" w:sz="4" w:space="0" w:color="auto"/>
              <w:bottom w:val="single" w:sz="4" w:space="0" w:color="auto"/>
              <w:right w:val="single" w:sz="4" w:space="0" w:color="auto"/>
            </w:tcBorders>
          </w:tcPr>
          <w:p w:rsidR="00BC75D2" w:rsidRPr="008517E4" w:rsidRDefault="00BC75D2" w:rsidP="00D47517">
            <w:pPr>
              <w:jc w:val="right"/>
              <w:rPr>
                <w:sz w:val="20"/>
              </w:rPr>
            </w:pPr>
          </w:p>
          <w:p w:rsidR="00BC75D2" w:rsidRPr="008517E4" w:rsidRDefault="00BC75D2" w:rsidP="00D47517">
            <w:pPr>
              <w:jc w:val="right"/>
              <w:rPr>
                <w:sz w:val="20"/>
              </w:rPr>
            </w:pPr>
            <w:r>
              <w:rPr>
                <w:sz w:val="20"/>
              </w:rPr>
              <w:t>0</w:t>
            </w:r>
          </w:p>
        </w:tc>
        <w:tc>
          <w:tcPr>
            <w:tcW w:w="1134" w:type="dxa"/>
            <w:tcBorders>
              <w:top w:val="nil"/>
              <w:left w:val="single" w:sz="4" w:space="0" w:color="auto"/>
              <w:bottom w:val="single" w:sz="4" w:space="0" w:color="auto"/>
              <w:right w:val="single" w:sz="4" w:space="0" w:color="auto"/>
            </w:tcBorders>
          </w:tcPr>
          <w:p w:rsidR="00BC75D2" w:rsidRPr="008517E4" w:rsidRDefault="00BC75D2" w:rsidP="00D47517">
            <w:pPr>
              <w:jc w:val="right"/>
              <w:rPr>
                <w:sz w:val="20"/>
              </w:rPr>
            </w:pPr>
          </w:p>
          <w:p w:rsidR="00BC75D2" w:rsidRPr="008517E4" w:rsidRDefault="00BC75D2" w:rsidP="00D47517">
            <w:pPr>
              <w:jc w:val="right"/>
              <w:rPr>
                <w:sz w:val="20"/>
              </w:rPr>
            </w:pPr>
            <w:r>
              <w:rPr>
                <w:sz w:val="20"/>
              </w:rPr>
              <w:t>0</w:t>
            </w:r>
          </w:p>
        </w:tc>
        <w:tc>
          <w:tcPr>
            <w:tcW w:w="1134" w:type="dxa"/>
            <w:tcBorders>
              <w:top w:val="nil"/>
              <w:left w:val="single" w:sz="4" w:space="0" w:color="auto"/>
              <w:bottom w:val="single" w:sz="4" w:space="0" w:color="auto"/>
              <w:right w:val="single" w:sz="4" w:space="0" w:color="auto"/>
            </w:tcBorders>
          </w:tcPr>
          <w:p w:rsidR="00BC75D2" w:rsidRPr="008517E4" w:rsidRDefault="00BC75D2" w:rsidP="00D47517">
            <w:pPr>
              <w:jc w:val="right"/>
              <w:rPr>
                <w:sz w:val="20"/>
              </w:rPr>
            </w:pPr>
          </w:p>
          <w:p w:rsidR="00BC75D2" w:rsidRPr="008517E4" w:rsidRDefault="00BC75D2" w:rsidP="00D47517">
            <w:pPr>
              <w:jc w:val="right"/>
              <w:rPr>
                <w:sz w:val="20"/>
              </w:rPr>
            </w:pPr>
            <w:r w:rsidRPr="008517E4">
              <w:rPr>
                <w:sz w:val="20"/>
              </w:rPr>
              <w:t>0</w:t>
            </w:r>
          </w:p>
        </w:tc>
        <w:tc>
          <w:tcPr>
            <w:tcW w:w="737" w:type="dxa"/>
            <w:tcBorders>
              <w:top w:val="nil"/>
              <w:left w:val="single" w:sz="4" w:space="0" w:color="auto"/>
              <w:bottom w:val="single" w:sz="4" w:space="0" w:color="auto"/>
              <w:right w:val="single" w:sz="4" w:space="0" w:color="auto"/>
            </w:tcBorders>
          </w:tcPr>
          <w:p w:rsidR="00BC75D2" w:rsidRDefault="00BC75D2" w:rsidP="00D47517">
            <w:pPr>
              <w:jc w:val="right"/>
              <w:rPr>
                <w:sz w:val="20"/>
              </w:rPr>
            </w:pPr>
          </w:p>
          <w:p w:rsidR="00BC75D2" w:rsidRPr="008517E4" w:rsidRDefault="00BC75D2" w:rsidP="00D47517">
            <w:pPr>
              <w:jc w:val="right"/>
              <w:rPr>
                <w:sz w:val="20"/>
              </w:rPr>
            </w:pPr>
            <w:r>
              <w:rPr>
                <w:sz w:val="20"/>
              </w:rPr>
              <w:t>x</w:t>
            </w:r>
          </w:p>
        </w:tc>
      </w:tr>
    </w:tbl>
    <w:p w:rsidR="00BC75D2" w:rsidRPr="00794766" w:rsidRDefault="00BC75D2" w:rsidP="002712C4">
      <w:pPr>
        <w:spacing w:before="240" w:after="120"/>
        <w:ind w:firstLine="709"/>
        <w:jc w:val="both"/>
        <w:rPr>
          <w:color w:val="FF0000"/>
          <w:szCs w:val="20"/>
        </w:rPr>
      </w:pPr>
      <w:r w:rsidRPr="00794766">
        <w:rPr>
          <w:szCs w:val="20"/>
        </w:rPr>
        <w:t xml:space="preserve">Příspěvkové organizaci Ředitelství silnic a dálnic ČR byl stanoven objem neinvestičního příspěvku a transferů na rok 2018 ve výši 3 000 tis. Kč. V průběhu roku 2018 byl tento objem navýšen o 74 863 tis. Kč na 77 863 tis. Kč. Úprava se týkala příspěvku </w:t>
      </w:r>
      <w:r w:rsidR="00DD21C2">
        <w:rPr>
          <w:szCs w:val="20"/>
        </w:rPr>
        <w:br/>
      </w:r>
      <w:r w:rsidRPr="00794766">
        <w:rPr>
          <w:szCs w:val="20"/>
        </w:rPr>
        <w:t>na činnost, který byl určen na úhradu pokut a penále, které organizaci vyměřil finanční úřad.</w:t>
      </w:r>
    </w:p>
    <w:p w:rsidR="00BC75D2" w:rsidRDefault="00BC75D2" w:rsidP="00BC75D2">
      <w:pPr>
        <w:spacing w:before="120" w:after="120"/>
        <w:ind w:firstLine="567"/>
        <w:jc w:val="both"/>
        <w:rPr>
          <w:szCs w:val="20"/>
        </w:rPr>
      </w:pPr>
      <w:r w:rsidRPr="00794766">
        <w:rPr>
          <w:szCs w:val="20"/>
        </w:rPr>
        <w:t>Neinvestiční prostředky byly čerpány ve  výši 817 887 tis. Kč,  tj. 1 050,42 % upraveného rozpočtu ŘSD ČR, z toho nároky 740 071 tis. Kč.</w:t>
      </w:r>
      <w:r>
        <w:rPr>
          <w:szCs w:val="20"/>
        </w:rPr>
        <w:t xml:space="preserve"> Prostředky byly použity:</w:t>
      </w:r>
    </w:p>
    <w:p w:rsidR="00BC75D2" w:rsidRPr="00794766" w:rsidRDefault="00BC75D2" w:rsidP="00C82533">
      <w:pPr>
        <w:numPr>
          <w:ilvl w:val="0"/>
          <w:numId w:val="34"/>
        </w:numPr>
        <w:spacing w:before="120"/>
        <w:jc w:val="both"/>
        <w:rPr>
          <w:szCs w:val="20"/>
        </w:rPr>
      </w:pPr>
      <w:r w:rsidRPr="00794766">
        <w:rPr>
          <w:b/>
          <w:szCs w:val="20"/>
        </w:rPr>
        <w:t>na zajištění správy a provozu Výcvikového střediska Kojetín</w:t>
      </w:r>
      <w:r w:rsidRPr="00794766">
        <w:rPr>
          <w:szCs w:val="20"/>
        </w:rPr>
        <w:t xml:space="preserve"> ve výši 2 953 tis. Kč</w:t>
      </w:r>
      <w:r>
        <w:rPr>
          <w:szCs w:val="20"/>
        </w:rPr>
        <w:t>,</w:t>
      </w:r>
    </w:p>
    <w:p w:rsidR="00BC75D2" w:rsidRPr="00794766" w:rsidRDefault="00BC75D2" w:rsidP="00C82533">
      <w:pPr>
        <w:numPr>
          <w:ilvl w:val="0"/>
          <w:numId w:val="34"/>
        </w:numPr>
        <w:tabs>
          <w:tab w:val="left" w:pos="1134"/>
        </w:tabs>
        <w:spacing w:before="120" w:after="120"/>
        <w:jc w:val="both"/>
        <w:rPr>
          <w:szCs w:val="20"/>
        </w:rPr>
      </w:pPr>
      <w:r w:rsidRPr="00794766">
        <w:rPr>
          <w:b/>
          <w:szCs w:val="20"/>
        </w:rPr>
        <w:t>na úhradu příspěvku, který byl určen k vrácení Státnímu fondu dopravní infrastruktury</w:t>
      </w:r>
      <w:r w:rsidRPr="00794766">
        <w:rPr>
          <w:szCs w:val="20"/>
        </w:rPr>
        <w:t xml:space="preserve"> (dle § 3 zákona 104/2000 Sb., o Státním fondu dopravní infrastruktury) ve výši 66 691 tis. Kč, z toho nároky 66 691 tis. Kč,</w:t>
      </w:r>
    </w:p>
    <w:p w:rsidR="00BC75D2" w:rsidRPr="00794766" w:rsidRDefault="00BC75D2" w:rsidP="00C82533">
      <w:pPr>
        <w:numPr>
          <w:ilvl w:val="0"/>
          <w:numId w:val="34"/>
        </w:numPr>
        <w:tabs>
          <w:tab w:val="left" w:pos="1134"/>
        </w:tabs>
        <w:spacing w:before="120" w:after="120"/>
        <w:jc w:val="both"/>
        <w:rPr>
          <w:szCs w:val="20"/>
        </w:rPr>
      </w:pPr>
      <w:r w:rsidRPr="00794766">
        <w:rPr>
          <w:b/>
          <w:szCs w:val="20"/>
        </w:rPr>
        <w:lastRenderedPageBreak/>
        <w:t>na úhradu pokut a penále</w:t>
      </w:r>
      <w:r w:rsidRPr="00794766">
        <w:rPr>
          <w:szCs w:val="20"/>
        </w:rPr>
        <w:t>, které organizaci vyměřil finanční úřad za porušení rozpočtové kázně ve výši 748 243 tis. Kč, z toho nároky 673 380 tis. Kč</w:t>
      </w:r>
      <w:r>
        <w:rPr>
          <w:szCs w:val="20"/>
        </w:rPr>
        <w:t>.</w:t>
      </w:r>
    </w:p>
    <w:p w:rsidR="00FA7E1E" w:rsidRPr="00D47517" w:rsidRDefault="00FA7E1E" w:rsidP="001B7795">
      <w:pPr>
        <w:pStyle w:val="Znormal"/>
        <w:spacing w:before="360" w:after="120"/>
        <w:ind w:firstLine="0"/>
        <w:rPr>
          <w:b/>
          <w:bCs/>
          <w:u w:val="single"/>
        </w:rPr>
      </w:pPr>
      <w:bookmarkStart w:id="264" w:name="_Toc508879860"/>
      <w:bookmarkStart w:id="265" w:name="_Toc508880136"/>
      <w:r w:rsidRPr="00D47517">
        <w:rPr>
          <w:b/>
          <w:bCs/>
          <w:u w:val="single"/>
        </w:rPr>
        <w:t>Centrum služeb pro silniční dopravu</w:t>
      </w:r>
      <w:bookmarkEnd w:id="264"/>
      <w:bookmarkEnd w:id="265"/>
      <w:r w:rsidRPr="00D47517">
        <w:rPr>
          <w:b/>
          <w:bCs/>
          <w:u w:val="single"/>
        </w:rPr>
        <w:t xml:space="preserve"> </w:t>
      </w:r>
    </w:p>
    <w:p w:rsidR="00D47517" w:rsidRPr="00D0262A" w:rsidRDefault="00D47517" w:rsidP="00AD0353">
      <w:pPr>
        <w:pStyle w:val="Znormal"/>
        <w:spacing w:after="120"/>
        <w:ind w:firstLine="709"/>
      </w:pPr>
      <w:bookmarkStart w:id="266" w:name="_Toc285037591"/>
      <w:bookmarkStart w:id="267" w:name="_Toc413413658"/>
      <w:r w:rsidRPr="00D0262A">
        <w:t xml:space="preserve">Centrum služeb pro silniční dopravu je státní příspěvkovou organizací rezortu Ministerstva dopravy, která zabezpečuje zejména profesní vzdělávání pracovníků státní správy v oboru silniční dopravy, školení techniků stanic technické kontroly, kontrolních mechaniků měření emisí, zabezpečuje distribuci tiskopisů pro potřeby dopravně správních činností, distribuci registračních značek a logistiku na úseku centralizované výroby řidičského průkazu vzoru EU. Dále zabezpečuje systém kontrolního vážení vozidel, dodržování právního řádu a mezinárodních smluv, kterými je vázána Česká republika v oblasti práce osádek silniční dopravy (AETR) a přepravy nebezpečných věcí (ADR), a delegované činnosti na úseku BESIP. </w:t>
      </w:r>
    </w:p>
    <w:p w:rsidR="003F0FE6" w:rsidRPr="00D47517" w:rsidRDefault="00680160" w:rsidP="002712C4">
      <w:pPr>
        <w:pStyle w:val="Zkladntext"/>
        <w:ind w:right="-142"/>
        <w:jc w:val="center"/>
      </w:pP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t xml:space="preserve">        </w:t>
      </w:r>
      <w:r w:rsidR="003F0FE6" w:rsidRPr="00D47517">
        <w:t>v tis. Kč</w:t>
      </w:r>
    </w:p>
    <w:tbl>
      <w:tblPr>
        <w:tblW w:w="91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0"/>
        <w:gridCol w:w="1134"/>
        <w:gridCol w:w="1125"/>
        <w:gridCol w:w="1125"/>
        <w:gridCol w:w="1125"/>
        <w:gridCol w:w="720"/>
      </w:tblGrid>
      <w:tr w:rsidR="00D47517" w:rsidRPr="00D0262A" w:rsidTr="00680160">
        <w:tc>
          <w:tcPr>
            <w:tcW w:w="3960" w:type="dxa"/>
            <w:tcBorders>
              <w:top w:val="single" w:sz="4" w:space="0" w:color="auto"/>
              <w:left w:val="single" w:sz="4" w:space="0" w:color="auto"/>
              <w:bottom w:val="single" w:sz="4" w:space="0" w:color="auto"/>
              <w:right w:val="single" w:sz="4" w:space="0" w:color="auto"/>
            </w:tcBorders>
          </w:tcPr>
          <w:p w:rsidR="00D47517" w:rsidRPr="00D0262A" w:rsidRDefault="00D47517" w:rsidP="00D47517">
            <w:pPr>
              <w:jc w:val="center"/>
              <w:rPr>
                <w:sz w:val="22"/>
              </w:rPr>
            </w:pPr>
          </w:p>
          <w:p w:rsidR="00D47517" w:rsidRPr="00D0262A" w:rsidRDefault="00D47517" w:rsidP="00D47517">
            <w:pPr>
              <w:jc w:val="center"/>
              <w:rPr>
                <w:sz w:val="22"/>
              </w:rPr>
            </w:pPr>
            <w:r w:rsidRPr="00D0262A">
              <w:rPr>
                <w:sz w:val="22"/>
              </w:rPr>
              <w:t>Ukazatel</w:t>
            </w:r>
          </w:p>
        </w:tc>
        <w:tc>
          <w:tcPr>
            <w:tcW w:w="1134" w:type="dxa"/>
            <w:tcBorders>
              <w:top w:val="single" w:sz="4" w:space="0" w:color="auto"/>
              <w:left w:val="single" w:sz="4" w:space="0" w:color="auto"/>
              <w:bottom w:val="single" w:sz="4" w:space="0" w:color="auto"/>
              <w:right w:val="single" w:sz="4" w:space="0" w:color="auto"/>
            </w:tcBorders>
            <w:vAlign w:val="center"/>
          </w:tcPr>
          <w:p w:rsidR="00D47517" w:rsidRPr="00D0262A" w:rsidRDefault="00D47517" w:rsidP="00D47517">
            <w:pPr>
              <w:jc w:val="center"/>
              <w:rPr>
                <w:sz w:val="22"/>
              </w:rPr>
            </w:pPr>
            <w:r w:rsidRPr="00D0262A">
              <w:rPr>
                <w:sz w:val="22"/>
              </w:rPr>
              <w:t>Skutečnost</w:t>
            </w:r>
          </w:p>
          <w:p w:rsidR="00D47517" w:rsidRPr="00D0262A" w:rsidRDefault="00D47517" w:rsidP="00D47517">
            <w:pPr>
              <w:jc w:val="center"/>
              <w:rPr>
                <w:sz w:val="22"/>
              </w:rPr>
            </w:pPr>
            <w:r w:rsidRPr="00D0262A">
              <w:rPr>
                <w:sz w:val="22"/>
              </w:rPr>
              <w:t>2017</w:t>
            </w:r>
          </w:p>
        </w:tc>
        <w:tc>
          <w:tcPr>
            <w:tcW w:w="1125" w:type="dxa"/>
            <w:tcBorders>
              <w:top w:val="single" w:sz="4" w:space="0" w:color="auto"/>
              <w:left w:val="single" w:sz="4" w:space="0" w:color="auto"/>
              <w:bottom w:val="single" w:sz="4" w:space="0" w:color="auto"/>
              <w:right w:val="single" w:sz="4" w:space="0" w:color="auto"/>
            </w:tcBorders>
            <w:vAlign w:val="center"/>
          </w:tcPr>
          <w:p w:rsidR="00D47517" w:rsidRPr="00D0262A" w:rsidRDefault="00D47517" w:rsidP="00D47517">
            <w:pPr>
              <w:jc w:val="center"/>
              <w:rPr>
                <w:sz w:val="22"/>
              </w:rPr>
            </w:pPr>
            <w:r w:rsidRPr="00D0262A">
              <w:rPr>
                <w:sz w:val="22"/>
              </w:rPr>
              <w:t>Schválený</w:t>
            </w:r>
          </w:p>
          <w:p w:rsidR="00D47517" w:rsidRPr="00D0262A" w:rsidRDefault="00D47517" w:rsidP="00D47517">
            <w:pPr>
              <w:jc w:val="center"/>
              <w:rPr>
                <w:sz w:val="22"/>
              </w:rPr>
            </w:pPr>
            <w:r w:rsidRPr="00D0262A">
              <w:rPr>
                <w:sz w:val="22"/>
              </w:rPr>
              <w:t>rozpočet</w:t>
            </w:r>
          </w:p>
          <w:p w:rsidR="00D47517" w:rsidRPr="00D0262A" w:rsidRDefault="00D47517" w:rsidP="00D47517">
            <w:pPr>
              <w:jc w:val="center"/>
              <w:rPr>
                <w:sz w:val="22"/>
              </w:rPr>
            </w:pPr>
            <w:r w:rsidRPr="00D0262A">
              <w:rPr>
                <w:sz w:val="22"/>
              </w:rPr>
              <w:t>2018</w:t>
            </w:r>
          </w:p>
        </w:tc>
        <w:tc>
          <w:tcPr>
            <w:tcW w:w="1125" w:type="dxa"/>
            <w:tcBorders>
              <w:top w:val="single" w:sz="4" w:space="0" w:color="auto"/>
              <w:left w:val="single" w:sz="4" w:space="0" w:color="auto"/>
              <w:bottom w:val="single" w:sz="4" w:space="0" w:color="auto"/>
              <w:right w:val="single" w:sz="4" w:space="0" w:color="auto"/>
            </w:tcBorders>
            <w:vAlign w:val="center"/>
          </w:tcPr>
          <w:p w:rsidR="00D47517" w:rsidRPr="00D0262A" w:rsidRDefault="00D47517" w:rsidP="00D47517">
            <w:pPr>
              <w:jc w:val="center"/>
              <w:rPr>
                <w:sz w:val="22"/>
              </w:rPr>
            </w:pPr>
            <w:r w:rsidRPr="00D0262A">
              <w:rPr>
                <w:sz w:val="22"/>
              </w:rPr>
              <w:t>Upravený</w:t>
            </w:r>
          </w:p>
          <w:p w:rsidR="00D47517" w:rsidRPr="00D0262A" w:rsidRDefault="00D47517" w:rsidP="00D47517">
            <w:pPr>
              <w:jc w:val="center"/>
              <w:rPr>
                <w:sz w:val="22"/>
              </w:rPr>
            </w:pPr>
            <w:r w:rsidRPr="00D0262A">
              <w:rPr>
                <w:sz w:val="22"/>
              </w:rPr>
              <w:t>rozpočet</w:t>
            </w:r>
          </w:p>
          <w:p w:rsidR="00D47517" w:rsidRPr="00D0262A" w:rsidRDefault="00D47517" w:rsidP="00D47517">
            <w:pPr>
              <w:jc w:val="center"/>
              <w:rPr>
                <w:sz w:val="22"/>
              </w:rPr>
            </w:pPr>
            <w:r w:rsidRPr="00D0262A">
              <w:rPr>
                <w:sz w:val="22"/>
              </w:rPr>
              <w:t>2018</w:t>
            </w:r>
          </w:p>
        </w:tc>
        <w:tc>
          <w:tcPr>
            <w:tcW w:w="1125" w:type="dxa"/>
            <w:tcBorders>
              <w:top w:val="single" w:sz="4" w:space="0" w:color="auto"/>
              <w:left w:val="single" w:sz="4" w:space="0" w:color="auto"/>
              <w:bottom w:val="single" w:sz="4" w:space="0" w:color="auto"/>
              <w:right w:val="single" w:sz="4" w:space="0" w:color="auto"/>
            </w:tcBorders>
            <w:vAlign w:val="center"/>
          </w:tcPr>
          <w:p w:rsidR="00D47517" w:rsidRPr="00D0262A" w:rsidRDefault="00D47517" w:rsidP="00D47517">
            <w:pPr>
              <w:jc w:val="center"/>
              <w:rPr>
                <w:sz w:val="22"/>
              </w:rPr>
            </w:pPr>
            <w:r w:rsidRPr="00D0262A">
              <w:rPr>
                <w:sz w:val="22"/>
              </w:rPr>
              <w:t>Skutečnost</w:t>
            </w:r>
          </w:p>
          <w:p w:rsidR="00D47517" w:rsidRPr="00D0262A" w:rsidRDefault="00D47517" w:rsidP="00D47517">
            <w:pPr>
              <w:jc w:val="center"/>
              <w:rPr>
                <w:sz w:val="22"/>
              </w:rPr>
            </w:pPr>
            <w:r w:rsidRPr="00D0262A">
              <w:rPr>
                <w:sz w:val="22"/>
              </w:rPr>
              <w:t>2018</w:t>
            </w:r>
          </w:p>
        </w:tc>
        <w:tc>
          <w:tcPr>
            <w:tcW w:w="720" w:type="dxa"/>
            <w:tcBorders>
              <w:top w:val="single" w:sz="4" w:space="0" w:color="auto"/>
              <w:left w:val="single" w:sz="4" w:space="0" w:color="auto"/>
              <w:bottom w:val="single" w:sz="4" w:space="0" w:color="auto"/>
              <w:right w:val="single" w:sz="4" w:space="0" w:color="auto"/>
            </w:tcBorders>
            <w:vAlign w:val="center"/>
          </w:tcPr>
          <w:p w:rsidR="00D47517" w:rsidRPr="00D0262A" w:rsidRDefault="00D47517" w:rsidP="00D47517">
            <w:pPr>
              <w:jc w:val="center"/>
              <w:rPr>
                <w:sz w:val="22"/>
              </w:rPr>
            </w:pPr>
            <w:r w:rsidRPr="00D0262A">
              <w:rPr>
                <w:sz w:val="22"/>
              </w:rPr>
              <w:t>Index</w:t>
            </w:r>
          </w:p>
          <w:p w:rsidR="00D47517" w:rsidRPr="00D0262A" w:rsidRDefault="00D47517" w:rsidP="00D47517">
            <w:pPr>
              <w:jc w:val="center"/>
              <w:rPr>
                <w:sz w:val="22"/>
              </w:rPr>
            </w:pPr>
            <w:r w:rsidRPr="00D0262A">
              <w:rPr>
                <w:sz w:val="22"/>
              </w:rPr>
              <w:t>18/17         (v %)</w:t>
            </w:r>
          </w:p>
        </w:tc>
      </w:tr>
      <w:tr w:rsidR="00D47517" w:rsidRPr="00207124" w:rsidTr="00680160">
        <w:tc>
          <w:tcPr>
            <w:tcW w:w="3960" w:type="dxa"/>
            <w:tcBorders>
              <w:top w:val="single" w:sz="4" w:space="0" w:color="auto"/>
              <w:left w:val="single" w:sz="4" w:space="0" w:color="auto"/>
              <w:bottom w:val="single" w:sz="4" w:space="0" w:color="auto"/>
              <w:right w:val="single" w:sz="4" w:space="0" w:color="auto"/>
            </w:tcBorders>
          </w:tcPr>
          <w:p w:rsidR="00D47517" w:rsidRPr="00D0262A" w:rsidRDefault="00D47517" w:rsidP="00D47517">
            <w:pPr>
              <w:jc w:val="center"/>
              <w:rPr>
                <w:sz w:val="22"/>
              </w:rPr>
            </w:pPr>
            <w:r w:rsidRPr="00D0262A">
              <w:rPr>
                <w:sz w:val="22"/>
              </w:rPr>
              <w:t>a</w:t>
            </w:r>
          </w:p>
        </w:tc>
        <w:tc>
          <w:tcPr>
            <w:tcW w:w="1134" w:type="dxa"/>
            <w:tcBorders>
              <w:top w:val="single" w:sz="4" w:space="0" w:color="auto"/>
              <w:left w:val="single" w:sz="4" w:space="0" w:color="auto"/>
              <w:bottom w:val="single" w:sz="4" w:space="0" w:color="auto"/>
              <w:right w:val="single" w:sz="4" w:space="0" w:color="auto"/>
            </w:tcBorders>
          </w:tcPr>
          <w:p w:rsidR="00D47517" w:rsidRPr="00D0262A" w:rsidRDefault="00D47517" w:rsidP="00D47517">
            <w:pPr>
              <w:jc w:val="center"/>
              <w:rPr>
                <w:sz w:val="22"/>
              </w:rPr>
            </w:pPr>
            <w:r w:rsidRPr="00D0262A">
              <w:rPr>
                <w:sz w:val="22"/>
              </w:rPr>
              <w:t>1</w:t>
            </w:r>
          </w:p>
        </w:tc>
        <w:tc>
          <w:tcPr>
            <w:tcW w:w="1125" w:type="dxa"/>
            <w:tcBorders>
              <w:top w:val="single" w:sz="4" w:space="0" w:color="auto"/>
              <w:left w:val="single" w:sz="4" w:space="0" w:color="auto"/>
              <w:bottom w:val="single" w:sz="4" w:space="0" w:color="auto"/>
              <w:right w:val="single" w:sz="4" w:space="0" w:color="auto"/>
            </w:tcBorders>
          </w:tcPr>
          <w:p w:rsidR="00D47517" w:rsidRPr="00D0262A" w:rsidRDefault="00D47517" w:rsidP="00D47517">
            <w:pPr>
              <w:jc w:val="center"/>
              <w:rPr>
                <w:sz w:val="22"/>
              </w:rPr>
            </w:pPr>
            <w:r w:rsidRPr="00D0262A">
              <w:rPr>
                <w:sz w:val="22"/>
              </w:rPr>
              <w:t>2</w:t>
            </w:r>
          </w:p>
        </w:tc>
        <w:tc>
          <w:tcPr>
            <w:tcW w:w="1125" w:type="dxa"/>
            <w:tcBorders>
              <w:top w:val="single" w:sz="4" w:space="0" w:color="auto"/>
              <w:left w:val="single" w:sz="4" w:space="0" w:color="auto"/>
              <w:bottom w:val="single" w:sz="4" w:space="0" w:color="auto"/>
              <w:right w:val="single" w:sz="4" w:space="0" w:color="auto"/>
            </w:tcBorders>
          </w:tcPr>
          <w:p w:rsidR="00D47517" w:rsidRPr="00D0262A" w:rsidRDefault="00D47517" w:rsidP="00D47517">
            <w:pPr>
              <w:jc w:val="center"/>
              <w:rPr>
                <w:sz w:val="22"/>
              </w:rPr>
            </w:pPr>
            <w:r w:rsidRPr="00D0262A">
              <w:rPr>
                <w:sz w:val="22"/>
              </w:rPr>
              <w:t>3</w:t>
            </w:r>
          </w:p>
        </w:tc>
        <w:tc>
          <w:tcPr>
            <w:tcW w:w="1125" w:type="dxa"/>
            <w:tcBorders>
              <w:top w:val="single" w:sz="4" w:space="0" w:color="auto"/>
              <w:left w:val="single" w:sz="4" w:space="0" w:color="auto"/>
              <w:bottom w:val="single" w:sz="4" w:space="0" w:color="auto"/>
              <w:right w:val="single" w:sz="4" w:space="0" w:color="auto"/>
            </w:tcBorders>
          </w:tcPr>
          <w:p w:rsidR="00D47517" w:rsidRPr="00D0262A" w:rsidRDefault="00D47517" w:rsidP="00D47517">
            <w:pPr>
              <w:jc w:val="center"/>
              <w:rPr>
                <w:sz w:val="22"/>
              </w:rPr>
            </w:pPr>
            <w:r w:rsidRPr="00D0262A">
              <w:rPr>
                <w:sz w:val="22"/>
              </w:rPr>
              <w:t>4</w:t>
            </w:r>
          </w:p>
        </w:tc>
        <w:tc>
          <w:tcPr>
            <w:tcW w:w="720" w:type="dxa"/>
            <w:tcBorders>
              <w:top w:val="single" w:sz="4" w:space="0" w:color="auto"/>
              <w:left w:val="single" w:sz="4" w:space="0" w:color="auto"/>
              <w:bottom w:val="single" w:sz="4" w:space="0" w:color="auto"/>
              <w:right w:val="single" w:sz="4" w:space="0" w:color="auto"/>
            </w:tcBorders>
          </w:tcPr>
          <w:p w:rsidR="00D47517" w:rsidRPr="00D0262A" w:rsidRDefault="00D47517" w:rsidP="00D47517">
            <w:pPr>
              <w:jc w:val="center"/>
              <w:rPr>
                <w:sz w:val="22"/>
              </w:rPr>
            </w:pPr>
            <w:r w:rsidRPr="00D0262A">
              <w:rPr>
                <w:sz w:val="22"/>
              </w:rPr>
              <w:t>5</w:t>
            </w:r>
          </w:p>
        </w:tc>
      </w:tr>
      <w:tr w:rsidR="00D47517" w:rsidRPr="00207124" w:rsidTr="00680160">
        <w:trPr>
          <w:trHeight w:val="388"/>
        </w:trPr>
        <w:tc>
          <w:tcPr>
            <w:tcW w:w="3960" w:type="dxa"/>
            <w:tcBorders>
              <w:top w:val="single" w:sz="4" w:space="0" w:color="auto"/>
              <w:left w:val="single" w:sz="4" w:space="0" w:color="auto"/>
              <w:bottom w:val="nil"/>
              <w:right w:val="single" w:sz="4" w:space="0" w:color="auto"/>
            </w:tcBorders>
          </w:tcPr>
          <w:p w:rsidR="00D47517" w:rsidRPr="00D0262A" w:rsidRDefault="00D47517" w:rsidP="00D47517">
            <w:pPr>
              <w:pStyle w:val="Zkladntext"/>
              <w:rPr>
                <w:b/>
                <w:bCs/>
                <w:sz w:val="20"/>
              </w:rPr>
            </w:pPr>
            <w:r w:rsidRPr="00D0262A">
              <w:rPr>
                <w:b/>
                <w:bCs/>
                <w:sz w:val="20"/>
              </w:rPr>
              <w:t xml:space="preserve">Neinvestiční příspěvek zřízeným PO </w:t>
            </w:r>
          </w:p>
          <w:p w:rsidR="00D47517" w:rsidRPr="00D0262A" w:rsidRDefault="00D47517" w:rsidP="00D47517">
            <w:pPr>
              <w:jc w:val="both"/>
              <w:rPr>
                <w:sz w:val="20"/>
              </w:rPr>
            </w:pPr>
            <w:r w:rsidRPr="00D0262A">
              <w:rPr>
                <w:sz w:val="20"/>
              </w:rPr>
              <w:t xml:space="preserve">z toho: </w:t>
            </w:r>
          </w:p>
        </w:tc>
        <w:tc>
          <w:tcPr>
            <w:tcW w:w="1134" w:type="dxa"/>
            <w:tcBorders>
              <w:top w:val="single" w:sz="4" w:space="0" w:color="auto"/>
              <w:left w:val="single" w:sz="4" w:space="0" w:color="auto"/>
              <w:bottom w:val="nil"/>
              <w:right w:val="single" w:sz="4" w:space="0" w:color="auto"/>
            </w:tcBorders>
            <w:vAlign w:val="center"/>
          </w:tcPr>
          <w:p w:rsidR="00D47517" w:rsidRPr="00BC7E42" w:rsidRDefault="00D47517" w:rsidP="00D47517">
            <w:pPr>
              <w:spacing w:before="120"/>
              <w:jc w:val="right"/>
              <w:rPr>
                <w:b/>
                <w:bCs/>
                <w:color w:val="FF0000"/>
                <w:sz w:val="20"/>
              </w:rPr>
            </w:pPr>
            <w:r w:rsidRPr="002A6E09">
              <w:rPr>
                <w:b/>
                <w:bCs/>
                <w:sz w:val="20"/>
              </w:rPr>
              <w:t>79 173</w:t>
            </w:r>
          </w:p>
        </w:tc>
        <w:tc>
          <w:tcPr>
            <w:tcW w:w="1125" w:type="dxa"/>
            <w:tcBorders>
              <w:top w:val="single" w:sz="4" w:space="0" w:color="auto"/>
              <w:left w:val="single" w:sz="4" w:space="0" w:color="auto"/>
              <w:bottom w:val="nil"/>
              <w:right w:val="single" w:sz="4" w:space="0" w:color="auto"/>
            </w:tcBorders>
            <w:vAlign w:val="center"/>
          </w:tcPr>
          <w:p w:rsidR="00D47517" w:rsidRPr="002A6E09" w:rsidRDefault="00D47517" w:rsidP="00D47517">
            <w:pPr>
              <w:spacing w:before="120"/>
              <w:jc w:val="right"/>
              <w:rPr>
                <w:b/>
                <w:bCs/>
                <w:sz w:val="20"/>
              </w:rPr>
            </w:pPr>
            <w:r w:rsidRPr="002A6E09">
              <w:rPr>
                <w:b/>
                <w:bCs/>
                <w:sz w:val="20"/>
              </w:rPr>
              <w:t>95 895</w:t>
            </w:r>
          </w:p>
        </w:tc>
        <w:tc>
          <w:tcPr>
            <w:tcW w:w="1125" w:type="dxa"/>
            <w:tcBorders>
              <w:top w:val="single" w:sz="4" w:space="0" w:color="auto"/>
              <w:left w:val="single" w:sz="4" w:space="0" w:color="auto"/>
              <w:bottom w:val="nil"/>
              <w:right w:val="single" w:sz="4" w:space="0" w:color="auto"/>
            </w:tcBorders>
            <w:vAlign w:val="center"/>
          </w:tcPr>
          <w:p w:rsidR="00D47517" w:rsidRPr="002A6E09" w:rsidRDefault="00D47517" w:rsidP="00D47517">
            <w:pPr>
              <w:spacing w:before="120"/>
              <w:jc w:val="right"/>
              <w:rPr>
                <w:b/>
                <w:bCs/>
                <w:sz w:val="20"/>
              </w:rPr>
            </w:pPr>
            <w:r w:rsidRPr="002A6E09">
              <w:rPr>
                <w:b/>
                <w:bCs/>
                <w:sz w:val="20"/>
              </w:rPr>
              <w:t>86 862</w:t>
            </w:r>
          </w:p>
        </w:tc>
        <w:tc>
          <w:tcPr>
            <w:tcW w:w="1125" w:type="dxa"/>
            <w:tcBorders>
              <w:top w:val="single" w:sz="4" w:space="0" w:color="auto"/>
              <w:left w:val="single" w:sz="4" w:space="0" w:color="auto"/>
              <w:bottom w:val="nil"/>
              <w:right w:val="single" w:sz="4" w:space="0" w:color="auto"/>
            </w:tcBorders>
            <w:vAlign w:val="center"/>
          </w:tcPr>
          <w:p w:rsidR="00D47517" w:rsidRPr="002A6E09" w:rsidRDefault="00D47517" w:rsidP="00D47517">
            <w:pPr>
              <w:spacing w:before="120"/>
              <w:jc w:val="right"/>
              <w:rPr>
                <w:b/>
                <w:bCs/>
                <w:sz w:val="20"/>
              </w:rPr>
            </w:pPr>
            <w:r w:rsidRPr="002A6E09">
              <w:rPr>
                <w:b/>
                <w:bCs/>
                <w:sz w:val="20"/>
              </w:rPr>
              <w:t>86 862</w:t>
            </w:r>
          </w:p>
        </w:tc>
        <w:tc>
          <w:tcPr>
            <w:tcW w:w="720" w:type="dxa"/>
            <w:tcBorders>
              <w:top w:val="single" w:sz="4" w:space="0" w:color="auto"/>
              <w:left w:val="single" w:sz="4" w:space="0" w:color="auto"/>
              <w:bottom w:val="nil"/>
              <w:right w:val="single" w:sz="4" w:space="0" w:color="auto"/>
            </w:tcBorders>
            <w:vAlign w:val="center"/>
          </w:tcPr>
          <w:p w:rsidR="00D47517" w:rsidRPr="00BC7E42" w:rsidRDefault="00D47517" w:rsidP="00D47517">
            <w:pPr>
              <w:spacing w:before="120"/>
              <w:jc w:val="right"/>
              <w:rPr>
                <w:b/>
                <w:bCs/>
                <w:color w:val="FF0000"/>
                <w:sz w:val="20"/>
              </w:rPr>
            </w:pPr>
            <w:r w:rsidRPr="002A6E09">
              <w:rPr>
                <w:b/>
                <w:bCs/>
                <w:sz w:val="20"/>
              </w:rPr>
              <w:t>109,71</w:t>
            </w:r>
          </w:p>
        </w:tc>
      </w:tr>
      <w:tr w:rsidR="00D47517" w:rsidRPr="00207124" w:rsidTr="00680160">
        <w:tc>
          <w:tcPr>
            <w:tcW w:w="3960" w:type="dxa"/>
            <w:tcBorders>
              <w:top w:val="nil"/>
              <w:left w:val="single" w:sz="4" w:space="0" w:color="auto"/>
              <w:bottom w:val="nil"/>
              <w:right w:val="single" w:sz="4" w:space="0" w:color="auto"/>
            </w:tcBorders>
          </w:tcPr>
          <w:p w:rsidR="00D47517" w:rsidRPr="00D0262A" w:rsidRDefault="00D47517" w:rsidP="00D47517">
            <w:pPr>
              <w:jc w:val="both"/>
              <w:rPr>
                <w:sz w:val="20"/>
              </w:rPr>
            </w:pPr>
            <w:r w:rsidRPr="00D0262A">
              <w:rPr>
                <w:sz w:val="20"/>
              </w:rPr>
              <w:t xml:space="preserve">platy zaměstnanců a ostatní platby </w:t>
            </w:r>
          </w:p>
          <w:p w:rsidR="00D47517" w:rsidRPr="00D0262A" w:rsidRDefault="00D47517" w:rsidP="00D47517">
            <w:pPr>
              <w:jc w:val="both"/>
              <w:rPr>
                <w:sz w:val="20"/>
              </w:rPr>
            </w:pPr>
            <w:r w:rsidRPr="00D0262A">
              <w:rPr>
                <w:sz w:val="20"/>
              </w:rPr>
              <w:t>za provedenou práci</w:t>
            </w:r>
          </w:p>
        </w:tc>
        <w:tc>
          <w:tcPr>
            <w:tcW w:w="1134" w:type="dxa"/>
            <w:tcBorders>
              <w:top w:val="nil"/>
              <w:left w:val="single" w:sz="4" w:space="0" w:color="auto"/>
              <w:bottom w:val="nil"/>
              <w:right w:val="single" w:sz="4" w:space="0" w:color="auto"/>
            </w:tcBorders>
          </w:tcPr>
          <w:p w:rsidR="00D47517" w:rsidRPr="00D0262A" w:rsidRDefault="00D47517" w:rsidP="00D47517">
            <w:pPr>
              <w:jc w:val="right"/>
              <w:rPr>
                <w:sz w:val="20"/>
              </w:rPr>
            </w:pPr>
          </w:p>
          <w:p w:rsidR="00D47517" w:rsidRPr="00D0262A" w:rsidRDefault="00D47517" w:rsidP="00D47517">
            <w:pPr>
              <w:jc w:val="right"/>
              <w:rPr>
                <w:sz w:val="20"/>
              </w:rPr>
            </w:pPr>
            <w:r w:rsidRPr="00D0262A">
              <w:rPr>
                <w:sz w:val="20"/>
              </w:rPr>
              <w:t>27 433</w:t>
            </w:r>
          </w:p>
        </w:tc>
        <w:tc>
          <w:tcPr>
            <w:tcW w:w="1125" w:type="dxa"/>
            <w:tcBorders>
              <w:top w:val="nil"/>
              <w:left w:val="single" w:sz="4" w:space="0" w:color="auto"/>
              <w:bottom w:val="nil"/>
              <w:right w:val="single" w:sz="4" w:space="0" w:color="auto"/>
            </w:tcBorders>
          </w:tcPr>
          <w:p w:rsidR="00D47517" w:rsidRPr="00D0262A" w:rsidRDefault="00D47517" w:rsidP="00D47517">
            <w:pPr>
              <w:jc w:val="right"/>
              <w:rPr>
                <w:sz w:val="20"/>
              </w:rPr>
            </w:pPr>
          </w:p>
          <w:p w:rsidR="00D47517" w:rsidRPr="00D0262A" w:rsidRDefault="00D47517" w:rsidP="00D47517">
            <w:pPr>
              <w:jc w:val="right"/>
              <w:rPr>
                <w:sz w:val="20"/>
              </w:rPr>
            </w:pPr>
            <w:r w:rsidRPr="00D0262A">
              <w:rPr>
                <w:sz w:val="20"/>
              </w:rPr>
              <w:t>30 464</w:t>
            </w:r>
          </w:p>
        </w:tc>
        <w:tc>
          <w:tcPr>
            <w:tcW w:w="1125" w:type="dxa"/>
            <w:tcBorders>
              <w:top w:val="nil"/>
              <w:left w:val="single" w:sz="4" w:space="0" w:color="auto"/>
              <w:bottom w:val="nil"/>
              <w:right w:val="single" w:sz="4" w:space="0" w:color="auto"/>
            </w:tcBorders>
          </w:tcPr>
          <w:p w:rsidR="00D47517" w:rsidRPr="00D0262A" w:rsidRDefault="00D47517" w:rsidP="00D47517">
            <w:pPr>
              <w:jc w:val="right"/>
              <w:rPr>
                <w:sz w:val="20"/>
              </w:rPr>
            </w:pPr>
          </w:p>
          <w:p w:rsidR="00D47517" w:rsidRPr="00D0262A" w:rsidRDefault="00D47517" w:rsidP="00D47517">
            <w:pPr>
              <w:jc w:val="right"/>
              <w:rPr>
                <w:sz w:val="20"/>
              </w:rPr>
            </w:pPr>
            <w:r w:rsidRPr="00D0262A">
              <w:rPr>
                <w:sz w:val="20"/>
              </w:rPr>
              <w:t>30 464</w:t>
            </w:r>
          </w:p>
        </w:tc>
        <w:tc>
          <w:tcPr>
            <w:tcW w:w="1125" w:type="dxa"/>
            <w:tcBorders>
              <w:top w:val="nil"/>
              <w:left w:val="single" w:sz="4" w:space="0" w:color="auto"/>
              <w:bottom w:val="nil"/>
              <w:right w:val="single" w:sz="4" w:space="0" w:color="auto"/>
            </w:tcBorders>
          </w:tcPr>
          <w:p w:rsidR="00D47517" w:rsidRPr="00207124" w:rsidRDefault="00D47517" w:rsidP="00D47517">
            <w:pPr>
              <w:jc w:val="right"/>
              <w:rPr>
                <w:color w:val="FF0000"/>
                <w:sz w:val="20"/>
              </w:rPr>
            </w:pPr>
          </w:p>
          <w:p w:rsidR="00D47517" w:rsidRPr="00207124" w:rsidRDefault="00D47517" w:rsidP="00D47517">
            <w:pPr>
              <w:jc w:val="right"/>
              <w:rPr>
                <w:color w:val="FF0000"/>
                <w:sz w:val="20"/>
              </w:rPr>
            </w:pPr>
            <w:r w:rsidRPr="001C3C96">
              <w:rPr>
                <w:sz w:val="20"/>
              </w:rPr>
              <w:t>29 548</w:t>
            </w:r>
          </w:p>
        </w:tc>
        <w:tc>
          <w:tcPr>
            <w:tcW w:w="720" w:type="dxa"/>
            <w:tcBorders>
              <w:top w:val="nil"/>
              <w:left w:val="single" w:sz="4" w:space="0" w:color="auto"/>
              <w:bottom w:val="nil"/>
              <w:right w:val="single" w:sz="4" w:space="0" w:color="auto"/>
            </w:tcBorders>
          </w:tcPr>
          <w:p w:rsidR="00D47517" w:rsidRPr="001C3C96" w:rsidRDefault="00D47517" w:rsidP="00D47517">
            <w:pPr>
              <w:jc w:val="right"/>
              <w:rPr>
                <w:sz w:val="20"/>
              </w:rPr>
            </w:pPr>
          </w:p>
          <w:p w:rsidR="00D47517" w:rsidRPr="001C3C96" w:rsidRDefault="00D47517" w:rsidP="00D47517">
            <w:pPr>
              <w:jc w:val="right"/>
              <w:rPr>
                <w:sz w:val="20"/>
              </w:rPr>
            </w:pPr>
            <w:r w:rsidRPr="001C3C96">
              <w:rPr>
                <w:sz w:val="20"/>
              </w:rPr>
              <w:t>107,71</w:t>
            </w:r>
          </w:p>
        </w:tc>
      </w:tr>
      <w:tr w:rsidR="00D47517" w:rsidRPr="00207124" w:rsidTr="00680160">
        <w:tc>
          <w:tcPr>
            <w:tcW w:w="3960" w:type="dxa"/>
            <w:tcBorders>
              <w:top w:val="nil"/>
              <w:left w:val="single" w:sz="4" w:space="0" w:color="auto"/>
              <w:bottom w:val="nil"/>
              <w:right w:val="single" w:sz="4" w:space="0" w:color="auto"/>
            </w:tcBorders>
          </w:tcPr>
          <w:p w:rsidR="00D47517" w:rsidRPr="00D0262A" w:rsidRDefault="00D47517" w:rsidP="00D47517">
            <w:pPr>
              <w:jc w:val="both"/>
              <w:rPr>
                <w:sz w:val="20"/>
              </w:rPr>
            </w:pPr>
            <w:r w:rsidRPr="00D0262A">
              <w:rPr>
                <w:sz w:val="20"/>
              </w:rPr>
              <w:t>povinné pojistné placené zaměstnavatelem</w:t>
            </w:r>
          </w:p>
        </w:tc>
        <w:tc>
          <w:tcPr>
            <w:tcW w:w="1134" w:type="dxa"/>
            <w:tcBorders>
              <w:top w:val="nil"/>
              <w:left w:val="single" w:sz="4" w:space="0" w:color="auto"/>
              <w:bottom w:val="nil"/>
              <w:right w:val="single" w:sz="4" w:space="0" w:color="auto"/>
            </w:tcBorders>
          </w:tcPr>
          <w:p w:rsidR="00D47517" w:rsidRPr="00D0262A" w:rsidRDefault="00D47517" w:rsidP="00D47517">
            <w:pPr>
              <w:jc w:val="right"/>
              <w:rPr>
                <w:sz w:val="20"/>
              </w:rPr>
            </w:pPr>
            <w:r w:rsidRPr="00D0262A">
              <w:rPr>
                <w:sz w:val="20"/>
              </w:rPr>
              <w:t>9 327</w:t>
            </w:r>
          </w:p>
        </w:tc>
        <w:tc>
          <w:tcPr>
            <w:tcW w:w="1125" w:type="dxa"/>
            <w:tcBorders>
              <w:top w:val="nil"/>
              <w:left w:val="single" w:sz="4" w:space="0" w:color="auto"/>
              <w:bottom w:val="nil"/>
              <w:right w:val="single" w:sz="4" w:space="0" w:color="auto"/>
            </w:tcBorders>
          </w:tcPr>
          <w:p w:rsidR="00D47517" w:rsidRPr="00D0262A" w:rsidRDefault="00D47517" w:rsidP="00D47517">
            <w:pPr>
              <w:jc w:val="right"/>
              <w:rPr>
                <w:sz w:val="20"/>
              </w:rPr>
            </w:pPr>
            <w:r w:rsidRPr="00D0262A">
              <w:rPr>
                <w:sz w:val="20"/>
              </w:rPr>
              <w:t>10 358</w:t>
            </w:r>
          </w:p>
        </w:tc>
        <w:tc>
          <w:tcPr>
            <w:tcW w:w="1125" w:type="dxa"/>
            <w:tcBorders>
              <w:top w:val="nil"/>
              <w:left w:val="single" w:sz="4" w:space="0" w:color="auto"/>
              <w:bottom w:val="nil"/>
              <w:right w:val="single" w:sz="4" w:space="0" w:color="auto"/>
            </w:tcBorders>
          </w:tcPr>
          <w:p w:rsidR="00D47517" w:rsidRPr="00D0262A" w:rsidRDefault="00D47517" w:rsidP="00D47517">
            <w:pPr>
              <w:jc w:val="right"/>
              <w:rPr>
                <w:sz w:val="20"/>
              </w:rPr>
            </w:pPr>
            <w:r w:rsidRPr="00D0262A">
              <w:rPr>
                <w:sz w:val="20"/>
              </w:rPr>
              <w:t>10 358</w:t>
            </w:r>
          </w:p>
        </w:tc>
        <w:tc>
          <w:tcPr>
            <w:tcW w:w="1125" w:type="dxa"/>
            <w:tcBorders>
              <w:top w:val="nil"/>
              <w:left w:val="single" w:sz="4" w:space="0" w:color="auto"/>
              <w:bottom w:val="nil"/>
              <w:right w:val="single" w:sz="4" w:space="0" w:color="auto"/>
            </w:tcBorders>
          </w:tcPr>
          <w:p w:rsidR="00D47517" w:rsidRPr="00207124" w:rsidRDefault="00D47517" w:rsidP="00D47517">
            <w:pPr>
              <w:jc w:val="right"/>
              <w:rPr>
                <w:color w:val="FF0000"/>
                <w:sz w:val="20"/>
              </w:rPr>
            </w:pPr>
            <w:r w:rsidRPr="001C3C96">
              <w:rPr>
                <w:sz w:val="20"/>
              </w:rPr>
              <w:t>10 046</w:t>
            </w:r>
          </w:p>
        </w:tc>
        <w:tc>
          <w:tcPr>
            <w:tcW w:w="720" w:type="dxa"/>
            <w:tcBorders>
              <w:top w:val="nil"/>
              <w:left w:val="single" w:sz="4" w:space="0" w:color="auto"/>
              <w:bottom w:val="nil"/>
              <w:right w:val="single" w:sz="4" w:space="0" w:color="auto"/>
            </w:tcBorders>
          </w:tcPr>
          <w:p w:rsidR="00D47517" w:rsidRPr="001C3C96" w:rsidRDefault="00D47517" w:rsidP="00D47517">
            <w:pPr>
              <w:jc w:val="right"/>
              <w:rPr>
                <w:sz w:val="20"/>
              </w:rPr>
            </w:pPr>
            <w:r w:rsidRPr="001C3C96">
              <w:rPr>
                <w:sz w:val="20"/>
              </w:rPr>
              <w:t>107,71</w:t>
            </w:r>
          </w:p>
        </w:tc>
      </w:tr>
      <w:tr w:rsidR="00D47517" w:rsidRPr="00207124" w:rsidTr="00680160">
        <w:tc>
          <w:tcPr>
            <w:tcW w:w="3960" w:type="dxa"/>
            <w:tcBorders>
              <w:top w:val="nil"/>
              <w:left w:val="single" w:sz="4" w:space="0" w:color="auto"/>
              <w:bottom w:val="nil"/>
              <w:right w:val="single" w:sz="4" w:space="0" w:color="auto"/>
            </w:tcBorders>
          </w:tcPr>
          <w:p w:rsidR="00D47517" w:rsidRPr="00D0262A" w:rsidRDefault="00D47517" w:rsidP="00D47517">
            <w:pPr>
              <w:jc w:val="both"/>
              <w:rPr>
                <w:sz w:val="20"/>
              </w:rPr>
            </w:pPr>
            <w:r w:rsidRPr="00D0262A">
              <w:rPr>
                <w:sz w:val="20"/>
              </w:rPr>
              <w:t>převod FKSP</w:t>
            </w:r>
          </w:p>
        </w:tc>
        <w:tc>
          <w:tcPr>
            <w:tcW w:w="1134" w:type="dxa"/>
            <w:tcBorders>
              <w:top w:val="nil"/>
              <w:left w:val="single" w:sz="4" w:space="0" w:color="auto"/>
              <w:bottom w:val="nil"/>
              <w:right w:val="single" w:sz="4" w:space="0" w:color="auto"/>
            </w:tcBorders>
          </w:tcPr>
          <w:p w:rsidR="00D47517" w:rsidRPr="00D0262A" w:rsidRDefault="00D47517" w:rsidP="00D47517">
            <w:pPr>
              <w:jc w:val="right"/>
              <w:rPr>
                <w:sz w:val="20"/>
              </w:rPr>
            </w:pPr>
            <w:r w:rsidRPr="00D0262A">
              <w:rPr>
                <w:sz w:val="20"/>
              </w:rPr>
              <w:t>520</w:t>
            </w:r>
          </w:p>
        </w:tc>
        <w:tc>
          <w:tcPr>
            <w:tcW w:w="1125" w:type="dxa"/>
            <w:tcBorders>
              <w:top w:val="nil"/>
              <w:left w:val="single" w:sz="4" w:space="0" w:color="auto"/>
              <w:bottom w:val="nil"/>
              <w:right w:val="single" w:sz="4" w:space="0" w:color="auto"/>
            </w:tcBorders>
          </w:tcPr>
          <w:p w:rsidR="00D47517" w:rsidRPr="00D0262A" w:rsidRDefault="00D47517" w:rsidP="00D47517">
            <w:pPr>
              <w:jc w:val="right"/>
              <w:rPr>
                <w:sz w:val="20"/>
              </w:rPr>
            </w:pPr>
            <w:r w:rsidRPr="00D0262A">
              <w:rPr>
                <w:sz w:val="20"/>
              </w:rPr>
              <w:t>581</w:t>
            </w:r>
          </w:p>
        </w:tc>
        <w:tc>
          <w:tcPr>
            <w:tcW w:w="1125" w:type="dxa"/>
            <w:tcBorders>
              <w:top w:val="nil"/>
              <w:left w:val="single" w:sz="4" w:space="0" w:color="auto"/>
              <w:bottom w:val="nil"/>
              <w:right w:val="single" w:sz="4" w:space="0" w:color="auto"/>
            </w:tcBorders>
          </w:tcPr>
          <w:p w:rsidR="00D47517" w:rsidRPr="00D0262A" w:rsidRDefault="00D47517" w:rsidP="00D47517">
            <w:pPr>
              <w:jc w:val="right"/>
              <w:rPr>
                <w:sz w:val="20"/>
              </w:rPr>
            </w:pPr>
            <w:r w:rsidRPr="00D0262A">
              <w:rPr>
                <w:sz w:val="20"/>
              </w:rPr>
              <w:t>581</w:t>
            </w:r>
          </w:p>
        </w:tc>
        <w:tc>
          <w:tcPr>
            <w:tcW w:w="1125" w:type="dxa"/>
            <w:tcBorders>
              <w:top w:val="nil"/>
              <w:left w:val="single" w:sz="4" w:space="0" w:color="auto"/>
              <w:bottom w:val="nil"/>
              <w:right w:val="single" w:sz="4" w:space="0" w:color="auto"/>
            </w:tcBorders>
          </w:tcPr>
          <w:p w:rsidR="00D47517" w:rsidRPr="00207124" w:rsidRDefault="00D47517" w:rsidP="00D47517">
            <w:pPr>
              <w:jc w:val="right"/>
              <w:rPr>
                <w:color w:val="FF0000"/>
                <w:sz w:val="20"/>
              </w:rPr>
            </w:pPr>
            <w:r w:rsidRPr="001C3C96">
              <w:rPr>
                <w:sz w:val="20"/>
              </w:rPr>
              <w:t>581</w:t>
            </w:r>
          </w:p>
        </w:tc>
        <w:tc>
          <w:tcPr>
            <w:tcW w:w="720" w:type="dxa"/>
            <w:tcBorders>
              <w:top w:val="nil"/>
              <w:left w:val="single" w:sz="4" w:space="0" w:color="auto"/>
              <w:bottom w:val="nil"/>
              <w:right w:val="single" w:sz="4" w:space="0" w:color="auto"/>
            </w:tcBorders>
          </w:tcPr>
          <w:p w:rsidR="00D47517" w:rsidRPr="001C3C96" w:rsidRDefault="00D47517" w:rsidP="00D47517">
            <w:pPr>
              <w:jc w:val="right"/>
              <w:rPr>
                <w:sz w:val="20"/>
              </w:rPr>
            </w:pPr>
            <w:r w:rsidRPr="001C3C96">
              <w:rPr>
                <w:sz w:val="20"/>
              </w:rPr>
              <w:t>111,73</w:t>
            </w:r>
          </w:p>
        </w:tc>
      </w:tr>
      <w:tr w:rsidR="00D47517" w:rsidRPr="00207124" w:rsidTr="00680160">
        <w:tc>
          <w:tcPr>
            <w:tcW w:w="3960" w:type="dxa"/>
            <w:tcBorders>
              <w:top w:val="nil"/>
              <w:left w:val="single" w:sz="4" w:space="0" w:color="auto"/>
              <w:bottom w:val="nil"/>
              <w:right w:val="single" w:sz="4" w:space="0" w:color="auto"/>
            </w:tcBorders>
          </w:tcPr>
          <w:p w:rsidR="00D47517" w:rsidRPr="00D0262A" w:rsidRDefault="00D47517" w:rsidP="00D47517">
            <w:pPr>
              <w:jc w:val="both"/>
              <w:rPr>
                <w:sz w:val="20"/>
              </w:rPr>
            </w:pPr>
            <w:r w:rsidRPr="00D0262A">
              <w:rPr>
                <w:sz w:val="20"/>
              </w:rPr>
              <w:t xml:space="preserve">dotace na neinvestiční náklady související </w:t>
            </w:r>
          </w:p>
        </w:tc>
        <w:tc>
          <w:tcPr>
            <w:tcW w:w="1134" w:type="dxa"/>
            <w:tcBorders>
              <w:top w:val="nil"/>
              <w:left w:val="single" w:sz="4" w:space="0" w:color="auto"/>
              <w:bottom w:val="nil"/>
              <w:right w:val="single" w:sz="4" w:space="0" w:color="auto"/>
            </w:tcBorders>
          </w:tcPr>
          <w:p w:rsidR="00D47517" w:rsidRPr="00D0262A" w:rsidRDefault="00D47517" w:rsidP="00D47517">
            <w:pPr>
              <w:jc w:val="right"/>
              <w:rPr>
                <w:sz w:val="20"/>
              </w:rPr>
            </w:pPr>
          </w:p>
        </w:tc>
        <w:tc>
          <w:tcPr>
            <w:tcW w:w="1125" w:type="dxa"/>
            <w:tcBorders>
              <w:top w:val="nil"/>
              <w:left w:val="single" w:sz="4" w:space="0" w:color="auto"/>
              <w:bottom w:val="nil"/>
              <w:right w:val="single" w:sz="4" w:space="0" w:color="auto"/>
            </w:tcBorders>
          </w:tcPr>
          <w:p w:rsidR="00D47517" w:rsidRPr="00207124" w:rsidRDefault="00D47517" w:rsidP="00D47517">
            <w:pPr>
              <w:jc w:val="right"/>
              <w:rPr>
                <w:color w:val="FF0000"/>
                <w:sz w:val="20"/>
              </w:rPr>
            </w:pPr>
          </w:p>
        </w:tc>
        <w:tc>
          <w:tcPr>
            <w:tcW w:w="1125" w:type="dxa"/>
            <w:tcBorders>
              <w:top w:val="nil"/>
              <w:left w:val="single" w:sz="4" w:space="0" w:color="auto"/>
              <w:bottom w:val="nil"/>
              <w:right w:val="single" w:sz="4" w:space="0" w:color="auto"/>
            </w:tcBorders>
          </w:tcPr>
          <w:p w:rsidR="00D47517" w:rsidRPr="00207124" w:rsidRDefault="00D47517" w:rsidP="00D47517">
            <w:pPr>
              <w:jc w:val="right"/>
              <w:rPr>
                <w:color w:val="FF0000"/>
                <w:sz w:val="20"/>
              </w:rPr>
            </w:pPr>
          </w:p>
        </w:tc>
        <w:tc>
          <w:tcPr>
            <w:tcW w:w="1125" w:type="dxa"/>
            <w:tcBorders>
              <w:top w:val="nil"/>
              <w:left w:val="single" w:sz="4" w:space="0" w:color="auto"/>
              <w:bottom w:val="nil"/>
              <w:right w:val="single" w:sz="4" w:space="0" w:color="auto"/>
            </w:tcBorders>
          </w:tcPr>
          <w:p w:rsidR="00D47517" w:rsidRPr="00207124" w:rsidRDefault="00D47517" w:rsidP="00D47517">
            <w:pPr>
              <w:jc w:val="right"/>
              <w:rPr>
                <w:color w:val="FF0000"/>
                <w:sz w:val="20"/>
              </w:rPr>
            </w:pPr>
          </w:p>
        </w:tc>
        <w:tc>
          <w:tcPr>
            <w:tcW w:w="720" w:type="dxa"/>
            <w:tcBorders>
              <w:top w:val="nil"/>
              <w:left w:val="single" w:sz="4" w:space="0" w:color="auto"/>
              <w:bottom w:val="nil"/>
              <w:right w:val="single" w:sz="4" w:space="0" w:color="auto"/>
            </w:tcBorders>
          </w:tcPr>
          <w:p w:rsidR="00D47517" w:rsidRPr="00207124" w:rsidRDefault="00D47517" w:rsidP="00D47517">
            <w:pPr>
              <w:jc w:val="right"/>
              <w:rPr>
                <w:color w:val="FF0000"/>
                <w:sz w:val="20"/>
              </w:rPr>
            </w:pPr>
          </w:p>
        </w:tc>
      </w:tr>
      <w:tr w:rsidR="00D47517" w:rsidRPr="00D0262A" w:rsidTr="00680160">
        <w:tc>
          <w:tcPr>
            <w:tcW w:w="3960" w:type="dxa"/>
            <w:tcBorders>
              <w:top w:val="nil"/>
              <w:left w:val="single" w:sz="4" w:space="0" w:color="auto"/>
              <w:bottom w:val="single" w:sz="4" w:space="0" w:color="auto"/>
              <w:right w:val="single" w:sz="4" w:space="0" w:color="auto"/>
            </w:tcBorders>
          </w:tcPr>
          <w:p w:rsidR="00D47517" w:rsidRPr="00D0262A" w:rsidRDefault="00D47517" w:rsidP="00D47517">
            <w:pPr>
              <w:jc w:val="both"/>
              <w:rPr>
                <w:sz w:val="20"/>
              </w:rPr>
            </w:pPr>
            <w:r w:rsidRPr="00D0262A">
              <w:rPr>
                <w:sz w:val="20"/>
              </w:rPr>
              <w:t>s financ. programů evidovaných v EDS/SMVS</w:t>
            </w:r>
          </w:p>
        </w:tc>
        <w:tc>
          <w:tcPr>
            <w:tcW w:w="1134" w:type="dxa"/>
            <w:tcBorders>
              <w:top w:val="nil"/>
              <w:left w:val="single" w:sz="4" w:space="0" w:color="auto"/>
              <w:bottom w:val="single" w:sz="4" w:space="0" w:color="auto"/>
              <w:right w:val="single" w:sz="4" w:space="0" w:color="auto"/>
            </w:tcBorders>
          </w:tcPr>
          <w:p w:rsidR="00D47517" w:rsidRPr="00D0262A" w:rsidRDefault="00D47517" w:rsidP="00D47517">
            <w:pPr>
              <w:jc w:val="right"/>
              <w:rPr>
                <w:sz w:val="20"/>
              </w:rPr>
            </w:pPr>
            <w:r w:rsidRPr="00D0262A">
              <w:rPr>
                <w:sz w:val="20"/>
              </w:rPr>
              <w:t>0</w:t>
            </w:r>
          </w:p>
        </w:tc>
        <w:tc>
          <w:tcPr>
            <w:tcW w:w="1125" w:type="dxa"/>
            <w:tcBorders>
              <w:top w:val="nil"/>
              <w:left w:val="single" w:sz="4" w:space="0" w:color="auto"/>
              <w:bottom w:val="single" w:sz="4" w:space="0" w:color="auto"/>
              <w:right w:val="single" w:sz="4" w:space="0" w:color="auto"/>
            </w:tcBorders>
          </w:tcPr>
          <w:p w:rsidR="00D47517" w:rsidRPr="00D0262A" w:rsidRDefault="00D47517" w:rsidP="00D47517">
            <w:pPr>
              <w:jc w:val="right"/>
              <w:rPr>
                <w:sz w:val="20"/>
              </w:rPr>
            </w:pPr>
            <w:r w:rsidRPr="00D0262A">
              <w:rPr>
                <w:sz w:val="20"/>
              </w:rPr>
              <w:t>0</w:t>
            </w:r>
          </w:p>
        </w:tc>
        <w:tc>
          <w:tcPr>
            <w:tcW w:w="1125" w:type="dxa"/>
            <w:tcBorders>
              <w:top w:val="nil"/>
              <w:left w:val="single" w:sz="4" w:space="0" w:color="auto"/>
              <w:bottom w:val="single" w:sz="4" w:space="0" w:color="auto"/>
              <w:right w:val="single" w:sz="4" w:space="0" w:color="auto"/>
            </w:tcBorders>
          </w:tcPr>
          <w:p w:rsidR="00D47517" w:rsidRPr="00D0262A" w:rsidRDefault="00D47517" w:rsidP="00D47517">
            <w:pPr>
              <w:jc w:val="right"/>
              <w:rPr>
                <w:sz w:val="20"/>
              </w:rPr>
            </w:pPr>
            <w:r w:rsidRPr="00D0262A">
              <w:rPr>
                <w:sz w:val="20"/>
              </w:rPr>
              <w:t>0</w:t>
            </w:r>
          </w:p>
        </w:tc>
        <w:tc>
          <w:tcPr>
            <w:tcW w:w="1125" w:type="dxa"/>
            <w:tcBorders>
              <w:top w:val="nil"/>
              <w:left w:val="single" w:sz="4" w:space="0" w:color="auto"/>
              <w:bottom w:val="single" w:sz="4" w:space="0" w:color="auto"/>
              <w:right w:val="single" w:sz="4" w:space="0" w:color="auto"/>
            </w:tcBorders>
          </w:tcPr>
          <w:p w:rsidR="00D47517" w:rsidRPr="00D0262A" w:rsidRDefault="00D47517" w:rsidP="00D47517">
            <w:pPr>
              <w:jc w:val="right"/>
              <w:rPr>
                <w:sz w:val="20"/>
              </w:rPr>
            </w:pPr>
            <w:r w:rsidRPr="00D0262A">
              <w:rPr>
                <w:sz w:val="20"/>
              </w:rPr>
              <w:t>0</w:t>
            </w:r>
          </w:p>
        </w:tc>
        <w:tc>
          <w:tcPr>
            <w:tcW w:w="720" w:type="dxa"/>
            <w:tcBorders>
              <w:top w:val="nil"/>
              <w:left w:val="single" w:sz="4" w:space="0" w:color="auto"/>
              <w:bottom w:val="single" w:sz="4" w:space="0" w:color="auto"/>
              <w:right w:val="single" w:sz="4" w:space="0" w:color="auto"/>
            </w:tcBorders>
          </w:tcPr>
          <w:p w:rsidR="00D47517" w:rsidRPr="00D0262A" w:rsidRDefault="00D47517" w:rsidP="00D47517">
            <w:pPr>
              <w:jc w:val="right"/>
              <w:rPr>
                <w:sz w:val="20"/>
              </w:rPr>
            </w:pPr>
            <w:r w:rsidRPr="00D0262A">
              <w:rPr>
                <w:sz w:val="20"/>
              </w:rPr>
              <w:t>x</w:t>
            </w:r>
          </w:p>
        </w:tc>
      </w:tr>
    </w:tbl>
    <w:p w:rsidR="00D47517" w:rsidRPr="001C3C96" w:rsidRDefault="00D47517" w:rsidP="002712C4">
      <w:pPr>
        <w:spacing w:before="240" w:after="120"/>
        <w:ind w:firstLine="567"/>
        <w:jc w:val="both"/>
        <w:rPr>
          <w:szCs w:val="20"/>
        </w:rPr>
      </w:pPr>
      <w:r w:rsidRPr="001C3C96">
        <w:rPr>
          <w:szCs w:val="20"/>
        </w:rPr>
        <w:t>Centru služeb pro silniční dopravu byl schválen neinvestiční příspěvek pro rok 2018</w:t>
      </w:r>
      <w:r w:rsidRPr="001C3C96">
        <w:rPr>
          <w:szCs w:val="20"/>
        </w:rPr>
        <w:br/>
        <w:t>ve</w:t>
      </w:r>
      <w:r w:rsidRPr="001C3C96">
        <w:rPr>
          <w:bCs/>
          <w:szCs w:val="20"/>
        </w:rPr>
        <w:t xml:space="preserve"> výši 95 895</w:t>
      </w:r>
      <w:r w:rsidRPr="001C3C96">
        <w:rPr>
          <w:szCs w:val="20"/>
        </w:rPr>
        <w:t xml:space="preserve"> tis. Kč, v tom 49 072 tis. Kč výdaje na dopravně správní agendy, </w:t>
      </w:r>
      <w:r w:rsidRPr="001C3C96">
        <w:rPr>
          <w:szCs w:val="20"/>
        </w:rPr>
        <w:br/>
        <w:t xml:space="preserve">35 521 tis. Kč výdaje na zabezpečení delegovaných činností BESIP a 11 302 tis. Kč výdaje </w:t>
      </w:r>
      <w:r w:rsidRPr="001C3C96">
        <w:rPr>
          <w:szCs w:val="20"/>
        </w:rPr>
        <w:br/>
        <w:t xml:space="preserve">na činnost organizace. Tento příspěvek byl v průběhu 3. čtvrtletí roku 2018 navýšen </w:t>
      </w:r>
      <w:r w:rsidRPr="001C3C96">
        <w:rPr>
          <w:szCs w:val="20"/>
        </w:rPr>
        <w:br/>
        <w:t>o 2 967 tis. Kč (2 167 tis. Kč na zajištění výroby a distribuce mezinárodních řidičských průkazů</w:t>
      </w:r>
      <w:r w:rsidRPr="001C3C96">
        <w:rPr>
          <w:szCs w:val="20"/>
        </w:rPr>
        <w:br/>
        <w:t xml:space="preserve">a 800 tis. Kč </w:t>
      </w:r>
      <w:r w:rsidRPr="001C3C96">
        <w:rPr>
          <w:bCs/>
          <w:szCs w:val="20"/>
        </w:rPr>
        <w:t>zajištění provozu na dětských dopravních hřištích v odpoledních hodinách</w:t>
      </w:r>
      <w:r w:rsidRPr="001C3C96">
        <w:rPr>
          <w:szCs w:val="20"/>
        </w:rPr>
        <w:t xml:space="preserve">) </w:t>
      </w:r>
      <w:r w:rsidR="00DD21C2">
        <w:rPr>
          <w:szCs w:val="20"/>
        </w:rPr>
        <w:br/>
        <w:t xml:space="preserve">na </w:t>
      </w:r>
      <w:r w:rsidRPr="001C3C96">
        <w:rPr>
          <w:szCs w:val="20"/>
        </w:rPr>
        <w:t>98 862 tis. Kč, v tom 51 239 tis. Kč výdaje na dopravně správní agendy, 36 321 tis. Kč výdaje na zabezpečení delegovaných činností BESIP a 11 301 tis. Kč</w:t>
      </w:r>
      <w:r w:rsidR="00DD21C2">
        <w:rPr>
          <w:szCs w:val="20"/>
        </w:rPr>
        <w:t xml:space="preserve"> výdaje na činnost organizace. </w:t>
      </w:r>
      <w:r w:rsidR="00ED21FD">
        <w:rPr>
          <w:szCs w:val="20"/>
        </w:rPr>
        <w:br/>
      </w:r>
      <w:r w:rsidRPr="001C3C96">
        <w:rPr>
          <w:szCs w:val="20"/>
        </w:rPr>
        <w:t xml:space="preserve">V průběhu 4. čtvrtletí byl v důsledku příznivého vývoje realizovaných tržeb a s ohledem </w:t>
      </w:r>
      <w:r w:rsidR="00ED21FD">
        <w:rPr>
          <w:szCs w:val="20"/>
        </w:rPr>
        <w:br/>
      </w:r>
      <w:r w:rsidRPr="001C3C96">
        <w:rPr>
          <w:szCs w:val="20"/>
        </w:rPr>
        <w:t xml:space="preserve">na realizaci úsporných opatření CSPSD příspěvek snížen o 12 </w:t>
      </w:r>
      <w:r w:rsidR="00ED21FD">
        <w:rPr>
          <w:szCs w:val="20"/>
        </w:rPr>
        <w:t xml:space="preserve">000 tis. Kč </w:t>
      </w:r>
      <w:r w:rsidR="00DD21C2">
        <w:rPr>
          <w:szCs w:val="20"/>
        </w:rPr>
        <w:t xml:space="preserve">na 86 862 tis. Kč, </w:t>
      </w:r>
      <w:r w:rsidR="00ED21FD">
        <w:rPr>
          <w:szCs w:val="20"/>
        </w:rPr>
        <w:br/>
        <w:t>v tom</w:t>
      </w:r>
      <w:r w:rsidRPr="001C3C96">
        <w:rPr>
          <w:szCs w:val="20"/>
        </w:rPr>
        <w:t xml:space="preserve"> 39 239 tis. Kč výdaje na dopravně správní agendy, 36 321 tis. Kč výdaje na zabezpečení delegovaných činností BESIP a 11 301 tis. Kč výdaje na činnost organizace. </w:t>
      </w:r>
      <w:r w:rsidRPr="00207124">
        <w:rPr>
          <w:color w:val="FF0000"/>
        </w:rPr>
        <w:t xml:space="preserve"> </w:t>
      </w:r>
    </w:p>
    <w:p w:rsidR="00D47517" w:rsidRPr="00207124" w:rsidRDefault="00D47517" w:rsidP="00D47517">
      <w:pPr>
        <w:pStyle w:val="Znormal"/>
        <w:rPr>
          <w:color w:val="FF0000"/>
        </w:rPr>
      </w:pPr>
      <w:r w:rsidRPr="00634C3E">
        <w:t xml:space="preserve">K 31. 12. 2018 čerpalo CSPSD neinvestiční prostředky ve výši 86 862 tis. Kč, tj. 100 % upraveného rozpočtu, v tom prostředky ve výši 36 321 tis. Kč byly použity na zabezpečení delegovaných činností BESIP, 39 239 tis. Kč byly výdaje stanovené na dopravně správní agendy a 11 301 tis. Kč výdaje na činnost organizace.  </w:t>
      </w:r>
      <w:r w:rsidRPr="00207124">
        <w:rPr>
          <w:color w:val="FF0000"/>
        </w:rPr>
        <w:t xml:space="preserve">   </w:t>
      </w:r>
    </w:p>
    <w:p w:rsidR="00D47517" w:rsidRPr="002712C4" w:rsidRDefault="00D47517" w:rsidP="002712C4">
      <w:pPr>
        <w:spacing w:before="120" w:after="120"/>
        <w:ind w:firstLine="709"/>
        <w:jc w:val="both"/>
        <w:rPr>
          <w:i/>
        </w:rPr>
      </w:pPr>
      <w:r w:rsidRPr="00207124">
        <w:rPr>
          <w:color w:val="FF0000"/>
        </w:rPr>
        <w:t xml:space="preserve"> </w:t>
      </w:r>
      <w:r w:rsidRPr="002712C4">
        <w:t xml:space="preserve">Pozn.: </w:t>
      </w:r>
      <w:r w:rsidRPr="002712C4">
        <w:rPr>
          <w:i/>
        </w:rPr>
        <w:t xml:space="preserve">Limit mzdových nákladů příspěvkové organizace Centrum služeb pro silniční dopravu po změnách v objemu 30 464 tis. Kč byl čerpán ve výši 36 441 tis. Kč, tj. na 119,62 %, v důsledku překročení limitu prostředků na platy po změnách (29 031 tis. Kč) o 6 893 tis. Kč, které bylo uhrazeno podle § 59 zákona č. 218/2000 Sb., rozpočtová pravidla, z fondu odměn. </w:t>
      </w:r>
    </w:p>
    <w:p w:rsidR="00D47517" w:rsidRDefault="00D47517" w:rsidP="00D47517">
      <w:pPr>
        <w:spacing w:before="240" w:after="120"/>
        <w:ind w:firstLine="709"/>
        <w:jc w:val="both"/>
        <w:rPr>
          <w:i/>
          <w:sz w:val="22"/>
          <w:szCs w:val="22"/>
        </w:rPr>
      </w:pPr>
    </w:p>
    <w:p w:rsidR="00BC75D2" w:rsidRPr="008517E4" w:rsidRDefault="00BC75D2" w:rsidP="00D47517">
      <w:pPr>
        <w:spacing w:before="240" w:after="120"/>
        <w:ind w:firstLine="709"/>
        <w:jc w:val="both"/>
        <w:rPr>
          <w:szCs w:val="20"/>
        </w:rPr>
      </w:pPr>
      <w:r w:rsidRPr="008517E4">
        <w:rPr>
          <w:szCs w:val="20"/>
          <w:u w:val="single"/>
        </w:rPr>
        <w:lastRenderedPageBreak/>
        <w:t>Srovnání neinvestičních příspěvku a transferů zří</w:t>
      </w:r>
      <w:r w:rsidR="00A1163D">
        <w:rPr>
          <w:szCs w:val="20"/>
          <w:u w:val="single"/>
        </w:rPr>
        <w:t xml:space="preserve">zeným příspěvkovým organizacím </w:t>
      </w:r>
      <w:r w:rsidR="00E93A21">
        <w:rPr>
          <w:szCs w:val="20"/>
          <w:u w:val="single"/>
        </w:rPr>
        <w:br/>
      </w:r>
      <w:r w:rsidRPr="008517E4">
        <w:rPr>
          <w:szCs w:val="20"/>
          <w:u w:val="single"/>
        </w:rPr>
        <w:t>ve vývojové řadě 2014 – 2018</w:t>
      </w:r>
      <w:r w:rsidRPr="008517E4">
        <w:rPr>
          <w:szCs w:val="20"/>
        </w:rPr>
        <w:t xml:space="preserve"> je provedeno v následující tabulce.</w:t>
      </w:r>
    </w:p>
    <w:p w:rsidR="00B81849" w:rsidRPr="00AD0353" w:rsidRDefault="00B81849" w:rsidP="002712C4">
      <w:pPr>
        <w:spacing w:before="120"/>
        <w:ind w:firstLine="709"/>
        <w:jc w:val="both"/>
        <w:rPr>
          <w:color w:val="FF0000"/>
        </w:rPr>
      </w:pPr>
      <w:r w:rsidRPr="00207124">
        <w:rPr>
          <w:color w:val="FF0000"/>
          <w:szCs w:val="20"/>
        </w:rPr>
        <w:t xml:space="preserve">                                                                                                                          </w:t>
      </w:r>
      <w:r w:rsidR="00680160">
        <w:rPr>
          <w:color w:val="FF0000"/>
          <w:szCs w:val="20"/>
        </w:rPr>
        <w:t xml:space="preserve">   </w:t>
      </w:r>
      <w:r w:rsidRPr="00207124">
        <w:rPr>
          <w:color w:val="FF0000"/>
          <w:szCs w:val="20"/>
        </w:rPr>
        <w:t xml:space="preserve"> </w:t>
      </w:r>
      <w:r w:rsidR="00DD21C2">
        <w:rPr>
          <w:color w:val="FF0000"/>
          <w:szCs w:val="20"/>
        </w:rPr>
        <w:t xml:space="preserve"> </w:t>
      </w:r>
      <w:r w:rsidRPr="00AD0353">
        <w:t xml:space="preserve">v tis. Kč </w:t>
      </w:r>
    </w:p>
    <w:tbl>
      <w:tblPr>
        <w:tblW w:w="9072" w:type="dxa"/>
        <w:tblInd w:w="70" w:type="dxa"/>
        <w:tblLayout w:type="fixed"/>
        <w:tblCellMar>
          <w:left w:w="70" w:type="dxa"/>
          <w:right w:w="70" w:type="dxa"/>
        </w:tblCellMar>
        <w:tblLook w:val="0000" w:firstRow="0" w:lastRow="0" w:firstColumn="0" w:lastColumn="0" w:noHBand="0" w:noVBand="0"/>
      </w:tblPr>
      <w:tblGrid>
        <w:gridCol w:w="3402"/>
        <w:gridCol w:w="1134"/>
        <w:gridCol w:w="1134"/>
        <w:gridCol w:w="1134"/>
        <w:gridCol w:w="1134"/>
        <w:gridCol w:w="1134"/>
      </w:tblGrid>
      <w:tr w:rsidR="00BC75D2" w:rsidRPr="00207124" w:rsidTr="00680160">
        <w:tc>
          <w:tcPr>
            <w:tcW w:w="3402" w:type="dxa"/>
            <w:tcBorders>
              <w:top w:val="single" w:sz="4" w:space="0" w:color="auto"/>
              <w:left w:val="single" w:sz="4" w:space="0" w:color="auto"/>
              <w:bottom w:val="single" w:sz="4" w:space="0" w:color="000000"/>
            </w:tcBorders>
          </w:tcPr>
          <w:p w:rsidR="00BC75D2" w:rsidRPr="008517E4" w:rsidRDefault="00BC75D2" w:rsidP="00D47517">
            <w:pPr>
              <w:snapToGrid w:val="0"/>
              <w:jc w:val="center"/>
              <w:rPr>
                <w:sz w:val="22"/>
                <w:szCs w:val="22"/>
              </w:rPr>
            </w:pPr>
          </w:p>
          <w:p w:rsidR="00BC75D2" w:rsidRPr="008517E4" w:rsidRDefault="00BC75D2" w:rsidP="00D47517">
            <w:pPr>
              <w:jc w:val="center"/>
              <w:rPr>
                <w:sz w:val="22"/>
                <w:szCs w:val="22"/>
              </w:rPr>
            </w:pPr>
            <w:r w:rsidRPr="008517E4">
              <w:rPr>
                <w:sz w:val="22"/>
                <w:szCs w:val="22"/>
              </w:rPr>
              <w:t>Ukazatel</w:t>
            </w:r>
          </w:p>
        </w:tc>
        <w:tc>
          <w:tcPr>
            <w:tcW w:w="1134" w:type="dxa"/>
            <w:tcBorders>
              <w:top w:val="single" w:sz="4" w:space="0" w:color="auto"/>
              <w:left w:val="single" w:sz="4" w:space="0" w:color="000000"/>
              <w:bottom w:val="single" w:sz="4" w:space="0" w:color="000000"/>
            </w:tcBorders>
            <w:vAlign w:val="center"/>
          </w:tcPr>
          <w:p w:rsidR="00BC75D2" w:rsidRPr="008517E4" w:rsidRDefault="00BC75D2" w:rsidP="00D47517">
            <w:pPr>
              <w:snapToGrid w:val="0"/>
              <w:jc w:val="center"/>
              <w:rPr>
                <w:sz w:val="22"/>
                <w:szCs w:val="22"/>
              </w:rPr>
            </w:pPr>
            <w:r w:rsidRPr="008517E4">
              <w:rPr>
                <w:sz w:val="22"/>
                <w:szCs w:val="22"/>
              </w:rPr>
              <w:t>Skutečnost</w:t>
            </w:r>
          </w:p>
          <w:p w:rsidR="00BC75D2" w:rsidRPr="008517E4" w:rsidRDefault="00BC75D2" w:rsidP="00D47517">
            <w:pPr>
              <w:jc w:val="center"/>
              <w:rPr>
                <w:sz w:val="22"/>
                <w:szCs w:val="22"/>
              </w:rPr>
            </w:pPr>
            <w:r w:rsidRPr="008517E4">
              <w:rPr>
                <w:sz w:val="22"/>
                <w:szCs w:val="22"/>
              </w:rPr>
              <w:t>2014</w:t>
            </w:r>
          </w:p>
        </w:tc>
        <w:tc>
          <w:tcPr>
            <w:tcW w:w="1134" w:type="dxa"/>
            <w:tcBorders>
              <w:top w:val="single" w:sz="4" w:space="0" w:color="auto"/>
              <w:left w:val="single" w:sz="4" w:space="0" w:color="000000"/>
              <w:bottom w:val="single" w:sz="4" w:space="0" w:color="000000"/>
            </w:tcBorders>
            <w:vAlign w:val="center"/>
          </w:tcPr>
          <w:p w:rsidR="00BC75D2" w:rsidRPr="008517E4" w:rsidRDefault="00BC75D2" w:rsidP="00D47517">
            <w:pPr>
              <w:snapToGrid w:val="0"/>
              <w:jc w:val="center"/>
              <w:rPr>
                <w:sz w:val="22"/>
                <w:szCs w:val="22"/>
              </w:rPr>
            </w:pPr>
            <w:r w:rsidRPr="008517E4">
              <w:rPr>
                <w:sz w:val="22"/>
                <w:szCs w:val="22"/>
              </w:rPr>
              <w:t>Skutečnost</w:t>
            </w:r>
          </w:p>
          <w:p w:rsidR="00BC75D2" w:rsidRPr="008517E4" w:rsidRDefault="00BC75D2" w:rsidP="00D47517">
            <w:pPr>
              <w:jc w:val="center"/>
              <w:rPr>
                <w:sz w:val="22"/>
                <w:szCs w:val="22"/>
              </w:rPr>
            </w:pPr>
            <w:r w:rsidRPr="008517E4">
              <w:rPr>
                <w:sz w:val="22"/>
                <w:szCs w:val="22"/>
              </w:rPr>
              <w:t>2015</w:t>
            </w:r>
          </w:p>
        </w:tc>
        <w:tc>
          <w:tcPr>
            <w:tcW w:w="1134" w:type="dxa"/>
            <w:tcBorders>
              <w:top w:val="single" w:sz="4" w:space="0" w:color="auto"/>
              <w:left w:val="single" w:sz="4" w:space="0" w:color="000000"/>
              <w:bottom w:val="single" w:sz="4" w:space="0" w:color="000000"/>
            </w:tcBorders>
            <w:vAlign w:val="center"/>
          </w:tcPr>
          <w:p w:rsidR="00BC75D2" w:rsidRPr="008517E4" w:rsidRDefault="00BC75D2" w:rsidP="00D47517">
            <w:pPr>
              <w:snapToGrid w:val="0"/>
              <w:jc w:val="center"/>
              <w:rPr>
                <w:sz w:val="22"/>
                <w:szCs w:val="22"/>
              </w:rPr>
            </w:pPr>
            <w:r w:rsidRPr="008517E4">
              <w:rPr>
                <w:sz w:val="22"/>
                <w:szCs w:val="22"/>
              </w:rPr>
              <w:t>Skutečnost</w:t>
            </w:r>
          </w:p>
          <w:p w:rsidR="00BC75D2" w:rsidRPr="008517E4" w:rsidRDefault="00BC75D2" w:rsidP="00D47517">
            <w:pPr>
              <w:jc w:val="center"/>
              <w:rPr>
                <w:sz w:val="22"/>
                <w:szCs w:val="22"/>
              </w:rPr>
            </w:pPr>
            <w:r w:rsidRPr="008517E4">
              <w:rPr>
                <w:sz w:val="22"/>
                <w:szCs w:val="22"/>
              </w:rPr>
              <w:t>2016</w:t>
            </w:r>
          </w:p>
        </w:tc>
        <w:tc>
          <w:tcPr>
            <w:tcW w:w="1134" w:type="dxa"/>
            <w:tcBorders>
              <w:top w:val="single" w:sz="4" w:space="0" w:color="auto"/>
              <w:left w:val="single" w:sz="4" w:space="0" w:color="000000"/>
              <w:bottom w:val="single" w:sz="4" w:space="0" w:color="000000"/>
            </w:tcBorders>
            <w:vAlign w:val="center"/>
          </w:tcPr>
          <w:p w:rsidR="00BC75D2" w:rsidRPr="008517E4" w:rsidRDefault="00BC75D2" w:rsidP="00D47517">
            <w:pPr>
              <w:snapToGrid w:val="0"/>
              <w:jc w:val="center"/>
              <w:rPr>
                <w:sz w:val="22"/>
                <w:szCs w:val="22"/>
              </w:rPr>
            </w:pPr>
            <w:r w:rsidRPr="008517E4">
              <w:rPr>
                <w:sz w:val="22"/>
                <w:szCs w:val="22"/>
              </w:rPr>
              <w:t>Skutečnost</w:t>
            </w:r>
          </w:p>
          <w:p w:rsidR="00BC75D2" w:rsidRPr="008517E4" w:rsidRDefault="00BC75D2" w:rsidP="00D47517">
            <w:pPr>
              <w:jc w:val="center"/>
              <w:rPr>
                <w:sz w:val="22"/>
                <w:szCs w:val="22"/>
              </w:rPr>
            </w:pPr>
            <w:r w:rsidRPr="008517E4">
              <w:rPr>
                <w:sz w:val="22"/>
                <w:szCs w:val="22"/>
              </w:rPr>
              <w:t>2017</w:t>
            </w:r>
          </w:p>
        </w:tc>
        <w:tc>
          <w:tcPr>
            <w:tcW w:w="1134" w:type="dxa"/>
            <w:tcBorders>
              <w:top w:val="single" w:sz="4" w:space="0" w:color="auto"/>
              <w:left w:val="single" w:sz="4" w:space="0" w:color="000000"/>
              <w:bottom w:val="single" w:sz="4" w:space="0" w:color="000000"/>
              <w:right w:val="single" w:sz="4" w:space="0" w:color="auto"/>
            </w:tcBorders>
            <w:vAlign w:val="center"/>
          </w:tcPr>
          <w:p w:rsidR="00BC75D2" w:rsidRPr="008517E4" w:rsidRDefault="00BC75D2" w:rsidP="00D47517">
            <w:pPr>
              <w:snapToGrid w:val="0"/>
              <w:jc w:val="center"/>
              <w:rPr>
                <w:sz w:val="22"/>
                <w:szCs w:val="22"/>
              </w:rPr>
            </w:pPr>
            <w:r w:rsidRPr="008517E4">
              <w:rPr>
                <w:sz w:val="22"/>
                <w:szCs w:val="22"/>
              </w:rPr>
              <w:t>Skutečnost</w:t>
            </w:r>
          </w:p>
          <w:p w:rsidR="00BC75D2" w:rsidRPr="008517E4" w:rsidRDefault="00BC75D2" w:rsidP="00D47517">
            <w:pPr>
              <w:jc w:val="center"/>
              <w:rPr>
                <w:sz w:val="22"/>
                <w:szCs w:val="22"/>
              </w:rPr>
            </w:pPr>
            <w:r w:rsidRPr="008517E4">
              <w:rPr>
                <w:sz w:val="22"/>
                <w:szCs w:val="22"/>
              </w:rPr>
              <w:t>2018</w:t>
            </w:r>
          </w:p>
        </w:tc>
      </w:tr>
      <w:tr w:rsidR="00BC75D2" w:rsidRPr="00207124" w:rsidTr="00680160">
        <w:tc>
          <w:tcPr>
            <w:tcW w:w="3402" w:type="dxa"/>
            <w:tcBorders>
              <w:left w:val="single" w:sz="4" w:space="0" w:color="auto"/>
              <w:bottom w:val="single" w:sz="4" w:space="0" w:color="000000"/>
            </w:tcBorders>
          </w:tcPr>
          <w:p w:rsidR="00BC75D2" w:rsidRPr="008517E4" w:rsidRDefault="00BC75D2" w:rsidP="00D47517">
            <w:pPr>
              <w:snapToGrid w:val="0"/>
              <w:jc w:val="center"/>
              <w:rPr>
                <w:sz w:val="22"/>
                <w:szCs w:val="22"/>
              </w:rPr>
            </w:pPr>
            <w:r w:rsidRPr="008517E4">
              <w:rPr>
                <w:sz w:val="22"/>
                <w:szCs w:val="22"/>
              </w:rPr>
              <w:t>a</w:t>
            </w:r>
          </w:p>
        </w:tc>
        <w:tc>
          <w:tcPr>
            <w:tcW w:w="1134" w:type="dxa"/>
            <w:tcBorders>
              <w:left w:val="single" w:sz="4" w:space="0" w:color="000000"/>
              <w:bottom w:val="single" w:sz="4" w:space="0" w:color="000000"/>
            </w:tcBorders>
          </w:tcPr>
          <w:p w:rsidR="00BC75D2" w:rsidRPr="008517E4" w:rsidRDefault="00BC75D2" w:rsidP="00D47517">
            <w:pPr>
              <w:snapToGrid w:val="0"/>
              <w:jc w:val="center"/>
              <w:rPr>
                <w:sz w:val="22"/>
                <w:szCs w:val="22"/>
              </w:rPr>
            </w:pPr>
            <w:r w:rsidRPr="008517E4">
              <w:rPr>
                <w:sz w:val="22"/>
                <w:szCs w:val="22"/>
              </w:rPr>
              <w:t>1</w:t>
            </w:r>
          </w:p>
        </w:tc>
        <w:tc>
          <w:tcPr>
            <w:tcW w:w="1134" w:type="dxa"/>
            <w:tcBorders>
              <w:left w:val="single" w:sz="4" w:space="0" w:color="000000"/>
              <w:bottom w:val="single" w:sz="4" w:space="0" w:color="000000"/>
            </w:tcBorders>
          </w:tcPr>
          <w:p w:rsidR="00BC75D2" w:rsidRPr="008517E4" w:rsidRDefault="00BC75D2" w:rsidP="00D47517">
            <w:pPr>
              <w:snapToGrid w:val="0"/>
              <w:jc w:val="center"/>
              <w:rPr>
                <w:sz w:val="22"/>
                <w:szCs w:val="22"/>
              </w:rPr>
            </w:pPr>
            <w:r w:rsidRPr="008517E4">
              <w:rPr>
                <w:sz w:val="22"/>
                <w:szCs w:val="22"/>
              </w:rPr>
              <w:t>2</w:t>
            </w:r>
          </w:p>
        </w:tc>
        <w:tc>
          <w:tcPr>
            <w:tcW w:w="1134" w:type="dxa"/>
            <w:tcBorders>
              <w:left w:val="single" w:sz="4" w:space="0" w:color="000000"/>
              <w:bottom w:val="single" w:sz="4" w:space="0" w:color="000000"/>
            </w:tcBorders>
          </w:tcPr>
          <w:p w:rsidR="00BC75D2" w:rsidRPr="008517E4" w:rsidRDefault="00BC75D2" w:rsidP="00D47517">
            <w:pPr>
              <w:snapToGrid w:val="0"/>
              <w:jc w:val="center"/>
              <w:rPr>
                <w:sz w:val="22"/>
                <w:szCs w:val="22"/>
              </w:rPr>
            </w:pPr>
            <w:r w:rsidRPr="008517E4">
              <w:rPr>
                <w:sz w:val="22"/>
                <w:szCs w:val="22"/>
              </w:rPr>
              <w:t>3</w:t>
            </w:r>
          </w:p>
        </w:tc>
        <w:tc>
          <w:tcPr>
            <w:tcW w:w="1134" w:type="dxa"/>
            <w:tcBorders>
              <w:left w:val="single" w:sz="4" w:space="0" w:color="000000"/>
              <w:bottom w:val="single" w:sz="4" w:space="0" w:color="000000"/>
            </w:tcBorders>
          </w:tcPr>
          <w:p w:rsidR="00BC75D2" w:rsidRPr="008517E4" w:rsidRDefault="00BC75D2" w:rsidP="00D47517">
            <w:pPr>
              <w:snapToGrid w:val="0"/>
              <w:jc w:val="center"/>
              <w:rPr>
                <w:sz w:val="22"/>
                <w:szCs w:val="22"/>
              </w:rPr>
            </w:pPr>
            <w:r w:rsidRPr="008517E4">
              <w:rPr>
                <w:sz w:val="22"/>
                <w:szCs w:val="22"/>
              </w:rPr>
              <w:t>4</w:t>
            </w:r>
          </w:p>
        </w:tc>
        <w:tc>
          <w:tcPr>
            <w:tcW w:w="1134" w:type="dxa"/>
            <w:tcBorders>
              <w:left w:val="single" w:sz="4" w:space="0" w:color="000000"/>
              <w:bottom w:val="single" w:sz="4" w:space="0" w:color="000000"/>
              <w:right w:val="single" w:sz="4" w:space="0" w:color="auto"/>
            </w:tcBorders>
          </w:tcPr>
          <w:p w:rsidR="00BC75D2" w:rsidRPr="008517E4" w:rsidRDefault="00BC75D2" w:rsidP="00D47517">
            <w:pPr>
              <w:snapToGrid w:val="0"/>
              <w:jc w:val="center"/>
              <w:rPr>
                <w:sz w:val="22"/>
                <w:szCs w:val="22"/>
              </w:rPr>
            </w:pPr>
            <w:r w:rsidRPr="008517E4">
              <w:rPr>
                <w:sz w:val="22"/>
                <w:szCs w:val="22"/>
              </w:rPr>
              <w:t>5</w:t>
            </w:r>
          </w:p>
        </w:tc>
      </w:tr>
      <w:tr w:rsidR="00BC75D2" w:rsidRPr="00207124" w:rsidTr="00680160">
        <w:trPr>
          <w:trHeight w:val="388"/>
        </w:trPr>
        <w:tc>
          <w:tcPr>
            <w:tcW w:w="3402" w:type="dxa"/>
            <w:tcBorders>
              <w:left w:val="single" w:sz="4" w:space="0" w:color="auto"/>
            </w:tcBorders>
          </w:tcPr>
          <w:p w:rsidR="00BC75D2" w:rsidRPr="008517E4" w:rsidRDefault="00BC75D2" w:rsidP="00D47517">
            <w:pPr>
              <w:snapToGrid w:val="0"/>
              <w:rPr>
                <w:b/>
                <w:sz w:val="20"/>
                <w:szCs w:val="20"/>
              </w:rPr>
            </w:pPr>
            <w:r w:rsidRPr="008517E4">
              <w:rPr>
                <w:b/>
                <w:sz w:val="20"/>
                <w:szCs w:val="20"/>
              </w:rPr>
              <w:t>Zřízené příspěvkové organizace</w:t>
            </w:r>
          </w:p>
          <w:p w:rsidR="00BC75D2" w:rsidRPr="008517E4" w:rsidRDefault="00BC75D2" w:rsidP="00D47517">
            <w:pPr>
              <w:jc w:val="both"/>
              <w:rPr>
                <w:sz w:val="20"/>
                <w:szCs w:val="20"/>
              </w:rPr>
            </w:pPr>
            <w:r w:rsidRPr="008517E4">
              <w:rPr>
                <w:sz w:val="20"/>
                <w:szCs w:val="20"/>
              </w:rPr>
              <w:t>v tom:</w:t>
            </w:r>
          </w:p>
        </w:tc>
        <w:tc>
          <w:tcPr>
            <w:tcW w:w="1134" w:type="dxa"/>
            <w:tcBorders>
              <w:left w:val="single" w:sz="4" w:space="0" w:color="000000"/>
              <w:right w:val="single" w:sz="4" w:space="0" w:color="auto"/>
            </w:tcBorders>
          </w:tcPr>
          <w:p w:rsidR="00BC75D2" w:rsidRPr="008517E4" w:rsidRDefault="00BC75D2" w:rsidP="00D47517">
            <w:pPr>
              <w:snapToGrid w:val="0"/>
              <w:jc w:val="right"/>
              <w:rPr>
                <w:b/>
                <w:bCs/>
                <w:sz w:val="20"/>
                <w:szCs w:val="20"/>
              </w:rPr>
            </w:pPr>
            <w:r w:rsidRPr="008517E4">
              <w:rPr>
                <w:b/>
                <w:bCs/>
                <w:sz w:val="20"/>
                <w:szCs w:val="20"/>
              </w:rPr>
              <w:t>79 243</w:t>
            </w:r>
          </w:p>
        </w:tc>
        <w:tc>
          <w:tcPr>
            <w:tcW w:w="1134" w:type="dxa"/>
            <w:tcBorders>
              <w:left w:val="single" w:sz="4" w:space="0" w:color="000000"/>
              <w:right w:val="single" w:sz="4" w:space="0" w:color="auto"/>
            </w:tcBorders>
          </w:tcPr>
          <w:p w:rsidR="00BC75D2" w:rsidRPr="008517E4" w:rsidRDefault="00BC75D2" w:rsidP="00D47517">
            <w:pPr>
              <w:snapToGrid w:val="0"/>
              <w:jc w:val="right"/>
              <w:rPr>
                <w:b/>
                <w:bCs/>
                <w:sz w:val="20"/>
                <w:szCs w:val="20"/>
              </w:rPr>
            </w:pPr>
            <w:r w:rsidRPr="008517E4">
              <w:rPr>
                <w:b/>
                <w:bCs/>
                <w:sz w:val="20"/>
                <w:szCs w:val="20"/>
              </w:rPr>
              <w:t>423 250</w:t>
            </w:r>
          </w:p>
        </w:tc>
        <w:tc>
          <w:tcPr>
            <w:tcW w:w="1134" w:type="dxa"/>
            <w:tcBorders>
              <w:left w:val="single" w:sz="4" w:space="0" w:color="000000"/>
              <w:right w:val="single" w:sz="4" w:space="0" w:color="auto"/>
            </w:tcBorders>
          </w:tcPr>
          <w:p w:rsidR="00BC75D2" w:rsidRPr="008517E4" w:rsidRDefault="00BC75D2" w:rsidP="00D47517">
            <w:pPr>
              <w:snapToGrid w:val="0"/>
              <w:jc w:val="right"/>
              <w:rPr>
                <w:b/>
                <w:bCs/>
                <w:sz w:val="20"/>
                <w:szCs w:val="20"/>
              </w:rPr>
            </w:pPr>
            <w:r w:rsidRPr="008517E4">
              <w:rPr>
                <w:b/>
                <w:bCs/>
                <w:sz w:val="20"/>
                <w:szCs w:val="20"/>
              </w:rPr>
              <w:t>1 390 105</w:t>
            </w:r>
          </w:p>
        </w:tc>
        <w:tc>
          <w:tcPr>
            <w:tcW w:w="1134" w:type="dxa"/>
            <w:tcBorders>
              <w:left w:val="single" w:sz="4" w:space="0" w:color="000000"/>
              <w:right w:val="single" w:sz="4" w:space="0" w:color="auto"/>
            </w:tcBorders>
          </w:tcPr>
          <w:p w:rsidR="00BC75D2" w:rsidRPr="008517E4" w:rsidRDefault="00BC75D2" w:rsidP="00D47517">
            <w:pPr>
              <w:snapToGrid w:val="0"/>
              <w:jc w:val="right"/>
              <w:rPr>
                <w:b/>
                <w:bCs/>
                <w:sz w:val="20"/>
                <w:szCs w:val="20"/>
              </w:rPr>
            </w:pPr>
            <w:r w:rsidRPr="008517E4">
              <w:rPr>
                <w:b/>
                <w:bCs/>
                <w:sz w:val="20"/>
                <w:szCs w:val="20"/>
              </w:rPr>
              <w:t>3 751 135</w:t>
            </w:r>
          </w:p>
        </w:tc>
        <w:tc>
          <w:tcPr>
            <w:tcW w:w="1134" w:type="dxa"/>
            <w:tcBorders>
              <w:left w:val="single" w:sz="4" w:space="0" w:color="000000"/>
              <w:right w:val="single" w:sz="4" w:space="0" w:color="auto"/>
            </w:tcBorders>
          </w:tcPr>
          <w:p w:rsidR="00BC75D2" w:rsidRPr="00C76ADF" w:rsidRDefault="00BC75D2" w:rsidP="00D47517">
            <w:pPr>
              <w:snapToGrid w:val="0"/>
              <w:jc w:val="right"/>
              <w:rPr>
                <w:b/>
                <w:bCs/>
                <w:sz w:val="20"/>
                <w:szCs w:val="20"/>
              </w:rPr>
            </w:pPr>
            <w:r w:rsidRPr="00C76ADF">
              <w:rPr>
                <w:b/>
                <w:bCs/>
                <w:sz w:val="20"/>
                <w:szCs w:val="20"/>
              </w:rPr>
              <w:t>904 749</w:t>
            </w:r>
          </w:p>
        </w:tc>
      </w:tr>
      <w:tr w:rsidR="00BC75D2" w:rsidRPr="00207124" w:rsidTr="00680160">
        <w:tc>
          <w:tcPr>
            <w:tcW w:w="3402" w:type="dxa"/>
            <w:tcBorders>
              <w:left w:val="single" w:sz="4" w:space="0" w:color="auto"/>
            </w:tcBorders>
          </w:tcPr>
          <w:p w:rsidR="00BC75D2" w:rsidRPr="008517E4" w:rsidRDefault="00BC75D2" w:rsidP="00D47517">
            <w:pPr>
              <w:snapToGrid w:val="0"/>
              <w:jc w:val="both"/>
              <w:rPr>
                <w:sz w:val="20"/>
                <w:szCs w:val="20"/>
              </w:rPr>
            </w:pPr>
            <w:r w:rsidRPr="008517E4">
              <w:rPr>
                <w:sz w:val="20"/>
                <w:szCs w:val="20"/>
              </w:rPr>
              <w:t>Ředitelství silnic a dálnic ČR</w:t>
            </w:r>
          </w:p>
        </w:tc>
        <w:tc>
          <w:tcPr>
            <w:tcW w:w="1134" w:type="dxa"/>
            <w:tcBorders>
              <w:left w:val="single" w:sz="4" w:space="0" w:color="000000"/>
              <w:right w:val="single" w:sz="4" w:space="0" w:color="auto"/>
            </w:tcBorders>
          </w:tcPr>
          <w:p w:rsidR="00BC75D2" w:rsidRPr="008517E4" w:rsidRDefault="00BC75D2" w:rsidP="00D47517">
            <w:pPr>
              <w:snapToGrid w:val="0"/>
              <w:jc w:val="right"/>
              <w:rPr>
                <w:sz w:val="20"/>
                <w:szCs w:val="20"/>
              </w:rPr>
            </w:pPr>
            <w:r w:rsidRPr="008517E4">
              <w:rPr>
                <w:sz w:val="20"/>
                <w:szCs w:val="20"/>
              </w:rPr>
              <w:t>8 820</w:t>
            </w:r>
          </w:p>
        </w:tc>
        <w:tc>
          <w:tcPr>
            <w:tcW w:w="1134" w:type="dxa"/>
            <w:tcBorders>
              <w:left w:val="single" w:sz="4" w:space="0" w:color="000000"/>
              <w:right w:val="single" w:sz="4" w:space="0" w:color="auto"/>
            </w:tcBorders>
          </w:tcPr>
          <w:p w:rsidR="00BC75D2" w:rsidRPr="008517E4" w:rsidRDefault="00BC75D2" w:rsidP="00D47517">
            <w:pPr>
              <w:snapToGrid w:val="0"/>
              <w:jc w:val="right"/>
              <w:rPr>
                <w:sz w:val="20"/>
                <w:szCs w:val="20"/>
              </w:rPr>
            </w:pPr>
            <w:r w:rsidRPr="008517E4">
              <w:rPr>
                <w:sz w:val="20"/>
                <w:szCs w:val="20"/>
              </w:rPr>
              <w:t>359 287</w:t>
            </w:r>
          </w:p>
        </w:tc>
        <w:tc>
          <w:tcPr>
            <w:tcW w:w="1134" w:type="dxa"/>
            <w:tcBorders>
              <w:left w:val="single" w:sz="4" w:space="0" w:color="000000"/>
              <w:right w:val="single" w:sz="4" w:space="0" w:color="auto"/>
            </w:tcBorders>
          </w:tcPr>
          <w:p w:rsidR="00BC75D2" w:rsidRPr="008517E4" w:rsidRDefault="00BC75D2" w:rsidP="00D47517">
            <w:pPr>
              <w:snapToGrid w:val="0"/>
              <w:jc w:val="right"/>
              <w:rPr>
                <w:sz w:val="20"/>
                <w:szCs w:val="20"/>
              </w:rPr>
            </w:pPr>
            <w:r w:rsidRPr="008517E4">
              <w:rPr>
                <w:sz w:val="20"/>
                <w:szCs w:val="20"/>
              </w:rPr>
              <w:t>1 314 680</w:t>
            </w:r>
          </w:p>
        </w:tc>
        <w:tc>
          <w:tcPr>
            <w:tcW w:w="1134" w:type="dxa"/>
            <w:tcBorders>
              <w:left w:val="single" w:sz="4" w:space="0" w:color="000000"/>
              <w:right w:val="single" w:sz="4" w:space="0" w:color="auto"/>
            </w:tcBorders>
          </w:tcPr>
          <w:p w:rsidR="00BC75D2" w:rsidRPr="008517E4" w:rsidRDefault="00BC75D2" w:rsidP="00D47517">
            <w:pPr>
              <w:snapToGrid w:val="0"/>
              <w:jc w:val="right"/>
              <w:rPr>
                <w:sz w:val="20"/>
                <w:szCs w:val="20"/>
              </w:rPr>
            </w:pPr>
            <w:r w:rsidRPr="008517E4">
              <w:rPr>
                <w:sz w:val="20"/>
                <w:szCs w:val="20"/>
              </w:rPr>
              <w:t>3 671 962</w:t>
            </w:r>
          </w:p>
        </w:tc>
        <w:tc>
          <w:tcPr>
            <w:tcW w:w="1134" w:type="dxa"/>
            <w:tcBorders>
              <w:left w:val="single" w:sz="4" w:space="0" w:color="000000"/>
              <w:right w:val="single" w:sz="4" w:space="0" w:color="auto"/>
            </w:tcBorders>
          </w:tcPr>
          <w:p w:rsidR="00BC75D2" w:rsidRPr="00C76ADF" w:rsidRDefault="00BC75D2" w:rsidP="00D47517">
            <w:pPr>
              <w:snapToGrid w:val="0"/>
              <w:jc w:val="right"/>
              <w:rPr>
                <w:sz w:val="20"/>
                <w:szCs w:val="20"/>
              </w:rPr>
            </w:pPr>
            <w:r w:rsidRPr="00C76ADF">
              <w:rPr>
                <w:sz w:val="20"/>
                <w:szCs w:val="20"/>
              </w:rPr>
              <w:t>817 887</w:t>
            </w:r>
          </w:p>
        </w:tc>
      </w:tr>
      <w:tr w:rsidR="00BC75D2" w:rsidRPr="00207124" w:rsidTr="00680160">
        <w:tc>
          <w:tcPr>
            <w:tcW w:w="3402" w:type="dxa"/>
            <w:tcBorders>
              <w:left w:val="single" w:sz="4" w:space="0" w:color="auto"/>
              <w:bottom w:val="single" w:sz="4" w:space="0" w:color="auto"/>
            </w:tcBorders>
          </w:tcPr>
          <w:p w:rsidR="00BC75D2" w:rsidRPr="008517E4" w:rsidRDefault="00BC75D2" w:rsidP="00D47517">
            <w:pPr>
              <w:snapToGrid w:val="0"/>
              <w:jc w:val="both"/>
              <w:rPr>
                <w:sz w:val="20"/>
                <w:szCs w:val="20"/>
              </w:rPr>
            </w:pPr>
            <w:r w:rsidRPr="008517E4">
              <w:rPr>
                <w:sz w:val="20"/>
                <w:szCs w:val="20"/>
              </w:rPr>
              <w:t>Centrum služeb pro silniční dopravu</w:t>
            </w:r>
          </w:p>
        </w:tc>
        <w:tc>
          <w:tcPr>
            <w:tcW w:w="1134" w:type="dxa"/>
            <w:tcBorders>
              <w:left w:val="single" w:sz="4" w:space="0" w:color="000000"/>
              <w:bottom w:val="single" w:sz="4" w:space="0" w:color="auto"/>
              <w:right w:val="single" w:sz="4" w:space="0" w:color="auto"/>
            </w:tcBorders>
          </w:tcPr>
          <w:p w:rsidR="00BC75D2" w:rsidRPr="008517E4" w:rsidRDefault="00BC75D2" w:rsidP="00D47517">
            <w:pPr>
              <w:snapToGrid w:val="0"/>
              <w:jc w:val="right"/>
              <w:rPr>
                <w:sz w:val="20"/>
                <w:szCs w:val="20"/>
              </w:rPr>
            </w:pPr>
            <w:r w:rsidRPr="008517E4">
              <w:rPr>
                <w:sz w:val="20"/>
                <w:szCs w:val="20"/>
              </w:rPr>
              <w:t>70 423</w:t>
            </w:r>
          </w:p>
        </w:tc>
        <w:tc>
          <w:tcPr>
            <w:tcW w:w="1134" w:type="dxa"/>
            <w:tcBorders>
              <w:left w:val="single" w:sz="4" w:space="0" w:color="000000"/>
              <w:bottom w:val="single" w:sz="4" w:space="0" w:color="auto"/>
              <w:right w:val="single" w:sz="4" w:space="0" w:color="auto"/>
            </w:tcBorders>
          </w:tcPr>
          <w:p w:rsidR="00BC75D2" w:rsidRPr="008517E4" w:rsidRDefault="00BC75D2" w:rsidP="00D47517">
            <w:pPr>
              <w:snapToGrid w:val="0"/>
              <w:jc w:val="right"/>
              <w:rPr>
                <w:sz w:val="20"/>
                <w:szCs w:val="20"/>
              </w:rPr>
            </w:pPr>
            <w:r w:rsidRPr="008517E4">
              <w:rPr>
                <w:sz w:val="20"/>
                <w:szCs w:val="20"/>
              </w:rPr>
              <w:t>63 963</w:t>
            </w:r>
          </w:p>
        </w:tc>
        <w:tc>
          <w:tcPr>
            <w:tcW w:w="1134" w:type="dxa"/>
            <w:tcBorders>
              <w:left w:val="single" w:sz="4" w:space="0" w:color="000000"/>
              <w:bottom w:val="single" w:sz="4" w:space="0" w:color="auto"/>
              <w:right w:val="single" w:sz="4" w:space="0" w:color="auto"/>
            </w:tcBorders>
          </w:tcPr>
          <w:p w:rsidR="00BC75D2" w:rsidRPr="008517E4" w:rsidRDefault="00BC75D2" w:rsidP="00D47517">
            <w:pPr>
              <w:snapToGrid w:val="0"/>
              <w:jc w:val="right"/>
              <w:rPr>
                <w:sz w:val="20"/>
                <w:szCs w:val="20"/>
              </w:rPr>
            </w:pPr>
            <w:r w:rsidRPr="008517E4">
              <w:rPr>
                <w:sz w:val="20"/>
                <w:szCs w:val="20"/>
              </w:rPr>
              <w:t>75 425</w:t>
            </w:r>
          </w:p>
        </w:tc>
        <w:tc>
          <w:tcPr>
            <w:tcW w:w="1134" w:type="dxa"/>
            <w:tcBorders>
              <w:left w:val="single" w:sz="4" w:space="0" w:color="000000"/>
              <w:bottom w:val="single" w:sz="4" w:space="0" w:color="auto"/>
              <w:right w:val="single" w:sz="4" w:space="0" w:color="auto"/>
            </w:tcBorders>
          </w:tcPr>
          <w:p w:rsidR="00BC75D2" w:rsidRPr="008517E4" w:rsidRDefault="00BC75D2" w:rsidP="00D47517">
            <w:pPr>
              <w:snapToGrid w:val="0"/>
              <w:jc w:val="right"/>
              <w:rPr>
                <w:sz w:val="20"/>
                <w:szCs w:val="20"/>
              </w:rPr>
            </w:pPr>
            <w:r w:rsidRPr="008517E4">
              <w:rPr>
                <w:sz w:val="20"/>
                <w:szCs w:val="20"/>
              </w:rPr>
              <w:t>79 173</w:t>
            </w:r>
          </w:p>
        </w:tc>
        <w:tc>
          <w:tcPr>
            <w:tcW w:w="1134" w:type="dxa"/>
            <w:tcBorders>
              <w:left w:val="single" w:sz="4" w:space="0" w:color="000000"/>
              <w:bottom w:val="single" w:sz="4" w:space="0" w:color="auto"/>
              <w:right w:val="single" w:sz="4" w:space="0" w:color="auto"/>
            </w:tcBorders>
          </w:tcPr>
          <w:p w:rsidR="00BC75D2" w:rsidRPr="00C76ADF" w:rsidRDefault="00BC75D2" w:rsidP="00D47517">
            <w:pPr>
              <w:snapToGrid w:val="0"/>
              <w:jc w:val="right"/>
              <w:rPr>
                <w:sz w:val="20"/>
                <w:szCs w:val="20"/>
              </w:rPr>
            </w:pPr>
            <w:r w:rsidRPr="00C76ADF">
              <w:rPr>
                <w:sz w:val="20"/>
                <w:szCs w:val="20"/>
              </w:rPr>
              <w:t>86 862</w:t>
            </w:r>
          </w:p>
        </w:tc>
      </w:tr>
    </w:tbl>
    <w:p w:rsidR="00BC75D2" w:rsidRPr="004D603C" w:rsidRDefault="00BC75D2" w:rsidP="002712C4">
      <w:pPr>
        <w:spacing w:before="240"/>
        <w:ind w:firstLine="709"/>
        <w:jc w:val="both"/>
        <w:rPr>
          <w:bCs/>
          <w:szCs w:val="20"/>
        </w:rPr>
      </w:pPr>
      <w:r w:rsidRPr="004D603C">
        <w:rPr>
          <w:bCs/>
          <w:szCs w:val="20"/>
        </w:rPr>
        <w:t>Z vývojové řady je patrné u Ředitelství silnic a dálnic ČR navyšování čerpání</w:t>
      </w:r>
      <w:r w:rsidR="00ED21FD">
        <w:rPr>
          <w:bCs/>
          <w:szCs w:val="20"/>
        </w:rPr>
        <w:t xml:space="preserve"> </w:t>
      </w:r>
      <w:r w:rsidR="006D5B19">
        <w:rPr>
          <w:bCs/>
          <w:szCs w:val="20"/>
        </w:rPr>
        <w:t>prostředků od roku</w:t>
      </w:r>
      <w:r w:rsidRPr="004D603C">
        <w:rPr>
          <w:bCs/>
          <w:szCs w:val="20"/>
        </w:rPr>
        <w:t xml:space="preserve"> 2015. Tento nárůst byl způsoben čerpáním příspěvku </w:t>
      </w:r>
      <w:r w:rsidRPr="004D603C">
        <w:rPr>
          <w:szCs w:val="20"/>
        </w:rPr>
        <w:t xml:space="preserve">na úhradu pokut a penále, které organizaci vyměřil finanční úřad za porušení rozpočtové kázně v roce 2015 (ve výši </w:t>
      </w:r>
      <w:r w:rsidR="006D5B19">
        <w:rPr>
          <w:szCs w:val="20"/>
        </w:rPr>
        <w:br/>
      </w:r>
      <w:r w:rsidRPr="004D603C">
        <w:rPr>
          <w:szCs w:val="20"/>
        </w:rPr>
        <w:t xml:space="preserve">348 853 tis. Kč), v roce 2016 (ve výši 1 310 898 tis. Kč), v roce 2017 (ve výši 703 095 tis. Kč) </w:t>
      </w:r>
      <w:r w:rsidR="006D5B19">
        <w:rPr>
          <w:szCs w:val="20"/>
        </w:rPr>
        <w:br/>
      </w:r>
      <w:r w:rsidRPr="004D603C">
        <w:rPr>
          <w:szCs w:val="20"/>
        </w:rPr>
        <w:t xml:space="preserve">a v roce 2018 (ve výši 748 243 tis. Kč). V roce 2017 došlo k dalšímu navýšení, které bylo způsobeno úhradou příspěvku, který byl určen k vrácení Státnímu fondu dopravní </w:t>
      </w:r>
      <w:r w:rsidR="006D5B19">
        <w:rPr>
          <w:szCs w:val="20"/>
        </w:rPr>
        <w:t>infrastruktury (dle § 3 zákona</w:t>
      </w:r>
      <w:r w:rsidRPr="004D603C">
        <w:rPr>
          <w:szCs w:val="20"/>
        </w:rPr>
        <w:t xml:space="preserve"> č. 104/2000 Sb., o Státním fondu dopravní infrastruktury) ve výši </w:t>
      </w:r>
      <w:r w:rsidR="006D5B19">
        <w:rPr>
          <w:szCs w:val="20"/>
        </w:rPr>
        <w:br/>
      </w:r>
      <w:r w:rsidRPr="004D603C">
        <w:rPr>
          <w:szCs w:val="20"/>
        </w:rPr>
        <w:t xml:space="preserve">2 966 317 tis. Kč. </w:t>
      </w:r>
      <w:r>
        <w:rPr>
          <w:szCs w:val="20"/>
        </w:rPr>
        <w:t>V roce 2018 došlo ke snížení čerpání, které bylo způsobeno snížením příspěvku, který byl určen k vrácení Státnímu fondu dopravní infrastruktury (66 691 tis. Kč).</w:t>
      </w:r>
      <w:r w:rsidRPr="004D603C">
        <w:rPr>
          <w:szCs w:val="20"/>
        </w:rPr>
        <w:t xml:space="preserve"> </w:t>
      </w:r>
    </w:p>
    <w:p w:rsidR="00BC75D2" w:rsidRDefault="00BC75D2" w:rsidP="00BC75D2">
      <w:pPr>
        <w:pStyle w:val="Znormal"/>
        <w:spacing w:after="120"/>
        <w:ind w:firstLine="709"/>
      </w:pPr>
      <w:r w:rsidRPr="00281C39">
        <w:rPr>
          <w:bCs/>
        </w:rPr>
        <w:t xml:space="preserve">V roce 2015 došlo u Centra služeb pro silniční dopravu ke snížení čerpání příspěvku </w:t>
      </w:r>
      <w:r w:rsidR="00A37A80">
        <w:rPr>
          <w:bCs/>
        </w:rPr>
        <w:br/>
      </w:r>
      <w:r w:rsidRPr="00281C39">
        <w:rPr>
          <w:bCs/>
        </w:rPr>
        <w:t>na činnost, které bylo ovlivněno přijatými racionalizačními opatřeními. V roce 2016 došlo oproti roku 2015 k navýšení  čerpání příspěvku na činnost o 11 463 tis. Kč. Nárůst byl způsoben především vyšším čerpáním prostředků určených na zabezpečení delegovaných činností BESIP a současně snížením výdajů stanovených na dopravně správní agendy.</w:t>
      </w:r>
      <w:r w:rsidRPr="00281C39">
        <w:t xml:space="preserve"> V roce 2017 došlo oproti roku 2016 k navýšení čerpání příspěvku na činnost o 3 748 tis. Kč. Nárůst byl způsobem vyšším čerpáním prostředků na platy včetně příslušenství. Organizaci byly v roce 2017 navýšeny prostředky na platy včetně příslušenství již ve schváleném rozpočtu dle UV č. 563/2016. Tento objem byl upraven (dále navýšen) v průběhu roku 2017  dle UV č. 408/2017, dle UV  č. 674/2017 a UV č. 736/2017</w:t>
      </w:r>
      <w:r w:rsidRPr="001D2FFA">
        <w:t xml:space="preserve">. V roce 2018 došlo k navýšení čerpání oproti roku 2017 o 7 689 tis. Kč. Zvýšení bylo způsobeno zejména nárůstem prostředků na platy včetně příslušenství již ve schváleném </w:t>
      </w:r>
      <w:r w:rsidRPr="003C205A">
        <w:t xml:space="preserve">rozpočtu dle UV č. 674/2017 a dále plněním mimořádných úkolů jako např. zajištění výroby mezinárodních řidičských průkazů (navýšení </w:t>
      </w:r>
      <w:r>
        <w:t>příspěvku na</w:t>
      </w:r>
      <w:r w:rsidRPr="003C205A">
        <w:t xml:space="preserve"> dopravně správní agenty) nebo zajištění rozšíření provozu na dětských dopravních hřištích (navýšení příspěvku na BESIP). </w:t>
      </w:r>
    </w:p>
    <w:p w:rsidR="008E3FDF" w:rsidRPr="008E3FDF" w:rsidRDefault="008E3FDF" w:rsidP="008E3FDF">
      <w:pPr>
        <w:spacing w:before="240" w:after="120"/>
        <w:jc w:val="both"/>
        <w:rPr>
          <w:bCs/>
          <w:szCs w:val="20"/>
        </w:rPr>
      </w:pPr>
      <w:bookmarkStart w:id="268" w:name="_Toc508879862"/>
      <w:bookmarkStart w:id="269" w:name="_Toc508880138"/>
      <w:bookmarkStart w:id="270" w:name="_Toc1376817"/>
      <w:bookmarkEnd w:id="266"/>
      <w:bookmarkEnd w:id="267"/>
      <w:r w:rsidRPr="008E3FDF">
        <w:rPr>
          <w:bCs/>
          <w:szCs w:val="20"/>
        </w:rPr>
        <w:t>Kromě prostředků státního rozpočtu hospodařily příspěvkové organizace:</w:t>
      </w:r>
    </w:p>
    <w:p w:rsidR="008E3FDF" w:rsidRPr="008E3FDF" w:rsidRDefault="008E3FDF" w:rsidP="0083730F">
      <w:pPr>
        <w:numPr>
          <w:ilvl w:val="0"/>
          <w:numId w:val="85"/>
        </w:numPr>
        <w:tabs>
          <w:tab w:val="clear" w:pos="1077"/>
          <w:tab w:val="num" w:pos="709"/>
        </w:tabs>
        <w:suppressAutoHyphens/>
        <w:spacing w:before="120"/>
        <w:ind w:left="709" w:hanging="425"/>
        <w:jc w:val="both"/>
      </w:pPr>
      <w:bookmarkStart w:id="271" w:name="_Toc507592339"/>
      <w:bookmarkStart w:id="272" w:name="_Toc507592440"/>
      <w:bookmarkStart w:id="273" w:name="_Toc508879861"/>
      <w:bookmarkStart w:id="274" w:name="_Toc508880137"/>
      <w:r w:rsidRPr="008E3FDF">
        <w:t xml:space="preserve">s neinvestiční dotací SFDI ve vazbě na zákon č. 104/2000 Sb., o Státním fondu dopravní infrastruktury, v celkovém objemu 19 209 188 </w:t>
      </w:r>
      <w:r w:rsidRPr="008E3FDF">
        <w:rPr>
          <w:bCs/>
        </w:rPr>
        <w:t>tis. Kč (ŘSD ČR),</w:t>
      </w:r>
      <w:bookmarkEnd w:id="271"/>
      <w:bookmarkEnd w:id="272"/>
      <w:bookmarkEnd w:id="273"/>
      <w:bookmarkEnd w:id="274"/>
      <w:r w:rsidRPr="008E3FDF">
        <w:t xml:space="preserve"> </w:t>
      </w:r>
    </w:p>
    <w:p w:rsidR="008E3FDF" w:rsidRPr="008E3FDF" w:rsidRDefault="008E3FDF" w:rsidP="0083730F">
      <w:pPr>
        <w:numPr>
          <w:ilvl w:val="0"/>
          <w:numId w:val="85"/>
        </w:numPr>
        <w:tabs>
          <w:tab w:val="clear" w:pos="1077"/>
          <w:tab w:val="num" w:pos="709"/>
        </w:tabs>
        <w:suppressAutoHyphens/>
        <w:spacing w:before="120"/>
        <w:ind w:left="709" w:hanging="425"/>
        <w:jc w:val="both"/>
        <w:rPr>
          <w:bCs/>
        </w:rPr>
      </w:pPr>
      <w:r w:rsidRPr="008E3FDF">
        <w:rPr>
          <w:bCs/>
        </w:rPr>
        <w:t>s prostředky vlastních fondů (rezervní fond, fond odměn) v celkové výši 15 310 tis. Kč (ŘSD ČR 8 417 tis. Kč, CSPSD 6 893 tis. Kč),</w:t>
      </w:r>
    </w:p>
    <w:p w:rsidR="008E3FDF" w:rsidRPr="008E3FDF" w:rsidRDefault="008E3FDF" w:rsidP="0083730F">
      <w:pPr>
        <w:numPr>
          <w:ilvl w:val="0"/>
          <w:numId w:val="85"/>
        </w:numPr>
        <w:tabs>
          <w:tab w:val="clear" w:pos="1077"/>
          <w:tab w:val="num" w:pos="709"/>
        </w:tabs>
        <w:suppressAutoHyphens/>
        <w:spacing w:before="120"/>
        <w:ind w:left="709" w:hanging="425"/>
        <w:jc w:val="both"/>
        <w:rPr>
          <w:bCs/>
        </w:rPr>
      </w:pPr>
      <w:r w:rsidRPr="008E3FDF">
        <w:rPr>
          <w:bCs/>
        </w:rPr>
        <w:t>s prostředky poskytnutými z rozpočtů územních samosprávních celků ve výši                           5 705 tis. Kč (CSPSD 5 705 tis. Kč),</w:t>
      </w:r>
    </w:p>
    <w:p w:rsidR="008E3FDF" w:rsidRPr="008E3FDF" w:rsidRDefault="008E3FDF" w:rsidP="0083730F">
      <w:pPr>
        <w:numPr>
          <w:ilvl w:val="0"/>
          <w:numId w:val="85"/>
        </w:numPr>
        <w:tabs>
          <w:tab w:val="clear" w:pos="1077"/>
          <w:tab w:val="num" w:pos="709"/>
        </w:tabs>
        <w:suppressAutoHyphens/>
        <w:spacing w:before="120"/>
        <w:ind w:left="709" w:hanging="425"/>
        <w:jc w:val="both"/>
        <w:rPr>
          <w:bCs/>
        </w:rPr>
      </w:pPr>
      <w:r w:rsidRPr="008E3FDF">
        <w:rPr>
          <w:bCs/>
        </w:rPr>
        <w:t>s prostředky získanými:</w:t>
      </w:r>
    </w:p>
    <w:p w:rsidR="008E3FDF" w:rsidRPr="008E3FDF" w:rsidRDefault="008E3FDF" w:rsidP="0083730F">
      <w:pPr>
        <w:numPr>
          <w:ilvl w:val="0"/>
          <w:numId w:val="86"/>
        </w:numPr>
        <w:tabs>
          <w:tab w:val="left" w:pos="720"/>
        </w:tabs>
        <w:suppressAutoHyphens/>
        <w:spacing w:before="120"/>
        <w:ind w:left="1276" w:hanging="425"/>
        <w:jc w:val="both"/>
        <w:rPr>
          <w:bCs/>
        </w:rPr>
      </w:pPr>
      <w:r w:rsidRPr="008E3FDF">
        <w:rPr>
          <w:bCs/>
        </w:rPr>
        <w:t xml:space="preserve">z hlavní činností ve výši 638 645 tis. Kč (ŘSD ČR 560 439 tis. Kč, CSPSD                   78 206 tis. Kč), jedná se např. o prostředky získané z prodeje materiálu, z pronájmu odpočívek a reklamních zařízení, ze smluvních pokut, z úroků, z poplatků za vážení vozidel, školení kontrolních techniků STK a z prodeje zboží (kontrolní nálepky TK a ME, tiskopisy a materiály pro stanice technické kontroly a stanice měření emisí). </w:t>
      </w:r>
    </w:p>
    <w:p w:rsidR="008E3FDF" w:rsidRPr="008E3FDF" w:rsidRDefault="008E3FDF" w:rsidP="0083730F">
      <w:pPr>
        <w:numPr>
          <w:ilvl w:val="0"/>
          <w:numId w:val="86"/>
        </w:numPr>
        <w:tabs>
          <w:tab w:val="left" w:pos="720"/>
        </w:tabs>
        <w:suppressAutoHyphens/>
        <w:spacing w:before="120"/>
        <w:ind w:left="1276" w:hanging="425"/>
        <w:jc w:val="both"/>
        <w:rPr>
          <w:bCs/>
        </w:rPr>
      </w:pPr>
      <w:r w:rsidRPr="008E3FDF">
        <w:rPr>
          <w:bCs/>
        </w:rPr>
        <w:lastRenderedPageBreak/>
        <w:t>z hospodářskou činností ve výši 26 756 tis. Kč (ŘSD ČR 6 461 tis. Kč, CSPSD                20 295 tis. Kč), jedná se především o prostředky získané z prodeje služeb (dopravní zabezpečovací práce, školení dispečerů zimní údržby, zkoušky betonu, služby STK a SME) a z prodeje zboží (doplňkový prodej zboží pro STK a SME – např. děrovací kleště, světelné reklamy).</w:t>
      </w:r>
    </w:p>
    <w:p w:rsidR="008E3FDF" w:rsidRPr="008E3FDF" w:rsidRDefault="008E3FDF" w:rsidP="008E3FDF">
      <w:pPr>
        <w:spacing w:before="120"/>
        <w:ind w:firstLine="708"/>
        <w:jc w:val="both"/>
        <w:rPr>
          <w:szCs w:val="20"/>
        </w:rPr>
      </w:pPr>
      <w:r w:rsidRPr="008E3FDF">
        <w:rPr>
          <w:b/>
          <w:szCs w:val="20"/>
        </w:rPr>
        <w:t>Hospodaření příspěvkových organizací za rok 2018</w:t>
      </w:r>
      <w:r w:rsidRPr="008E3FDF">
        <w:rPr>
          <w:szCs w:val="20"/>
        </w:rPr>
        <w:t xml:space="preserve"> skončilo podle účetních výkazů zlepšeným hospodářským výsledkem celkem (hlavní a hospodářská činnost) před zdaněním ve výši 48 307 tis. Kč (ŘSD ČR zlepšený hospodářský výsledek celkem ve výši 30 837 tis. Kč, CSPSD ve výši 17 470 tis. Kč). Celkový dosažený zlepšený hospodářský výsledek běžného období je 20 249 tis. Kč (ŘSD ČR hospodářský výsledek ve výši 6 317 tis. Kč, CSPSD hospodářský výsledek ve výši 13 932 tis. Kč).</w:t>
      </w:r>
    </w:p>
    <w:p w:rsidR="008E3FDF" w:rsidRPr="008E3FDF" w:rsidRDefault="008E3FDF" w:rsidP="008E3FDF">
      <w:pPr>
        <w:spacing w:before="120"/>
        <w:ind w:firstLine="708"/>
        <w:jc w:val="both"/>
        <w:rPr>
          <w:szCs w:val="20"/>
        </w:rPr>
      </w:pPr>
      <w:r w:rsidRPr="008E3FDF">
        <w:rPr>
          <w:szCs w:val="20"/>
        </w:rPr>
        <w:t>Posouzení hospodářského výsledku včetně jeho rozdělení je v souladu s vyhláškou               č. 220/2013 Sb., o požadavcích na schvalování účetních závěrek některých vybraných účetních jednotek, součástí schválení účetních závěrek.</w:t>
      </w:r>
    </w:p>
    <w:p w:rsidR="008E3FDF" w:rsidRPr="008E3FDF" w:rsidRDefault="008E3FDF" w:rsidP="008E3FDF">
      <w:pPr>
        <w:spacing w:before="120"/>
        <w:ind w:firstLine="709"/>
        <w:jc w:val="both"/>
        <w:rPr>
          <w:szCs w:val="20"/>
        </w:rPr>
      </w:pPr>
      <w:r w:rsidRPr="008E3FDF">
        <w:rPr>
          <w:szCs w:val="20"/>
        </w:rPr>
        <w:t xml:space="preserve">V následující tabulce je provedeno srovnání dosaženého hospodářského výsledku              (po zdanění) v letech 2014 – 2018. </w:t>
      </w:r>
    </w:p>
    <w:p w:rsidR="008E3FDF" w:rsidRPr="00D9780C" w:rsidRDefault="008E3FDF" w:rsidP="002712C4">
      <w:pPr>
        <w:spacing w:before="120"/>
        <w:ind w:right="-567" w:firstLine="709"/>
        <w:jc w:val="both"/>
      </w:pPr>
      <w:r w:rsidRPr="00D9780C">
        <w:t xml:space="preserve">                                                                                                                           </w:t>
      </w:r>
      <w:r w:rsidR="00D9780C" w:rsidRPr="00D9780C">
        <w:t xml:space="preserve">     </w:t>
      </w:r>
      <w:r w:rsidRPr="00D9780C">
        <w:t>v tis. Kč</w:t>
      </w:r>
    </w:p>
    <w:tbl>
      <w:tblPr>
        <w:tblW w:w="9072" w:type="dxa"/>
        <w:tblInd w:w="70" w:type="dxa"/>
        <w:tblLayout w:type="fixed"/>
        <w:tblCellMar>
          <w:left w:w="70" w:type="dxa"/>
          <w:right w:w="70" w:type="dxa"/>
        </w:tblCellMar>
        <w:tblLook w:val="0000" w:firstRow="0" w:lastRow="0" w:firstColumn="0" w:lastColumn="0" w:noHBand="0" w:noVBand="0"/>
      </w:tblPr>
      <w:tblGrid>
        <w:gridCol w:w="3402"/>
        <w:gridCol w:w="1134"/>
        <w:gridCol w:w="1134"/>
        <w:gridCol w:w="1134"/>
        <w:gridCol w:w="1134"/>
        <w:gridCol w:w="1134"/>
      </w:tblGrid>
      <w:tr w:rsidR="008E3FDF" w:rsidRPr="008E3FDF" w:rsidTr="008E3FDF">
        <w:tc>
          <w:tcPr>
            <w:tcW w:w="3402" w:type="dxa"/>
            <w:tcBorders>
              <w:top w:val="single" w:sz="4" w:space="0" w:color="auto"/>
              <w:left w:val="single" w:sz="4" w:space="0" w:color="auto"/>
              <w:bottom w:val="single" w:sz="4" w:space="0" w:color="000000"/>
            </w:tcBorders>
            <w:vAlign w:val="center"/>
          </w:tcPr>
          <w:p w:rsidR="008E3FDF" w:rsidRPr="008E3FDF" w:rsidRDefault="008E3FDF" w:rsidP="008E3FDF">
            <w:pPr>
              <w:snapToGrid w:val="0"/>
              <w:jc w:val="center"/>
              <w:rPr>
                <w:sz w:val="22"/>
                <w:szCs w:val="22"/>
              </w:rPr>
            </w:pPr>
          </w:p>
          <w:p w:rsidR="008E3FDF" w:rsidRPr="008E3FDF" w:rsidRDefault="008E3FDF" w:rsidP="008E3FDF">
            <w:pPr>
              <w:jc w:val="center"/>
              <w:rPr>
                <w:sz w:val="22"/>
                <w:szCs w:val="22"/>
              </w:rPr>
            </w:pPr>
            <w:r w:rsidRPr="008E3FDF">
              <w:rPr>
                <w:sz w:val="22"/>
                <w:szCs w:val="22"/>
              </w:rPr>
              <w:t>Ukazatel</w:t>
            </w:r>
          </w:p>
        </w:tc>
        <w:tc>
          <w:tcPr>
            <w:tcW w:w="1134" w:type="dxa"/>
            <w:tcBorders>
              <w:top w:val="single" w:sz="4" w:space="0" w:color="auto"/>
              <w:left w:val="single" w:sz="4" w:space="0" w:color="000000"/>
              <w:bottom w:val="single" w:sz="4" w:space="0" w:color="000000"/>
            </w:tcBorders>
            <w:vAlign w:val="center"/>
          </w:tcPr>
          <w:p w:rsidR="008E3FDF" w:rsidRPr="008E3FDF" w:rsidRDefault="008E3FDF" w:rsidP="008E3FDF">
            <w:pPr>
              <w:jc w:val="center"/>
              <w:rPr>
                <w:sz w:val="22"/>
                <w:szCs w:val="22"/>
              </w:rPr>
            </w:pPr>
            <w:r w:rsidRPr="008E3FDF">
              <w:rPr>
                <w:sz w:val="22"/>
                <w:szCs w:val="22"/>
              </w:rPr>
              <w:t>Rok 2014</w:t>
            </w:r>
          </w:p>
        </w:tc>
        <w:tc>
          <w:tcPr>
            <w:tcW w:w="1134" w:type="dxa"/>
            <w:tcBorders>
              <w:top w:val="single" w:sz="4" w:space="0" w:color="auto"/>
              <w:left w:val="single" w:sz="4" w:space="0" w:color="000000"/>
              <w:bottom w:val="single" w:sz="4" w:space="0" w:color="000000"/>
            </w:tcBorders>
            <w:vAlign w:val="center"/>
          </w:tcPr>
          <w:p w:rsidR="008E3FDF" w:rsidRPr="008E3FDF" w:rsidRDefault="008E3FDF" w:rsidP="008E3FDF">
            <w:pPr>
              <w:jc w:val="center"/>
              <w:rPr>
                <w:sz w:val="22"/>
                <w:szCs w:val="22"/>
              </w:rPr>
            </w:pPr>
            <w:r w:rsidRPr="008E3FDF">
              <w:rPr>
                <w:sz w:val="22"/>
                <w:szCs w:val="22"/>
              </w:rPr>
              <w:t>Rok 2015</w:t>
            </w:r>
          </w:p>
        </w:tc>
        <w:tc>
          <w:tcPr>
            <w:tcW w:w="1134" w:type="dxa"/>
            <w:tcBorders>
              <w:top w:val="single" w:sz="4" w:space="0" w:color="auto"/>
              <w:left w:val="single" w:sz="4" w:space="0" w:color="000000"/>
              <w:bottom w:val="single" w:sz="4" w:space="0" w:color="000000"/>
            </w:tcBorders>
            <w:vAlign w:val="center"/>
          </w:tcPr>
          <w:p w:rsidR="008E3FDF" w:rsidRPr="008E3FDF" w:rsidRDefault="008E3FDF" w:rsidP="008E3FDF">
            <w:pPr>
              <w:jc w:val="center"/>
              <w:rPr>
                <w:sz w:val="22"/>
                <w:szCs w:val="22"/>
              </w:rPr>
            </w:pPr>
            <w:r w:rsidRPr="008E3FDF">
              <w:rPr>
                <w:sz w:val="22"/>
                <w:szCs w:val="22"/>
              </w:rPr>
              <w:t>Rok 2016</w:t>
            </w:r>
          </w:p>
        </w:tc>
        <w:tc>
          <w:tcPr>
            <w:tcW w:w="1134" w:type="dxa"/>
            <w:tcBorders>
              <w:top w:val="single" w:sz="4" w:space="0" w:color="auto"/>
              <w:left w:val="single" w:sz="4" w:space="0" w:color="000000"/>
              <w:bottom w:val="single" w:sz="4" w:space="0" w:color="000000"/>
            </w:tcBorders>
            <w:vAlign w:val="center"/>
          </w:tcPr>
          <w:p w:rsidR="008E3FDF" w:rsidRPr="008E3FDF" w:rsidRDefault="008E3FDF" w:rsidP="008E3FDF">
            <w:pPr>
              <w:jc w:val="center"/>
              <w:rPr>
                <w:sz w:val="22"/>
                <w:szCs w:val="22"/>
              </w:rPr>
            </w:pPr>
            <w:r w:rsidRPr="008E3FDF">
              <w:rPr>
                <w:sz w:val="22"/>
                <w:szCs w:val="22"/>
              </w:rPr>
              <w:t>Rok 2017</w:t>
            </w:r>
          </w:p>
        </w:tc>
        <w:tc>
          <w:tcPr>
            <w:tcW w:w="1134" w:type="dxa"/>
            <w:tcBorders>
              <w:top w:val="single" w:sz="4" w:space="0" w:color="auto"/>
              <w:left w:val="single" w:sz="4" w:space="0" w:color="000000"/>
              <w:bottom w:val="single" w:sz="4" w:space="0" w:color="000000"/>
              <w:right w:val="single" w:sz="4" w:space="0" w:color="auto"/>
            </w:tcBorders>
            <w:vAlign w:val="center"/>
          </w:tcPr>
          <w:p w:rsidR="008E3FDF" w:rsidRPr="008E3FDF" w:rsidRDefault="008E3FDF" w:rsidP="008E3FDF">
            <w:pPr>
              <w:jc w:val="center"/>
              <w:rPr>
                <w:sz w:val="22"/>
                <w:szCs w:val="22"/>
              </w:rPr>
            </w:pPr>
            <w:r w:rsidRPr="008E3FDF">
              <w:rPr>
                <w:sz w:val="22"/>
                <w:szCs w:val="22"/>
              </w:rPr>
              <w:t>Rok 2018</w:t>
            </w:r>
          </w:p>
        </w:tc>
      </w:tr>
      <w:tr w:rsidR="008E3FDF" w:rsidRPr="008E3FDF" w:rsidTr="008E3FDF">
        <w:tc>
          <w:tcPr>
            <w:tcW w:w="3402" w:type="dxa"/>
            <w:tcBorders>
              <w:left w:val="single" w:sz="4" w:space="0" w:color="auto"/>
              <w:bottom w:val="single" w:sz="4" w:space="0" w:color="000000"/>
            </w:tcBorders>
          </w:tcPr>
          <w:p w:rsidR="008E3FDF" w:rsidRPr="008E3FDF" w:rsidRDefault="008E3FDF" w:rsidP="008E3FDF">
            <w:pPr>
              <w:snapToGrid w:val="0"/>
              <w:jc w:val="center"/>
              <w:rPr>
                <w:sz w:val="22"/>
                <w:szCs w:val="22"/>
              </w:rPr>
            </w:pPr>
            <w:r w:rsidRPr="008E3FDF">
              <w:rPr>
                <w:sz w:val="22"/>
                <w:szCs w:val="22"/>
              </w:rPr>
              <w:t>a</w:t>
            </w:r>
          </w:p>
        </w:tc>
        <w:tc>
          <w:tcPr>
            <w:tcW w:w="1134" w:type="dxa"/>
            <w:tcBorders>
              <w:left w:val="single" w:sz="4" w:space="0" w:color="000000"/>
              <w:bottom w:val="single" w:sz="4" w:space="0" w:color="000000"/>
            </w:tcBorders>
          </w:tcPr>
          <w:p w:rsidR="008E3FDF" w:rsidRPr="008E3FDF" w:rsidRDefault="008E3FDF" w:rsidP="008E3FDF">
            <w:pPr>
              <w:snapToGrid w:val="0"/>
              <w:jc w:val="center"/>
              <w:rPr>
                <w:sz w:val="22"/>
                <w:szCs w:val="22"/>
              </w:rPr>
            </w:pPr>
            <w:r w:rsidRPr="008E3FDF">
              <w:rPr>
                <w:sz w:val="22"/>
                <w:szCs w:val="22"/>
              </w:rPr>
              <w:t>1</w:t>
            </w:r>
          </w:p>
        </w:tc>
        <w:tc>
          <w:tcPr>
            <w:tcW w:w="1134" w:type="dxa"/>
            <w:tcBorders>
              <w:left w:val="single" w:sz="4" w:space="0" w:color="000000"/>
              <w:bottom w:val="single" w:sz="4" w:space="0" w:color="000000"/>
            </w:tcBorders>
          </w:tcPr>
          <w:p w:rsidR="008E3FDF" w:rsidRPr="008E3FDF" w:rsidRDefault="008E3FDF" w:rsidP="008E3FDF">
            <w:pPr>
              <w:snapToGrid w:val="0"/>
              <w:jc w:val="center"/>
              <w:rPr>
                <w:sz w:val="22"/>
                <w:szCs w:val="22"/>
              </w:rPr>
            </w:pPr>
            <w:r w:rsidRPr="008E3FDF">
              <w:rPr>
                <w:sz w:val="22"/>
                <w:szCs w:val="22"/>
              </w:rPr>
              <w:t>2</w:t>
            </w:r>
          </w:p>
        </w:tc>
        <w:tc>
          <w:tcPr>
            <w:tcW w:w="1134" w:type="dxa"/>
            <w:tcBorders>
              <w:left w:val="single" w:sz="4" w:space="0" w:color="000000"/>
              <w:bottom w:val="single" w:sz="4" w:space="0" w:color="000000"/>
            </w:tcBorders>
          </w:tcPr>
          <w:p w:rsidR="008E3FDF" w:rsidRPr="008E3FDF" w:rsidRDefault="008E3FDF" w:rsidP="008E3FDF">
            <w:pPr>
              <w:snapToGrid w:val="0"/>
              <w:jc w:val="center"/>
              <w:rPr>
                <w:sz w:val="22"/>
                <w:szCs w:val="22"/>
              </w:rPr>
            </w:pPr>
            <w:r w:rsidRPr="008E3FDF">
              <w:rPr>
                <w:sz w:val="22"/>
                <w:szCs w:val="22"/>
              </w:rPr>
              <w:t>3</w:t>
            </w:r>
          </w:p>
        </w:tc>
        <w:tc>
          <w:tcPr>
            <w:tcW w:w="1134" w:type="dxa"/>
            <w:tcBorders>
              <w:left w:val="single" w:sz="4" w:space="0" w:color="000000"/>
              <w:bottom w:val="single" w:sz="4" w:space="0" w:color="000000"/>
            </w:tcBorders>
          </w:tcPr>
          <w:p w:rsidR="008E3FDF" w:rsidRPr="008E3FDF" w:rsidRDefault="008E3FDF" w:rsidP="008E3FDF">
            <w:pPr>
              <w:snapToGrid w:val="0"/>
              <w:jc w:val="center"/>
              <w:rPr>
                <w:sz w:val="22"/>
                <w:szCs w:val="22"/>
              </w:rPr>
            </w:pPr>
            <w:r w:rsidRPr="008E3FDF">
              <w:rPr>
                <w:sz w:val="22"/>
                <w:szCs w:val="22"/>
              </w:rPr>
              <w:t>4</w:t>
            </w:r>
          </w:p>
        </w:tc>
        <w:tc>
          <w:tcPr>
            <w:tcW w:w="1134" w:type="dxa"/>
            <w:tcBorders>
              <w:left w:val="single" w:sz="4" w:space="0" w:color="000000"/>
              <w:bottom w:val="single" w:sz="4" w:space="0" w:color="000000"/>
              <w:right w:val="single" w:sz="4" w:space="0" w:color="auto"/>
            </w:tcBorders>
          </w:tcPr>
          <w:p w:rsidR="008E3FDF" w:rsidRPr="008E3FDF" w:rsidRDefault="008E3FDF" w:rsidP="008E3FDF">
            <w:pPr>
              <w:snapToGrid w:val="0"/>
              <w:jc w:val="center"/>
              <w:rPr>
                <w:sz w:val="22"/>
                <w:szCs w:val="22"/>
              </w:rPr>
            </w:pPr>
            <w:r w:rsidRPr="008E3FDF">
              <w:rPr>
                <w:sz w:val="22"/>
                <w:szCs w:val="22"/>
              </w:rPr>
              <w:t>5</w:t>
            </w:r>
          </w:p>
        </w:tc>
      </w:tr>
      <w:tr w:rsidR="008E3FDF" w:rsidRPr="008E3FDF" w:rsidTr="008E3FDF">
        <w:trPr>
          <w:trHeight w:val="388"/>
        </w:trPr>
        <w:tc>
          <w:tcPr>
            <w:tcW w:w="3402" w:type="dxa"/>
            <w:tcBorders>
              <w:left w:val="single" w:sz="4" w:space="0" w:color="auto"/>
            </w:tcBorders>
          </w:tcPr>
          <w:p w:rsidR="008E3FDF" w:rsidRPr="008E3FDF" w:rsidRDefault="008E3FDF" w:rsidP="008E3FDF">
            <w:pPr>
              <w:snapToGrid w:val="0"/>
              <w:rPr>
                <w:b/>
                <w:sz w:val="20"/>
                <w:szCs w:val="20"/>
              </w:rPr>
            </w:pPr>
            <w:r w:rsidRPr="008E3FDF">
              <w:rPr>
                <w:b/>
                <w:sz w:val="20"/>
                <w:szCs w:val="20"/>
              </w:rPr>
              <w:t xml:space="preserve">Celkem hospodářský výsledek </w:t>
            </w:r>
          </w:p>
          <w:p w:rsidR="008E3FDF" w:rsidRPr="008E3FDF" w:rsidRDefault="008E3FDF" w:rsidP="008E3FDF">
            <w:pPr>
              <w:jc w:val="both"/>
              <w:rPr>
                <w:sz w:val="20"/>
                <w:szCs w:val="20"/>
              </w:rPr>
            </w:pPr>
            <w:r w:rsidRPr="008E3FDF">
              <w:rPr>
                <w:sz w:val="20"/>
                <w:szCs w:val="20"/>
              </w:rPr>
              <w:t>v tom:</w:t>
            </w:r>
          </w:p>
        </w:tc>
        <w:tc>
          <w:tcPr>
            <w:tcW w:w="1134" w:type="dxa"/>
            <w:tcBorders>
              <w:left w:val="single" w:sz="4" w:space="0" w:color="000000"/>
              <w:right w:val="single" w:sz="4" w:space="0" w:color="auto"/>
            </w:tcBorders>
          </w:tcPr>
          <w:p w:rsidR="008E3FDF" w:rsidRPr="008E3FDF" w:rsidRDefault="008E3FDF" w:rsidP="008E3FDF">
            <w:pPr>
              <w:snapToGrid w:val="0"/>
              <w:jc w:val="right"/>
              <w:rPr>
                <w:b/>
                <w:bCs/>
                <w:sz w:val="20"/>
                <w:szCs w:val="20"/>
              </w:rPr>
            </w:pPr>
            <w:r w:rsidRPr="008E3FDF">
              <w:rPr>
                <w:b/>
                <w:bCs/>
                <w:sz w:val="20"/>
                <w:szCs w:val="20"/>
              </w:rPr>
              <w:t>10 290</w:t>
            </w:r>
          </w:p>
        </w:tc>
        <w:tc>
          <w:tcPr>
            <w:tcW w:w="1134" w:type="dxa"/>
            <w:tcBorders>
              <w:left w:val="single" w:sz="4" w:space="0" w:color="000000"/>
              <w:right w:val="single" w:sz="4" w:space="0" w:color="auto"/>
            </w:tcBorders>
          </w:tcPr>
          <w:p w:rsidR="008E3FDF" w:rsidRPr="008E3FDF" w:rsidRDefault="008E3FDF" w:rsidP="008E3FDF">
            <w:pPr>
              <w:snapToGrid w:val="0"/>
              <w:jc w:val="right"/>
              <w:rPr>
                <w:b/>
                <w:bCs/>
                <w:sz w:val="20"/>
                <w:szCs w:val="20"/>
              </w:rPr>
            </w:pPr>
            <w:r w:rsidRPr="008E3FDF">
              <w:rPr>
                <w:b/>
                <w:bCs/>
                <w:sz w:val="20"/>
                <w:szCs w:val="20"/>
              </w:rPr>
              <w:t>22 524</w:t>
            </w:r>
          </w:p>
        </w:tc>
        <w:tc>
          <w:tcPr>
            <w:tcW w:w="1134" w:type="dxa"/>
            <w:tcBorders>
              <w:left w:val="single" w:sz="4" w:space="0" w:color="000000"/>
              <w:right w:val="single" w:sz="4" w:space="0" w:color="auto"/>
            </w:tcBorders>
          </w:tcPr>
          <w:p w:rsidR="008E3FDF" w:rsidRPr="008E3FDF" w:rsidRDefault="008E3FDF" w:rsidP="008E3FDF">
            <w:pPr>
              <w:snapToGrid w:val="0"/>
              <w:jc w:val="right"/>
              <w:rPr>
                <w:b/>
                <w:bCs/>
                <w:sz w:val="20"/>
                <w:szCs w:val="20"/>
              </w:rPr>
            </w:pPr>
            <w:r w:rsidRPr="008E3FDF">
              <w:rPr>
                <w:b/>
                <w:bCs/>
                <w:sz w:val="20"/>
                <w:szCs w:val="20"/>
              </w:rPr>
              <w:t>19 883</w:t>
            </w:r>
          </w:p>
        </w:tc>
        <w:tc>
          <w:tcPr>
            <w:tcW w:w="1134" w:type="dxa"/>
            <w:tcBorders>
              <w:left w:val="single" w:sz="4" w:space="0" w:color="000000"/>
              <w:right w:val="single" w:sz="4" w:space="0" w:color="auto"/>
            </w:tcBorders>
          </w:tcPr>
          <w:p w:rsidR="008E3FDF" w:rsidRPr="008E3FDF" w:rsidRDefault="008E3FDF" w:rsidP="008E3FDF">
            <w:pPr>
              <w:snapToGrid w:val="0"/>
              <w:jc w:val="right"/>
              <w:rPr>
                <w:b/>
                <w:bCs/>
                <w:sz w:val="20"/>
                <w:szCs w:val="20"/>
              </w:rPr>
            </w:pPr>
            <w:r w:rsidRPr="008E3FDF">
              <w:rPr>
                <w:b/>
                <w:bCs/>
                <w:sz w:val="20"/>
                <w:szCs w:val="20"/>
              </w:rPr>
              <w:t>23 500</w:t>
            </w:r>
          </w:p>
        </w:tc>
        <w:tc>
          <w:tcPr>
            <w:tcW w:w="1134" w:type="dxa"/>
            <w:tcBorders>
              <w:left w:val="single" w:sz="4" w:space="0" w:color="000000"/>
              <w:right w:val="single" w:sz="4" w:space="0" w:color="auto"/>
            </w:tcBorders>
          </w:tcPr>
          <w:p w:rsidR="008E3FDF" w:rsidRPr="008E3FDF" w:rsidRDefault="008E3FDF" w:rsidP="008E3FDF">
            <w:pPr>
              <w:snapToGrid w:val="0"/>
              <w:jc w:val="right"/>
              <w:rPr>
                <w:b/>
                <w:bCs/>
                <w:sz w:val="20"/>
                <w:szCs w:val="20"/>
              </w:rPr>
            </w:pPr>
            <w:r w:rsidRPr="008E3FDF">
              <w:rPr>
                <w:b/>
                <w:bCs/>
                <w:sz w:val="20"/>
                <w:szCs w:val="20"/>
              </w:rPr>
              <w:t>20 249</w:t>
            </w:r>
          </w:p>
        </w:tc>
      </w:tr>
      <w:tr w:rsidR="008E3FDF" w:rsidRPr="008E3FDF" w:rsidTr="008E3FDF">
        <w:tc>
          <w:tcPr>
            <w:tcW w:w="3402" w:type="dxa"/>
            <w:tcBorders>
              <w:left w:val="single" w:sz="4" w:space="0" w:color="auto"/>
            </w:tcBorders>
          </w:tcPr>
          <w:p w:rsidR="008E3FDF" w:rsidRPr="008E3FDF" w:rsidRDefault="008E3FDF" w:rsidP="008E3FDF">
            <w:pPr>
              <w:snapToGrid w:val="0"/>
              <w:jc w:val="both"/>
              <w:rPr>
                <w:sz w:val="20"/>
                <w:szCs w:val="20"/>
              </w:rPr>
            </w:pPr>
            <w:r w:rsidRPr="008E3FDF">
              <w:rPr>
                <w:sz w:val="20"/>
                <w:szCs w:val="20"/>
              </w:rPr>
              <w:t>Ředitelství silnic a dálnic ČR</w:t>
            </w:r>
          </w:p>
        </w:tc>
        <w:tc>
          <w:tcPr>
            <w:tcW w:w="1134" w:type="dxa"/>
            <w:tcBorders>
              <w:left w:val="single" w:sz="4" w:space="0" w:color="000000"/>
              <w:right w:val="single" w:sz="4" w:space="0" w:color="auto"/>
            </w:tcBorders>
          </w:tcPr>
          <w:p w:rsidR="008E3FDF" w:rsidRPr="008E3FDF" w:rsidRDefault="008E3FDF" w:rsidP="008E3FDF">
            <w:pPr>
              <w:snapToGrid w:val="0"/>
              <w:jc w:val="right"/>
              <w:rPr>
                <w:sz w:val="20"/>
                <w:szCs w:val="20"/>
              </w:rPr>
            </w:pPr>
            <w:r w:rsidRPr="008E3FDF">
              <w:rPr>
                <w:sz w:val="20"/>
                <w:szCs w:val="20"/>
              </w:rPr>
              <w:t>885</w:t>
            </w:r>
          </w:p>
        </w:tc>
        <w:tc>
          <w:tcPr>
            <w:tcW w:w="1134" w:type="dxa"/>
            <w:tcBorders>
              <w:left w:val="single" w:sz="4" w:space="0" w:color="000000"/>
              <w:right w:val="single" w:sz="4" w:space="0" w:color="auto"/>
            </w:tcBorders>
          </w:tcPr>
          <w:p w:rsidR="008E3FDF" w:rsidRPr="008E3FDF" w:rsidRDefault="008E3FDF" w:rsidP="008E3FDF">
            <w:pPr>
              <w:snapToGrid w:val="0"/>
              <w:jc w:val="right"/>
              <w:rPr>
                <w:sz w:val="20"/>
                <w:szCs w:val="20"/>
              </w:rPr>
            </w:pPr>
            <w:r w:rsidRPr="008E3FDF">
              <w:rPr>
                <w:sz w:val="20"/>
                <w:szCs w:val="20"/>
              </w:rPr>
              <w:t>12 415</w:t>
            </w:r>
          </w:p>
        </w:tc>
        <w:tc>
          <w:tcPr>
            <w:tcW w:w="1134" w:type="dxa"/>
            <w:tcBorders>
              <w:left w:val="single" w:sz="4" w:space="0" w:color="000000"/>
              <w:right w:val="single" w:sz="4" w:space="0" w:color="auto"/>
            </w:tcBorders>
          </w:tcPr>
          <w:p w:rsidR="008E3FDF" w:rsidRPr="008E3FDF" w:rsidRDefault="008E3FDF" w:rsidP="008E3FDF">
            <w:pPr>
              <w:snapToGrid w:val="0"/>
              <w:jc w:val="right"/>
              <w:rPr>
                <w:sz w:val="20"/>
                <w:szCs w:val="20"/>
              </w:rPr>
            </w:pPr>
            <w:r w:rsidRPr="008E3FDF">
              <w:rPr>
                <w:sz w:val="20"/>
                <w:szCs w:val="20"/>
              </w:rPr>
              <w:t>9 426</w:t>
            </w:r>
          </w:p>
        </w:tc>
        <w:tc>
          <w:tcPr>
            <w:tcW w:w="1134" w:type="dxa"/>
            <w:tcBorders>
              <w:left w:val="single" w:sz="4" w:space="0" w:color="000000"/>
              <w:right w:val="single" w:sz="4" w:space="0" w:color="auto"/>
            </w:tcBorders>
          </w:tcPr>
          <w:p w:rsidR="008E3FDF" w:rsidRPr="008E3FDF" w:rsidRDefault="008E3FDF" w:rsidP="008E3FDF">
            <w:pPr>
              <w:snapToGrid w:val="0"/>
              <w:jc w:val="right"/>
              <w:rPr>
                <w:sz w:val="20"/>
                <w:szCs w:val="20"/>
              </w:rPr>
            </w:pPr>
            <w:r w:rsidRPr="008E3FDF">
              <w:rPr>
                <w:sz w:val="20"/>
                <w:szCs w:val="20"/>
              </w:rPr>
              <w:t>9 648</w:t>
            </w:r>
          </w:p>
        </w:tc>
        <w:tc>
          <w:tcPr>
            <w:tcW w:w="1134" w:type="dxa"/>
            <w:tcBorders>
              <w:left w:val="single" w:sz="4" w:space="0" w:color="000000"/>
              <w:right w:val="single" w:sz="4" w:space="0" w:color="auto"/>
            </w:tcBorders>
          </w:tcPr>
          <w:p w:rsidR="008E3FDF" w:rsidRPr="008E3FDF" w:rsidRDefault="008E3FDF" w:rsidP="008E3FDF">
            <w:pPr>
              <w:snapToGrid w:val="0"/>
              <w:jc w:val="right"/>
              <w:rPr>
                <w:sz w:val="20"/>
                <w:szCs w:val="20"/>
              </w:rPr>
            </w:pPr>
            <w:r w:rsidRPr="008E3FDF">
              <w:rPr>
                <w:sz w:val="20"/>
                <w:szCs w:val="20"/>
              </w:rPr>
              <w:t>6 317</w:t>
            </w:r>
          </w:p>
        </w:tc>
      </w:tr>
      <w:tr w:rsidR="008E3FDF" w:rsidRPr="008E3FDF" w:rsidTr="008E3FDF">
        <w:tc>
          <w:tcPr>
            <w:tcW w:w="3402" w:type="dxa"/>
            <w:tcBorders>
              <w:left w:val="single" w:sz="4" w:space="0" w:color="auto"/>
              <w:bottom w:val="single" w:sz="4" w:space="0" w:color="auto"/>
            </w:tcBorders>
          </w:tcPr>
          <w:p w:rsidR="008E3FDF" w:rsidRPr="008E3FDF" w:rsidRDefault="008E3FDF" w:rsidP="008E3FDF">
            <w:pPr>
              <w:snapToGrid w:val="0"/>
              <w:jc w:val="both"/>
              <w:rPr>
                <w:sz w:val="20"/>
                <w:szCs w:val="20"/>
              </w:rPr>
            </w:pPr>
            <w:r w:rsidRPr="008E3FDF">
              <w:rPr>
                <w:sz w:val="20"/>
                <w:szCs w:val="20"/>
              </w:rPr>
              <w:t>Centrum služeb pro silniční dopravu</w:t>
            </w:r>
          </w:p>
        </w:tc>
        <w:tc>
          <w:tcPr>
            <w:tcW w:w="1134" w:type="dxa"/>
            <w:tcBorders>
              <w:left w:val="single" w:sz="4" w:space="0" w:color="000000"/>
              <w:bottom w:val="single" w:sz="4" w:space="0" w:color="auto"/>
              <w:right w:val="single" w:sz="4" w:space="0" w:color="auto"/>
            </w:tcBorders>
          </w:tcPr>
          <w:p w:rsidR="008E3FDF" w:rsidRPr="008E3FDF" w:rsidRDefault="008E3FDF" w:rsidP="008E3FDF">
            <w:pPr>
              <w:snapToGrid w:val="0"/>
              <w:jc w:val="right"/>
              <w:rPr>
                <w:sz w:val="20"/>
                <w:szCs w:val="20"/>
              </w:rPr>
            </w:pPr>
            <w:r w:rsidRPr="008E3FDF">
              <w:rPr>
                <w:sz w:val="20"/>
                <w:szCs w:val="20"/>
              </w:rPr>
              <w:t>9 405</w:t>
            </w:r>
          </w:p>
        </w:tc>
        <w:tc>
          <w:tcPr>
            <w:tcW w:w="1134" w:type="dxa"/>
            <w:tcBorders>
              <w:left w:val="single" w:sz="4" w:space="0" w:color="000000"/>
              <w:bottom w:val="single" w:sz="4" w:space="0" w:color="auto"/>
              <w:right w:val="single" w:sz="4" w:space="0" w:color="auto"/>
            </w:tcBorders>
          </w:tcPr>
          <w:p w:rsidR="008E3FDF" w:rsidRPr="008E3FDF" w:rsidRDefault="008E3FDF" w:rsidP="008E3FDF">
            <w:pPr>
              <w:snapToGrid w:val="0"/>
              <w:jc w:val="right"/>
              <w:rPr>
                <w:sz w:val="20"/>
                <w:szCs w:val="20"/>
              </w:rPr>
            </w:pPr>
            <w:r w:rsidRPr="008E3FDF">
              <w:rPr>
                <w:sz w:val="20"/>
                <w:szCs w:val="20"/>
              </w:rPr>
              <w:t>10 109</w:t>
            </w:r>
          </w:p>
        </w:tc>
        <w:tc>
          <w:tcPr>
            <w:tcW w:w="1134" w:type="dxa"/>
            <w:tcBorders>
              <w:left w:val="single" w:sz="4" w:space="0" w:color="000000"/>
              <w:bottom w:val="single" w:sz="4" w:space="0" w:color="auto"/>
              <w:right w:val="single" w:sz="4" w:space="0" w:color="auto"/>
            </w:tcBorders>
          </w:tcPr>
          <w:p w:rsidR="008E3FDF" w:rsidRPr="008E3FDF" w:rsidRDefault="008E3FDF" w:rsidP="008E3FDF">
            <w:pPr>
              <w:snapToGrid w:val="0"/>
              <w:jc w:val="right"/>
              <w:rPr>
                <w:sz w:val="20"/>
                <w:szCs w:val="20"/>
              </w:rPr>
            </w:pPr>
            <w:r w:rsidRPr="008E3FDF">
              <w:rPr>
                <w:sz w:val="20"/>
                <w:szCs w:val="20"/>
              </w:rPr>
              <w:t>10 457</w:t>
            </w:r>
          </w:p>
        </w:tc>
        <w:tc>
          <w:tcPr>
            <w:tcW w:w="1134" w:type="dxa"/>
            <w:tcBorders>
              <w:left w:val="single" w:sz="4" w:space="0" w:color="000000"/>
              <w:bottom w:val="single" w:sz="4" w:space="0" w:color="auto"/>
              <w:right w:val="single" w:sz="4" w:space="0" w:color="auto"/>
            </w:tcBorders>
          </w:tcPr>
          <w:p w:rsidR="008E3FDF" w:rsidRPr="008E3FDF" w:rsidRDefault="008E3FDF" w:rsidP="008E3FDF">
            <w:pPr>
              <w:snapToGrid w:val="0"/>
              <w:jc w:val="right"/>
              <w:rPr>
                <w:sz w:val="20"/>
                <w:szCs w:val="20"/>
              </w:rPr>
            </w:pPr>
            <w:r w:rsidRPr="008E3FDF">
              <w:rPr>
                <w:sz w:val="20"/>
                <w:szCs w:val="20"/>
              </w:rPr>
              <w:t>13 852</w:t>
            </w:r>
          </w:p>
        </w:tc>
        <w:tc>
          <w:tcPr>
            <w:tcW w:w="1134" w:type="dxa"/>
            <w:tcBorders>
              <w:left w:val="single" w:sz="4" w:space="0" w:color="000000"/>
              <w:bottom w:val="single" w:sz="4" w:space="0" w:color="auto"/>
              <w:right w:val="single" w:sz="4" w:space="0" w:color="auto"/>
            </w:tcBorders>
          </w:tcPr>
          <w:p w:rsidR="008E3FDF" w:rsidRPr="008E3FDF" w:rsidRDefault="008E3FDF" w:rsidP="008E3FDF">
            <w:pPr>
              <w:snapToGrid w:val="0"/>
              <w:jc w:val="right"/>
              <w:rPr>
                <w:sz w:val="20"/>
                <w:szCs w:val="20"/>
              </w:rPr>
            </w:pPr>
            <w:r w:rsidRPr="008E3FDF">
              <w:rPr>
                <w:sz w:val="20"/>
                <w:szCs w:val="20"/>
              </w:rPr>
              <w:t>13 932</w:t>
            </w:r>
          </w:p>
        </w:tc>
      </w:tr>
    </w:tbl>
    <w:p w:rsidR="008E3FDF" w:rsidRPr="008E3FDF" w:rsidRDefault="008E3FDF" w:rsidP="002712C4">
      <w:pPr>
        <w:spacing w:before="240"/>
        <w:ind w:firstLine="709"/>
        <w:jc w:val="both"/>
      </w:pPr>
      <w:r w:rsidRPr="008E3FDF">
        <w:t>Vývoj hospodářského výsledku u Centra služeb pro silniční dopravu v letech                  2014-2018 je ovlivněn přijatými racionalizačními opatřeními organizace v oblasti nákladů                      a současně neustále se zvyšujícím podílem tržeb (výnosů) organizace, a to jak v hlavní činnosti, tak i v hospodářské činnosti.</w:t>
      </w:r>
    </w:p>
    <w:p w:rsidR="008E3FDF" w:rsidRPr="008E3FDF" w:rsidRDefault="008E3FDF" w:rsidP="008E3FDF">
      <w:pPr>
        <w:spacing w:before="120"/>
        <w:ind w:firstLine="709"/>
        <w:jc w:val="both"/>
      </w:pPr>
      <w:r w:rsidRPr="008E3FDF">
        <w:t xml:space="preserve"> Výše hospodářského výsledku v letech 2015 a 2016 je na srovnatelné úrovni. </w:t>
      </w:r>
    </w:p>
    <w:p w:rsidR="008E3FDF" w:rsidRPr="008E3FDF" w:rsidRDefault="008E3FDF" w:rsidP="008E3FDF">
      <w:pPr>
        <w:spacing w:before="120"/>
        <w:ind w:firstLine="709"/>
        <w:jc w:val="both"/>
      </w:pPr>
      <w:r w:rsidRPr="008E3FDF">
        <w:t xml:space="preserve">Zvýšení hospodářského výsledku mezi roky 2016 a 2017 u Centra služeb pro silniční dopravu bylo způsobeno především zvýšením výnosů spojených se směnou pozemků (výnosy z prodeje pozemků, výnosy z přecenění reálnou hodnotou) a zvýšením výnosů za zajištění svolávacích akcí pro výrobce respektive distributory automobilů (jedná se o obeslání majitelů vozidel s výzvou k mimořádné návštěv servisu za účelem kontroly jejich vozidla v případě podezření, že jejich vozidlo bylo vyrobeno se skrytou závadou).  </w:t>
      </w:r>
    </w:p>
    <w:p w:rsidR="008E3FDF" w:rsidRPr="008E3FDF" w:rsidRDefault="008E3FDF" w:rsidP="008E3FDF">
      <w:pPr>
        <w:spacing w:before="120"/>
        <w:ind w:firstLine="709"/>
        <w:jc w:val="both"/>
      </w:pPr>
      <w:r w:rsidRPr="008E3FDF">
        <w:t xml:space="preserve">Hospodářský výsledek v roce 2017 a 2018 u Centra služeb pro silniční dopravu </w:t>
      </w:r>
      <w:r w:rsidR="00F34EF1">
        <w:br/>
      </w:r>
      <w:r w:rsidRPr="008E3FDF">
        <w:t>je na srovnatelné úrovni.</w:t>
      </w:r>
    </w:p>
    <w:p w:rsidR="008E3FDF" w:rsidRPr="008E3FDF" w:rsidRDefault="008E3FDF" w:rsidP="008E3FDF">
      <w:pPr>
        <w:spacing w:before="120"/>
        <w:ind w:firstLine="708"/>
        <w:jc w:val="both"/>
      </w:pPr>
      <w:r w:rsidRPr="008E3FDF">
        <w:t>Ke snížení hospodářského výsledku mezi roky 2013 a 2014 došlo u Ředitelství silnic                      a dálnic ČR z důvodu vystavení platebních výměrů finančním úřadem za porušení rozpočtové kázně, které ŘSD ČR pokrylo vlastními výnosy.</w:t>
      </w:r>
    </w:p>
    <w:p w:rsidR="008E3FDF" w:rsidRPr="009A4C98" w:rsidRDefault="008E3FDF" w:rsidP="009A4C98">
      <w:pPr>
        <w:spacing w:before="120"/>
        <w:ind w:firstLine="708"/>
        <w:jc w:val="both"/>
      </w:pPr>
      <w:r w:rsidRPr="008E3FDF">
        <w:t xml:space="preserve">V roce 2015 došlo opětovně k nárůstu hospodářského výsledku ŘSD ČR, důvodem byly úspory nákladů a především úhrada výměrů finančního úřadu za porušení rozpočtové kázně z neinvestičního příspěvku na provoz. Výše hospodářského výsledku v letech 2016 až 2017 </w:t>
      </w:r>
      <w:r w:rsidR="00F34EF1">
        <w:br/>
      </w:r>
      <w:r w:rsidRPr="008E3FDF">
        <w:t xml:space="preserve">je na srovnatelné úrovni. </w:t>
      </w:r>
    </w:p>
    <w:p w:rsidR="008E3FDF" w:rsidRPr="008E3FDF" w:rsidRDefault="008E3FDF" w:rsidP="008E3FDF">
      <w:pPr>
        <w:spacing w:before="120"/>
        <w:ind w:firstLine="708"/>
        <w:jc w:val="both"/>
      </w:pPr>
      <w:r w:rsidRPr="008E3FDF">
        <w:lastRenderedPageBreak/>
        <w:t>Vzhledem k celkovému objemu nákladů a výnosů, které se ročně pohybují v řádech miliard korun, je nárůst či snížení hospodářského výsledku v jednotlivých letech u ŘSD ČR  nevýznamné.</w:t>
      </w:r>
    </w:p>
    <w:p w:rsidR="00B564EE" w:rsidRDefault="00B564EE" w:rsidP="00C82533">
      <w:pPr>
        <w:pStyle w:val="Nadp3"/>
        <w:numPr>
          <w:ilvl w:val="2"/>
          <w:numId w:val="52"/>
        </w:numPr>
        <w:ind w:left="709" w:hanging="709"/>
      </w:pPr>
      <w:bookmarkStart w:id="275" w:name="_Toc2789406"/>
      <w:r w:rsidRPr="00D47517">
        <w:t>Vybrané výdaje organizačních složek státu a příspěvkových organizací</w:t>
      </w:r>
      <w:bookmarkEnd w:id="268"/>
      <w:bookmarkEnd w:id="269"/>
      <w:bookmarkEnd w:id="270"/>
      <w:bookmarkEnd w:id="275"/>
    </w:p>
    <w:p w:rsidR="0035773C" w:rsidRPr="0020016A" w:rsidRDefault="0035773C" w:rsidP="0035773C">
      <w:pPr>
        <w:pStyle w:val="Zkladntextodsazen"/>
        <w:spacing w:before="240" w:after="120"/>
        <w:ind w:firstLine="0"/>
        <w:rPr>
          <w:b/>
          <w:u w:val="single"/>
        </w:rPr>
      </w:pPr>
      <w:r w:rsidRPr="0020016A">
        <w:rPr>
          <w:b/>
          <w:u w:val="single"/>
        </w:rPr>
        <w:t>Zahraniční pracovní cesty</w:t>
      </w:r>
    </w:p>
    <w:p w:rsidR="001D6B97" w:rsidRPr="0020016A" w:rsidRDefault="0035773C" w:rsidP="001D6B97">
      <w:pPr>
        <w:tabs>
          <w:tab w:val="left" w:pos="720"/>
        </w:tabs>
        <w:suppressAutoHyphens/>
        <w:spacing w:after="120"/>
        <w:ind w:firstLine="709"/>
        <w:jc w:val="both"/>
      </w:pPr>
      <w:r>
        <w:tab/>
      </w:r>
      <w:bookmarkStart w:id="276" w:name="_Toc508879863"/>
      <w:bookmarkStart w:id="277" w:name="_Toc508880139"/>
      <w:bookmarkStart w:id="278" w:name="_Toc870977"/>
      <w:bookmarkStart w:id="279" w:name="_Toc255558903"/>
      <w:bookmarkStart w:id="280" w:name="_Toc285636943"/>
      <w:bookmarkStart w:id="281" w:name="_Toc317489630"/>
      <w:r w:rsidR="001D6B97" w:rsidRPr="0020016A">
        <w:t>Výdaje na zahraniční pracovní cesty</w:t>
      </w:r>
      <w:r w:rsidR="001D6B97" w:rsidRPr="0020016A">
        <w:rPr>
          <w:b/>
        </w:rPr>
        <w:t xml:space="preserve"> </w:t>
      </w:r>
      <w:r w:rsidR="001D6B97" w:rsidRPr="0020016A">
        <w:t xml:space="preserve">za rok 2018 uvádějí organizační složky státu                           a příspěvkové organizace ve </w:t>
      </w:r>
      <w:r w:rsidR="001D6B97" w:rsidRPr="00F96017">
        <w:t xml:space="preserve">výši 15 189 tis. Kč při účasti 1 403 pracovníků. </w:t>
      </w:r>
      <w:r w:rsidR="001D6B97" w:rsidRPr="0020016A">
        <w:t xml:space="preserve">Nejčastěji zahraniční pracovní cesty směřovaly do </w:t>
      </w:r>
      <w:r w:rsidR="001D6B97" w:rsidRPr="00C53BA4">
        <w:t>Belgie, Německa, Francie, Slovenska, Rakouska, Polska</w:t>
      </w:r>
      <w:r w:rsidR="001D6B97" w:rsidRPr="005A7041">
        <w:t xml:space="preserve">, Švýcarska, Maďarska, </w:t>
      </w:r>
      <w:r w:rsidR="001D6B97" w:rsidRPr="00C53BA4">
        <w:t>Lucemburska, Holandska</w:t>
      </w:r>
      <w:r w:rsidR="001D6B97" w:rsidRPr="005A7041">
        <w:t xml:space="preserve">, Velké Británie a Itálie. </w:t>
      </w:r>
    </w:p>
    <w:p w:rsidR="001D6B97" w:rsidRPr="00814332" w:rsidRDefault="001D6B97" w:rsidP="001D6B97">
      <w:pPr>
        <w:spacing w:after="120"/>
        <w:ind w:firstLine="709"/>
        <w:jc w:val="both"/>
      </w:pPr>
      <w:r w:rsidRPr="0020016A">
        <w:rPr>
          <w:bCs/>
        </w:rPr>
        <w:t xml:space="preserve">U </w:t>
      </w:r>
      <w:r w:rsidRPr="0020016A">
        <w:t xml:space="preserve">organizačních složek státu </w:t>
      </w:r>
      <w:r w:rsidRPr="0020016A">
        <w:rPr>
          <w:bCs/>
        </w:rPr>
        <w:t xml:space="preserve">bylo na zahraniční pracovní cesty vydáno celkem </w:t>
      </w:r>
      <w:r w:rsidRPr="0020016A">
        <w:rPr>
          <w:bCs/>
        </w:rPr>
        <w:br/>
      </w:r>
      <w:r w:rsidRPr="00B73E50">
        <w:rPr>
          <w:bCs/>
        </w:rPr>
        <w:t>14 526 </w:t>
      </w:r>
      <w:r w:rsidRPr="00B73E50">
        <w:t>tis.</w:t>
      </w:r>
      <w:r w:rsidRPr="00B73E50">
        <w:rPr>
          <w:bCs/>
        </w:rPr>
        <w:t xml:space="preserve"> Kč, </w:t>
      </w:r>
      <w:r w:rsidRPr="0020016A">
        <w:rPr>
          <w:bCs/>
        </w:rPr>
        <w:t xml:space="preserve">a to za účasti </w:t>
      </w:r>
      <w:r w:rsidRPr="00B73E50">
        <w:rPr>
          <w:bCs/>
        </w:rPr>
        <w:t xml:space="preserve">1 315 pracovníků. </w:t>
      </w:r>
      <w:r>
        <w:rPr>
          <w:bCs/>
        </w:rPr>
        <w:t>Ve srovnání s rokem 2017</w:t>
      </w:r>
      <w:r w:rsidRPr="0020016A">
        <w:rPr>
          <w:bCs/>
        </w:rPr>
        <w:t xml:space="preserve"> došlo ke </w:t>
      </w:r>
      <w:r w:rsidRPr="00B73E50">
        <w:rPr>
          <w:bCs/>
        </w:rPr>
        <w:t>snížení</w:t>
      </w:r>
      <w:r w:rsidRPr="0020016A">
        <w:rPr>
          <w:bCs/>
        </w:rPr>
        <w:t xml:space="preserve"> výdajů na zahraniční pracovní cesty celkem </w:t>
      </w:r>
      <w:r w:rsidRPr="00B73E50">
        <w:rPr>
          <w:bCs/>
        </w:rPr>
        <w:t xml:space="preserve">o 1 945 </w:t>
      </w:r>
      <w:r w:rsidRPr="00B73E50">
        <w:t>tis.</w:t>
      </w:r>
      <w:r w:rsidRPr="00B73E50">
        <w:rPr>
          <w:bCs/>
        </w:rPr>
        <w:t xml:space="preserve"> Kč. Nárůst výdajů byl vykázán </w:t>
      </w:r>
      <w:r w:rsidRPr="00B73E50">
        <w:rPr>
          <w:bCs/>
        </w:rPr>
        <w:br/>
        <w:t>u Státní plavební správy, Drážní inspekce a Ústavu pro odborné zjišťování příčin leteckých nehod.</w:t>
      </w:r>
      <w:r w:rsidRPr="0020016A">
        <w:rPr>
          <w:bCs/>
          <w:color w:val="FF0000"/>
        </w:rPr>
        <w:t xml:space="preserve"> </w:t>
      </w:r>
      <w:r w:rsidRPr="00B73E50">
        <w:rPr>
          <w:bCs/>
        </w:rPr>
        <w:t xml:space="preserve">Ostatní organizační složky státu v působnosti MD vykázaly pokles výdajů na zahraniční pracovní cesty. Zahraniční pracovní cesty byly zaměřeny především na účast pracovníků rezortu v pracovních orgánech EU a dále na činnosti expertních pracovních skupin a na účast </w:t>
      </w:r>
      <w:r w:rsidR="00F34EF1">
        <w:rPr>
          <w:bCs/>
        </w:rPr>
        <w:br/>
      </w:r>
      <w:r w:rsidRPr="00B73E50">
        <w:rPr>
          <w:bCs/>
        </w:rPr>
        <w:t>na mezinárodních konferencích pojednávajících o problematice dopravy</w:t>
      </w:r>
      <w:r w:rsidRPr="005150C9">
        <w:rPr>
          <w:bCs/>
        </w:rPr>
        <w:t xml:space="preserve">. Významná byla činnost v oborových mezinárodních vládních organizacích. </w:t>
      </w:r>
      <w:r w:rsidRPr="00F67BC5">
        <w:rPr>
          <w:bCs/>
        </w:rPr>
        <w:t xml:space="preserve">Na úseku železniční dopravy byla zaměřena činnost zejména na spolupráci v rámci Evropské železniční agentury (ERA) a na mezinárodní jednání v otázkách tranzitního nákladního koridoru. </w:t>
      </w:r>
      <w:r w:rsidRPr="00C53BA4">
        <w:rPr>
          <w:bCs/>
        </w:rPr>
        <w:t xml:space="preserve">V oblasti civilního letectví se prohloubila činnost v Mezinárodní organizaci civilního letectví (ICAO), v Evropské konferenci pro civilní letectví (ECAC), v rámci organizace Eurocontrol a v Agentuře EU pro bezpečnost letectví (EASA). V oblasti silniční dopravy nadále probíhala jednání ve smíšených komisích </w:t>
      </w:r>
      <w:r>
        <w:rPr>
          <w:bCs/>
        </w:rPr>
        <w:br/>
      </w:r>
      <w:r w:rsidRPr="005150C9">
        <w:rPr>
          <w:bCs/>
        </w:rPr>
        <w:t>a mezinárodních organizacích o mezinárodní silniční nákladní i osobní dopravě</w:t>
      </w:r>
      <w:r>
        <w:rPr>
          <w:bCs/>
        </w:rPr>
        <w:t xml:space="preserve"> a také probíhala jednání v rámci Světové asociace silnic PIARC</w:t>
      </w:r>
      <w:r w:rsidRPr="005150C9">
        <w:rPr>
          <w:bCs/>
        </w:rPr>
        <w:t xml:space="preserve">. </w:t>
      </w:r>
      <w:r w:rsidRPr="00814332">
        <w:rPr>
          <w:bCs/>
        </w:rPr>
        <w:t xml:space="preserve">V oboru vodní dopravy především probíhala jednání k mezinárodnímu projektu RIS COMEX, jednání pracovní skupiny Aquapolu a jednání s Mezinárodním plavebním sdružením PIANC. V oblasti rozvoje kosmických programů </w:t>
      </w:r>
      <w:r>
        <w:rPr>
          <w:bCs/>
        </w:rPr>
        <w:br/>
      </w:r>
      <w:r w:rsidRPr="00814332">
        <w:rPr>
          <w:bCs/>
        </w:rPr>
        <w:t>a technologií převažovala jednání</w:t>
      </w:r>
      <w:r w:rsidRPr="00814332">
        <w:t xml:space="preserve"> v rámci orgánů ESA.</w:t>
      </w:r>
      <w:r>
        <w:t xml:space="preserve"> </w:t>
      </w:r>
      <w:r w:rsidRPr="00814332">
        <w:t xml:space="preserve"> </w:t>
      </w:r>
    </w:p>
    <w:p w:rsidR="001D6B97" w:rsidRPr="009E3F77" w:rsidRDefault="001D6B97" w:rsidP="001D6B97">
      <w:pPr>
        <w:spacing w:before="120"/>
        <w:ind w:firstLine="709"/>
        <w:jc w:val="both"/>
        <w:rPr>
          <w:bCs/>
          <w:szCs w:val="20"/>
        </w:rPr>
      </w:pPr>
      <w:r w:rsidRPr="005A7041">
        <w:rPr>
          <w:bCs/>
          <w:szCs w:val="20"/>
        </w:rPr>
        <w:t>Příspěvkové organizace na zahraniční pracovní cesty vynaložily 662 t</w:t>
      </w:r>
      <w:r w:rsidRPr="005A7041">
        <w:rPr>
          <w:szCs w:val="20"/>
        </w:rPr>
        <w:t>is.</w:t>
      </w:r>
      <w:r w:rsidRPr="005A7041">
        <w:rPr>
          <w:bCs/>
          <w:szCs w:val="20"/>
        </w:rPr>
        <w:t xml:space="preserve"> Kč při účasti </w:t>
      </w:r>
      <w:r w:rsidR="002712C4">
        <w:rPr>
          <w:bCs/>
          <w:szCs w:val="20"/>
        </w:rPr>
        <w:br/>
      </w:r>
      <w:r w:rsidRPr="005A7041">
        <w:rPr>
          <w:bCs/>
          <w:szCs w:val="20"/>
        </w:rPr>
        <w:t xml:space="preserve">88 pracovníků. Ve srovnání s rokem 2017 došlo k nárůstu výdajů na zahraniční pracovní cesty celkem o 291 </w:t>
      </w:r>
      <w:r w:rsidRPr="005A7041">
        <w:rPr>
          <w:szCs w:val="20"/>
        </w:rPr>
        <w:t>tis.</w:t>
      </w:r>
      <w:r w:rsidRPr="005A7041">
        <w:rPr>
          <w:bCs/>
          <w:szCs w:val="20"/>
        </w:rPr>
        <w:t xml:space="preserve"> Kč. Nárůst výdajů byl vykázán u Ředitelství silnic a dálnic ČR </w:t>
      </w:r>
      <w:r w:rsidRPr="005A7041">
        <w:rPr>
          <w:bCs/>
          <w:szCs w:val="20"/>
        </w:rPr>
        <w:br/>
        <w:t>i u Centra služeb pro silniční dopravu</w:t>
      </w:r>
      <w:r w:rsidRPr="009E3F77">
        <w:rPr>
          <w:bCs/>
          <w:szCs w:val="20"/>
        </w:rPr>
        <w:t xml:space="preserve">. Pracovní cesty byly zaměřeny především na účast pracovníků organizací na zasedáních v mezinárodních pracovních skupinách silniční dopravní infrastruktury, na účast v mezinárodních konferencích a na součinnost v mezinárodních silničních kontrolách.  </w:t>
      </w:r>
    </w:p>
    <w:p w:rsidR="00AE353C" w:rsidRDefault="00AE353C" w:rsidP="001D6B97">
      <w:pPr>
        <w:tabs>
          <w:tab w:val="left" w:pos="720"/>
        </w:tabs>
        <w:suppressAutoHyphens/>
        <w:spacing w:after="120"/>
        <w:jc w:val="both"/>
      </w:pPr>
    </w:p>
    <w:p w:rsidR="002712C4" w:rsidRDefault="002712C4" w:rsidP="001D6B97">
      <w:pPr>
        <w:tabs>
          <w:tab w:val="left" w:pos="720"/>
        </w:tabs>
        <w:suppressAutoHyphens/>
        <w:spacing w:after="120"/>
        <w:jc w:val="both"/>
      </w:pPr>
    </w:p>
    <w:p w:rsidR="002712C4" w:rsidRDefault="002712C4" w:rsidP="001D6B97">
      <w:pPr>
        <w:tabs>
          <w:tab w:val="left" w:pos="720"/>
        </w:tabs>
        <w:suppressAutoHyphens/>
        <w:spacing w:after="120"/>
        <w:jc w:val="both"/>
      </w:pPr>
    </w:p>
    <w:p w:rsidR="002712C4" w:rsidRDefault="002712C4" w:rsidP="001D6B97">
      <w:pPr>
        <w:tabs>
          <w:tab w:val="left" w:pos="720"/>
        </w:tabs>
        <w:suppressAutoHyphens/>
        <w:spacing w:after="120"/>
        <w:jc w:val="both"/>
      </w:pPr>
    </w:p>
    <w:p w:rsidR="002712C4" w:rsidRDefault="002712C4" w:rsidP="001D6B97">
      <w:pPr>
        <w:tabs>
          <w:tab w:val="left" w:pos="720"/>
        </w:tabs>
        <w:suppressAutoHyphens/>
        <w:spacing w:after="120"/>
        <w:jc w:val="both"/>
      </w:pPr>
    </w:p>
    <w:p w:rsidR="002712C4" w:rsidRDefault="002712C4" w:rsidP="001D6B97">
      <w:pPr>
        <w:tabs>
          <w:tab w:val="left" w:pos="720"/>
        </w:tabs>
        <w:suppressAutoHyphens/>
        <w:spacing w:after="120"/>
        <w:jc w:val="both"/>
      </w:pPr>
    </w:p>
    <w:p w:rsidR="002712C4" w:rsidRDefault="002712C4" w:rsidP="001D6B97">
      <w:pPr>
        <w:tabs>
          <w:tab w:val="left" w:pos="720"/>
        </w:tabs>
        <w:suppressAutoHyphens/>
        <w:spacing w:after="120"/>
        <w:jc w:val="both"/>
      </w:pPr>
    </w:p>
    <w:p w:rsidR="002712C4" w:rsidRDefault="002712C4" w:rsidP="001D6B97">
      <w:pPr>
        <w:tabs>
          <w:tab w:val="left" w:pos="720"/>
        </w:tabs>
        <w:suppressAutoHyphens/>
        <w:spacing w:after="120"/>
        <w:jc w:val="both"/>
      </w:pPr>
    </w:p>
    <w:p w:rsidR="0035773C" w:rsidRPr="005B1C88" w:rsidRDefault="00AE353C" w:rsidP="002712C4">
      <w:pPr>
        <w:pStyle w:val="Titulek"/>
        <w:rPr>
          <w:color w:val="FF0000"/>
        </w:rPr>
      </w:pPr>
      <w:bookmarkStart w:id="282" w:name="_Toc2855765"/>
      <w:r>
        <w:lastRenderedPageBreak/>
        <w:t xml:space="preserve">Graf č. </w:t>
      </w:r>
      <w:r w:rsidR="00A65941">
        <w:rPr>
          <w:noProof/>
        </w:rPr>
        <w:fldChar w:fldCharType="begin"/>
      </w:r>
      <w:r w:rsidR="00A65941">
        <w:rPr>
          <w:noProof/>
        </w:rPr>
        <w:instrText xml:space="preserve"> SEQ Graf_č. \* ARABIC </w:instrText>
      </w:r>
      <w:r w:rsidR="00A65941">
        <w:rPr>
          <w:noProof/>
        </w:rPr>
        <w:fldChar w:fldCharType="separate"/>
      </w:r>
      <w:r w:rsidR="00E93211">
        <w:rPr>
          <w:noProof/>
        </w:rPr>
        <w:t>11</w:t>
      </w:r>
      <w:r w:rsidR="00A65941">
        <w:rPr>
          <w:noProof/>
        </w:rPr>
        <w:fldChar w:fldCharType="end"/>
      </w:r>
      <w:r w:rsidR="0035773C" w:rsidRPr="001D6B97">
        <w:t>:  Porovnání výdajů na zahraniční pracovní cesty kapitoly 327-MD (v tis. Kč)</w:t>
      </w:r>
      <w:bookmarkEnd w:id="276"/>
      <w:bookmarkEnd w:id="277"/>
      <w:bookmarkEnd w:id="278"/>
      <w:bookmarkEnd w:id="282"/>
    </w:p>
    <w:p w:rsidR="0035773C" w:rsidRPr="0020016A" w:rsidRDefault="0035773C" w:rsidP="002712C4">
      <w:pPr>
        <w:pStyle w:val="Znormal"/>
        <w:spacing w:before="480"/>
        <w:ind w:left="431" w:firstLine="0"/>
        <w:rPr>
          <w:b/>
          <w:u w:val="single"/>
        </w:rPr>
      </w:pPr>
      <w:r w:rsidRPr="00207124">
        <w:rPr>
          <w:b/>
          <w:noProof/>
          <w:color w:val="FF0000"/>
          <w:szCs w:val="24"/>
        </w:rPr>
        <w:drawing>
          <wp:anchor distT="0" distB="0" distL="114300" distR="114300" simplePos="0" relativeHeight="251661312" behindDoc="0" locked="0" layoutInCell="1" allowOverlap="1" wp14:anchorId="2A3BE9BC" wp14:editId="57828D63">
            <wp:simplePos x="895350" y="7115175"/>
            <wp:positionH relativeFrom="column">
              <wp:align>left</wp:align>
            </wp:positionH>
            <wp:positionV relativeFrom="paragraph">
              <wp:align>top</wp:align>
            </wp:positionV>
            <wp:extent cx="5685155" cy="2238452"/>
            <wp:effectExtent l="0" t="0" r="0" b="0"/>
            <wp:wrapSquare wrapText="bothSides"/>
            <wp:docPr id="13" name="objekt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anchor>
        </w:drawing>
      </w:r>
      <w:r w:rsidRPr="0020016A">
        <w:rPr>
          <w:b/>
          <w:u w:val="single"/>
        </w:rPr>
        <w:t>Zálohové platby</w:t>
      </w:r>
    </w:p>
    <w:p w:rsidR="001D6B97" w:rsidRPr="00A20C4B" w:rsidRDefault="001D6B97" w:rsidP="001D6B97">
      <w:pPr>
        <w:pStyle w:val="Znormal"/>
        <w:ind w:firstLine="709"/>
      </w:pPr>
      <w:bookmarkStart w:id="283" w:name="_Toc508879864"/>
      <w:bookmarkStart w:id="284" w:name="_Toc508880140"/>
      <w:bookmarkStart w:id="285" w:name="_Toc870978"/>
      <w:bookmarkEnd w:id="279"/>
      <w:bookmarkEnd w:id="280"/>
      <w:bookmarkEnd w:id="281"/>
      <w:r w:rsidRPr="0020016A">
        <w:t xml:space="preserve">Zálohové platby na neinvestiční dodávky a práce nerealizované k 31.12.2018 činily </w:t>
      </w:r>
      <w:r w:rsidRPr="007068AA">
        <w:t xml:space="preserve">celkem 18 796 tis. Kč, v tom organizační složky státu 2 459 tis. Kč a příspěvkové organizace </w:t>
      </w:r>
      <w:r w:rsidR="006D5B19">
        <w:br/>
      </w:r>
      <w:r w:rsidRPr="007068AA">
        <w:t xml:space="preserve">16 337 tis. Kč. Oproti roku 2017 došlo v saldu ke snížení poskytnutých záloh </w:t>
      </w:r>
      <w:r w:rsidRPr="007068AA">
        <w:br/>
        <w:t xml:space="preserve">o 30 921 tis. Kč. U příspěvkových organizací došlo k poklesu objemu poskytnutých záloh oproti roku </w:t>
      </w:r>
      <w:r w:rsidRPr="00A20C4B">
        <w:t xml:space="preserve">2017 o 30 893 tis. Kč a u organizačních složek státu o 28 tis. Kč. Provozní zálohy poskytnuté organizačními složkami státu a příspěvkovými organizacemi jsou orientovány zejména na platby za dodávky elektřiny, plynu, vody, tepla, pohonných hmot (platební karty) </w:t>
      </w:r>
      <w:r w:rsidRPr="00A20C4B">
        <w:br/>
        <w:t xml:space="preserve">a na úhradu předplatného novin a odborných časopisů. Příspěvková organizace Ředitelství silnic a dálnic ČR dále poskytla provozní zálohy na </w:t>
      </w:r>
      <w:r w:rsidR="006D5B19">
        <w:t>opravy a údržba silnic</w:t>
      </w:r>
      <w:r w:rsidRPr="00A20C4B">
        <w:t xml:space="preserve">, zálohy na správu budov </w:t>
      </w:r>
      <w:r w:rsidR="006D5B19">
        <w:br/>
      </w:r>
      <w:r w:rsidRPr="00A20C4B">
        <w:t xml:space="preserve">a zálohy mobilním operátorům. </w:t>
      </w:r>
      <w:r w:rsidRPr="0020016A">
        <w:t xml:space="preserve">Rozdíl v celkovém saldu oproti roku 2017 představují </w:t>
      </w:r>
      <w:r w:rsidRPr="00A20C4B">
        <w:t xml:space="preserve">především zálohové platby Ředitelství silnic a dálnic ČR na opravu a údržbu silnic, které byly oproti minulému roku sníženy. </w:t>
      </w:r>
    </w:p>
    <w:p w:rsidR="00680160" w:rsidRPr="00680160" w:rsidRDefault="001D6B97" w:rsidP="00680160">
      <w:pPr>
        <w:pStyle w:val="Znormal"/>
      </w:pPr>
      <w:r w:rsidRPr="0040026C">
        <w:t xml:space="preserve">Zálohy na dodávky a práce investičního charakteru jsou vykázány pouze příspěvkovou organizací Ředitelství silnic a dálnic ČR k 31.12.2018 v celkové </w:t>
      </w:r>
      <w:r w:rsidRPr="00A20C4B">
        <w:t>výši 2 859 378 tis. Kč. Oproti roku 2017 došlo ke zvýšení těchto poskytnutých záloh o 1 549 492 tis. Kč</w:t>
      </w:r>
      <w:r w:rsidRPr="00680160">
        <w:t xml:space="preserve">. </w:t>
      </w:r>
      <w:r w:rsidR="00680160" w:rsidRPr="00680160">
        <w:t xml:space="preserve">Navýšení částky záloh bylo způsobeno větším počtem staveb. Jedná se o zálohy za přeložky sítí, které se dle smlouvy se Státním fondem dopravní infrastruktury nemusí u investičních akcí vyúčtovávat do konce roku a o zálohy na stavební práce. </w:t>
      </w:r>
    </w:p>
    <w:p w:rsidR="0035773C" w:rsidRPr="00207124" w:rsidRDefault="00AE353C" w:rsidP="00AE353C">
      <w:pPr>
        <w:pStyle w:val="Titulek"/>
        <w:rPr>
          <w:color w:val="FF0000"/>
        </w:rPr>
      </w:pPr>
      <w:bookmarkStart w:id="286" w:name="_Toc2855766"/>
      <w:r>
        <w:t xml:space="preserve">Graf č. </w:t>
      </w:r>
      <w:r w:rsidR="00A65941">
        <w:rPr>
          <w:noProof/>
        </w:rPr>
        <w:fldChar w:fldCharType="begin"/>
      </w:r>
      <w:r w:rsidR="00A65941">
        <w:rPr>
          <w:noProof/>
        </w:rPr>
        <w:instrText xml:space="preserve"> SEQ Graf_č. \* ARABIC </w:instrText>
      </w:r>
      <w:r w:rsidR="00A65941">
        <w:rPr>
          <w:noProof/>
        </w:rPr>
        <w:fldChar w:fldCharType="separate"/>
      </w:r>
      <w:r w:rsidR="00E93211">
        <w:rPr>
          <w:noProof/>
        </w:rPr>
        <w:t>12</w:t>
      </w:r>
      <w:r w:rsidR="00A65941">
        <w:rPr>
          <w:noProof/>
        </w:rPr>
        <w:fldChar w:fldCharType="end"/>
      </w:r>
      <w:r w:rsidR="0035773C" w:rsidRPr="001D6B97">
        <w:t>:  Přehled zálohových plateb na</w:t>
      </w:r>
      <w:r w:rsidR="00680160">
        <w:t xml:space="preserve"> neinvestiční</w:t>
      </w:r>
      <w:r w:rsidR="0035773C" w:rsidRPr="001D6B97">
        <w:t xml:space="preserve"> </w:t>
      </w:r>
      <w:r w:rsidR="000A7945" w:rsidRPr="001D6B97">
        <w:t>dodávky a práce nerealizované</w:t>
      </w:r>
      <w:r w:rsidR="0035773C" w:rsidRPr="001D6B97">
        <w:t xml:space="preserve"> </w:t>
      </w:r>
      <w:r w:rsidR="006D5B19">
        <w:br/>
      </w:r>
      <w:r w:rsidR="0035773C" w:rsidRPr="001D6B97">
        <w:t>k 31.12.201</w:t>
      </w:r>
      <w:bookmarkEnd w:id="283"/>
      <w:bookmarkEnd w:id="284"/>
      <w:r w:rsidR="0035773C" w:rsidRPr="001D6B97">
        <w:t>8</w:t>
      </w:r>
      <w:bookmarkEnd w:id="285"/>
      <w:bookmarkEnd w:id="286"/>
    </w:p>
    <w:p w:rsidR="0035773C" w:rsidRPr="00207124" w:rsidRDefault="0035773C" w:rsidP="0035773C">
      <w:pPr>
        <w:pStyle w:val="Znormal"/>
        <w:ind w:left="432" w:firstLine="0"/>
        <w:rPr>
          <w:color w:val="FF0000"/>
        </w:rPr>
      </w:pPr>
      <w:r w:rsidRPr="00207124">
        <w:rPr>
          <w:noProof/>
          <w:color w:val="FF0000"/>
        </w:rPr>
        <w:drawing>
          <wp:inline distT="0" distB="0" distL="0" distR="0" wp14:anchorId="467702BB" wp14:editId="5EB08BC2">
            <wp:extent cx="4701960" cy="1620000"/>
            <wp:effectExtent l="0" t="0" r="3810" b="0"/>
            <wp:docPr id="14" name="objekt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35773C" w:rsidRPr="0040026C" w:rsidRDefault="0035773C" w:rsidP="0035773C">
      <w:pPr>
        <w:pStyle w:val="Zkladntextodsazen"/>
        <w:spacing w:before="360" w:after="120"/>
        <w:ind w:firstLine="0"/>
        <w:rPr>
          <w:b/>
          <w:u w:val="single"/>
        </w:rPr>
      </w:pPr>
      <w:bookmarkStart w:id="287" w:name="_Toc255558904"/>
      <w:bookmarkStart w:id="288" w:name="_Toc285636944"/>
      <w:bookmarkStart w:id="289" w:name="_Toc317489631"/>
      <w:r w:rsidRPr="0040026C">
        <w:rPr>
          <w:b/>
          <w:u w:val="single"/>
        </w:rPr>
        <w:lastRenderedPageBreak/>
        <w:t>Stav pohledávek</w:t>
      </w:r>
    </w:p>
    <w:p w:rsidR="001D6B97" w:rsidRPr="0040026C" w:rsidRDefault="001D6B97" w:rsidP="001D6B97">
      <w:pPr>
        <w:pStyle w:val="Zkladntextodsazen"/>
        <w:spacing w:before="120" w:after="120"/>
      </w:pPr>
      <w:r w:rsidRPr="0040026C">
        <w:t xml:space="preserve">Celkový </w:t>
      </w:r>
      <w:r w:rsidRPr="0040026C">
        <w:rPr>
          <w:bCs/>
        </w:rPr>
        <w:t xml:space="preserve">stav </w:t>
      </w:r>
      <w:r w:rsidRPr="0040026C">
        <w:t xml:space="preserve">pohledávek </w:t>
      </w:r>
      <w:r w:rsidRPr="00EF2E40">
        <w:t xml:space="preserve">vykázaný organizačními složkami státu a příspěvkovými organizacemi k 31.12.2018 činil 16 885 293 tis. Kč, což představuje snížení pohledávek v absolutní hodnotě oproti vykázanému stavu k 31.12.2017 o 8 190 202 tis. Kč. </w:t>
      </w:r>
    </w:p>
    <w:p w:rsidR="001D6B97" w:rsidRPr="005A13EE" w:rsidRDefault="001D6B97" w:rsidP="001D6B97">
      <w:pPr>
        <w:pStyle w:val="Znormal"/>
      </w:pPr>
      <w:r w:rsidRPr="0040026C">
        <w:t>Stav pohledávek vykázaný organizačními složkami státu k 31.</w:t>
      </w:r>
      <w:r>
        <w:t>12.2018</w:t>
      </w:r>
      <w:r w:rsidRPr="0040026C">
        <w:t xml:space="preserve"> ve výši           </w:t>
      </w:r>
      <w:r w:rsidRPr="00EF2E40">
        <w:t xml:space="preserve">10 964 031 tis. Kč </w:t>
      </w:r>
      <w:r w:rsidRPr="0040026C">
        <w:t xml:space="preserve">znamenal </w:t>
      </w:r>
      <w:r w:rsidRPr="00EF2E40">
        <w:t>snížení oproti stavu k 31.12.2017 o 10 223 375 tis. Kč</w:t>
      </w:r>
      <w:r w:rsidRPr="0040026C">
        <w:rPr>
          <w:color w:val="FF0000"/>
        </w:rPr>
        <w:t xml:space="preserve">. </w:t>
      </w:r>
      <w:r w:rsidRPr="0040026C">
        <w:t xml:space="preserve">Ke </w:t>
      </w:r>
      <w:r w:rsidRPr="005A13EE">
        <w:t>snížení stavu pohledávek v celkovém saldu došlo především u ústředního orgánu MD z důvodu snížení</w:t>
      </w:r>
      <w:r>
        <w:t xml:space="preserve"> pohledávek vůči Evropské komisi</w:t>
      </w:r>
      <w:r w:rsidRPr="005A13EE">
        <w:t xml:space="preserve">.    </w:t>
      </w:r>
    </w:p>
    <w:p w:rsidR="0035773C" w:rsidRPr="0040026C" w:rsidRDefault="001D6B97" w:rsidP="001D6B97">
      <w:pPr>
        <w:pStyle w:val="Znormal"/>
      </w:pPr>
      <w:r w:rsidRPr="0040026C">
        <w:t xml:space="preserve">Příspěvkové organizace vykázaly k 31.12.2018 pohledávky ve </w:t>
      </w:r>
      <w:r w:rsidRPr="00F71129">
        <w:t xml:space="preserve">výši 5 921 261 tis. Kč </w:t>
      </w:r>
      <w:r>
        <w:t>a oproti stavu k 31.12.2017</w:t>
      </w:r>
      <w:r w:rsidRPr="0040026C">
        <w:t xml:space="preserve"> je </w:t>
      </w:r>
      <w:r w:rsidRPr="00F71129">
        <w:t xml:space="preserve">vykázán nárůst v celkové výši 2 033 172 tis. Kč. </w:t>
      </w:r>
      <w:r w:rsidRPr="0040026C">
        <w:t xml:space="preserve">Na celkovém vykázaném objemu pohledávek příspěvkových organizací se největší měrou podílí Ředitelství silnic a dálnic ČR </w:t>
      </w:r>
      <w:r w:rsidRPr="00F71129">
        <w:t>částkou 5 916 401 tis. Kč. Největší podíl na celkovém objemu pohledávek tvoří dohadné účty aktivní, kam se účtuje příjem dotace OPD II</w:t>
      </w:r>
      <w:r w:rsidR="009B3B69">
        <w:t>,</w:t>
      </w:r>
      <w:r w:rsidRPr="00F71129">
        <w:t xml:space="preserve"> u které nebylo ještě provedeno vyúčtování vůči SFDI</w:t>
      </w:r>
      <w:r w:rsidR="009B3B69">
        <w:t>.</w:t>
      </w:r>
      <w:r w:rsidRPr="00F71129">
        <w:t xml:space="preserve"> </w:t>
      </w:r>
    </w:p>
    <w:p w:rsidR="0035773C" w:rsidRPr="0040026C" w:rsidRDefault="00AE353C" w:rsidP="00AE353C">
      <w:pPr>
        <w:pStyle w:val="Titulek"/>
      </w:pPr>
      <w:bookmarkStart w:id="290" w:name="_Toc508879865"/>
      <w:bookmarkStart w:id="291" w:name="_Toc508880141"/>
      <w:bookmarkStart w:id="292" w:name="_Toc870979"/>
      <w:bookmarkStart w:id="293" w:name="_Toc2855767"/>
      <w:bookmarkStart w:id="294" w:name="_Toc255558905"/>
      <w:bookmarkStart w:id="295" w:name="_Toc285636945"/>
      <w:bookmarkStart w:id="296" w:name="_Toc317489632"/>
      <w:bookmarkEnd w:id="287"/>
      <w:bookmarkEnd w:id="288"/>
      <w:bookmarkEnd w:id="289"/>
      <w:r>
        <w:t xml:space="preserve">Graf č. </w:t>
      </w:r>
      <w:r w:rsidR="00A65941">
        <w:rPr>
          <w:noProof/>
        </w:rPr>
        <w:fldChar w:fldCharType="begin"/>
      </w:r>
      <w:r w:rsidR="00A65941">
        <w:rPr>
          <w:noProof/>
        </w:rPr>
        <w:instrText xml:space="preserve"> SEQ Graf_č. \* ARABIC </w:instrText>
      </w:r>
      <w:r w:rsidR="00A65941">
        <w:rPr>
          <w:noProof/>
        </w:rPr>
        <w:fldChar w:fldCharType="separate"/>
      </w:r>
      <w:r w:rsidR="00E93211">
        <w:rPr>
          <w:noProof/>
        </w:rPr>
        <w:t>13</w:t>
      </w:r>
      <w:r w:rsidR="00A65941">
        <w:rPr>
          <w:noProof/>
        </w:rPr>
        <w:fldChar w:fldCharType="end"/>
      </w:r>
      <w:r w:rsidR="0035773C" w:rsidRPr="0040026C">
        <w:t xml:space="preserve">:  </w:t>
      </w:r>
      <w:r w:rsidR="0035773C" w:rsidRPr="001D6B97">
        <w:t>Porovnání stavu pohledávek kapitoly 327-MD (v tis. Kč)</w:t>
      </w:r>
      <w:bookmarkEnd w:id="290"/>
      <w:bookmarkEnd w:id="291"/>
      <w:bookmarkEnd w:id="292"/>
      <w:bookmarkEnd w:id="293"/>
    </w:p>
    <w:p w:rsidR="0035773C" w:rsidRPr="0035773C" w:rsidRDefault="0035773C" w:rsidP="0035773C">
      <w:pPr>
        <w:pStyle w:val="Odstavecseseznamem"/>
        <w:ind w:left="432"/>
        <w:rPr>
          <w:color w:val="FF0000"/>
        </w:rPr>
      </w:pPr>
      <w:r w:rsidRPr="00207124">
        <w:rPr>
          <w:noProof/>
        </w:rPr>
        <w:drawing>
          <wp:inline distT="0" distB="0" distL="0" distR="0" wp14:anchorId="35EE8AC9" wp14:editId="1B4F1DC9">
            <wp:extent cx="5698490" cy="2187245"/>
            <wp:effectExtent l="0" t="0" r="0" b="3810"/>
            <wp:docPr id="20" name="Graf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35773C" w:rsidRPr="0035773C" w:rsidRDefault="0035773C" w:rsidP="002712C4">
      <w:pPr>
        <w:spacing w:before="240" w:after="120"/>
        <w:jc w:val="both"/>
        <w:rPr>
          <w:b/>
          <w:bCs/>
          <w:u w:val="single"/>
        </w:rPr>
      </w:pPr>
      <w:r w:rsidRPr="0035773C">
        <w:rPr>
          <w:b/>
          <w:bCs/>
          <w:u w:val="single"/>
        </w:rPr>
        <w:t>Stav závazků</w:t>
      </w:r>
    </w:p>
    <w:p w:rsidR="001D6B97" w:rsidRPr="0040026C" w:rsidRDefault="001D6B97" w:rsidP="001D6B97">
      <w:pPr>
        <w:pStyle w:val="Znormal"/>
        <w:rPr>
          <w:bCs/>
        </w:rPr>
      </w:pPr>
      <w:bookmarkStart w:id="297" w:name="_Toc870980"/>
      <w:r w:rsidRPr="0040026C">
        <w:rPr>
          <w:bCs/>
        </w:rPr>
        <w:t xml:space="preserve">Celkový stav závazků vykázaný organizačními složkami státu a příspěvkovými organizacemi byl </w:t>
      </w:r>
      <w:r>
        <w:rPr>
          <w:bCs/>
        </w:rPr>
        <w:t>k 31.12.2018</w:t>
      </w:r>
      <w:r w:rsidRPr="0040026C">
        <w:rPr>
          <w:bCs/>
        </w:rPr>
        <w:t xml:space="preserve"> </w:t>
      </w:r>
      <w:r w:rsidRPr="00EB110A">
        <w:rPr>
          <w:bCs/>
        </w:rPr>
        <w:t xml:space="preserve">snížen o 5 665 426 tis. Kč na absolutní částku </w:t>
      </w:r>
      <w:r w:rsidRPr="00EB110A">
        <w:rPr>
          <w:bCs/>
        </w:rPr>
        <w:br/>
        <w:t>12 225 432 tis. Kč,</w:t>
      </w:r>
      <w:r w:rsidRPr="0040026C">
        <w:rPr>
          <w:bCs/>
        </w:rPr>
        <w:t xml:space="preserve"> </w:t>
      </w:r>
      <w:r w:rsidRPr="00EB110A">
        <w:rPr>
          <w:bCs/>
        </w:rPr>
        <w:t xml:space="preserve">v tom závazky organizačních složek státu 2 594 446 tis. Kč </w:t>
      </w:r>
      <w:r w:rsidRPr="00EB110A">
        <w:rPr>
          <w:bCs/>
        </w:rPr>
        <w:br/>
        <w:t xml:space="preserve">a příspěvkových organizací 9 630 986 tis. Kč. </w:t>
      </w:r>
    </w:p>
    <w:p w:rsidR="001D6B97" w:rsidRPr="00FB3916" w:rsidRDefault="001D6B97" w:rsidP="001D6B97">
      <w:pPr>
        <w:pStyle w:val="Znormal"/>
        <w:rPr>
          <w:bCs/>
        </w:rPr>
      </w:pPr>
      <w:r w:rsidRPr="0040026C">
        <w:rPr>
          <w:bCs/>
        </w:rPr>
        <w:t xml:space="preserve">U organizačních složek státu vykázaný stav v absolutní částce </w:t>
      </w:r>
      <w:r w:rsidRPr="00EB110A">
        <w:rPr>
          <w:bCs/>
        </w:rPr>
        <w:t>2 594 446 tis. Kč znamená snížení závazků o 1 902 104 tis. Kč. Na výsledném saldu snížení závazků se podílí zejména ústřední orgán MD.</w:t>
      </w:r>
      <w:r w:rsidRPr="0040026C">
        <w:rPr>
          <w:bCs/>
        </w:rPr>
        <w:t xml:space="preserve"> </w:t>
      </w:r>
      <w:r w:rsidRPr="00FB3916">
        <w:rPr>
          <w:bCs/>
        </w:rPr>
        <w:t>Rozdíl ve stavu závazků představuje především snížení dohadných účtů pasivních z důvodu vyúčtování zálohy SŽDC na prodej nádraží.</w:t>
      </w:r>
    </w:p>
    <w:p w:rsidR="001D6B97" w:rsidRPr="005B48AF" w:rsidRDefault="001D6B97" w:rsidP="001D6B97">
      <w:pPr>
        <w:pStyle w:val="Znormal"/>
        <w:rPr>
          <w:bCs/>
        </w:rPr>
      </w:pPr>
      <w:r w:rsidRPr="00DD7EC6">
        <w:rPr>
          <w:bCs/>
        </w:rPr>
        <w:t>Vykázaný stav</w:t>
      </w:r>
      <w:r w:rsidRPr="00DD7EC6">
        <w:rPr>
          <w:b/>
          <w:bCs/>
        </w:rPr>
        <w:t xml:space="preserve"> </w:t>
      </w:r>
      <w:r>
        <w:rPr>
          <w:bCs/>
        </w:rPr>
        <w:t>závazků k 31.12.2018</w:t>
      </w:r>
      <w:r w:rsidRPr="00DD7EC6">
        <w:rPr>
          <w:bCs/>
        </w:rPr>
        <w:t xml:space="preserve"> příspěvkových organizací v absolutní částce  </w:t>
      </w:r>
      <w:r w:rsidR="009A4C98">
        <w:rPr>
          <w:bCs/>
        </w:rPr>
        <w:br/>
      </w:r>
      <w:r w:rsidRPr="00FB3916">
        <w:rPr>
          <w:bCs/>
        </w:rPr>
        <w:t xml:space="preserve">9 630 986 tis. Kč je oproti 31.12.2017 nižší o 3 763 322 tis. Kč. </w:t>
      </w:r>
      <w:r w:rsidRPr="005B48AF">
        <w:rPr>
          <w:bCs/>
        </w:rPr>
        <w:t xml:space="preserve">Na výsledném saldu snížení </w:t>
      </w:r>
      <w:r w:rsidRPr="00DD7EC6">
        <w:rPr>
          <w:bCs/>
        </w:rPr>
        <w:t xml:space="preserve">závazků se podílí zejména Ředitelství silnic a dálnic ČR, </w:t>
      </w:r>
      <w:r w:rsidRPr="005B48AF">
        <w:rPr>
          <w:bCs/>
        </w:rPr>
        <w:t xml:space="preserve">a to především snížením </w:t>
      </w:r>
      <w:r>
        <w:rPr>
          <w:bCs/>
        </w:rPr>
        <w:t>p</w:t>
      </w:r>
      <w:r w:rsidR="009B3B69">
        <w:rPr>
          <w:bCs/>
        </w:rPr>
        <w:t>řijatých záloh</w:t>
      </w:r>
      <w:r>
        <w:rPr>
          <w:bCs/>
        </w:rPr>
        <w:t xml:space="preserve"> na dotace. </w:t>
      </w:r>
      <w:r w:rsidR="009B3B69">
        <w:rPr>
          <w:bCs/>
        </w:rPr>
        <w:t>K vrácení záloh na dotace v rámci programu OPD II do SFDI došlo na konci roku 2018. V roce 2017 se tyto zálohy nevracely.</w:t>
      </w:r>
      <w:r>
        <w:rPr>
          <w:bCs/>
        </w:rPr>
        <w:t xml:space="preserve"> Došlo také se snížení závazků z obchodního styku. </w:t>
      </w:r>
    </w:p>
    <w:p w:rsidR="001D6B97" w:rsidRPr="00E524B2" w:rsidRDefault="001D6B97" w:rsidP="001D6B97">
      <w:pPr>
        <w:pStyle w:val="Znormal"/>
        <w:rPr>
          <w:bCs/>
        </w:rPr>
      </w:pPr>
      <w:r w:rsidRPr="00A924BE">
        <w:rPr>
          <w:bCs/>
        </w:rPr>
        <w:t xml:space="preserve">Podle sdělení organizačních složek státu nebylo do konce roku 2018 uhrazeno celkem  667 ks faktur. U příspěvkových organizací nebylo uhrazeno celkem 1 732 ks faktur, z toho </w:t>
      </w:r>
      <w:r w:rsidRPr="00A924BE">
        <w:rPr>
          <w:bCs/>
        </w:rPr>
        <w:br/>
        <w:t xml:space="preserve">1 454 ks u Ředitelství silnic a dálnic ČR. </w:t>
      </w:r>
    </w:p>
    <w:p w:rsidR="0035773C" w:rsidRPr="001D6B97" w:rsidRDefault="00AE353C" w:rsidP="00AE353C">
      <w:pPr>
        <w:pStyle w:val="Titulek"/>
      </w:pPr>
      <w:bookmarkStart w:id="298" w:name="_Toc2855768"/>
      <w:r w:rsidRPr="001D6B97">
        <w:lastRenderedPageBreak/>
        <w:t xml:space="preserve">Graf č. </w:t>
      </w:r>
      <w:r w:rsidR="00A65941">
        <w:rPr>
          <w:noProof/>
        </w:rPr>
        <w:fldChar w:fldCharType="begin"/>
      </w:r>
      <w:r w:rsidR="00A65941">
        <w:rPr>
          <w:noProof/>
        </w:rPr>
        <w:instrText xml:space="preserve"> SEQ Graf_č. \* ARABIC </w:instrText>
      </w:r>
      <w:r w:rsidR="00A65941">
        <w:rPr>
          <w:noProof/>
        </w:rPr>
        <w:fldChar w:fldCharType="separate"/>
      </w:r>
      <w:r w:rsidR="00E93211">
        <w:rPr>
          <w:noProof/>
        </w:rPr>
        <w:t>14</w:t>
      </w:r>
      <w:r w:rsidR="00A65941">
        <w:rPr>
          <w:noProof/>
        </w:rPr>
        <w:fldChar w:fldCharType="end"/>
      </w:r>
      <w:r w:rsidR="0035773C" w:rsidRPr="001D6B97">
        <w:t>:  Porovnání stavu závazků kapitoly 327-MD (v tis. Kč)</w:t>
      </w:r>
      <w:bookmarkEnd w:id="297"/>
      <w:bookmarkEnd w:id="298"/>
    </w:p>
    <w:bookmarkEnd w:id="294"/>
    <w:bookmarkEnd w:id="295"/>
    <w:bookmarkEnd w:id="296"/>
    <w:p w:rsidR="0035773C" w:rsidRDefault="0035773C" w:rsidP="0035773C">
      <w:pPr>
        <w:pStyle w:val="Zkladntextodsazen"/>
        <w:tabs>
          <w:tab w:val="left" w:pos="2325"/>
        </w:tabs>
        <w:spacing w:before="240" w:after="120"/>
        <w:ind w:firstLine="0"/>
        <w:rPr>
          <w:b/>
          <w:u w:val="single"/>
        </w:rPr>
      </w:pPr>
      <w:r w:rsidRPr="00207124">
        <w:rPr>
          <w:noProof/>
          <w:color w:val="FF0000"/>
        </w:rPr>
        <w:drawing>
          <wp:inline distT="0" distB="0" distL="0" distR="0" wp14:anchorId="4536568D" wp14:editId="50A33158">
            <wp:extent cx="5698490" cy="2187245"/>
            <wp:effectExtent l="0" t="0" r="0" b="3810"/>
            <wp:docPr id="22" name="Graf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35773C" w:rsidRPr="00DD7EC6" w:rsidRDefault="0035773C" w:rsidP="0035773C">
      <w:pPr>
        <w:pStyle w:val="Zkladntextodsazen"/>
        <w:tabs>
          <w:tab w:val="left" w:pos="2325"/>
        </w:tabs>
        <w:spacing w:before="240" w:after="120"/>
        <w:ind w:firstLine="0"/>
        <w:rPr>
          <w:u w:val="single"/>
        </w:rPr>
      </w:pPr>
      <w:r w:rsidRPr="00DD7EC6">
        <w:rPr>
          <w:b/>
          <w:u w:val="single"/>
        </w:rPr>
        <w:t>Zůstatky na jednotlivých účtech u bank</w:t>
      </w:r>
    </w:p>
    <w:p w:rsidR="001D6B97" w:rsidRPr="00DD7EC6" w:rsidRDefault="001D6B97" w:rsidP="001D6B97">
      <w:pPr>
        <w:pStyle w:val="Znormal"/>
      </w:pPr>
      <w:r w:rsidRPr="00DD7EC6">
        <w:t xml:space="preserve">Všechny organizační složky státu realizovaly výdaje na činnost prostřednictvím svých výdajových účtů u České národní banky. </w:t>
      </w:r>
    </w:p>
    <w:p w:rsidR="001D6B97" w:rsidRPr="00207124" w:rsidRDefault="001D6B97" w:rsidP="001D6B97">
      <w:pPr>
        <w:pStyle w:val="Znormal"/>
        <w:rPr>
          <w:color w:val="FF0000"/>
        </w:rPr>
      </w:pPr>
      <w:r w:rsidRPr="00DD7EC6">
        <w:t>Na účtech u bank byly k 31.12.2018 organizacemi rezortu dopravy evidovány finanční prostředky v </w:t>
      </w:r>
      <w:r w:rsidRPr="00EA3C7D">
        <w:t xml:space="preserve">celkové výši 4 278 686 tis. Kč, přičemž jde především o prostředky příspěvkových organizací, a to Ředitelství silnic a dálnic ČR a Centra služeb pro silniční dopravu </w:t>
      </w:r>
      <w:r>
        <w:br/>
      </w:r>
      <w:r w:rsidRPr="00EA3C7D">
        <w:t xml:space="preserve">(3 810 077 tis. Kč), z toho Ředitelství silnic a dálnic ČR 3 757 067 tis. Kč. </w:t>
      </w:r>
    </w:p>
    <w:p w:rsidR="001D6B97" w:rsidRPr="00207124" w:rsidRDefault="001D6B97" w:rsidP="001D6B97">
      <w:pPr>
        <w:pStyle w:val="Znormal"/>
        <w:rPr>
          <w:color w:val="FF0000"/>
        </w:rPr>
      </w:pPr>
      <w:r w:rsidRPr="00DD7EC6">
        <w:t>Příspěvkové organizace ŘSD ČR a CSPSD ke konci roku 2016 zřídily na základě zákona č. 128/2016 Sb., kterým došlo ke změně zákona č. 218/2000 Sb., o rozpočtových pravidlech, nové účty u České národní banky a převedly na ně větší část finančních  prostředků. Z tohoto důvodu je k 31.12.2018 největší objem zůstatků na účtech příspěvkových organizací na účtech vedených v ČNB.</w:t>
      </w:r>
      <w:r w:rsidRPr="00207124">
        <w:rPr>
          <w:color w:val="FF0000"/>
        </w:rPr>
        <w:t xml:space="preserve"> </w:t>
      </w:r>
    </w:p>
    <w:p w:rsidR="00680160" w:rsidRPr="00EB5EB1" w:rsidRDefault="001D6B97" w:rsidP="00680160">
      <w:pPr>
        <w:pStyle w:val="Znormal"/>
        <w:rPr>
          <w:color w:val="5B9BD5" w:themeColor="accent1"/>
        </w:rPr>
      </w:pPr>
      <w:r w:rsidRPr="00DD7EC6">
        <w:t>Zůstatek na účtech příspěvkových organizací v České národní bance činí</w:t>
      </w:r>
      <w:r>
        <w:rPr>
          <w:color w:val="FF0000"/>
        </w:rPr>
        <w:t xml:space="preserve">                   </w:t>
      </w:r>
      <w:r>
        <w:rPr>
          <w:color w:val="FF0000"/>
        </w:rPr>
        <w:br/>
      </w:r>
      <w:r w:rsidRPr="00EA3C7D">
        <w:t xml:space="preserve">3 717 649 tis. Kč. </w:t>
      </w:r>
      <w:r w:rsidR="00680160" w:rsidRPr="00DD7EC6">
        <w:t xml:space="preserve">Na těchto </w:t>
      </w:r>
      <w:r w:rsidR="00680160" w:rsidRPr="00680160">
        <w:t xml:space="preserve">účtech jsou vedeny prostředky fondu reprodukce majetku, fondu odměn, fondu kulturních a sociálních potřeb, deponované prostředky, běžné provozní prostředky a poskytnuté zálohy na Operační program Doprava. Na účtech v ČNB dále Ředitelství silnic </w:t>
      </w:r>
      <w:r w:rsidR="00F34EF1">
        <w:br/>
      </w:r>
      <w:r w:rsidR="00680160" w:rsidRPr="00680160">
        <w:t xml:space="preserve">a dálnic ČR eviduje prostředky, které jsou tvořeny zejména složenými kaucemi za OBU jednotky (palubní jednotky pro výpočet mýtného) a zálohami za předplacené mýto (pre-pay). </w:t>
      </w:r>
    </w:p>
    <w:p w:rsidR="001D6B97" w:rsidRPr="00EA3C7D" w:rsidRDefault="001D6B97" w:rsidP="001D6B97">
      <w:pPr>
        <w:pStyle w:val="Znormal"/>
      </w:pPr>
      <w:r w:rsidRPr="00EA3C7D">
        <w:t xml:space="preserve">Na základě souhlasu Ministerstva financí mají organizační složky státu Úřad pro civilní letectví a Ústav pro odborné zjišťování příčin leteckých nehod (u Komerční banky, a.s.), Ústřední orgán MD (u Československé obchodní banky, a.s.) a Drážní inspekce (u Fio banky, a.s.) zřízen účet k úhradě výdajů souvisejících s pracovními cestami vybraných zaměstnanců </w:t>
      </w:r>
      <w:r w:rsidRPr="00EA3C7D">
        <w:br/>
        <w:t xml:space="preserve">a se službami v zahraničí prostřednictvím platebních karet. </w:t>
      </w:r>
    </w:p>
    <w:p w:rsidR="001D6B97" w:rsidRPr="00EA3C7D" w:rsidRDefault="001D6B97" w:rsidP="001D6B97">
      <w:pPr>
        <w:pStyle w:val="Znormal"/>
        <w:rPr>
          <w:color w:val="FF0000"/>
        </w:rPr>
      </w:pPr>
      <w:r w:rsidRPr="00AE5632">
        <w:t>Zůstatky na účtech organizačních složek státu, kterým byly Ministerstvem financí povoleny platební karty, činí k</w:t>
      </w:r>
      <w:r>
        <w:rPr>
          <w:color w:val="FF0000"/>
        </w:rPr>
        <w:t> </w:t>
      </w:r>
      <w:r w:rsidRPr="00AE5632">
        <w:t xml:space="preserve">31.12.2018 </w:t>
      </w:r>
      <w:r w:rsidRPr="00EA3C7D">
        <w:t xml:space="preserve">celkem 7,3 tis. Kč. </w:t>
      </w:r>
    </w:p>
    <w:p w:rsidR="001D6B97" w:rsidRDefault="001D6B97" w:rsidP="0035773C">
      <w:pPr>
        <w:pStyle w:val="Znormal"/>
        <w:spacing w:before="240"/>
        <w:ind w:left="432" w:firstLine="0"/>
      </w:pPr>
    </w:p>
    <w:p w:rsidR="009B3B69" w:rsidRDefault="009B3B69" w:rsidP="0035773C">
      <w:pPr>
        <w:pStyle w:val="Znormal"/>
        <w:spacing w:before="240"/>
        <w:ind w:left="432" w:firstLine="0"/>
      </w:pPr>
    </w:p>
    <w:p w:rsidR="009B3B69" w:rsidRDefault="009B3B69" w:rsidP="0035773C">
      <w:pPr>
        <w:pStyle w:val="Znormal"/>
        <w:spacing w:before="240"/>
        <w:ind w:left="432" w:firstLine="0"/>
      </w:pPr>
    </w:p>
    <w:p w:rsidR="009B3B69" w:rsidRDefault="009B3B69" w:rsidP="0035773C">
      <w:pPr>
        <w:pStyle w:val="Znormal"/>
        <w:spacing w:before="240"/>
        <w:ind w:left="432" w:firstLine="0"/>
      </w:pPr>
    </w:p>
    <w:p w:rsidR="0035773C" w:rsidRPr="00AE5632" w:rsidRDefault="0035773C" w:rsidP="0035773C">
      <w:pPr>
        <w:pStyle w:val="Znormal"/>
        <w:spacing w:before="240"/>
        <w:ind w:left="432" w:firstLine="0"/>
      </w:pPr>
      <w:r w:rsidRPr="00AE5632">
        <w:lastRenderedPageBreak/>
        <w:t>Zůstatky na jednotlivých účtech u bank jsou uvedeny v tabulce:</w:t>
      </w:r>
    </w:p>
    <w:p w:rsidR="0035773C" w:rsidRPr="00AE5632" w:rsidRDefault="0035773C" w:rsidP="002712C4">
      <w:pPr>
        <w:pStyle w:val="Zkladntext"/>
        <w:ind w:left="431"/>
      </w:pPr>
      <w:r w:rsidRPr="00AE5632">
        <w:t xml:space="preserve">                                                                                                                                    v tis. Kč</w:t>
      </w:r>
    </w:p>
    <w:tbl>
      <w:tblPr>
        <w:tblW w:w="9180" w:type="dxa"/>
        <w:tblLook w:val="04A0" w:firstRow="1" w:lastRow="0" w:firstColumn="1" w:lastColumn="0" w:noHBand="0" w:noVBand="1"/>
      </w:tblPr>
      <w:tblGrid>
        <w:gridCol w:w="2878"/>
        <w:gridCol w:w="1601"/>
        <w:gridCol w:w="1299"/>
        <w:gridCol w:w="1134"/>
        <w:gridCol w:w="1134"/>
        <w:gridCol w:w="1134"/>
      </w:tblGrid>
      <w:tr w:rsidR="001D6B97" w:rsidRPr="00207124" w:rsidTr="001D6B97">
        <w:trPr>
          <w:trHeight w:val="340"/>
        </w:trPr>
        <w:tc>
          <w:tcPr>
            <w:tcW w:w="2878" w:type="dxa"/>
            <w:vMerge w:val="restart"/>
            <w:tcBorders>
              <w:top w:val="single" w:sz="4" w:space="0" w:color="auto"/>
              <w:left w:val="single" w:sz="4" w:space="0" w:color="auto"/>
              <w:right w:val="single" w:sz="4" w:space="0" w:color="auto"/>
            </w:tcBorders>
            <w:shd w:val="clear" w:color="auto" w:fill="auto"/>
            <w:vAlign w:val="center"/>
          </w:tcPr>
          <w:p w:rsidR="001D6B97" w:rsidRPr="00AE5632" w:rsidRDefault="001D6B97" w:rsidP="001D6B97">
            <w:pPr>
              <w:pStyle w:val="Zkladntext"/>
              <w:spacing w:before="0"/>
              <w:jc w:val="left"/>
              <w:rPr>
                <w:b/>
              </w:rPr>
            </w:pPr>
            <w:bookmarkStart w:id="299" w:name="_Toc413413659"/>
            <w:r w:rsidRPr="00AE5632">
              <w:rPr>
                <w:b/>
              </w:rPr>
              <w:t>Název účtu</w:t>
            </w:r>
          </w:p>
        </w:tc>
        <w:tc>
          <w:tcPr>
            <w:tcW w:w="1601" w:type="dxa"/>
            <w:tcBorders>
              <w:top w:val="single" w:sz="4" w:space="0" w:color="auto"/>
              <w:left w:val="single" w:sz="4" w:space="0" w:color="auto"/>
              <w:right w:val="single" w:sz="4" w:space="0" w:color="auto"/>
            </w:tcBorders>
            <w:shd w:val="clear" w:color="auto" w:fill="auto"/>
          </w:tcPr>
          <w:p w:rsidR="001D6B97" w:rsidRPr="00AE5632" w:rsidRDefault="001D6B97" w:rsidP="001D6B97">
            <w:pPr>
              <w:pStyle w:val="Zkladntext"/>
              <w:spacing w:before="0"/>
              <w:rPr>
                <w:b/>
              </w:rPr>
            </w:pPr>
            <w:r w:rsidRPr="00AE5632">
              <w:rPr>
                <w:b/>
              </w:rPr>
              <w:t>Zůstatek</w:t>
            </w:r>
          </w:p>
        </w:tc>
        <w:tc>
          <w:tcPr>
            <w:tcW w:w="1299" w:type="dxa"/>
            <w:tcBorders>
              <w:top w:val="single" w:sz="4" w:space="0" w:color="auto"/>
              <w:left w:val="single" w:sz="4" w:space="0" w:color="auto"/>
              <w:right w:val="single" w:sz="4" w:space="0" w:color="auto"/>
            </w:tcBorders>
            <w:shd w:val="clear" w:color="auto" w:fill="auto"/>
          </w:tcPr>
          <w:p w:rsidR="001D6B97" w:rsidRPr="00AE5632" w:rsidRDefault="001D6B97" w:rsidP="001D6B97">
            <w:pPr>
              <w:pStyle w:val="Zkladntext"/>
              <w:spacing w:before="0"/>
            </w:pPr>
            <w:r w:rsidRPr="00AE5632">
              <w:t>v tom:</w:t>
            </w:r>
          </w:p>
        </w:tc>
        <w:tc>
          <w:tcPr>
            <w:tcW w:w="1134" w:type="dxa"/>
            <w:tcBorders>
              <w:top w:val="single" w:sz="4" w:space="0" w:color="auto"/>
              <w:left w:val="single" w:sz="4" w:space="0" w:color="auto"/>
              <w:right w:val="single" w:sz="4" w:space="0" w:color="auto"/>
            </w:tcBorders>
            <w:shd w:val="clear" w:color="auto" w:fill="auto"/>
          </w:tcPr>
          <w:p w:rsidR="001D6B97" w:rsidRPr="00AE5632" w:rsidRDefault="001D6B97" w:rsidP="001D6B97">
            <w:pPr>
              <w:pStyle w:val="Zkladntext"/>
              <w:spacing w:before="0"/>
              <w:rPr>
                <w:b/>
                <w:u w:val="single"/>
              </w:rPr>
            </w:pPr>
          </w:p>
        </w:tc>
        <w:tc>
          <w:tcPr>
            <w:tcW w:w="1134" w:type="dxa"/>
            <w:tcBorders>
              <w:top w:val="single" w:sz="4" w:space="0" w:color="auto"/>
              <w:left w:val="single" w:sz="4" w:space="0" w:color="auto"/>
              <w:right w:val="single" w:sz="4" w:space="0" w:color="auto"/>
            </w:tcBorders>
            <w:shd w:val="clear" w:color="auto" w:fill="auto"/>
          </w:tcPr>
          <w:p w:rsidR="001D6B97" w:rsidRPr="00AE5632" w:rsidRDefault="001D6B97" w:rsidP="001D6B97">
            <w:pPr>
              <w:pStyle w:val="Zkladntext"/>
              <w:spacing w:before="0"/>
              <w:rPr>
                <w:b/>
                <w:u w:val="single"/>
              </w:rPr>
            </w:pPr>
          </w:p>
        </w:tc>
        <w:tc>
          <w:tcPr>
            <w:tcW w:w="1134" w:type="dxa"/>
            <w:tcBorders>
              <w:top w:val="single" w:sz="4" w:space="0" w:color="auto"/>
              <w:left w:val="single" w:sz="4" w:space="0" w:color="auto"/>
              <w:right w:val="single" w:sz="4" w:space="0" w:color="auto"/>
            </w:tcBorders>
            <w:shd w:val="clear" w:color="auto" w:fill="auto"/>
          </w:tcPr>
          <w:p w:rsidR="001D6B97" w:rsidRPr="00AE5632" w:rsidRDefault="001D6B97" w:rsidP="001D6B97">
            <w:pPr>
              <w:pStyle w:val="Zkladntext"/>
              <w:spacing w:before="0"/>
              <w:rPr>
                <w:b/>
                <w:u w:val="single"/>
              </w:rPr>
            </w:pPr>
          </w:p>
        </w:tc>
      </w:tr>
      <w:tr w:rsidR="001D6B97" w:rsidRPr="00207124" w:rsidTr="001D6B97">
        <w:trPr>
          <w:trHeight w:val="340"/>
        </w:trPr>
        <w:tc>
          <w:tcPr>
            <w:tcW w:w="2878" w:type="dxa"/>
            <w:vMerge/>
            <w:tcBorders>
              <w:left w:val="single" w:sz="4" w:space="0" w:color="auto"/>
              <w:bottom w:val="single" w:sz="4" w:space="0" w:color="auto"/>
              <w:right w:val="single" w:sz="4" w:space="0" w:color="auto"/>
            </w:tcBorders>
            <w:shd w:val="clear" w:color="auto" w:fill="auto"/>
          </w:tcPr>
          <w:p w:rsidR="001D6B97" w:rsidRPr="00AE5632" w:rsidRDefault="001D6B97" w:rsidP="001D6B97">
            <w:pPr>
              <w:pStyle w:val="Zkladntext"/>
              <w:spacing w:before="0"/>
              <w:rPr>
                <w:b/>
              </w:rPr>
            </w:pPr>
          </w:p>
        </w:tc>
        <w:tc>
          <w:tcPr>
            <w:tcW w:w="1601" w:type="dxa"/>
            <w:tcBorders>
              <w:left w:val="single" w:sz="4" w:space="0" w:color="auto"/>
              <w:bottom w:val="single" w:sz="4" w:space="0" w:color="auto"/>
              <w:right w:val="single" w:sz="4" w:space="0" w:color="auto"/>
            </w:tcBorders>
            <w:shd w:val="clear" w:color="auto" w:fill="auto"/>
          </w:tcPr>
          <w:p w:rsidR="001D6B97" w:rsidRPr="00AE5632" w:rsidRDefault="001D6B97" w:rsidP="001D6B97">
            <w:pPr>
              <w:pStyle w:val="Zkladntext"/>
              <w:spacing w:before="0"/>
              <w:rPr>
                <w:b/>
              </w:rPr>
            </w:pPr>
            <w:r w:rsidRPr="00AE5632">
              <w:rPr>
                <w:b/>
              </w:rPr>
              <w:t>k 31.12.2018</w:t>
            </w:r>
          </w:p>
        </w:tc>
        <w:tc>
          <w:tcPr>
            <w:tcW w:w="1299" w:type="dxa"/>
            <w:tcBorders>
              <w:left w:val="single" w:sz="4" w:space="0" w:color="auto"/>
              <w:bottom w:val="single" w:sz="4" w:space="0" w:color="auto"/>
              <w:right w:val="single" w:sz="4" w:space="0" w:color="auto"/>
            </w:tcBorders>
            <w:shd w:val="clear" w:color="auto" w:fill="auto"/>
          </w:tcPr>
          <w:p w:rsidR="001D6B97" w:rsidRPr="00AE5632" w:rsidRDefault="001D6B97" w:rsidP="001D6B97">
            <w:pPr>
              <w:pStyle w:val="Zkladntext"/>
              <w:spacing w:before="0"/>
              <w:jc w:val="center"/>
              <w:rPr>
                <w:b/>
              </w:rPr>
            </w:pPr>
            <w:r w:rsidRPr="00AE5632">
              <w:rPr>
                <w:b/>
              </w:rPr>
              <w:t>ČNB</w:t>
            </w:r>
          </w:p>
        </w:tc>
        <w:tc>
          <w:tcPr>
            <w:tcW w:w="1134" w:type="dxa"/>
            <w:tcBorders>
              <w:left w:val="single" w:sz="4" w:space="0" w:color="auto"/>
              <w:bottom w:val="single" w:sz="4" w:space="0" w:color="auto"/>
              <w:right w:val="single" w:sz="4" w:space="0" w:color="auto"/>
            </w:tcBorders>
            <w:shd w:val="clear" w:color="auto" w:fill="auto"/>
          </w:tcPr>
          <w:p w:rsidR="001D6B97" w:rsidRPr="00AE5632" w:rsidRDefault="001D6B97" w:rsidP="001D6B97">
            <w:pPr>
              <w:pStyle w:val="Zkladntext"/>
              <w:spacing w:before="0"/>
              <w:jc w:val="center"/>
              <w:rPr>
                <w:b/>
              </w:rPr>
            </w:pPr>
            <w:r w:rsidRPr="00AE5632">
              <w:rPr>
                <w:b/>
              </w:rPr>
              <w:t>KB</w:t>
            </w:r>
          </w:p>
        </w:tc>
        <w:tc>
          <w:tcPr>
            <w:tcW w:w="1134" w:type="dxa"/>
            <w:tcBorders>
              <w:left w:val="single" w:sz="4" w:space="0" w:color="auto"/>
              <w:bottom w:val="single" w:sz="4" w:space="0" w:color="auto"/>
              <w:right w:val="single" w:sz="4" w:space="0" w:color="auto"/>
            </w:tcBorders>
            <w:shd w:val="clear" w:color="auto" w:fill="auto"/>
          </w:tcPr>
          <w:p w:rsidR="001D6B97" w:rsidRPr="00AE5632" w:rsidRDefault="001D6B97" w:rsidP="001D6B97">
            <w:pPr>
              <w:pStyle w:val="Zkladntext"/>
              <w:spacing w:before="0"/>
              <w:jc w:val="center"/>
              <w:rPr>
                <w:b/>
              </w:rPr>
            </w:pPr>
            <w:r w:rsidRPr="00AE5632">
              <w:rPr>
                <w:b/>
              </w:rPr>
              <w:t>ČSOB</w:t>
            </w:r>
          </w:p>
        </w:tc>
        <w:tc>
          <w:tcPr>
            <w:tcW w:w="1134" w:type="dxa"/>
            <w:tcBorders>
              <w:left w:val="single" w:sz="4" w:space="0" w:color="auto"/>
              <w:bottom w:val="single" w:sz="4" w:space="0" w:color="auto"/>
              <w:right w:val="single" w:sz="4" w:space="0" w:color="auto"/>
            </w:tcBorders>
            <w:shd w:val="clear" w:color="auto" w:fill="auto"/>
          </w:tcPr>
          <w:p w:rsidR="001D6B97" w:rsidRPr="00AE5632" w:rsidRDefault="001D6B97" w:rsidP="001D6B97">
            <w:pPr>
              <w:pStyle w:val="Zkladntext"/>
              <w:spacing w:before="0"/>
              <w:jc w:val="center"/>
              <w:rPr>
                <w:b/>
              </w:rPr>
            </w:pPr>
            <w:r w:rsidRPr="00AE5632">
              <w:rPr>
                <w:b/>
              </w:rPr>
              <w:t>Ostatní</w:t>
            </w:r>
          </w:p>
        </w:tc>
      </w:tr>
      <w:tr w:rsidR="001D6B97" w:rsidRPr="00207124" w:rsidTr="001D6B97">
        <w:trPr>
          <w:trHeight w:val="340"/>
        </w:trPr>
        <w:tc>
          <w:tcPr>
            <w:tcW w:w="2878" w:type="dxa"/>
            <w:tcBorders>
              <w:top w:val="single" w:sz="4" w:space="0" w:color="auto"/>
              <w:left w:val="single" w:sz="4" w:space="0" w:color="auto"/>
              <w:bottom w:val="single" w:sz="4" w:space="0" w:color="auto"/>
              <w:right w:val="single" w:sz="4" w:space="0" w:color="auto"/>
            </w:tcBorders>
            <w:shd w:val="clear" w:color="auto" w:fill="auto"/>
            <w:vAlign w:val="bottom"/>
          </w:tcPr>
          <w:p w:rsidR="001D6B97" w:rsidRPr="00AE5632" w:rsidRDefault="001D6B97" w:rsidP="001D6B97">
            <w:pPr>
              <w:pStyle w:val="Zkladntext"/>
              <w:spacing w:before="0"/>
              <w:jc w:val="left"/>
            </w:pPr>
            <w:r w:rsidRPr="00AE5632">
              <w:t>Cizí prostředky</w:t>
            </w:r>
          </w:p>
        </w:tc>
        <w:tc>
          <w:tcPr>
            <w:tcW w:w="1601" w:type="dxa"/>
            <w:tcBorders>
              <w:top w:val="single" w:sz="4" w:space="0" w:color="auto"/>
              <w:left w:val="single" w:sz="4" w:space="0" w:color="auto"/>
              <w:bottom w:val="single" w:sz="4" w:space="0" w:color="auto"/>
              <w:right w:val="single" w:sz="4" w:space="0" w:color="auto"/>
            </w:tcBorders>
            <w:shd w:val="clear" w:color="auto" w:fill="auto"/>
          </w:tcPr>
          <w:p w:rsidR="001D6B97" w:rsidRPr="0084229C" w:rsidRDefault="001D6B97" w:rsidP="001D6B97">
            <w:pPr>
              <w:jc w:val="right"/>
            </w:pPr>
            <w:r w:rsidRPr="0084229C">
              <w:t>52 299</w:t>
            </w:r>
          </w:p>
        </w:tc>
        <w:tc>
          <w:tcPr>
            <w:tcW w:w="1299" w:type="dxa"/>
            <w:tcBorders>
              <w:top w:val="single" w:sz="4" w:space="0" w:color="auto"/>
              <w:left w:val="single" w:sz="4" w:space="0" w:color="auto"/>
              <w:bottom w:val="single" w:sz="4" w:space="0" w:color="auto"/>
              <w:right w:val="single" w:sz="4" w:space="0" w:color="auto"/>
            </w:tcBorders>
            <w:shd w:val="clear" w:color="auto" w:fill="auto"/>
          </w:tcPr>
          <w:p w:rsidR="001D6B97" w:rsidRPr="0084229C" w:rsidRDefault="001D6B97" w:rsidP="001D6B97">
            <w:pPr>
              <w:jc w:val="right"/>
            </w:pPr>
            <w:r w:rsidRPr="0084229C">
              <w:t>52 299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D6B97" w:rsidRPr="0084229C" w:rsidRDefault="001D6B97" w:rsidP="001D6B97">
            <w:pPr>
              <w:jc w:val="right"/>
            </w:pPr>
            <w:r w:rsidRPr="0084229C">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D6B97" w:rsidRPr="0084229C" w:rsidRDefault="001D6B97" w:rsidP="001D6B97">
            <w:pPr>
              <w:jc w:val="right"/>
            </w:pPr>
            <w:r w:rsidRPr="0084229C">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D6B97" w:rsidRPr="0084229C" w:rsidRDefault="001D6B97" w:rsidP="001D6B97">
            <w:pPr>
              <w:jc w:val="right"/>
            </w:pPr>
            <w:r w:rsidRPr="0084229C">
              <w:t>0</w:t>
            </w:r>
          </w:p>
        </w:tc>
      </w:tr>
      <w:tr w:rsidR="001D6B97" w:rsidRPr="00207124" w:rsidTr="001D6B97">
        <w:trPr>
          <w:trHeight w:val="340"/>
        </w:trPr>
        <w:tc>
          <w:tcPr>
            <w:tcW w:w="2878" w:type="dxa"/>
            <w:tcBorders>
              <w:top w:val="single" w:sz="4" w:space="0" w:color="auto"/>
              <w:left w:val="single" w:sz="4" w:space="0" w:color="auto"/>
              <w:bottom w:val="single" w:sz="4" w:space="0" w:color="auto"/>
              <w:right w:val="single" w:sz="4" w:space="0" w:color="auto"/>
            </w:tcBorders>
            <w:shd w:val="clear" w:color="auto" w:fill="auto"/>
            <w:vAlign w:val="bottom"/>
          </w:tcPr>
          <w:p w:rsidR="001D6B97" w:rsidRPr="00AE5632" w:rsidRDefault="001D6B97" w:rsidP="001D6B97">
            <w:pPr>
              <w:pStyle w:val="Zkladntext"/>
              <w:spacing w:before="0"/>
              <w:jc w:val="left"/>
            </w:pPr>
            <w:r w:rsidRPr="00AE5632">
              <w:t>FKSP</w:t>
            </w:r>
          </w:p>
        </w:tc>
        <w:tc>
          <w:tcPr>
            <w:tcW w:w="1601" w:type="dxa"/>
            <w:tcBorders>
              <w:top w:val="single" w:sz="4" w:space="0" w:color="auto"/>
              <w:left w:val="single" w:sz="4" w:space="0" w:color="auto"/>
              <w:bottom w:val="single" w:sz="4" w:space="0" w:color="auto"/>
              <w:right w:val="single" w:sz="4" w:space="0" w:color="auto"/>
            </w:tcBorders>
            <w:shd w:val="clear" w:color="auto" w:fill="auto"/>
          </w:tcPr>
          <w:p w:rsidR="001D6B97" w:rsidRPr="0084229C" w:rsidRDefault="001D6B97" w:rsidP="001D6B97">
            <w:pPr>
              <w:jc w:val="right"/>
            </w:pPr>
            <w:r w:rsidRPr="0084229C">
              <w:t>5 276</w:t>
            </w:r>
          </w:p>
        </w:tc>
        <w:tc>
          <w:tcPr>
            <w:tcW w:w="1299" w:type="dxa"/>
            <w:tcBorders>
              <w:top w:val="single" w:sz="4" w:space="0" w:color="auto"/>
              <w:left w:val="single" w:sz="4" w:space="0" w:color="auto"/>
              <w:bottom w:val="single" w:sz="4" w:space="0" w:color="auto"/>
              <w:right w:val="single" w:sz="4" w:space="0" w:color="auto"/>
            </w:tcBorders>
            <w:shd w:val="clear" w:color="auto" w:fill="auto"/>
          </w:tcPr>
          <w:p w:rsidR="001D6B97" w:rsidRPr="0084229C" w:rsidRDefault="001D6B97" w:rsidP="001D6B97">
            <w:pPr>
              <w:jc w:val="right"/>
            </w:pPr>
            <w:r w:rsidRPr="0084229C">
              <w:t>5 276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D6B97" w:rsidRPr="0084229C" w:rsidRDefault="001D6B97" w:rsidP="001D6B97">
            <w:pPr>
              <w:jc w:val="right"/>
            </w:pPr>
            <w:r w:rsidRPr="0084229C">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D6B97" w:rsidRPr="0084229C" w:rsidRDefault="001D6B97" w:rsidP="001D6B97">
            <w:pPr>
              <w:jc w:val="right"/>
            </w:pPr>
            <w:r w:rsidRPr="0084229C">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D6B97" w:rsidRPr="0084229C" w:rsidRDefault="001D6B97" w:rsidP="001D6B97">
            <w:pPr>
              <w:jc w:val="right"/>
            </w:pPr>
            <w:r w:rsidRPr="0084229C">
              <w:t>0</w:t>
            </w:r>
          </w:p>
        </w:tc>
      </w:tr>
      <w:tr w:rsidR="001D6B97" w:rsidRPr="00207124" w:rsidTr="001D6B97">
        <w:trPr>
          <w:trHeight w:val="340"/>
        </w:trPr>
        <w:tc>
          <w:tcPr>
            <w:tcW w:w="2878" w:type="dxa"/>
            <w:tcBorders>
              <w:top w:val="single" w:sz="4" w:space="0" w:color="auto"/>
              <w:left w:val="single" w:sz="4" w:space="0" w:color="auto"/>
              <w:bottom w:val="single" w:sz="4" w:space="0" w:color="auto"/>
              <w:right w:val="single" w:sz="4" w:space="0" w:color="auto"/>
            </w:tcBorders>
            <w:shd w:val="clear" w:color="auto" w:fill="auto"/>
            <w:vAlign w:val="bottom"/>
          </w:tcPr>
          <w:p w:rsidR="001D6B97" w:rsidRPr="00AE5632" w:rsidRDefault="001D6B97" w:rsidP="001D6B97">
            <w:pPr>
              <w:pStyle w:val="Zkladntext"/>
              <w:spacing w:before="0"/>
              <w:jc w:val="left"/>
            </w:pPr>
            <w:r w:rsidRPr="00AE5632">
              <w:t>Rezervní fond</w:t>
            </w:r>
          </w:p>
        </w:tc>
        <w:tc>
          <w:tcPr>
            <w:tcW w:w="1601" w:type="dxa"/>
            <w:tcBorders>
              <w:top w:val="single" w:sz="4" w:space="0" w:color="auto"/>
              <w:left w:val="single" w:sz="4" w:space="0" w:color="auto"/>
              <w:bottom w:val="single" w:sz="4" w:space="0" w:color="auto"/>
              <w:right w:val="single" w:sz="4" w:space="0" w:color="auto"/>
            </w:tcBorders>
            <w:shd w:val="clear" w:color="auto" w:fill="auto"/>
          </w:tcPr>
          <w:p w:rsidR="001D6B97" w:rsidRPr="0084229C" w:rsidRDefault="001D6B97" w:rsidP="001D6B97">
            <w:pPr>
              <w:jc w:val="right"/>
            </w:pPr>
            <w:r w:rsidRPr="0084229C">
              <w:t>413 184</w:t>
            </w:r>
          </w:p>
        </w:tc>
        <w:tc>
          <w:tcPr>
            <w:tcW w:w="1299" w:type="dxa"/>
            <w:tcBorders>
              <w:top w:val="single" w:sz="4" w:space="0" w:color="auto"/>
              <w:left w:val="single" w:sz="4" w:space="0" w:color="auto"/>
              <w:bottom w:val="single" w:sz="4" w:space="0" w:color="auto"/>
              <w:right w:val="single" w:sz="4" w:space="0" w:color="auto"/>
            </w:tcBorders>
            <w:shd w:val="clear" w:color="auto" w:fill="auto"/>
          </w:tcPr>
          <w:p w:rsidR="001D6B97" w:rsidRPr="0084229C" w:rsidRDefault="001D6B97" w:rsidP="001D6B97">
            <w:pPr>
              <w:jc w:val="right"/>
            </w:pPr>
            <w:r w:rsidRPr="0084229C">
              <w:t>413 184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D6B97" w:rsidRPr="0084229C" w:rsidRDefault="001D6B97" w:rsidP="001D6B97">
            <w:pPr>
              <w:jc w:val="right"/>
            </w:pPr>
            <w:r w:rsidRPr="0084229C">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D6B97" w:rsidRPr="0084229C" w:rsidRDefault="001D6B97" w:rsidP="001D6B97">
            <w:pPr>
              <w:jc w:val="right"/>
            </w:pPr>
            <w:r w:rsidRPr="0084229C">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D6B97" w:rsidRPr="0084229C" w:rsidRDefault="001D6B97" w:rsidP="001D6B97">
            <w:pPr>
              <w:jc w:val="right"/>
            </w:pPr>
            <w:r w:rsidRPr="0084229C">
              <w:t>0</w:t>
            </w:r>
          </w:p>
        </w:tc>
      </w:tr>
      <w:tr w:rsidR="001D6B97" w:rsidRPr="00207124" w:rsidTr="001D6B97">
        <w:trPr>
          <w:trHeight w:val="340"/>
        </w:trPr>
        <w:tc>
          <w:tcPr>
            <w:tcW w:w="2878" w:type="dxa"/>
            <w:tcBorders>
              <w:top w:val="single" w:sz="4" w:space="0" w:color="auto"/>
              <w:left w:val="single" w:sz="4" w:space="0" w:color="auto"/>
              <w:bottom w:val="single" w:sz="4" w:space="0" w:color="auto"/>
              <w:right w:val="single" w:sz="4" w:space="0" w:color="auto"/>
            </w:tcBorders>
            <w:shd w:val="clear" w:color="auto" w:fill="auto"/>
            <w:vAlign w:val="bottom"/>
          </w:tcPr>
          <w:p w:rsidR="001D6B97" w:rsidRPr="00AE5632" w:rsidRDefault="001D6B97" w:rsidP="001D6B97">
            <w:pPr>
              <w:pStyle w:val="Zkladntext"/>
              <w:spacing w:before="0"/>
              <w:jc w:val="left"/>
            </w:pPr>
            <w:r w:rsidRPr="00AE5632">
              <w:t>Běžný účet</w:t>
            </w:r>
          </w:p>
        </w:tc>
        <w:tc>
          <w:tcPr>
            <w:tcW w:w="1601" w:type="dxa"/>
            <w:tcBorders>
              <w:top w:val="single" w:sz="4" w:space="0" w:color="auto"/>
              <w:left w:val="single" w:sz="4" w:space="0" w:color="auto"/>
              <w:bottom w:val="single" w:sz="4" w:space="0" w:color="auto"/>
              <w:right w:val="single" w:sz="4" w:space="0" w:color="auto"/>
            </w:tcBorders>
            <w:shd w:val="clear" w:color="auto" w:fill="auto"/>
          </w:tcPr>
          <w:p w:rsidR="001D6B97" w:rsidRPr="0084229C" w:rsidRDefault="001D6B97" w:rsidP="001D6B97">
            <w:pPr>
              <w:jc w:val="right"/>
            </w:pPr>
            <w:r w:rsidRPr="0084229C">
              <w:t>3 807 926</w:t>
            </w:r>
          </w:p>
        </w:tc>
        <w:tc>
          <w:tcPr>
            <w:tcW w:w="1299" w:type="dxa"/>
            <w:tcBorders>
              <w:top w:val="single" w:sz="4" w:space="0" w:color="auto"/>
              <w:left w:val="single" w:sz="4" w:space="0" w:color="auto"/>
              <w:bottom w:val="single" w:sz="4" w:space="0" w:color="auto"/>
              <w:right w:val="single" w:sz="4" w:space="0" w:color="auto"/>
            </w:tcBorders>
            <w:shd w:val="clear" w:color="auto" w:fill="auto"/>
          </w:tcPr>
          <w:p w:rsidR="001D6B97" w:rsidRPr="0084229C" w:rsidRDefault="001D6B97" w:rsidP="001D6B97">
            <w:pPr>
              <w:jc w:val="right"/>
            </w:pPr>
            <w:r w:rsidRPr="0084229C">
              <w:t>3 715 491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D6B97" w:rsidRPr="0084229C" w:rsidRDefault="001D6B97" w:rsidP="001D6B97">
            <w:pPr>
              <w:jc w:val="right"/>
            </w:pPr>
            <w:r w:rsidRPr="0084229C">
              <w:t>2 036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D6B97" w:rsidRPr="0084229C" w:rsidRDefault="001D6B97" w:rsidP="001D6B97">
            <w:pPr>
              <w:jc w:val="right"/>
            </w:pPr>
            <w:r w:rsidRPr="0084229C">
              <w:t>90 399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D6B97" w:rsidRPr="0084229C" w:rsidRDefault="001D6B97" w:rsidP="001D6B97">
            <w:pPr>
              <w:jc w:val="right"/>
            </w:pPr>
            <w:r w:rsidRPr="0084229C">
              <w:t>0,1</w:t>
            </w:r>
          </w:p>
        </w:tc>
      </w:tr>
      <w:tr w:rsidR="001D6B97" w:rsidRPr="00207124" w:rsidTr="001D6B97">
        <w:trPr>
          <w:trHeight w:val="340"/>
        </w:trPr>
        <w:tc>
          <w:tcPr>
            <w:tcW w:w="2878" w:type="dxa"/>
            <w:tcBorders>
              <w:top w:val="single" w:sz="4" w:space="0" w:color="auto"/>
              <w:left w:val="single" w:sz="4" w:space="0" w:color="auto"/>
              <w:bottom w:val="single" w:sz="4" w:space="0" w:color="auto"/>
              <w:right w:val="single" w:sz="4" w:space="0" w:color="auto"/>
            </w:tcBorders>
            <w:shd w:val="clear" w:color="auto" w:fill="auto"/>
            <w:vAlign w:val="bottom"/>
          </w:tcPr>
          <w:p w:rsidR="001D6B97" w:rsidRPr="00AE5632" w:rsidRDefault="001D6B97" w:rsidP="001D6B97">
            <w:pPr>
              <w:pStyle w:val="Zkladntext"/>
              <w:spacing w:before="0"/>
              <w:jc w:val="left"/>
              <w:rPr>
                <w:b/>
              </w:rPr>
            </w:pPr>
            <w:r w:rsidRPr="00AE5632">
              <w:rPr>
                <w:b/>
              </w:rPr>
              <w:t>Celkem</w:t>
            </w:r>
          </w:p>
        </w:tc>
        <w:tc>
          <w:tcPr>
            <w:tcW w:w="1601" w:type="dxa"/>
            <w:tcBorders>
              <w:top w:val="single" w:sz="4" w:space="0" w:color="auto"/>
              <w:left w:val="single" w:sz="4" w:space="0" w:color="auto"/>
              <w:bottom w:val="single" w:sz="4" w:space="0" w:color="auto"/>
              <w:right w:val="single" w:sz="4" w:space="0" w:color="auto"/>
            </w:tcBorders>
            <w:shd w:val="clear" w:color="auto" w:fill="auto"/>
          </w:tcPr>
          <w:p w:rsidR="001D6B97" w:rsidRPr="0084229C" w:rsidRDefault="001D6B97" w:rsidP="001D6B97">
            <w:pPr>
              <w:jc w:val="right"/>
            </w:pPr>
            <w:r w:rsidRPr="0084229C">
              <w:t>4 278 686</w:t>
            </w:r>
          </w:p>
        </w:tc>
        <w:tc>
          <w:tcPr>
            <w:tcW w:w="1299" w:type="dxa"/>
            <w:tcBorders>
              <w:top w:val="single" w:sz="4" w:space="0" w:color="auto"/>
              <w:left w:val="single" w:sz="4" w:space="0" w:color="auto"/>
              <w:bottom w:val="single" w:sz="4" w:space="0" w:color="auto"/>
              <w:right w:val="single" w:sz="4" w:space="0" w:color="auto"/>
            </w:tcBorders>
            <w:shd w:val="clear" w:color="auto" w:fill="auto"/>
          </w:tcPr>
          <w:p w:rsidR="001D6B97" w:rsidRPr="0084229C" w:rsidRDefault="001D6B97" w:rsidP="001D6B97">
            <w:pPr>
              <w:jc w:val="right"/>
            </w:pPr>
            <w:r w:rsidRPr="0084229C">
              <w:t>4 186 250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D6B97" w:rsidRPr="0084229C" w:rsidRDefault="001D6B97" w:rsidP="001D6B97">
            <w:pPr>
              <w:jc w:val="right"/>
            </w:pPr>
            <w:r w:rsidRPr="0084229C">
              <w:t>2 036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D6B97" w:rsidRPr="0084229C" w:rsidRDefault="001D6B97" w:rsidP="001D6B97">
            <w:pPr>
              <w:jc w:val="right"/>
            </w:pPr>
            <w:r w:rsidRPr="0084229C">
              <w:t>90 399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D6B97" w:rsidRPr="0084229C" w:rsidRDefault="001D6B97" w:rsidP="001D6B97">
            <w:pPr>
              <w:jc w:val="right"/>
            </w:pPr>
            <w:r w:rsidRPr="0084229C">
              <w:t>0,1</w:t>
            </w:r>
          </w:p>
        </w:tc>
      </w:tr>
      <w:tr w:rsidR="001D6B97" w:rsidRPr="00207124" w:rsidTr="001D6B97">
        <w:trPr>
          <w:trHeight w:val="340"/>
        </w:trPr>
        <w:tc>
          <w:tcPr>
            <w:tcW w:w="2878" w:type="dxa"/>
            <w:tcBorders>
              <w:top w:val="single" w:sz="4" w:space="0" w:color="auto"/>
              <w:left w:val="single" w:sz="4" w:space="0" w:color="auto"/>
              <w:bottom w:val="single" w:sz="4" w:space="0" w:color="auto"/>
              <w:right w:val="single" w:sz="4" w:space="0" w:color="auto"/>
            </w:tcBorders>
            <w:shd w:val="clear" w:color="auto" w:fill="auto"/>
            <w:vAlign w:val="bottom"/>
          </w:tcPr>
          <w:p w:rsidR="001D6B97" w:rsidRPr="00AE5632" w:rsidRDefault="001D6B97" w:rsidP="001D6B97">
            <w:pPr>
              <w:pStyle w:val="Zkladntext"/>
              <w:spacing w:before="0"/>
              <w:jc w:val="left"/>
            </w:pPr>
            <w:r w:rsidRPr="00AE5632">
              <w:t>z toho : platební karty</w:t>
            </w:r>
          </w:p>
        </w:tc>
        <w:tc>
          <w:tcPr>
            <w:tcW w:w="1601" w:type="dxa"/>
            <w:tcBorders>
              <w:top w:val="single" w:sz="4" w:space="0" w:color="auto"/>
              <w:left w:val="single" w:sz="4" w:space="0" w:color="auto"/>
              <w:bottom w:val="single" w:sz="4" w:space="0" w:color="auto"/>
              <w:right w:val="single" w:sz="4" w:space="0" w:color="auto"/>
            </w:tcBorders>
            <w:shd w:val="clear" w:color="auto" w:fill="auto"/>
          </w:tcPr>
          <w:p w:rsidR="001D6B97" w:rsidRPr="0084229C" w:rsidRDefault="001D6B97" w:rsidP="001D6B97">
            <w:pPr>
              <w:jc w:val="right"/>
            </w:pPr>
            <w:r w:rsidRPr="0084229C">
              <w:t xml:space="preserve"> 7,3    </w:t>
            </w:r>
          </w:p>
        </w:tc>
        <w:tc>
          <w:tcPr>
            <w:tcW w:w="1299" w:type="dxa"/>
            <w:tcBorders>
              <w:top w:val="single" w:sz="4" w:space="0" w:color="auto"/>
              <w:left w:val="single" w:sz="4" w:space="0" w:color="auto"/>
              <w:bottom w:val="single" w:sz="4" w:space="0" w:color="auto"/>
              <w:right w:val="single" w:sz="4" w:space="0" w:color="auto"/>
            </w:tcBorders>
            <w:shd w:val="clear" w:color="auto" w:fill="auto"/>
          </w:tcPr>
          <w:p w:rsidR="001D6B97" w:rsidRPr="0084229C" w:rsidRDefault="001D6B97" w:rsidP="001D6B97">
            <w:pPr>
              <w:jc w:val="right"/>
            </w:pPr>
            <w:r w:rsidRPr="0084229C">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D6B97" w:rsidRPr="0084229C" w:rsidRDefault="001D6B97" w:rsidP="001D6B97">
            <w:pPr>
              <w:jc w:val="right"/>
            </w:pPr>
            <w:r w:rsidRPr="0084229C">
              <w:t>6,7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D6B97" w:rsidRPr="0084229C" w:rsidRDefault="001D6B97" w:rsidP="001D6B97">
            <w:pPr>
              <w:jc w:val="right"/>
            </w:pPr>
            <w:r w:rsidRPr="0084229C">
              <w:t>0,5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D6B97" w:rsidRDefault="001D6B97" w:rsidP="001D6B97">
            <w:pPr>
              <w:jc w:val="right"/>
            </w:pPr>
            <w:r w:rsidRPr="0084229C">
              <w:t>0,1</w:t>
            </w:r>
          </w:p>
        </w:tc>
      </w:tr>
    </w:tbl>
    <w:p w:rsidR="00E966A9" w:rsidRPr="00D47517" w:rsidRDefault="00E966A9" w:rsidP="00E966A9">
      <w:pPr>
        <w:pStyle w:val="Zkladntext"/>
        <w:spacing w:before="360" w:after="120"/>
        <w:rPr>
          <w:b/>
          <w:bCs/>
          <w:u w:val="single"/>
        </w:rPr>
      </w:pPr>
      <w:r w:rsidRPr="00D47517">
        <w:rPr>
          <w:b/>
          <w:u w:val="single"/>
        </w:rPr>
        <w:t xml:space="preserve">Prostředky určené na </w:t>
      </w:r>
      <w:r w:rsidRPr="00D47517">
        <w:rPr>
          <w:b/>
          <w:bCs/>
          <w:u w:val="single"/>
        </w:rPr>
        <w:t>rozvojovou zahraniční pomoc</w:t>
      </w:r>
    </w:p>
    <w:p w:rsidR="001D6B97" w:rsidRPr="00AE5632" w:rsidRDefault="001D6B97" w:rsidP="001D6B97">
      <w:pPr>
        <w:pStyle w:val="Znormal"/>
      </w:pPr>
      <w:bookmarkStart w:id="300" w:name="_Toc508879867"/>
      <w:bookmarkStart w:id="301" w:name="_Toc508880143"/>
      <w:bookmarkStart w:id="302" w:name="_Toc1376818"/>
      <w:r w:rsidRPr="00AE5632">
        <w:t xml:space="preserve">Od roku 2010 již není rozvojová zahraniční pomoc Ministerstvem dopravy realizována. V roce 2009 byly všechny projekty ukončeny a agenda spojená se zahraniční rozvojovou pomocí byla delimitována na Ministerstvo zahraničních věcí. </w:t>
      </w:r>
    </w:p>
    <w:p w:rsidR="00185BC4" w:rsidRPr="00A2161F" w:rsidRDefault="00185BC4" w:rsidP="00C82533">
      <w:pPr>
        <w:pStyle w:val="Nadp3"/>
        <w:numPr>
          <w:ilvl w:val="2"/>
          <w:numId w:val="52"/>
        </w:numPr>
        <w:ind w:left="709" w:hanging="709"/>
      </w:pPr>
      <w:bookmarkStart w:id="303" w:name="_Toc2789407"/>
      <w:r w:rsidRPr="00A2161F">
        <w:t>Mzdová politika a zaměstnanost</w:t>
      </w:r>
      <w:bookmarkEnd w:id="253"/>
      <w:bookmarkEnd w:id="299"/>
      <w:bookmarkEnd w:id="300"/>
      <w:bookmarkEnd w:id="301"/>
      <w:bookmarkEnd w:id="302"/>
      <w:bookmarkEnd w:id="303"/>
    </w:p>
    <w:p w:rsidR="00A2161F" w:rsidRPr="004D6BF3" w:rsidRDefault="00A2161F" w:rsidP="00A2161F">
      <w:pPr>
        <w:spacing w:after="120"/>
        <w:ind w:firstLine="720"/>
        <w:jc w:val="both"/>
      </w:pPr>
      <w:bookmarkStart w:id="304" w:name="_Toc255297640"/>
      <w:bookmarkStart w:id="305" w:name="_Toc256066171"/>
      <w:bookmarkStart w:id="306" w:name="_Toc413413660"/>
      <w:bookmarkStart w:id="307" w:name="_Toc508879868"/>
      <w:bookmarkStart w:id="308" w:name="_Toc508880144"/>
      <w:bookmarkStart w:id="309" w:name="_Toc255297644"/>
      <w:r w:rsidRPr="004D6BF3">
        <w:t xml:space="preserve">Mzdovou politiku a zaměstnanost ve státní správě předurčuje státní rozpočet schválený vládou a PSP ČR na příslušný rozpočtový rok, stanovením objemu prostředků  na platy a ostatní platby za provedenou práci a počtu zaměstnanců. V rámci rozpočtové kapitoly 327 – MD </w:t>
      </w:r>
      <w:r w:rsidR="00F34EF1">
        <w:br/>
      </w:r>
      <w:r w:rsidRPr="004D6BF3">
        <w:t xml:space="preserve">se jedná o organizační složky státu – ústřední orgán MD, Úřad pro civilní letectví, Státní plavební správu, Drážní úřad, Drážní inspekci, Ústav pro odborné zjišťování příčin leteckých nehod </w:t>
      </w:r>
      <w:r w:rsidRPr="004D6BF3">
        <w:br/>
        <w:t xml:space="preserve">a Ředitelství vodních cest ČR. </w:t>
      </w:r>
    </w:p>
    <w:p w:rsidR="00A2161F" w:rsidRDefault="00A2161F" w:rsidP="00A2161F">
      <w:pPr>
        <w:spacing w:after="120"/>
        <w:ind w:firstLine="720"/>
        <w:jc w:val="both"/>
      </w:pPr>
      <w:r w:rsidRPr="004D6BF3">
        <w:t>Pro příspěvkové organizace, jejichž náklady na platy a odměny za pracovní pohotovost jsou plně zabezpečovány z příspěvku na provoz, stanoví státní rozpočet limit mzdových nákladů a počty zaměstnanců na hlavní činnost, tj. na poskytované služby pro stát (v rozpočtu kapitoly 327 – MD jde jen o Centrum služeb pro silniční dopravu).</w:t>
      </w:r>
    </w:p>
    <w:p w:rsidR="00A2161F" w:rsidRPr="004B23BE" w:rsidRDefault="00A2161F" w:rsidP="002712C4">
      <w:pPr>
        <w:spacing w:before="240" w:after="60"/>
        <w:ind w:firstLine="720"/>
        <w:jc w:val="both"/>
        <w:rPr>
          <w:b/>
          <w:u w:val="single"/>
        </w:rPr>
      </w:pPr>
      <w:r w:rsidRPr="004B23BE">
        <w:rPr>
          <w:b/>
          <w:u w:val="single"/>
        </w:rPr>
        <w:t xml:space="preserve">Ke změně závazných ukazatelů došlo v průběhu roku 2018 u: </w:t>
      </w:r>
    </w:p>
    <w:p w:rsidR="00A2161F" w:rsidRPr="004B23BE" w:rsidRDefault="00A2161F" w:rsidP="00C3444A">
      <w:pPr>
        <w:pStyle w:val="Odstavecseseznamem"/>
        <w:numPr>
          <w:ilvl w:val="0"/>
          <w:numId w:val="65"/>
        </w:numPr>
        <w:spacing w:after="60"/>
        <w:ind w:left="714" w:hanging="357"/>
        <w:contextualSpacing w:val="0"/>
        <w:jc w:val="both"/>
        <w:rPr>
          <w:color w:val="FF0000"/>
        </w:rPr>
      </w:pPr>
      <w:r w:rsidRPr="004B23BE">
        <w:rPr>
          <w:b/>
        </w:rPr>
        <w:t>Ústředního orgánu MD</w:t>
      </w:r>
      <w:r>
        <w:t xml:space="preserve"> - v</w:t>
      </w:r>
      <w:r w:rsidRPr="004B23BE">
        <w:t xml:space="preserve"> souvislosti se změnou systemizace služebních a pracovních míst s účinnosti od 1.1.2018 schválenou usnesením vlády č. 895 ze dne 22.12.2017, došlo ke snížení 1 systemizovaného služebního místa </w:t>
      </w:r>
      <w:r>
        <w:t>(náměstek Sekce infrastruktury, civilního letectví a kosmických aktivit).</w:t>
      </w:r>
    </w:p>
    <w:p w:rsidR="00A2161F" w:rsidRDefault="00A2161F" w:rsidP="00C3444A">
      <w:pPr>
        <w:pStyle w:val="Odstavecseseznamem"/>
        <w:numPr>
          <w:ilvl w:val="0"/>
          <w:numId w:val="65"/>
        </w:numPr>
        <w:spacing w:before="60" w:after="60"/>
        <w:ind w:left="714" w:hanging="357"/>
        <w:contextualSpacing w:val="0"/>
        <w:jc w:val="both"/>
      </w:pPr>
      <w:r w:rsidRPr="004B23BE">
        <w:rPr>
          <w:b/>
        </w:rPr>
        <w:t>Ústav</w:t>
      </w:r>
      <w:r>
        <w:rPr>
          <w:b/>
        </w:rPr>
        <w:t>u</w:t>
      </w:r>
      <w:r w:rsidRPr="004B23BE">
        <w:rPr>
          <w:b/>
        </w:rPr>
        <w:t xml:space="preserve"> pro odborné zjišťování příčin leteckých nehod</w:t>
      </w:r>
      <w:r>
        <w:t xml:space="preserve"> - v</w:t>
      </w:r>
      <w:r w:rsidRPr="004B23BE">
        <w:t> souvislosti se změnou systemizace služebních a pracovních míst s účinnosti od 1.6.2018 schválenou usnesením vlády č. 332 ze dne 23.5.2018, došlo k přesun</w:t>
      </w:r>
      <w:r>
        <w:t>u</w:t>
      </w:r>
      <w:r w:rsidRPr="004B23BE">
        <w:t xml:space="preserve"> 2 systemizovaných služebních míst na systemizovaná pracovní místa</w:t>
      </w:r>
      <w:r>
        <w:t xml:space="preserve"> současně s přesunem</w:t>
      </w:r>
      <w:r w:rsidRPr="004B23BE">
        <w:t> částk</w:t>
      </w:r>
      <w:r>
        <w:t>y</w:t>
      </w:r>
      <w:r w:rsidRPr="004B23BE">
        <w:t xml:space="preserve"> ve výši 797 091 Kč.</w:t>
      </w:r>
    </w:p>
    <w:p w:rsidR="00A2161F" w:rsidRPr="004B23BE" w:rsidRDefault="00A2161F" w:rsidP="0083730F">
      <w:pPr>
        <w:pStyle w:val="Odstavecseseznamem"/>
        <w:numPr>
          <w:ilvl w:val="0"/>
          <w:numId w:val="65"/>
        </w:numPr>
        <w:spacing w:before="60" w:after="120"/>
        <w:ind w:left="714" w:hanging="357"/>
        <w:jc w:val="both"/>
        <w:rPr>
          <w:b/>
        </w:rPr>
      </w:pPr>
      <w:r w:rsidRPr="004B23BE">
        <w:rPr>
          <w:b/>
        </w:rPr>
        <w:t>Ústřední</w:t>
      </w:r>
      <w:r>
        <w:rPr>
          <w:b/>
        </w:rPr>
        <w:t>ho</w:t>
      </w:r>
      <w:r w:rsidRPr="004B23BE">
        <w:rPr>
          <w:b/>
        </w:rPr>
        <w:t xml:space="preserve"> orgán</w:t>
      </w:r>
      <w:r>
        <w:rPr>
          <w:b/>
        </w:rPr>
        <w:t>u</w:t>
      </w:r>
      <w:r w:rsidRPr="004B23BE">
        <w:rPr>
          <w:b/>
        </w:rPr>
        <w:t xml:space="preserve"> MD </w:t>
      </w:r>
      <w:r>
        <w:rPr>
          <w:b/>
        </w:rPr>
        <w:t>–</w:t>
      </w:r>
      <w:r w:rsidRPr="004B23BE">
        <w:rPr>
          <w:b/>
        </w:rPr>
        <w:t xml:space="preserve"> </w:t>
      </w:r>
      <w:r w:rsidRPr="00206C02">
        <w:t>došlo</w:t>
      </w:r>
      <w:r>
        <w:t xml:space="preserve"> k přesunu 1 systemizovaného služebního místa (nadsystemizace) v implementaci OP Doprava 2014-2020 </w:t>
      </w:r>
      <w:r w:rsidRPr="00206C02">
        <w:rPr>
          <w:i/>
        </w:rPr>
        <w:t>(jednalo se jen o národní 15% podíl, evropský 85% podíl zůstal v objemu EU prostředků na platy a nebyl čerpán)</w:t>
      </w:r>
      <w:r>
        <w:t xml:space="preserve"> na systemizované služební místo k výkonu agendy pověřence v oblasti ochrany osobních údajů ve smyslu nařízení GDPR s účinnosti od 1.6.2018. V dané záležitosti došlo k přesunu SR podílu ve výši 63 518 Kč.</w:t>
      </w:r>
    </w:p>
    <w:p w:rsidR="00A2161F" w:rsidRPr="00344F75" w:rsidRDefault="00A2161F" w:rsidP="00A2161F">
      <w:pPr>
        <w:spacing w:before="240" w:after="120"/>
        <w:ind w:firstLine="720"/>
        <w:jc w:val="both"/>
      </w:pPr>
      <w:r w:rsidRPr="00344F75">
        <w:lastRenderedPageBreak/>
        <w:t>Regulace zaměstnanosti a čerpání mzdových prostředků je vyjádřena v předepsané tabulce č. 3, jejíž níže uvedený výčet ukazuje, že limity mzdových prostředků byly dodrženy, s výjimkou překročení prostředků na platy u organizačních složek</w:t>
      </w:r>
      <w:r w:rsidRPr="00207124">
        <w:rPr>
          <w:color w:val="FF0000"/>
        </w:rPr>
        <w:t xml:space="preserve"> </w:t>
      </w:r>
      <w:r>
        <w:t>států u ústředního orgánu MD, Ředitelství vodních cest ČR</w:t>
      </w:r>
      <w:r w:rsidRPr="008961F7">
        <w:t xml:space="preserve">  a Ústavu pro odborné zjišťování příčin leteckých nehod, které bylo hrazeno v souladu s § 47 zákona č. 218/2000 Sb., rozpočtová pravidla, v platném </w:t>
      </w:r>
      <w:r w:rsidRPr="00344F75">
        <w:t>znění, z nároků z nespotřebovaných výdajů minulých let. U příspěvkové organizace Centrum služeb pro silniční dopravu bylo překročení prostředků na platy hrazeno z mimorozpočtových zdrojů</w:t>
      </w:r>
      <w:r>
        <w:t xml:space="preserve">, tj. fondu odměn v souladu s § 59 zákona č. 218/2000 Sb., rozpočtová pravidla, v platném znění. </w:t>
      </w:r>
      <w:r w:rsidRPr="00344F75">
        <w:t xml:space="preserve"> </w:t>
      </w:r>
    </w:p>
    <w:p w:rsidR="00A2161F" w:rsidRDefault="00A2161F" w:rsidP="002712C4">
      <w:pPr>
        <w:spacing w:before="120"/>
        <w:ind w:firstLine="709"/>
        <w:jc w:val="right"/>
      </w:pPr>
      <w:r w:rsidRPr="00344F75">
        <w:t>v tis. Kč</w:t>
      </w:r>
    </w:p>
    <w:tbl>
      <w:tblPr>
        <w:tblW w:w="9165" w:type="dxa"/>
        <w:tblInd w:w="55" w:type="dxa"/>
        <w:tblCellMar>
          <w:left w:w="70" w:type="dxa"/>
          <w:right w:w="70" w:type="dxa"/>
        </w:tblCellMar>
        <w:tblLook w:val="0000" w:firstRow="0" w:lastRow="0" w:firstColumn="0" w:lastColumn="0" w:noHBand="0" w:noVBand="0"/>
      </w:tblPr>
      <w:tblGrid>
        <w:gridCol w:w="2140"/>
        <w:gridCol w:w="1404"/>
        <w:gridCol w:w="1116"/>
        <w:gridCol w:w="1451"/>
        <w:gridCol w:w="1134"/>
        <w:gridCol w:w="960"/>
        <w:gridCol w:w="960"/>
      </w:tblGrid>
      <w:tr w:rsidR="0020677C" w:rsidRPr="00344F75" w:rsidTr="00EA66D0">
        <w:trPr>
          <w:trHeight w:val="255"/>
        </w:trPr>
        <w:tc>
          <w:tcPr>
            <w:tcW w:w="2140" w:type="dxa"/>
            <w:vMerge w:val="restart"/>
            <w:tcBorders>
              <w:top w:val="single" w:sz="8" w:space="0" w:color="auto"/>
              <w:left w:val="single" w:sz="8" w:space="0" w:color="auto"/>
              <w:bottom w:val="single" w:sz="8" w:space="0" w:color="000000"/>
              <w:right w:val="single" w:sz="8" w:space="0" w:color="auto"/>
            </w:tcBorders>
            <w:shd w:val="clear" w:color="auto" w:fill="auto"/>
            <w:vAlign w:val="bottom"/>
          </w:tcPr>
          <w:p w:rsidR="0020677C" w:rsidRPr="0020677C" w:rsidRDefault="0020677C" w:rsidP="00EA66D0">
            <w:pPr>
              <w:spacing w:after="240"/>
              <w:rPr>
                <w:b/>
                <w:bCs/>
                <w:sz w:val="22"/>
                <w:szCs w:val="22"/>
              </w:rPr>
            </w:pPr>
            <w:r w:rsidRPr="0020677C">
              <w:rPr>
                <w:b/>
                <w:bCs/>
                <w:sz w:val="22"/>
                <w:szCs w:val="22"/>
              </w:rPr>
              <w:t>OSS, PO</w:t>
            </w:r>
          </w:p>
        </w:tc>
        <w:tc>
          <w:tcPr>
            <w:tcW w:w="2520" w:type="dxa"/>
            <w:gridSpan w:val="2"/>
            <w:tcBorders>
              <w:top w:val="single" w:sz="8" w:space="0" w:color="auto"/>
              <w:left w:val="nil"/>
              <w:bottom w:val="single" w:sz="4" w:space="0" w:color="auto"/>
              <w:right w:val="single" w:sz="4" w:space="0" w:color="000000"/>
            </w:tcBorders>
            <w:shd w:val="clear" w:color="auto" w:fill="auto"/>
            <w:noWrap/>
            <w:vAlign w:val="bottom"/>
          </w:tcPr>
          <w:p w:rsidR="0020677C" w:rsidRPr="0020677C" w:rsidRDefault="0020677C" w:rsidP="00EA66D0">
            <w:pPr>
              <w:jc w:val="center"/>
              <w:rPr>
                <w:sz w:val="22"/>
                <w:szCs w:val="22"/>
              </w:rPr>
            </w:pPr>
            <w:r w:rsidRPr="0020677C">
              <w:rPr>
                <w:sz w:val="22"/>
                <w:szCs w:val="22"/>
              </w:rPr>
              <w:t>Rozpočet 2018</w:t>
            </w:r>
          </w:p>
          <w:p w:rsidR="0020677C" w:rsidRPr="0020677C" w:rsidRDefault="0020677C" w:rsidP="00EA66D0">
            <w:pPr>
              <w:jc w:val="center"/>
              <w:rPr>
                <w:sz w:val="22"/>
                <w:szCs w:val="22"/>
              </w:rPr>
            </w:pPr>
            <w:r w:rsidRPr="0020677C">
              <w:rPr>
                <w:sz w:val="22"/>
                <w:szCs w:val="22"/>
              </w:rPr>
              <w:t>po změnách</w:t>
            </w:r>
          </w:p>
        </w:tc>
        <w:tc>
          <w:tcPr>
            <w:tcW w:w="2585" w:type="dxa"/>
            <w:gridSpan w:val="2"/>
            <w:tcBorders>
              <w:top w:val="single" w:sz="8" w:space="0" w:color="auto"/>
              <w:left w:val="nil"/>
              <w:bottom w:val="single" w:sz="4" w:space="0" w:color="auto"/>
              <w:right w:val="single" w:sz="4" w:space="0" w:color="000000"/>
            </w:tcBorders>
            <w:shd w:val="clear" w:color="auto" w:fill="auto"/>
            <w:noWrap/>
            <w:vAlign w:val="bottom"/>
          </w:tcPr>
          <w:p w:rsidR="0020677C" w:rsidRPr="0020677C" w:rsidRDefault="0020677C" w:rsidP="00EA66D0">
            <w:pPr>
              <w:spacing w:after="120"/>
              <w:jc w:val="center"/>
              <w:rPr>
                <w:sz w:val="22"/>
                <w:szCs w:val="22"/>
              </w:rPr>
            </w:pPr>
            <w:r w:rsidRPr="0020677C">
              <w:rPr>
                <w:sz w:val="22"/>
                <w:szCs w:val="22"/>
              </w:rPr>
              <w:t>Skutečnost 2018</w:t>
            </w:r>
          </w:p>
        </w:tc>
        <w:tc>
          <w:tcPr>
            <w:tcW w:w="960" w:type="dxa"/>
            <w:tcBorders>
              <w:top w:val="single" w:sz="8" w:space="0" w:color="auto"/>
              <w:left w:val="nil"/>
              <w:bottom w:val="single" w:sz="4" w:space="0" w:color="auto"/>
              <w:right w:val="single" w:sz="4" w:space="0" w:color="auto"/>
            </w:tcBorders>
            <w:shd w:val="clear" w:color="auto" w:fill="auto"/>
            <w:noWrap/>
            <w:vAlign w:val="bottom"/>
          </w:tcPr>
          <w:p w:rsidR="0020677C" w:rsidRPr="0020677C" w:rsidRDefault="0020677C" w:rsidP="00EA66D0">
            <w:pPr>
              <w:spacing w:after="120"/>
              <w:jc w:val="center"/>
              <w:rPr>
                <w:sz w:val="22"/>
                <w:szCs w:val="22"/>
              </w:rPr>
            </w:pPr>
            <w:r w:rsidRPr="0020677C">
              <w:rPr>
                <w:sz w:val="22"/>
                <w:szCs w:val="22"/>
              </w:rPr>
              <w:t>%</w:t>
            </w:r>
          </w:p>
        </w:tc>
        <w:tc>
          <w:tcPr>
            <w:tcW w:w="960" w:type="dxa"/>
            <w:tcBorders>
              <w:top w:val="single" w:sz="8" w:space="0" w:color="auto"/>
              <w:left w:val="nil"/>
              <w:bottom w:val="single" w:sz="4" w:space="0" w:color="auto"/>
              <w:right w:val="single" w:sz="8" w:space="0" w:color="auto"/>
            </w:tcBorders>
            <w:shd w:val="clear" w:color="auto" w:fill="auto"/>
            <w:noWrap/>
            <w:vAlign w:val="bottom"/>
          </w:tcPr>
          <w:p w:rsidR="0020677C" w:rsidRPr="0020677C" w:rsidRDefault="0020677C" w:rsidP="00EA66D0">
            <w:pPr>
              <w:spacing w:after="120"/>
              <w:jc w:val="center"/>
              <w:rPr>
                <w:sz w:val="22"/>
                <w:szCs w:val="22"/>
              </w:rPr>
            </w:pPr>
            <w:r w:rsidRPr="0020677C">
              <w:rPr>
                <w:sz w:val="22"/>
                <w:szCs w:val="22"/>
              </w:rPr>
              <w:t>%</w:t>
            </w:r>
          </w:p>
        </w:tc>
      </w:tr>
      <w:tr w:rsidR="0020677C" w:rsidRPr="00344F75" w:rsidTr="00EA66D0">
        <w:trPr>
          <w:trHeight w:val="270"/>
        </w:trPr>
        <w:tc>
          <w:tcPr>
            <w:tcW w:w="2140" w:type="dxa"/>
            <w:vMerge/>
            <w:tcBorders>
              <w:top w:val="single" w:sz="8" w:space="0" w:color="auto"/>
              <w:left w:val="single" w:sz="8" w:space="0" w:color="auto"/>
              <w:bottom w:val="single" w:sz="8" w:space="0" w:color="000000"/>
              <w:right w:val="single" w:sz="8" w:space="0" w:color="auto"/>
            </w:tcBorders>
            <w:vAlign w:val="center"/>
          </w:tcPr>
          <w:p w:rsidR="0020677C" w:rsidRPr="0020677C" w:rsidRDefault="0020677C" w:rsidP="00EA66D0">
            <w:pPr>
              <w:rPr>
                <w:b/>
                <w:bCs/>
                <w:sz w:val="22"/>
                <w:szCs w:val="22"/>
              </w:rPr>
            </w:pPr>
          </w:p>
        </w:tc>
        <w:tc>
          <w:tcPr>
            <w:tcW w:w="1404" w:type="dxa"/>
            <w:tcBorders>
              <w:top w:val="nil"/>
              <w:left w:val="nil"/>
              <w:bottom w:val="single" w:sz="8" w:space="0" w:color="auto"/>
              <w:right w:val="single" w:sz="4" w:space="0" w:color="auto"/>
            </w:tcBorders>
            <w:shd w:val="clear" w:color="auto" w:fill="auto"/>
            <w:noWrap/>
            <w:vAlign w:val="bottom"/>
          </w:tcPr>
          <w:p w:rsidR="0020677C" w:rsidRPr="0020677C" w:rsidRDefault="0020677C" w:rsidP="00EA66D0">
            <w:pPr>
              <w:jc w:val="center"/>
              <w:rPr>
                <w:sz w:val="22"/>
                <w:szCs w:val="22"/>
              </w:rPr>
            </w:pPr>
            <w:r w:rsidRPr="0020677C">
              <w:rPr>
                <w:sz w:val="22"/>
                <w:szCs w:val="22"/>
              </w:rPr>
              <w:t>MP</w:t>
            </w:r>
          </w:p>
        </w:tc>
        <w:tc>
          <w:tcPr>
            <w:tcW w:w="1116" w:type="dxa"/>
            <w:tcBorders>
              <w:top w:val="nil"/>
              <w:left w:val="nil"/>
              <w:bottom w:val="single" w:sz="8" w:space="0" w:color="auto"/>
              <w:right w:val="single" w:sz="4" w:space="0" w:color="auto"/>
            </w:tcBorders>
            <w:shd w:val="clear" w:color="auto" w:fill="auto"/>
            <w:noWrap/>
            <w:vAlign w:val="bottom"/>
          </w:tcPr>
          <w:p w:rsidR="0020677C" w:rsidRPr="0020677C" w:rsidRDefault="0020677C" w:rsidP="00EA66D0">
            <w:pPr>
              <w:jc w:val="center"/>
              <w:rPr>
                <w:sz w:val="22"/>
                <w:szCs w:val="22"/>
              </w:rPr>
            </w:pPr>
            <w:r w:rsidRPr="0020677C">
              <w:rPr>
                <w:sz w:val="22"/>
                <w:szCs w:val="22"/>
              </w:rPr>
              <w:t>zam.</w:t>
            </w:r>
          </w:p>
        </w:tc>
        <w:tc>
          <w:tcPr>
            <w:tcW w:w="1451" w:type="dxa"/>
            <w:tcBorders>
              <w:top w:val="nil"/>
              <w:left w:val="nil"/>
              <w:bottom w:val="single" w:sz="8" w:space="0" w:color="auto"/>
              <w:right w:val="single" w:sz="4" w:space="0" w:color="auto"/>
            </w:tcBorders>
            <w:shd w:val="clear" w:color="auto" w:fill="auto"/>
            <w:noWrap/>
            <w:vAlign w:val="bottom"/>
          </w:tcPr>
          <w:p w:rsidR="0020677C" w:rsidRPr="0020677C" w:rsidRDefault="0020677C" w:rsidP="00EA66D0">
            <w:pPr>
              <w:jc w:val="center"/>
              <w:rPr>
                <w:sz w:val="22"/>
                <w:szCs w:val="22"/>
              </w:rPr>
            </w:pPr>
            <w:r w:rsidRPr="0020677C">
              <w:rPr>
                <w:sz w:val="22"/>
                <w:szCs w:val="22"/>
              </w:rPr>
              <w:t>MP</w:t>
            </w:r>
          </w:p>
        </w:tc>
        <w:tc>
          <w:tcPr>
            <w:tcW w:w="1134" w:type="dxa"/>
            <w:tcBorders>
              <w:top w:val="nil"/>
              <w:left w:val="nil"/>
              <w:bottom w:val="single" w:sz="8" w:space="0" w:color="auto"/>
              <w:right w:val="single" w:sz="4" w:space="0" w:color="auto"/>
            </w:tcBorders>
            <w:shd w:val="clear" w:color="auto" w:fill="auto"/>
            <w:noWrap/>
            <w:vAlign w:val="bottom"/>
          </w:tcPr>
          <w:p w:rsidR="0020677C" w:rsidRPr="0020677C" w:rsidRDefault="0020677C" w:rsidP="00EA66D0">
            <w:pPr>
              <w:jc w:val="center"/>
              <w:rPr>
                <w:sz w:val="22"/>
                <w:szCs w:val="22"/>
              </w:rPr>
            </w:pPr>
            <w:r w:rsidRPr="0020677C">
              <w:rPr>
                <w:sz w:val="22"/>
                <w:szCs w:val="22"/>
              </w:rPr>
              <w:t>zam.</w:t>
            </w:r>
          </w:p>
        </w:tc>
        <w:tc>
          <w:tcPr>
            <w:tcW w:w="960" w:type="dxa"/>
            <w:tcBorders>
              <w:top w:val="nil"/>
              <w:left w:val="nil"/>
              <w:bottom w:val="single" w:sz="8" w:space="0" w:color="auto"/>
              <w:right w:val="single" w:sz="4" w:space="0" w:color="auto"/>
            </w:tcBorders>
            <w:shd w:val="clear" w:color="auto" w:fill="auto"/>
            <w:noWrap/>
            <w:vAlign w:val="bottom"/>
          </w:tcPr>
          <w:p w:rsidR="0020677C" w:rsidRPr="0020677C" w:rsidRDefault="0020677C" w:rsidP="00EA66D0">
            <w:pPr>
              <w:jc w:val="center"/>
              <w:rPr>
                <w:sz w:val="22"/>
                <w:szCs w:val="22"/>
              </w:rPr>
            </w:pPr>
            <w:r w:rsidRPr="0020677C">
              <w:rPr>
                <w:sz w:val="22"/>
                <w:szCs w:val="22"/>
              </w:rPr>
              <w:t>MP</w:t>
            </w:r>
          </w:p>
        </w:tc>
        <w:tc>
          <w:tcPr>
            <w:tcW w:w="960" w:type="dxa"/>
            <w:tcBorders>
              <w:top w:val="nil"/>
              <w:left w:val="nil"/>
              <w:bottom w:val="single" w:sz="8" w:space="0" w:color="auto"/>
              <w:right w:val="single" w:sz="8" w:space="0" w:color="auto"/>
            </w:tcBorders>
            <w:shd w:val="clear" w:color="auto" w:fill="auto"/>
            <w:noWrap/>
            <w:vAlign w:val="bottom"/>
          </w:tcPr>
          <w:p w:rsidR="0020677C" w:rsidRPr="0020677C" w:rsidRDefault="0020677C" w:rsidP="00EA66D0">
            <w:pPr>
              <w:jc w:val="center"/>
              <w:rPr>
                <w:sz w:val="22"/>
                <w:szCs w:val="22"/>
              </w:rPr>
            </w:pPr>
            <w:r w:rsidRPr="0020677C">
              <w:rPr>
                <w:sz w:val="22"/>
                <w:szCs w:val="22"/>
              </w:rPr>
              <w:t>zam.</w:t>
            </w:r>
          </w:p>
        </w:tc>
      </w:tr>
      <w:tr w:rsidR="0020677C" w:rsidRPr="00207124" w:rsidTr="00EA66D0">
        <w:trPr>
          <w:trHeight w:val="255"/>
        </w:trPr>
        <w:tc>
          <w:tcPr>
            <w:tcW w:w="2140" w:type="dxa"/>
            <w:tcBorders>
              <w:top w:val="nil"/>
              <w:left w:val="single" w:sz="8" w:space="0" w:color="auto"/>
              <w:bottom w:val="single" w:sz="4" w:space="0" w:color="auto"/>
              <w:right w:val="single" w:sz="8" w:space="0" w:color="auto"/>
            </w:tcBorders>
            <w:shd w:val="clear" w:color="auto" w:fill="auto"/>
            <w:noWrap/>
            <w:vAlign w:val="bottom"/>
          </w:tcPr>
          <w:p w:rsidR="0020677C" w:rsidRPr="0020677C" w:rsidRDefault="0020677C" w:rsidP="00EA66D0">
            <w:pPr>
              <w:rPr>
                <w:sz w:val="22"/>
                <w:szCs w:val="22"/>
              </w:rPr>
            </w:pPr>
            <w:r w:rsidRPr="0020677C">
              <w:rPr>
                <w:sz w:val="22"/>
                <w:szCs w:val="22"/>
              </w:rPr>
              <w:t>Ústřední orgán MD</w:t>
            </w:r>
          </w:p>
        </w:tc>
        <w:tc>
          <w:tcPr>
            <w:tcW w:w="1404" w:type="dxa"/>
            <w:tcBorders>
              <w:top w:val="nil"/>
              <w:left w:val="nil"/>
              <w:bottom w:val="single" w:sz="4" w:space="0" w:color="auto"/>
              <w:right w:val="single" w:sz="4" w:space="0" w:color="auto"/>
            </w:tcBorders>
            <w:shd w:val="clear" w:color="auto" w:fill="auto"/>
            <w:noWrap/>
            <w:vAlign w:val="bottom"/>
          </w:tcPr>
          <w:p w:rsidR="0020677C" w:rsidRPr="0020677C" w:rsidRDefault="0020677C" w:rsidP="00EA66D0">
            <w:pPr>
              <w:ind w:firstLineChars="100" w:firstLine="220"/>
              <w:jc w:val="right"/>
              <w:rPr>
                <w:sz w:val="22"/>
                <w:szCs w:val="22"/>
              </w:rPr>
            </w:pPr>
            <w:r w:rsidRPr="0020677C">
              <w:rPr>
                <w:sz w:val="22"/>
                <w:szCs w:val="22"/>
              </w:rPr>
              <w:t>318 993</w:t>
            </w:r>
          </w:p>
        </w:tc>
        <w:tc>
          <w:tcPr>
            <w:tcW w:w="1116" w:type="dxa"/>
            <w:tcBorders>
              <w:top w:val="nil"/>
              <w:left w:val="nil"/>
              <w:bottom w:val="single" w:sz="4" w:space="0" w:color="auto"/>
              <w:right w:val="single" w:sz="4" w:space="0" w:color="auto"/>
            </w:tcBorders>
            <w:shd w:val="clear" w:color="auto" w:fill="auto"/>
            <w:noWrap/>
            <w:vAlign w:val="bottom"/>
          </w:tcPr>
          <w:p w:rsidR="0020677C" w:rsidRPr="0020677C" w:rsidRDefault="0020677C" w:rsidP="00EA66D0">
            <w:pPr>
              <w:ind w:firstLineChars="100" w:firstLine="220"/>
              <w:jc w:val="right"/>
              <w:rPr>
                <w:sz w:val="22"/>
                <w:szCs w:val="22"/>
              </w:rPr>
            </w:pPr>
            <w:r w:rsidRPr="0020677C">
              <w:rPr>
                <w:sz w:val="22"/>
                <w:szCs w:val="22"/>
              </w:rPr>
              <w:t>502</w:t>
            </w:r>
          </w:p>
        </w:tc>
        <w:tc>
          <w:tcPr>
            <w:tcW w:w="1451" w:type="dxa"/>
            <w:tcBorders>
              <w:top w:val="nil"/>
              <w:left w:val="nil"/>
              <w:bottom w:val="single" w:sz="4" w:space="0" w:color="auto"/>
              <w:right w:val="single" w:sz="4" w:space="0" w:color="auto"/>
            </w:tcBorders>
            <w:shd w:val="clear" w:color="auto" w:fill="auto"/>
            <w:noWrap/>
            <w:vAlign w:val="bottom"/>
          </w:tcPr>
          <w:p w:rsidR="0020677C" w:rsidRPr="0020677C" w:rsidRDefault="0020677C" w:rsidP="00EA66D0">
            <w:pPr>
              <w:ind w:firstLineChars="100" w:firstLine="220"/>
              <w:jc w:val="right"/>
              <w:rPr>
                <w:sz w:val="22"/>
                <w:szCs w:val="22"/>
              </w:rPr>
            </w:pPr>
            <w:r w:rsidRPr="0020677C">
              <w:rPr>
                <w:sz w:val="22"/>
                <w:szCs w:val="22"/>
              </w:rPr>
              <w:t>302 180</w:t>
            </w:r>
          </w:p>
        </w:tc>
        <w:tc>
          <w:tcPr>
            <w:tcW w:w="1134" w:type="dxa"/>
            <w:tcBorders>
              <w:top w:val="nil"/>
              <w:left w:val="nil"/>
              <w:bottom w:val="single" w:sz="4" w:space="0" w:color="auto"/>
              <w:right w:val="single" w:sz="4" w:space="0" w:color="auto"/>
            </w:tcBorders>
            <w:shd w:val="clear" w:color="auto" w:fill="auto"/>
            <w:noWrap/>
            <w:vAlign w:val="bottom"/>
          </w:tcPr>
          <w:p w:rsidR="0020677C" w:rsidRPr="0020677C" w:rsidRDefault="0020677C" w:rsidP="00EA66D0">
            <w:pPr>
              <w:ind w:firstLineChars="100" w:firstLine="220"/>
              <w:jc w:val="right"/>
              <w:rPr>
                <w:sz w:val="22"/>
                <w:szCs w:val="22"/>
              </w:rPr>
            </w:pPr>
            <w:r w:rsidRPr="0020677C">
              <w:rPr>
                <w:sz w:val="22"/>
                <w:szCs w:val="22"/>
              </w:rPr>
              <w:t>440</w:t>
            </w:r>
          </w:p>
        </w:tc>
        <w:tc>
          <w:tcPr>
            <w:tcW w:w="960" w:type="dxa"/>
            <w:tcBorders>
              <w:top w:val="nil"/>
              <w:left w:val="nil"/>
              <w:bottom w:val="single" w:sz="4" w:space="0" w:color="auto"/>
              <w:right w:val="single" w:sz="4" w:space="0" w:color="auto"/>
            </w:tcBorders>
            <w:shd w:val="clear" w:color="auto" w:fill="auto"/>
            <w:noWrap/>
            <w:vAlign w:val="bottom"/>
          </w:tcPr>
          <w:p w:rsidR="0020677C" w:rsidRPr="0020677C" w:rsidRDefault="0020677C" w:rsidP="00EA66D0">
            <w:pPr>
              <w:jc w:val="right"/>
              <w:rPr>
                <w:sz w:val="22"/>
                <w:szCs w:val="22"/>
              </w:rPr>
            </w:pPr>
            <w:r w:rsidRPr="0020677C">
              <w:rPr>
                <w:sz w:val="22"/>
                <w:szCs w:val="22"/>
              </w:rPr>
              <w:t>94,73</w:t>
            </w:r>
          </w:p>
        </w:tc>
        <w:tc>
          <w:tcPr>
            <w:tcW w:w="960" w:type="dxa"/>
            <w:tcBorders>
              <w:top w:val="nil"/>
              <w:left w:val="nil"/>
              <w:bottom w:val="single" w:sz="4" w:space="0" w:color="auto"/>
              <w:right w:val="single" w:sz="8" w:space="0" w:color="auto"/>
            </w:tcBorders>
            <w:shd w:val="clear" w:color="auto" w:fill="auto"/>
            <w:noWrap/>
            <w:vAlign w:val="bottom"/>
          </w:tcPr>
          <w:p w:rsidR="0020677C" w:rsidRPr="0020677C" w:rsidRDefault="0020677C" w:rsidP="00EA66D0">
            <w:pPr>
              <w:jc w:val="right"/>
              <w:rPr>
                <w:sz w:val="22"/>
                <w:szCs w:val="22"/>
              </w:rPr>
            </w:pPr>
            <w:r w:rsidRPr="0020677C">
              <w:rPr>
                <w:sz w:val="22"/>
                <w:szCs w:val="22"/>
              </w:rPr>
              <w:t>87,65</w:t>
            </w:r>
          </w:p>
        </w:tc>
      </w:tr>
      <w:tr w:rsidR="0020677C" w:rsidRPr="00207124" w:rsidTr="00EA66D0">
        <w:trPr>
          <w:trHeight w:val="255"/>
        </w:trPr>
        <w:tc>
          <w:tcPr>
            <w:tcW w:w="2140" w:type="dxa"/>
            <w:tcBorders>
              <w:top w:val="nil"/>
              <w:left w:val="single" w:sz="8" w:space="0" w:color="auto"/>
              <w:bottom w:val="single" w:sz="4" w:space="0" w:color="auto"/>
              <w:right w:val="single" w:sz="8" w:space="0" w:color="auto"/>
            </w:tcBorders>
            <w:shd w:val="clear" w:color="auto" w:fill="auto"/>
            <w:noWrap/>
            <w:vAlign w:val="bottom"/>
          </w:tcPr>
          <w:p w:rsidR="0020677C" w:rsidRPr="0020677C" w:rsidRDefault="0020677C" w:rsidP="00EA66D0">
            <w:pPr>
              <w:rPr>
                <w:sz w:val="22"/>
                <w:szCs w:val="22"/>
              </w:rPr>
            </w:pPr>
            <w:r w:rsidRPr="0020677C">
              <w:rPr>
                <w:sz w:val="22"/>
                <w:szCs w:val="22"/>
              </w:rPr>
              <w:t>ÚCL</w:t>
            </w:r>
          </w:p>
        </w:tc>
        <w:tc>
          <w:tcPr>
            <w:tcW w:w="1404" w:type="dxa"/>
            <w:tcBorders>
              <w:top w:val="nil"/>
              <w:left w:val="nil"/>
              <w:bottom w:val="single" w:sz="4" w:space="0" w:color="auto"/>
              <w:right w:val="single" w:sz="4" w:space="0" w:color="auto"/>
            </w:tcBorders>
            <w:shd w:val="clear" w:color="auto" w:fill="auto"/>
            <w:noWrap/>
            <w:vAlign w:val="bottom"/>
          </w:tcPr>
          <w:p w:rsidR="0020677C" w:rsidRPr="0020677C" w:rsidRDefault="0020677C" w:rsidP="00EA66D0">
            <w:pPr>
              <w:ind w:firstLineChars="100" w:firstLine="220"/>
              <w:jc w:val="right"/>
              <w:rPr>
                <w:sz w:val="22"/>
                <w:szCs w:val="22"/>
              </w:rPr>
            </w:pPr>
            <w:r w:rsidRPr="0020677C">
              <w:rPr>
                <w:sz w:val="22"/>
                <w:szCs w:val="22"/>
              </w:rPr>
              <w:t>108 413</w:t>
            </w:r>
          </w:p>
        </w:tc>
        <w:tc>
          <w:tcPr>
            <w:tcW w:w="1116" w:type="dxa"/>
            <w:tcBorders>
              <w:top w:val="nil"/>
              <w:left w:val="nil"/>
              <w:bottom w:val="single" w:sz="4" w:space="0" w:color="auto"/>
              <w:right w:val="single" w:sz="4" w:space="0" w:color="auto"/>
            </w:tcBorders>
            <w:shd w:val="clear" w:color="auto" w:fill="auto"/>
            <w:noWrap/>
            <w:vAlign w:val="bottom"/>
          </w:tcPr>
          <w:p w:rsidR="0020677C" w:rsidRPr="0020677C" w:rsidRDefault="0020677C" w:rsidP="00EA66D0">
            <w:pPr>
              <w:ind w:firstLineChars="100" w:firstLine="220"/>
              <w:jc w:val="right"/>
              <w:rPr>
                <w:sz w:val="22"/>
                <w:szCs w:val="22"/>
              </w:rPr>
            </w:pPr>
            <w:r w:rsidRPr="0020677C">
              <w:rPr>
                <w:sz w:val="22"/>
                <w:szCs w:val="22"/>
              </w:rPr>
              <w:t>177</w:t>
            </w:r>
          </w:p>
        </w:tc>
        <w:tc>
          <w:tcPr>
            <w:tcW w:w="1451" w:type="dxa"/>
            <w:tcBorders>
              <w:top w:val="nil"/>
              <w:left w:val="nil"/>
              <w:bottom w:val="single" w:sz="4" w:space="0" w:color="auto"/>
              <w:right w:val="single" w:sz="4" w:space="0" w:color="auto"/>
            </w:tcBorders>
            <w:shd w:val="clear" w:color="auto" w:fill="auto"/>
            <w:noWrap/>
            <w:vAlign w:val="bottom"/>
          </w:tcPr>
          <w:p w:rsidR="0020677C" w:rsidRPr="0020677C" w:rsidRDefault="0020677C" w:rsidP="00EA66D0">
            <w:pPr>
              <w:ind w:firstLineChars="100" w:firstLine="220"/>
              <w:jc w:val="right"/>
              <w:rPr>
                <w:sz w:val="22"/>
                <w:szCs w:val="22"/>
              </w:rPr>
            </w:pPr>
            <w:r w:rsidRPr="0020677C">
              <w:rPr>
                <w:sz w:val="22"/>
                <w:szCs w:val="22"/>
              </w:rPr>
              <w:t>97 235</w:t>
            </w:r>
          </w:p>
        </w:tc>
        <w:tc>
          <w:tcPr>
            <w:tcW w:w="1134" w:type="dxa"/>
            <w:tcBorders>
              <w:top w:val="nil"/>
              <w:left w:val="nil"/>
              <w:bottom w:val="single" w:sz="4" w:space="0" w:color="auto"/>
              <w:right w:val="single" w:sz="4" w:space="0" w:color="auto"/>
            </w:tcBorders>
            <w:shd w:val="clear" w:color="auto" w:fill="auto"/>
            <w:noWrap/>
            <w:vAlign w:val="bottom"/>
          </w:tcPr>
          <w:p w:rsidR="0020677C" w:rsidRPr="0020677C" w:rsidRDefault="0020677C" w:rsidP="00EA66D0">
            <w:pPr>
              <w:ind w:firstLineChars="100" w:firstLine="220"/>
              <w:jc w:val="right"/>
              <w:rPr>
                <w:sz w:val="22"/>
                <w:szCs w:val="22"/>
              </w:rPr>
            </w:pPr>
            <w:r w:rsidRPr="0020677C">
              <w:rPr>
                <w:sz w:val="22"/>
                <w:szCs w:val="22"/>
              </w:rPr>
              <w:t>154</w:t>
            </w:r>
          </w:p>
        </w:tc>
        <w:tc>
          <w:tcPr>
            <w:tcW w:w="960" w:type="dxa"/>
            <w:tcBorders>
              <w:top w:val="nil"/>
              <w:left w:val="nil"/>
              <w:bottom w:val="single" w:sz="4" w:space="0" w:color="auto"/>
              <w:right w:val="single" w:sz="4" w:space="0" w:color="auto"/>
            </w:tcBorders>
            <w:shd w:val="clear" w:color="auto" w:fill="auto"/>
            <w:noWrap/>
            <w:vAlign w:val="bottom"/>
          </w:tcPr>
          <w:p w:rsidR="0020677C" w:rsidRPr="0020677C" w:rsidRDefault="0020677C" w:rsidP="00EA66D0">
            <w:pPr>
              <w:jc w:val="right"/>
              <w:rPr>
                <w:sz w:val="22"/>
                <w:szCs w:val="22"/>
              </w:rPr>
            </w:pPr>
            <w:r w:rsidRPr="0020677C">
              <w:rPr>
                <w:sz w:val="22"/>
                <w:szCs w:val="22"/>
              </w:rPr>
              <w:t>89,69</w:t>
            </w:r>
          </w:p>
        </w:tc>
        <w:tc>
          <w:tcPr>
            <w:tcW w:w="960" w:type="dxa"/>
            <w:tcBorders>
              <w:top w:val="nil"/>
              <w:left w:val="nil"/>
              <w:bottom w:val="single" w:sz="4" w:space="0" w:color="auto"/>
              <w:right w:val="single" w:sz="8" w:space="0" w:color="auto"/>
            </w:tcBorders>
            <w:shd w:val="clear" w:color="auto" w:fill="auto"/>
            <w:noWrap/>
            <w:vAlign w:val="bottom"/>
          </w:tcPr>
          <w:p w:rsidR="0020677C" w:rsidRPr="0020677C" w:rsidRDefault="0020677C" w:rsidP="00EA66D0">
            <w:pPr>
              <w:jc w:val="right"/>
              <w:rPr>
                <w:sz w:val="22"/>
                <w:szCs w:val="22"/>
              </w:rPr>
            </w:pPr>
            <w:r w:rsidRPr="0020677C">
              <w:rPr>
                <w:sz w:val="22"/>
                <w:szCs w:val="22"/>
              </w:rPr>
              <w:t>87,01</w:t>
            </w:r>
          </w:p>
        </w:tc>
      </w:tr>
      <w:tr w:rsidR="0020677C" w:rsidRPr="00207124" w:rsidTr="00EA66D0">
        <w:trPr>
          <w:trHeight w:val="255"/>
        </w:trPr>
        <w:tc>
          <w:tcPr>
            <w:tcW w:w="2140" w:type="dxa"/>
            <w:tcBorders>
              <w:top w:val="nil"/>
              <w:left w:val="single" w:sz="8" w:space="0" w:color="auto"/>
              <w:bottom w:val="single" w:sz="4" w:space="0" w:color="auto"/>
              <w:right w:val="single" w:sz="8" w:space="0" w:color="auto"/>
            </w:tcBorders>
            <w:shd w:val="clear" w:color="auto" w:fill="auto"/>
            <w:noWrap/>
            <w:vAlign w:val="bottom"/>
          </w:tcPr>
          <w:p w:rsidR="0020677C" w:rsidRPr="0020677C" w:rsidRDefault="0020677C" w:rsidP="00EA66D0">
            <w:pPr>
              <w:rPr>
                <w:sz w:val="22"/>
                <w:szCs w:val="22"/>
              </w:rPr>
            </w:pPr>
            <w:r w:rsidRPr="0020677C">
              <w:rPr>
                <w:sz w:val="22"/>
                <w:szCs w:val="22"/>
              </w:rPr>
              <w:t>SPS</w:t>
            </w:r>
          </w:p>
        </w:tc>
        <w:tc>
          <w:tcPr>
            <w:tcW w:w="1404" w:type="dxa"/>
            <w:tcBorders>
              <w:top w:val="nil"/>
              <w:left w:val="nil"/>
              <w:bottom w:val="single" w:sz="4" w:space="0" w:color="auto"/>
              <w:right w:val="single" w:sz="4" w:space="0" w:color="auto"/>
            </w:tcBorders>
            <w:shd w:val="clear" w:color="auto" w:fill="auto"/>
            <w:noWrap/>
            <w:vAlign w:val="bottom"/>
          </w:tcPr>
          <w:p w:rsidR="0020677C" w:rsidRPr="0020677C" w:rsidRDefault="0020677C" w:rsidP="00EA66D0">
            <w:pPr>
              <w:ind w:firstLineChars="100" w:firstLine="220"/>
              <w:jc w:val="right"/>
              <w:rPr>
                <w:sz w:val="22"/>
                <w:szCs w:val="22"/>
              </w:rPr>
            </w:pPr>
            <w:r w:rsidRPr="0020677C">
              <w:rPr>
                <w:sz w:val="22"/>
                <w:szCs w:val="22"/>
              </w:rPr>
              <w:t>37 356</w:t>
            </w:r>
          </w:p>
        </w:tc>
        <w:tc>
          <w:tcPr>
            <w:tcW w:w="1116" w:type="dxa"/>
            <w:tcBorders>
              <w:top w:val="nil"/>
              <w:left w:val="nil"/>
              <w:bottom w:val="single" w:sz="4" w:space="0" w:color="auto"/>
              <w:right w:val="single" w:sz="4" w:space="0" w:color="auto"/>
            </w:tcBorders>
            <w:shd w:val="clear" w:color="auto" w:fill="auto"/>
            <w:noWrap/>
            <w:vAlign w:val="bottom"/>
          </w:tcPr>
          <w:p w:rsidR="0020677C" w:rsidRPr="0020677C" w:rsidRDefault="0020677C" w:rsidP="00EA66D0">
            <w:pPr>
              <w:ind w:firstLineChars="100" w:firstLine="220"/>
              <w:jc w:val="right"/>
              <w:rPr>
                <w:sz w:val="22"/>
                <w:szCs w:val="22"/>
              </w:rPr>
            </w:pPr>
            <w:r w:rsidRPr="0020677C">
              <w:rPr>
                <w:sz w:val="22"/>
                <w:szCs w:val="22"/>
              </w:rPr>
              <w:t>88</w:t>
            </w:r>
          </w:p>
        </w:tc>
        <w:tc>
          <w:tcPr>
            <w:tcW w:w="1451" w:type="dxa"/>
            <w:tcBorders>
              <w:top w:val="nil"/>
              <w:left w:val="nil"/>
              <w:bottom w:val="single" w:sz="4" w:space="0" w:color="auto"/>
              <w:right w:val="single" w:sz="4" w:space="0" w:color="auto"/>
            </w:tcBorders>
            <w:shd w:val="clear" w:color="auto" w:fill="auto"/>
            <w:noWrap/>
            <w:vAlign w:val="bottom"/>
          </w:tcPr>
          <w:p w:rsidR="0020677C" w:rsidRPr="0020677C" w:rsidRDefault="0020677C" w:rsidP="00EA66D0">
            <w:pPr>
              <w:ind w:firstLineChars="100" w:firstLine="220"/>
              <w:jc w:val="right"/>
              <w:rPr>
                <w:sz w:val="22"/>
                <w:szCs w:val="22"/>
              </w:rPr>
            </w:pPr>
            <w:r w:rsidRPr="0020677C">
              <w:rPr>
                <w:sz w:val="22"/>
                <w:szCs w:val="22"/>
              </w:rPr>
              <w:t>37 098</w:t>
            </w:r>
          </w:p>
        </w:tc>
        <w:tc>
          <w:tcPr>
            <w:tcW w:w="1134" w:type="dxa"/>
            <w:tcBorders>
              <w:top w:val="nil"/>
              <w:left w:val="nil"/>
              <w:bottom w:val="single" w:sz="4" w:space="0" w:color="auto"/>
              <w:right w:val="single" w:sz="4" w:space="0" w:color="auto"/>
            </w:tcBorders>
            <w:shd w:val="clear" w:color="auto" w:fill="auto"/>
            <w:noWrap/>
            <w:vAlign w:val="bottom"/>
          </w:tcPr>
          <w:p w:rsidR="0020677C" w:rsidRPr="0020677C" w:rsidRDefault="0020677C" w:rsidP="00EA66D0">
            <w:pPr>
              <w:ind w:firstLineChars="100" w:firstLine="220"/>
              <w:jc w:val="right"/>
              <w:rPr>
                <w:sz w:val="22"/>
                <w:szCs w:val="22"/>
              </w:rPr>
            </w:pPr>
            <w:r w:rsidRPr="0020677C">
              <w:rPr>
                <w:sz w:val="22"/>
                <w:szCs w:val="22"/>
              </w:rPr>
              <w:t>84</w:t>
            </w:r>
          </w:p>
        </w:tc>
        <w:tc>
          <w:tcPr>
            <w:tcW w:w="960" w:type="dxa"/>
            <w:tcBorders>
              <w:top w:val="nil"/>
              <w:left w:val="nil"/>
              <w:bottom w:val="single" w:sz="4" w:space="0" w:color="auto"/>
              <w:right w:val="single" w:sz="4" w:space="0" w:color="auto"/>
            </w:tcBorders>
            <w:shd w:val="clear" w:color="auto" w:fill="auto"/>
            <w:noWrap/>
            <w:vAlign w:val="bottom"/>
          </w:tcPr>
          <w:p w:rsidR="0020677C" w:rsidRPr="0020677C" w:rsidRDefault="0020677C" w:rsidP="00EA66D0">
            <w:pPr>
              <w:jc w:val="right"/>
              <w:rPr>
                <w:sz w:val="22"/>
                <w:szCs w:val="22"/>
              </w:rPr>
            </w:pPr>
            <w:r w:rsidRPr="0020677C">
              <w:rPr>
                <w:sz w:val="22"/>
                <w:szCs w:val="22"/>
              </w:rPr>
              <w:t>99,31</w:t>
            </w:r>
          </w:p>
        </w:tc>
        <w:tc>
          <w:tcPr>
            <w:tcW w:w="960" w:type="dxa"/>
            <w:tcBorders>
              <w:top w:val="nil"/>
              <w:left w:val="nil"/>
              <w:bottom w:val="single" w:sz="4" w:space="0" w:color="auto"/>
              <w:right w:val="single" w:sz="8" w:space="0" w:color="auto"/>
            </w:tcBorders>
            <w:shd w:val="clear" w:color="auto" w:fill="auto"/>
            <w:noWrap/>
            <w:vAlign w:val="bottom"/>
          </w:tcPr>
          <w:p w:rsidR="0020677C" w:rsidRPr="0020677C" w:rsidRDefault="0020677C" w:rsidP="00EA66D0">
            <w:pPr>
              <w:jc w:val="right"/>
              <w:rPr>
                <w:sz w:val="22"/>
                <w:szCs w:val="22"/>
              </w:rPr>
            </w:pPr>
            <w:r w:rsidRPr="0020677C">
              <w:rPr>
                <w:sz w:val="22"/>
                <w:szCs w:val="22"/>
              </w:rPr>
              <w:t>95,45</w:t>
            </w:r>
          </w:p>
        </w:tc>
      </w:tr>
      <w:tr w:rsidR="0020677C" w:rsidRPr="00207124" w:rsidTr="00EA66D0">
        <w:trPr>
          <w:trHeight w:val="255"/>
        </w:trPr>
        <w:tc>
          <w:tcPr>
            <w:tcW w:w="2140" w:type="dxa"/>
            <w:tcBorders>
              <w:top w:val="nil"/>
              <w:left w:val="single" w:sz="8" w:space="0" w:color="auto"/>
              <w:bottom w:val="single" w:sz="4" w:space="0" w:color="auto"/>
              <w:right w:val="single" w:sz="8" w:space="0" w:color="auto"/>
            </w:tcBorders>
            <w:shd w:val="clear" w:color="auto" w:fill="auto"/>
            <w:noWrap/>
            <w:vAlign w:val="bottom"/>
          </w:tcPr>
          <w:p w:rsidR="0020677C" w:rsidRPr="0020677C" w:rsidRDefault="0020677C" w:rsidP="00EA66D0">
            <w:pPr>
              <w:rPr>
                <w:sz w:val="22"/>
                <w:szCs w:val="22"/>
              </w:rPr>
            </w:pPr>
            <w:r w:rsidRPr="0020677C">
              <w:rPr>
                <w:sz w:val="22"/>
                <w:szCs w:val="22"/>
              </w:rPr>
              <w:t>DÚ</w:t>
            </w:r>
          </w:p>
        </w:tc>
        <w:tc>
          <w:tcPr>
            <w:tcW w:w="1404" w:type="dxa"/>
            <w:tcBorders>
              <w:top w:val="nil"/>
              <w:left w:val="nil"/>
              <w:bottom w:val="single" w:sz="4" w:space="0" w:color="auto"/>
              <w:right w:val="single" w:sz="4" w:space="0" w:color="auto"/>
            </w:tcBorders>
            <w:shd w:val="clear" w:color="auto" w:fill="auto"/>
            <w:noWrap/>
            <w:vAlign w:val="bottom"/>
          </w:tcPr>
          <w:p w:rsidR="0020677C" w:rsidRPr="0020677C" w:rsidRDefault="0020677C" w:rsidP="00EA66D0">
            <w:pPr>
              <w:ind w:firstLineChars="100" w:firstLine="220"/>
              <w:jc w:val="right"/>
              <w:rPr>
                <w:sz w:val="22"/>
                <w:szCs w:val="22"/>
              </w:rPr>
            </w:pPr>
            <w:r w:rsidRPr="0020677C">
              <w:rPr>
                <w:sz w:val="22"/>
                <w:szCs w:val="22"/>
              </w:rPr>
              <w:t>50 529</w:t>
            </w:r>
          </w:p>
        </w:tc>
        <w:tc>
          <w:tcPr>
            <w:tcW w:w="1116" w:type="dxa"/>
            <w:tcBorders>
              <w:top w:val="nil"/>
              <w:left w:val="nil"/>
              <w:bottom w:val="single" w:sz="4" w:space="0" w:color="auto"/>
              <w:right w:val="single" w:sz="4" w:space="0" w:color="auto"/>
            </w:tcBorders>
            <w:shd w:val="clear" w:color="auto" w:fill="auto"/>
            <w:noWrap/>
            <w:vAlign w:val="bottom"/>
          </w:tcPr>
          <w:p w:rsidR="0020677C" w:rsidRPr="0020677C" w:rsidRDefault="0020677C" w:rsidP="00EA66D0">
            <w:pPr>
              <w:ind w:firstLineChars="100" w:firstLine="220"/>
              <w:jc w:val="right"/>
              <w:rPr>
                <w:sz w:val="22"/>
                <w:szCs w:val="22"/>
              </w:rPr>
            </w:pPr>
            <w:r w:rsidRPr="0020677C">
              <w:rPr>
                <w:sz w:val="22"/>
                <w:szCs w:val="22"/>
              </w:rPr>
              <w:t>115</w:t>
            </w:r>
          </w:p>
        </w:tc>
        <w:tc>
          <w:tcPr>
            <w:tcW w:w="1451" w:type="dxa"/>
            <w:tcBorders>
              <w:top w:val="nil"/>
              <w:left w:val="nil"/>
              <w:bottom w:val="single" w:sz="4" w:space="0" w:color="auto"/>
              <w:right w:val="single" w:sz="4" w:space="0" w:color="auto"/>
            </w:tcBorders>
            <w:shd w:val="clear" w:color="auto" w:fill="auto"/>
            <w:noWrap/>
            <w:vAlign w:val="bottom"/>
          </w:tcPr>
          <w:p w:rsidR="0020677C" w:rsidRPr="0020677C" w:rsidRDefault="0020677C" w:rsidP="00EA66D0">
            <w:pPr>
              <w:ind w:firstLineChars="100" w:firstLine="220"/>
              <w:jc w:val="right"/>
              <w:rPr>
                <w:sz w:val="22"/>
                <w:szCs w:val="22"/>
              </w:rPr>
            </w:pPr>
            <w:r w:rsidRPr="0020677C">
              <w:rPr>
                <w:sz w:val="22"/>
                <w:szCs w:val="22"/>
              </w:rPr>
              <w:t>49 386</w:t>
            </w:r>
          </w:p>
        </w:tc>
        <w:tc>
          <w:tcPr>
            <w:tcW w:w="1134" w:type="dxa"/>
            <w:tcBorders>
              <w:top w:val="nil"/>
              <w:left w:val="nil"/>
              <w:bottom w:val="single" w:sz="4" w:space="0" w:color="auto"/>
              <w:right w:val="single" w:sz="4" w:space="0" w:color="auto"/>
            </w:tcBorders>
            <w:shd w:val="clear" w:color="auto" w:fill="auto"/>
            <w:noWrap/>
            <w:vAlign w:val="bottom"/>
          </w:tcPr>
          <w:p w:rsidR="0020677C" w:rsidRPr="0020677C" w:rsidRDefault="0020677C" w:rsidP="00EA66D0">
            <w:pPr>
              <w:ind w:firstLineChars="100" w:firstLine="220"/>
              <w:jc w:val="right"/>
              <w:rPr>
                <w:sz w:val="22"/>
                <w:szCs w:val="22"/>
              </w:rPr>
            </w:pPr>
            <w:r w:rsidRPr="0020677C">
              <w:rPr>
                <w:sz w:val="22"/>
                <w:szCs w:val="22"/>
              </w:rPr>
              <w:t>107</w:t>
            </w:r>
          </w:p>
        </w:tc>
        <w:tc>
          <w:tcPr>
            <w:tcW w:w="960" w:type="dxa"/>
            <w:tcBorders>
              <w:top w:val="nil"/>
              <w:left w:val="nil"/>
              <w:bottom w:val="single" w:sz="4" w:space="0" w:color="auto"/>
              <w:right w:val="single" w:sz="4" w:space="0" w:color="auto"/>
            </w:tcBorders>
            <w:shd w:val="clear" w:color="auto" w:fill="auto"/>
            <w:noWrap/>
            <w:vAlign w:val="bottom"/>
          </w:tcPr>
          <w:p w:rsidR="0020677C" w:rsidRPr="0020677C" w:rsidRDefault="0020677C" w:rsidP="00EA66D0">
            <w:pPr>
              <w:jc w:val="right"/>
              <w:rPr>
                <w:sz w:val="22"/>
                <w:szCs w:val="22"/>
              </w:rPr>
            </w:pPr>
            <w:r w:rsidRPr="0020677C">
              <w:rPr>
                <w:sz w:val="22"/>
                <w:szCs w:val="22"/>
              </w:rPr>
              <w:t>97,74</w:t>
            </w:r>
          </w:p>
        </w:tc>
        <w:tc>
          <w:tcPr>
            <w:tcW w:w="960" w:type="dxa"/>
            <w:tcBorders>
              <w:top w:val="nil"/>
              <w:left w:val="nil"/>
              <w:bottom w:val="single" w:sz="4" w:space="0" w:color="auto"/>
              <w:right w:val="single" w:sz="8" w:space="0" w:color="auto"/>
            </w:tcBorders>
            <w:shd w:val="clear" w:color="auto" w:fill="auto"/>
            <w:noWrap/>
            <w:vAlign w:val="bottom"/>
          </w:tcPr>
          <w:p w:rsidR="0020677C" w:rsidRPr="0020677C" w:rsidRDefault="0020677C" w:rsidP="00EA66D0">
            <w:pPr>
              <w:jc w:val="right"/>
              <w:rPr>
                <w:sz w:val="22"/>
                <w:szCs w:val="22"/>
              </w:rPr>
            </w:pPr>
            <w:r w:rsidRPr="0020677C">
              <w:rPr>
                <w:sz w:val="22"/>
                <w:szCs w:val="22"/>
              </w:rPr>
              <w:t>93,04</w:t>
            </w:r>
          </w:p>
        </w:tc>
      </w:tr>
      <w:tr w:rsidR="0020677C" w:rsidRPr="00207124" w:rsidTr="00EA66D0">
        <w:trPr>
          <w:trHeight w:val="255"/>
        </w:trPr>
        <w:tc>
          <w:tcPr>
            <w:tcW w:w="2140" w:type="dxa"/>
            <w:tcBorders>
              <w:top w:val="nil"/>
              <w:left w:val="single" w:sz="8" w:space="0" w:color="auto"/>
              <w:bottom w:val="single" w:sz="4" w:space="0" w:color="auto"/>
              <w:right w:val="single" w:sz="8" w:space="0" w:color="auto"/>
            </w:tcBorders>
            <w:shd w:val="clear" w:color="auto" w:fill="auto"/>
            <w:noWrap/>
            <w:vAlign w:val="bottom"/>
          </w:tcPr>
          <w:p w:rsidR="0020677C" w:rsidRPr="0020677C" w:rsidRDefault="0020677C" w:rsidP="00EA66D0">
            <w:pPr>
              <w:rPr>
                <w:sz w:val="22"/>
                <w:szCs w:val="22"/>
              </w:rPr>
            </w:pPr>
            <w:r w:rsidRPr="0020677C">
              <w:rPr>
                <w:sz w:val="22"/>
                <w:szCs w:val="22"/>
              </w:rPr>
              <w:t>DI</w:t>
            </w:r>
          </w:p>
        </w:tc>
        <w:tc>
          <w:tcPr>
            <w:tcW w:w="1404" w:type="dxa"/>
            <w:tcBorders>
              <w:top w:val="nil"/>
              <w:left w:val="nil"/>
              <w:bottom w:val="single" w:sz="4" w:space="0" w:color="auto"/>
              <w:right w:val="single" w:sz="4" w:space="0" w:color="auto"/>
            </w:tcBorders>
            <w:shd w:val="clear" w:color="auto" w:fill="auto"/>
            <w:noWrap/>
            <w:vAlign w:val="bottom"/>
          </w:tcPr>
          <w:p w:rsidR="0020677C" w:rsidRPr="0020677C" w:rsidRDefault="0020677C" w:rsidP="00EA66D0">
            <w:pPr>
              <w:ind w:firstLineChars="100" w:firstLine="220"/>
              <w:jc w:val="right"/>
              <w:rPr>
                <w:sz w:val="22"/>
                <w:szCs w:val="22"/>
              </w:rPr>
            </w:pPr>
            <w:r w:rsidRPr="0020677C">
              <w:rPr>
                <w:sz w:val="22"/>
                <w:szCs w:val="22"/>
              </w:rPr>
              <w:t>19 328</w:t>
            </w:r>
          </w:p>
        </w:tc>
        <w:tc>
          <w:tcPr>
            <w:tcW w:w="1116" w:type="dxa"/>
            <w:tcBorders>
              <w:top w:val="nil"/>
              <w:left w:val="nil"/>
              <w:bottom w:val="single" w:sz="4" w:space="0" w:color="auto"/>
              <w:right w:val="single" w:sz="4" w:space="0" w:color="auto"/>
            </w:tcBorders>
            <w:shd w:val="clear" w:color="auto" w:fill="auto"/>
            <w:noWrap/>
            <w:vAlign w:val="bottom"/>
          </w:tcPr>
          <w:p w:rsidR="0020677C" w:rsidRPr="0020677C" w:rsidRDefault="0020677C" w:rsidP="00EA66D0">
            <w:pPr>
              <w:ind w:firstLineChars="100" w:firstLine="220"/>
              <w:jc w:val="right"/>
              <w:rPr>
                <w:sz w:val="22"/>
                <w:szCs w:val="22"/>
              </w:rPr>
            </w:pPr>
            <w:r w:rsidRPr="0020677C">
              <w:rPr>
                <w:sz w:val="22"/>
                <w:szCs w:val="22"/>
              </w:rPr>
              <w:t>39</w:t>
            </w:r>
          </w:p>
        </w:tc>
        <w:tc>
          <w:tcPr>
            <w:tcW w:w="1451" w:type="dxa"/>
            <w:tcBorders>
              <w:top w:val="nil"/>
              <w:left w:val="nil"/>
              <w:bottom w:val="single" w:sz="4" w:space="0" w:color="auto"/>
              <w:right w:val="single" w:sz="4" w:space="0" w:color="auto"/>
            </w:tcBorders>
            <w:shd w:val="clear" w:color="auto" w:fill="auto"/>
            <w:noWrap/>
            <w:vAlign w:val="bottom"/>
          </w:tcPr>
          <w:p w:rsidR="0020677C" w:rsidRPr="0020677C" w:rsidRDefault="0020677C" w:rsidP="00EA66D0">
            <w:pPr>
              <w:ind w:firstLineChars="100" w:firstLine="220"/>
              <w:jc w:val="right"/>
              <w:rPr>
                <w:sz w:val="22"/>
                <w:szCs w:val="22"/>
              </w:rPr>
            </w:pPr>
            <w:r w:rsidRPr="0020677C">
              <w:rPr>
                <w:sz w:val="22"/>
                <w:szCs w:val="22"/>
              </w:rPr>
              <w:t>19 323</w:t>
            </w:r>
          </w:p>
        </w:tc>
        <w:tc>
          <w:tcPr>
            <w:tcW w:w="1134" w:type="dxa"/>
            <w:tcBorders>
              <w:top w:val="nil"/>
              <w:left w:val="nil"/>
              <w:bottom w:val="single" w:sz="4" w:space="0" w:color="auto"/>
              <w:right w:val="single" w:sz="4" w:space="0" w:color="auto"/>
            </w:tcBorders>
            <w:shd w:val="clear" w:color="auto" w:fill="auto"/>
            <w:noWrap/>
            <w:vAlign w:val="bottom"/>
          </w:tcPr>
          <w:p w:rsidR="0020677C" w:rsidRPr="0020677C" w:rsidRDefault="0020677C" w:rsidP="00EA66D0">
            <w:pPr>
              <w:ind w:firstLineChars="100" w:firstLine="220"/>
              <w:jc w:val="right"/>
              <w:rPr>
                <w:sz w:val="22"/>
                <w:szCs w:val="22"/>
              </w:rPr>
            </w:pPr>
            <w:r w:rsidRPr="0020677C">
              <w:rPr>
                <w:sz w:val="22"/>
                <w:szCs w:val="22"/>
              </w:rPr>
              <w:t>37</w:t>
            </w:r>
          </w:p>
        </w:tc>
        <w:tc>
          <w:tcPr>
            <w:tcW w:w="960" w:type="dxa"/>
            <w:tcBorders>
              <w:top w:val="nil"/>
              <w:left w:val="nil"/>
              <w:bottom w:val="single" w:sz="4" w:space="0" w:color="auto"/>
              <w:right w:val="single" w:sz="4" w:space="0" w:color="auto"/>
            </w:tcBorders>
            <w:shd w:val="clear" w:color="auto" w:fill="auto"/>
            <w:noWrap/>
            <w:vAlign w:val="bottom"/>
          </w:tcPr>
          <w:p w:rsidR="0020677C" w:rsidRPr="0020677C" w:rsidRDefault="0020677C" w:rsidP="00EA66D0">
            <w:pPr>
              <w:jc w:val="right"/>
              <w:rPr>
                <w:sz w:val="22"/>
                <w:szCs w:val="22"/>
              </w:rPr>
            </w:pPr>
            <w:r w:rsidRPr="0020677C">
              <w:rPr>
                <w:sz w:val="22"/>
                <w:szCs w:val="22"/>
              </w:rPr>
              <w:t>99,97</w:t>
            </w:r>
          </w:p>
        </w:tc>
        <w:tc>
          <w:tcPr>
            <w:tcW w:w="960" w:type="dxa"/>
            <w:tcBorders>
              <w:top w:val="nil"/>
              <w:left w:val="nil"/>
              <w:bottom w:val="single" w:sz="4" w:space="0" w:color="auto"/>
              <w:right w:val="single" w:sz="8" w:space="0" w:color="auto"/>
            </w:tcBorders>
            <w:shd w:val="clear" w:color="auto" w:fill="auto"/>
            <w:noWrap/>
            <w:vAlign w:val="bottom"/>
          </w:tcPr>
          <w:p w:rsidR="0020677C" w:rsidRPr="0020677C" w:rsidRDefault="0020677C" w:rsidP="00EA66D0">
            <w:pPr>
              <w:jc w:val="right"/>
              <w:rPr>
                <w:sz w:val="22"/>
                <w:szCs w:val="22"/>
              </w:rPr>
            </w:pPr>
            <w:r w:rsidRPr="0020677C">
              <w:rPr>
                <w:sz w:val="22"/>
                <w:szCs w:val="22"/>
              </w:rPr>
              <w:t>94,87</w:t>
            </w:r>
          </w:p>
        </w:tc>
      </w:tr>
      <w:tr w:rsidR="0020677C" w:rsidRPr="00572373" w:rsidTr="00EA66D0">
        <w:trPr>
          <w:trHeight w:val="255"/>
        </w:trPr>
        <w:tc>
          <w:tcPr>
            <w:tcW w:w="2140" w:type="dxa"/>
            <w:tcBorders>
              <w:top w:val="nil"/>
              <w:left w:val="single" w:sz="8" w:space="0" w:color="auto"/>
              <w:bottom w:val="single" w:sz="4" w:space="0" w:color="auto"/>
              <w:right w:val="single" w:sz="8" w:space="0" w:color="auto"/>
            </w:tcBorders>
            <w:shd w:val="clear" w:color="auto" w:fill="auto"/>
            <w:noWrap/>
            <w:vAlign w:val="bottom"/>
          </w:tcPr>
          <w:p w:rsidR="0020677C" w:rsidRPr="0020677C" w:rsidRDefault="0020677C" w:rsidP="00EA66D0">
            <w:pPr>
              <w:rPr>
                <w:sz w:val="22"/>
                <w:szCs w:val="22"/>
              </w:rPr>
            </w:pPr>
            <w:r w:rsidRPr="0020677C">
              <w:rPr>
                <w:sz w:val="22"/>
                <w:szCs w:val="22"/>
              </w:rPr>
              <w:t>ÚZPLN</w:t>
            </w:r>
          </w:p>
        </w:tc>
        <w:tc>
          <w:tcPr>
            <w:tcW w:w="1404" w:type="dxa"/>
            <w:tcBorders>
              <w:top w:val="nil"/>
              <w:left w:val="nil"/>
              <w:bottom w:val="single" w:sz="4" w:space="0" w:color="auto"/>
              <w:right w:val="single" w:sz="4" w:space="0" w:color="auto"/>
            </w:tcBorders>
            <w:shd w:val="clear" w:color="auto" w:fill="auto"/>
            <w:noWrap/>
            <w:vAlign w:val="bottom"/>
          </w:tcPr>
          <w:p w:rsidR="0020677C" w:rsidRPr="0020677C" w:rsidRDefault="0020677C" w:rsidP="00EA66D0">
            <w:pPr>
              <w:ind w:firstLineChars="100" w:firstLine="220"/>
              <w:jc w:val="right"/>
              <w:rPr>
                <w:sz w:val="22"/>
                <w:szCs w:val="22"/>
              </w:rPr>
            </w:pPr>
            <w:r w:rsidRPr="0020677C">
              <w:rPr>
                <w:sz w:val="22"/>
                <w:szCs w:val="22"/>
              </w:rPr>
              <w:t>8 181</w:t>
            </w:r>
          </w:p>
        </w:tc>
        <w:tc>
          <w:tcPr>
            <w:tcW w:w="1116" w:type="dxa"/>
            <w:tcBorders>
              <w:top w:val="nil"/>
              <w:left w:val="nil"/>
              <w:bottom w:val="single" w:sz="4" w:space="0" w:color="auto"/>
              <w:right w:val="single" w:sz="4" w:space="0" w:color="auto"/>
            </w:tcBorders>
            <w:shd w:val="clear" w:color="auto" w:fill="auto"/>
            <w:noWrap/>
            <w:vAlign w:val="bottom"/>
          </w:tcPr>
          <w:p w:rsidR="0020677C" w:rsidRPr="0020677C" w:rsidRDefault="0020677C" w:rsidP="00EA66D0">
            <w:pPr>
              <w:ind w:firstLineChars="100" w:firstLine="220"/>
              <w:jc w:val="right"/>
              <w:rPr>
                <w:sz w:val="22"/>
                <w:szCs w:val="22"/>
              </w:rPr>
            </w:pPr>
            <w:r w:rsidRPr="0020677C">
              <w:rPr>
                <w:sz w:val="22"/>
                <w:szCs w:val="22"/>
              </w:rPr>
              <w:t>15</w:t>
            </w:r>
          </w:p>
        </w:tc>
        <w:tc>
          <w:tcPr>
            <w:tcW w:w="1451" w:type="dxa"/>
            <w:tcBorders>
              <w:top w:val="nil"/>
              <w:left w:val="nil"/>
              <w:bottom w:val="single" w:sz="4" w:space="0" w:color="auto"/>
              <w:right w:val="single" w:sz="4" w:space="0" w:color="auto"/>
            </w:tcBorders>
            <w:shd w:val="clear" w:color="auto" w:fill="auto"/>
            <w:noWrap/>
            <w:vAlign w:val="bottom"/>
          </w:tcPr>
          <w:p w:rsidR="0020677C" w:rsidRPr="0020677C" w:rsidRDefault="0020677C" w:rsidP="00EA66D0">
            <w:pPr>
              <w:ind w:firstLineChars="100" w:firstLine="220"/>
              <w:jc w:val="right"/>
              <w:rPr>
                <w:sz w:val="22"/>
                <w:szCs w:val="22"/>
              </w:rPr>
            </w:pPr>
            <w:r w:rsidRPr="0020677C">
              <w:rPr>
                <w:sz w:val="22"/>
                <w:szCs w:val="22"/>
              </w:rPr>
              <w:t>8 169</w:t>
            </w:r>
          </w:p>
        </w:tc>
        <w:tc>
          <w:tcPr>
            <w:tcW w:w="1134" w:type="dxa"/>
            <w:tcBorders>
              <w:top w:val="nil"/>
              <w:left w:val="nil"/>
              <w:bottom w:val="single" w:sz="4" w:space="0" w:color="auto"/>
              <w:right w:val="single" w:sz="4" w:space="0" w:color="auto"/>
            </w:tcBorders>
            <w:shd w:val="clear" w:color="auto" w:fill="auto"/>
            <w:noWrap/>
            <w:vAlign w:val="bottom"/>
          </w:tcPr>
          <w:p w:rsidR="0020677C" w:rsidRPr="0020677C" w:rsidRDefault="0020677C" w:rsidP="00EA66D0">
            <w:pPr>
              <w:ind w:firstLineChars="100" w:firstLine="220"/>
              <w:jc w:val="right"/>
              <w:rPr>
                <w:sz w:val="22"/>
                <w:szCs w:val="22"/>
              </w:rPr>
            </w:pPr>
            <w:r w:rsidRPr="0020677C">
              <w:rPr>
                <w:sz w:val="22"/>
                <w:szCs w:val="22"/>
              </w:rPr>
              <w:t>14</w:t>
            </w:r>
          </w:p>
        </w:tc>
        <w:tc>
          <w:tcPr>
            <w:tcW w:w="960" w:type="dxa"/>
            <w:tcBorders>
              <w:top w:val="nil"/>
              <w:left w:val="nil"/>
              <w:bottom w:val="single" w:sz="4" w:space="0" w:color="auto"/>
              <w:right w:val="single" w:sz="4" w:space="0" w:color="auto"/>
            </w:tcBorders>
            <w:shd w:val="clear" w:color="auto" w:fill="auto"/>
            <w:noWrap/>
            <w:vAlign w:val="bottom"/>
          </w:tcPr>
          <w:p w:rsidR="0020677C" w:rsidRPr="0020677C" w:rsidRDefault="0020677C" w:rsidP="00EA66D0">
            <w:pPr>
              <w:jc w:val="right"/>
              <w:rPr>
                <w:sz w:val="22"/>
                <w:szCs w:val="22"/>
              </w:rPr>
            </w:pPr>
            <w:r w:rsidRPr="0020677C">
              <w:rPr>
                <w:sz w:val="22"/>
                <w:szCs w:val="22"/>
              </w:rPr>
              <w:t>99,85</w:t>
            </w:r>
          </w:p>
        </w:tc>
        <w:tc>
          <w:tcPr>
            <w:tcW w:w="960" w:type="dxa"/>
            <w:tcBorders>
              <w:top w:val="nil"/>
              <w:left w:val="nil"/>
              <w:bottom w:val="single" w:sz="4" w:space="0" w:color="auto"/>
              <w:right w:val="single" w:sz="8" w:space="0" w:color="auto"/>
            </w:tcBorders>
            <w:shd w:val="clear" w:color="auto" w:fill="auto"/>
            <w:noWrap/>
            <w:vAlign w:val="bottom"/>
          </w:tcPr>
          <w:p w:rsidR="0020677C" w:rsidRPr="0020677C" w:rsidRDefault="0020677C" w:rsidP="00EA66D0">
            <w:pPr>
              <w:jc w:val="right"/>
              <w:rPr>
                <w:sz w:val="22"/>
                <w:szCs w:val="22"/>
              </w:rPr>
            </w:pPr>
            <w:r w:rsidRPr="0020677C">
              <w:rPr>
                <w:sz w:val="22"/>
                <w:szCs w:val="22"/>
              </w:rPr>
              <w:t>93,33</w:t>
            </w:r>
          </w:p>
        </w:tc>
      </w:tr>
      <w:tr w:rsidR="0020677C" w:rsidRPr="00572373" w:rsidTr="00EA66D0">
        <w:trPr>
          <w:trHeight w:val="255"/>
        </w:trPr>
        <w:tc>
          <w:tcPr>
            <w:tcW w:w="2140" w:type="dxa"/>
            <w:tcBorders>
              <w:top w:val="single" w:sz="4" w:space="0" w:color="auto"/>
              <w:left w:val="single" w:sz="8" w:space="0" w:color="auto"/>
              <w:bottom w:val="single" w:sz="4" w:space="0" w:color="auto"/>
              <w:right w:val="single" w:sz="8" w:space="0" w:color="auto"/>
            </w:tcBorders>
            <w:shd w:val="clear" w:color="auto" w:fill="auto"/>
            <w:noWrap/>
            <w:vAlign w:val="bottom"/>
          </w:tcPr>
          <w:p w:rsidR="0020677C" w:rsidRPr="0020677C" w:rsidRDefault="0020677C" w:rsidP="00EA66D0">
            <w:pPr>
              <w:rPr>
                <w:b/>
                <w:bCs/>
                <w:sz w:val="22"/>
                <w:szCs w:val="22"/>
              </w:rPr>
            </w:pPr>
            <w:r w:rsidRPr="0020677C">
              <w:rPr>
                <w:b/>
                <w:bCs/>
                <w:sz w:val="22"/>
                <w:szCs w:val="22"/>
              </w:rPr>
              <w:t>Státní správa celkem</w:t>
            </w:r>
          </w:p>
        </w:tc>
        <w:tc>
          <w:tcPr>
            <w:tcW w:w="1404" w:type="dxa"/>
            <w:tcBorders>
              <w:top w:val="nil"/>
              <w:left w:val="nil"/>
              <w:bottom w:val="single" w:sz="4" w:space="0" w:color="auto"/>
              <w:right w:val="single" w:sz="4" w:space="0" w:color="auto"/>
            </w:tcBorders>
            <w:shd w:val="clear" w:color="auto" w:fill="auto"/>
            <w:noWrap/>
            <w:vAlign w:val="bottom"/>
          </w:tcPr>
          <w:p w:rsidR="0020677C" w:rsidRPr="0020677C" w:rsidRDefault="0020677C" w:rsidP="00EA66D0">
            <w:pPr>
              <w:ind w:firstLineChars="100" w:firstLine="220"/>
              <w:jc w:val="right"/>
              <w:rPr>
                <w:b/>
                <w:bCs/>
                <w:sz w:val="22"/>
                <w:szCs w:val="22"/>
              </w:rPr>
            </w:pPr>
            <w:r w:rsidRPr="0020677C">
              <w:rPr>
                <w:b/>
                <w:bCs/>
                <w:sz w:val="22"/>
                <w:szCs w:val="22"/>
              </w:rPr>
              <w:t>542 800</w:t>
            </w:r>
          </w:p>
        </w:tc>
        <w:tc>
          <w:tcPr>
            <w:tcW w:w="1116" w:type="dxa"/>
            <w:tcBorders>
              <w:top w:val="nil"/>
              <w:left w:val="nil"/>
              <w:bottom w:val="single" w:sz="4" w:space="0" w:color="auto"/>
              <w:right w:val="single" w:sz="4" w:space="0" w:color="auto"/>
            </w:tcBorders>
            <w:shd w:val="clear" w:color="auto" w:fill="auto"/>
            <w:noWrap/>
            <w:vAlign w:val="bottom"/>
          </w:tcPr>
          <w:p w:rsidR="0020677C" w:rsidRPr="0020677C" w:rsidRDefault="0020677C" w:rsidP="00EA66D0">
            <w:pPr>
              <w:ind w:firstLineChars="100" w:firstLine="220"/>
              <w:jc w:val="right"/>
              <w:rPr>
                <w:b/>
                <w:bCs/>
                <w:sz w:val="22"/>
                <w:szCs w:val="22"/>
              </w:rPr>
            </w:pPr>
            <w:r w:rsidRPr="0020677C">
              <w:rPr>
                <w:b/>
                <w:bCs/>
                <w:sz w:val="22"/>
                <w:szCs w:val="22"/>
              </w:rPr>
              <w:t>936</w:t>
            </w:r>
          </w:p>
        </w:tc>
        <w:tc>
          <w:tcPr>
            <w:tcW w:w="1451" w:type="dxa"/>
            <w:tcBorders>
              <w:top w:val="nil"/>
              <w:left w:val="nil"/>
              <w:bottom w:val="single" w:sz="4" w:space="0" w:color="auto"/>
              <w:right w:val="single" w:sz="4" w:space="0" w:color="auto"/>
            </w:tcBorders>
            <w:shd w:val="clear" w:color="auto" w:fill="auto"/>
            <w:noWrap/>
            <w:vAlign w:val="bottom"/>
          </w:tcPr>
          <w:p w:rsidR="0020677C" w:rsidRPr="0020677C" w:rsidRDefault="0020677C" w:rsidP="00EA66D0">
            <w:pPr>
              <w:ind w:firstLineChars="100" w:firstLine="220"/>
              <w:jc w:val="right"/>
              <w:rPr>
                <w:b/>
                <w:bCs/>
                <w:sz w:val="22"/>
                <w:szCs w:val="22"/>
              </w:rPr>
            </w:pPr>
            <w:r w:rsidRPr="0020677C">
              <w:rPr>
                <w:b/>
                <w:bCs/>
                <w:sz w:val="22"/>
                <w:szCs w:val="22"/>
              </w:rPr>
              <w:t>513 390</w:t>
            </w:r>
          </w:p>
        </w:tc>
        <w:tc>
          <w:tcPr>
            <w:tcW w:w="1134" w:type="dxa"/>
            <w:tcBorders>
              <w:top w:val="nil"/>
              <w:left w:val="nil"/>
              <w:bottom w:val="single" w:sz="4" w:space="0" w:color="auto"/>
              <w:right w:val="single" w:sz="4" w:space="0" w:color="auto"/>
            </w:tcBorders>
            <w:shd w:val="clear" w:color="auto" w:fill="auto"/>
            <w:noWrap/>
            <w:vAlign w:val="bottom"/>
          </w:tcPr>
          <w:p w:rsidR="0020677C" w:rsidRPr="0020677C" w:rsidRDefault="0020677C" w:rsidP="00EA66D0">
            <w:pPr>
              <w:ind w:firstLineChars="100" w:firstLine="220"/>
              <w:jc w:val="right"/>
              <w:rPr>
                <w:b/>
                <w:bCs/>
                <w:sz w:val="22"/>
                <w:szCs w:val="22"/>
              </w:rPr>
            </w:pPr>
            <w:r w:rsidRPr="0020677C">
              <w:rPr>
                <w:b/>
                <w:bCs/>
                <w:sz w:val="22"/>
                <w:szCs w:val="22"/>
              </w:rPr>
              <w:t>835</w:t>
            </w:r>
          </w:p>
        </w:tc>
        <w:tc>
          <w:tcPr>
            <w:tcW w:w="960" w:type="dxa"/>
            <w:tcBorders>
              <w:top w:val="nil"/>
              <w:left w:val="nil"/>
              <w:bottom w:val="single" w:sz="4" w:space="0" w:color="auto"/>
              <w:right w:val="single" w:sz="4" w:space="0" w:color="auto"/>
            </w:tcBorders>
            <w:shd w:val="clear" w:color="auto" w:fill="auto"/>
            <w:noWrap/>
            <w:vAlign w:val="bottom"/>
          </w:tcPr>
          <w:p w:rsidR="0020677C" w:rsidRPr="0020677C" w:rsidRDefault="0020677C" w:rsidP="00EA66D0">
            <w:pPr>
              <w:jc w:val="right"/>
              <w:rPr>
                <w:b/>
                <w:bCs/>
                <w:sz w:val="22"/>
                <w:szCs w:val="22"/>
              </w:rPr>
            </w:pPr>
            <w:r w:rsidRPr="0020677C">
              <w:rPr>
                <w:b/>
                <w:bCs/>
                <w:sz w:val="22"/>
                <w:szCs w:val="22"/>
              </w:rPr>
              <w:t>94,58</w:t>
            </w:r>
          </w:p>
        </w:tc>
        <w:tc>
          <w:tcPr>
            <w:tcW w:w="960" w:type="dxa"/>
            <w:tcBorders>
              <w:top w:val="nil"/>
              <w:left w:val="nil"/>
              <w:bottom w:val="single" w:sz="4" w:space="0" w:color="auto"/>
              <w:right w:val="single" w:sz="8" w:space="0" w:color="auto"/>
            </w:tcBorders>
            <w:shd w:val="clear" w:color="auto" w:fill="auto"/>
            <w:noWrap/>
            <w:vAlign w:val="bottom"/>
          </w:tcPr>
          <w:p w:rsidR="0020677C" w:rsidRPr="0020677C" w:rsidRDefault="0020677C" w:rsidP="00EA66D0">
            <w:pPr>
              <w:jc w:val="right"/>
              <w:rPr>
                <w:b/>
                <w:bCs/>
                <w:sz w:val="22"/>
                <w:szCs w:val="22"/>
              </w:rPr>
            </w:pPr>
            <w:r w:rsidRPr="0020677C">
              <w:rPr>
                <w:b/>
                <w:bCs/>
                <w:sz w:val="22"/>
                <w:szCs w:val="22"/>
              </w:rPr>
              <w:t>89,21</w:t>
            </w:r>
          </w:p>
        </w:tc>
      </w:tr>
      <w:tr w:rsidR="0020677C" w:rsidRPr="00207124" w:rsidTr="00EA66D0">
        <w:trPr>
          <w:trHeight w:val="255"/>
        </w:trPr>
        <w:tc>
          <w:tcPr>
            <w:tcW w:w="2140" w:type="dxa"/>
            <w:tcBorders>
              <w:top w:val="single" w:sz="4" w:space="0" w:color="auto"/>
              <w:left w:val="single" w:sz="8" w:space="0" w:color="auto"/>
              <w:bottom w:val="single" w:sz="4" w:space="0" w:color="auto"/>
              <w:right w:val="single" w:sz="8" w:space="0" w:color="auto"/>
            </w:tcBorders>
            <w:shd w:val="clear" w:color="auto" w:fill="auto"/>
            <w:noWrap/>
            <w:vAlign w:val="bottom"/>
          </w:tcPr>
          <w:p w:rsidR="0020677C" w:rsidRPr="0020677C" w:rsidRDefault="0020677C" w:rsidP="00EA66D0">
            <w:pPr>
              <w:rPr>
                <w:sz w:val="22"/>
                <w:szCs w:val="22"/>
              </w:rPr>
            </w:pPr>
            <w:r w:rsidRPr="0020677C">
              <w:rPr>
                <w:sz w:val="22"/>
                <w:szCs w:val="22"/>
              </w:rPr>
              <w:t>ŘVC ČR</w:t>
            </w:r>
          </w:p>
        </w:tc>
        <w:tc>
          <w:tcPr>
            <w:tcW w:w="1404" w:type="dxa"/>
            <w:tcBorders>
              <w:top w:val="nil"/>
              <w:left w:val="nil"/>
              <w:bottom w:val="single" w:sz="4" w:space="0" w:color="auto"/>
              <w:right w:val="single" w:sz="4" w:space="0" w:color="auto"/>
            </w:tcBorders>
            <w:shd w:val="clear" w:color="auto" w:fill="auto"/>
            <w:noWrap/>
            <w:vAlign w:val="bottom"/>
          </w:tcPr>
          <w:p w:rsidR="0020677C" w:rsidRPr="0020677C" w:rsidRDefault="0020677C" w:rsidP="00EA66D0">
            <w:pPr>
              <w:ind w:firstLineChars="100" w:firstLine="220"/>
              <w:jc w:val="right"/>
              <w:rPr>
                <w:sz w:val="22"/>
                <w:szCs w:val="22"/>
              </w:rPr>
            </w:pPr>
            <w:r w:rsidRPr="0020677C">
              <w:rPr>
                <w:sz w:val="22"/>
                <w:szCs w:val="22"/>
              </w:rPr>
              <w:t>6 162</w:t>
            </w:r>
          </w:p>
        </w:tc>
        <w:tc>
          <w:tcPr>
            <w:tcW w:w="1116" w:type="dxa"/>
            <w:tcBorders>
              <w:top w:val="nil"/>
              <w:left w:val="nil"/>
              <w:bottom w:val="single" w:sz="4" w:space="0" w:color="auto"/>
              <w:right w:val="single" w:sz="4" w:space="0" w:color="auto"/>
            </w:tcBorders>
            <w:shd w:val="clear" w:color="auto" w:fill="auto"/>
            <w:noWrap/>
            <w:vAlign w:val="bottom"/>
          </w:tcPr>
          <w:p w:rsidR="0020677C" w:rsidRPr="0020677C" w:rsidRDefault="0020677C" w:rsidP="00EA66D0">
            <w:pPr>
              <w:ind w:firstLineChars="100" w:firstLine="220"/>
              <w:jc w:val="right"/>
              <w:rPr>
                <w:sz w:val="22"/>
                <w:szCs w:val="22"/>
              </w:rPr>
            </w:pPr>
            <w:r w:rsidRPr="0020677C">
              <w:rPr>
                <w:sz w:val="22"/>
                <w:szCs w:val="22"/>
              </w:rPr>
              <w:t>19</w:t>
            </w:r>
          </w:p>
        </w:tc>
        <w:tc>
          <w:tcPr>
            <w:tcW w:w="1451" w:type="dxa"/>
            <w:tcBorders>
              <w:top w:val="nil"/>
              <w:left w:val="nil"/>
              <w:bottom w:val="single" w:sz="4" w:space="0" w:color="auto"/>
              <w:right w:val="single" w:sz="4" w:space="0" w:color="auto"/>
            </w:tcBorders>
            <w:shd w:val="clear" w:color="auto" w:fill="auto"/>
            <w:noWrap/>
            <w:vAlign w:val="bottom"/>
          </w:tcPr>
          <w:p w:rsidR="0020677C" w:rsidRPr="0020677C" w:rsidRDefault="0020677C" w:rsidP="00EA66D0">
            <w:pPr>
              <w:ind w:firstLineChars="100" w:firstLine="220"/>
              <w:jc w:val="right"/>
              <w:rPr>
                <w:sz w:val="22"/>
                <w:szCs w:val="22"/>
              </w:rPr>
            </w:pPr>
            <w:r w:rsidRPr="0020677C">
              <w:rPr>
                <w:sz w:val="22"/>
                <w:szCs w:val="22"/>
              </w:rPr>
              <w:t>6 161*</w:t>
            </w:r>
          </w:p>
        </w:tc>
        <w:tc>
          <w:tcPr>
            <w:tcW w:w="1134" w:type="dxa"/>
            <w:tcBorders>
              <w:top w:val="nil"/>
              <w:left w:val="nil"/>
              <w:bottom w:val="single" w:sz="4" w:space="0" w:color="auto"/>
              <w:right w:val="single" w:sz="4" w:space="0" w:color="auto"/>
            </w:tcBorders>
            <w:shd w:val="clear" w:color="auto" w:fill="auto"/>
            <w:noWrap/>
            <w:vAlign w:val="bottom"/>
          </w:tcPr>
          <w:p w:rsidR="0020677C" w:rsidRPr="0020677C" w:rsidRDefault="0020677C" w:rsidP="00EA66D0">
            <w:pPr>
              <w:ind w:firstLineChars="100" w:firstLine="220"/>
              <w:jc w:val="right"/>
              <w:rPr>
                <w:sz w:val="22"/>
                <w:szCs w:val="22"/>
              </w:rPr>
            </w:pPr>
            <w:r w:rsidRPr="0020677C">
              <w:rPr>
                <w:sz w:val="22"/>
                <w:szCs w:val="22"/>
              </w:rPr>
              <w:t>19*</w:t>
            </w:r>
          </w:p>
        </w:tc>
        <w:tc>
          <w:tcPr>
            <w:tcW w:w="960" w:type="dxa"/>
            <w:tcBorders>
              <w:top w:val="nil"/>
              <w:left w:val="nil"/>
              <w:bottom w:val="single" w:sz="4" w:space="0" w:color="auto"/>
              <w:right w:val="single" w:sz="4" w:space="0" w:color="auto"/>
            </w:tcBorders>
            <w:shd w:val="clear" w:color="auto" w:fill="auto"/>
            <w:noWrap/>
            <w:vAlign w:val="bottom"/>
          </w:tcPr>
          <w:p w:rsidR="0020677C" w:rsidRPr="0020677C" w:rsidRDefault="0020677C" w:rsidP="00EA66D0">
            <w:pPr>
              <w:jc w:val="right"/>
              <w:rPr>
                <w:sz w:val="22"/>
                <w:szCs w:val="22"/>
              </w:rPr>
            </w:pPr>
            <w:r w:rsidRPr="0020677C">
              <w:rPr>
                <w:sz w:val="22"/>
                <w:szCs w:val="22"/>
              </w:rPr>
              <w:t>99,98</w:t>
            </w:r>
          </w:p>
        </w:tc>
        <w:tc>
          <w:tcPr>
            <w:tcW w:w="960" w:type="dxa"/>
            <w:tcBorders>
              <w:top w:val="nil"/>
              <w:left w:val="nil"/>
              <w:bottom w:val="single" w:sz="4" w:space="0" w:color="auto"/>
              <w:right w:val="single" w:sz="8" w:space="0" w:color="auto"/>
            </w:tcBorders>
            <w:shd w:val="clear" w:color="auto" w:fill="auto"/>
            <w:noWrap/>
            <w:vAlign w:val="bottom"/>
          </w:tcPr>
          <w:p w:rsidR="0020677C" w:rsidRPr="0020677C" w:rsidRDefault="0020677C" w:rsidP="00EA66D0">
            <w:pPr>
              <w:jc w:val="right"/>
              <w:rPr>
                <w:sz w:val="22"/>
                <w:szCs w:val="22"/>
              </w:rPr>
            </w:pPr>
            <w:r w:rsidRPr="0020677C">
              <w:rPr>
                <w:sz w:val="22"/>
                <w:szCs w:val="22"/>
              </w:rPr>
              <w:t>100,00</w:t>
            </w:r>
          </w:p>
        </w:tc>
      </w:tr>
      <w:tr w:rsidR="0020677C" w:rsidRPr="00572373" w:rsidTr="00EA66D0">
        <w:trPr>
          <w:trHeight w:val="255"/>
        </w:trPr>
        <w:tc>
          <w:tcPr>
            <w:tcW w:w="2140" w:type="dxa"/>
            <w:tcBorders>
              <w:top w:val="single" w:sz="4" w:space="0" w:color="auto"/>
              <w:left w:val="single" w:sz="8" w:space="0" w:color="auto"/>
              <w:bottom w:val="single" w:sz="4" w:space="0" w:color="auto"/>
              <w:right w:val="single" w:sz="8" w:space="0" w:color="auto"/>
            </w:tcBorders>
            <w:shd w:val="clear" w:color="auto" w:fill="auto"/>
            <w:noWrap/>
            <w:vAlign w:val="bottom"/>
          </w:tcPr>
          <w:p w:rsidR="0020677C" w:rsidRPr="0020677C" w:rsidRDefault="0020677C" w:rsidP="00EA66D0">
            <w:pPr>
              <w:rPr>
                <w:b/>
                <w:bCs/>
                <w:sz w:val="22"/>
                <w:szCs w:val="22"/>
              </w:rPr>
            </w:pPr>
            <w:r w:rsidRPr="0020677C">
              <w:rPr>
                <w:b/>
                <w:bCs/>
                <w:sz w:val="22"/>
                <w:szCs w:val="22"/>
              </w:rPr>
              <w:t>OSS celkem</w:t>
            </w:r>
          </w:p>
        </w:tc>
        <w:tc>
          <w:tcPr>
            <w:tcW w:w="1404" w:type="dxa"/>
            <w:tcBorders>
              <w:top w:val="nil"/>
              <w:left w:val="nil"/>
              <w:bottom w:val="single" w:sz="4" w:space="0" w:color="auto"/>
              <w:right w:val="single" w:sz="4" w:space="0" w:color="auto"/>
            </w:tcBorders>
            <w:shd w:val="clear" w:color="auto" w:fill="auto"/>
            <w:noWrap/>
            <w:vAlign w:val="bottom"/>
          </w:tcPr>
          <w:p w:rsidR="0020677C" w:rsidRPr="0020677C" w:rsidRDefault="0020677C" w:rsidP="00EA66D0">
            <w:pPr>
              <w:ind w:firstLineChars="100" w:firstLine="220"/>
              <w:jc w:val="right"/>
              <w:rPr>
                <w:b/>
                <w:bCs/>
                <w:sz w:val="22"/>
                <w:szCs w:val="22"/>
              </w:rPr>
            </w:pPr>
            <w:r w:rsidRPr="0020677C">
              <w:rPr>
                <w:b/>
                <w:bCs/>
                <w:sz w:val="22"/>
                <w:szCs w:val="22"/>
              </w:rPr>
              <w:t>548 962</w:t>
            </w:r>
          </w:p>
        </w:tc>
        <w:tc>
          <w:tcPr>
            <w:tcW w:w="1116" w:type="dxa"/>
            <w:tcBorders>
              <w:top w:val="nil"/>
              <w:left w:val="nil"/>
              <w:bottom w:val="single" w:sz="4" w:space="0" w:color="auto"/>
              <w:right w:val="single" w:sz="4" w:space="0" w:color="auto"/>
            </w:tcBorders>
            <w:shd w:val="clear" w:color="auto" w:fill="auto"/>
            <w:noWrap/>
            <w:vAlign w:val="bottom"/>
          </w:tcPr>
          <w:p w:rsidR="0020677C" w:rsidRPr="0020677C" w:rsidRDefault="0020677C" w:rsidP="00EA66D0">
            <w:pPr>
              <w:ind w:firstLineChars="100" w:firstLine="220"/>
              <w:jc w:val="right"/>
              <w:rPr>
                <w:b/>
                <w:bCs/>
                <w:sz w:val="22"/>
                <w:szCs w:val="22"/>
              </w:rPr>
            </w:pPr>
            <w:r w:rsidRPr="0020677C">
              <w:rPr>
                <w:b/>
                <w:bCs/>
                <w:sz w:val="22"/>
                <w:szCs w:val="22"/>
              </w:rPr>
              <w:t>955</w:t>
            </w:r>
          </w:p>
        </w:tc>
        <w:tc>
          <w:tcPr>
            <w:tcW w:w="1451" w:type="dxa"/>
            <w:tcBorders>
              <w:top w:val="nil"/>
              <w:left w:val="nil"/>
              <w:bottom w:val="single" w:sz="4" w:space="0" w:color="auto"/>
              <w:right w:val="single" w:sz="4" w:space="0" w:color="auto"/>
            </w:tcBorders>
            <w:shd w:val="clear" w:color="auto" w:fill="auto"/>
            <w:noWrap/>
            <w:vAlign w:val="bottom"/>
          </w:tcPr>
          <w:p w:rsidR="0020677C" w:rsidRPr="0020677C" w:rsidRDefault="0020677C" w:rsidP="00EA66D0">
            <w:pPr>
              <w:ind w:firstLineChars="100" w:firstLine="220"/>
              <w:jc w:val="right"/>
              <w:rPr>
                <w:b/>
                <w:bCs/>
                <w:sz w:val="22"/>
                <w:szCs w:val="22"/>
              </w:rPr>
            </w:pPr>
            <w:r w:rsidRPr="0020677C">
              <w:rPr>
                <w:b/>
                <w:bCs/>
                <w:sz w:val="22"/>
                <w:szCs w:val="22"/>
              </w:rPr>
              <w:t>519 551</w:t>
            </w:r>
          </w:p>
        </w:tc>
        <w:tc>
          <w:tcPr>
            <w:tcW w:w="1134" w:type="dxa"/>
            <w:tcBorders>
              <w:top w:val="nil"/>
              <w:left w:val="nil"/>
              <w:bottom w:val="single" w:sz="4" w:space="0" w:color="auto"/>
              <w:right w:val="single" w:sz="4" w:space="0" w:color="auto"/>
            </w:tcBorders>
            <w:shd w:val="clear" w:color="auto" w:fill="auto"/>
            <w:noWrap/>
            <w:vAlign w:val="bottom"/>
          </w:tcPr>
          <w:p w:rsidR="0020677C" w:rsidRPr="0020677C" w:rsidRDefault="0020677C" w:rsidP="00EA66D0">
            <w:pPr>
              <w:ind w:firstLineChars="100" w:firstLine="220"/>
              <w:jc w:val="right"/>
              <w:rPr>
                <w:b/>
                <w:bCs/>
                <w:sz w:val="22"/>
                <w:szCs w:val="22"/>
              </w:rPr>
            </w:pPr>
            <w:r w:rsidRPr="0020677C">
              <w:rPr>
                <w:b/>
                <w:bCs/>
                <w:sz w:val="22"/>
                <w:szCs w:val="22"/>
              </w:rPr>
              <w:t>854</w:t>
            </w:r>
          </w:p>
        </w:tc>
        <w:tc>
          <w:tcPr>
            <w:tcW w:w="960" w:type="dxa"/>
            <w:tcBorders>
              <w:top w:val="nil"/>
              <w:left w:val="nil"/>
              <w:bottom w:val="single" w:sz="4" w:space="0" w:color="auto"/>
              <w:right w:val="single" w:sz="4" w:space="0" w:color="auto"/>
            </w:tcBorders>
            <w:shd w:val="clear" w:color="auto" w:fill="auto"/>
            <w:noWrap/>
            <w:vAlign w:val="bottom"/>
          </w:tcPr>
          <w:p w:rsidR="0020677C" w:rsidRPr="0020677C" w:rsidRDefault="0020677C" w:rsidP="00EA66D0">
            <w:pPr>
              <w:jc w:val="right"/>
              <w:rPr>
                <w:b/>
                <w:bCs/>
                <w:sz w:val="22"/>
                <w:szCs w:val="22"/>
              </w:rPr>
            </w:pPr>
            <w:r w:rsidRPr="0020677C">
              <w:rPr>
                <w:b/>
                <w:bCs/>
                <w:sz w:val="22"/>
                <w:szCs w:val="22"/>
              </w:rPr>
              <w:t>94,64</w:t>
            </w:r>
          </w:p>
        </w:tc>
        <w:tc>
          <w:tcPr>
            <w:tcW w:w="960" w:type="dxa"/>
            <w:tcBorders>
              <w:top w:val="nil"/>
              <w:left w:val="nil"/>
              <w:bottom w:val="single" w:sz="4" w:space="0" w:color="auto"/>
              <w:right w:val="single" w:sz="8" w:space="0" w:color="auto"/>
            </w:tcBorders>
            <w:shd w:val="clear" w:color="auto" w:fill="auto"/>
            <w:noWrap/>
            <w:vAlign w:val="bottom"/>
          </w:tcPr>
          <w:p w:rsidR="0020677C" w:rsidRPr="0020677C" w:rsidRDefault="0020677C" w:rsidP="00EA66D0">
            <w:pPr>
              <w:jc w:val="right"/>
              <w:rPr>
                <w:b/>
                <w:bCs/>
                <w:sz w:val="22"/>
                <w:szCs w:val="22"/>
              </w:rPr>
            </w:pPr>
            <w:r w:rsidRPr="0020677C">
              <w:rPr>
                <w:b/>
                <w:bCs/>
                <w:sz w:val="22"/>
                <w:szCs w:val="22"/>
              </w:rPr>
              <w:t>89,42</w:t>
            </w:r>
          </w:p>
        </w:tc>
      </w:tr>
      <w:tr w:rsidR="0020677C" w:rsidRPr="00207124" w:rsidTr="00EA66D0">
        <w:trPr>
          <w:trHeight w:val="270"/>
        </w:trPr>
        <w:tc>
          <w:tcPr>
            <w:tcW w:w="2140" w:type="dxa"/>
            <w:tcBorders>
              <w:top w:val="nil"/>
              <w:left w:val="single" w:sz="8" w:space="0" w:color="auto"/>
              <w:bottom w:val="nil"/>
              <w:right w:val="single" w:sz="8" w:space="0" w:color="auto"/>
            </w:tcBorders>
            <w:shd w:val="clear" w:color="auto" w:fill="auto"/>
            <w:noWrap/>
            <w:vAlign w:val="bottom"/>
          </w:tcPr>
          <w:p w:rsidR="0020677C" w:rsidRPr="0020677C" w:rsidRDefault="0020677C" w:rsidP="00EA66D0">
            <w:pPr>
              <w:rPr>
                <w:sz w:val="22"/>
                <w:szCs w:val="22"/>
              </w:rPr>
            </w:pPr>
            <w:r w:rsidRPr="0020677C">
              <w:rPr>
                <w:sz w:val="22"/>
                <w:szCs w:val="22"/>
              </w:rPr>
              <w:t>CSPSD</w:t>
            </w:r>
          </w:p>
        </w:tc>
        <w:tc>
          <w:tcPr>
            <w:tcW w:w="1404" w:type="dxa"/>
            <w:tcBorders>
              <w:top w:val="nil"/>
              <w:left w:val="nil"/>
              <w:bottom w:val="nil"/>
              <w:right w:val="single" w:sz="4" w:space="0" w:color="auto"/>
            </w:tcBorders>
            <w:shd w:val="clear" w:color="auto" w:fill="auto"/>
            <w:noWrap/>
            <w:vAlign w:val="bottom"/>
          </w:tcPr>
          <w:p w:rsidR="0020677C" w:rsidRPr="0020677C" w:rsidRDefault="0020677C" w:rsidP="00EA66D0">
            <w:pPr>
              <w:ind w:firstLineChars="100" w:firstLine="220"/>
              <w:jc w:val="right"/>
              <w:rPr>
                <w:sz w:val="22"/>
                <w:szCs w:val="22"/>
              </w:rPr>
            </w:pPr>
            <w:r w:rsidRPr="0020677C">
              <w:rPr>
                <w:sz w:val="22"/>
                <w:szCs w:val="22"/>
              </w:rPr>
              <w:t>30 464</w:t>
            </w:r>
          </w:p>
        </w:tc>
        <w:tc>
          <w:tcPr>
            <w:tcW w:w="1116" w:type="dxa"/>
            <w:tcBorders>
              <w:top w:val="nil"/>
              <w:left w:val="nil"/>
              <w:bottom w:val="nil"/>
              <w:right w:val="single" w:sz="4" w:space="0" w:color="auto"/>
            </w:tcBorders>
            <w:shd w:val="clear" w:color="auto" w:fill="auto"/>
            <w:noWrap/>
            <w:vAlign w:val="bottom"/>
          </w:tcPr>
          <w:p w:rsidR="0020677C" w:rsidRPr="0020677C" w:rsidRDefault="0020677C" w:rsidP="00EA66D0">
            <w:pPr>
              <w:ind w:firstLineChars="100" w:firstLine="220"/>
              <w:jc w:val="right"/>
              <w:rPr>
                <w:sz w:val="22"/>
                <w:szCs w:val="22"/>
              </w:rPr>
            </w:pPr>
            <w:r w:rsidRPr="0020677C">
              <w:rPr>
                <w:sz w:val="22"/>
                <w:szCs w:val="22"/>
              </w:rPr>
              <w:t>91</w:t>
            </w:r>
          </w:p>
        </w:tc>
        <w:tc>
          <w:tcPr>
            <w:tcW w:w="1451" w:type="dxa"/>
            <w:tcBorders>
              <w:top w:val="nil"/>
              <w:left w:val="nil"/>
              <w:bottom w:val="nil"/>
              <w:right w:val="single" w:sz="4" w:space="0" w:color="auto"/>
            </w:tcBorders>
            <w:shd w:val="clear" w:color="auto" w:fill="auto"/>
            <w:noWrap/>
            <w:vAlign w:val="bottom"/>
          </w:tcPr>
          <w:p w:rsidR="0020677C" w:rsidRPr="0020677C" w:rsidRDefault="0020677C" w:rsidP="00EA66D0">
            <w:pPr>
              <w:ind w:firstLineChars="100" w:firstLine="220"/>
              <w:jc w:val="right"/>
              <w:rPr>
                <w:sz w:val="22"/>
                <w:szCs w:val="22"/>
              </w:rPr>
            </w:pPr>
            <w:r w:rsidRPr="0020677C">
              <w:rPr>
                <w:sz w:val="22"/>
                <w:szCs w:val="22"/>
              </w:rPr>
              <w:t>36 441**</w:t>
            </w:r>
          </w:p>
        </w:tc>
        <w:tc>
          <w:tcPr>
            <w:tcW w:w="1134" w:type="dxa"/>
            <w:tcBorders>
              <w:top w:val="nil"/>
              <w:left w:val="nil"/>
              <w:bottom w:val="nil"/>
              <w:right w:val="single" w:sz="4" w:space="0" w:color="auto"/>
            </w:tcBorders>
            <w:shd w:val="clear" w:color="auto" w:fill="auto"/>
            <w:noWrap/>
            <w:vAlign w:val="bottom"/>
          </w:tcPr>
          <w:p w:rsidR="0020677C" w:rsidRPr="0020677C" w:rsidRDefault="0020677C" w:rsidP="00EA66D0">
            <w:pPr>
              <w:ind w:firstLineChars="100" w:firstLine="220"/>
              <w:jc w:val="right"/>
              <w:rPr>
                <w:sz w:val="22"/>
                <w:szCs w:val="22"/>
              </w:rPr>
            </w:pPr>
            <w:r w:rsidRPr="0020677C">
              <w:rPr>
                <w:sz w:val="22"/>
                <w:szCs w:val="22"/>
              </w:rPr>
              <w:t>87</w:t>
            </w:r>
          </w:p>
        </w:tc>
        <w:tc>
          <w:tcPr>
            <w:tcW w:w="960" w:type="dxa"/>
            <w:tcBorders>
              <w:top w:val="nil"/>
              <w:left w:val="nil"/>
              <w:bottom w:val="nil"/>
              <w:right w:val="single" w:sz="4" w:space="0" w:color="auto"/>
            </w:tcBorders>
            <w:shd w:val="clear" w:color="auto" w:fill="auto"/>
            <w:noWrap/>
            <w:vAlign w:val="bottom"/>
          </w:tcPr>
          <w:p w:rsidR="0020677C" w:rsidRPr="0020677C" w:rsidRDefault="0020677C" w:rsidP="00EA66D0">
            <w:pPr>
              <w:jc w:val="right"/>
              <w:rPr>
                <w:sz w:val="22"/>
                <w:szCs w:val="22"/>
              </w:rPr>
            </w:pPr>
            <w:r w:rsidRPr="0020677C">
              <w:rPr>
                <w:sz w:val="22"/>
                <w:szCs w:val="22"/>
              </w:rPr>
              <w:t>119,62</w:t>
            </w:r>
          </w:p>
        </w:tc>
        <w:tc>
          <w:tcPr>
            <w:tcW w:w="960" w:type="dxa"/>
            <w:tcBorders>
              <w:top w:val="nil"/>
              <w:left w:val="nil"/>
              <w:bottom w:val="nil"/>
              <w:right w:val="single" w:sz="8" w:space="0" w:color="auto"/>
            </w:tcBorders>
            <w:shd w:val="clear" w:color="auto" w:fill="auto"/>
            <w:noWrap/>
            <w:vAlign w:val="bottom"/>
          </w:tcPr>
          <w:p w:rsidR="0020677C" w:rsidRPr="0020677C" w:rsidRDefault="0020677C" w:rsidP="00EA66D0">
            <w:pPr>
              <w:jc w:val="right"/>
              <w:rPr>
                <w:sz w:val="22"/>
                <w:szCs w:val="22"/>
              </w:rPr>
            </w:pPr>
            <w:r w:rsidRPr="0020677C">
              <w:rPr>
                <w:sz w:val="22"/>
                <w:szCs w:val="22"/>
              </w:rPr>
              <w:t>95,60</w:t>
            </w:r>
          </w:p>
        </w:tc>
      </w:tr>
      <w:tr w:rsidR="0020677C" w:rsidRPr="00207124" w:rsidTr="00EA66D0">
        <w:trPr>
          <w:trHeight w:val="330"/>
        </w:trPr>
        <w:tc>
          <w:tcPr>
            <w:tcW w:w="2140" w:type="dxa"/>
            <w:tcBorders>
              <w:top w:val="single" w:sz="8" w:space="0" w:color="auto"/>
              <w:left w:val="single" w:sz="8" w:space="0" w:color="auto"/>
              <w:bottom w:val="single" w:sz="8" w:space="0" w:color="auto"/>
              <w:right w:val="single" w:sz="8" w:space="0" w:color="auto"/>
            </w:tcBorders>
            <w:shd w:val="clear" w:color="auto" w:fill="auto"/>
            <w:noWrap/>
            <w:vAlign w:val="bottom"/>
          </w:tcPr>
          <w:p w:rsidR="0020677C" w:rsidRPr="0020677C" w:rsidRDefault="0020677C" w:rsidP="00EA66D0">
            <w:pPr>
              <w:rPr>
                <w:b/>
                <w:bCs/>
              </w:rPr>
            </w:pPr>
            <w:r w:rsidRPr="0020677C">
              <w:rPr>
                <w:b/>
                <w:bCs/>
              </w:rPr>
              <w:t>Celkem</w:t>
            </w:r>
          </w:p>
        </w:tc>
        <w:tc>
          <w:tcPr>
            <w:tcW w:w="1404" w:type="dxa"/>
            <w:tcBorders>
              <w:top w:val="single" w:sz="8" w:space="0" w:color="auto"/>
              <w:left w:val="nil"/>
              <w:bottom w:val="single" w:sz="8" w:space="0" w:color="auto"/>
              <w:right w:val="single" w:sz="4" w:space="0" w:color="auto"/>
            </w:tcBorders>
            <w:shd w:val="clear" w:color="auto" w:fill="auto"/>
            <w:noWrap/>
            <w:vAlign w:val="bottom"/>
          </w:tcPr>
          <w:p w:rsidR="0020677C" w:rsidRPr="0020677C" w:rsidRDefault="0020677C" w:rsidP="00EA66D0">
            <w:pPr>
              <w:ind w:firstLineChars="100" w:firstLine="240"/>
              <w:jc w:val="right"/>
              <w:rPr>
                <w:b/>
                <w:bCs/>
              </w:rPr>
            </w:pPr>
            <w:r w:rsidRPr="0020677C">
              <w:rPr>
                <w:b/>
                <w:bCs/>
              </w:rPr>
              <w:t>579 425</w:t>
            </w:r>
          </w:p>
        </w:tc>
        <w:tc>
          <w:tcPr>
            <w:tcW w:w="1116" w:type="dxa"/>
            <w:tcBorders>
              <w:top w:val="single" w:sz="8" w:space="0" w:color="auto"/>
              <w:left w:val="nil"/>
              <w:bottom w:val="single" w:sz="8" w:space="0" w:color="auto"/>
              <w:right w:val="single" w:sz="4" w:space="0" w:color="auto"/>
            </w:tcBorders>
            <w:shd w:val="clear" w:color="auto" w:fill="auto"/>
            <w:noWrap/>
            <w:vAlign w:val="bottom"/>
          </w:tcPr>
          <w:p w:rsidR="0020677C" w:rsidRPr="0020677C" w:rsidRDefault="0020677C" w:rsidP="00EA66D0">
            <w:pPr>
              <w:ind w:firstLineChars="100" w:firstLine="240"/>
              <w:jc w:val="right"/>
              <w:rPr>
                <w:b/>
                <w:bCs/>
              </w:rPr>
            </w:pPr>
            <w:r w:rsidRPr="0020677C">
              <w:rPr>
                <w:b/>
                <w:bCs/>
              </w:rPr>
              <w:t>1 046</w:t>
            </w:r>
          </w:p>
        </w:tc>
        <w:tc>
          <w:tcPr>
            <w:tcW w:w="1451" w:type="dxa"/>
            <w:tcBorders>
              <w:top w:val="single" w:sz="8" w:space="0" w:color="auto"/>
              <w:left w:val="nil"/>
              <w:bottom w:val="single" w:sz="8" w:space="0" w:color="auto"/>
              <w:right w:val="single" w:sz="4" w:space="0" w:color="auto"/>
            </w:tcBorders>
            <w:shd w:val="clear" w:color="auto" w:fill="auto"/>
            <w:noWrap/>
            <w:vAlign w:val="bottom"/>
          </w:tcPr>
          <w:p w:rsidR="0020677C" w:rsidRPr="0020677C" w:rsidRDefault="0020677C" w:rsidP="00EA66D0">
            <w:pPr>
              <w:ind w:firstLineChars="100" w:firstLine="240"/>
              <w:jc w:val="right"/>
              <w:rPr>
                <w:b/>
                <w:bCs/>
              </w:rPr>
            </w:pPr>
            <w:r w:rsidRPr="0020677C">
              <w:rPr>
                <w:b/>
                <w:bCs/>
              </w:rPr>
              <w:t>555 992</w:t>
            </w:r>
          </w:p>
        </w:tc>
        <w:tc>
          <w:tcPr>
            <w:tcW w:w="1134" w:type="dxa"/>
            <w:tcBorders>
              <w:top w:val="single" w:sz="8" w:space="0" w:color="auto"/>
              <w:left w:val="nil"/>
              <w:bottom w:val="single" w:sz="8" w:space="0" w:color="auto"/>
              <w:right w:val="single" w:sz="4" w:space="0" w:color="auto"/>
            </w:tcBorders>
            <w:shd w:val="clear" w:color="auto" w:fill="auto"/>
            <w:noWrap/>
            <w:vAlign w:val="bottom"/>
          </w:tcPr>
          <w:p w:rsidR="0020677C" w:rsidRPr="0020677C" w:rsidRDefault="0020677C" w:rsidP="00EA66D0">
            <w:pPr>
              <w:ind w:firstLineChars="100" w:firstLine="240"/>
              <w:jc w:val="right"/>
              <w:rPr>
                <w:b/>
                <w:bCs/>
              </w:rPr>
            </w:pPr>
            <w:r w:rsidRPr="0020677C">
              <w:rPr>
                <w:b/>
                <w:bCs/>
              </w:rPr>
              <w:t>941</w:t>
            </w:r>
          </w:p>
        </w:tc>
        <w:tc>
          <w:tcPr>
            <w:tcW w:w="960" w:type="dxa"/>
            <w:tcBorders>
              <w:top w:val="single" w:sz="8" w:space="0" w:color="auto"/>
              <w:left w:val="nil"/>
              <w:bottom w:val="single" w:sz="8" w:space="0" w:color="auto"/>
              <w:right w:val="single" w:sz="4" w:space="0" w:color="auto"/>
            </w:tcBorders>
            <w:shd w:val="clear" w:color="auto" w:fill="auto"/>
            <w:noWrap/>
            <w:vAlign w:val="bottom"/>
          </w:tcPr>
          <w:p w:rsidR="0020677C" w:rsidRPr="0020677C" w:rsidRDefault="0020677C" w:rsidP="00EA66D0">
            <w:pPr>
              <w:jc w:val="right"/>
              <w:rPr>
                <w:b/>
                <w:bCs/>
              </w:rPr>
            </w:pPr>
            <w:r w:rsidRPr="0020677C">
              <w:rPr>
                <w:b/>
                <w:bCs/>
              </w:rPr>
              <w:t>95,96</w:t>
            </w:r>
          </w:p>
        </w:tc>
        <w:tc>
          <w:tcPr>
            <w:tcW w:w="960" w:type="dxa"/>
            <w:tcBorders>
              <w:top w:val="single" w:sz="8" w:space="0" w:color="auto"/>
              <w:left w:val="nil"/>
              <w:bottom w:val="single" w:sz="8" w:space="0" w:color="auto"/>
              <w:right w:val="single" w:sz="8" w:space="0" w:color="auto"/>
            </w:tcBorders>
            <w:shd w:val="clear" w:color="auto" w:fill="auto"/>
            <w:noWrap/>
            <w:vAlign w:val="bottom"/>
          </w:tcPr>
          <w:p w:rsidR="0020677C" w:rsidRPr="0020677C" w:rsidRDefault="0020677C" w:rsidP="00EA66D0">
            <w:pPr>
              <w:jc w:val="right"/>
              <w:rPr>
                <w:b/>
                <w:bCs/>
              </w:rPr>
            </w:pPr>
            <w:r w:rsidRPr="0020677C">
              <w:rPr>
                <w:b/>
                <w:bCs/>
              </w:rPr>
              <w:t>89,96</w:t>
            </w:r>
          </w:p>
        </w:tc>
      </w:tr>
    </w:tbl>
    <w:p w:rsidR="00A2161F" w:rsidRPr="00BE1F96" w:rsidRDefault="00A2161F" w:rsidP="002712C4">
      <w:pPr>
        <w:spacing w:before="240"/>
        <w:jc w:val="both"/>
        <w:rPr>
          <w:i/>
          <w:sz w:val="22"/>
          <w:szCs w:val="22"/>
        </w:rPr>
      </w:pPr>
      <w:r w:rsidRPr="00BE1F96">
        <w:rPr>
          <w:i/>
          <w:sz w:val="22"/>
          <w:szCs w:val="22"/>
        </w:rPr>
        <w:t>MP – mzdové prostředky = prostředky na platy a ostatní platby za provedenou práci u OSS, prostředky na platy a ostatní osobní náklady u PO</w:t>
      </w:r>
    </w:p>
    <w:p w:rsidR="00A2161F" w:rsidRPr="00BE1F96" w:rsidRDefault="00A2161F" w:rsidP="00A2161F">
      <w:pPr>
        <w:spacing w:before="120"/>
        <w:jc w:val="both"/>
        <w:rPr>
          <w:i/>
          <w:sz w:val="22"/>
          <w:szCs w:val="22"/>
        </w:rPr>
      </w:pPr>
      <w:r w:rsidRPr="00F95647">
        <w:rPr>
          <w:i/>
          <w:sz w:val="22"/>
          <w:szCs w:val="22"/>
        </w:rPr>
        <w:t xml:space="preserve">* </w:t>
      </w:r>
      <w:r>
        <w:rPr>
          <w:i/>
          <w:sz w:val="22"/>
          <w:szCs w:val="22"/>
        </w:rPr>
        <w:t>bez</w:t>
      </w:r>
      <w:r w:rsidRPr="00BE1F96">
        <w:rPr>
          <w:i/>
          <w:sz w:val="22"/>
          <w:szCs w:val="22"/>
        </w:rPr>
        <w:t xml:space="preserve"> prostředků ze SFDI </w:t>
      </w:r>
      <w:r>
        <w:rPr>
          <w:i/>
          <w:sz w:val="22"/>
          <w:szCs w:val="22"/>
        </w:rPr>
        <w:t xml:space="preserve">určené </w:t>
      </w:r>
      <w:r w:rsidRPr="00BE1F96">
        <w:rPr>
          <w:i/>
          <w:sz w:val="22"/>
          <w:szCs w:val="22"/>
        </w:rPr>
        <w:t xml:space="preserve">na platy a OON ve výši 9 801 tis. Kč </w:t>
      </w:r>
      <w:r w:rsidRPr="00F95647">
        <w:rPr>
          <w:i/>
          <w:sz w:val="22"/>
          <w:szCs w:val="22"/>
        </w:rPr>
        <w:t xml:space="preserve">a počtu 9,47 úvazků mimo limit zam. v souladu s § 2 odst. 3 zákona č. 104/2000 Sb., o Státním fondu dopravní </w:t>
      </w:r>
      <w:r w:rsidRPr="00BE1F96">
        <w:rPr>
          <w:i/>
          <w:sz w:val="22"/>
          <w:szCs w:val="22"/>
        </w:rPr>
        <w:t>infrastruktury,</w:t>
      </w:r>
    </w:p>
    <w:p w:rsidR="00A2161F" w:rsidRPr="00BE1F96" w:rsidRDefault="00A2161F" w:rsidP="00A2161F">
      <w:pPr>
        <w:spacing w:before="80" w:after="120"/>
        <w:jc w:val="both"/>
        <w:rPr>
          <w:i/>
          <w:sz w:val="22"/>
          <w:szCs w:val="22"/>
        </w:rPr>
      </w:pPr>
      <w:r w:rsidRPr="00BE1F96">
        <w:rPr>
          <w:i/>
          <w:sz w:val="22"/>
          <w:szCs w:val="22"/>
        </w:rPr>
        <w:t xml:space="preserve">** včetně zapojení fondu odměn ve výši 6 893 tis. Kč (limit prostředků na platy CSPSD </w:t>
      </w:r>
      <w:r w:rsidRPr="00BE1F96">
        <w:rPr>
          <w:i/>
          <w:sz w:val="22"/>
          <w:szCs w:val="22"/>
        </w:rPr>
        <w:br/>
        <w:t xml:space="preserve">ve výši 30 464 tis. Kč byl čerpán ve výši 36 441 tis. Kč) </w:t>
      </w:r>
      <w:r w:rsidRPr="00BE1F96">
        <w:rPr>
          <w:i/>
        </w:rPr>
        <w:t>v souladu s § 59 zákona č. 218/2000 Sb., rozpočtová pravidla, v platném znění.</w:t>
      </w:r>
    </w:p>
    <w:p w:rsidR="00A2161F" w:rsidRPr="00D03C82" w:rsidRDefault="00A2161F" w:rsidP="00A2161F">
      <w:pPr>
        <w:spacing w:before="240" w:after="120"/>
        <w:ind w:firstLine="709"/>
        <w:jc w:val="both"/>
      </w:pPr>
      <w:r w:rsidRPr="004B1D8B">
        <w:rPr>
          <w:b/>
        </w:rPr>
        <w:t>Regulace zaměstnanosti</w:t>
      </w:r>
      <w:r w:rsidRPr="004B1D8B">
        <w:t xml:space="preserve"> a čerpání prostředků na platy a ostatní platby za provedenou práci u všech </w:t>
      </w:r>
      <w:r w:rsidRPr="004B1D8B">
        <w:rPr>
          <w:b/>
        </w:rPr>
        <w:t>organizačních složek státu</w:t>
      </w:r>
      <w:r w:rsidRPr="004B1D8B">
        <w:t xml:space="preserve"> v působnosti MD ČR v roce 2018 proběhla v souladu </w:t>
      </w:r>
      <w:r w:rsidRPr="002436FC">
        <w:t xml:space="preserve">s usnesením vlády ČR ze dne 25. září 2017 č. 674 k návrhu zákona o státním rozpočtu České republiky na rok 2018 a k návrhům střednědobého výhledu státního rozpočtu České republiky </w:t>
      </w:r>
      <w:r w:rsidR="00F34EF1">
        <w:br/>
      </w:r>
      <w:r w:rsidRPr="002436FC">
        <w:t xml:space="preserve">na léta 2019 a 2020 a střednědobých výdajových rámců na léta 2019 a 2020, zákonem </w:t>
      </w:r>
      <w:r>
        <w:br/>
      </w:r>
      <w:r w:rsidRPr="00D03C82">
        <w:t xml:space="preserve">č. 218/2000 Sb., rozpočtová pravidla, v platném znění, zákonem č. 262/2006 Sb., zákoník práce, v platném znění a zákonem č. 234/2014 Sb., o státní službě, v platném znění. </w:t>
      </w:r>
    </w:p>
    <w:p w:rsidR="00A2161F" w:rsidRPr="006F143D" w:rsidRDefault="00A2161F" w:rsidP="00A2161F">
      <w:pPr>
        <w:spacing w:after="120"/>
        <w:ind w:firstLine="709"/>
        <w:jc w:val="both"/>
      </w:pPr>
      <w:r w:rsidRPr="006F143D">
        <w:t xml:space="preserve">Rozpočet po změnách prostředků na platy a ostatní platby za provedenou práci </w:t>
      </w:r>
      <w:r w:rsidRPr="006F143D">
        <w:br/>
        <w:t xml:space="preserve">pro </w:t>
      </w:r>
      <w:r w:rsidRPr="006F143D">
        <w:rPr>
          <w:b/>
        </w:rPr>
        <w:t>organizační složky státu</w:t>
      </w:r>
      <w:r w:rsidRPr="006F143D">
        <w:t xml:space="preserve"> ve výši 548 962 tis. Kč byl skutečně čerpán </w:t>
      </w:r>
      <w:r w:rsidRPr="006F143D">
        <w:br/>
        <w:t>ve výši 5</w:t>
      </w:r>
      <w:r>
        <w:t>1</w:t>
      </w:r>
      <w:r w:rsidRPr="006F143D">
        <w:t xml:space="preserve">9 </w:t>
      </w:r>
      <w:r>
        <w:t>551</w:t>
      </w:r>
      <w:r w:rsidRPr="006F143D">
        <w:t xml:space="preserve"> tis. Kč, tj. 9</w:t>
      </w:r>
      <w:r>
        <w:t>4</w:t>
      </w:r>
      <w:r w:rsidRPr="006F143D">
        <w:t>,</w:t>
      </w:r>
      <w:r>
        <w:t>64</w:t>
      </w:r>
      <w:r w:rsidRPr="006F143D">
        <w:t xml:space="preserve"> %. </w:t>
      </w:r>
    </w:p>
    <w:p w:rsidR="00A2161F" w:rsidRPr="00D03C82" w:rsidRDefault="00A2161F" w:rsidP="002712C4">
      <w:pPr>
        <w:spacing w:before="240" w:after="120"/>
        <w:ind w:firstLine="709"/>
        <w:jc w:val="both"/>
      </w:pPr>
      <w:r w:rsidRPr="00D03C82">
        <w:t xml:space="preserve">V tomto čerpání se promítá i </w:t>
      </w:r>
      <w:r w:rsidRPr="00D03C82">
        <w:rPr>
          <w:b/>
        </w:rPr>
        <w:t>čerpání z</w:t>
      </w:r>
      <w:r w:rsidRPr="00D03C82">
        <w:t xml:space="preserve"> </w:t>
      </w:r>
      <w:r w:rsidRPr="00D03C82">
        <w:rPr>
          <w:b/>
        </w:rPr>
        <w:t>nároků z nespotřebovaných výdajů</w:t>
      </w:r>
      <w:r w:rsidRPr="00D03C82">
        <w:t xml:space="preserve"> zapojených do prostředků na platy a ostatních plateb za provedenou práci následovně:</w:t>
      </w:r>
    </w:p>
    <w:p w:rsidR="00A2161F" w:rsidRPr="00464F20" w:rsidRDefault="00A2161F" w:rsidP="00C82533">
      <w:pPr>
        <w:numPr>
          <w:ilvl w:val="0"/>
          <w:numId w:val="32"/>
        </w:numPr>
        <w:spacing w:afterLines="50" w:after="120"/>
        <w:ind w:left="1068"/>
        <w:jc w:val="both"/>
        <w:rPr>
          <w:u w:val="single"/>
        </w:rPr>
      </w:pPr>
      <w:r w:rsidRPr="00464F20">
        <w:rPr>
          <w:u w:val="single"/>
        </w:rPr>
        <w:t>Ústřední orgán ve výši:</w:t>
      </w:r>
    </w:p>
    <w:p w:rsidR="00A2161F" w:rsidRDefault="00A2161F" w:rsidP="00A2161F">
      <w:pPr>
        <w:spacing w:afterLines="50" w:after="120"/>
        <w:ind w:left="1072"/>
        <w:jc w:val="both"/>
      </w:pPr>
      <w:r w:rsidRPr="00D03C82">
        <w:t xml:space="preserve">5 272 tis. Kč na platy zaměstnanců v pracovním poměru vyjma zaměstnanců </w:t>
      </w:r>
      <w:r w:rsidRPr="00D03C82">
        <w:br/>
        <w:t>na služebních místech,</w:t>
      </w:r>
    </w:p>
    <w:p w:rsidR="00A2161F" w:rsidRPr="00D03C82" w:rsidRDefault="00A2161F" w:rsidP="00A2161F">
      <w:pPr>
        <w:spacing w:afterLines="50" w:after="120"/>
        <w:ind w:left="1069"/>
        <w:jc w:val="both"/>
      </w:pPr>
      <w:r w:rsidRPr="00D03C82">
        <w:lastRenderedPageBreak/>
        <w:t xml:space="preserve">336 tis. Kč na platy zaměstnanců v pracovním poměru vyjma zaměstnanců </w:t>
      </w:r>
      <w:r w:rsidR="00A37A80">
        <w:br/>
      </w:r>
      <w:r w:rsidRPr="00D03C82">
        <w:t xml:space="preserve">na služebních místech – TP OPD, </w:t>
      </w:r>
    </w:p>
    <w:p w:rsidR="00A2161F" w:rsidRPr="00D03C82" w:rsidRDefault="00A2161F" w:rsidP="00A2161F">
      <w:pPr>
        <w:spacing w:afterLines="50" w:after="120"/>
        <w:ind w:left="1069"/>
        <w:jc w:val="both"/>
      </w:pPr>
      <w:r w:rsidRPr="00D03C82">
        <w:t>18 248 tis. Kč na platy zaměstnanců na služebních místech dle zákona o státní službě,</w:t>
      </w:r>
    </w:p>
    <w:p w:rsidR="00A2161F" w:rsidRPr="00D03C82" w:rsidRDefault="00A2161F" w:rsidP="00A2161F">
      <w:pPr>
        <w:spacing w:afterLines="50" w:after="120"/>
        <w:ind w:left="1069"/>
        <w:jc w:val="both"/>
      </w:pPr>
      <w:r w:rsidRPr="00D03C82">
        <w:t xml:space="preserve">19 389 tis. Kč na platy zaměstnanců na služebních místech dle zákona o státní službě – TP OPD, </w:t>
      </w:r>
    </w:p>
    <w:p w:rsidR="00A2161F" w:rsidRDefault="00A2161F" w:rsidP="00A2161F">
      <w:pPr>
        <w:spacing w:afterLines="50" w:after="120"/>
        <w:ind w:left="1069"/>
        <w:jc w:val="both"/>
      </w:pPr>
      <w:r w:rsidRPr="00D03C82">
        <w:t>737 tis. Kč na platy zaměstnanců na služebních místech dle zákona o státní službě – TP CEF,</w:t>
      </w:r>
    </w:p>
    <w:p w:rsidR="00A2161F" w:rsidRPr="00D03C82" w:rsidRDefault="00A2161F" w:rsidP="00A2161F">
      <w:pPr>
        <w:spacing w:afterLines="50" w:after="120"/>
        <w:ind w:left="1069"/>
        <w:jc w:val="both"/>
      </w:pPr>
      <w:r w:rsidRPr="00D03C82">
        <w:t>2 318 tis. Kč na ostatní osobní výdaje,</w:t>
      </w:r>
    </w:p>
    <w:p w:rsidR="00A2161F" w:rsidRPr="00D03C82" w:rsidRDefault="00A2161F" w:rsidP="00A2161F">
      <w:pPr>
        <w:spacing w:afterLines="50" w:after="120"/>
        <w:ind w:left="1069"/>
        <w:jc w:val="both"/>
      </w:pPr>
      <w:r w:rsidRPr="00D03C82">
        <w:t>2 183 tis. Kč na ostatní osobní výdaje – TP OPD.</w:t>
      </w:r>
    </w:p>
    <w:p w:rsidR="00A2161F" w:rsidRPr="00464F20" w:rsidRDefault="00A2161F" w:rsidP="00C82533">
      <w:pPr>
        <w:numPr>
          <w:ilvl w:val="0"/>
          <w:numId w:val="32"/>
        </w:numPr>
        <w:spacing w:afterLines="50" w:after="120"/>
        <w:jc w:val="both"/>
        <w:rPr>
          <w:u w:val="single"/>
        </w:rPr>
      </w:pPr>
      <w:r w:rsidRPr="00464F20">
        <w:rPr>
          <w:u w:val="single"/>
        </w:rPr>
        <w:t>Ústav pro odborné zjišťování příčin leteckých nehod:</w:t>
      </w:r>
    </w:p>
    <w:p w:rsidR="00A2161F" w:rsidRPr="000C5C54" w:rsidRDefault="00A2161F" w:rsidP="00A2161F">
      <w:pPr>
        <w:pStyle w:val="Odstavecseseznamem"/>
        <w:spacing w:afterLines="50" w:after="120"/>
        <w:ind w:left="1069"/>
        <w:jc w:val="both"/>
      </w:pPr>
      <w:r w:rsidRPr="000C5C54">
        <w:t xml:space="preserve">51 tis. Kč na platy zaměstnanců v pracovním poměru vyjma zaměstnanců </w:t>
      </w:r>
      <w:r w:rsidR="00A37A80">
        <w:br/>
      </w:r>
      <w:r w:rsidRPr="000C5C54">
        <w:t>na služebních místech.</w:t>
      </w:r>
    </w:p>
    <w:p w:rsidR="00A2161F" w:rsidRPr="00464F20" w:rsidRDefault="00A2161F" w:rsidP="00C82533">
      <w:pPr>
        <w:numPr>
          <w:ilvl w:val="0"/>
          <w:numId w:val="32"/>
        </w:numPr>
        <w:spacing w:afterLines="50" w:after="120"/>
        <w:jc w:val="both"/>
        <w:rPr>
          <w:u w:val="single"/>
        </w:rPr>
      </w:pPr>
      <w:r w:rsidRPr="00464F20">
        <w:rPr>
          <w:u w:val="single"/>
        </w:rPr>
        <w:t>Ředitelství vodních cest ČR:</w:t>
      </w:r>
    </w:p>
    <w:p w:rsidR="00A2161F" w:rsidRPr="000C5C54" w:rsidRDefault="00A2161F" w:rsidP="00A2161F">
      <w:pPr>
        <w:spacing w:afterLines="50" w:after="120"/>
        <w:ind w:left="1069"/>
        <w:jc w:val="both"/>
      </w:pPr>
      <w:r w:rsidRPr="000C5C54">
        <w:t>10 tis. Kč na ostatní osobní výdaje.</w:t>
      </w:r>
    </w:p>
    <w:p w:rsidR="00A2161F" w:rsidRPr="000C5C54" w:rsidRDefault="00A2161F" w:rsidP="002712C4">
      <w:pPr>
        <w:spacing w:before="240" w:after="120"/>
        <w:ind w:firstLine="709"/>
        <w:jc w:val="both"/>
      </w:pPr>
      <w:r>
        <w:t>V</w:t>
      </w:r>
      <w:r w:rsidRPr="000C5C54">
        <w:t> tomto čerpání</w:t>
      </w:r>
      <w:r>
        <w:t xml:space="preserve"> není uvedeno</w:t>
      </w:r>
      <w:r w:rsidRPr="000C5C54">
        <w:t xml:space="preserve"> </w:t>
      </w:r>
      <w:r w:rsidRPr="000C5C54">
        <w:rPr>
          <w:b/>
        </w:rPr>
        <w:t xml:space="preserve">čerpání prostředků na platy a ostatní platby </w:t>
      </w:r>
      <w:r w:rsidR="006D5B19">
        <w:rPr>
          <w:b/>
        </w:rPr>
        <w:br/>
      </w:r>
      <w:r w:rsidRPr="000C5C54">
        <w:rPr>
          <w:b/>
        </w:rPr>
        <w:t xml:space="preserve">za provedenou práci z mimorozpočtových zdrojů </w:t>
      </w:r>
      <w:r>
        <w:rPr>
          <w:b/>
        </w:rPr>
        <w:t>u</w:t>
      </w:r>
      <w:r w:rsidRPr="000C5C54">
        <w:t>:</w:t>
      </w:r>
    </w:p>
    <w:p w:rsidR="00A2161F" w:rsidRPr="000C5C54" w:rsidRDefault="00A2161F" w:rsidP="00C82533">
      <w:pPr>
        <w:numPr>
          <w:ilvl w:val="0"/>
          <w:numId w:val="32"/>
        </w:numPr>
        <w:spacing w:after="120"/>
        <w:ind w:left="1068"/>
        <w:jc w:val="both"/>
      </w:pPr>
      <w:r w:rsidRPr="000C5C54">
        <w:t xml:space="preserve">Ředitelství vodních cest </w:t>
      </w:r>
      <w:r w:rsidR="006D5B19">
        <w:t xml:space="preserve">ČR </w:t>
      </w:r>
      <w:r w:rsidRPr="000C5C54">
        <w:t xml:space="preserve">– čerpání prostředků ze SFDI na platy </w:t>
      </w:r>
      <w:r>
        <w:t xml:space="preserve">ve výši </w:t>
      </w:r>
      <w:r w:rsidR="006D5B19">
        <w:br/>
      </w:r>
      <w:r>
        <w:t xml:space="preserve">9 414 tis. Kč, ostatní osobní výdaje ve výši 388 tis. Kč, tj. celkem </w:t>
      </w:r>
      <w:r w:rsidR="006D5B19">
        <w:br/>
      </w:r>
      <w:r>
        <w:t>9 801 tis. Kč</w:t>
      </w:r>
      <w:r w:rsidR="006D5B19">
        <w:t xml:space="preserve"> </w:t>
      </w:r>
      <w:r w:rsidRPr="000C5C54">
        <w:t>v souladu s § 2 odst. 3 zákona č. 104/2000 Sb., o Státním fondu dopravní infrastruktury.</w:t>
      </w:r>
    </w:p>
    <w:p w:rsidR="0020677C" w:rsidRPr="0020677C" w:rsidRDefault="0020677C" w:rsidP="0020677C">
      <w:pPr>
        <w:spacing w:after="120"/>
        <w:jc w:val="both"/>
      </w:pPr>
      <w:r>
        <w:rPr>
          <w:color w:val="2E74B5" w:themeColor="accent1" w:themeShade="BF"/>
        </w:rPr>
        <w:tab/>
      </w:r>
      <w:r w:rsidRPr="0020677C">
        <w:t xml:space="preserve">Skutečný počet 854 zaměstnanců ve vztahu k rozpočtu po změnách, tj. 955 zaměstnanců, představuje plnění ve výši 89,42 %  (skutečný počet je bez 9,47 úvazků mimo limit regulace zaměstnanosti týkající se ŘVC ČR viz. předcházející odstavec). </w:t>
      </w:r>
    </w:p>
    <w:p w:rsidR="0020677C" w:rsidRPr="0020677C" w:rsidRDefault="0020677C" w:rsidP="0020677C">
      <w:pPr>
        <w:spacing w:after="120"/>
        <w:jc w:val="both"/>
      </w:pPr>
      <w:r w:rsidRPr="0020677C">
        <w:tab/>
        <w:t xml:space="preserve">Organizační složky státu, které vykonávají státní správu, tj. ústřední orgán MD, ÚCL, SPS, DÚ, DI a ÚZPLN plnily počtem 835 zaměstnanců rozpočet po změnách, </w:t>
      </w:r>
      <w:r w:rsidR="00A737D3">
        <w:br/>
      </w:r>
      <w:r w:rsidRPr="0020677C">
        <w:t xml:space="preserve">tj. 936 zaměstnanců, na 89,21 %. </w:t>
      </w:r>
    </w:p>
    <w:p w:rsidR="00A2161F" w:rsidRDefault="00A2161F" w:rsidP="00A2161F">
      <w:pPr>
        <w:spacing w:before="240" w:after="120"/>
        <w:ind w:firstLine="709"/>
        <w:jc w:val="both"/>
      </w:pPr>
      <w:r w:rsidRPr="00B8637A">
        <w:rPr>
          <w:b/>
        </w:rPr>
        <w:t>Limit mzdových nákladů příspěvkových organizací</w:t>
      </w:r>
      <w:r w:rsidRPr="00B8637A">
        <w:t xml:space="preserve"> (jen Centrum služeb </w:t>
      </w:r>
      <w:r w:rsidRPr="00B8637A">
        <w:br/>
        <w:t xml:space="preserve">pro silniční dopravu) po změnách v objemu 30 464 tis. Kč byl překročen o 5 </w:t>
      </w:r>
      <w:r>
        <w:t>977</w:t>
      </w:r>
      <w:r w:rsidRPr="00B8637A">
        <w:t xml:space="preserve"> tis. Kč </w:t>
      </w:r>
      <w:r w:rsidRPr="00B8637A">
        <w:br/>
        <w:t>a čerpán ve výši 3</w:t>
      </w:r>
      <w:r>
        <w:t xml:space="preserve">6 441 </w:t>
      </w:r>
      <w:r w:rsidRPr="00B8637A">
        <w:t>tis. Kč, tj. 11</w:t>
      </w:r>
      <w:r>
        <w:t>9</w:t>
      </w:r>
      <w:r w:rsidRPr="00B8637A">
        <w:t>,</w:t>
      </w:r>
      <w:r>
        <w:t>6</w:t>
      </w:r>
      <w:r w:rsidRPr="00B8637A">
        <w:t xml:space="preserve">2 %, v důsledku překročení limitu prostředků na platy </w:t>
      </w:r>
      <w:r w:rsidR="006D5B19">
        <w:br/>
      </w:r>
      <w:r w:rsidRPr="00B8637A">
        <w:t xml:space="preserve">o 6 893 tis. Kč, které bylo uhrazeno podle § 59 zákona č. 218/2000 Sb., rozpočtová pravidla, z fondu odměn. Skutečný počet 87 zaměstnanců ve vztahu k rozpočtu po změnách, </w:t>
      </w:r>
      <w:r>
        <w:br/>
      </w:r>
      <w:r w:rsidRPr="00B8637A">
        <w:t xml:space="preserve">tj. 91 zaměstnanců, představuje plnění 95,60 %. Regulace zaměstnanosti a čerpání prostředků </w:t>
      </w:r>
      <w:r w:rsidR="00F34EF1">
        <w:br/>
      </w:r>
      <w:r w:rsidRPr="00B8637A">
        <w:t>na platy a ostatní platby za provedenou práci u této příspěvkové organizace proběhla v souladu s usnesením vlády ČR ze dne 2</w:t>
      </w:r>
      <w:r>
        <w:t>5</w:t>
      </w:r>
      <w:r w:rsidRPr="00B8637A">
        <w:t>. září 201</w:t>
      </w:r>
      <w:r>
        <w:t>7</w:t>
      </w:r>
      <w:r w:rsidRPr="00B8637A">
        <w:t xml:space="preserve"> č. </w:t>
      </w:r>
      <w:r>
        <w:t>674</w:t>
      </w:r>
      <w:r w:rsidRPr="00B8637A">
        <w:t xml:space="preserve"> k návrhu zákona o státním rozpočtu České republiky na rok 201</w:t>
      </w:r>
      <w:r>
        <w:t>8</w:t>
      </w:r>
      <w:r w:rsidRPr="00B8637A">
        <w:t xml:space="preserve"> a k návrhům střednědobého výhledu státního rozpočtu České republiky </w:t>
      </w:r>
      <w:r w:rsidR="00F34EF1">
        <w:br/>
      </w:r>
      <w:r w:rsidRPr="00B8637A">
        <w:t>na léta 201</w:t>
      </w:r>
      <w:r>
        <w:t>9</w:t>
      </w:r>
      <w:r w:rsidRPr="00B8637A">
        <w:t xml:space="preserve"> a 20</w:t>
      </w:r>
      <w:r>
        <w:t>20</w:t>
      </w:r>
      <w:r w:rsidRPr="00B8637A">
        <w:t xml:space="preserve"> a střednědobých výdajových rámců na léta 201</w:t>
      </w:r>
      <w:r>
        <w:t>9</w:t>
      </w:r>
      <w:r w:rsidRPr="00B8637A">
        <w:t xml:space="preserve"> a 20</w:t>
      </w:r>
      <w:r>
        <w:t>20</w:t>
      </w:r>
      <w:r w:rsidRPr="00B8637A">
        <w:t xml:space="preserve">, zákonem </w:t>
      </w:r>
      <w:r>
        <w:br/>
      </w:r>
      <w:r w:rsidRPr="00B8637A">
        <w:t>č. 218/2000 Sb., rozpočtová pravidla, v platném znění a zákonem č. 262/2006 Sb., zákoník práce, v platném znění.</w:t>
      </w:r>
    </w:p>
    <w:p w:rsidR="00B47A00" w:rsidRDefault="00B47A00" w:rsidP="00A2161F">
      <w:pPr>
        <w:spacing w:before="240" w:after="120"/>
        <w:ind w:firstLine="709"/>
        <w:jc w:val="both"/>
      </w:pPr>
    </w:p>
    <w:p w:rsidR="00B47A00" w:rsidRDefault="00B47A00" w:rsidP="00A2161F">
      <w:pPr>
        <w:spacing w:before="240" w:after="120"/>
        <w:ind w:firstLine="709"/>
        <w:jc w:val="both"/>
      </w:pPr>
    </w:p>
    <w:p w:rsidR="002712C4" w:rsidRPr="00B8637A" w:rsidRDefault="002712C4" w:rsidP="00A2161F">
      <w:pPr>
        <w:spacing w:before="240" w:after="120"/>
        <w:ind w:firstLine="709"/>
        <w:jc w:val="both"/>
      </w:pPr>
    </w:p>
    <w:p w:rsidR="001D5020" w:rsidRPr="009F51C3" w:rsidRDefault="001D5020" w:rsidP="00C82533">
      <w:pPr>
        <w:pStyle w:val="Nadp3"/>
        <w:numPr>
          <w:ilvl w:val="2"/>
          <w:numId w:val="52"/>
        </w:numPr>
        <w:ind w:left="709" w:hanging="709"/>
      </w:pPr>
      <w:bookmarkStart w:id="310" w:name="_Toc1376819"/>
      <w:bookmarkStart w:id="311" w:name="_Toc2789408"/>
      <w:r w:rsidRPr="009F51C3">
        <w:lastRenderedPageBreak/>
        <w:t>Neinvestiční transfery ostatním příspěvkovým a podobným organizacím</w:t>
      </w:r>
      <w:bookmarkEnd w:id="304"/>
      <w:bookmarkEnd w:id="305"/>
      <w:bookmarkEnd w:id="306"/>
      <w:bookmarkEnd w:id="307"/>
      <w:bookmarkEnd w:id="308"/>
      <w:bookmarkEnd w:id="310"/>
      <w:bookmarkEnd w:id="311"/>
    </w:p>
    <w:p w:rsidR="003F0FE6" w:rsidRPr="009F51C3" w:rsidRDefault="006D5B19" w:rsidP="00F8657F">
      <w:pPr>
        <w:tabs>
          <w:tab w:val="left" w:pos="9072"/>
        </w:tabs>
        <w:spacing w:before="120"/>
        <w:ind w:right="142"/>
        <w:jc w:val="right"/>
      </w:pPr>
      <w:bookmarkStart w:id="312" w:name="_Toc255297641"/>
      <w:bookmarkStart w:id="313" w:name="_Toc256066172"/>
      <w:bookmarkStart w:id="314" w:name="_Toc413413661"/>
      <w:r>
        <w:t xml:space="preserve">  </w:t>
      </w:r>
      <w:r w:rsidR="00F8657F">
        <w:t xml:space="preserve"> </w:t>
      </w:r>
      <w:r w:rsidR="003F0FE6" w:rsidRPr="009F51C3">
        <w:t>v tis. Kč</w:t>
      </w:r>
    </w:p>
    <w:tbl>
      <w:tblPr>
        <w:tblW w:w="910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0"/>
        <w:gridCol w:w="1246"/>
        <w:gridCol w:w="1402"/>
        <w:gridCol w:w="1246"/>
        <w:gridCol w:w="1246"/>
        <w:gridCol w:w="778"/>
      </w:tblGrid>
      <w:tr w:rsidR="006D5B19" w:rsidRPr="00FE5552" w:rsidTr="006D5B19">
        <w:trPr>
          <w:trHeight w:val="780"/>
        </w:trPr>
        <w:tc>
          <w:tcPr>
            <w:tcW w:w="3190" w:type="dxa"/>
            <w:tcBorders>
              <w:right w:val="single" w:sz="4" w:space="0" w:color="auto"/>
            </w:tcBorders>
          </w:tcPr>
          <w:p w:rsidR="006D5B19" w:rsidRPr="00FE5552" w:rsidRDefault="006D5B19" w:rsidP="00EA66D0">
            <w:pPr>
              <w:jc w:val="center"/>
              <w:rPr>
                <w:sz w:val="22"/>
              </w:rPr>
            </w:pPr>
          </w:p>
          <w:p w:rsidR="006D5B19" w:rsidRPr="00FE5552" w:rsidRDefault="006D5B19" w:rsidP="00EA66D0">
            <w:pPr>
              <w:jc w:val="center"/>
              <w:rPr>
                <w:sz w:val="22"/>
              </w:rPr>
            </w:pPr>
            <w:r w:rsidRPr="00FE5552">
              <w:rPr>
                <w:sz w:val="22"/>
              </w:rPr>
              <w:t>Ukazatel</w:t>
            </w:r>
          </w:p>
        </w:tc>
        <w:tc>
          <w:tcPr>
            <w:tcW w:w="1246" w:type="dxa"/>
            <w:tcBorders>
              <w:top w:val="single" w:sz="4" w:space="0" w:color="auto"/>
              <w:bottom w:val="single" w:sz="4" w:space="0" w:color="auto"/>
              <w:right w:val="single" w:sz="4" w:space="0" w:color="auto"/>
            </w:tcBorders>
            <w:vAlign w:val="center"/>
          </w:tcPr>
          <w:p w:rsidR="006D5B19" w:rsidRPr="00FE5552" w:rsidRDefault="006D5B19" w:rsidP="00EA66D0">
            <w:pPr>
              <w:jc w:val="center"/>
              <w:rPr>
                <w:sz w:val="22"/>
              </w:rPr>
            </w:pPr>
            <w:r w:rsidRPr="00FE5552">
              <w:rPr>
                <w:sz w:val="22"/>
              </w:rPr>
              <w:t>Skutečnost</w:t>
            </w:r>
          </w:p>
          <w:p w:rsidR="006D5B19" w:rsidRPr="00FE5552" w:rsidRDefault="006D5B19" w:rsidP="00EA66D0">
            <w:pPr>
              <w:jc w:val="center"/>
              <w:rPr>
                <w:sz w:val="22"/>
              </w:rPr>
            </w:pPr>
            <w:r w:rsidRPr="00FE5552">
              <w:rPr>
                <w:sz w:val="22"/>
              </w:rPr>
              <w:t>2017</w:t>
            </w:r>
          </w:p>
        </w:tc>
        <w:tc>
          <w:tcPr>
            <w:tcW w:w="1402" w:type="dxa"/>
            <w:tcBorders>
              <w:top w:val="single" w:sz="4" w:space="0" w:color="auto"/>
              <w:left w:val="single" w:sz="4" w:space="0" w:color="auto"/>
              <w:bottom w:val="single" w:sz="4" w:space="0" w:color="auto"/>
              <w:right w:val="single" w:sz="4" w:space="0" w:color="auto"/>
            </w:tcBorders>
            <w:vAlign w:val="center"/>
          </w:tcPr>
          <w:p w:rsidR="006D5B19" w:rsidRPr="00FE5552" w:rsidRDefault="006D5B19" w:rsidP="00EA66D0">
            <w:pPr>
              <w:jc w:val="center"/>
              <w:rPr>
                <w:sz w:val="22"/>
              </w:rPr>
            </w:pPr>
            <w:r w:rsidRPr="00FE5552">
              <w:rPr>
                <w:sz w:val="22"/>
              </w:rPr>
              <w:t>Schválený</w:t>
            </w:r>
          </w:p>
          <w:p w:rsidR="006D5B19" w:rsidRPr="00FE5552" w:rsidRDefault="006D5B19" w:rsidP="00EA66D0">
            <w:pPr>
              <w:jc w:val="center"/>
              <w:rPr>
                <w:sz w:val="22"/>
              </w:rPr>
            </w:pPr>
            <w:r w:rsidRPr="00FE5552">
              <w:rPr>
                <w:sz w:val="22"/>
              </w:rPr>
              <w:t>rozpočet</w:t>
            </w:r>
          </w:p>
          <w:p w:rsidR="006D5B19" w:rsidRPr="00FE5552" w:rsidRDefault="006D5B19" w:rsidP="00EA66D0">
            <w:pPr>
              <w:jc w:val="center"/>
              <w:rPr>
                <w:sz w:val="22"/>
              </w:rPr>
            </w:pPr>
            <w:r w:rsidRPr="00FE5552">
              <w:rPr>
                <w:sz w:val="22"/>
              </w:rPr>
              <w:t>2018</w:t>
            </w:r>
          </w:p>
        </w:tc>
        <w:tc>
          <w:tcPr>
            <w:tcW w:w="1246" w:type="dxa"/>
            <w:tcBorders>
              <w:top w:val="single" w:sz="4" w:space="0" w:color="auto"/>
              <w:left w:val="single" w:sz="4" w:space="0" w:color="auto"/>
              <w:bottom w:val="single" w:sz="4" w:space="0" w:color="auto"/>
              <w:right w:val="single" w:sz="4" w:space="0" w:color="auto"/>
            </w:tcBorders>
            <w:vAlign w:val="center"/>
          </w:tcPr>
          <w:p w:rsidR="006D5B19" w:rsidRPr="00FE5552" w:rsidRDefault="006D5B19" w:rsidP="00EA66D0">
            <w:pPr>
              <w:jc w:val="center"/>
              <w:rPr>
                <w:sz w:val="22"/>
              </w:rPr>
            </w:pPr>
            <w:r w:rsidRPr="00FE5552">
              <w:rPr>
                <w:sz w:val="22"/>
              </w:rPr>
              <w:t>Upravený</w:t>
            </w:r>
          </w:p>
          <w:p w:rsidR="006D5B19" w:rsidRPr="00FE5552" w:rsidRDefault="006D5B19" w:rsidP="00EA66D0">
            <w:pPr>
              <w:jc w:val="center"/>
              <w:rPr>
                <w:sz w:val="22"/>
              </w:rPr>
            </w:pPr>
            <w:r w:rsidRPr="00FE5552">
              <w:rPr>
                <w:sz w:val="22"/>
              </w:rPr>
              <w:t>rozpočet</w:t>
            </w:r>
          </w:p>
          <w:p w:rsidR="006D5B19" w:rsidRPr="00FE5552" w:rsidRDefault="006D5B19" w:rsidP="00EA66D0">
            <w:pPr>
              <w:jc w:val="center"/>
              <w:rPr>
                <w:sz w:val="22"/>
              </w:rPr>
            </w:pPr>
            <w:r w:rsidRPr="00FE5552">
              <w:rPr>
                <w:sz w:val="22"/>
              </w:rPr>
              <w:t>2018</w:t>
            </w:r>
          </w:p>
        </w:tc>
        <w:tc>
          <w:tcPr>
            <w:tcW w:w="1246" w:type="dxa"/>
            <w:tcBorders>
              <w:top w:val="single" w:sz="4" w:space="0" w:color="auto"/>
              <w:left w:val="single" w:sz="4" w:space="0" w:color="auto"/>
              <w:bottom w:val="single" w:sz="4" w:space="0" w:color="auto"/>
            </w:tcBorders>
            <w:vAlign w:val="center"/>
          </w:tcPr>
          <w:p w:rsidR="006D5B19" w:rsidRPr="00FE5552" w:rsidRDefault="006D5B19" w:rsidP="00EA66D0">
            <w:pPr>
              <w:jc w:val="center"/>
              <w:rPr>
                <w:sz w:val="22"/>
              </w:rPr>
            </w:pPr>
            <w:r w:rsidRPr="00FE5552">
              <w:rPr>
                <w:sz w:val="22"/>
              </w:rPr>
              <w:t>Skutečnost</w:t>
            </w:r>
          </w:p>
          <w:p w:rsidR="006D5B19" w:rsidRPr="00FE5552" w:rsidRDefault="006D5B19" w:rsidP="00EA66D0">
            <w:pPr>
              <w:jc w:val="center"/>
              <w:rPr>
                <w:sz w:val="22"/>
              </w:rPr>
            </w:pPr>
            <w:r w:rsidRPr="00FE5552">
              <w:rPr>
                <w:sz w:val="22"/>
              </w:rPr>
              <w:t>2018</w:t>
            </w:r>
          </w:p>
        </w:tc>
        <w:tc>
          <w:tcPr>
            <w:tcW w:w="778" w:type="dxa"/>
            <w:tcBorders>
              <w:top w:val="single" w:sz="4" w:space="0" w:color="auto"/>
              <w:left w:val="single" w:sz="4" w:space="0" w:color="auto"/>
              <w:bottom w:val="single" w:sz="4" w:space="0" w:color="auto"/>
            </w:tcBorders>
            <w:vAlign w:val="center"/>
          </w:tcPr>
          <w:p w:rsidR="006D5B19" w:rsidRPr="00FE5552" w:rsidRDefault="006D5B19" w:rsidP="00EA66D0">
            <w:pPr>
              <w:jc w:val="center"/>
              <w:rPr>
                <w:sz w:val="22"/>
              </w:rPr>
            </w:pPr>
            <w:r w:rsidRPr="00FE5552">
              <w:rPr>
                <w:sz w:val="22"/>
              </w:rPr>
              <w:t>Index</w:t>
            </w:r>
          </w:p>
          <w:p w:rsidR="006D5B19" w:rsidRPr="00FE5552" w:rsidRDefault="006D5B19" w:rsidP="00EA66D0">
            <w:pPr>
              <w:jc w:val="center"/>
              <w:rPr>
                <w:sz w:val="22"/>
              </w:rPr>
            </w:pPr>
            <w:r w:rsidRPr="00FE5552">
              <w:rPr>
                <w:sz w:val="22"/>
              </w:rPr>
              <w:t>18/17         (v %)</w:t>
            </w:r>
          </w:p>
        </w:tc>
      </w:tr>
      <w:tr w:rsidR="006D5B19" w:rsidRPr="00FE5552" w:rsidTr="006D5B19">
        <w:trPr>
          <w:trHeight w:val="265"/>
        </w:trPr>
        <w:tc>
          <w:tcPr>
            <w:tcW w:w="3190" w:type="dxa"/>
            <w:tcBorders>
              <w:top w:val="single" w:sz="4" w:space="0" w:color="auto"/>
              <w:bottom w:val="single" w:sz="4" w:space="0" w:color="auto"/>
              <w:right w:val="single" w:sz="4" w:space="0" w:color="auto"/>
            </w:tcBorders>
          </w:tcPr>
          <w:p w:rsidR="006D5B19" w:rsidRPr="00FE5552" w:rsidRDefault="006D5B19" w:rsidP="00EA66D0">
            <w:pPr>
              <w:jc w:val="center"/>
              <w:rPr>
                <w:sz w:val="22"/>
              </w:rPr>
            </w:pPr>
            <w:r w:rsidRPr="00FE5552">
              <w:rPr>
                <w:sz w:val="22"/>
              </w:rPr>
              <w:t>a</w:t>
            </w:r>
          </w:p>
        </w:tc>
        <w:tc>
          <w:tcPr>
            <w:tcW w:w="1246" w:type="dxa"/>
            <w:tcBorders>
              <w:top w:val="single" w:sz="4" w:space="0" w:color="auto"/>
              <w:bottom w:val="single" w:sz="4" w:space="0" w:color="auto"/>
              <w:right w:val="single" w:sz="4" w:space="0" w:color="auto"/>
            </w:tcBorders>
          </w:tcPr>
          <w:p w:rsidR="006D5B19" w:rsidRPr="00FE5552" w:rsidRDefault="006D5B19" w:rsidP="00EA66D0">
            <w:pPr>
              <w:jc w:val="center"/>
              <w:rPr>
                <w:sz w:val="22"/>
              </w:rPr>
            </w:pPr>
            <w:r w:rsidRPr="00FE5552">
              <w:rPr>
                <w:sz w:val="22"/>
              </w:rPr>
              <w:t>1</w:t>
            </w:r>
          </w:p>
        </w:tc>
        <w:tc>
          <w:tcPr>
            <w:tcW w:w="1402" w:type="dxa"/>
            <w:tcBorders>
              <w:top w:val="single" w:sz="4" w:space="0" w:color="auto"/>
              <w:left w:val="single" w:sz="4" w:space="0" w:color="auto"/>
              <w:bottom w:val="single" w:sz="4" w:space="0" w:color="auto"/>
              <w:right w:val="single" w:sz="4" w:space="0" w:color="auto"/>
            </w:tcBorders>
          </w:tcPr>
          <w:p w:rsidR="006D5B19" w:rsidRPr="00FE5552" w:rsidRDefault="006D5B19" w:rsidP="00EA66D0">
            <w:pPr>
              <w:jc w:val="center"/>
              <w:rPr>
                <w:sz w:val="22"/>
              </w:rPr>
            </w:pPr>
            <w:r w:rsidRPr="00FE5552">
              <w:rPr>
                <w:sz w:val="22"/>
              </w:rPr>
              <w:t>2</w:t>
            </w:r>
          </w:p>
        </w:tc>
        <w:tc>
          <w:tcPr>
            <w:tcW w:w="1246" w:type="dxa"/>
            <w:tcBorders>
              <w:top w:val="single" w:sz="4" w:space="0" w:color="auto"/>
              <w:left w:val="single" w:sz="4" w:space="0" w:color="auto"/>
              <w:bottom w:val="single" w:sz="4" w:space="0" w:color="auto"/>
              <w:right w:val="single" w:sz="4" w:space="0" w:color="auto"/>
            </w:tcBorders>
          </w:tcPr>
          <w:p w:rsidR="006D5B19" w:rsidRPr="00FE5552" w:rsidRDefault="006D5B19" w:rsidP="00EA66D0">
            <w:pPr>
              <w:jc w:val="center"/>
              <w:rPr>
                <w:sz w:val="22"/>
              </w:rPr>
            </w:pPr>
            <w:r w:rsidRPr="00FE5552">
              <w:rPr>
                <w:sz w:val="22"/>
              </w:rPr>
              <w:t>3</w:t>
            </w:r>
          </w:p>
        </w:tc>
        <w:tc>
          <w:tcPr>
            <w:tcW w:w="1246" w:type="dxa"/>
            <w:tcBorders>
              <w:top w:val="single" w:sz="4" w:space="0" w:color="auto"/>
              <w:left w:val="single" w:sz="4" w:space="0" w:color="auto"/>
              <w:bottom w:val="single" w:sz="4" w:space="0" w:color="auto"/>
              <w:right w:val="single" w:sz="4" w:space="0" w:color="auto"/>
            </w:tcBorders>
          </w:tcPr>
          <w:p w:rsidR="006D5B19" w:rsidRPr="00FE5552" w:rsidRDefault="006D5B19" w:rsidP="00EA66D0">
            <w:pPr>
              <w:jc w:val="center"/>
              <w:rPr>
                <w:sz w:val="22"/>
              </w:rPr>
            </w:pPr>
            <w:r w:rsidRPr="00FE5552">
              <w:rPr>
                <w:sz w:val="22"/>
              </w:rPr>
              <w:t>4</w:t>
            </w:r>
          </w:p>
        </w:tc>
        <w:tc>
          <w:tcPr>
            <w:tcW w:w="778" w:type="dxa"/>
            <w:tcBorders>
              <w:top w:val="single" w:sz="4" w:space="0" w:color="auto"/>
              <w:left w:val="single" w:sz="4" w:space="0" w:color="auto"/>
              <w:bottom w:val="single" w:sz="4" w:space="0" w:color="auto"/>
            </w:tcBorders>
          </w:tcPr>
          <w:p w:rsidR="006D5B19" w:rsidRPr="00FE5552" w:rsidRDefault="006D5B19" w:rsidP="00EA66D0">
            <w:pPr>
              <w:jc w:val="center"/>
              <w:rPr>
                <w:sz w:val="22"/>
              </w:rPr>
            </w:pPr>
            <w:r w:rsidRPr="00FE5552">
              <w:rPr>
                <w:sz w:val="22"/>
              </w:rPr>
              <w:t>6</w:t>
            </w:r>
          </w:p>
        </w:tc>
      </w:tr>
      <w:tr w:rsidR="006D5B19" w:rsidRPr="00FE5552" w:rsidTr="006D5B19">
        <w:trPr>
          <w:trHeight w:val="131"/>
        </w:trPr>
        <w:tc>
          <w:tcPr>
            <w:tcW w:w="3190" w:type="dxa"/>
            <w:tcBorders>
              <w:top w:val="single" w:sz="4" w:space="0" w:color="auto"/>
              <w:left w:val="single" w:sz="4" w:space="0" w:color="auto"/>
              <w:bottom w:val="nil"/>
              <w:right w:val="single" w:sz="4" w:space="0" w:color="auto"/>
            </w:tcBorders>
          </w:tcPr>
          <w:p w:rsidR="006D5B19" w:rsidRPr="00FE5552" w:rsidRDefault="006D5B19" w:rsidP="00EA66D0">
            <w:pPr>
              <w:tabs>
                <w:tab w:val="left" w:pos="0"/>
                <w:tab w:val="left" w:pos="110"/>
              </w:tabs>
              <w:rPr>
                <w:sz w:val="20"/>
                <w:szCs w:val="20"/>
              </w:rPr>
            </w:pPr>
            <w:r w:rsidRPr="00FE5552">
              <w:rPr>
                <w:b/>
                <w:sz w:val="20"/>
                <w:szCs w:val="20"/>
              </w:rPr>
              <w:t>Ost. příspěvkové a pod. organizace</w:t>
            </w:r>
          </w:p>
        </w:tc>
        <w:tc>
          <w:tcPr>
            <w:tcW w:w="1246" w:type="dxa"/>
            <w:tcBorders>
              <w:top w:val="single" w:sz="4" w:space="0" w:color="auto"/>
              <w:left w:val="single" w:sz="4" w:space="0" w:color="auto"/>
              <w:bottom w:val="nil"/>
              <w:right w:val="single" w:sz="4" w:space="0" w:color="auto"/>
            </w:tcBorders>
            <w:vAlign w:val="center"/>
          </w:tcPr>
          <w:p w:rsidR="006D5B19" w:rsidRPr="00FE5552" w:rsidRDefault="006D5B19" w:rsidP="00EA66D0">
            <w:pPr>
              <w:jc w:val="right"/>
              <w:rPr>
                <w:b/>
                <w:bCs/>
                <w:sz w:val="20"/>
                <w:szCs w:val="20"/>
              </w:rPr>
            </w:pPr>
            <w:r w:rsidRPr="00FE5552">
              <w:rPr>
                <w:b/>
                <w:bCs/>
                <w:sz w:val="20"/>
                <w:szCs w:val="20"/>
              </w:rPr>
              <w:t>46 763</w:t>
            </w:r>
          </w:p>
        </w:tc>
        <w:tc>
          <w:tcPr>
            <w:tcW w:w="1402" w:type="dxa"/>
            <w:tcBorders>
              <w:top w:val="single" w:sz="4" w:space="0" w:color="auto"/>
              <w:left w:val="single" w:sz="4" w:space="0" w:color="auto"/>
              <w:bottom w:val="nil"/>
              <w:right w:val="single" w:sz="4" w:space="0" w:color="auto"/>
            </w:tcBorders>
            <w:vAlign w:val="center"/>
          </w:tcPr>
          <w:p w:rsidR="006D5B19" w:rsidRPr="00FE5552" w:rsidRDefault="006D5B19" w:rsidP="00EA66D0">
            <w:pPr>
              <w:jc w:val="right"/>
              <w:rPr>
                <w:b/>
                <w:bCs/>
                <w:sz w:val="20"/>
                <w:szCs w:val="20"/>
              </w:rPr>
            </w:pPr>
            <w:r w:rsidRPr="00FE5552">
              <w:rPr>
                <w:b/>
                <w:bCs/>
                <w:sz w:val="20"/>
                <w:szCs w:val="20"/>
              </w:rPr>
              <w:t>43 000</w:t>
            </w:r>
          </w:p>
        </w:tc>
        <w:tc>
          <w:tcPr>
            <w:tcW w:w="1246" w:type="dxa"/>
            <w:tcBorders>
              <w:top w:val="single" w:sz="4" w:space="0" w:color="auto"/>
              <w:left w:val="single" w:sz="4" w:space="0" w:color="auto"/>
              <w:bottom w:val="nil"/>
              <w:right w:val="single" w:sz="4" w:space="0" w:color="auto"/>
            </w:tcBorders>
            <w:vAlign w:val="center"/>
          </w:tcPr>
          <w:p w:rsidR="006D5B19" w:rsidRPr="00FE5552" w:rsidRDefault="006D5B19" w:rsidP="00EA66D0">
            <w:pPr>
              <w:jc w:val="right"/>
              <w:rPr>
                <w:b/>
                <w:bCs/>
                <w:color w:val="FF0000"/>
                <w:sz w:val="20"/>
                <w:szCs w:val="20"/>
              </w:rPr>
            </w:pPr>
            <w:r w:rsidRPr="00FE5552">
              <w:rPr>
                <w:b/>
                <w:bCs/>
                <w:sz w:val="20"/>
                <w:szCs w:val="20"/>
              </w:rPr>
              <w:t xml:space="preserve">47 144 </w:t>
            </w:r>
          </w:p>
        </w:tc>
        <w:tc>
          <w:tcPr>
            <w:tcW w:w="1246" w:type="dxa"/>
            <w:tcBorders>
              <w:top w:val="single" w:sz="4" w:space="0" w:color="auto"/>
              <w:left w:val="single" w:sz="4" w:space="0" w:color="auto"/>
              <w:bottom w:val="nil"/>
              <w:right w:val="single" w:sz="4" w:space="0" w:color="auto"/>
            </w:tcBorders>
            <w:vAlign w:val="center"/>
          </w:tcPr>
          <w:p w:rsidR="006D5B19" w:rsidRPr="00FE5552" w:rsidRDefault="006D5B19" w:rsidP="00EA66D0">
            <w:pPr>
              <w:jc w:val="right"/>
              <w:rPr>
                <w:b/>
                <w:bCs/>
                <w:color w:val="FF0000"/>
                <w:sz w:val="20"/>
                <w:szCs w:val="20"/>
              </w:rPr>
            </w:pPr>
            <w:r w:rsidRPr="00FE5552">
              <w:rPr>
                <w:b/>
                <w:bCs/>
                <w:sz w:val="20"/>
                <w:szCs w:val="20"/>
              </w:rPr>
              <w:t>90 280</w:t>
            </w:r>
          </w:p>
        </w:tc>
        <w:tc>
          <w:tcPr>
            <w:tcW w:w="778" w:type="dxa"/>
            <w:tcBorders>
              <w:top w:val="single" w:sz="4" w:space="0" w:color="auto"/>
              <w:left w:val="single" w:sz="4" w:space="0" w:color="auto"/>
              <w:bottom w:val="nil"/>
              <w:right w:val="single" w:sz="4" w:space="0" w:color="auto"/>
            </w:tcBorders>
            <w:vAlign w:val="center"/>
          </w:tcPr>
          <w:p w:rsidR="006D5B19" w:rsidRPr="00FE5552" w:rsidRDefault="006D5B19" w:rsidP="00EA66D0">
            <w:pPr>
              <w:jc w:val="right"/>
              <w:rPr>
                <w:b/>
                <w:bCs/>
                <w:color w:val="FF0000"/>
                <w:sz w:val="20"/>
                <w:szCs w:val="20"/>
              </w:rPr>
            </w:pPr>
            <w:r w:rsidRPr="00FE5552">
              <w:rPr>
                <w:b/>
                <w:bCs/>
                <w:sz w:val="20"/>
                <w:szCs w:val="20"/>
              </w:rPr>
              <w:t>193,06</w:t>
            </w:r>
          </w:p>
        </w:tc>
      </w:tr>
      <w:tr w:rsidR="006D5B19" w:rsidRPr="00FE5552" w:rsidTr="006D5B19">
        <w:trPr>
          <w:trHeight w:val="484"/>
        </w:trPr>
        <w:tc>
          <w:tcPr>
            <w:tcW w:w="3190" w:type="dxa"/>
            <w:tcBorders>
              <w:top w:val="nil"/>
              <w:left w:val="single" w:sz="4" w:space="0" w:color="auto"/>
              <w:bottom w:val="nil"/>
              <w:right w:val="single" w:sz="4" w:space="0" w:color="auto"/>
            </w:tcBorders>
          </w:tcPr>
          <w:p w:rsidR="006D5B19" w:rsidRPr="00FE5552" w:rsidRDefault="006D5B19" w:rsidP="00EA66D0">
            <w:pPr>
              <w:jc w:val="both"/>
              <w:rPr>
                <w:sz w:val="20"/>
                <w:szCs w:val="20"/>
              </w:rPr>
            </w:pPr>
            <w:r w:rsidRPr="00FE5552">
              <w:rPr>
                <w:sz w:val="20"/>
                <w:szCs w:val="20"/>
              </w:rPr>
              <w:t>v tom:</w:t>
            </w:r>
          </w:p>
          <w:p w:rsidR="006D5B19" w:rsidRPr="00FE5552" w:rsidRDefault="006D5B19" w:rsidP="00EA66D0">
            <w:pPr>
              <w:jc w:val="both"/>
              <w:rPr>
                <w:sz w:val="20"/>
                <w:szCs w:val="20"/>
              </w:rPr>
            </w:pPr>
            <w:r w:rsidRPr="00FE5552">
              <w:rPr>
                <w:sz w:val="20"/>
                <w:szCs w:val="20"/>
              </w:rPr>
              <w:t>Vysoké školy</w:t>
            </w:r>
          </w:p>
        </w:tc>
        <w:tc>
          <w:tcPr>
            <w:tcW w:w="1246" w:type="dxa"/>
            <w:tcBorders>
              <w:top w:val="nil"/>
              <w:left w:val="single" w:sz="4" w:space="0" w:color="auto"/>
              <w:bottom w:val="nil"/>
              <w:right w:val="single" w:sz="4" w:space="0" w:color="auto"/>
            </w:tcBorders>
            <w:vAlign w:val="center"/>
          </w:tcPr>
          <w:p w:rsidR="006D5B19" w:rsidRPr="00FE5552" w:rsidRDefault="006D5B19" w:rsidP="00EA66D0">
            <w:pPr>
              <w:jc w:val="right"/>
              <w:rPr>
                <w:sz w:val="20"/>
                <w:szCs w:val="20"/>
              </w:rPr>
            </w:pPr>
          </w:p>
          <w:p w:rsidR="006D5B19" w:rsidRPr="00FE5552" w:rsidRDefault="006D5B19" w:rsidP="00EA66D0">
            <w:pPr>
              <w:jc w:val="right"/>
              <w:rPr>
                <w:sz w:val="20"/>
                <w:szCs w:val="20"/>
              </w:rPr>
            </w:pPr>
            <w:r w:rsidRPr="00FE5552">
              <w:rPr>
                <w:sz w:val="20"/>
                <w:szCs w:val="20"/>
              </w:rPr>
              <w:t>0</w:t>
            </w:r>
          </w:p>
        </w:tc>
        <w:tc>
          <w:tcPr>
            <w:tcW w:w="1402" w:type="dxa"/>
            <w:tcBorders>
              <w:top w:val="nil"/>
              <w:left w:val="single" w:sz="4" w:space="0" w:color="auto"/>
              <w:bottom w:val="nil"/>
              <w:right w:val="single" w:sz="4" w:space="0" w:color="auto"/>
            </w:tcBorders>
            <w:vAlign w:val="center"/>
          </w:tcPr>
          <w:p w:rsidR="006D5B19" w:rsidRPr="00FE5552" w:rsidRDefault="006D5B19" w:rsidP="00EA66D0">
            <w:pPr>
              <w:jc w:val="right"/>
              <w:rPr>
                <w:sz w:val="20"/>
                <w:szCs w:val="20"/>
              </w:rPr>
            </w:pPr>
          </w:p>
          <w:p w:rsidR="006D5B19" w:rsidRPr="00FE5552" w:rsidRDefault="006D5B19" w:rsidP="00EA66D0">
            <w:pPr>
              <w:jc w:val="right"/>
              <w:rPr>
                <w:sz w:val="20"/>
                <w:szCs w:val="20"/>
              </w:rPr>
            </w:pPr>
            <w:r w:rsidRPr="00FE5552">
              <w:rPr>
                <w:sz w:val="20"/>
                <w:szCs w:val="20"/>
              </w:rPr>
              <w:t>0</w:t>
            </w:r>
          </w:p>
        </w:tc>
        <w:tc>
          <w:tcPr>
            <w:tcW w:w="1246" w:type="dxa"/>
            <w:tcBorders>
              <w:top w:val="nil"/>
              <w:left w:val="single" w:sz="4" w:space="0" w:color="auto"/>
              <w:bottom w:val="nil"/>
              <w:right w:val="single" w:sz="4" w:space="0" w:color="auto"/>
            </w:tcBorders>
            <w:vAlign w:val="center"/>
          </w:tcPr>
          <w:p w:rsidR="006D5B19" w:rsidRPr="00FE5552" w:rsidRDefault="006D5B19" w:rsidP="00EA66D0">
            <w:pPr>
              <w:jc w:val="right"/>
              <w:rPr>
                <w:sz w:val="20"/>
                <w:szCs w:val="20"/>
              </w:rPr>
            </w:pPr>
          </w:p>
          <w:p w:rsidR="006D5B19" w:rsidRPr="00FE5552" w:rsidRDefault="006D5B19" w:rsidP="00EA66D0">
            <w:pPr>
              <w:jc w:val="right"/>
              <w:rPr>
                <w:sz w:val="20"/>
                <w:szCs w:val="20"/>
              </w:rPr>
            </w:pPr>
            <w:r w:rsidRPr="00FE5552">
              <w:rPr>
                <w:sz w:val="20"/>
                <w:szCs w:val="20"/>
              </w:rPr>
              <w:t>4 693</w:t>
            </w:r>
          </w:p>
        </w:tc>
        <w:tc>
          <w:tcPr>
            <w:tcW w:w="1246" w:type="dxa"/>
            <w:tcBorders>
              <w:top w:val="nil"/>
              <w:left w:val="single" w:sz="4" w:space="0" w:color="auto"/>
              <w:bottom w:val="nil"/>
              <w:right w:val="single" w:sz="4" w:space="0" w:color="auto"/>
            </w:tcBorders>
            <w:vAlign w:val="center"/>
          </w:tcPr>
          <w:p w:rsidR="006D5B19" w:rsidRPr="00FE5552" w:rsidRDefault="006D5B19" w:rsidP="00EA66D0">
            <w:pPr>
              <w:jc w:val="right"/>
              <w:rPr>
                <w:sz w:val="20"/>
                <w:szCs w:val="20"/>
              </w:rPr>
            </w:pPr>
          </w:p>
          <w:p w:rsidR="006D5B19" w:rsidRPr="00FE5552" w:rsidRDefault="006D5B19" w:rsidP="00EA66D0">
            <w:pPr>
              <w:jc w:val="right"/>
              <w:rPr>
                <w:sz w:val="20"/>
                <w:szCs w:val="20"/>
              </w:rPr>
            </w:pPr>
            <w:r w:rsidRPr="00FE5552">
              <w:rPr>
                <w:sz w:val="20"/>
                <w:szCs w:val="20"/>
              </w:rPr>
              <w:t>3 805</w:t>
            </w:r>
          </w:p>
        </w:tc>
        <w:tc>
          <w:tcPr>
            <w:tcW w:w="778" w:type="dxa"/>
            <w:tcBorders>
              <w:top w:val="nil"/>
              <w:left w:val="single" w:sz="4" w:space="0" w:color="auto"/>
              <w:bottom w:val="nil"/>
              <w:right w:val="single" w:sz="4" w:space="0" w:color="auto"/>
            </w:tcBorders>
            <w:vAlign w:val="center"/>
          </w:tcPr>
          <w:p w:rsidR="006D5B19" w:rsidRPr="00FE5552" w:rsidRDefault="006D5B19" w:rsidP="00EA66D0">
            <w:pPr>
              <w:jc w:val="right"/>
              <w:rPr>
                <w:color w:val="FF0000"/>
                <w:sz w:val="20"/>
                <w:szCs w:val="20"/>
              </w:rPr>
            </w:pPr>
          </w:p>
          <w:p w:rsidR="006D5B19" w:rsidRPr="00FE5552" w:rsidRDefault="006D5B19" w:rsidP="00EA66D0">
            <w:pPr>
              <w:jc w:val="right"/>
              <w:rPr>
                <w:color w:val="FF0000"/>
                <w:sz w:val="20"/>
                <w:szCs w:val="20"/>
              </w:rPr>
            </w:pPr>
            <w:r w:rsidRPr="00FE5552">
              <w:rPr>
                <w:sz w:val="20"/>
                <w:szCs w:val="20"/>
              </w:rPr>
              <w:t>x</w:t>
            </w:r>
          </w:p>
        </w:tc>
      </w:tr>
      <w:tr w:rsidR="006D5B19" w:rsidRPr="00FE5552" w:rsidTr="006D5B19">
        <w:trPr>
          <w:trHeight w:val="234"/>
        </w:trPr>
        <w:tc>
          <w:tcPr>
            <w:tcW w:w="3190" w:type="dxa"/>
            <w:tcBorders>
              <w:top w:val="nil"/>
              <w:left w:val="single" w:sz="4" w:space="0" w:color="auto"/>
              <w:bottom w:val="single" w:sz="4" w:space="0" w:color="auto"/>
              <w:right w:val="single" w:sz="4" w:space="0" w:color="auto"/>
            </w:tcBorders>
          </w:tcPr>
          <w:p w:rsidR="006D5B19" w:rsidRPr="00FE5552" w:rsidRDefault="006D5B19" w:rsidP="00EA66D0">
            <w:pPr>
              <w:jc w:val="both"/>
              <w:rPr>
                <w:sz w:val="20"/>
                <w:szCs w:val="20"/>
              </w:rPr>
            </w:pPr>
            <w:r w:rsidRPr="00FE5552">
              <w:rPr>
                <w:sz w:val="20"/>
                <w:szCs w:val="20"/>
              </w:rPr>
              <w:t>Veřejné výzkumné instituce</w:t>
            </w:r>
          </w:p>
        </w:tc>
        <w:tc>
          <w:tcPr>
            <w:tcW w:w="1246" w:type="dxa"/>
            <w:tcBorders>
              <w:top w:val="nil"/>
              <w:left w:val="single" w:sz="4" w:space="0" w:color="auto"/>
              <w:bottom w:val="single" w:sz="4" w:space="0" w:color="auto"/>
              <w:right w:val="single" w:sz="4" w:space="0" w:color="auto"/>
            </w:tcBorders>
            <w:vAlign w:val="center"/>
          </w:tcPr>
          <w:p w:rsidR="006D5B19" w:rsidRPr="00FE5552" w:rsidRDefault="006D5B19" w:rsidP="00EA66D0">
            <w:pPr>
              <w:jc w:val="right"/>
              <w:rPr>
                <w:sz w:val="20"/>
                <w:szCs w:val="20"/>
              </w:rPr>
            </w:pPr>
            <w:r w:rsidRPr="00FE5552">
              <w:rPr>
                <w:sz w:val="20"/>
                <w:szCs w:val="20"/>
              </w:rPr>
              <w:t>46 763</w:t>
            </w:r>
          </w:p>
        </w:tc>
        <w:tc>
          <w:tcPr>
            <w:tcW w:w="1402" w:type="dxa"/>
            <w:tcBorders>
              <w:top w:val="nil"/>
              <w:left w:val="single" w:sz="4" w:space="0" w:color="auto"/>
              <w:bottom w:val="single" w:sz="4" w:space="0" w:color="auto"/>
              <w:right w:val="single" w:sz="4" w:space="0" w:color="auto"/>
            </w:tcBorders>
            <w:vAlign w:val="center"/>
          </w:tcPr>
          <w:p w:rsidR="006D5B19" w:rsidRPr="00FE5552" w:rsidRDefault="006D5B19" w:rsidP="00EA66D0">
            <w:pPr>
              <w:jc w:val="right"/>
              <w:rPr>
                <w:sz w:val="20"/>
                <w:szCs w:val="20"/>
              </w:rPr>
            </w:pPr>
            <w:r w:rsidRPr="00FE5552">
              <w:rPr>
                <w:sz w:val="20"/>
                <w:szCs w:val="20"/>
              </w:rPr>
              <w:t>43 000</w:t>
            </w:r>
          </w:p>
        </w:tc>
        <w:tc>
          <w:tcPr>
            <w:tcW w:w="1246" w:type="dxa"/>
            <w:tcBorders>
              <w:top w:val="nil"/>
              <w:left w:val="single" w:sz="4" w:space="0" w:color="auto"/>
              <w:bottom w:val="single" w:sz="4" w:space="0" w:color="auto"/>
              <w:right w:val="single" w:sz="4" w:space="0" w:color="auto"/>
            </w:tcBorders>
            <w:vAlign w:val="center"/>
          </w:tcPr>
          <w:p w:rsidR="006D5B19" w:rsidRPr="00FE5552" w:rsidRDefault="006D5B19" w:rsidP="00EA66D0">
            <w:pPr>
              <w:jc w:val="right"/>
              <w:rPr>
                <w:color w:val="FF0000"/>
                <w:sz w:val="20"/>
                <w:szCs w:val="20"/>
              </w:rPr>
            </w:pPr>
            <w:r w:rsidRPr="00FE5552">
              <w:rPr>
                <w:sz w:val="20"/>
                <w:szCs w:val="20"/>
              </w:rPr>
              <w:t>42 451</w:t>
            </w:r>
          </w:p>
        </w:tc>
        <w:tc>
          <w:tcPr>
            <w:tcW w:w="1246" w:type="dxa"/>
            <w:tcBorders>
              <w:top w:val="nil"/>
              <w:left w:val="single" w:sz="4" w:space="0" w:color="auto"/>
              <w:bottom w:val="single" w:sz="4" w:space="0" w:color="auto"/>
              <w:right w:val="single" w:sz="4" w:space="0" w:color="auto"/>
            </w:tcBorders>
            <w:vAlign w:val="center"/>
          </w:tcPr>
          <w:p w:rsidR="006D5B19" w:rsidRPr="00FE5552" w:rsidRDefault="006D5B19" w:rsidP="00EA66D0">
            <w:pPr>
              <w:jc w:val="right"/>
              <w:rPr>
                <w:color w:val="FF0000"/>
                <w:sz w:val="20"/>
                <w:szCs w:val="20"/>
              </w:rPr>
            </w:pPr>
            <w:r w:rsidRPr="00FE5552">
              <w:rPr>
                <w:sz w:val="20"/>
                <w:szCs w:val="20"/>
              </w:rPr>
              <w:t>86 475</w:t>
            </w:r>
          </w:p>
        </w:tc>
        <w:tc>
          <w:tcPr>
            <w:tcW w:w="778" w:type="dxa"/>
            <w:tcBorders>
              <w:top w:val="nil"/>
              <w:left w:val="single" w:sz="4" w:space="0" w:color="auto"/>
              <w:bottom w:val="single" w:sz="4" w:space="0" w:color="auto"/>
              <w:right w:val="single" w:sz="4" w:space="0" w:color="auto"/>
            </w:tcBorders>
            <w:vAlign w:val="center"/>
          </w:tcPr>
          <w:p w:rsidR="006D5B19" w:rsidRPr="00FE5552" w:rsidRDefault="006D5B19" w:rsidP="00EA66D0">
            <w:pPr>
              <w:jc w:val="right"/>
              <w:rPr>
                <w:sz w:val="20"/>
                <w:szCs w:val="20"/>
              </w:rPr>
            </w:pPr>
            <w:r w:rsidRPr="00FE5552">
              <w:rPr>
                <w:sz w:val="20"/>
                <w:szCs w:val="20"/>
              </w:rPr>
              <w:t>184,92</w:t>
            </w:r>
          </w:p>
        </w:tc>
      </w:tr>
    </w:tbl>
    <w:p w:rsidR="009F51C3" w:rsidRPr="009F51C3" w:rsidRDefault="009F51C3" w:rsidP="009F51C3">
      <w:pPr>
        <w:tabs>
          <w:tab w:val="left" w:pos="170"/>
        </w:tabs>
        <w:spacing w:before="240" w:after="120"/>
        <w:jc w:val="both"/>
        <w:rPr>
          <w:b/>
          <w:szCs w:val="20"/>
          <w:u w:val="single"/>
        </w:rPr>
      </w:pPr>
      <w:bookmarkStart w:id="315" w:name="_Toc508879869"/>
      <w:bookmarkStart w:id="316" w:name="_Toc508880145"/>
      <w:r w:rsidRPr="009F51C3">
        <w:rPr>
          <w:b/>
          <w:szCs w:val="20"/>
          <w:u w:val="single"/>
        </w:rPr>
        <w:t xml:space="preserve">Neinvestiční transfery vysokým školám </w:t>
      </w:r>
    </w:p>
    <w:p w:rsidR="00DB7CC7" w:rsidRDefault="009F51C3" w:rsidP="009F51C3">
      <w:pPr>
        <w:spacing w:before="120" w:after="120"/>
        <w:jc w:val="both"/>
        <w:rPr>
          <w:szCs w:val="20"/>
        </w:rPr>
      </w:pPr>
      <w:r>
        <w:rPr>
          <w:szCs w:val="20"/>
        </w:rPr>
        <w:tab/>
      </w:r>
      <w:r w:rsidRPr="009F51C3">
        <w:rPr>
          <w:szCs w:val="20"/>
        </w:rPr>
        <w:t>Neinvestiční transfer vysokým školám nebyl pro rok 2018 rozpočtován. Během roku 2018 byl rozpočet upraven na 4 693 tis. Kč, v tom prostředky EU 4 693 tis. Kč. Prostředky jsou určeny na CEF 2014+ (projekt C-ROADS CZ).</w:t>
      </w:r>
    </w:p>
    <w:p w:rsidR="009F51C3" w:rsidRPr="009F51C3" w:rsidRDefault="009F51C3" w:rsidP="009F51C3">
      <w:pPr>
        <w:spacing w:before="120" w:after="120"/>
        <w:jc w:val="both"/>
        <w:rPr>
          <w:szCs w:val="20"/>
        </w:rPr>
      </w:pPr>
      <w:r>
        <w:rPr>
          <w:szCs w:val="20"/>
        </w:rPr>
        <w:tab/>
      </w:r>
      <w:r w:rsidRPr="009F51C3">
        <w:rPr>
          <w:szCs w:val="20"/>
        </w:rPr>
        <w:t xml:space="preserve">V rámci projektu C-ROADS CZ byly v průběhu roku 2018 čerpány finanční prostředky ve výši 3 805 tis. Kč, v tom prostředky EU 3 805 tis. Kč (jedná se o čerpání prostředků rezervního fondu). </w:t>
      </w:r>
    </w:p>
    <w:p w:rsidR="009F51C3" w:rsidRPr="009F51C3" w:rsidRDefault="009F51C3" w:rsidP="009F51C3">
      <w:pPr>
        <w:spacing w:before="120" w:after="120"/>
        <w:jc w:val="both"/>
        <w:rPr>
          <w:szCs w:val="20"/>
        </w:rPr>
      </w:pPr>
      <w:r>
        <w:rPr>
          <w:szCs w:val="20"/>
        </w:rPr>
        <w:tab/>
      </w:r>
      <w:r w:rsidRPr="009F51C3">
        <w:rPr>
          <w:szCs w:val="20"/>
        </w:rPr>
        <w:t xml:space="preserve">Projekt C-ROADS Czech Republic je projekt úzce spojený s mezinárodní iniciativou </w:t>
      </w:r>
      <w:r w:rsidRPr="009F51C3">
        <w:rPr>
          <w:szCs w:val="20"/>
        </w:rPr>
        <w:br/>
        <w:t xml:space="preserve">C-ROADS, jež byla výsledkem společné aktivity států ČR, Rakouska a Německa, zvláště spolkové země </w:t>
      </w:r>
      <w:r w:rsidR="006D5B19">
        <w:rPr>
          <w:szCs w:val="20"/>
        </w:rPr>
        <w:t>Dolní Sasko. Projekt si klade</w:t>
      </w:r>
      <w:r w:rsidRPr="009F51C3">
        <w:rPr>
          <w:szCs w:val="20"/>
        </w:rPr>
        <w:t xml:space="preserve"> za cíl harmonizaci a spolupráci při zavádění systémů C-ITS ve státech střední Evropy. Projekt je spolufinancován z Nástroje pro propojení Evropy 2014+ (CEF Transport) z víceletého pracovního programu Evropské unie. Koordinátorem projektu je Ministerstvo dopravy ČR. Part</w:t>
      </w:r>
      <w:r w:rsidR="006D5B19">
        <w:rPr>
          <w:szCs w:val="20"/>
        </w:rPr>
        <w:t xml:space="preserve">nerem projektu za vysoké školy </w:t>
      </w:r>
      <w:r w:rsidRPr="009F51C3">
        <w:rPr>
          <w:szCs w:val="20"/>
        </w:rPr>
        <w:t xml:space="preserve">je ČVUT v Praze, Fakulta dopravní. </w:t>
      </w:r>
    </w:p>
    <w:p w:rsidR="009F51C3" w:rsidRPr="009F51C3" w:rsidRDefault="009F51C3" w:rsidP="009F51C3">
      <w:pPr>
        <w:spacing w:before="240" w:after="120"/>
        <w:jc w:val="both"/>
        <w:rPr>
          <w:b/>
          <w:u w:val="single"/>
        </w:rPr>
      </w:pPr>
      <w:r w:rsidRPr="009F51C3">
        <w:rPr>
          <w:b/>
          <w:u w:val="single"/>
        </w:rPr>
        <w:t>Neinvestiční transfery veřejným výzkumným institucím</w:t>
      </w:r>
    </w:p>
    <w:p w:rsidR="009F51C3" w:rsidRPr="009F51C3" w:rsidRDefault="009F51C3" w:rsidP="009F51C3">
      <w:pPr>
        <w:spacing w:before="120" w:after="120"/>
        <w:jc w:val="both"/>
        <w:rPr>
          <w:szCs w:val="20"/>
        </w:rPr>
      </w:pPr>
      <w:r>
        <w:rPr>
          <w:szCs w:val="20"/>
        </w:rPr>
        <w:tab/>
      </w:r>
      <w:r w:rsidRPr="009F51C3">
        <w:rPr>
          <w:szCs w:val="20"/>
        </w:rPr>
        <w:t xml:space="preserve">Schválený rozpočet neinvestiční části institucionální podpory na dlouhodobý koncepční rozvoj veřejné výzkumné instituce rezortu Ministerstva dopravy Centrum dopravního výzkumu, v.v.i. ve výši 43 000 tis. Kč byl v průběhu roku 2018 navýšen o 779 tis. Kč. Tyto finanční prostředky byly převedeny z investiční části institucionální podpory.  Dále během roku 2018 došlo ke snížení rozpočtu o 1 328 tis. Kč, které byly převedeny do investiční části institucionální podpory. </w:t>
      </w:r>
    </w:p>
    <w:p w:rsidR="009F51C3" w:rsidRPr="009F51C3" w:rsidRDefault="009F51C3" w:rsidP="009F51C3">
      <w:pPr>
        <w:spacing w:before="120" w:after="120"/>
        <w:jc w:val="both"/>
        <w:rPr>
          <w:color w:val="FF0000"/>
          <w:szCs w:val="20"/>
        </w:rPr>
      </w:pPr>
      <w:r>
        <w:rPr>
          <w:szCs w:val="20"/>
        </w:rPr>
        <w:tab/>
      </w:r>
      <w:r w:rsidRPr="009F51C3">
        <w:rPr>
          <w:szCs w:val="20"/>
        </w:rPr>
        <w:t xml:space="preserve">Finanční prostředky byly v průběhu roku 2018 čerpány ve výši 86 475 tis. Kč, </w:t>
      </w:r>
      <w:r w:rsidRPr="009F51C3">
        <w:rPr>
          <w:szCs w:val="20"/>
        </w:rPr>
        <w:br/>
        <w:t>tj. 203,71 % upraveného rozpočtu,</w:t>
      </w:r>
      <w:r w:rsidRPr="009F51C3">
        <w:rPr>
          <w:color w:val="FF0000"/>
          <w:szCs w:val="20"/>
        </w:rPr>
        <w:t xml:space="preserve"> </w:t>
      </w:r>
      <w:r w:rsidRPr="009F51C3">
        <w:rPr>
          <w:szCs w:val="20"/>
        </w:rPr>
        <w:t xml:space="preserve">z toho prostředky ve výši 42 451 tis. Kč představovaly čerpání neinvestiční části institucionální podpory pro Centrum dopravního výzkumu, v.v.i. Finanční prostředky byly použity na financování způsobilých výdajů na řešení projektů Centra dopravního výzkumu, v.v.i. Jedná se především o projekty v oblasti zvyšování bezpečnosti silniční dopravy, zvyšování podílu železniční dopravy a ochrany životního prostředí v souvislosti s rozvojem dopravy. </w:t>
      </w:r>
      <w:r w:rsidRPr="009F51C3">
        <w:rPr>
          <w:color w:val="FF0000"/>
          <w:szCs w:val="20"/>
        </w:rPr>
        <w:t xml:space="preserve"> </w:t>
      </w:r>
    </w:p>
    <w:p w:rsidR="009F51C3" w:rsidRPr="009F51C3" w:rsidRDefault="009F51C3" w:rsidP="009F51C3">
      <w:pPr>
        <w:spacing w:before="120" w:after="120"/>
        <w:jc w:val="both"/>
        <w:rPr>
          <w:color w:val="FF0000"/>
          <w:szCs w:val="20"/>
        </w:rPr>
      </w:pPr>
      <w:r>
        <w:rPr>
          <w:szCs w:val="20"/>
        </w:rPr>
        <w:tab/>
      </w:r>
      <w:r w:rsidRPr="009F51C3">
        <w:rPr>
          <w:szCs w:val="20"/>
        </w:rPr>
        <w:t>Z celkové částky 86 475 tis. Kč činilo čerpání nároků z nespotřebovaných výdajů minulých let</w:t>
      </w:r>
      <w:r w:rsidR="006D5B19">
        <w:rPr>
          <w:color w:val="FF0000"/>
          <w:szCs w:val="20"/>
        </w:rPr>
        <w:t xml:space="preserve"> </w:t>
      </w:r>
      <w:r w:rsidRPr="009F51C3">
        <w:rPr>
          <w:szCs w:val="20"/>
        </w:rPr>
        <w:t xml:space="preserve">44 024 tis. Kč. Jedná se o prostředky poskytnuté v rámci účelové neinvestiční </w:t>
      </w:r>
      <w:r w:rsidR="006D5B19">
        <w:rPr>
          <w:szCs w:val="20"/>
        </w:rPr>
        <w:br/>
      </w:r>
      <w:r w:rsidRPr="009F51C3">
        <w:rPr>
          <w:szCs w:val="20"/>
        </w:rPr>
        <w:t>dotace na podporu rozvoje</w:t>
      </w:r>
      <w:r w:rsidR="00E93A21">
        <w:rPr>
          <w:szCs w:val="20"/>
        </w:rPr>
        <w:t xml:space="preserve"> </w:t>
      </w:r>
      <w:r w:rsidR="00E93A21" w:rsidRPr="001716B8">
        <w:rPr>
          <w:szCs w:val="20"/>
        </w:rPr>
        <w:t>další</w:t>
      </w:r>
      <w:r w:rsidRPr="009F51C3">
        <w:rPr>
          <w:szCs w:val="20"/>
        </w:rPr>
        <w:t xml:space="preserve"> činnosti Centra dopravního výzkumu, v.v.i. (předmětem </w:t>
      </w:r>
      <w:r w:rsidRPr="009F51C3">
        <w:rPr>
          <w:szCs w:val="20"/>
        </w:rPr>
        <w:br/>
        <w:t xml:space="preserve">bylo zpracování studií a analýz především v oblasti bezpečnosti a kvality silniční dopravy </w:t>
      </w:r>
      <w:r w:rsidRPr="009F51C3">
        <w:rPr>
          <w:szCs w:val="20"/>
        </w:rPr>
        <w:br/>
        <w:t xml:space="preserve">a v oblasti inteligentních dopravních systémů).    </w:t>
      </w:r>
    </w:p>
    <w:p w:rsidR="009F51C3" w:rsidRPr="009F51C3" w:rsidRDefault="009F51C3" w:rsidP="009F51C3">
      <w:pPr>
        <w:spacing w:before="120"/>
        <w:jc w:val="both"/>
        <w:rPr>
          <w:color w:val="FF0000"/>
          <w:szCs w:val="20"/>
        </w:rPr>
      </w:pPr>
      <w:r>
        <w:tab/>
      </w:r>
      <w:r w:rsidRPr="00FF7115">
        <w:t xml:space="preserve">Oproti období </w:t>
      </w:r>
      <w:r>
        <w:t>roku 2017</w:t>
      </w:r>
      <w:r w:rsidRPr="00FF7115">
        <w:t xml:space="preserve">, kdy byly neinvestiční prostředky pro Centrum dopravního výzkumu, v.v.i. čerpány ve výši 46 763 tis. Kč, </w:t>
      </w:r>
      <w:r>
        <w:t xml:space="preserve">byly v roce 2018 </w:t>
      </w:r>
      <w:r w:rsidRPr="00FF7115">
        <w:t xml:space="preserve">čerpány ve výši </w:t>
      </w:r>
      <w:r w:rsidRPr="00FF7115">
        <w:br/>
        <w:t xml:space="preserve">86 475 tis. Kč, tj. </w:t>
      </w:r>
      <w:r>
        <w:t xml:space="preserve">nárůst o 39 712 tis. Kč. </w:t>
      </w:r>
      <w:r w:rsidRPr="00FF7115">
        <w:t xml:space="preserve"> </w:t>
      </w:r>
      <w:r w:rsidRPr="009F51C3">
        <w:rPr>
          <w:color w:val="FF0000"/>
          <w:szCs w:val="20"/>
        </w:rPr>
        <w:t xml:space="preserve"> </w:t>
      </w:r>
    </w:p>
    <w:p w:rsidR="001D5020" w:rsidRPr="00353FB9" w:rsidRDefault="001D5020" w:rsidP="00C82533">
      <w:pPr>
        <w:pStyle w:val="Nadp3"/>
        <w:numPr>
          <w:ilvl w:val="2"/>
          <w:numId w:val="52"/>
        </w:numPr>
        <w:ind w:left="709" w:hanging="709"/>
      </w:pPr>
      <w:bookmarkStart w:id="317" w:name="_Toc1376820"/>
      <w:bookmarkStart w:id="318" w:name="_Toc2789409"/>
      <w:r w:rsidRPr="00353FB9">
        <w:lastRenderedPageBreak/>
        <w:t>Neinvestiční transfery neziskovým a podobným organizacím</w:t>
      </w:r>
      <w:bookmarkEnd w:id="312"/>
      <w:bookmarkEnd w:id="313"/>
      <w:bookmarkEnd w:id="314"/>
      <w:bookmarkEnd w:id="315"/>
      <w:bookmarkEnd w:id="316"/>
      <w:bookmarkEnd w:id="317"/>
      <w:bookmarkEnd w:id="318"/>
      <w:r w:rsidRPr="00353FB9">
        <w:t xml:space="preserve"> </w:t>
      </w:r>
    </w:p>
    <w:p w:rsidR="002559A7" w:rsidRPr="00353FB9" w:rsidRDefault="00633932" w:rsidP="00AD0353">
      <w:pPr>
        <w:ind w:right="-566"/>
        <w:jc w:val="center"/>
      </w:pPr>
      <w:r w:rsidRPr="00353FB9">
        <w:t xml:space="preserve">                                                                                                                             </w:t>
      </w:r>
      <w:r w:rsidR="002559A7" w:rsidRPr="00353FB9">
        <w:t>v tis. Kč</w:t>
      </w:r>
    </w:p>
    <w:tbl>
      <w:tblPr>
        <w:tblW w:w="90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30"/>
        <w:gridCol w:w="1240"/>
        <w:gridCol w:w="1240"/>
        <w:gridCol w:w="1240"/>
        <w:gridCol w:w="1240"/>
        <w:gridCol w:w="774"/>
      </w:tblGrid>
      <w:tr w:rsidR="006D5B19" w:rsidRPr="00BC7E42" w:rsidTr="006D5B19">
        <w:trPr>
          <w:trHeight w:val="796"/>
        </w:trPr>
        <w:tc>
          <w:tcPr>
            <w:tcW w:w="3330" w:type="dxa"/>
            <w:vAlign w:val="center"/>
          </w:tcPr>
          <w:p w:rsidR="006D5B19" w:rsidRPr="00BC7E42" w:rsidRDefault="006D5B19" w:rsidP="005577AA">
            <w:pPr>
              <w:jc w:val="center"/>
              <w:rPr>
                <w:color w:val="FF0000"/>
                <w:sz w:val="22"/>
                <w:szCs w:val="22"/>
              </w:rPr>
            </w:pPr>
            <w:r w:rsidRPr="00ED7C22">
              <w:rPr>
                <w:sz w:val="22"/>
                <w:szCs w:val="22"/>
              </w:rPr>
              <w:t>Název ukazatele</w:t>
            </w:r>
          </w:p>
        </w:tc>
        <w:tc>
          <w:tcPr>
            <w:tcW w:w="1240" w:type="dxa"/>
            <w:vAlign w:val="center"/>
          </w:tcPr>
          <w:p w:rsidR="006D5B19" w:rsidRPr="00ED7C22" w:rsidRDefault="006D5B19" w:rsidP="005577AA">
            <w:pPr>
              <w:jc w:val="center"/>
              <w:rPr>
                <w:sz w:val="22"/>
              </w:rPr>
            </w:pPr>
            <w:r w:rsidRPr="00ED7C22">
              <w:rPr>
                <w:sz w:val="22"/>
              </w:rPr>
              <w:t>Skutečnost</w:t>
            </w:r>
          </w:p>
          <w:p w:rsidR="006D5B19" w:rsidRPr="00ED7C22" w:rsidRDefault="006D5B19" w:rsidP="005577AA">
            <w:pPr>
              <w:jc w:val="center"/>
              <w:rPr>
                <w:sz w:val="22"/>
                <w:szCs w:val="22"/>
              </w:rPr>
            </w:pPr>
            <w:r w:rsidRPr="00ED7C22">
              <w:rPr>
                <w:sz w:val="22"/>
              </w:rPr>
              <w:t>2017</w:t>
            </w:r>
          </w:p>
        </w:tc>
        <w:tc>
          <w:tcPr>
            <w:tcW w:w="1240" w:type="dxa"/>
            <w:vAlign w:val="center"/>
          </w:tcPr>
          <w:p w:rsidR="006D5B19" w:rsidRPr="00ED7C22" w:rsidRDefault="006D5B19" w:rsidP="005577AA">
            <w:pPr>
              <w:jc w:val="center"/>
              <w:rPr>
                <w:sz w:val="22"/>
                <w:szCs w:val="22"/>
              </w:rPr>
            </w:pPr>
            <w:r w:rsidRPr="00ED7C22">
              <w:rPr>
                <w:sz w:val="22"/>
                <w:szCs w:val="22"/>
              </w:rPr>
              <w:t>Schválený rozpočet</w:t>
            </w:r>
          </w:p>
          <w:p w:rsidR="006D5B19" w:rsidRPr="00ED7C22" w:rsidRDefault="006D5B19" w:rsidP="005577AA">
            <w:pPr>
              <w:jc w:val="center"/>
              <w:rPr>
                <w:sz w:val="22"/>
                <w:szCs w:val="22"/>
              </w:rPr>
            </w:pPr>
            <w:r w:rsidRPr="00ED7C22">
              <w:rPr>
                <w:sz w:val="22"/>
                <w:szCs w:val="22"/>
              </w:rPr>
              <w:t>2018</w:t>
            </w:r>
          </w:p>
        </w:tc>
        <w:tc>
          <w:tcPr>
            <w:tcW w:w="1240" w:type="dxa"/>
            <w:vAlign w:val="center"/>
          </w:tcPr>
          <w:p w:rsidR="006D5B19" w:rsidRPr="00ED7C22" w:rsidRDefault="006D5B19" w:rsidP="005577AA">
            <w:pPr>
              <w:jc w:val="center"/>
              <w:rPr>
                <w:sz w:val="22"/>
                <w:szCs w:val="22"/>
              </w:rPr>
            </w:pPr>
            <w:r w:rsidRPr="00ED7C22">
              <w:rPr>
                <w:sz w:val="22"/>
                <w:szCs w:val="22"/>
              </w:rPr>
              <w:t>Upravený rozpočet</w:t>
            </w:r>
          </w:p>
          <w:p w:rsidR="006D5B19" w:rsidRPr="00ED7C22" w:rsidRDefault="006D5B19" w:rsidP="005577AA">
            <w:pPr>
              <w:jc w:val="center"/>
              <w:rPr>
                <w:sz w:val="22"/>
                <w:szCs w:val="22"/>
              </w:rPr>
            </w:pPr>
            <w:r w:rsidRPr="00ED7C22">
              <w:rPr>
                <w:sz w:val="22"/>
                <w:szCs w:val="22"/>
              </w:rPr>
              <w:t>2018</w:t>
            </w:r>
          </w:p>
        </w:tc>
        <w:tc>
          <w:tcPr>
            <w:tcW w:w="1240" w:type="dxa"/>
            <w:vAlign w:val="center"/>
          </w:tcPr>
          <w:p w:rsidR="006D5B19" w:rsidRPr="00ED7C22" w:rsidRDefault="006D5B19" w:rsidP="005577AA">
            <w:pPr>
              <w:jc w:val="center"/>
              <w:rPr>
                <w:sz w:val="22"/>
                <w:szCs w:val="22"/>
              </w:rPr>
            </w:pPr>
            <w:r w:rsidRPr="00ED7C22">
              <w:rPr>
                <w:sz w:val="22"/>
                <w:szCs w:val="22"/>
              </w:rPr>
              <w:t>Skutečnost 2018</w:t>
            </w:r>
          </w:p>
        </w:tc>
        <w:tc>
          <w:tcPr>
            <w:tcW w:w="774" w:type="dxa"/>
          </w:tcPr>
          <w:p w:rsidR="006D5B19" w:rsidRPr="00ED7C22" w:rsidRDefault="006D5B19" w:rsidP="005577AA">
            <w:pPr>
              <w:jc w:val="center"/>
              <w:rPr>
                <w:sz w:val="22"/>
              </w:rPr>
            </w:pPr>
            <w:r w:rsidRPr="00ED7C22">
              <w:rPr>
                <w:sz w:val="22"/>
              </w:rPr>
              <w:t>Index</w:t>
            </w:r>
          </w:p>
          <w:p w:rsidR="006D5B19" w:rsidRPr="00ED7C22" w:rsidRDefault="006D5B19" w:rsidP="005577AA">
            <w:pPr>
              <w:jc w:val="center"/>
              <w:rPr>
                <w:sz w:val="22"/>
                <w:szCs w:val="22"/>
              </w:rPr>
            </w:pPr>
            <w:r w:rsidRPr="00ED7C22">
              <w:rPr>
                <w:sz w:val="22"/>
              </w:rPr>
              <w:t>18/17         (v %)</w:t>
            </w:r>
          </w:p>
        </w:tc>
      </w:tr>
      <w:tr w:rsidR="006D5B19" w:rsidRPr="00BC7E42" w:rsidTr="006D5B19">
        <w:trPr>
          <w:trHeight w:val="270"/>
        </w:trPr>
        <w:tc>
          <w:tcPr>
            <w:tcW w:w="3330" w:type="dxa"/>
            <w:tcBorders>
              <w:top w:val="single" w:sz="4" w:space="0" w:color="auto"/>
              <w:bottom w:val="single" w:sz="4" w:space="0" w:color="auto"/>
              <w:right w:val="single" w:sz="4" w:space="0" w:color="auto"/>
            </w:tcBorders>
          </w:tcPr>
          <w:p w:rsidR="006D5B19" w:rsidRPr="00ED7C22" w:rsidRDefault="006D5B19" w:rsidP="005577AA">
            <w:pPr>
              <w:jc w:val="center"/>
              <w:rPr>
                <w:sz w:val="22"/>
              </w:rPr>
            </w:pPr>
            <w:r w:rsidRPr="00ED7C22">
              <w:rPr>
                <w:sz w:val="22"/>
              </w:rPr>
              <w:t>a</w:t>
            </w:r>
          </w:p>
        </w:tc>
        <w:tc>
          <w:tcPr>
            <w:tcW w:w="1240" w:type="dxa"/>
            <w:tcBorders>
              <w:top w:val="single" w:sz="4" w:space="0" w:color="auto"/>
              <w:bottom w:val="single" w:sz="4" w:space="0" w:color="auto"/>
              <w:right w:val="single" w:sz="4" w:space="0" w:color="auto"/>
            </w:tcBorders>
          </w:tcPr>
          <w:p w:rsidR="006D5B19" w:rsidRPr="00ED7C22" w:rsidRDefault="006D5B19" w:rsidP="005577AA">
            <w:pPr>
              <w:jc w:val="center"/>
              <w:rPr>
                <w:sz w:val="22"/>
              </w:rPr>
            </w:pPr>
            <w:r w:rsidRPr="00ED7C22">
              <w:rPr>
                <w:sz w:val="22"/>
              </w:rPr>
              <w:t>1</w:t>
            </w:r>
          </w:p>
        </w:tc>
        <w:tc>
          <w:tcPr>
            <w:tcW w:w="1240" w:type="dxa"/>
            <w:tcBorders>
              <w:top w:val="single" w:sz="4" w:space="0" w:color="auto"/>
              <w:left w:val="single" w:sz="4" w:space="0" w:color="auto"/>
              <w:bottom w:val="single" w:sz="4" w:space="0" w:color="auto"/>
              <w:right w:val="single" w:sz="4" w:space="0" w:color="auto"/>
            </w:tcBorders>
          </w:tcPr>
          <w:p w:rsidR="006D5B19" w:rsidRPr="00ED7C22" w:rsidRDefault="006D5B19" w:rsidP="005577AA">
            <w:pPr>
              <w:jc w:val="center"/>
              <w:rPr>
                <w:sz w:val="22"/>
              </w:rPr>
            </w:pPr>
            <w:r w:rsidRPr="00ED7C22">
              <w:rPr>
                <w:sz w:val="22"/>
              </w:rPr>
              <w:t>2</w:t>
            </w:r>
          </w:p>
        </w:tc>
        <w:tc>
          <w:tcPr>
            <w:tcW w:w="1240" w:type="dxa"/>
            <w:tcBorders>
              <w:top w:val="single" w:sz="4" w:space="0" w:color="auto"/>
              <w:left w:val="single" w:sz="4" w:space="0" w:color="auto"/>
              <w:bottom w:val="single" w:sz="4" w:space="0" w:color="auto"/>
              <w:right w:val="single" w:sz="4" w:space="0" w:color="auto"/>
            </w:tcBorders>
          </w:tcPr>
          <w:p w:rsidR="006D5B19" w:rsidRPr="00ED7C22" w:rsidRDefault="006D5B19" w:rsidP="005577AA">
            <w:pPr>
              <w:jc w:val="center"/>
              <w:rPr>
                <w:sz w:val="22"/>
              </w:rPr>
            </w:pPr>
            <w:r w:rsidRPr="00ED7C22">
              <w:rPr>
                <w:sz w:val="22"/>
              </w:rPr>
              <w:t>3</w:t>
            </w:r>
          </w:p>
        </w:tc>
        <w:tc>
          <w:tcPr>
            <w:tcW w:w="1240" w:type="dxa"/>
            <w:tcBorders>
              <w:top w:val="single" w:sz="4" w:space="0" w:color="auto"/>
              <w:left w:val="single" w:sz="4" w:space="0" w:color="auto"/>
              <w:bottom w:val="single" w:sz="4" w:space="0" w:color="auto"/>
              <w:right w:val="single" w:sz="4" w:space="0" w:color="auto"/>
            </w:tcBorders>
          </w:tcPr>
          <w:p w:rsidR="006D5B19" w:rsidRPr="00ED7C22" w:rsidRDefault="006D5B19" w:rsidP="005577AA">
            <w:pPr>
              <w:jc w:val="center"/>
              <w:rPr>
                <w:sz w:val="22"/>
              </w:rPr>
            </w:pPr>
            <w:r w:rsidRPr="00ED7C22">
              <w:rPr>
                <w:sz w:val="22"/>
              </w:rPr>
              <w:t>4</w:t>
            </w:r>
          </w:p>
        </w:tc>
        <w:tc>
          <w:tcPr>
            <w:tcW w:w="774" w:type="dxa"/>
            <w:tcBorders>
              <w:top w:val="single" w:sz="4" w:space="0" w:color="auto"/>
              <w:left w:val="single" w:sz="4" w:space="0" w:color="auto"/>
              <w:bottom w:val="single" w:sz="4" w:space="0" w:color="auto"/>
            </w:tcBorders>
          </w:tcPr>
          <w:p w:rsidR="006D5B19" w:rsidRPr="00ED7C22" w:rsidRDefault="006D5B19" w:rsidP="005577AA">
            <w:pPr>
              <w:jc w:val="center"/>
              <w:rPr>
                <w:sz w:val="22"/>
              </w:rPr>
            </w:pPr>
            <w:r w:rsidRPr="00ED7C22">
              <w:rPr>
                <w:sz w:val="22"/>
              </w:rPr>
              <w:t>6</w:t>
            </w:r>
          </w:p>
        </w:tc>
      </w:tr>
      <w:tr w:rsidR="006D5B19" w:rsidRPr="00BC7E42" w:rsidTr="006D5B19">
        <w:trPr>
          <w:trHeight w:val="411"/>
        </w:trPr>
        <w:tc>
          <w:tcPr>
            <w:tcW w:w="3330" w:type="dxa"/>
            <w:tcBorders>
              <w:top w:val="single" w:sz="4" w:space="0" w:color="auto"/>
              <w:left w:val="single" w:sz="4" w:space="0" w:color="auto"/>
              <w:bottom w:val="nil"/>
              <w:right w:val="single" w:sz="4" w:space="0" w:color="auto"/>
            </w:tcBorders>
          </w:tcPr>
          <w:p w:rsidR="006D5B19" w:rsidRPr="00ED7C22" w:rsidRDefault="006D5B19" w:rsidP="005577AA">
            <w:pPr>
              <w:tabs>
                <w:tab w:val="left" w:pos="0"/>
                <w:tab w:val="left" w:pos="110"/>
              </w:tabs>
              <w:rPr>
                <w:b/>
                <w:sz w:val="20"/>
                <w:szCs w:val="20"/>
              </w:rPr>
            </w:pPr>
            <w:r w:rsidRPr="00ED7C22">
              <w:rPr>
                <w:b/>
                <w:sz w:val="20"/>
                <w:szCs w:val="20"/>
              </w:rPr>
              <w:t>Neziskové a podobné organizace</w:t>
            </w:r>
          </w:p>
          <w:p w:rsidR="006D5B19" w:rsidRPr="00ED7C22" w:rsidRDefault="006D5B19" w:rsidP="005577AA">
            <w:pPr>
              <w:jc w:val="both"/>
              <w:rPr>
                <w:sz w:val="20"/>
                <w:szCs w:val="20"/>
              </w:rPr>
            </w:pPr>
            <w:r w:rsidRPr="00ED7C22">
              <w:rPr>
                <w:sz w:val="20"/>
                <w:szCs w:val="20"/>
              </w:rPr>
              <w:t>v tom:</w:t>
            </w:r>
          </w:p>
        </w:tc>
        <w:tc>
          <w:tcPr>
            <w:tcW w:w="1240" w:type="dxa"/>
            <w:tcBorders>
              <w:top w:val="single" w:sz="4" w:space="0" w:color="auto"/>
              <w:left w:val="single" w:sz="4" w:space="0" w:color="auto"/>
              <w:bottom w:val="nil"/>
              <w:right w:val="single" w:sz="4" w:space="0" w:color="auto"/>
            </w:tcBorders>
            <w:vAlign w:val="center"/>
          </w:tcPr>
          <w:p w:rsidR="006D5B19" w:rsidRPr="001620A1" w:rsidRDefault="006D5B19" w:rsidP="005577AA">
            <w:pPr>
              <w:jc w:val="right"/>
              <w:rPr>
                <w:b/>
                <w:bCs/>
                <w:sz w:val="20"/>
                <w:szCs w:val="20"/>
              </w:rPr>
            </w:pPr>
            <w:r w:rsidRPr="001620A1">
              <w:rPr>
                <w:b/>
                <w:bCs/>
                <w:sz w:val="20"/>
                <w:szCs w:val="20"/>
              </w:rPr>
              <w:t>9 057</w:t>
            </w:r>
          </w:p>
        </w:tc>
        <w:tc>
          <w:tcPr>
            <w:tcW w:w="1240" w:type="dxa"/>
            <w:tcBorders>
              <w:top w:val="single" w:sz="4" w:space="0" w:color="auto"/>
              <w:left w:val="single" w:sz="4" w:space="0" w:color="auto"/>
              <w:bottom w:val="nil"/>
              <w:right w:val="single" w:sz="4" w:space="0" w:color="auto"/>
            </w:tcBorders>
            <w:vAlign w:val="center"/>
          </w:tcPr>
          <w:p w:rsidR="006D5B19" w:rsidRPr="00AB5A4A" w:rsidRDefault="006D5B19" w:rsidP="005577AA">
            <w:pPr>
              <w:jc w:val="right"/>
              <w:rPr>
                <w:b/>
                <w:bCs/>
                <w:sz w:val="20"/>
                <w:szCs w:val="20"/>
              </w:rPr>
            </w:pPr>
            <w:r>
              <w:rPr>
                <w:b/>
                <w:bCs/>
                <w:sz w:val="20"/>
                <w:szCs w:val="20"/>
              </w:rPr>
              <w:t>7 500</w:t>
            </w:r>
          </w:p>
        </w:tc>
        <w:tc>
          <w:tcPr>
            <w:tcW w:w="1240" w:type="dxa"/>
            <w:tcBorders>
              <w:top w:val="single" w:sz="4" w:space="0" w:color="auto"/>
              <w:left w:val="single" w:sz="4" w:space="0" w:color="auto"/>
              <w:bottom w:val="nil"/>
              <w:right w:val="single" w:sz="4" w:space="0" w:color="auto"/>
            </w:tcBorders>
            <w:vAlign w:val="center"/>
          </w:tcPr>
          <w:p w:rsidR="006D5B19" w:rsidRPr="00AB5A4A" w:rsidRDefault="006D5B19" w:rsidP="005577AA">
            <w:pPr>
              <w:jc w:val="right"/>
              <w:rPr>
                <w:b/>
                <w:bCs/>
                <w:sz w:val="20"/>
                <w:szCs w:val="20"/>
              </w:rPr>
            </w:pPr>
            <w:r>
              <w:rPr>
                <w:b/>
                <w:bCs/>
                <w:sz w:val="20"/>
                <w:szCs w:val="20"/>
              </w:rPr>
              <w:t>8 839</w:t>
            </w:r>
          </w:p>
        </w:tc>
        <w:tc>
          <w:tcPr>
            <w:tcW w:w="1240" w:type="dxa"/>
            <w:tcBorders>
              <w:top w:val="single" w:sz="4" w:space="0" w:color="auto"/>
              <w:left w:val="single" w:sz="4" w:space="0" w:color="auto"/>
              <w:bottom w:val="nil"/>
              <w:right w:val="single" w:sz="4" w:space="0" w:color="auto"/>
            </w:tcBorders>
            <w:vAlign w:val="center"/>
          </w:tcPr>
          <w:p w:rsidR="006D5B19" w:rsidRPr="00AB5A4A" w:rsidRDefault="006D5B19" w:rsidP="005577AA">
            <w:pPr>
              <w:jc w:val="right"/>
              <w:rPr>
                <w:b/>
                <w:bCs/>
                <w:sz w:val="20"/>
                <w:szCs w:val="20"/>
              </w:rPr>
            </w:pPr>
            <w:r w:rsidRPr="00F73153">
              <w:rPr>
                <w:b/>
                <w:bCs/>
                <w:sz w:val="20"/>
                <w:szCs w:val="20"/>
              </w:rPr>
              <w:t>9 473</w:t>
            </w:r>
          </w:p>
        </w:tc>
        <w:tc>
          <w:tcPr>
            <w:tcW w:w="774" w:type="dxa"/>
            <w:tcBorders>
              <w:top w:val="single" w:sz="4" w:space="0" w:color="auto"/>
              <w:left w:val="single" w:sz="4" w:space="0" w:color="auto"/>
              <w:bottom w:val="nil"/>
              <w:right w:val="single" w:sz="4" w:space="0" w:color="auto"/>
            </w:tcBorders>
            <w:vAlign w:val="center"/>
          </w:tcPr>
          <w:p w:rsidR="006D5B19" w:rsidRPr="00AC4404" w:rsidRDefault="006D5B19" w:rsidP="005577AA">
            <w:pPr>
              <w:jc w:val="right"/>
              <w:rPr>
                <w:b/>
                <w:bCs/>
                <w:color w:val="FF0000"/>
                <w:sz w:val="20"/>
                <w:szCs w:val="20"/>
              </w:rPr>
            </w:pPr>
            <w:r w:rsidRPr="00AC4404">
              <w:rPr>
                <w:b/>
                <w:bCs/>
                <w:sz w:val="20"/>
                <w:szCs w:val="20"/>
              </w:rPr>
              <w:t>104,59</w:t>
            </w:r>
          </w:p>
        </w:tc>
      </w:tr>
      <w:tr w:rsidR="006D5B19" w:rsidRPr="00BC7E42" w:rsidTr="00920A23">
        <w:trPr>
          <w:trHeight w:val="324"/>
        </w:trPr>
        <w:tc>
          <w:tcPr>
            <w:tcW w:w="3330" w:type="dxa"/>
            <w:tcBorders>
              <w:top w:val="nil"/>
              <w:left w:val="single" w:sz="4" w:space="0" w:color="auto"/>
              <w:bottom w:val="nil"/>
              <w:right w:val="single" w:sz="4" w:space="0" w:color="auto"/>
            </w:tcBorders>
            <w:vAlign w:val="center"/>
          </w:tcPr>
          <w:p w:rsidR="006D5B19" w:rsidRPr="00ED7C22" w:rsidRDefault="006D5B19" w:rsidP="00920A23">
            <w:pPr>
              <w:rPr>
                <w:sz w:val="20"/>
                <w:szCs w:val="20"/>
              </w:rPr>
            </w:pPr>
            <w:r w:rsidRPr="00ED7C22">
              <w:rPr>
                <w:sz w:val="20"/>
                <w:szCs w:val="20"/>
              </w:rPr>
              <w:t>Spolky (do r. 2014 občanská sdružení)</w:t>
            </w:r>
          </w:p>
        </w:tc>
        <w:tc>
          <w:tcPr>
            <w:tcW w:w="1240" w:type="dxa"/>
            <w:tcBorders>
              <w:top w:val="nil"/>
              <w:left w:val="single" w:sz="4" w:space="0" w:color="auto"/>
              <w:bottom w:val="nil"/>
              <w:right w:val="single" w:sz="4" w:space="0" w:color="auto"/>
            </w:tcBorders>
            <w:vAlign w:val="center"/>
          </w:tcPr>
          <w:p w:rsidR="006D5B19" w:rsidRPr="001620A1" w:rsidRDefault="006D5B19" w:rsidP="005577AA">
            <w:pPr>
              <w:jc w:val="right"/>
              <w:rPr>
                <w:sz w:val="20"/>
                <w:szCs w:val="20"/>
              </w:rPr>
            </w:pPr>
            <w:r w:rsidRPr="001620A1">
              <w:rPr>
                <w:sz w:val="20"/>
                <w:szCs w:val="20"/>
              </w:rPr>
              <w:t>8 781</w:t>
            </w:r>
          </w:p>
        </w:tc>
        <w:tc>
          <w:tcPr>
            <w:tcW w:w="1240" w:type="dxa"/>
            <w:tcBorders>
              <w:top w:val="nil"/>
              <w:left w:val="single" w:sz="4" w:space="0" w:color="auto"/>
              <w:bottom w:val="nil"/>
              <w:right w:val="single" w:sz="4" w:space="0" w:color="auto"/>
            </w:tcBorders>
            <w:vAlign w:val="center"/>
          </w:tcPr>
          <w:p w:rsidR="006D5B19" w:rsidRPr="001620A1" w:rsidRDefault="006D5B19" w:rsidP="005577AA">
            <w:pPr>
              <w:jc w:val="right"/>
              <w:rPr>
                <w:sz w:val="20"/>
                <w:szCs w:val="20"/>
              </w:rPr>
            </w:pPr>
            <w:r>
              <w:rPr>
                <w:sz w:val="20"/>
                <w:szCs w:val="20"/>
              </w:rPr>
              <w:t>7 500</w:t>
            </w:r>
          </w:p>
        </w:tc>
        <w:tc>
          <w:tcPr>
            <w:tcW w:w="1240" w:type="dxa"/>
            <w:tcBorders>
              <w:top w:val="nil"/>
              <w:left w:val="single" w:sz="4" w:space="0" w:color="auto"/>
              <w:bottom w:val="nil"/>
              <w:right w:val="single" w:sz="4" w:space="0" w:color="auto"/>
            </w:tcBorders>
            <w:vAlign w:val="center"/>
          </w:tcPr>
          <w:p w:rsidR="006D5B19" w:rsidRPr="001620A1" w:rsidRDefault="006D5B19" w:rsidP="005577AA">
            <w:pPr>
              <w:jc w:val="right"/>
              <w:rPr>
                <w:sz w:val="20"/>
                <w:szCs w:val="20"/>
              </w:rPr>
            </w:pPr>
            <w:r>
              <w:rPr>
                <w:sz w:val="20"/>
                <w:szCs w:val="20"/>
              </w:rPr>
              <w:t>8 566</w:t>
            </w:r>
          </w:p>
        </w:tc>
        <w:tc>
          <w:tcPr>
            <w:tcW w:w="1240" w:type="dxa"/>
            <w:tcBorders>
              <w:top w:val="nil"/>
              <w:left w:val="single" w:sz="4" w:space="0" w:color="auto"/>
              <w:bottom w:val="nil"/>
              <w:right w:val="single" w:sz="4" w:space="0" w:color="auto"/>
            </w:tcBorders>
            <w:vAlign w:val="center"/>
          </w:tcPr>
          <w:p w:rsidR="006D5B19" w:rsidRPr="001620A1" w:rsidRDefault="006D5B19" w:rsidP="005577AA">
            <w:pPr>
              <w:jc w:val="right"/>
              <w:rPr>
                <w:sz w:val="20"/>
                <w:szCs w:val="20"/>
              </w:rPr>
            </w:pPr>
            <w:r w:rsidRPr="001620A1">
              <w:rPr>
                <w:sz w:val="20"/>
                <w:szCs w:val="20"/>
              </w:rPr>
              <w:t>9 200</w:t>
            </w:r>
          </w:p>
        </w:tc>
        <w:tc>
          <w:tcPr>
            <w:tcW w:w="774" w:type="dxa"/>
            <w:tcBorders>
              <w:top w:val="nil"/>
              <w:left w:val="single" w:sz="4" w:space="0" w:color="auto"/>
              <w:bottom w:val="nil"/>
              <w:right w:val="single" w:sz="4" w:space="0" w:color="auto"/>
            </w:tcBorders>
            <w:vAlign w:val="center"/>
          </w:tcPr>
          <w:p w:rsidR="006D5B19" w:rsidRPr="00AC4404" w:rsidRDefault="006D5B19" w:rsidP="005577AA">
            <w:pPr>
              <w:jc w:val="right"/>
              <w:rPr>
                <w:sz w:val="20"/>
                <w:szCs w:val="20"/>
              </w:rPr>
            </w:pPr>
            <w:r w:rsidRPr="00AC4404">
              <w:rPr>
                <w:sz w:val="20"/>
                <w:szCs w:val="20"/>
              </w:rPr>
              <w:t>104,77</w:t>
            </w:r>
          </w:p>
        </w:tc>
      </w:tr>
      <w:tr w:rsidR="006D5B19" w:rsidRPr="00BC7E42" w:rsidTr="006D5B19">
        <w:trPr>
          <w:trHeight w:val="238"/>
        </w:trPr>
        <w:tc>
          <w:tcPr>
            <w:tcW w:w="3330" w:type="dxa"/>
            <w:tcBorders>
              <w:top w:val="nil"/>
              <w:left w:val="single" w:sz="4" w:space="0" w:color="auto"/>
              <w:bottom w:val="single" w:sz="4" w:space="0" w:color="auto"/>
              <w:right w:val="single" w:sz="4" w:space="0" w:color="auto"/>
            </w:tcBorders>
          </w:tcPr>
          <w:p w:rsidR="006D5B19" w:rsidRPr="00ED7C22" w:rsidRDefault="006D5B19" w:rsidP="005577AA">
            <w:pPr>
              <w:jc w:val="both"/>
              <w:rPr>
                <w:sz w:val="20"/>
                <w:szCs w:val="20"/>
              </w:rPr>
            </w:pPr>
            <w:r w:rsidRPr="00ED7C22">
              <w:rPr>
                <w:sz w:val="20"/>
                <w:szCs w:val="20"/>
              </w:rPr>
              <w:t>Obecně prospěšné společnosti</w:t>
            </w:r>
          </w:p>
        </w:tc>
        <w:tc>
          <w:tcPr>
            <w:tcW w:w="1240" w:type="dxa"/>
            <w:tcBorders>
              <w:top w:val="nil"/>
              <w:left w:val="single" w:sz="4" w:space="0" w:color="auto"/>
              <w:bottom w:val="single" w:sz="4" w:space="0" w:color="auto"/>
              <w:right w:val="single" w:sz="4" w:space="0" w:color="auto"/>
            </w:tcBorders>
            <w:vAlign w:val="center"/>
          </w:tcPr>
          <w:p w:rsidR="006D5B19" w:rsidRPr="001620A1" w:rsidRDefault="006D5B19" w:rsidP="005577AA">
            <w:pPr>
              <w:jc w:val="right"/>
              <w:rPr>
                <w:sz w:val="20"/>
                <w:szCs w:val="20"/>
              </w:rPr>
            </w:pPr>
            <w:r w:rsidRPr="001620A1">
              <w:rPr>
                <w:sz w:val="20"/>
                <w:szCs w:val="20"/>
              </w:rPr>
              <w:t>276</w:t>
            </w:r>
          </w:p>
        </w:tc>
        <w:tc>
          <w:tcPr>
            <w:tcW w:w="1240" w:type="dxa"/>
            <w:tcBorders>
              <w:top w:val="nil"/>
              <w:left w:val="single" w:sz="4" w:space="0" w:color="auto"/>
              <w:bottom w:val="single" w:sz="4" w:space="0" w:color="auto"/>
              <w:right w:val="single" w:sz="4" w:space="0" w:color="auto"/>
            </w:tcBorders>
            <w:vAlign w:val="center"/>
          </w:tcPr>
          <w:p w:rsidR="006D5B19" w:rsidRPr="00BC7E42" w:rsidRDefault="006D5B19" w:rsidP="005577AA">
            <w:pPr>
              <w:jc w:val="right"/>
              <w:rPr>
                <w:color w:val="FF0000"/>
                <w:sz w:val="20"/>
                <w:szCs w:val="20"/>
              </w:rPr>
            </w:pPr>
            <w:r w:rsidRPr="00AB5A4A">
              <w:rPr>
                <w:sz w:val="20"/>
                <w:szCs w:val="20"/>
              </w:rPr>
              <w:t>0</w:t>
            </w:r>
          </w:p>
        </w:tc>
        <w:tc>
          <w:tcPr>
            <w:tcW w:w="1240" w:type="dxa"/>
            <w:tcBorders>
              <w:top w:val="nil"/>
              <w:left w:val="single" w:sz="4" w:space="0" w:color="auto"/>
              <w:bottom w:val="single" w:sz="4" w:space="0" w:color="auto"/>
              <w:right w:val="single" w:sz="4" w:space="0" w:color="auto"/>
            </w:tcBorders>
            <w:vAlign w:val="center"/>
          </w:tcPr>
          <w:p w:rsidR="006D5B19" w:rsidRPr="00AB5A4A" w:rsidRDefault="006D5B19" w:rsidP="005577AA">
            <w:pPr>
              <w:jc w:val="right"/>
              <w:rPr>
                <w:sz w:val="20"/>
                <w:szCs w:val="20"/>
              </w:rPr>
            </w:pPr>
            <w:r w:rsidRPr="00AB5A4A">
              <w:rPr>
                <w:sz w:val="20"/>
                <w:szCs w:val="20"/>
              </w:rPr>
              <w:t>273</w:t>
            </w:r>
          </w:p>
        </w:tc>
        <w:tc>
          <w:tcPr>
            <w:tcW w:w="1240" w:type="dxa"/>
            <w:tcBorders>
              <w:top w:val="nil"/>
              <w:left w:val="single" w:sz="4" w:space="0" w:color="auto"/>
              <w:bottom w:val="single" w:sz="4" w:space="0" w:color="auto"/>
              <w:right w:val="single" w:sz="4" w:space="0" w:color="auto"/>
            </w:tcBorders>
            <w:vAlign w:val="center"/>
          </w:tcPr>
          <w:p w:rsidR="006D5B19" w:rsidRPr="00AB5A4A" w:rsidRDefault="006D5B19" w:rsidP="005577AA">
            <w:pPr>
              <w:jc w:val="right"/>
              <w:rPr>
                <w:sz w:val="20"/>
                <w:szCs w:val="20"/>
              </w:rPr>
            </w:pPr>
            <w:r w:rsidRPr="00AB5A4A">
              <w:rPr>
                <w:sz w:val="20"/>
                <w:szCs w:val="20"/>
              </w:rPr>
              <w:t>273</w:t>
            </w:r>
          </w:p>
        </w:tc>
        <w:tc>
          <w:tcPr>
            <w:tcW w:w="774" w:type="dxa"/>
            <w:tcBorders>
              <w:top w:val="nil"/>
              <w:left w:val="single" w:sz="4" w:space="0" w:color="auto"/>
              <w:bottom w:val="single" w:sz="4" w:space="0" w:color="auto"/>
              <w:right w:val="single" w:sz="4" w:space="0" w:color="auto"/>
            </w:tcBorders>
            <w:vAlign w:val="center"/>
          </w:tcPr>
          <w:p w:rsidR="006D5B19" w:rsidRPr="00AC4404" w:rsidRDefault="006D5B19" w:rsidP="005577AA">
            <w:pPr>
              <w:jc w:val="right"/>
              <w:rPr>
                <w:sz w:val="20"/>
                <w:szCs w:val="20"/>
              </w:rPr>
            </w:pPr>
            <w:r w:rsidRPr="00AC4404">
              <w:rPr>
                <w:sz w:val="20"/>
                <w:szCs w:val="20"/>
              </w:rPr>
              <w:t>98,91</w:t>
            </w:r>
          </w:p>
        </w:tc>
      </w:tr>
    </w:tbl>
    <w:p w:rsidR="002559A7" w:rsidRPr="00353FB9" w:rsidRDefault="002559A7" w:rsidP="002559A7">
      <w:pPr>
        <w:spacing w:before="240" w:after="120"/>
        <w:jc w:val="both"/>
        <w:rPr>
          <w:b/>
          <w:u w:val="single"/>
        </w:rPr>
      </w:pPr>
      <w:r w:rsidRPr="00353FB9">
        <w:rPr>
          <w:b/>
          <w:u w:val="single"/>
        </w:rPr>
        <w:t>Neinvestiční transfery spolkům</w:t>
      </w:r>
    </w:p>
    <w:p w:rsidR="00353FB9" w:rsidRPr="00BC7E42" w:rsidRDefault="00353FB9" w:rsidP="00353FB9">
      <w:pPr>
        <w:pStyle w:val="KOMtext"/>
        <w:rPr>
          <w:color w:val="FF0000"/>
        </w:rPr>
      </w:pPr>
      <w:r w:rsidRPr="00AC4404">
        <w:t>Schválený rozpočet 7 500 tis. Kč byl v průběhu roku 2018</w:t>
      </w:r>
      <w:r>
        <w:t xml:space="preserve"> navýšen o 1 339 tis. Kč</w:t>
      </w:r>
      <w:r w:rsidRPr="00FC67BC">
        <w:t xml:space="preserve">. </w:t>
      </w:r>
      <w:r w:rsidRPr="00AC4404">
        <w:t xml:space="preserve">Čerpány byly prostředky ve výši 9 473 tis. </w:t>
      </w:r>
      <w:r w:rsidRPr="00356C8B">
        <w:t>Kč, tj</w:t>
      </w:r>
      <w:r w:rsidR="006D5B19">
        <w:t>. plnění 107,17 % upraveného</w:t>
      </w:r>
      <w:r w:rsidRPr="00AC4404">
        <w:t xml:space="preserve"> rozpočtu, z toho </w:t>
      </w:r>
      <w:r w:rsidR="00A37A80">
        <w:br/>
      </w:r>
      <w:r w:rsidRPr="00AC4404">
        <w:t>950 tis. Kč činilo čerpání nároků.</w:t>
      </w:r>
    </w:p>
    <w:p w:rsidR="00353FB9" w:rsidRPr="00356C8B" w:rsidRDefault="00353FB9" w:rsidP="00353FB9">
      <w:pPr>
        <w:pStyle w:val="KOMtext"/>
      </w:pPr>
      <w:r>
        <w:t>Prostředky ve výši 7 7</w:t>
      </w:r>
      <w:r w:rsidRPr="00356C8B">
        <w:t xml:space="preserve">00 tis. Kč byly určeny pro spolky v oblasti civilního letectví, které jsou v souladu se zákonem č. 49/1997 Sb., o civilním letectví, ve znění pozdějších předpisů, pověřeny Ministerstvem dopravy přeneseným výkonem státní správy ve věci ověřování letové způsobilosti sportovních létajících zařízení, způsobilosti jejich uživatelů včetně evidence </w:t>
      </w:r>
      <w:r w:rsidRPr="00356C8B">
        <w:br/>
        <w:t xml:space="preserve">a vydávání příslušných dokladů a dohledu nad činností uživatelů sportovních létajících zařízení v rámci jejich provozu. </w:t>
      </w:r>
    </w:p>
    <w:p w:rsidR="00353FB9" w:rsidRPr="00FC67BC" w:rsidRDefault="00353FB9" w:rsidP="00353FB9">
      <w:pPr>
        <w:pStyle w:val="KOMtext"/>
      </w:pPr>
      <w:bookmarkStart w:id="319" w:name="_Toc508879870"/>
      <w:bookmarkStart w:id="320" w:name="_Toc508880146"/>
      <w:r w:rsidRPr="00FC67BC">
        <w:t xml:space="preserve">V roce 2018 čerpal dotaci v plné výši pouze jeden spolek, a to Letecká amatérská asociace ČR, která provádí dohled nad výcvikem a přezkušováním pilotů ultralehkých letadel, paraglidů a závěsných letadel, vydává a vede rejstříky pilotních průkazů, průkazů techniků, průkazů letové způsobilosti letadel, vydaných oprávnění k výrobě, k opravám a zkušebnictví letecké techniky. Rovněž provádí šetření leteckých nehod a mimořádných událostí. </w:t>
      </w:r>
    </w:p>
    <w:p w:rsidR="00353FB9" w:rsidRPr="006D2F88" w:rsidRDefault="00353FB9" w:rsidP="00353FB9">
      <w:pPr>
        <w:pStyle w:val="KOMtext"/>
        <w:spacing w:after="0"/>
        <w:ind w:firstLine="720"/>
      </w:pPr>
      <w:r>
        <w:t>Prostředky ve výši 550</w:t>
      </w:r>
      <w:r w:rsidRPr="006D2F88">
        <w:t xml:space="preserve"> tis. Kč byly poskytnuty spolkům na obnovu historických železničních kolejových vozidel v rámci programu vedeného v EDS/SMVS 127 66 „Podpora obnovy historických železničních kolejových vozidel v období 2017-2020</w:t>
      </w:r>
      <w:r>
        <w:t>“. Příjemci</w:t>
      </w:r>
      <w:r w:rsidRPr="006D2F88">
        <w:t xml:space="preserve"> dotace byl</w:t>
      </w:r>
      <w:r>
        <w:t>i:</w:t>
      </w:r>
      <w:r w:rsidRPr="006D2F88">
        <w:t xml:space="preserve"> Pardubický spolek historie železničních vozidel</w:t>
      </w:r>
      <w:r>
        <w:t xml:space="preserve"> (120 tis. Kč), Klub přátel železnic Českého ráje (198 tis. Kč) a Zubrnická muzeální železnice (232 tis. Kč).</w:t>
      </w:r>
    </w:p>
    <w:p w:rsidR="00353FB9" w:rsidRPr="00356C8B" w:rsidRDefault="00353FB9" w:rsidP="006F4518">
      <w:pPr>
        <w:pStyle w:val="KOMtext"/>
        <w:spacing w:before="120"/>
      </w:pPr>
      <w:r w:rsidRPr="00356C8B">
        <w:t xml:space="preserve">Prostředky ve výši 950 tis. Kč byly určeny v souladu s usnesením vlády č. 935/2014 </w:t>
      </w:r>
      <w:r w:rsidRPr="00356C8B">
        <w:br/>
        <w:t>na realizaci projektu Legiovlak. Prostředky čerpal spolek Československá obec legionářská, v plné výši šlo o čerpání nároků.</w:t>
      </w:r>
    </w:p>
    <w:p w:rsidR="002559A7" w:rsidRPr="00353FB9" w:rsidRDefault="002559A7" w:rsidP="00D66BA3">
      <w:pPr>
        <w:spacing w:before="240" w:after="120"/>
        <w:jc w:val="both"/>
        <w:rPr>
          <w:b/>
          <w:u w:val="single"/>
        </w:rPr>
      </w:pPr>
      <w:r w:rsidRPr="00353FB9">
        <w:rPr>
          <w:b/>
          <w:u w:val="single"/>
        </w:rPr>
        <w:t>Neinvestiční transfery obecně prospěšným společnostem</w:t>
      </w:r>
      <w:bookmarkEnd w:id="319"/>
      <w:bookmarkEnd w:id="320"/>
    </w:p>
    <w:p w:rsidR="00353FB9" w:rsidRPr="006D2F88" w:rsidRDefault="00353FB9" w:rsidP="00353FB9">
      <w:pPr>
        <w:pStyle w:val="KOMtext"/>
        <w:spacing w:after="0"/>
        <w:ind w:firstLine="720"/>
      </w:pPr>
      <w:r w:rsidRPr="00DB169D">
        <w:t>Schválený rozpočet 0 tis. Kč byl v průběhu 2018 navýšen o 273 tis. Kč,</w:t>
      </w:r>
      <w:r>
        <w:t xml:space="preserve"> následné</w:t>
      </w:r>
      <w:r w:rsidRPr="00DB169D">
        <w:t xml:space="preserve"> čerpání</w:t>
      </w:r>
      <w:r>
        <w:t xml:space="preserve"> činilo </w:t>
      </w:r>
      <w:r w:rsidRPr="00DB169D">
        <w:t xml:space="preserve">273 tis. Kč, tj. plnění 100,00 %. </w:t>
      </w:r>
      <w:r w:rsidRPr="006D2F88">
        <w:t xml:space="preserve">Prostředky byly určeny obecně prospěšným společnostem na obnovu historických železničních kolejových vozidel v rámci programu vedeného </w:t>
      </w:r>
      <w:r w:rsidR="006D5B19">
        <w:br/>
      </w:r>
      <w:r w:rsidRPr="006D2F88">
        <w:t>v EDS/SMVS 127 66 „Podpora obnovy historických železničních kolejových vozidel v období 2017-2020“. Příjem</w:t>
      </w:r>
      <w:r w:rsidR="0090778E">
        <w:t>cem prostředků byla v plné výši</w:t>
      </w:r>
      <w:r>
        <w:t xml:space="preserve"> </w:t>
      </w:r>
      <w:r w:rsidRPr="006D2F88">
        <w:t xml:space="preserve">Muzejní úzkorozchodná dráha Kateřina, o.p.s. </w:t>
      </w:r>
    </w:p>
    <w:p w:rsidR="005A08C4" w:rsidRPr="006F4518" w:rsidRDefault="001D5020" w:rsidP="006F4518">
      <w:pPr>
        <w:pStyle w:val="Znormal"/>
      </w:pPr>
      <w:r w:rsidRPr="00353FB9">
        <w:rPr>
          <w:u w:val="single"/>
        </w:rPr>
        <w:t>Porovnání neinvestičních transferů neziskovým a podobným organizacím ve vývojové řadě 20</w:t>
      </w:r>
      <w:r w:rsidR="0086592B" w:rsidRPr="00353FB9">
        <w:rPr>
          <w:u w:val="single"/>
        </w:rPr>
        <w:t>1</w:t>
      </w:r>
      <w:r w:rsidR="00353FB9">
        <w:rPr>
          <w:u w:val="single"/>
        </w:rPr>
        <w:t>4</w:t>
      </w:r>
      <w:r w:rsidRPr="00353FB9">
        <w:rPr>
          <w:u w:val="single"/>
        </w:rPr>
        <w:t xml:space="preserve"> – 201</w:t>
      </w:r>
      <w:r w:rsidR="00353FB9">
        <w:rPr>
          <w:u w:val="single"/>
        </w:rPr>
        <w:t>8</w:t>
      </w:r>
      <w:r w:rsidR="0086592B" w:rsidRPr="00207124">
        <w:rPr>
          <w:color w:val="FF0000"/>
        </w:rPr>
        <w:t xml:space="preserve"> </w:t>
      </w:r>
      <w:r w:rsidRPr="00353FB9">
        <w:t>je obsažen</w:t>
      </w:r>
      <w:r w:rsidR="00943944" w:rsidRPr="00353FB9">
        <w:t>o v příloze č. 3 (strana č. 2).</w:t>
      </w:r>
      <w:r w:rsidR="00437450" w:rsidRPr="00353FB9">
        <w:t xml:space="preserve"> </w:t>
      </w:r>
      <w:r w:rsidR="00A1306C" w:rsidRPr="00353FB9">
        <w:t>T</w:t>
      </w:r>
      <w:r w:rsidR="005D13F5" w:rsidRPr="00353FB9">
        <w:t>ransfery občanským sdružením</w:t>
      </w:r>
      <w:r w:rsidR="0086592B" w:rsidRPr="00353FB9">
        <w:t>, resp. spolkům</w:t>
      </w:r>
      <w:r w:rsidR="00AF23B1" w:rsidRPr="00353FB9">
        <w:t xml:space="preserve"> v oblasti civilního letectví</w:t>
      </w:r>
      <w:r w:rsidR="005D13F5" w:rsidRPr="00353FB9">
        <w:t xml:space="preserve"> </w:t>
      </w:r>
      <w:r w:rsidR="00A1306C" w:rsidRPr="00353FB9">
        <w:t>vykazují</w:t>
      </w:r>
      <w:r w:rsidR="00353FB9">
        <w:t xml:space="preserve"> </w:t>
      </w:r>
      <w:r w:rsidR="008406B9">
        <w:t>v letech 2014 až 2015 shodnou výši, v roce 2016 došlo k mírnému snížení a v roce 2017 k významnému  navýšení, jež by mělo mít trvalý trend. Od roku 2011 jsou poskytovány transfery spolkům a obecně prospěšným společnostem v rámci</w:t>
      </w:r>
      <w:r w:rsidR="006F4518">
        <w:t xml:space="preserve">  </w:t>
      </w:r>
      <w:r w:rsidR="008406B9">
        <w:lastRenderedPageBreak/>
        <w:t>programového</w:t>
      </w:r>
      <w:r w:rsidR="001218FD">
        <w:t xml:space="preserve"> financovaní</w:t>
      </w:r>
      <w:r w:rsidR="008406B9">
        <w:t>, konkrétně v programu</w:t>
      </w:r>
      <w:r w:rsidR="001218FD">
        <w:t xml:space="preserve"> 127 64 „Podpora obnovy historických železničních kolejových vozidel</w:t>
      </w:r>
      <w:r w:rsidR="008406B9">
        <w:t>“</w:t>
      </w:r>
      <w:r w:rsidR="001218FD">
        <w:t xml:space="preserve"> a posléze </w:t>
      </w:r>
      <w:r w:rsidR="008406B9">
        <w:t xml:space="preserve">v programu </w:t>
      </w:r>
      <w:r w:rsidR="001218FD">
        <w:t>127 66 „Podpora obnovy historických železničních kolejových vozidel</w:t>
      </w:r>
      <w:r w:rsidR="008406B9">
        <w:t xml:space="preserve"> v období 2017-2020“.</w:t>
      </w:r>
      <w:r w:rsidR="001218FD">
        <w:t xml:space="preserve"> </w:t>
      </w:r>
      <w:r w:rsidR="006F4518">
        <w:t xml:space="preserve">Výše těchto transferů záleží na počtu </w:t>
      </w:r>
      <w:r w:rsidR="008406B9">
        <w:br/>
      </w:r>
      <w:r w:rsidR="006F4518">
        <w:t>a kvalitě předložených projektů,</w:t>
      </w:r>
      <w:r w:rsidR="001218FD">
        <w:t xml:space="preserve"> přičemž  lze říci, že v posledních 5 letech osciluje čerpání prostředků okolo průměrné hodnoty 8 tis. Kč. </w:t>
      </w:r>
    </w:p>
    <w:p w:rsidR="001D5020" w:rsidRPr="00FD35A4" w:rsidRDefault="001D5020" w:rsidP="00C82533">
      <w:pPr>
        <w:pStyle w:val="Nadp3"/>
        <w:numPr>
          <w:ilvl w:val="2"/>
          <w:numId w:val="52"/>
        </w:numPr>
        <w:ind w:left="709" w:hanging="709"/>
      </w:pPr>
      <w:bookmarkStart w:id="321" w:name="_Toc255297642"/>
      <w:bookmarkStart w:id="322" w:name="_Toc256066173"/>
      <w:bookmarkStart w:id="323" w:name="_Toc413413662"/>
      <w:bookmarkStart w:id="324" w:name="_Toc508879871"/>
      <w:bookmarkStart w:id="325" w:name="_Toc508880147"/>
      <w:bookmarkStart w:id="326" w:name="_Toc1376821"/>
      <w:bookmarkStart w:id="327" w:name="_Toc2789410"/>
      <w:r w:rsidRPr="00FD35A4">
        <w:t>Neinvestiční transfery do zahraničí</w:t>
      </w:r>
      <w:bookmarkEnd w:id="321"/>
      <w:bookmarkEnd w:id="322"/>
      <w:bookmarkEnd w:id="323"/>
      <w:bookmarkEnd w:id="324"/>
      <w:bookmarkEnd w:id="325"/>
      <w:bookmarkEnd w:id="326"/>
      <w:bookmarkEnd w:id="327"/>
    </w:p>
    <w:p w:rsidR="002559A7" w:rsidRPr="00FD35A4" w:rsidRDefault="00633932" w:rsidP="002177CB">
      <w:pPr>
        <w:spacing w:before="120"/>
        <w:jc w:val="center"/>
      </w:pPr>
      <w:r w:rsidRPr="00FD35A4">
        <w:t xml:space="preserve">                                                                                                                            </w:t>
      </w:r>
      <w:r w:rsidR="006B3C38" w:rsidRPr="00FD35A4">
        <w:t xml:space="preserve">         </w:t>
      </w:r>
      <w:r w:rsidRPr="00FD35A4">
        <w:t xml:space="preserve"> </w:t>
      </w:r>
      <w:r w:rsidR="002177CB">
        <w:t xml:space="preserve">   </w:t>
      </w:r>
      <w:r w:rsidR="002559A7" w:rsidRPr="00FD35A4">
        <w:t>v tis. Kč</w:t>
      </w:r>
    </w:p>
    <w:tbl>
      <w:tblPr>
        <w:tblW w:w="910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6"/>
        <w:gridCol w:w="1246"/>
        <w:gridCol w:w="1246"/>
        <w:gridCol w:w="1246"/>
        <w:gridCol w:w="1246"/>
        <w:gridCol w:w="778"/>
      </w:tblGrid>
      <w:tr w:rsidR="006D5B19" w:rsidRPr="00BC7E42" w:rsidTr="006D5B19">
        <w:trPr>
          <w:trHeight w:val="772"/>
        </w:trPr>
        <w:tc>
          <w:tcPr>
            <w:tcW w:w="3346" w:type="dxa"/>
            <w:vAlign w:val="center"/>
          </w:tcPr>
          <w:p w:rsidR="006D5B19" w:rsidRPr="001D3FD4" w:rsidRDefault="006D5B19" w:rsidP="005577AA">
            <w:pPr>
              <w:jc w:val="center"/>
              <w:rPr>
                <w:sz w:val="22"/>
                <w:szCs w:val="22"/>
              </w:rPr>
            </w:pPr>
            <w:r w:rsidRPr="001D3FD4">
              <w:rPr>
                <w:sz w:val="22"/>
                <w:szCs w:val="22"/>
              </w:rPr>
              <w:t>Název ukazatele</w:t>
            </w:r>
          </w:p>
        </w:tc>
        <w:tc>
          <w:tcPr>
            <w:tcW w:w="1246" w:type="dxa"/>
            <w:vAlign w:val="center"/>
          </w:tcPr>
          <w:p w:rsidR="006D5B19" w:rsidRPr="001D3FD4" w:rsidRDefault="006D5B19" w:rsidP="005577AA">
            <w:pPr>
              <w:jc w:val="center"/>
              <w:rPr>
                <w:sz w:val="22"/>
              </w:rPr>
            </w:pPr>
            <w:r w:rsidRPr="001D3FD4">
              <w:rPr>
                <w:sz w:val="22"/>
              </w:rPr>
              <w:t>Skutečnost</w:t>
            </w:r>
          </w:p>
          <w:p w:rsidR="006D5B19" w:rsidRPr="00BC7E42" w:rsidRDefault="006D5B19" w:rsidP="005577AA">
            <w:pPr>
              <w:jc w:val="center"/>
              <w:rPr>
                <w:color w:val="FF0000"/>
                <w:sz w:val="22"/>
                <w:szCs w:val="22"/>
              </w:rPr>
            </w:pPr>
            <w:r w:rsidRPr="001D3FD4">
              <w:rPr>
                <w:sz w:val="22"/>
              </w:rPr>
              <w:t>2017</w:t>
            </w:r>
          </w:p>
        </w:tc>
        <w:tc>
          <w:tcPr>
            <w:tcW w:w="1246" w:type="dxa"/>
            <w:vAlign w:val="center"/>
          </w:tcPr>
          <w:p w:rsidR="006D5B19" w:rsidRPr="001D3FD4" w:rsidRDefault="006D5B19" w:rsidP="005577AA">
            <w:pPr>
              <w:jc w:val="center"/>
              <w:rPr>
                <w:sz w:val="22"/>
                <w:szCs w:val="22"/>
              </w:rPr>
            </w:pPr>
            <w:r w:rsidRPr="001D3FD4">
              <w:rPr>
                <w:sz w:val="22"/>
                <w:szCs w:val="22"/>
              </w:rPr>
              <w:t>Schválený rozpočet</w:t>
            </w:r>
          </w:p>
          <w:p w:rsidR="006D5B19" w:rsidRPr="001D3FD4" w:rsidRDefault="006D5B19" w:rsidP="005577AA">
            <w:pPr>
              <w:jc w:val="center"/>
              <w:rPr>
                <w:sz w:val="22"/>
                <w:szCs w:val="22"/>
              </w:rPr>
            </w:pPr>
            <w:r w:rsidRPr="001D3FD4">
              <w:rPr>
                <w:sz w:val="22"/>
                <w:szCs w:val="22"/>
              </w:rPr>
              <w:t>2018</w:t>
            </w:r>
          </w:p>
        </w:tc>
        <w:tc>
          <w:tcPr>
            <w:tcW w:w="1246" w:type="dxa"/>
            <w:vAlign w:val="center"/>
          </w:tcPr>
          <w:p w:rsidR="006D5B19" w:rsidRPr="001D3FD4" w:rsidRDefault="006D5B19" w:rsidP="005577AA">
            <w:pPr>
              <w:jc w:val="center"/>
              <w:rPr>
                <w:sz w:val="22"/>
                <w:szCs w:val="22"/>
              </w:rPr>
            </w:pPr>
            <w:r w:rsidRPr="001D3FD4">
              <w:rPr>
                <w:sz w:val="22"/>
                <w:szCs w:val="22"/>
              </w:rPr>
              <w:t>Upravený rozpočet</w:t>
            </w:r>
          </w:p>
          <w:p w:rsidR="006D5B19" w:rsidRPr="001D3FD4" w:rsidRDefault="006D5B19" w:rsidP="005577AA">
            <w:pPr>
              <w:jc w:val="center"/>
              <w:rPr>
                <w:sz w:val="22"/>
                <w:szCs w:val="22"/>
              </w:rPr>
            </w:pPr>
            <w:r w:rsidRPr="001D3FD4">
              <w:rPr>
                <w:sz w:val="22"/>
                <w:szCs w:val="22"/>
              </w:rPr>
              <w:t>2018</w:t>
            </w:r>
          </w:p>
        </w:tc>
        <w:tc>
          <w:tcPr>
            <w:tcW w:w="1246" w:type="dxa"/>
            <w:vAlign w:val="center"/>
          </w:tcPr>
          <w:p w:rsidR="006D5B19" w:rsidRPr="00BC7E42" w:rsidRDefault="006D5B19" w:rsidP="005577AA">
            <w:pPr>
              <w:jc w:val="center"/>
              <w:rPr>
                <w:color w:val="FF0000"/>
                <w:sz w:val="22"/>
                <w:szCs w:val="22"/>
              </w:rPr>
            </w:pPr>
            <w:r w:rsidRPr="001D3FD4">
              <w:rPr>
                <w:sz w:val="22"/>
                <w:szCs w:val="22"/>
              </w:rPr>
              <w:t>Skutečnost 2018</w:t>
            </w:r>
          </w:p>
        </w:tc>
        <w:tc>
          <w:tcPr>
            <w:tcW w:w="778" w:type="dxa"/>
          </w:tcPr>
          <w:p w:rsidR="006D5B19" w:rsidRPr="001D3FD4" w:rsidRDefault="006D5B19" w:rsidP="005577AA">
            <w:pPr>
              <w:jc w:val="center"/>
              <w:rPr>
                <w:sz w:val="22"/>
              </w:rPr>
            </w:pPr>
            <w:r w:rsidRPr="001D3FD4">
              <w:rPr>
                <w:sz w:val="22"/>
              </w:rPr>
              <w:t>Index</w:t>
            </w:r>
          </w:p>
          <w:p w:rsidR="006D5B19" w:rsidRPr="001D3FD4" w:rsidRDefault="006D5B19" w:rsidP="005577AA">
            <w:pPr>
              <w:jc w:val="center"/>
              <w:rPr>
                <w:sz w:val="22"/>
                <w:szCs w:val="22"/>
              </w:rPr>
            </w:pPr>
            <w:r w:rsidRPr="001D3FD4">
              <w:rPr>
                <w:sz w:val="22"/>
              </w:rPr>
              <w:t>18/17         (v %)</w:t>
            </w:r>
          </w:p>
        </w:tc>
      </w:tr>
      <w:tr w:rsidR="006D5B19" w:rsidRPr="00BC7E42" w:rsidTr="006D5B19">
        <w:trPr>
          <w:trHeight w:val="262"/>
        </w:trPr>
        <w:tc>
          <w:tcPr>
            <w:tcW w:w="3346" w:type="dxa"/>
            <w:tcBorders>
              <w:top w:val="single" w:sz="4" w:space="0" w:color="auto"/>
              <w:bottom w:val="single" w:sz="4" w:space="0" w:color="auto"/>
              <w:right w:val="single" w:sz="4" w:space="0" w:color="auto"/>
            </w:tcBorders>
          </w:tcPr>
          <w:p w:rsidR="006D5B19" w:rsidRPr="001D3FD4" w:rsidRDefault="006D5B19" w:rsidP="005577AA">
            <w:pPr>
              <w:jc w:val="center"/>
              <w:rPr>
                <w:sz w:val="22"/>
              </w:rPr>
            </w:pPr>
            <w:r w:rsidRPr="001D3FD4">
              <w:rPr>
                <w:sz w:val="22"/>
              </w:rPr>
              <w:t>a</w:t>
            </w:r>
          </w:p>
        </w:tc>
        <w:tc>
          <w:tcPr>
            <w:tcW w:w="1246" w:type="dxa"/>
            <w:tcBorders>
              <w:top w:val="single" w:sz="4" w:space="0" w:color="auto"/>
              <w:bottom w:val="single" w:sz="4" w:space="0" w:color="auto"/>
              <w:right w:val="single" w:sz="4" w:space="0" w:color="auto"/>
            </w:tcBorders>
          </w:tcPr>
          <w:p w:rsidR="006D5B19" w:rsidRPr="001D3FD4" w:rsidRDefault="006D5B19" w:rsidP="005577AA">
            <w:pPr>
              <w:jc w:val="center"/>
              <w:rPr>
                <w:sz w:val="22"/>
              </w:rPr>
            </w:pPr>
            <w:r w:rsidRPr="001D3FD4">
              <w:rPr>
                <w:sz w:val="22"/>
              </w:rPr>
              <w:t>1</w:t>
            </w:r>
          </w:p>
        </w:tc>
        <w:tc>
          <w:tcPr>
            <w:tcW w:w="1246" w:type="dxa"/>
            <w:tcBorders>
              <w:top w:val="single" w:sz="4" w:space="0" w:color="auto"/>
              <w:left w:val="single" w:sz="4" w:space="0" w:color="auto"/>
              <w:bottom w:val="single" w:sz="4" w:space="0" w:color="auto"/>
              <w:right w:val="single" w:sz="4" w:space="0" w:color="auto"/>
            </w:tcBorders>
          </w:tcPr>
          <w:p w:rsidR="006D5B19" w:rsidRPr="001D3FD4" w:rsidRDefault="006D5B19" w:rsidP="005577AA">
            <w:pPr>
              <w:jc w:val="center"/>
              <w:rPr>
                <w:sz w:val="22"/>
              </w:rPr>
            </w:pPr>
            <w:r w:rsidRPr="001D3FD4">
              <w:rPr>
                <w:sz w:val="22"/>
              </w:rPr>
              <w:t>2</w:t>
            </w:r>
          </w:p>
        </w:tc>
        <w:tc>
          <w:tcPr>
            <w:tcW w:w="1246" w:type="dxa"/>
            <w:tcBorders>
              <w:top w:val="single" w:sz="4" w:space="0" w:color="auto"/>
              <w:left w:val="single" w:sz="4" w:space="0" w:color="auto"/>
              <w:bottom w:val="single" w:sz="4" w:space="0" w:color="auto"/>
              <w:right w:val="single" w:sz="4" w:space="0" w:color="auto"/>
            </w:tcBorders>
          </w:tcPr>
          <w:p w:rsidR="006D5B19" w:rsidRPr="001D3FD4" w:rsidRDefault="006D5B19" w:rsidP="005577AA">
            <w:pPr>
              <w:jc w:val="center"/>
              <w:rPr>
                <w:sz w:val="22"/>
              </w:rPr>
            </w:pPr>
            <w:r w:rsidRPr="001D3FD4">
              <w:rPr>
                <w:sz w:val="22"/>
              </w:rPr>
              <w:t>3</w:t>
            </w:r>
          </w:p>
        </w:tc>
        <w:tc>
          <w:tcPr>
            <w:tcW w:w="1246" w:type="dxa"/>
            <w:tcBorders>
              <w:top w:val="single" w:sz="4" w:space="0" w:color="auto"/>
              <w:left w:val="single" w:sz="4" w:space="0" w:color="auto"/>
              <w:bottom w:val="single" w:sz="4" w:space="0" w:color="auto"/>
              <w:right w:val="single" w:sz="4" w:space="0" w:color="auto"/>
            </w:tcBorders>
          </w:tcPr>
          <w:p w:rsidR="006D5B19" w:rsidRPr="001D3FD4" w:rsidRDefault="006D5B19" w:rsidP="005577AA">
            <w:pPr>
              <w:jc w:val="center"/>
              <w:rPr>
                <w:sz w:val="22"/>
              </w:rPr>
            </w:pPr>
            <w:r w:rsidRPr="001D3FD4">
              <w:rPr>
                <w:sz w:val="22"/>
              </w:rPr>
              <w:t>4</w:t>
            </w:r>
          </w:p>
        </w:tc>
        <w:tc>
          <w:tcPr>
            <w:tcW w:w="778" w:type="dxa"/>
            <w:tcBorders>
              <w:top w:val="single" w:sz="4" w:space="0" w:color="auto"/>
              <w:left w:val="single" w:sz="4" w:space="0" w:color="auto"/>
              <w:bottom w:val="single" w:sz="4" w:space="0" w:color="auto"/>
            </w:tcBorders>
          </w:tcPr>
          <w:p w:rsidR="006D5B19" w:rsidRPr="001D3FD4" w:rsidRDefault="006D5B19" w:rsidP="005577AA">
            <w:pPr>
              <w:jc w:val="center"/>
              <w:rPr>
                <w:sz w:val="22"/>
              </w:rPr>
            </w:pPr>
            <w:r w:rsidRPr="001D3FD4">
              <w:rPr>
                <w:sz w:val="22"/>
              </w:rPr>
              <w:t>6</w:t>
            </w:r>
          </w:p>
        </w:tc>
      </w:tr>
      <w:tr w:rsidR="006D5B19" w:rsidRPr="00BC7E42" w:rsidTr="00920A23">
        <w:trPr>
          <w:trHeight w:val="340"/>
        </w:trPr>
        <w:tc>
          <w:tcPr>
            <w:tcW w:w="3346" w:type="dxa"/>
            <w:tcBorders>
              <w:top w:val="single" w:sz="4" w:space="0" w:color="auto"/>
              <w:left w:val="single" w:sz="4" w:space="0" w:color="auto"/>
              <w:bottom w:val="nil"/>
              <w:right w:val="single" w:sz="4" w:space="0" w:color="auto"/>
            </w:tcBorders>
            <w:vAlign w:val="center"/>
          </w:tcPr>
          <w:p w:rsidR="006D5B19" w:rsidRPr="001D3FD4" w:rsidRDefault="006D5B19" w:rsidP="00920A23">
            <w:pPr>
              <w:rPr>
                <w:b/>
                <w:sz w:val="20"/>
                <w:szCs w:val="20"/>
              </w:rPr>
            </w:pPr>
            <w:r w:rsidRPr="001D3FD4">
              <w:rPr>
                <w:b/>
                <w:sz w:val="20"/>
                <w:szCs w:val="20"/>
              </w:rPr>
              <w:t>Neinvestiční transfery do zahraničí</w:t>
            </w:r>
          </w:p>
        </w:tc>
        <w:tc>
          <w:tcPr>
            <w:tcW w:w="1246" w:type="dxa"/>
            <w:tcBorders>
              <w:top w:val="single" w:sz="4" w:space="0" w:color="auto"/>
              <w:left w:val="single" w:sz="4" w:space="0" w:color="auto"/>
              <w:bottom w:val="nil"/>
              <w:right w:val="single" w:sz="4" w:space="0" w:color="auto"/>
            </w:tcBorders>
            <w:vAlign w:val="center"/>
          </w:tcPr>
          <w:p w:rsidR="006D5B19" w:rsidRPr="00BC7E42" w:rsidRDefault="006D5B19" w:rsidP="005577AA">
            <w:pPr>
              <w:jc w:val="right"/>
              <w:rPr>
                <w:b/>
                <w:color w:val="FF0000"/>
                <w:sz w:val="20"/>
                <w:szCs w:val="20"/>
              </w:rPr>
            </w:pPr>
            <w:r w:rsidRPr="001D3FD4">
              <w:rPr>
                <w:b/>
                <w:sz w:val="20"/>
                <w:szCs w:val="20"/>
              </w:rPr>
              <w:t>939 233</w:t>
            </w:r>
          </w:p>
        </w:tc>
        <w:tc>
          <w:tcPr>
            <w:tcW w:w="1246" w:type="dxa"/>
            <w:tcBorders>
              <w:top w:val="single" w:sz="4" w:space="0" w:color="auto"/>
              <w:left w:val="single" w:sz="4" w:space="0" w:color="auto"/>
              <w:bottom w:val="nil"/>
              <w:right w:val="single" w:sz="4" w:space="0" w:color="auto"/>
            </w:tcBorders>
            <w:vAlign w:val="center"/>
          </w:tcPr>
          <w:p w:rsidR="006D5B19" w:rsidRPr="00BC7E42" w:rsidRDefault="006D5B19" w:rsidP="005577AA">
            <w:pPr>
              <w:jc w:val="right"/>
              <w:rPr>
                <w:b/>
                <w:color w:val="FF0000"/>
                <w:sz w:val="20"/>
                <w:szCs w:val="20"/>
              </w:rPr>
            </w:pPr>
            <w:r w:rsidRPr="00C03754">
              <w:rPr>
                <w:b/>
                <w:sz w:val="20"/>
                <w:szCs w:val="20"/>
              </w:rPr>
              <w:t>951 822</w:t>
            </w:r>
          </w:p>
        </w:tc>
        <w:tc>
          <w:tcPr>
            <w:tcW w:w="1246" w:type="dxa"/>
            <w:tcBorders>
              <w:top w:val="single" w:sz="4" w:space="0" w:color="auto"/>
              <w:left w:val="single" w:sz="4" w:space="0" w:color="auto"/>
              <w:bottom w:val="nil"/>
              <w:right w:val="single" w:sz="4" w:space="0" w:color="auto"/>
            </w:tcBorders>
            <w:vAlign w:val="center"/>
          </w:tcPr>
          <w:p w:rsidR="006D5B19" w:rsidRPr="00BC7E42" w:rsidRDefault="006D5B19" w:rsidP="005577AA">
            <w:pPr>
              <w:jc w:val="right"/>
              <w:rPr>
                <w:b/>
                <w:color w:val="FF0000"/>
                <w:sz w:val="20"/>
                <w:szCs w:val="20"/>
              </w:rPr>
            </w:pPr>
            <w:r>
              <w:rPr>
                <w:b/>
                <w:sz w:val="20"/>
                <w:szCs w:val="20"/>
              </w:rPr>
              <w:t>951 619</w:t>
            </w:r>
          </w:p>
        </w:tc>
        <w:tc>
          <w:tcPr>
            <w:tcW w:w="1246" w:type="dxa"/>
            <w:tcBorders>
              <w:top w:val="single" w:sz="4" w:space="0" w:color="auto"/>
              <w:left w:val="single" w:sz="4" w:space="0" w:color="auto"/>
              <w:bottom w:val="nil"/>
              <w:right w:val="single" w:sz="4" w:space="0" w:color="auto"/>
            </w:tcBorders>
            <w:vAlign w:val="center"/>
          </w:tcPr>
          <w:p w:rsidR="006D5B19" w:rsidRPr="00BC7E42" w:rsidRDefault="006D5B19" w:rsidP="005577AA">
            <w:pPr>
              <w:jc w:val="right"/>
              <w:rPr>
                <w:b/>
                <w:color w:val="FF0000"/>
                <w:sz w:val="20"/>
                <w:szCs w:val="20"/>
              </w:rPr>
            </w:pPr>
            <w:r w:rsidRPr="00C03754">
              <w:rPr>
                <w:b/>
                <w:sz w:val="20"/>
                <w:szCs w:val="20"/>
              </w:rPr>
              <w:t>940 200</w:t>
            </w:r>
          </w:p>
        </w:tc>
        <w:tc>
          <w:tcPr>
            <w:tcW w:w="778" w:type="dxa"/>
            <w:tcBorders>
              <w:top w:val="single" w:sz="4" w:space="0" w:color="auto"/>
              <w:left w:val="single" w:sz="4" w:space="0" w:color="auto"/>
              <w:bottom w:val="nil"/>
              <w:right w:val="single" w:sz="4" w:space="0" w:color="auto"/>
            </w:tcBorders>
            <w:vAlign w:val="center"/>
          </w:tcPr>
          <w:p w:rsidR="006D5B19" w:rsidRPr="00BC7E42" w:rsidRDefault="006D5B19" w:rsidP="005577AA">
            <w:pPr>
              <w:jc w:val="right"/>
              <w:rPr>
                <w:b/>
                <w:color w:val="FF0000"/>
                <w:sz w:val="20"/>
                <w:szCs w:val="20"/>
              </w:rPr>
            </w:pPr>
            <w:r w:rsidRPr="00D930F3">
              <w:rPr>
                <w:b/>
                <w:sz w:val="20"/>
                <w:szCs w:val="20"/>
              </w:rPr>
              <w:t>100,10</w:t>
            </w:r>
          </w:p>
        </w:tc>
      </w:tr>
      <w:tr w:rsidR="006D5B19" w:rsidRPr="00BC7E42" w:rsidTr="006D5B19">
        <w:trPr>
          <w:trHeight w:val="231"/>
        </w:trPr>
        <w:tc>
          <w:tcPr>
            <w:tcW w:w="3346" w:type="dxa"/>
            <w:tcBorders>
              <w:top w:val="nil"/>
              <w:left w:val="single" w:sz="4" w:space="0" w:color="auto"/>
              <w:bottom w:val="nil"/>
              <w:right w:val="single" w:sz="4" w:space="0" w:color="auto"/>
            </w:tcBorders>
          </w:tcPr>
          <w:p w:rsidR="006D5B19" w:rsidRPr="001D3FD4" w:rsidRDefault="006D5B19" w:rsidP="005577AA">
            <w:pPr>
              <w:rPr>
                <w:sz w:val="20"/>
                <w:szCs w:val="20"/>
              </w:rPr>
            </w:pPr>
            <w:r w:rsidRPr="001D3FD4">
              <w:rPr>
                <w:sz w:val="20"/>
                <w:szCs w:val="20"/>
              </w:rPr>
              <w:t>v tom:</w:t>
            </w:r>
          </w:p>
        </w:tc>
        <w:tc>
          <w:tcPr>
            <w:tcW w:w="1246" w:type="dxa"/>
            <w:tcBorders>
              <w:top w:val="nil"/>
              <w:left w:val="single" w:sz="4" w:space="0" w:color="auto"/>
              <w:bottom w:val="nil"/>
              <w:right w:val="single" w:sz="4" w:space="0" w:color="auto"/>
            </w:tcBorders>
            <w:vAlign w:val="center"/>
          </w:tcPr>
          <w:p w:rsidR="006D5B19" w:rsidRPr="00BC7E42" w:rsidRDefault="006D5B19" w:rsidP="005577AA">
            <w:pPr>
              <w:jc w:val="right"/>
              <w:rPr>
                <w:color w:val="FF0000"/>
                <w:sz w:val="20"/>
                <w:szCs w:val="20"/>
              </w:rPr>
            </w:pPr>
          </w:p>
        </w:tc>
        <w:tc>
          <w:tcPr>
            <w:tcW w:w="1246" w:type="dxa"/>
            <w:tcBorders>
              <w:top w:val="nil"/>
              <w:left w:val="single" w:sz="4" w:space="0" w:color="auto"/>
              <w:bottom w:val="nil"/>
              <w:right w:val="single" w:sz="4" w:space="0" w:color="auto"/>
            </w:tcBorders>
            <w:vAlign w:val="center"/>
          </w:tcPr>
          <w:p w:rsidR="006D5B19" w:rsidRPr="00BC7E42" w:rsidRDefault="006D5B19" w:rsidP="005577AA">
            <w:pPr>
              <w:jc w:val="right"/>
              <w:rPr>
                <w:color w:val="FF0000"/>
                <w:sz w:val="20"/>
                <w:szCs w:val="20"/>
              </w:rPr>
            </w:pPr>
          </w:p>
        </w:tc>
        <w:tc>
          <w:tcPr>
            <w:tcW w:w="1246" w:type="dxa"/>
            <w:tcBorders>
              <w:top w:val="nil"/>
              <w:left w:val="single" w:sz="4" w:space="0" w:color="auto"/>
              <w:bottom w:val="nil"/>
              <w:right w:val="single" w:sz="4" w:space="0" w:color="auto"/>
            </w:tcBorders>
            <w:vAlign w:val="center"/>
          </w:tcPr>
          <w:p w:rsidR="006D5B19" w:rsidRPr="00BC7E42" w:rsidRDefault="006D5B19" w:rsidP="005577AA">
            <w:pPr>
              <w:jc w:val="right"/>
              <w:rPr>
                <w:color w:val="FF0000"/>
                <w:sz w:val="20"/>
                <w:szCs w:val="20"/>
              </w:rPr>
            </w:pPr>
          </w:p>
        </w:tc>
        <w:tc>
          <w:tcPr>
            <w:tcW w:w="1246" w:type="dxa"/>
            <w:tcBorders>
              <w:top w:val="nil"/>
              <w:left w:val="single" w:sz="4" w:space="0" w:color="auto"/>
              <w:bottom w:val="nil"/>
              <w:right w:val="single" w:sz="4" w:space="0" w:color="auto"/>
            </w:tcBorders>
            <w:vAlign w:val="center"/>
          </w:tcPr>
          <w:p w:rsidR="006D5B19" w:rsidRPr="00BC7E42" w:rsidRDefault="006D5B19" w:rsidP="005577AA">
            <w:pPr>
              <w:jc w:val="right"/>
              <w:rPr>
                <w:color w:val="FF0000"/>
                <w:sz w:val="20"/>
                <w:szCs w:val="20"/>
              </w:rPr>
            </w:pPr>
          </w:p>
        </w:tc>
        <w:tc>
          <w:tcPr>
            <w:tcW w:w="778" w:type="dxa"/>
            <w:tcBorders>
              <w:top w:val="nil"/>
              <w:left w:val="single" w:sz="4" w:space="0" w:color="auto"/>
              <w:bottom w:val="nil"/>
              <w:right w:val="single" w:sz="4" w:space="0" w:color="auto"/>
            </w:tcBorders>
            <w:vAlign w:val="center"/>
          </w:tcPr>
          <w:p w:rsidR="006D5B19" w:rsidRPr="00BC7E42" w:rsidRDefault="006D5B19" w:rsidP="005577AA">
            <w:pPr>
              <w:jc w:val="right"/>
              <w:rPr>
                <w:color w:val="FF0000"/>
                <w:sz w:val="20"/>
                <w:szCs w:val="20"/>
                <w:highlight w:val="yellow"/>
              </w:rPr>
            </w:pPr>
          </w:p>
        </w:tc>
      </w:tr>
      <w:tr w:rsidR="006D5B19" w:rsidRPr="00BC7E42" w:rsidTr="00920A23">
        <w:trPr>
          <w:trHeight w:val="340"/>
        </w:trPr>
        <w:tc>
          <w:tcPr>
            <w:tcW w:w="3346" w:type="dxa"/>
            <w:tcBorders>
              <w:top w:val="nil"/>
              <w:left w:val="single" w:sz="4" w:space="0" w:color="auto"/>
              <w:bottom w:val="nil"/>
              <w:right w:val="single" w:sz="4" w:space="0" w:color="auto"/>
            </w:tcBorders>
            <w:vAlign w:val="center"/>
          </w:tcPr>
          <w:p w:rsidR="006D5B19" w:rsidRPr="001D3FD4" w:rsidRDefault="006D5B19" w:rsidP="00920A23">
            <w:pPr>
              <w:rPr>
                <w:sz w:val="20"/>
                <w:szCs w:val="20"/>
              </w:rPr>
            </w:pPr>
            <w:r w:rsidRPr="001D3FD4">
              <w:rPr>
                <w:sz w:val="20"/>
                <w:szCs w:val="20"/>
              </w:rPr>
              <w:t>Neinv. transfery mezinár. vládním org.</w:t>
            </w:r>
          </w:p>
        </w:tc>
        <w:tc>
          <w:tcPr>
            <w:tcW w:w="1246" w:type="dxa"/>
            <w:tcBorders>
              <w:top w:val="nil"/>
              <w:left w:val="single" w:sz="4" w:space="0" w:color="auto"/>
              <w:bottom w:val="nil"/>
              <w:right w:val="single" w:sz="4" w:space="0" w:color="auto"/>
            </w:tcBorders>
            <w:vAlign w:val="center"/>
          </w:tcPr>
          <w:p w:rsidR="006D5B19" w:rsidRPr="00BC7E42" w:rsidRDefault="006D5B19" w:rsidP="005577AA">
            <w:pPr>
              <w:jc w:val="right"/>
              <w:rPr>
                <w:color w:val="FF0000"/>
                <w:sz w:val="20"/>
                <w:szCs w:val="20"/>
              </w:rPr>
            </w:pPr>
            <w:r w:rsidRPr="001D3FD4">
              <w:rPr>
                <w:sz w:val="20"/>
                <w:szCs w:val="20"/>
              </w:rPr>
              <w:t>939 047</w:t>
            </w:r>
          </w:p>
        </w:tc>
        <w:tc>
          <w:tcPr>
            <w:tcW w:w="1246" w:type="dxa"/>
            <w:tcBorders>
              <w:top w:val="nil"/>
              <w:left w:val="single" w:sz="4" w:space="0" w:color="auto"/>
              <w:bottom w:val="nil"/>
              <w:right w:val="single" w:sz="4" w:space="0" w:color="auto"/>
            </w:tcBorders>
            <w:vAlign w:val="center"/>
          </w:tcPr>
          <w:p w:rsidR="006D5B19" w:rsidRPr="00BC7E42" w:rsidRDefault="006D5B19" w:rsidP="005577AA">
            <w:pPr>
              <w:jc w:val="right"/>
              <w:rPr>
                <w:color w:val="FF0000"/>
                <w:sz w:val="20"/>
                <w:szCs w:val="20"/>
              </w:rPr>
            </w:pPr>
            <w:r w:rsidRPr="00C03754">
              <w:rPr>
                <w:sz w:val="20"/>
                <w:szCs w:val="20"/>
              </w:rPr>
              <w:t>951 613</w:t>
            </w:r>
          </w:p>
        </w:tc>
        <w:tc>
          <w:tcPr>
            <w:tcW w:w="1246" w:type="dxa"/>
            <w:tcBorders>
              <w:top w:val="nil"/>
              <w:left w:val="single" w:sz="4" w:space="0" w:color="auto"/>
              <w:bottom w:val="nil"/>
              <w:right w:val="single" w:sz="4" w:space="0" w:color="auto"/>
            </w:tcBorders>
            <w:vAlign w:val="center"/>
          </w:tcPr>
          <w:p w:rsidR="006D5B19" w:rsidRPr="00BC7E42" w:rsidRDefault="006D5B19" w:rsidP="005577AA">
            <w:pPr>
              <w:jc w:val="right"/>
              <w:rPr>
                <w:color w:val="FF0000"/>
                <w:sz w:val="20"/>
                <w:szCs w:val="20"/>
              </w:rPr>
            </w:pPr>
            <w:r w:rsidRPr="00D930F3">
              <w:rPr>
                <w:sz w:val="20"/>
                <w:szCs w:val="20"/>
              </w:rPr>
              <w:t xml:space="preserve">950 900 </w:t>
            </w:r>
          </w:p>
        </w:tc>
        <w:tc>
          <w:tcPr>
            <w:tcW w:w="1246" w:type="dxa"/>
            <w:tcBorders>
              <w:top w:val="nil"/>
              <w:left w:val="single" w:sz="4" w:space="0" w:color="auto"/>
              <w:bottom w:val="nil"/>
              <w:right w:val="single" w:sz="4" w:space="0" w:color="auto"/>
            </w:tcBorders>
            <w:vAlign w:val="center"/>
          </w:tcPr>
          <w:p w:rsidR="006D5B19" w:rsidRPr="00BC7E42" w:rsidRDefault="006D5B19" w:rsidP="005577AA">
            <w:pPr>
              <w:jc w:val="right"/>
              <w:rPr>
                <w:color w:val="FF0000"/>
                <w:sz w:val="20"/>
                <w:szCs w:val="20"/>
              </w:rPr>
            </w:pPr>
            <w:r w:rsidRPr="00C03754">
              <w:rPr>
                <w:sz w:val="20"/>
                <w:szCs w:val="20"/>
              </w:rPr>
              <w:t>939 557</w:t>
            </w:r>
          </w:p>
        </w:tc>
        <w:tc>
          <w:tcPr>
            <w:tcW w:w="778" w:type="dxa"/>
            <w:tcBorders>
              <w:top w:val="nil"/>
              <w:left w:val="single" w:sz="4" w:space="0" w:color="auto"/>
              <w:bottom w:val="nil"/>
              <w:right w:val="single" w:sz="4" w:space="0" w:color="auto"/>
            </w:tcBorders>
            <w:vAlign w:val="center"/>
          </w:tcPr>
          <w:p w:rsidR="006D5B19" w:rsidRPr="00BC7E42" w:rsidRDefault="006D5B19" w:rsidP="005577AA">
            <w:pPr>
              <w:jc w:val="right"/>
              <w:rPr>
                <w:color w:val="FF0000"/>
                <w:sz w:val="20"/>
                <w:szCs w:val="20"/>
              </w:rPr>
            </w:pPr>
            <w:r w:rsidRPr="00D930F3">
              <w:rPr>
                <w:sz w:val="20"/>
                <w:szCs w:val="20"/>
              </w:rPr>
              <w:t>100,05</w:t>
            </w:r>
          </w:p>
        </w:tc>
      </w:tr>
      <w:tr w:rsidR="006D5B19" w:rsidRPr="00BC7E42" w:rsidTr="00920A23">
        <w:trPr>
          <w:trHeight w:val="340"/>
        </w:trPr>
        <w:tc>
          <w:tcPr>
            <w:tcW w:w="3346" w:type="dxa"/>
            <w:tcBorders>
              <w:top w:val="nil"/>
              <w:left w:val="single" w:sz="4" w:space="0" w:color="auto"/>
              <w:bottom w:val="nil"/>
              <w:right w:val="single" w:sz="4" w:space="0" w:color="auto"/>
            </w:tcBorders>
            <w:vAlign w:val="center"/>
          </w:tcPr>
          <w:p w:rsidR="006D5B19" w:rsidRPr="001D3FD4" w:rsidRDefault="006D5B19" w:rsidP="00920A23">
            <w:pPr>
              <w:rPr>
                <w:sz w:val="20"/>
                <w:szCs w:val="20"/>
              </w:rPr>
            </w:pPr>
            <w:r w:rsidRPr="001D3FD4">
              <w:rPr>
                <w:sz w:val="20"/>
                <w:szCs w:val="20"/>
              </w:rPr>
              <w:t>Ostatní neinvestiční transfery do zahr.</w:t>
            </w:r>
          </w:p>
        </w:tc>
        <w:tc>
          <w:tcPr>
            <w:tcW w:w="1246" w:type="dxa"/>
            <w:tcBorders>
              <w:top w:val="nil"/>
              <w:left w:val="single" w:sz="4" w:space="0" w:color="auto"/>
              <w:bottom w:val="nil"/>
              <w:right w:val="single" w:sz="4" w:space="0" w:color="auto"/>
            </w:tcBorders>
            <w:vAlign w:val="center"/>
          </w:tcPr>
          <w:p w:rsidR="006D5B19" w:rsidRPr="00BC7E42" w:rsidRDefault="006D5B19" w:rsidP="005577AA">
            <w:pPr>
              <w:jc w:val="right"/>
              <w:rPr>
                <w:color w:val="FF0000"/>
                <w:sz w:val="20"/>
                <w:szCs w:val="20"/>
              </w:rPr>
            </w:pPr>
            <w:r w:rsidRPr="001D3FD4">
              <w:rPr>
                <w:sz w:val="20"/>
                <w:szCs w:val="20"/>
              </w:rPr>
              <w:t>133</w:t>
            </w:r>
          </w:p>
        </w:tc>
        <w:tc>
          <w:tcPr>
            <w:tcW w:w="1246" w:type="dxa"/>
            <w:tcBorders>
              <w:top w:val="nil"/>
              <w:left w:val="single" w:sz="4" w:space="0" w:color="auto"/>
              <w:bottom w:val="nil"/>
              <w:right w:val="single" w:sz="4" w:space="0" w:color="auto"/>
            </w:tcBorders>
            <w:vAlign w:val="center"/>
          </w:tcPr>
          <w:p w:rsidR="006D5B19" w:rsidRPr="00C03754" w:rsidRDefault="006D5B19" w:rsidP="005577AA">
            <w:pPr>
              <w:jc w:val="right"/>
              <w:rPr>
                <w:sz w:val="20"/>
                <w:szCs w:val="20"/>
              </w:rPr>
            </w:pPr>
            <w:r w:rsidRPr="00C03754">
              <w:rPr>
                <w:sz w:val="20"/>
                <w:szCs w:val="20"/>
              </w:rPr>
              <w:t>149</w:t>
            </w:r>
          </w:p>
        </w:tc>
        <w:tc>
          <w:tcPr>
            <w:tcW w:w="1246" w:type="dxa"/>
            <w:tcBorders>
              <w:top w:val="nil"/>
              <w:left w:val="single" w:sz="4" w:space="0" w:color="auto"/>
              <w:bottom w:val="nil"/>
              <w:right w:val="single" w:sz="4" w:space="0" w:color="auto"/>
            </w:tcBorders>
            <w:vAlign w:val="center"/>
          </w:tcPr>
          <w:p w:rsidR="006D5B19" w:rsidRPr="00D930F3" w:rsidRDefault="006D5B19" w:rsidP="005577AA">
            <w:pPr>
              <w:jc w:val="right"/>
              <w:rPr>
                <w:sz w:val="20"/>
                <w:szCs w:val="20"/>
              </w:rPr>
            </w:pPr>
            <w:r w:rsidRPr="00D930F3">
              <w:rPr>
                <w:sz w:val="20"/>
                <w:szCs w:val="20"/>
              </w:rPr>
              <w:t>149</w:t>
            </w:r>
          </w:p>
        </w:tc>
        <w:tc>
          <w:tcPr>
            <w:tcW w:w="1246" w:type="dxa"/>
            <w:tcBorders>
              <w:top w:val="nil"/>
              <w:left w:val="single" w:sz="4" w:space="0" w:color="auto"/>
              <w:bottom w:val="nil"/>
              <w:right w:val="single" w:sz="4" w:space="0" w:color="auto"/>
            </w:tcBorders>
            <w:vAlign w:val="center"/>
          </w:tcPr>
          <w:p w:rsidR="006D5B19" w:rsidRPr="00BC7E42" w:rsidRDefault="006D5B19" w:rsidP="005577AA">
            <w:pPr>
              <w:jc w:val="right"/>
              <w:rPr>
                <w:color w:val="FF0000"/>
                <w:sz w:val="20"/>
                <w:szCs w:val="20"/>
              </w:rPr>
            </w:pPr>
            <w:r w:rsidRPr="00C03754">
              <w:rPr>
                <w:sz w:val="20"/>
                <w:szCs w:val="20"/>
              </w:rPr>
              <w:t>128</w:t>
            </w:r>
          </w:p>
        </w:tc>
        <w:tc>
          <w:tcPr>
            <w:tcW w:w="778" w:type="dxa"/>
            <w:tcBorders>
              <w:top w:val="nil"/>
              <w:left w:val="single" w:sz="4" w:space="0" w:color="auto"/>
              <w:bottom w:val="nil"/>
              <w:right w:val="single" w:sz="4" w:space="0" w:color="auto"/>
            </w:tcBorders>
            <w:vAlign w:val="center"/>
          </w:tcPr>
          <w:p w:rsidR="006D5B19" w:rsidRPr="00BC7E42" w:rsidRDefault="006D5B19" w:rsidP="005577AA">
            <w:pPr>
              <w:jc w:val="right"/>
              <w:rPr>
                <w:color w:val="FF0000"/>
                <w:sz w:val="20"/>
                <w:szCs w:val="20"/>
              </w:rPr>
            </w:pPr>
            <w:r w:rsidRPr="00D930F3">
              <w:rPr>
                <w:sz w:val="20"/>
                <w:szCs w:val="20"/>
              </w:rPr>
              <w:t>96,24</w:t>
            </w:r>
          </w:p>
        </w:tc>
      </w:tr>
      <w:tr w:rsidR="006D5B19" w:rsidRPr="00BC7E42" w:rsidTr="00920A23">
        <w:trPr>
          <w:trHeight w:val="340"/>
        </w:trPr>
        <w:tc>
          <w:tcPr>
            <w:tcW w:w="3346" w:type="dxa"/>
            <w:tcBorders>
              <w:top w:val="nil"/>
              <w:left w:val="single" w:sz="4" w:space="0" w:color="auto"/>
              <w:bottom w:val="nil"/>
              <w:right w:val="single" w:sz="4" w:space="0" w:color="auto"/>
            </w:tcBorders>
            <w:vAlign w:val="center"/>
          </w:tcPr>
          <w:p w:rsidR="006D5B19" w:rsidRPr="001D3FD4" w:rsidRDefault="006D5B19" w:rsidP="00920A23">
            <w:pPr>
              <w:rPr>
                <w:sz w:val="20"/>
                <w:szCs w:val="20"/>
              </w:rPr>
            </w:pPr>
            <w:r w:rsidRPr="001D3FD4">
              <w:rPr>
                <w:sz w:val="20"/>
                <w:szCs w:val="20"/>
              </w:rPr>
              <w:t>Členské přísp. mezinár. vládním org.</w:t>
            </w:r>
          </w:p>
        </w:tc>
        <w:tc>
          <w:tcPr>
            <w:tcW w:w="1246" w:type="dxa"/>
            <w:tcBorders>
              <w:top w:val="nil"/>
              <w:left w:val="single" w:sz="4" w:space="0" w:color="auto"/>
              <w:bottom w:val="nil"/>
              <w:right w:val="single" w:sz="4" w:space="0" w:color="auto"/>
            </w:tcBorders>
            <w:vAlign w:val="center"/>
          </w:tcPr>
          <w:p w:rsidR="006D5B19" w:rsidRPr="00BC7E42" w:rsidRDefault="006D5B19" w:rsidP="005577AA">
            <w:pPr>
              <w:jc w:val="right"/>
              <w:rPr>
                <w:color w:val="FF0000"/>
                <w:sz w:val="20"/>
                <w:szCs w:val="20"/>
              </w:rPr>
            </w:pPr>
            <w:r w:rsidRPr="001D3FD4">
              <w:rPr>
                <w:sz w:val="20"/>
                <w:szCs w:val="20"/>
              </w:rPr>
              <w:t>53</w:t>
            </w:r>
          </w:p>
        </w:tc>
        <w:tc>
          <w:tcPr>
            <w:tcW w:w="1246" w:type="dxa"/>
            <w:tcBorders>
              <w:top w:val="nil"/>
              <w:left w:val="single" w:sz="4" w:space="0" w:color="auto"/>
              <w:bottom w:val="nil"/>
              <w:right w:val="single" w:sz="4" w:space="0" w:color="auto"/>
            </w:tcBorders>
            <w:vAlign w:val="center"/>
          </w:tcPr>
          <w:p w:rsidR="006D5B19" w:rsidRPr="00C03754" w:rsidRDefault="006D5B19" w:rsidP="005577AA">
            <w:pPr>
              <w:jc w:val="right"/>
              <w:rPr>
                <w:sz w:val="20"/>
                <w:szCs w:val="20"/>
              </w:rPr>
            </w:pPr>
            <w:r w:rsidRPr="00C03754">
              <w:rPr>
                <w:sz w:val="20"/>
                <w:szCs w:val="20"/>
              </w:rPr>
              <w:t>60</w:t>
            </w:r>
          </w:p>
        </w:tc>
        <w:tc>
          <w:tcPr>
            <w:tcW w:w="1246" w:type="dxa"/>
            <w:tcBorders>
              <w:top w:val="nil"/>
              <w:left w:val="single" w:sz="4" w:space="0" w:color="auto"/>
              <w:bottom w:val="nil"/>
              <w:right w:val="single" w:sz="4" w:space="0" w:color="auto"/>
            </w:tcBorders>
            <w:vAlign w:val="center"/>
          </w:tcPr>
          <w:p w:rsidR="006D5B19" w:rsidRPr="00D930F3" w:rsidRDefault="006D5B19" w:rsidP="005577AA">
            <w:pPr>
              <w:jc w:val="right"/>
              <w:rPr>
                <w:sz w:val="20"/>
                <w:szCs w:val="20"/>
              </w:rPr>
            </w:pPr>
            <w:r w:rsidRPr="00D930F3">
              <w:rPr>
                <w:sz w:val="20"/>
                <w:szCs w:val="20"/>
              </w:rPr>
              <w:t>60</w:t>
            </w:r>
          </w:p>
        </w:tc>
        <w:tc>
          <w:tcPr>
            <w:tcW w:w="1246" w:type="dxa"/>
            <w:tcBorders>
              <w:top w:val="nil"/>
              <w:left w:val="single" w:sz="4" w:space="0" w:color="auto"/>
              <w:bottom w:val="nil"/>
              <w:right w:val="single" w:sz="4" w:space="0" w:color="auto"/>
            </w:tcBorders>
            <w:vAlign w:val="center"/>
          </w:tcPr>
          <w:p w:rsidR="006D5B19" w:rsidRPr="00C03754" w:rsidRDefault="006D5B19" w:rsidP="005577AA">
            <w:pPr>
              <w:jc w:val="right"/>
              <w:rPr>
                <w:sz w:val="20"/>
                <w:szCs w:val="20"/>
              </w:rPr>
            </w:pPr>
            <w:r w:rsidRPr="00C03754">
              <w:rPr>
                <w:sz w:val="20"/>
                <w:szCs w:val="20"/>
              </w:rPr>
              <w:t>51</w:t>
            </w:r>
          </w:p>
        </w:tc>
        <w:tc>
          <w:tcPr>
            <w:tcW w:w="778" w:type="dxa"/>
            <w:tcBorders>
              <w:top w:val="nil"/>
              <w:left w:val="single" w:sz="4" w:space="0" w:color="auto"/>
              <w:bottom w:val="nil"/>
              <w:right w:val="single" w:sz="4" w:space="0" w:color="auto"/>
            </w:tcBorders>
            <w:vAlign w:val="center"/>
          </w:tcPr>
          <w:p w:rsidR="006D5B19" w:rsidRPr="00BC7E42" w:rsidRDefault="006D5B19" w:rsidP="005577AA">
            <w:pPr>
              <w:jc w:val="right"/>
              <w:rPr>
                <w:color w:val="FF0000"/>
                <w:sz w:val="20"/>
                <w:szCs w:val="20"/>
              </w:rPr>
            </w:pPr>
            <w:r w:rsidRPr="00D930F3">
              <w:rPr>
                <w:sz w:val="20"/>
                <w:szCs w:val="20"/>
              </w:rPr>
              <w:t>96,23</w:t>
            </w:r>
          </w:p>
        </w:tc>
      </w:tr>
      <w:tr w:rsidR="006D5B19" w:rsidRPr="00BC7E42" w:rsidTr="00920A23">
        <w:trPr>
          <w:trHeight w:val="340"/>
        </w:trPr>
        <w:tc>
          <w:tcPr>
            <w:tcW w:w="3346" w:type="dxa"/>
            <w:tcBorders>
              <w:top w:val="nil"/>
              <w:left w:val="single" w:sz="4" w:space="0" w:color="auto"/>
              <w:bottom w:val="single" w:sz="4" w:space="0" w:color="auto"/>
              <w:right w:val="single" w:sz="4" w:space="0" w:color="auto"/>
            </w:tcBorders>
            <w:vAlign w:val="center"/>
          </w:tcPr>
          <w:p w:rsidR="006D5B19" w:rsidRPr="001D3FD4" w:rsidRDefault="006D5B19" w:rsidP="00920A23">
            <w:pPr>
              <w:rPr>
                <w:sz w:val="20"/>
                <w:szCs w:val="20"/>
              </w:rPr>
            </w:pPr>
            <w:r w:rsidRPr="001D3FD4">
              <w:rPr>
                <w:sz w:val="20"/>
                <w:szCs w:val="20"/>
              </w:rPr>
              <w:t>Členské přísp. mezinár. nevládním org.</w:t>
            </w:r>
          </w:p>
        </w:tc>
        <w:tc>
          <w:tcPr>
            <w:tcW w:w="1246" w:type="dxa"/>
            <w:tcBorders>
              <w:top w:val="nil"/>
              <w:left w:val="single" w:sz="4" w:space="0" w:color="auto"/>
              <w:bottom w:val="single" w:sz="4" w:space="0" w:color="auto"/>
              <w:right w:val="single" w:sz="4" w:space="0" w:color="auto"/>
            </w:tcBorders>
            <w:vAlign w:val="center"/>
          </w:tcPr>
          <w:p w:rsidR="006D5B19" w:rsidRPr="00BC7E42" w:rsidRDefault="006D5B19" w:rsidP="005577AA">
            <w:pPr>
              <w:jc w:val="right"/>
              <w:rPr>
                <w:color w:val="FF0000"/>
                <w:sz w:val="20"/>
                <w:szCs w:val="20"/>
              </w:rPr>
            </w:pPr>
            <w:r w:rsidRPr="001D3FD4">
              <w:rPr>
                <w:sz w:val="20"/>
                <w:szCs w:val="20"/>
              </w:rPr>
              <w:t>0</w:t>
            </w:r>
          </w:p>
        </w:tc>
        <w:tc>
          <w:tcPr>
            <w:tcW w:w="1246" w:type="dxa"/>
            <w:tcBorders>
              <w:top w:val="nil"/>
              <w:left w:val="single" w:sz="4" w:space="0" w:color="auto"/>
              <w:bottom w:val="single" w:sz="4" w:space="0" w:color="auto"/>
              <w:right w:val="single" w:sz="4" w:space="0" w:color="auto"/>
            </w:tcBorders>
            <w:vAlign w:val="center"/>
          </w:tcPr>
          <w:p w:rsidR="006D5B19" w:rsidRPr="00C03754" w:rsidRDefault="006D5B19" w:rsidP="005577AA">
            <w:pPr>
              <w:jc w:val="right"/>
              <w:rPr>
                <w:sz w:val="20"/>
                <w:szCs w:val="20"/>
              </w:rPr>
            </w:pPr>
            <w:r w:rsidRPr="00C03754">
              <w:rPr>
                <w:sz w:val="20"/>
                <w:szCs w:val="20"/>
              </w:rPr>
              <w:t>0</w:t>
            </w:r>
          </w:p>
        </w:tc>
        <w:tc>
          <w:tcPr>
            <w:tcW w:w="1246" w:type="dxa"/>
            <w:tcBorders>
              <w:top w:val="nil"/>
              <w:left w:val="single" w:sz="4" w:space="0" w:color="auto"/>
              <w:bottom w:val="single" w:sz="4" w:space="0" w:color="auto"/>
              <w:right w:val="single" w:sz="4" w:space="0" w:color="auto"/>
            </w:tcBorders>
            <w:vAlign w:val="center"/>
          </w:tcPr>
          <w:p w:rsidR="006D5B19" w:rsidRPr="00D930F3" w:rsidRDefault="006D5B19" w:rsidP="005577AA">
            <w:pPr>
              <w:jc w:val="right"/>
              <w:rPr>
                <w:sz w:val="20"/>
                <w:szCs w:val="20"/>
              </w:rPr>
            </w:pPr>
            <w:r w:rsidRPr="00D930F3">
              <w:rPr>
                <w:sz w:val="20"/>
                <w:szCs w:val="20"/>
              </w:rPr>
              <w:t>510</w:t>
            </w:r>
          </w:p>
        </w:tc>
        <w:tc>
          <w:tcPr>
            <w:tcW w:w="1246" w:type="dxa"/>
            <w:tcBorders>
              <w:top w:val="nil"/>
              <w:left w:val="single" w:sz="4" w:space="0" w:color="auto"/>
              <w:bottom w:val="single" w:sz="4" w:space="0" w:color="auto"/>
              <w:right w:val="single" w:sz="4" w:space="0" w:color="auto"/>
            </w:tcBorders>
            <w:vAlign w:val="center"/>
          </w:tcPr>
          <w:p w:rsidR="006D5B19" w:rsidRPr="00C03754" w:rsidRDefault="006D5B19" w:rsidP="005577AA">
            <w:pPr>
              <w:jc w:val="right"/>
              <w:rPr>
                <w:sz w:val="20"/>
                <w:szCs w:val="20"/>
              </w:rPr>
            </w:pPr>
            <w:r w:rsidRPr="00C03754">
              <w:rPr>
                <w:sz w:val="20"/>
                <w:szCs w:val="20"/>
              </w:rPr>
              <w:t>464</w:t>
            </w:r>
          </w:p>
        </w:tc>
        <w:tc>
          <w:tcPr>
            <w:tcW w:w="778" w:type="dxa"/>
            <w:tcBorders>
              <w:top w:val="nil"/>
              <w:left w:val="single" w:sz="4" w:space="0" w:color="auto"/>
              <w:bottom w:val="single" w:sz="4" w:space="0" w:color="auto"/>
              <w:right w:val="single" w:sz="4" w:space="0" w:color="auto"/>
            </w:tcBorders>
            <w:vAlign w:val="center"/>
          </w:tcPr>
          <w:p w:rsidR="006D5B19" w:rsidRPr="00BC7E42" w:rsidRDefault="006D5B19" w:rsidP="005577AA">
            <w:pPr>
              <w:jc w:val="right"/>
              <w:rPr>
                <w:color w:val="FF0000"/>
                <w:sz w:val="20"/>
                <w:szCs w:val="20"/>
              </w:rPr>
            </w:pPr>
            <w:r w:rsidRPr="00D930F3">
              <w:rPr>
                <w:sz w:val="20"/>
                <w:szCs w:val="20"/>
              </w:rPr>
              <w:t>x</w:t>
            </w:r>
          </w:p>
        </w:tc>
      </w:tr>
    </w:tbl>
    <w:p w:rsidR="002559A7" w:rsidRPr="00FD35A4" w:rsidRDefault="002559A7" w:rsidP="002559A7">
      <w:pPr>
        <w:pStyle w:val="Zkladntextodsazen"/>
        <w:spacing w:before="360" w:after="120"/>
        <w:ind w:firstLine="0"/>
        <w:rPr>
          <w:b/>
          <w:u w:val="single"/>
        </w:rPr>
      </w:pPr>
      <w:r w:rsidRPr="00FD35A4">
        <w:rPr>
          <w:b/>
          <w:u w:val="single"/>
        </w:rPr>
        <w:t>Neinvestiční transfery mezinárodním vládním organizacím</w:t>
      </w:r>
    </w:p>
    <w:p w:rsidR="00FD35A4" w:rsidRPr="00FD35A4" w:rsidRDefault="008406B9" w:rsidP="002559A7">
      <w:pPr>
        <w:pStyle w:val="Znormal"/>
        <w:ind w:firstLine="709"/>
      </w:pPr>
      <w:r>
        <w:rPr>
          <w:szCs w:val="24"/>
        </w:rPr>
        <w:t>Schválený rozpočet 951 613</w:t>
      </w:r>
      <w:r w:rsidR="00FD35A4" w:rsidRPr="00FD35A4">
        <w:rPr>
          <w:szCs w:val="24"/>
        </w:rPr>
        <w:t xml:space="preserve"> tis. Kč byl v průběhu roku 2018 upraven </w:t>
      </w:r>
      <w:r w:rsidR="00FD35A4">
        <w:rPr>
          <w:szCs w:val="24"/>
        </w:rPr>
        <w:br/>
      </w:r>
      <w:r>
        <w:rPr>
          <w:szCs w:val="24"/>
        </w:rPr>
        <w:t>na 950 900 tis. Kč, tj. snížen o 713 tis. Kč. Čerpáno bylo 939 557</w:t>
      </w:r>
      <w:r w:rsidR="00FD35A4" w:rsidRPr="00FD35A4">
        <w:rPr>
          <w:szCs w:val="24"/>
        </w:rPr>
        <w:t xml:space="preserve"> tis. Kč, což představuje </w:t>
      </w:r>
      <w:r w:rsidR="00FD35A4">
        <w:rPr>
          <w:szCs w:val="24"/>
        </w:rPr>
        <w:br/>
      </w:r>
      <w:r>
        <w:rPr>
          <w:szCs w:val="24"/>
        </w:rPr>
        <w:t>98,81</w:t>
      </w:r>
      <w:r w:rsidR="00FD35A4" w:rsidRPr="00FD35A4">
        <w:rPr>
          <w:szCs w:val="24"/>
        </w:rPr>
        <w:t xml:space="preserve"> % upraveného rozpočtu</w:t>
      </w:r>
      <w:r w:rsidR="00FD35A4" w:rsidRPr="00FD35A4">
        <w:t>, z toho čerpání nároků činilo 2 033 tis. Kč</w:t>
      </w:r>
      <w:r w:rsidR="00FD35A4" w:rsidRPr="00FD35A4">
        <w:rPr>
          <w:szCs w:val="24"/>
        </w:rPr>
        <w:t>.</w:t>
      </w:r>
    </w:p>
    <w:p w:rsidR="00C93B5F" w:rsidRPr="00B72167" w:rsidRDefault="002559A7" w:rsidP="002559A7">
      <w:pPr>
        <w:pStyle w:val="Znormal"/>
        <w:ind w:firstLine="709"/>
      </w:pPr>
      <w:r w:rsidRPr="00B72167">
        <w:t xml:space="preserve">Jedná se zejména o čerpání prostředků na </w:t>
      </w:r>
      <w:r w:rsidR="009A0906" w:rsidRPr="00B72167">
        <w:t>programy</w:t>
      </w:r>
      <w:r w:rsidRPr="00B72167">
        <w:t xml:space="preserve"> </w:t>
      </w:r>
      <w:r w:rsidRPr="00B72167">
        <w:rPr>
          <w:rStyle w:val="Siln"/>
          <w:b w:val="0"/>
        </w:rPr>
        <w:t>Evropsk</w:t>
      </w:r>
      <w:r w:rsidR="009A0906" w:rsidRPr="00B72167">
        <w:rPr>
          <w:rStyle w:val="Siln"/>
          <w:b w:val="0"/>
        </w:rPr>
        <w:t>é</w:t>
      </w:r>
      <w:r w:rsidRPr="00B72167">
        <w:rPr>
          <w:rStyle w:val="Siln"/>
          <w:b w:val="0"/>
        </w:rPr>
        <w:t xml:space="preserve"> kosmick</w:t>
      </w:r>
      <w:r w:rsidR="009A0906" w:rsidRPr="00B72167">
        <w:rPr>
          <w:rStyle w:val="Siln"/>
          <w:b w:val="0"/>
        </w:rPr>
        <w:t>é</w:t>
      </w:r>
      <w:r w:rsidRPr="00B72167">
        <w:rPr>
          <w:rStyle w:val="Siln"/>
          <w:b w:val="0"/>
        </w:rPr>
        <w:t xml:space="preserve"> agentur</w:t>
      </w:r>
      <w:r w:rsidR="009A0906" w:rsidRPr="00B72167">
        <w:rPr>
          <w:rStyle w:val="Siln"/>
          <w:b w:val="0"/>
        </w:rPr>
        <w:t>y</w:t>
      </w:r>
      <w:r w:rsidR="006D7793" w:rsidRPr="00B72167">
        <w:rPr>
          <w:rStyle w:val="Siln"/>
        </w:rPr>
        <w:t xml:space="preserve"> </w:t>
      </w:r>
      <w:r w:rsidR="006D7793" w:rsidRPr="00B72167">
        <w:rPr>
          <w:rStyle w:val="Siln"/>
          <w:b w:val="0"/>
        </w:rPr>
        <w:t>(</w:t>
      </w:r>
      <w:r w:rsidRPr="00B72167">
        <w:t>ESA</w:t>
      </w:r>
      <w:r w:rsidR="006D7793" w:rsidRPr="00B72167">
        <w:t xml:space="preserve">) ve výši </w:t>
      </w:r>
      <w:r w:rsidR="00FD35A4" w:rsidRPr="00B72167">
        <w:t>926 472</w:t>
      </w:r>
      <w:r w:rsidR="006D7793" w:rsidRPr="00B72167">
        <w:t xml:space="preserve"> tis. Kč</w:t>
      </w:r>
      <w:r w:rsidR="009A0906" w:rsidRPr="00B72167">
        <w:t xml:space="preserve">. </w:t>
      </w:r>
      <w:r w:rsidR="00C93B5F" w:rsidRPr="00B72167">
        <w:t>Tyto výdaje obsahují příspěvky spojené s Rámcový</w:t>
      </w:r>
      <w:r w:rsidR="00FF38FA">
        <w:t>m</w:t>
      </w:r>
      <w:r w:rsidR="00C93B5F" w:rsidRPr="00B72167">
        <w:t xml:space="preserve"> projektem k implementaci podpory,</w:t>
      </w:r>
      <w:r w:rsidR="00B72167" w:rsidRPr="00B72167">
        <w:t xml:space="preserve"> který částečně vychází z Národního kosmického plánu 2014 -2019 </w:t>
      </w:r>
      <w:r w:rsidR="00B72167">
        <w:br/>
      </w:r>
      <w:r w:rsidR="00B72167" w:rsidRPr="00B72167">
        <w:t xml:space="preserve">a mezi jehož základní pilíře patří např. rozvoj kosmického průmyslu a českých univerzitních </w:t>
      </w:r>
      <w:r w:rsidR="00B72167">
        <w:br/>
      </w:r>
      <w:r w:rsidR="00B72167" w:rsidRPr="00B72167">
        <w:t>a výzkumných center</w:t>
      </w:r>
      <w:r w:rsidR="00B72167">
        <w:t>, zřízení výcvikových rámců pro absolventy z ČR</w:t>
      </w:r>
      <w:r w:rsidR="00B72167" w:rsidRPr="00B72167">
        <w:t xml:space="preserve"> atd., </w:t>
      </w:r>
      <w:r w:rsidR="00B72167">
        <w:br/>
      </w:r>
      <w:r w:rsidR="00B72167" w:rsidRPr="00B72167">
        <w:t>ve výši 356 271 tis. Kč a výdaje na financování volitelných programů ESA blízkých průmyslovým cílům, kde patří např. družicová telekomunikace, pozorování Země, nosné rakety atd., ve výši 570 201 tis. Kč</w:t>
      </w:r>
      <w:r w:rsidR="00B72167">
        <w:t>.</w:t>
      </w:r>
    </w:p>
    <w:p w:rsidR="002559A7" w:rsidRPr="00FD35A4" w:rsidRDefault="009A0906" w:rsidP="002559A7">
      <w:pPr>
        <w:pStyle w:val="Znormal"/>
        <w:ind w:firstLine="709"/>
      </w:pPr>
      <w:r w:rsidRPr="00FD35A4">
        <w:t xml:space="preserve">Příspěvek byl poskytnut </w:t>
      </w:r>
      <w:r w:rsidR="00DC31A9" w:rsidRPr="00FD35A4">
        <w:t xml:space="preserve">celkem </w:t>
      </w:r>
      <w:r w:rsidRPr="00FD35A4">
        <w:t>2</w:t>
      </w:r>
      <w:r w:rsidR="00DC31A9" w:rsidRPr="00FD35A4">
        <w:t>1</w:t>
      </w:r>
      <w:r w:rsidRPr="00FD35A4">
        <w:t xml:space="preserve"> organizac</w:t>
      </w:r>
      <w:r w:rsidR="008406B9">
        <w:t>ím</w:t>
      </w:r>
      <w:r w:rsidRPr="00FD35A4">
        <w:t>, p</w:t>
      </w:r>
      <w:r w:rsidR="002559A7" w:rsidRPr="00FD35A4">
        <w:t>řehled po</w:t>
      </w:r>
      <w:r w:rsidR="00F34EF1">
        <w:t xml:space="preserve">dle jednotlivých titulů </w:t>
      </w:r>
      <w:r w:rsidR="00F34EF1">
        <w:br/>
        <w:t xml:space="preserve">je </w:t>
      </w:r>
      <w:r w:rsidR="002559A7" w:rsidRPr="00FD35A4">
        <w:t xml:space="preserve">uveden v příloze č. </w:t>
      </w:r>
      <w:r w:rsidR="0065654D" w:rsidRPr="00FD35A4">
        <w:t>3 (strana 1)</w:t>
      </w:r>
      <w:r w:rsidR="002559A7" w:rsidRPr="00FD35A4">
        <w:t xml:space="preserve">. </w:t>
      </w:r>
    </w:p>
    <w:p w:rsidR="002559A7" w:rsidRPr="00E7706E" w:rsidRDefault="002559A7" w:rsidP="00581383">
      <w:pPr>
        <w:pStyle w:val="Zkladntextodsazen"/>
        <w:spacing w:before="240" w:after="120"/>
        <w:ind w:firstLine="0"/>
        <w:rPr>
          <w:b/>
          <w:u w:val="single"/>
        </w:rPr>
      </w:pPr>
      <w:r w:rsidRPr="00E7706E">
        <w:rPr>
          <w:b/>
          <w:u w:val="single"/>
        </w:rPr>
        <w:t>Ostatní neinvestiční transfery do zahraničí</w:t>
      </w:r>
    </w:p>
    <w:p w:rsidR="00E7706E" w:rsidRPr="003C77D0" w:rsidRDefault="00E7706E" w:rsidP="00E7706E">
      <w:pPr>
        <w:pStyle w:val="KOMtext"/>
      </w:pPr>
      <w:r w:rsidRPr="003C77D0">
        <w:t xml:space="preserve">Schválený rozpočet 149 tis. Kč nebyl v průběhu roku 2018 upravován. Prostředky </w:t>
      </w:r>
      <w:r w:rsidRPr="00C03754">
        <w:t>byly čerpány ve výši 128 tis. Kč, tj</w:t>
      </w:r>
      <w:r w:rsidRPr="003C77D0">
        <w:t>. 85,91 % upraveného rozpočtu.</w:t>
      </w:r>
    </w:p>
    <w:p w:rsidR="002559A7" w:rsidRPr="00E7706E" w:rsidRDefault="002559A7" w:rsidP="00581383">
      <w:pPr>
        <w:pStyle w:val="Zkladntextodsazen"/>
        <w:spacing w:before="240" w:after="120"/>
        <w:ind w:firstLine="0"/>
        <w:rPr>
          <w:b/>
          <w:u w:val="single"/>
        </w:rPr>
      </w:pPr>
      <w:r w:rsidRPr="00E7706E">
        <w:rPr>
          <w:b/>
          <w:u w:val="single"/>
        </w:rPr>
        <w:t>Členské příspěvky mezinárodním vládním organizacím</w:t>
      </w:r>
    </w:p>
    <w:p w:rsidR="00E7706E" w:rsidRDefault="00E7706E" w:rsidP="00E7706E">
      <w:pPr>
        <w:pStyle w:val="KOMtext"/>
      </w:pPr>
      <w:r w:rsidRPr="00C03754">
        <w:t xml:space="preserve">Schválený rozpočet 60 tis. Kč </w:t>
      </w:r>
      <w:r w:rsidRPr="003C77D0">
        <w:t>nebyl v průběhu roku 2018 upravován.</w:t>
      </w:r>
      <w:r w:rsidRPr="00BC7E42">
        <w:rPr>
          <w:color w:val="FF0000"/>
        </w:rPr>
        <w:t xml:space="preserve"> </w:t>
      </w:r>
      <w:r w:rsidRPr="003C77D0">
        <w:t>Prostředky byly čerpány ve výši 51 tis. Kč, tj. 85 % upraveného rozpočtu.</w:t>
      </w:r>
    </w:p>
    <w:p w:rsidR="00E7706E" w:rsidRPr="00E7706E" w:rsidRDefault="00E7706E" w:rsidP="00E7706E">
      <w:pPr>
        <w:pStyle w:val="Zkladntextodsazen"/>
        <w:spacing w:before="240" w:after="120"/>
        <w:ind w:firstLine="0"/>
        <w:rPr>
          <w:b/>
          <w:u w:val="single"/>
        </w:rPr>
      </w:pPr>
      <w:r w:rsidRPr="00E7706E">
        <w:rPr>
          <w:b/>
          <w:u w:val="single"/>
        </w:rPr>
        <w:t>Členské příspěvky mezinárodním nevládním organizacím</w:t>
      </w:r>
    </w:p>
    <w:p w:rsidR="00E7706E" w:rsidRPr="003C77D0" w:rsidRDefault="00E7706E" w:rsidP="00E7706E">
      <w:pPr>
        <w:pStyle w:val="KOMtext"/>
      </w:pPr>
      <w:r w:rsidRPr="003C77D0">
        <w:t>Schválený rozpočet 0 tis. Kč byl v průběhu roku 2018 upraven na 510 tis. Kč</w:t>
      </w:r>
      <w:r w:rsidRPr="00BC7E42">
        <w:rPr>
          <w:color w:val="FF0000"/>
        </w:rPr>
        <w:t xml:space="preserve">. </w:t>
      </w:r>
      <w:r w:rsidRPr="003C77D0">
        <w:t>Čerpáno bylo 464 tis. Kč, tj. plnění 90,98 % upraveného rozpočtu.</w:t>
      </w:r>
    </w:p>
    <w:p w:rsidR="001F4F65" w:rsidRPr="00BE6A28" w:rsidRDefault="001D5020" w:rsidP="00BE6A28">
      <w:pPr>
        <w:pStyle w:val="Znormal"/>
        <w:spacing w:before="240"/>
        <w:ind w:firstLine="709"/>
        <w:rPr>
          <w:rStyle w:val="Siln"/>
          <w:b w:val="0"/>
          <w:color w:val="FF0000"/>
        </w:rPr>
      </w:pPr>
      <w:r w:rsidRPr="00E7706E">
        <w:rPr>
          <w:u w:val="single"/>
        </w:rPr>
        <w:lastRenderedPageBreak/>
        <w:t>Porovnání neinvestičních transferů do</w:t>
      </w:r>
      <w:r w:rsidR="00B5134D" w:rsidRPr="00E7706E">
        <w:rPr>
          <w:u w:val="single"/>
        </w:rPr>
        <w:t xml:space="preserve"> zahraničí ve vývojové řadě 201</w:t>
      </w:r>
      <w:r w:rsidR="00E7706E" w:rsidRPr="00E7706E">
        <w:rPr>
          <w:u w:val="single"/>
        </w:rPr>
        <w:t>4</w:t>
      </w:r>
      <w:r w:rsidRPr="00E7706E">
        <w:rPr>
          <w:u w:val="single"/>
        </w:rPr>
        <w:t xml:space="preserve"> – 201</w:t>
      </w:r>
      <w:r w:rsidR="00E7706E" w:rsidRPr="00E7706E">
        <w:rPr>
          <w:u w:val="single"/>
        </w:rPr>
        <w:t>8</w:t>
      </w:r>
      <w:r w:rsidRPr="00E7706E">
        <w:t xml:space="preserve"> je obsaženo v příloze č. 3 (strana č. 2).</w:t>
      </w:r>
      <w:r w:rsidR="00C91D77" w:rsidRPr="00E7706E">
        <w:t xml:space="preserve"> </w:t>
      </w:r>
      <w:r w:rsidR="00657B51" w:rsidRPr="00E7706E">
        <w:t>Od</w:t>
      </w:r>
      <w:r w:rsidR="00165091" w:rsidRPr="00E7706E">
        <w:t xml:space="preserve"> r. 2012 převzalo Ministerstvo dopravy </w:t>
      </w:r>
      <w:r w:rsidR="00165091" w:rsidRPr="00E7706E">
        <w:rPr>
          <w:rStyle w:val="Siln"/>
          <w:b w:val="0"/>
        </w:rPr>
        <w:t>finanční účast České republiky ve vybraných volitelných programech Evropské kosmické agentury (ESA)</w:t>
      </w:r>
      <w:r w:rsidR="00657B51" w:rsidRPr="00E7706E">
        <w:rPr>
          <w:rStyle w:val="Siln"/>
          <w:b w:val="0"/>
        </w:rPr>
        <w:t>, přičemž tyto výdaje stále stoupaly</w:t>
      </w:r>
      <w:r w:rsidR="002C6938" w:rsidRPr="00E7706E">
        <w:rPr>
          <w:rStyle w:val="Siln"/>
          <w:b w:val="0"/>
        </w:rPr>
        <w:t>. K</w:t>
      </w:r>
      <w:r w:rsidR="00657B51" w:rsidRPr="00E7706E">
        <w:rPr>
          <w:rStyle w:val="Siln"/>
          <w:b w:val="0"/>
        </w:rPr>
        <w:t xml:space="preserve"> nejvyššímu zapojení </w:t>
      </w:r>
      <w:r w:rsidR="002C6938" w:rsidRPr="00E7706E">
        <w:rPr>
          <w:rStyle w:val="Siln"/>
          <w:b w:val="0"/>
        </w:rPr>
        <w:t xml:space="preserve">do programů ESA </w:t>
      </w:r>
      <w:r w:rsidR="00657B51" w:rsidRPr="00E7706E">
        <w:rPr>
          <w:rStyle w:val="Siln"/>
          <w:b w:val="0"/>
        </w:rPr>
        <w:t xml:space="preserve">došlo v roce </w:t>
      </w:r>
      <w:r w:rsidR="00E7706E" w:rsidRPr="00E7706E">
        <w:rPr>
          <w:rStyle w:val="Siln"/>
          <w:b w:val="0"/>
        </w:rPr>
        <w:t>2017 a 2018</w:t>
      </w:r>
      <w:r w:rsidR="00E01D6B" w:rsidRPr="00E7706E">
        <w:rPr>
          <w:rStyle w:val="Siln"/>
          <w:b w:val="0"/>
        </w:rPr>
        <w:t>.</w:t>
      </w:r>
      <w:r w:rsidR="00463681" w:rsidRPr="00207124">
        <w:rPr>
          <w:rStyle w:val="Siln"/>
          <w:b w:val="0"/>
          <w:color w:val="FF0000"/>
        </w:rPr>
        <w:t xml:space="preserve"> </w:t>
      </w:r>
      <w:r w:rsidR="00463681" w:rsidRPr="00E7706E">
        <w:rPr>
          <w:rStyle w:val="Siln"/>
          <w:b w:val="0"/>
        </w:rPr>
        <w:t>V roce 2015 byly výdaje n</w:t>
      </w:r>
      <w:r w:rsidR="007254AD" w:rsidRPr="00E7706E">
        <w:rPr>
          <w:rStyle w:val="Siln"/>
          <w:b w:val="0"/>
        </w:rPr>
        <w:t>a příspěvky mezinárodním organizacím podobné jako v roce 201</w:t>
      </w:r>
      <w:r w:rsidR="00120044" w:rsidRPr="00E7706E">
        <w:rPr>
          <w:rStyle w:val="Siln"/>
          <w:b w:val="0"/>
        </w:rPr>
        <w:t>4</w:t>
      </w:r>
      <w:r w:rsidR="007254AD" w:rsidRPr="00E7706E">
        <w:rPr>
          <w:rStyle w:val="Siln"/>
          <w:b w:val="0"/>
        </w:rPr>
        <w:t>.</w:t>
      </w:r>
      <w:r w:rsidR="00750E8D" w:rsidRPr="00E7706E">
        <w:rPr>
          <w:rStyle w:val="Siln"/>
          <w:b w:val="0"/>
        </w:rPr>
        <w:t xml:space="preserve"> K výraznému nárůstu došlo v roce 2016</w:t>
      </w:r>
      <w:r w:rsidR="005A766B" w:rsidRPr="00E7706E">
        <w:rPr>
          <w:rStyle w:val="Siln"/>
          <w:b w:val="0"/>
        </w:rPr>
        <w:t>, ve kterém byly navýšeny příspěvky na volitelné programy ESA blízké průmyslovým cílům</w:t>
      </w:r>
      <w:r w:rsidR="00B73B98" w:rsidRPr="00E7706E">
        <w:rPr>
          <w:rStyle w:val="Siln"/>
          <w:b w:val="0"/>
        </w:rPr>
        <w:t>,</w:t>
      </w:r>
      <w:r w:rsidR="001F4F65" w:rsidRPr="00E7706E">
        <w:rPr>
          <w:rStyle w:val="Siln"/>
          <w:b w:val="0"/>
        </w:rPr>
        <w:t xml:space="preserve"> a zejména </w:t>
      </w:r>
      <w:r w:rsidR="005A766B" w:rsidRPr="00E7706E">
        <w:rPr>
          <w:rStyle w:val="Siln"/>
          <w:b w:val="0"/>
        </w:rPr>
        <w:t xml:space="preserve">pak </w:t>
      </w:r>
      <w:r w:rsidR="001F4F65" w:rsidRPr="00E7706E">
        <w:rPr>
          <w:rStyle w:val="Siln"/>
          <w:b w:val="0"/>
        </w:rPr>
        <w:t>v roce 2017</w:t>
      </w:r>
      <w:r w:rsidR="00750E8D" w:rsidRPr="00E7706E">
        <w:rPr>
          <w:rStyle w:val="Siln"/>
          <w:b w:val="0"/>
        </w:rPr>
        <w:t xml:space="preserve">, kdy </w:t>
      </w:r>
      <w:r w:rsidR="00B73B98" w:rsidRPr="00E7706E">
        <w:rPr>
          <w:rStyle w:val="Siln"/>
          <w:b w:val="0"/>
        </w:rPr>
        <w:t xml:space="preserve">byly </w:t>
      </w:r>
      <w:r w:rsidR="005A766B" w:rsidRPr="00E7706E">
        <w:rPr>
          <w:rStyle w:val="Siln"/>
          <w:b w:val="0"/>
        </w:rPr>
        <w:t>dále navýšeny příspěvky na volitelné programy ESA blízké průmyslovým cílům, nově byly financovány výdaje na zřízení</w:t>
      </w:r>
      <w:r w:rsidR="00DC31A9" w:rsidRPr="00E7706E">
        <w:rPr>
          <w:rStyle w:val="Siln"/>
          <w:b w:val="0"/>
        </w:rPr>
        <w:t xml:space="preserve"> národního kosmického programu</w:t>
      </w:r>
      <w:r w:rsidR="005A766B" w:rsidRPr="00E7706E">
        <w:rPr>
          <w:rStyle w:val="Siln"/>
          <w:b w:val="0"/>
        </w:rPr>
        <w:t xml:space="preserve"> a </w:t>
      </w:r>
      <w:r w:rsidR="00B73B98" w:rsidRPr="00E7706E">
        <w:rPr>
          <w:rStyle w:val="Siln"/>
          <w:b w:val="0"/>
        </w:rPr>
        <w:t>výdaje na program týkající se vývoje a výroby nosné rakety Ariane 6</w:t>
      </w:r>
      <w:r w:rsidR="00DC31A9" w:rsidRPr="00E7706E">
        <w:rPr>
          <w:rStyle w:val="Siln"/>
          <w:b w:val="0"/>
        </w:rPr>
        <w:t xml:space="preserve"> (v rámci ESA)</w:t>
      </w:r>
      <w:r w:rsidR="001A4138">
        <w:rPr>
          <w:rStyle w:val="Siln"/>
          <w:b w:val="0"/>
        </w:rPr>
        <w:t>.</w:t>
      </w:r>
    </w:p>
    <w:p w:rsidR="001D5020" w:rsidRPr="001A4138" w:rsidRDefault="001D5020" w:rsidP="00C82533">
      <w:pPr>
        <w:pStyle w:val="Nadp3"/>
        <w:numPr>
          <w:ilvl w:val="2"/>
          <w:numId w:val="52"/>
        </w:numPr>
        <w:ind w:left="709" w:hanging="709"/>
      </w:pPr>
      <w:bookmarkStart w:id="328" w:name="_Toc255297643"/>
      <w:bookmarkStart w:id="329" w:name="_Toc256066174"/>
      <w:bookmarkStart w:id="330" w:name="_Toc413413663"/>
      <w:bookmarkStart w:id="331" w:name="_Toc508879872"/>
      <w:bookmarkStart w:id="332" w:name="_Toc508880148"/>
      <w:bookmarkStart w:id="333" w:name="_Toc1376822"/>
      <w:bookmarkStart w:id="334" w:name="_Toc2789411"/>
      <w:r w:rsidRPr="001A4138">
        <w:t>Neinvestiční transfery podnikatelským subjektům</w:t>
      </w:r>
      <w:bookmarkEnd w:id="328"/>
      <w:bookmarkEnd w:id="329"/>
      <w:bookmarkEnd w:id="330"/>
      <w:bookmarkEnd w:id="331"/>
      <w:bookmarkEnd w:id="332"/>
      <w:bookmarkEnd w:id="333"/>
      <w:bookmarkEnd w:id="334"/>
      <w:r w:rsidRPr="001A4138">
        <w:t xml:space="preserve"> </w:t>
      </w:r>
    </w:p>
    <w:p w:rsidR="005D0D4B" w:rsidRPr="00D72D97" w:rsidRDefault="005D0D4B" w:rsidP="005D0D4B">
      <w:pPr>
        <w:pStyle w:val="KOMtext"/>
      </w:pPr>
      <w:bookmarkStart w:id="335" w:name="_Toc317489633"/>
      <w:r w:rsidRPr="00D72D97">
        <w:t xml:space="preserve">Schválený rozpočet ve výši 5 607 299 tis. Kč byl v průběhu roku 2018 snížen                                o 326 821 tis. Kč na 5 280 478 tis. Kč. </w:t>
      </w:r>
    </w:p>
    <w:p w:rsidR="005D0D4B" w:rsidRPr="005D0D4B" w:rsidRDefault="005D0D4B" w:rsidP="005D0D4B">
      <w:pPr>
        <w:spacing w:before="120" w:after="120"/>
        <w:jc w:val="both"/>
        <w:rPr>
          <w:szCs w:val="20"/>
        </w:rPr>
      </w:pPr>
      <w:r>
        <w:rPr>
          <w:szCs w:val="20"/>
        </w:rPr>
        <w:tab/>
      </w:r>
      <w:r w:rsidRPr="005D0D4B">
        <w:rPr>
          <w:szCs w:val="20"/>
        </w:rPr>
        <w:t>Čerpány b</w:t>
      </w:r>
      <w:r w:rsidR="00487A84">
        <w:rPr>
          <w:szCs w:val="20"/>
        </w:rPr>
        <w:t>yly prostředky ve výši 4 928 372</w:t>
      </w:r>
      <w:r w:rsidRPr="005D0D4B">
        <w:rPr>
          <w:szCs w:val="20"/>
        </w:rPr>
        <w:t xml:space="preserve"> tis. Kč, tj. 93,33 % upraveného rozpočtu,   z toho prostředky EU 22 729 tis. Kč, nároky z nespotřebovaných výdajů minulých let                       2 885 tis. Kč, mimorozpočtový zdroj (RF) 21 465 tis. Kč. </w:t>
      </w:r>
    </w:p>
    <w:p w:rsidR="002D0F0F" w:rsidRPr="005D0D4B" w:rsidRDefault="002D0F0F" w:rsidP="00341442">
      <w:pPr>
        <w:pStyle w:val="BodyText21"/>
        <w:spacing w:before="240" w:after="0"/>
        <w:ind w:left="0" w:firstLine="709"/>
        <w:jc w:val="both"/>
      </w:pPr>
      <w:r w:rsidRPr="005D0D4B">
        <w:t>Neinvestiční transfery podnikatelským subjektům zahrnují:</w:t>
      </w:r>
    </w:p>
    <w:p w:rsidR="002D0F0F" w:rsidRDefault="00A37A80" w:rsidP="002177CB">
      <w:pPr>
        <w:pStyle w:val="BodyText21"/>
        <w:spacing w:before="120" w:after="0"/>
        <w:ind w:left="0" w:firstLine="709"/>
        <w:jc w:val="center"/>
      </w:pPr>
      <w:r>
        <w:tab/>
      </w:r>
      <w:r>
        <w:tab/>
      </w:r>
      <w:r>
        <w:tab/>
      </w:r>
      <w:r>
        <w:tab/>
      </w:r>
      <w:r>
        <w:tab/>
      </w:r>
      <w:r>
        <w:tab/>
      </w:r>
      <w:r>
        <w:tab/>
      </w:r>
      <w:r>
        <w:tab/>
      </w:r>
      <w:r>
        <w:tab/>
      </w:r>
      <w:r>
        <w:tab/>
        <w:t xml:space="preserve">       </w:t>
      </w:r>
      <w:r w:rsidR="002D0F0F" w:rsidRPr="005D0D4B">
        <w:t>v tis. Kč</w:t>
      </w:r>
    </w:p>
    <w:tbl>
      <w:tblPr>
        <w:tblW w:w="9160" w:type="dxa"/>
        <w:tblInd w:w="-34"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3545"/>
        <w:gridCol w:w="1191"/>
        <w:gridCol w:w="1191"/>
        <w:gridCol w:w="1191"/>
        <w:gridCol w:w="1191"/>
        <w:gridCol w:w="851"/>
      </w:tblGrid>
      <w:tr w:rsidR="005D0D4B" w:rsidRPr="00D92E37" w:rsidTr="005D0D4B">
        <w:tc>
          <w:tcPr>
            <w:tcW w:w="3545" w:type="dxa"/>
            <w:tcBorders>
              <w:top w:val="single" w:sz="4" w:space="0" w:color="auto"/>
              <w:right w:val="single" w:sz="4" w:space="0" w:color="auto"/>
            </w:tcBorders>
          </w:tcPr>
          <w:p w:rsidR="005D0D4B" w:rsidRPr="00D92E37" w:rsidRDefault="005D0D4B" w:rsidP="005D0D4B">
            <w:pPr>
              <w:jc w:val="center"/>
              <w:rPr>
                <w:sz w:val="22"/>
              </w:rPr>
            </w:pPr>
          </w:p>
          <w:p w:rsidR="005D0D4B" w:rsidRPr="00D92E37" w:rsidRDefault="005D0D4B" w:rsidP="005D0D4B">
            <w:pPr>
              <w:jc w:val="center"/>
              <w:rPr>
                <w:sz w:val="22"/>
              </w:rPr>
            </w:pPr>
            <w:r w:rsidRPr="00D92E37">
              <w:rPr>
                <w:sz w:val="22"/>
              </w:rPr>
              <w:t>Ukazatel</w:t>
            </w:r>
          </w:p>
        </w:tc>
        <w:tc>
          <w:tcPr>
            <w:tcW w:w="1191" w:type="dxa"/>
            <w:tcBorders>
              <w:top w:val="single" w:sz="4" w:space="0" w:color="auto"/>
              <w:bottom w:val="single" w:sz="4" w:space="0" w:color="auto"/>
              <w:right w:val="single" w:sz="4" w:space="0" w:color="auto"/>
            </w:tcBorders>
            <w:vAlign w:val="center"/>
          </w:tcPr>
          <w:p w:rsidR="005D0D4B" w:rsidRPr="00D92E37" w:rsidRDefault="005D0D4B" w:rsidP="005D0D4B">
            <w:pPr>
              <w:jc w:val="center"/>
              <w:rPr>
                <w:sz w:val="22"/>
              </w:rPr>
            </w:pPr>
            <w:r w:rsidRPr="00D92E37">
              <w:rPr>
                <w:sz w:val="22"/>
              </w:rPr>
              <w:t>Skutečnost</w:t>
            </w:r>
          </w:p>
          <w:p w:rsidR="005D0D4B" w:rsidRPr="00D92E37" w:rsidRDefault="005D0D4B" w:rsidP="005D0D4B">
            <w:pPr>
              <w:jc w:val="center"/>
              <w:rPr>
                <w:sz w:val="22"/>
              </w:rPr>
            </w:pPr>
            <w:r w:rsidRPr="00D92E37">
              <w:rPr>
                <w:sz w:val="22"/>
              </w:rPr>
              <w:t>2017</w:t>
            </w:r>
          </w:p>
        </w:tc>
        <w:tc>
          <w:tcPr>
            <w:tcW w:w="1191" w:type="dxa"/>
            <w:tcBorders>
              <w:top w:val="single" w:sz="4" w:space="0" w:color="auto"/>
              <w:left w:val="single" w:sz="4" w:space="0" w:color="auto"/>
              <w:bottom w:val="single" w:sz="4" w:space="0" w:color="auto"/>
              <w:right w:val="single" w:sz="4" w:space="0" w:color="auto"/>
            </w:tcBorders>
            <w:vAlign w:val="center"/>
          </w:tcPr>
          <w:p w:rsidR="005D0D4B" w:rsidRPr="00D92E37" w:rsidRDefault="005D0D4B" w:rsidP="005D0D4B">
            <w:pPr>
              <w:jc w:val="center"/>
              <w:rPr>
                <w:sz w:val="22"/>
              </w:rPr>
            </w:pPr>
            <w:r w:rsidRPr="00D92E37">
              <w:rPr>
                <w:sz w:val="22"/>
              </w:rPr>
              <w:t>Schválený</w:t>
            </w:r>
          </w:p>
          <w:p w:rsidR="005D0D4B" w:rsidRPr="00D92E37" w:rsidRDefault="005D0D4B" w:rsidP="005D0D4B">
            <w:pPr>
              <w:jc w:val="center"/>
              <w:rPr>
                <w:sz w:val="22"/>
              </w:rPr>
            </w:pPr>
            <w:r w:rsidRPr="00D92E37">
              <w:rPr>
                <w:sz w:val="22"/>
              </w:rPr>
              <w:t>rozpočet</w:t>
            </w:r>
          </w:p>
          <w:p w:rsidR="005D0D4B" w:rsidRPr="00D92E37" w:rsidRDefault="005D0D4B" w:rsidP="005D0D4B">
            <w:pPr>
              <w:jc w:val="center"/>
              <w:rPr>
                <w:sz w:val="22"/>
              </w:rPr>
            </w:pPr>
            <w:r w:rsidRPr="00D92E37">
              <w:rPr>
                <w:sz w:val="22"/>
              </w:rPr>
              <w:t>2018</w:t>
            </w:r>
          </w:p>
        </w:tc>
        <w:tc>
          <w:tcPr>
            <w:tcW w:w="1191" w:type="dxa"/>
            <w:tcBorders>
              <w:top w:val="single" w:sz="4" w:space="0" w:color="auto"/>
              <w:left w:val="single" w:sz="4" w:space="0" w:color="auto"/>
              <w:bottom w:val="single" w:sz="4" w:space="0" w:color="auto"/>
              <w:right w:val="single" w:sz="4" w:space="0" w:color="auto"/>
            </w:tcBorders>
            <w:vAlign w:val="center"/>
          </w:tcPr>
          <w:p w:rsidR="005D0D4B" w:rsidRPr="00D92E37" w:rsidRDefault="005D0D4B" w:rsidP="005D0D4B">
            <w:pPr>
              <w:jc w:val="center"/>
              <w:rPr>
                <w:sz w:val="22"/>
              </w:rPr>
            </w:pPr>
            <w:r w:rsidRPr="00D92E37">
              <w:rPr>
                <w:sz w:val="22"/>
              </w:rPr>
              <w:t>Upravený</w:t>
            </w:r>
          </w:p>
          <w:p w:rsidR="005D0D4B" w:rsidRPr="00D92E37" w:rsidRDefault="005D0D4B" w:rsidP="005D0D4B">
            <w:pPr>
              <w:jc w:val="center"/>
              <w:rPr>
                <w:sz w:val="22"/>
              </w:rPr>
            </w:pPr>
            <w:r w:rsidRPr="00D92E37">
              <w:rPr>
                <w:sz w:val="22"/>
              </w:rPr>
              <w:t>rozpočet</w:t>
            </w:r>
          </w:p>
          <w:p w:rsidR="005D0D4B" w:rsidRPr="00D92E37" w:rsidRDefault="005D0D4B" w:rsidP="005D0D4B">
            <w:pPr>
              <w:jc w:val="center"/>
              <w:rPr>
                <w:sz w:val="22"/>
              </w:rPr>
            </w:pPr>
            <w:r w:rsidRPr="00D92E37">
              <w:rPr>
                <w:sz w:val="22"/>
              </w:rPr>
              <w:t>2018</w:t>
            </w:r>
          </w:p>
        </w:tc>
        <w:tc>
          <w:tcPr>
            <w:tcW w:w="1191" w:type="dxa"/>
            <w:tcBorders>
              <w:top w:val="single" w:sz="4" w:space="0" w:color="auto"/>
              <w:left w:val="single" w:sz="4" w:space="0" w:color="auto"/>
              <w:bottom w:val="single" w:sz="4" w:space="0" w:color="auto"/>
            </w:tcBorders>
            <w:vAlign w:val="center"/>
          </w:tcPr>
          <w:p w:rsidR="005D0D4B" w:rsidRPr="00D92E37" w:rsidRDefault="005D0D4B" w:rsidP="005D0D4B">
            <w:pPr>
              <w:jc w:val="center"/>
              <w:rPr>
                <w:sz w:val="22"/>
              </w:rPr>
            </w:pPr>
            <w:r w:rsidRPr="00D92E37">
              <w:rPr>
                <w:sz w:val="22"/>
              </w:rPr>
              <w:t>Skutečnost</w:t>
            </w:r>
          </w:p>
          <w:p w:rsidR="005D0D4B" w:rsidRPr="00D92E37" w:rsidRDefault="005D0D4B" w:rsidP="005D0D4B">
            <w:pPr>
              <w:jc w:val="center"/>
              <w:rPr>
                <w:sz w:val="22"/>
              </w:rPr>
            </w:pPr>
            <w:r w:rsidRPr="00D92E37">
              <w:rPr>
                <w:sz w:val="22"/>
              </w:rPr>
              <w:t>2018</w:t>
            </w:r>
          </w:p>
        </w:tc>
        <w:tc>
          <w:tcPr>
            <w:tcW w:w="851" w:type="dxa"/>
            <w:tcBorders>
              <w:top w:val="single" w:sz="4" w:space="0" w:color="auto"/>
              <w:left w:val="single" w:sz="4" w:space="0" w:color="auto"/>
              <w:bottom w:val="single" w:sz="4" w:space="0" w:color="auto"/>
            </w:tcBorders>
            <w:vAlign w:val="center"/>
          </w:tcPr>
          <w:p w:rsidR="005D0D4B" w:rsidRPr="00D92E37" w:rsidRDefault="005D0D4B" w:rsidP="005D0D4B">
            <w:pPr>
              <w:jc w:val="center"/>
              <w:rPr>
                <w:sz w:val="22"/>
              </w:rPr>
            </w:pPr>
            <w:r w:rsidRPr="00D92E37">
              <w:rPr>
                <w:sz w:val="22"/>
              </w:rPr>
              <w:t>Index</w:t>
            </w:r>
          </w:p>
          <w:p w:rsidR="005D0D4B" w:rsidRPr="00D92E37" w:rsidRDefault="005D0D4B" w:rsidP="005D0D4B">
            <w:pPr>
              <w:jc w:val="center"/>
              <w:rPr>
                <w:sz w:val="22"/>
              </w:rPr>
            </w:pPr>
            <w:r w:rsidRPr="00D92E37">
              <w:rPr>
                <w:sz w:val="22"/>
              </w:rPr>
              <w:t>18/17         (v %)</w:t>
            </w:r>
          </w:p>
        </w:tc>
      </w:tr>
      <w:tr w:rsidR="005D0D4B" w:rsidRPr="00D92E37" w:rsidTr="005D0D4B">
        <w:tc>
          <w:tcPr>
            <w:tcW w:w="3545" w:type="dxa"/>
            <w:tcBorders>
              <w:top w:val="single" w:sz="4" w:space="0" w:color="auto"/>
              <w:bottom w:val="single" w:sz="4" w:space="0" w:color="auto"/>
              <w:right w:val="single" w:sz="4" w:space="0" w:color="auto"/>
            </w:tcBorders>
          </w:tcPr>
          <w:p w:rsidR="005D0D4B" w:rsidRPr="00D92E37" w:rsidRDefault="005D0D4B" w:rsidP="005D0D4B">
            <w:pPr>
              <w:jc w:val="center"/>
              <w:rPr>
                <w:sz w:val="22"/>
              </w:rPr>
            </w:pPr>
            <w:r w:rsidRPr="00D92E37">
              <w:rPr>
                <w:sz w:val="22"/>
              </w:rPr>
              <w:t>a</w:t>
            </w:r>
          </w:p>
        </w:tc>
        <w:tc>
          <w:tcPr>
            <w:tcW w:w="1191" w:type="dxa"/>
            <w:tcBorders>
              <w:top w:val="single" w:sz="4" w:space="0" w:color="auto"/>
              <w:bottom w:val="single" w:sz="4" w:space="0" w:color="auto"/>
              <w:right w:val="single" w:sz="4" w:space="0" w:color="auto"/>
            </w:tcBorders>
          </w:tcPr>
          <w:p w:rsidR="005D0D4B" w:rsidRPr="00D92E37" w:rsidRDefault="005D0D4B" w:rsidP="005D0D4B">
            <w:pPr>
              <w:jc w:val="center"/>
              <w:rPr>
                <w:sz w:val="22"/>
              </w:rPr>
            </w:pPr>
            <w:r w:rsidRPr="00D92E37">
              <w:rPr>
                <w:sz w:val="22"/>
              </w:rPr>
              <w:t>1</w:t>
            </w:r>
          </w:p>
        </w:tc>
        <w:tc>
          <w:tcPr>
            <w:tcW w:w="1191" w:type="dxa"/>
            <w:tcBorders>
              <w:top w:val="single" w:sz="4" w:space="0" w:color="auto"/>
              <w:left w:val="single" w:sz="4" w:space="0" w:color="auto"/>
              <w:bottom w:val="single" w:sz="4" w:space="0" w:color="auto"/>
              <w:right w:val="single" w:sz="4" w:space="0" w:color="auto"/>
            </w:tcBorders>
          </w:tcPr>
          <w:p w:rsidR="005D0D4B" w:rsidRPr="00D92E37" w:rsidRDefault="005D0D4B" w:rsidP="005D0D4B">
            <w:pPr>
              <w:jc w:val="center"/>
              <w:rPr>
                <w:sz w:val="22"/>
              </w:rPr>
            </w:pPr>
            <w:r w:rsidRPr="00D92E37">
              <w:rPr>
                <w:sz w:val="22"/>
              </w:rPr>
              <w:t>2</w:t>
            </w:r>
          </w:p>
        </w:tc>
        <w:tc>
          <w:tcPr>
            <w:tcW w:w="1191" w:type="dxa"/>
            <w:tcBorders>
              <w:top w:val="single" w:sz="4" w:space="0" w:color="auto"/>
              <w:left w:val="single" w:sz="4" w:space="0" w:color="auto"/>
              <w:bottom w:val="single" w:sz="4" w:space="0" w:color="auto"/>
              <w:right w:val="single" w:sz="4" w:space="0" w:color="auto"/>
            </w:tcBorders>
          </w:tcPr>
          <w:p w:rsidR="005D0D4B" w:rsidRPr="00D92E37" w:rsidRDefault="005D0D4B" w:rsidP="005D0D4B">
            <w:pPr>
              <w:jc w:val="center"/>
              <w:rPr>
                <w:sz w:val="22"/>
              </w:rPr>
            </w:pPr>
            <w:r w:rsidRPr="00D92E37">
              <w:rPr>
                <w:sz w:val="22"/>
              </w:rPr>
              <w:t>3</w:t>
            </w:r>
          </w:p>
        </w:tc>
        <w:tc>
          <w:tcPr>
            <w:tcW w:w="1191" w:type="dxa"/>
            <w:tcBorders>
              <w:top w:val="single" w:sz="4" w:space="0" w:color="auto"/>
              <w:left w:val="single" w:sz="4" w:space="0" w:color="auto"/>
              <w:bottom w:val="single" w:sz="4" w:space="0" w:color="auto"/>
              <w:right w:val="single" w:sz="4" w:space="0" w:color="auto"/>
            </w:tcBorders>
          </w:tcPr>
          <w:p w:rsidR="005D0D4B" w:rsidRPr="00D92E37" w:rsidRDefault="005D0D4B" w:rsidP="005D0D4B">
            <w:pPr>
              <w:jc w:val="center"/>
              <w:rPr>
                <w:sz w:val="22"/>
              </w:rPr>
            </w:pPr>
            <w:r w:rsidRPr="00D92E37">
              <w:rPr>
                <w:sz w:val="22"/>
              </w:rPr>
              <w:t>4</w:t>
            </w:r>
          </w:p>
        </w:tc>
        <w:tc>
          <w:tcPr>
            <w:tcW w:w="851" w:type="dxa"/>
            <w:tcBorders>
              <w:top w:val="single" w:sz="4" w:space="0" w:color="auto"/>
              <w:left w:val="single" w:sz="4" w:space="0" w:color="auto"/>
              <w:bottom w:val="single" w:sz="4" w:space="0" w:color="auto"/>
            </w:tcBorders>
          </w:tcPr>
          <w:p w:rsidR="005D0D4B" w:rsidRPr="00D92E37" w:rsidRDefault="005D0D4B" w:rsidP="005D0D4B">
            <w:pPr>
              <w:jc w:val="center"/>
              <w:rPr>
                <w:sz w:val="22"/>
              </w:rPr>
            </w:pPr>
            <w:r w:rsidRPr="00D92E37">
              <w:rPr>
                <w:sz w:val="22"/>
              </w:rPr>
              <w:t>6</w:t>
            </w:r>
          </w:p>
        </w:tc>
      </w:tr>
      <w:tr w:rsidR="005D0D4B" w:rsidRPr="00D92E37" w:rsidTr="005D0D4B">
        <w:tc>
          <w:tcPr>
            <w:tcW w:w="3545" w:type="dxa"/>
            <w:tcBorders>
              <w:top w:val="single" w:sz="4" w:space="0" w:color="auto"/>
              <w:bottom w:val="nil"/>
              <w:right w:val="single" w:sz="4" w:space="0" w:color="auto"/>
            </w:tcBorders>
          </w:tcPr>
          <w:p w:rsidR="005D0D4B" w:rsidRPr="00D92E37" w:rsidRDefault="005D0D4B" w:rsidP="005D0D4B">
            <w:pPr>
              <w:ind w:left="-70"/>
              <w:rPr>
                <w:b/>
                <w:sz w:val="20"/>
                <w:szCs w:val="20"/>
              </w:rPr>
            </w:pPr>
            <w:r w:rsidRPr="00D92E37">
              <w:rPr>
                <w:b/>
                <w:sz w:val="20"/>
                <w:szCs w:val="20"/>
              </w:rPr>
              <w:t>Tituly neinvestičních transferů</w:t>
            </w:r>
          </w:p>
        </w:tc>
        <w:tc>
          <w:tcPr>
            <w:tcW w:w="1191" w:type="dxa"/>
            <w:tcBorders>
              <w:top w:val="single" w:sz="4" w:space="0" w:color="auto"/>
              <w:bottom w:val="nil"/>
              <w:right w:val="single" w:sz="4" w:space="0" w:color="auto"/>
            </w:tcBorders>
          </w:tcPr>
          <w:p w:rsidR="005D0D4B" w:rsidRPr="00D92E37" w:rsidRDefault="005D0D4B" w:rsidP="005D0D4B">
            <w:pPr>
              <w:jc w:val="right"/>
              <w:rPr>
                <w:b/>
                <w:sz w:val="20"/>
                <w:szCs w:val="20"/>
              </w:rPr>
            </w:pPr>
          </w:p>
        </w:tc>
        <w:tc>
          <w:tcPr>
            <w:tcW w:w="1191" w:type="dxa"/>
            <w:tcBorders>
              <w:top w:val="single" w:sz="4" w:space="0" w:color="auto"/>
              <w:left w:val="single" w:sz="4" w:space="0" w:color="auto"/>
              <w:bottom w:val="nil"/>
              <w:right w:val="single" w:sz="4" w:space="0" w:color="auto"/>
            </w:tcBorders>
          </w:tcPr>
          <w:p w:rsidR="005D0D4B" w:rsidRPr="00D92E37" w:rsidRDefault="005D0D4B" w:rsidP="005D0D4B">
            <w:pPr>
              <w:jc w:val="right"/>
              <w:rPr>
                <w:b/>
                <w:sz w:val="20"/>
                <w:szCs w:val="20"/>
              </w:rPr>
            </w:pPr>
          </w:p>
        </w:tc>
        <w:tc>
          <w:tcPr>
            <w:tcW w:w="1191" w:type="dxa"/>
            <w:tcBorders>
              <w:top w:val="single" w:sz="4" w:space="0" w:color="auto"/>
              <w:left w:val="single" w:sz="4" w:space="0" w:color="auto"/>
              <w:bottom w:val="nil"/>
              <w:right w:val="single" w:sz="4" w:space="0" w:color="auto"/>
            </w:tcBorders>
          </w:tcPr>
          <w:p w:rsidR="005D0D4B" w:rsidRPr="00D92E37" w:rsidRDefault="005D0D4B" w:rsidP="005D0D4B">
            <w:pPr>
              <w:jc w:val="right"/>
              <w:rPr>
                <w:b/>
                <w:sz w:val="20"/>
                <w:szCs w:val="20"/>
              </w:rPr>
            </w:pPr>
          </w:p>
        </w:tc>
        <w:tc>
          <w:tcPr>
            <w:tcW w:w="1191" w:type="dxa"/>
            <w:tcBorders>
              <w:top w:val="single" w:sz="4" w:space="0" w:color="auto"/>
              <w:left w:val="single" w:sz="4" w:space="0" w:color="auto"/>
              <w:bottom w:val="nil"/>
              <w:right w:val="single" w:sz="4" w:space="0" w:color="auto"/>
            </w:tcBorders>
          </w:tcPr>
          <w:p w:rsidR="005D0D4B" w:rsidRPr="00D92E37" w:rsidRDefault="005D0D4B" w:rsidP="005D0D4B">
            <w:pPr>
              <w:jc w:val="right"/>
              <w:rPr>
                <w:b/>
                <w:sz w:val="20"/>
                <w:szCs w:val="20"/>
              </w:rPr>
            </w:pPr>
          </w:p>
        </w:tc>
        <w:tc>
          <w:tcPr>
            <w:tcW w:w="851" w:type="dxa"/>
            <w:tcBorders>
              <w:top w:val="single" w:sz="4" w:space="0" w:color="auto"/>
              <w:left w:val="single" w:sz="4" w:space="0" w:color="auto"/>
              <w:bottom w:val="nil"/>
            </w:tcBorders>
          </w:tcPr>
          <w:p w:rsidR="005D0D4B" w:rsidRPr="00D92E37" w:rsidRDefault="005D0D4B" w:rsidP="005D0D4B">
            <w:pPr>
              <w:jc w:val="right"/>
              <w:rPr>
                <w:b/>
                <w:sz w:val="20"/>
                <w:szCs w:val="20"/>
              </w:rPr>
            </w:pPr>
          </w:p>
        </w:tc>
      </w:tr>
      <w:tr w:rsidR="005D0D4B" w:rsidRPr="00D92E37" w:rsidTr="005D0D4B">
        <w:tc>
          <w:tcPr>
            <w:tcW w:w="3545" w:type="dxa"/>
            <w:tcBorders>
              <w:top w:val="nil"/>
              <w:bottom w:val="nil"/>
              <w:right w:val="single" w:sz="4" w:space="0" w:color="auto"/>
            </w:tcBorders>
          </w:tcPr>
          <w:p w:rsidR="005D0D4B" w:rsidRPr="00D92E37" w:rsidRDefault="005D0D4B" w:rsidP="005D0D4B">
            <w:pPr>
              <w:ind w:left="-70"/>
              <w:rPr>
                <w:b/>
                <w:sz w:val="20"/>
                <w:szCs w:val="20"/>
              </w:rPr>
            </w:pPr>
            <w:r w:rsidRPr="00D92E37">
              <w:rPr>
                <w:b/>
                <w:sz w:val="20"/>
                <w:szCs w:val="20"/>
              </w:rPr>
              <w:t xml:space="preserve"> podnikatelským subjektům</w:t>
            </w:r>
          </w:p>
        </w:tc>
        <w:tc>
          <w:tcPr>
            <w:tcW w:w="1191" w:type="dxa"/>
            <w:tcBorders>
              <w:top w:val="nil"/>
              <w:left w:val="single" w:sz="4" w:space="0" w:color="auto"/>
              <w:bottom w:val="nil"/>
              <w:right w:val="single" w:sz="4" w:space="0" w:color="auto"/>
            </w:tcBorders>
          </w:tcPr>
          <w:p w:rsidR="005D0D4B" w:rsidRPr="00D92E37" w:rsidRDefault="005D0D4B" w:rsidP="005D0D4B">
            <w:pPr>
              <w:jc w:val="right"/>
              <w:rPr>
                <w:b/>
                <w:sz w:val="20"/>
                <w:szCs w:val="20"/>
              </w:rPr>
            </w:pPr>
            <w:r w:rsidRPr="00D92E37">
              <w:rPr>
                <w:b/>
                <w:sz w:val="20"/>
                <w:szCs w:val="20"/>
              </w:rPr>
              <w:t>4 723 826</w:t>
            </w:r>
          </w:p>
        </w:tc>
        <w:tc>
          <w:tcPr>
            <w:tcW w:w="1191" w:type="dxa"/>
            <w:tcBorders>
              <w:top w:val="nil"/>
              <w:left w:val="single" w:sz="4" w:space="0" w:color="auto"/>
              <w:bottom w:val="nil"/>
              <w:right w:val="single" w:sz="4" w:space="0" w:color="auto"/>
            </w:tcBorders>
          </w:tcPr>
          <w:p w:rsidR="005D0D4B" w:rsidRPr="00D92E37" w:rsidRDefault="005D0D4B" w:rsidP="005D0D4B">
            <w:pPr>
              <w:jc w:val="right"/>
              <w:rPr>
                <w:b/>
                <w:sz w:val="20"/>
                <w:szCs w:val="20"/>
              </w:rPr>
            </w:pPr>
            <w:r w:rsidRPr="00D92E37">
              <w:rPr>
                <w:b/>
                <w:sz w:val="20"/>
                <w:szCs w:val="20"/>
              </w:rPr>
              <w:t xml:space="preserve">5 607 299 </w:t>
            </w:r>
          </w:p>
        </w:tc>
        <w:tc>
          <w:tcPr>
            <w:tcW w:w="1191" w:type="dxa"/>
            <w:tcBorders>
              <w:top w:val="nil"/>
              <w:left w:val="single" w:sz="4" w:space="0" w:color="auto"/>
              <w:bottom w:val="nil"/>
              <w:right w:val="single" w:sz="4" w:space="0" w:color="auto"/>
            </w:tcBorders>
          </w:tcPr>
          <w:p w:rsidR="005D0D4B" w:rsidRPr="00D92E37" w:rsidRDefault="005D0D4B" w:rsidP="005D0D4B">
            <w:pPr>
              <w:jc w:val="right"/>
              <w:rPr>
                <w:b/>
                <w:sz w:val="20"/>
                <w:szCs w:val="20"/>
              </w:rPr>
            </w:pPr>
            <w:r w:rsidRPr="00D92E37">
              <w:rPr>
                <w:b/>
                <w:sz w:val="20"/>
                <w:szCs w:val="20"/>
              </w:rPr>
              <w:t xml:space="preserve">5 280 478 </w:t>
            </w:r>
          </w:p>
        </w:tc>
        <w:tc>
          <w:tcPr>
            <w:tcW w:w="1191" w:type="dxa"/>
            <w:tcBorders>
              <w:top w:val="nil"/>
              <w:left w:val="single" w:sz="4" w:space="0" w:color="auto"/>
              <w:bottom w:val="nil"/>
              <w:right w:val="single" w:sz="4" w:space="0" w:color="auto"/>
            </w:tcBorders>
          </w:tcPr>
          <w:p w:rsidR="005D0D4B" w:rsidRPr="00D92E37" w:rsidRDefault="005D0D4B" w:rsidP="005D0D4B">
            <w:pPr>
              <w:jc w:val="right"/>
              <w:rPr>
                <w:b/>
                <w:sz w:val="20"/>
                <w:szCs w:val="20"/>
              </w:rPr>
            </w:pPr>
            <w:r w:rsidRPr="00D92E37">
              <w:rPr>
                <w:b/>
                <w:sz w:val="20"/>
                <w:szCs w:val="20"/>
              </w:rPr>
              <w:t>4 928 37</w:t>
            </w:r>
            <w:r w:rsidR="00487A84">
              <w:rPr>
                <w:b/>
                <w:sz w:val="20"/>
                <w:szCs w:val="20"/>
              </w:rPr>
              <w:t>2</w:t>
            </w:r>
          </w:p>
        </w:tc>
        <w:tc>
          <w:tcPr>
            <w:tcW w:w="851" w:type="dxa"/>
            <w:tcBorders>
              <w:top w:val="nil"/>
              <w:left w:val="single" w:sz="4" w:space="0" w:color="auto"/>
              <w:bottom w:val="nil"/>
            </w:tcBorders>
          </w:tcPr>
          <w:p w:rsidR="005D0D4B" w:rsidRPr="00D92E37" w:rsidRDefault="005D0D4B" w:rsidP="005D0D4B">
            <w:pPr>
              <w:jc w:val="right"/>
              <w:rPr>
                <w:b/>
                <w:sz w:val="20"/>
                <w:szCs w:val="20"/>
              </w:rPr>
            </w:pPr>
            <w:r w:rsidRPr="00D92E37">
              <w:rPr>
                <w:b/>
                <w:sz w:val="20"/>
                <w:szCs w:val="20"/>
              </w:rPr>
              <w:t>104,33</w:t>
            </w:r>
          </w:p>
        </w:tc>
      </w:tr>
      <w:tr w:rsidR="005D0D4B" w:rsidRPr="00D92E37" w:rsidTr="005D0D4B">
        <w:tc>
          <w:tcPr>
            <w:tcW w:w="3545" w:type="dxa"/>
            <w:tcBorders>
              <w:top w:val="nil"/>
              <w:bottom w:val="nil"/>
              <w:right w:val="single" w:sz="4" w:space="0" w:color="auto"/>
            </w:tcBorders>
          </w:tcPr>
          <w:p w:rsidR="005D0D4B" w:rsidRPr="00D92E37" w:rsidRDefault="005D0D4B" w:rsidP="005D0D4B">
            <w:pPr>
              <w:ind w:left="-70"/>
              <w:rPr>
                <w:sz w:val="20"/>
                <w:szCs w:val="20"/>
              </w:rPr>
            </w:pPr>
            <w:r w:rsidRPr="00D92E37">
              <w:rPr>
                <w:sz w:val="20"/>
                <w:szCs w:val="20"/>
              </w:rPr>
              <w:t>Úhrada ztráty ze závazku veřejné služby ve veřejné drážní osobní dopravě</w:t>
            </w:r>
          </w:p>
        </w:tc>
        <w:tc>
          <w:tcPr>
            <w:tcW w:w="1191" w:type="dxa"/>
            <w:tcBorders>
              <w:top w:val="nil"/>
              <w:left w:val="single" w:sz="4" w:space="0" w:color="auto"/>
              <w:bottom w:val="nil"/>
              <w:right w:val="single" w:sz="4" w:space="0" w:color="auto"/>
            </w:tcBorders>
          </w:tcPr>
          <w:p w:rsidR="005D0D4B" w:rsidRPr="00D92E37" w:rsidRDefault="005D0D4B" w:rsidP="005D0D4B">
            <w:pPr>
              <w:jc w:val="right"/>
              <w:rPr>
                <w:sz w:val="20"/>
                <w:szCs w:val="20"/>
              </w:rPr>
            </w:pPr>
          </w:p>
          <w:p w:rsidR="005D0D4B" w:rsidRPr="00D92E37" w:rsidRDefault="005D0D4B" w:rsidP="005D0D4B">
            <w:pPr>
              <w:jc w:val="right"/>
              <w:rPr>
                <w:sz w:val="20"/>
                <w:szCs w:val="20"/>
              </w:rPr>
            </w:pPr>
            <w:r w:rsidRPr="00D92E37">
              <w:rPr>
                <w:sz w:val="20"/>
                <w:szCs w:val="20"/>
              </w:rPr>
              <w:t>4 644 917</w:t>
            </w:r>
          </w:p>
        </w:tc>
        <w:tc>
          <w:tcPr>
            <w:tcW w:w="1191" w:type="dxa"/>
            <w:tcBorders>
              <w:top w:val="nil"/>
              <w:left w:val="single" w:sz="4" w:space="0" w:color="auto"/>
              <w:bottom w:val="nil"/>
              <w:right w:val="single" w:sz="4" w:space="0" w:color="auto"/>
            </w:tcBorders>
          </w:tcPr>
          <w:p w:rsidR="005D0D4B" w:rsidRPr="00D92E37" w:rsidRDefault="005D0D4B" w:rsidP="005D0D4B">
            <w:pPr>
              <w:jc w:val="right"/>
              <w:rPr>
                <w:sz w:val="20"/>
                <w:szCs w:val="20"/>
              </w:rPr>
            </w:pPr>
          </w:p>
          <w:p w:rsidR="005D0D4B" w:rsidRPr="00D92E37" w:rsidRDefault="005D0D4B" w:rsidP="005D0D4B">
            <w:pPr>
              <w:jc w:val="right"/>
              <w:rPr>
                <w:sz w:val="20"/>
                <w:szCs w:val="20"/>
              </w:rPr>
            </w:pPr>
            <w:r w:rsidRPr="00D92E37">
              <w:rPr>
                <w:sz w:val="20"/>
                <w:szCs w:val="20"/>
              </w:rPr>
              <w:t>4 622 563</w:t>
            </w:r>
          </w:p>
        </w:tc>
        <w:tc>
          <w:tcPr>
            <w:tcW w:w="1191" w:type="dxa"/>
            <w:tcBorders>
              <w:top w:val="nil"/>
              <w:left w:val="single" w:sz="4" w:space="0" w:color="auto"/>
              <w:bottom w:val="nil"/>
              <w:right w:val="single" w:sz="4" w:space="0" w:color="auto"/>
            </w:tcBorders>
          </w:tcPr>
          <w:p w:rsidR="005D0D4B" w:rsidRPr="00D92E37" w:rsidRDefault="005D0D4B" w:rsidP="005D0D4B">
            <w:pPr>
              <w:jc w:val="right"/>
              <w:rPr>
                <w:sz w:val="20"/>
                <w:szCs w:val="20"/>
              </w:rPr>
            </w:pPr>
          </w:p>
          <w:p w:rsidR="005D0D4B" w:rsidRPr="00D92E37" w:rsidRDefault="005D0D4B" w:rsidP="005D0D4B">
            <w:pPr>
              <w:jc w:val="right"/>
              <w:rPr>
                <w:sz w:val="20"/>
                <w:szCs w:val="20"/>
              </w:rPr>
            </w:pPr>
            <w:r w:rsidRPr="00D92E37">
              <w:rPr>
                <w:sz w:val="20"/>
                <w:szCs w:val="20"/>
              </w:rPr>
              <w:t>4 804 770</w:t>
            </w:r>
          </w:p>
        </w:tc>
        <w:tc>
          <w:tcPr>
            <w:tcW w:w="1191" w:type="dxa"/>
            <w:tcBorders>
              <w:top w:val="nil"/>
              <w:left w:val="single" w:sz="4" w:space="0" w:color="auto"/>
              <w:bottom w:val="nil"/>
              <w:right w:val="single" w:sz="4" w:space="0" w:color="auto"/>
            </w:tcBorders>
          </w:tcPr>
          <w:p w:rsidR="005D0D4B" w:rsidRPr="00D92E37" w:rsidRDefault="005D0D4B" w:rsidP="005D0D4B">
            <w:pPr>
              <w:jc w:val="right"/>
              <w:rPr>
                <w:sz w:val="20"/>
                <w:szCs w:val="20"/>
              </w:rPr>
            </w:pPr>
          </w:p>
          <w:p w:rsidR="005D0D4B" w:rsidRPr="00D92E37" w:rsidRDefault="005D0D4B" w:rsidP="005D0D4B">
            <w:pPr>
              <w:jc w:val="right"/>
              <w:rPr>
                <w:sz w:val="20"/>
                <w:szCs w:val="20"/>
              </w:rPr>
            </w:pPr>
            <w:r w:rsidRPr="00D92E37">
              <w:rPr>
                <w:sz w:val="20"/>
                <w:szCs w:val="20"/>
              </w:rPr>
              <w:t>4 801 621</w:t>
            </w:r>
          </w:p>
        </w:tc>
        <w:tc>
          <w:tcPr>
            <w:tcW w:w="851" w:type="dxa"/>
            <w:tcBorders>
              <w:top w:val="nil"/>
              <w:left w:val="single" w:sz="4" w:space="0" w:color="auto"/>
              <w:bottom w:val="nil"/>
            </w:tcBorders>
          </w:tcPr>
          <w:p w:rsidR="005D0D4B" w:rsidRPr="00D92E37" w:rsidRDefault="005D0D4B" w:rsidP="005D0D4B">
            <w:pPr>
              <w:jc w:val="right"/>
              <w:rPr>
                <w:sz w:val="20"/>
                <w:szCs w:val="20"/>
              </w:rPr>
            </w:pPr>
          </w:p>
          <w:p w:rsidR="005D0D4B" w:rsidRPr="00D92E37" w:rsidRDefault="005D0D4B" w:rsidP="005D0D4B">
            <w:pPr>
              <w:jc w:val="right"/>
              <w:rPr>
                <w:sz w:val="20"/>
                <w:szCs w:val="20"/>
              </w:rPr>
            </w:pPr>
            <w:r w:rsidRPr="00D92E37">
              <w:rPr>
                <w:sz w:val="20"/>
                <w:szCs w:val="20"/>
              </w:rPr>
              <w:t>103,37</w:t>
            </w:r>
          </w:p>
        </w:tc>
      </w:tr>
      <w:tr w:rsidR="005D0D4B" w:rsidRPr="00D92E37" w:rsidTr="005D0D4B">
        <w:tc>
          <w:tcPr>
            <w:tcW w:w="3545" w:type="dxa"/>
            <w:tcBorders>
              <w:top w:val="nil"/>
              <w:bottom w:val="nil"/>
              <w:right w:val="single" w:sz="4" w:space="0" w:color="auto"/>
            </w:tcBorders>
          </w:tcPr>
          <w:p w:rsidR="005D0D4B" w:rsidRPr="00D92E37" w:rsidRDefault="005D0D4B" w:rsidP="005D0D4B">
            <w:pPr>
              <w:ind w:left="-70"/>
              <w:rPr>
                <w:sz w:val="20"/>
                <w:szCs w:val="20"/>
              </w:rPr>
            </w:pPr>
            <w:r w:rsidRPr="00D92E37">
              <w:rPr>
                <w:sz w:val="20"/>
                <w:szCs w:val="20"/>
              </w:rPr>
              <w:t>Příspěvek na dopr. cestu nehrazený ze Státního fondu dopravní infrastruktury</w:t>
            </w:r>
          </w:p>
        </w:tc>
        <w:tc>
          <w:tcPr>
            <w:tcW w:w="1191" w:type="dxa"/>
            <w:tcBorders>
              <w:top w:val="nil"/>
              <w:left w:val="single" w:sz="4" w:space="0" w:color="auto"/>
              <w:bottom w:val="nil"/>
              <w:right w:val="single" w:sz="4" w:space="0" w:color="auto"/>
            </w:tcBorders>
          </w:tcPr>
          <w:p w:rsidR="005D0D4B" w:rsidRPr="00D92E37" w:rsidRDefault="005D0D4B" w:rsidP="005D0D4B">
            <w:pPr>
              <w:jc w:val="right"/>
              <w:rPr>
                <w:sz w:val="20"/>
                <w:szCs w:val="20"/>
              </w:rPr>
            </w:pPr>
          </w:p>
          <w:p w:rsidR="005D0D4B" w:rsidRPr="00D92E37" w:rsidRDefault="005D0D4B" w:rsidP="005D0D4B">
            <w:pPr>
              <w:jc w:val="right"/>
              <w:rPr>
                <w:sz w:val="20"/>
                <w:szCs w:val="20"/>
              </w:rPr>
            </w:pPr>
            <w:r w:rsidRPr="00D92E37">
              <w:rPr>
                <w:sz w:val="20"/>
                <w:szCs w:val="20"/>
              </w:rPr>
              <w:t>0</w:t>
            </w:r>
          </w:p>
        </w:tc>
        <w:tc>
          <w:tcPr>
            <w:tcW w:w="1191" w:type="dxa"/>
            <w:tcBorders>
              <w:top w:val="nil"/>
              <w:left w:val="single" w:sz="4" w:space="0" w:color="auto"/>
              <w:bottom w:val="nil"/>
              <w:right w:val="single" w:sz="4" w:space="0" w:color="auto"/>
            </w:tcBorders>
          </w:tcPr>
          <w:p w:rsidR="005D0D4B" w:rsidRPr="00D92E37" w:rsidRDefault="005D0D4B" w:rsidP="005D0D4B">
            <w:pPr>
              <w:jc w:val="right"/>
              <w:rPr>
                <w:sz w:val="20"/>
                <w:szCs w:val="20"/>
              </w:rPr>
            </w:pPr>
          </w:p>
          <w:p w:rsidR="005D0D4B" w:rsidRPr="00D92E37" w:rsidRDefault="005D0D4B" w:rsidP="005D0D4B">
            <w:pPr>
              <w:jc w:val="right"/>
              <w:rPr>
                <w:sz w:val="20"/>
                <w:szCs w:val="20"/>
              </w:rPr>
            </w:pPr>
            <w:r w:rsidRPr="00D92E37">
              <w:rPr>
                <w:sz w:val="20"/>
                <w:szCs w:val="20"/>
              </w:rPr>
              <w:t>850 000</w:t>
            </w:r>
          </w:p>
        </w:tc>
        <w:tc>
          <w:tcPr>
            <w:tcW w:w="1191" w:type="dxa"/>
            <w:tcBorders>
              <w:top w:val="nil"/>
              <w:left w:val="single" w:sz="4" w:space="0" w:color="auto"/>
              <w:bottom w:val="nil"/>
              <w:right w:val="single" w:sz="4" w:space="0" w:color="auto"/>
            </w:tcBorders>
          </w:tcPr>
          <w:p w:rsidR="005D0D4B" w:rsidRPr="00D92E37" w:rsidRDefault="005D0D4B" w:rsidP="005D0D4B">
            <w:pPr>
              <w:jc w:val="right"/>
              <w:rPr>
                <w:sz w:val="20"/>
                <w:szCs w:val="20"/>
              </w:rPr>
            </w:pPr>
          </w:p>
          <w:p w:rsidR="005D0D4B" w:rsidRPr="00D92E37" w:rsidRDefault="005D0D4B" w:rsidP="005D0D4B">
            <w:pPr>
              <w:jc w:val="right"/>
              <w:rPr>
                <w:sz w:val="20"/>
                <w:szCs w:val="20"/>
              </w:rPr>
            </w:pPr>
            <w:r w:rsidRPr="00D92E37">
              <w:rPr>
                <w:sz w:val="20"/>
                <w:szCs w:val="20"/>
              </w:rPr>
              <w:t>317 793</w:t>
            </w:r>
          </w:p>
        </w:tc>
        <w:tc>
          <w:tcPr>
            <w:tcW w:w="1191" w:type="dxa"/>
            <w:tcBorders>
              <w:top w:val="nil"/>
              <w:left w:val="single" w:sz="4" w:space="0" w:color="auto"/>
              <w:bottom w:val="nil"/>
              <w:right w:val="single" w:sz="4" w:space="0" w:color="auto"/>
            </w:tcBorders>
          </w:tcPr>
          <w:p w:rsidR="005D0D4B" w:rsidRPr="00D92E37" w:rsidRDefault="005D0D4B" w:rsidP="005D0D4B">
            <w:pPr>
              <w:jc w:val="right"/>
              <w:rPr>
                <w:sz w:val="20"/>
                <w:szCs w:val="20"/>
              </w:rPr>
            </w:pPr>
          </w:p>
          <w:p w:rsidR="005D0D4B" w:rsidRPr="00D92E37" w:rsidRDefault="005D0D4B" w:rsidP="005D0D4B">
            <w:pPr>
              <w:jc w:val="right"/>
              <w:rPr>
                <w:sz w:val="20"/>
                <w:szCs w:val="20"/>
              </w:rPr>
            </w:pPr>
            <w:r w:rsidRPr="00D92E37">
              <w:rPr>
                <w:sz w:val="20"/>
                <w:szCs w:val="20"/>
              </w:rPr>
              <w:t>0</w:t>
            </w:r>
          </w:p>
        </w:tc>
        <w:tc>
          <w:tcPr>
            <w:tcW w:w="851" w:type="dxa"/>
            <w:tcBorders>
              <w:top w:val="nil"/>
              <w:left w:val="single" w:sz="4" w:space="0" w:color="auto"/>
              <w:bottom w:val="nil"/>
            </w:tcBorders>
          </w:tcPr>
          <w:p w:rsidR="005D0D4B" w:rsidRPr="00D92E37" w:rsidRDefault="005D0D4B" w:rsidP="005D0D4B">
            <w:pPr>
              <w:jc w:val="right"/>
              <w:rPr>
                <w:sz w:val="20"/>
                <w:szCs w:val="20"/>
              </w:rPr>
            </w:pPr>
          </w:p>
          <w:p w:rsidR="005D0D4B" w:rsidRPr="00D92E37" w:rsidRDefault="005D0D4B" w:rsidP="005D0D4B">
            <w:pPr>
              <w:jc w:val="right"/>
              <w:rPr>
                <w:sz w:val="20"/>
                <w:szCs w:val="20"/>
              </w:rPr>
            </w:pPr>
            <w:r w:rsidRPr="00D92E37">
              <w:rPr>
                <w:sz w:val="20"/>
                <w:szCs w:val="20"/>
              </w:rPr>
              <w:t>x</w:t>
            </w:r>
          </w:p>
        </w:tc>
      </w:tr>
      <w:tr w:rsidR="005D0D4B" w:rsidRPr="00D92E37" w:rsidTr="005D0D4B">
        <w:tc>
          <w:tcPr>
            <w:tcW w:w="3545" w:type="dxa"/>
            <w:tcBorders>
              <w:top w:val="nil"/>
              <w:bottom w:val="nil"/>
              <w:right w:val="single" w:sz="4" w:space="0" w:color="auto"/>
            </w:tcBorders>
          </w:tcPr>
          <w:p w:rsidR="005D0D4B" w:rsidRPr="00D92E37" w:rsidRDefault="005D0D4B" w:rsidP="005D0D4B">
            <w:pPr>
              <w:ind w:left="-70"/>
              <w:rPr>
                <w:sz w:val="20"/>
                <w:szCs w:val="20"/>
              </w:rPr>
            </w:pPr>
            <w:r w:rsidRPr="00D92E37">
              <w:rPr>
                <w:sz w:val="20"/>
                <w:szCs w:val="20"/>
              </w:rPr>
              <w:t>Systém odměňování výkonů - SŽDC</w:t>
            </w:r>
          </w:p>
        </w:tc>
        <w:tc>
          <w:tcPr>
            <w:tcW w:w="1191" w:type="dxa"/>
            <w:tcBorders>
              <w:top w:val="nil"/>
              <w:left w:val="single" w:sz="4" w:space="0" w:color="auto"/>
              <w:bottom w:val="nil"/>
              <w:right w:val="single" w:sz="4" w:space="0" w:color="auto"/>
            </w:tcBorders>
          </w:tcPr>
          <w:p w:rsidR="005D0D4B" w:rsidRPr="00D92E37" w:rsidRDefault="005D0D4B" w:rsidP="005D0D4B">
            <w:pPr>
              <w:jc w:val="right"/>
              <w:rPr>
                <w:sz w:val="20"/>
                <w:szCs w:val="20"/>
              </w:rPr>
            </w:pPr>
            <w:r w:rsidRPr="00D92E37">
              <w:rPr>
                <w:sz w:val="20"/>
                <w:szCs w:val="20"/>
              </w:rPr>
              <w:t>0</w:t>
            </w:r>
          </w:p>
        </w:tc>
        <w:tc>
          <w:tcPr>
            <w:tcW w:w="1191" w:type="dxa"/>
            <w:tcBorders>
              <w:top w:val="nil"/>
              <w:left w:val="single" w:sz="4" w:space="0" w:color="auto"/>
              <w:bottom w:val="nil"/>
              <w:right w:val="single" w:sz="4" w:space="0" w:color="auto"/>
            </w:tcBorders>
          </w:tcPr>
          <w:p w:rsidR="005D0D4B" w:rsidRPr="00D92E37" w:rsidRDefault="005D0D4B" w:rsidP="005D0D4B">
            <w:pPr>
              <w:jc w:val="right"/>
              <w:rPr>
                <w:sz w:val="20"/>
                <w:szCs w:val="20"/>
              </w:rPr>
            </w:pPr>
            <w:r w:rsidRPr="00D92E37">
              <w:rPr>
                <w:sz w:val="20"/>
                <w:szCs w:val="20"/>
              </w:rPr>
              <w:t>0</w:t>
            </w:r>
          </w:p>
        </w:tc>
        <w:tc>
          <w:tcPr>
            <w:tcW w:w="1191" w:type="dxa"/>
            <w:tcBorders>
              <w:top w:val="nil"/>
              <w:left w:val="single" w:sz="4" w:space="0" w:color="auto"/>
              <w:bottom w:val="nil"/>
              <w:right w:val="single" w:sz="4" w:space="0" w:color="auto"/>
            </w:tcBorders>
          </w:tcPr>
          <w:p w:rsidR="005D0D4B" w:rsidRPr="00D92E37" w:rsidRDefault="005D0D4B" w:rsidP="005D0D4B">
            <w:pPr>
              <w:jc w:val="right"/>
              <w:rPr>
                <w:sz w:val="20"/>
                <w:szCs w:val="20"/>
              </w:rPr>
            </w:pPr>
            <w:r w:rsidRPr="00D92E37">
              <w:rPr>
                <w:sz w:val="20"/>
                <w:szCs w:val="20"/>
              </w:rPr>
              <w:t>29 011</w:t>
            </w:r>
          </w:p>
        </w:tc>
        <w:tc>
          <w:tcPr>
            <w:tcW w:w="1191" w:type="dxa"/>
            <w:tcBorders>
              <w:top w:val="nil"/>
              <w:left w:val="single" w:sz="4" w:space="0" w:color="auto"/>
              <w:bottom w:val="nil"/>
              <w:right w:val="single" w:sz="4" w:space="0" w:color="auto"/>
            </w:tcBorders>
          </w:tcPr>
          <w:p w:rsidR="005D0D4B" w:rsidRPr="00D92E37" w:rsidRDefault="005D0D4B" w:rsidP="005D0D4B">
            <w:pPr>
              <w:jc w:val="right"/>
              <w:rPr>
                <w:sz w:val="20"/>
                <w:szCs w:val="20"/>
              </w:rPr>
            </w:pPr>
            <w:r w:rsidRPr="00D92E37">
              <w:rPr>
                <w:sz w:val="20"/>
                <w:szCs w:val="20"/>
              </w:rPr>
              <w:t>29 011</w:t>
            </w:r>
          </w:p>
        </w:tc>
        <w:tc>
          <w:tcPr>
            <w:tcW w:w="851" w:type="dxa"/>
            <w:tcBorders>
              <w:top w:val="nil"/>
              <w:left w:val="single" w:sz="4" w:space="0" w:color="auto"/>
              <w:bottom w:val="nil"/>
            </w:tcBorders>
          </w:tcPr>
          <w:p w:rsidR="005D0D4B" w:rsidRPr="00D92E37" w:rsidRDefault="005D0D4B" w:rsidP="005D0D4B">
            <w:pPr>
              <w:jc w:val="right"/>
              <w:rPr>
                <w:sz w:val="20"/>
                <w:szCs w:val="20"/>
              </w:rPr>
            </w:pPr>
            <w:r w:rsidRPr="00D92E37">
              <w:rPr>
                <w:sz w:val="20"/>
                <w:szCs w:val="20"/>
              </w:rPr>
              <w:t>x</w:t>
            </w:r>
          </w:p>
        </w:tc>
      </w:tr>
      <w:tr w:rsidR="005D0D4B" w:rsidRPr="00D92E37" w:rsidTr="005D0D4B">
        <w:tc>
          <w:tcPr>
            <w:tcW w:w="3545" w:type="dxa"/>
            <w:tcBorders>
              <w:top w:val="nil"/>
              <w:bottom w:val="nil"/>
              <w:right w:val="single" w:sz="4" w:space="0" w:color="auto"/>
            </w:tcBorders>
          </w:tcPr>
          <w:p w:rsidR="005D0D4B" w:rsidRPr="00D92E37" w:rsidRDefault="005D0D4B" w:rsidP="005D0D4B">
            <w:pPr>
              <w:ind w:left="-70"/>
              <w:rPr>
                <w:sz w:val="20"/>
                <w:szCs w:val="20"/>
              </w:rPr>
            </w:pPr>
            <w:r w:rsidRPr="00D92E37">
              <w:rPr>
                <w:sz w:val="20"/>
                <w:szCs w:val="20"/>
              </w:rPr>
              <w:t>Dotace na provoz jídelny MD</w:t>
            </w:r>
          </w:p>
          <w:p w:rsidR="005D0D4B" w:rsidRPr="00D92E37" w:rsidRDefault="005D0D4B" w:rsidP="005D0D4B">
            <w:pPr>
              <w:ind w:left="-70"/>
              <w:rPr>
                <w:sz w:val="20"/>
                <w:szCs w:val="20"/>
              </w:rPr>
            </w:pPr>
            <w:r w:rsidRPr="00D92E37">
              <w:rPr>
                <w:sz w:val="20"/>
                <w:szCs w:val="20"/>
              </w:rPr>
              <w:t>Úhrada poplatků vybíraných za LPS poskytované vez vzdušném prostoru</w:t>
            </w:r>
          </w:p>
        </w:tc>
        <w:tc>
          <w:tcPr>
            <w:tcW w:w="1191" w:type="dxa"/>
            <w:tcBorders>
              <w:top w:val="nil"/>
              <w:left w:val="single" w:sz="4" w:space="0" w:color="auto"/>
              <w:bottom w:val="nil"/>
              <w:right w:val="single" w:sz="4" w:space="0" w:color="auto"/>
            </w:tcBorders>
          </w:tcPr>
          <w:p w:rsidR="005D0D4B" w:rsidRPr="00D92E37" w:rsidRDefault="005D0D4B" w:rsidP="005D0D4B">
            <w:pPr>
              <w:jc w:val="right"/>
              <w:rPr>
                <w:sz w:val="20"/>
                <w:szCs w:val="20"/>
              </w:rPr>
            </w:pPr>
            <w:r w:rsidRPr="00D92E37">
              <w:rPr>
                <w:sz w:val="20"/>
                <w:szCs w:val="20"/>
              </w:rPr>
              <w:t>0</w:t>
            </w:r>
          </w:p>
          <w:p w:rsidR="005D0D4B" w:rsidRPr="00D92E37" w:rsidRDefault="005D0D4B" w:rsidP="005D0D4B">
            <w:pPr>
              <w:jc w:val="right"/>
              <w:rPr>
                <w:sz w:val="20"/>
                <w:szCs w:val="20"/>
              </w:rPr>
            </w:pPr>
            <w:r w:rsidRPr="00D92E37">
              <w:rPr>
                <w:sz w:val="20"/>
                <w:szCs w:val="20"/>
              </w:rPr>
              <w:t>75 216</w:t>
            </w:r>
          </w:p>
        </w:tc>
        <w:tc>
          <w:tcPr>
            <w:tcW w:w="1191" w:type="dxa"/>
            <w:tcBorders>
              <w:top w:val="nil"/>
              <w:left w:val="single" w:sz="4" w:space="0" w:color="auto"/>
              <w:bottom w:val="nil"/>
              <w:right w:val="single" w:sz="4" w:space="0" w:color="auto"/>
            </w:tcBorders>
          </w:tcPr>
          <w:p w:rsidR="005D0D4B" w:rsidRPr="00D92E37" w:rsidRDefault="005D0D4B" w:rsidP="005D0D4B">
            <w:pPr>
              <w:jc w:val="right"/>
              <w:rPr>
                <w:sz w:val="20"/>
                <w:szCs w:val="20"/>
              </w:rPr>
            </w:pPr>
            <w:r w:rsidRPr="00D92E37">
              <w:rPr>
                <w:sz w:val="20"/>
                <w:szCs w:val="20"/>
              </w:rPr>
              <w:t>0</w:t>
            </w:r>
          </w:p>
          <w:p w:rsidR="005D0D4B" w:rsidRPr="00D92E37" w:rsidRDefault="005D0D4B" w:rsidP="005D0D4B">
            <w:pPr>
              <w:jc w:val="right"/>
              <w:rPr>
                <w:sz w:val="20"/>
                <w:szCs w:val="20"/>
              </w:rPr>
            </w:pPr>
            <w:r w:rsidRPr="00D92E37">
              <w:rPr>
                <w:sz w:val="20"/>
                <w:szCs w:val="20"/>
              </w:rPr>
              <w:t>77 468</w:t>
            </w:r>
          </w:p>
        </w:tc>
        <w:tc>
          <w:tcPr>
            <w:tcW w:w="1191" w:type="dxa"/>
            <w:tcBorders>
              <w:top w:val="nil"/>
              <w:left w:val="single" w:sz="4" w:space="0" w:color="auto"/>
              <w:bottom w:val="nil"/>
              <w:right w:val="single" w:sz="4" w:space="0" w:color="auto"/>
            </w:tcBorders>
          </w:tcPr>
          <w:p w:rsidR="005D0D4B" w:rsidRPr="00D92E37" w:rsidRDefault="005D0D4B" w:rsidP="005D0D4B">
            <w:pPr>
              <w:jc w:val="right"/>
              <w:rPr>
                <w:sz w:val="20"/>
                <w:szCs w:val="20"/>
              </w:rPr>
            </w:pPr>
            <w:r w:rsidRPr="00D92E37">
              <w:rPr>
                <w:sz w:val="20"/>
                <w:szCs w:val="20"/>
              </w:rPr>
              <w:t>0</w:t>
            </w:r>
          </w:p>
          <w:p w:rsidR="005D0D4B" w:rsidRPr="00D92E37" w:rsidRDefault="005D0D4B" w:rsidP="005D0D4B">
            <w:pPr>
              <w:jc w:val="right"/>
              <w:rPr>
                <w:sz w:val="20"/>
                <w:szCs w:val="20"/>
              </w:rPr>
            </w:pPr>
            <w:r w:rsidRPr="00D92E37">
              <w:rPr>
                <w:sz w:val="20"/>
                <w:szCs w:val="20"/>
              </w:rPr>
              <w:t>77 468</w:t>
            </w:r>
          </w:p>
        </w:tc>
        <w:tc>
          <w:tcPr>
            <w:tcW w:w="1191" w:type="dxa"/>
            <w:tcBorders>
              <w:top w:val="nil"/>
              <w:left w:val="single" w:sz="4" w:space="0" w:color="auto"/>
              <w:bottom w:val="nil"/>
              <w:right w:val="single" w:sz="4" w:space="0" w:color="auto"/>
            </w:tcBorders>
          </w:tcPr>
          <w:p w:rsidR="005D0D4B" w:rsidRPr="00D92E37" w:rsidRDefault="005D0D4B" w:rsidP="005D0D4B">
            <w:pPr>
              <w:jc w:val="right"/>
              <w:rPr>
                <w:sz w:val="20"/>
                <w:szCs w:val="20"/>
              </w:rPr>
            </w:pPr>
            <w:r w:rsidRPr="00D92E37">
              <w:rPr>
                <w:sz w:val="20"/>
                <w:szCs w:val="20"/>
              </w:rPr>
              <w:t>2 885</w:t>
            </w:r>
          </w:p>
          <w:p w:rsidR="005D0D4B" w:rsidRPr="00D92E37" w:rsidRDefault="005D0D4B" w:rsidP="005D0D4B">
            <w:pPr>
              <w:jc w:val="right"/>
              <w:rPr>
                <w:sz w:val="20"/>
                <w:szCs w:val="20"/>
              </w:rPr>
            </w:pPr>
            <w:r w:rsidRPr="00D92E37">
              <w:rPr>
                <w:sz w:val="20"/>
                <w:szCs w:val="20"/>
              </w:rPr>
              <w:t>69 565</w:t>
            </w:r>
          </w:p>
        </w:tc>
        <w:tc>
          <w:tcPr>
            <w:tcW w:w="851" w:type="dxa"/>
            <w:tcBorders>
              <w:top w:val="nil"/>
              <w:left w:val="single" w:sz="4" w:space="0" w:color="auto"/>
              <w:bottom w:val="nil"/>
            </w:tcBorders>
          </w:tcPr>
          <w:p w:rsidR="005D0D4B" w:rsidRPr="00D92E37" w:rsidRDefault="005D0D4B" w:rsidP="005D0D4B">
            <w:pPr>
              <w:jc w:val="right"/>
              <w:rPr>
                <w:sz w:val="20"/>
                <w:szCs w:val="20"/>
              </w:rPr>
            </w:pPr>
            <w:r w:rsidRPr="00D92E37">
              <w:rPr>
                <w:sz w:val="20"/>
                <w:szCs w:val="20"/>
              </w:rPr>
              <w:t>x</w:t>
            </w:r>
          </w:p>
          <w:p w:rsidR="005D0D4B" w:rsidRPr="00D92E37" w:rsidRDefault="005D0D4B" w:rsidP="005D0D4B">
            <w:pPr>
              <w:jc w:val="right"/>
              <w:rPr>
                <w:sz w:val="20"/>
                <w:szCs w:val="20"/>
              </w:rPr>
            </w:pPr>
            <w:r w:rsidRPr="00D92E37">
              <w:rPr>
                <w:sz w:val="20"/>
                <w:szCs w:val="20"/>
              </w:rPr>
              <w:t>92,49</w:t>
            </w:r>
          </w:p>
        </w:tc>
      </w:tr>
      <w:tr w:rsidR="005D0D4B" w:rsidRPr="00D92E37" w:rsidTr="005D0D4B">
        <w:tc>
          <w:tcPr>
            <w:tcW w:w="3545" w:type="dxa"/>
            <w:tcBorders>
              <w:top w:val="nil"/>
              <w:bottom w:val="nil"/>
              <w:right w:val="single" w:sz="4" w:space="0" w:color="auto"/>
            </w:tcBorders>
          </w:tcPr>
          <w:p w:rsidR="005D0D4B" w:rsidRPr="00D92E37" w:rsidRDefault="005D0D4B" w:rsidP="005D0D4B">
            <w:pPr>
              <w:ind w:left="-70"/>
              <w:rPr>
                <w:sz w:val="20"/>
                <w:szCs w:val="20"/>
              </w:rPr>
            </w:pPr>
            <w:r w:rsidRPr="00D92E37">
              <w:rPr>
                <w:sz w:val="20"/>
                <w:szCs w:val="20"/>
              </w:rPr>
              <w:t xml:space="preserve">Výdaje na programy spolufin z EU-CEF </w:t>
            </w:r>
          </w:p>
        </w:tc>
        <w:tc>
          <w:tcPr>
            <w:tcW w:w="1191" w:type="dxa"/>
            <w:tcBorders>
              <w:top w:val="nil"/>
              <w:left w:val="single" w:sz="4" w:space="0" w:color="auto"/>
              <w:bottom w:val="nil"/>
              <w:right w:val="single" w:sz="4" w:space="0" w:color="auto"/>
            </w:tcBorders>
          </w:tcPr>
          <w:p w:rsidR="005D0D4B" w:rsidRPr="00D92E37" w:rsidRDefault="005D0D4B" w:rsidP="005D0D4B">
            <w:pPr>
              <w:jc w:val="right"/>
              <w:rPr>
                <w:sz w:val="20"/>
                <w:szCs w:val="20"/>
              </w:rPr>
            </w:pPr>
            <w:r w:rsidRPr="00D92E37">
              <w:rPr>
                <w:sz w:val="20"/>
                <w:szCs w:val="20"/>
              </w:rPr>
              <w:t>0</w:t>
            </w:r>
          </w:p>
        </w:tc>
        <w:tc>
          <w:tcPr>
            <w:tcW w:w="1191" w:type="dxa"/>
            <w:tcBorders>
              <w:top w:val="nil"/>
              <w:left w:val="single" w:sz="4" w:space="0" w:color="auto"/>
              <w:bottom w:val="nil"/>
              <w:right w:val="single" w:sz="4" w:space="0" w:color="auto"/>
            </w:tcBorders>
          </w:tcPr>
          <w:p w:rsidR="005D0D4B" w:rsidRPr="00D92E37" w:rsidRDefault="005D0D4B" w:rsidP="005D0D4B">
            <w:pPr>
              <w:jc w:val="right"/>
              <w:rPr>
                <w:sz w:val="20"/>
                <w:szCs w:val="20"/>
              </w:rPr>
            </w:pPr>
            <w:r w:rsidRPr="00D92E37">
              <w:rPr>
                <w:sz w:val="20"/>
                <w:szCs w:val="20"/>
              </w:rPr>
              <w:t>53 268</w:t>
            </w:r>
          </w:p>
        </w:tc>
        <w:tc>
          <w:tcPr>
            <w:tcW w:w="1191" w:type="dxa"/>
            <w:tcBorders>
              <w:top w:val="nil"/>
              <w:left w:val="single" w:sz="4" w:space="0" w:color="auto"/>
              <w:bottom w:val="nil"/>
              <w:right w:val="single" w:sz="4" w:space="0" w:color="auto"/>
            </w:tcBorders>
          </w:tcPr>
          <w:p w:rsidR="005D0D4B" w:rsidRPr="00D92E37" w:rsidRDefault="005D0D4B" w:rsidP="005D0D4B">
            <w:pPr>
              <w:jc w:val="right"/>
              <w:rPr>
                <w:sz w:val="20"/>
                <w:szCs w:val="20"/>
              </w:rPr>
            </w:pPr>
            <w:r w:rsidRPr="00D92E37">
              <w:rPr>
                <w:sz w:val="20"/>
                <w:szCs w:val="20"/>
              </w:rPr>
              <w:t>48 575</w:t>
            </w:r>
          </w:p>
        </w:tc>
        <w:tc>
          <w:tcPr>
            <w:tcW w:w="1191" w:type="dxa"/>
            <w:tcBorders>
              <w:top w:val="nil"/>
              <w:left w:val="single" w:sz="4" w:space="0" w:color="auto"/>
              <w:bottom w:val="nil"/>
              <w:right w:val="single" w:sz="4" w:space="0" w:color="auto"/>
            </w:tcBorders>
          </w:tcPr>
          <w:p w:rsidR="005D0D4B" w:rsidRPr="00D92E37" w:rsidRDefault="005D0D4B" w:rsidP="005D0D4B">
            <w:pPr>
              <w:jc w:val="right"/>
              <w:rPr>
                <w:sz w:val="20"/>
                <w:szCs w:val="20"/>
              </w:rPr>
            </w:pPr>
            <w:r w:rsidRPr="00D92E37">
              <w:rPr>
                <w:sz w:val="20"/>
                <w:szCs w:val="20"/>
              </w:rPr>
              <w:t>22 729</w:t>
            </w:r>
          </w:p>
        </w:tc>
        <w:tc>
          <w:tcPr>
            <w:tcW w:w="851" w:type="dxa"/>
            <w:tcBorders>
              <w:top w:val="nil"/>
              <w:left w:val="single" w:sz="4" w:space="0" w:color="auto"/>
              <w:bottom w:val="nil"/>
            </w:tcBorders>
          </w:tcPr>
          <w:p w:rsidR="005D0D4B" w:rsidRPr="00D92E37" w:rsidRDefault="005D0D4B" w:rsidP="005D0D4B">
            <w:pPr>
              <w:jc w:val="right"/>
              <w:rPr>
                <w:sz w:val="20"/>
                <w:szCs w:val="20"/>
              </w:rPr>
            </w:pPr>
            <w:r w:rsidRPr="00D92E37">
              <w:rPr>
                <w:sz w:val="20"/>
                <w:szCs w:val="20"/>
              </w:rPr>
              <w:t>x</w:t>
            </w:r>
          </w:p>
        </w:tc>
      </w:tr>
      <w:tr w:rsidR="005D0D4B" w:rsidRPr="00D92E37" w:rsidTr="005D0D4B">
        <w:tc>
          <w:tcPr>
            <w:tcW w:w="3545" w:type="dxa"/>
            <w:tcBorders>
              <w:top w:val="nil"/>
              <w:bottom w:val="single" w:sz="4" w:space="0" w:color="auto"/>
              <w:right w:val="single" w:sz="4" w:space="0" w:color="auto"/>
            </w:tcBorders>
          </w:tcPr>
          <w:p w:rsidR="005D0D4B" w:rsidRPr="00D92E37" w:rsidRDefault="005D0D4B" w:rsidP="005D0D4B">
            <w:pPr>
              <w:ind w:left="-70"/>
              <w:rPr>
                <w:sz w:val="20"/>
                <w:szCs w:val="20"/>
              </w:rPr>
            </w:pPr>
            <w:r w:rsidRPr="00D92E37">
              <w:rPr>
                <w:sz w:val="20"/>
                <w:szCs w:val="20"/>
              </w:rPr>
              <w:t xml:space="preserve">Podp. obnovy hist. žel. kol. vozidel </w:t>
            </w:r>
          </w:p>
          <w:p w:rsidR="005D0D4B" w:rsidRPr="00D92E37" w:rsidRDefault="005D0D4B" w:rsidP="005D0D4B">
            <w:pPr>
              <w:ind w:left="-70"/>
              <w:rPr>
                <w:sz w:val="20"/>
                <w:szCs w:val="20"/>
              </w:rPr>
            </w:pPr>
            <w:r w:rsidRPr="00D92E37">
              <w:rPr>
                <w:sz w:val="20"/>
                <w:szCs w:val="20"/>
              </w:rPr>
              <w:t xml:space="preserve"> (127 66)</w:t>
            </w:r>
          </w:p>
        </w:tc>
        <w:tc>
          <w:tcPr>
            <w:tcW w:w="1191" w:type="dxa"/>
            <w:tcBorders>
              <w:top w:val="nil"/>
              <w:left w:val="single" w:sz="4" w:space="0" w:color="auto"/>
              <w:bottom w:val="single" w:sz="4" w:space="0" w:color="auto"/>
              <w:right w:val="single" w:sz="4" w:space="0" w:color="auto"/>
            </w:tcBorders>
          </w:tcPr>
          <w:p w:rsidR="005D0D4B" w:rsidRPr="00D92E37" w:rsidRDefault="005D0D4B" w:rsidP="005D0D4B">
            <w:pPr>
              <w:jc w:val="right"/>
              <w:rPr>
                <w:sz w:val="20"/>
                <w:szCs w:val="20"/>
              </w:rPr>
            </w:pPr>
          </w:p>
          <w:p w:rsidR="005D0D4B" w:rsidRPr="00D92E37" w:rsidRDefault="005D0D4B" w:rsidP="005D0D4B">
            <w:pPr>
              <w:jc w:val="right"/>
              <w:rPr>
                <w:sz w:val="20"/>
                <w:szCs w:val="20"/>
              </w:rPr>
            </w:pPr>
            <w:r w:rsidRPr="00D92E37">
              <w:rPr>
                <w:sz w:val="20"/>
                <w:szCs w:val="20"/>
              </w:rPr>
              <w:t>3 693</w:t>
            </w:r>
          </w:p>
        </w:tc>
        <w:tc>
          <w:tcPr>
            <w:tcW w:w="1191" w:type="dxa"/>
            <w:tcBorders>
              <w:top w:val="nil"/>
              <w:left w:val="single" w:sz="4" w:space="0" w:color="auto"/>
              <w:bottom w:val="single" w:sz="4" w:space="0" w:color="auto"/>
              <w:right w:val="single" w:sz="4" w:space="0" w:color="auto"/>
            </w:tcBorders>
          </w:tcPr>
          <w:p w:rsidR="005D0D4B" w:rsidRPr="00D92E37" w:rsidRDefault="005D0D4B" w:rsidP="005D0D4B">
            <w:pPr>
              <w:jc w:val="right"/>
              <w:rPr>
                <w:sz w:val="20"/>
                <w:szCs w:val="20"/>
              </w:rPr>
            </w:pPr>
          </w:p>
          <w:p w:rsidR="005D0D4B" w:rsidRPr="00D92E37" w:rsidRDefault="005D0D4B" w:rsidP="005D0D4B">
            <w:pPr>
              <w:jc w:val="right"/>
              <w:rPr>
                <w:sz w:val="20"/>
                <w:szCs w:val="20"/>
              </w:rPr>
            </w:pPr>
            <w:r w:rsidRPr="00D92E37">
              <w:rPr>
                <w:sz w:val="20"/>
                <w:szCs w:val="20"/>
              </w:rPr>
              <w:t>4 000</w:t>
            </w:r>
          </w:p>
        </w:tc>
        <w:tc>
          <w:tcPr>
            <w:tcW w:w="1191" w:type="dxa"/>
            <w:tcBorders>
              <w:top w:val="nil"/>
              <w:left w:val="single" w:sz="4" w:space="0" w:color="auto"/>
              <w:bottom w:val="single" w:sz="4" w:space="0" w:color="auto"/>
              <w:right w:val="single" w:sz="4" w:space="0" w:color="auto"/>
            </w:tcBorders>
          </w:tcPr>
          <w:p w:rsidR="005D0D4B" w:rsidRPr="00D92E37" w:rsidRDefault="005D0D4B" w:rsidP="005D0D4B">
            <w:pPr>
              <w:jc w:val="right"/>
              <w:rPr>
                <w:sz w:val="20"/>
                <w:szCs w:val="20"/>
              </w:rPr>
            </w:pPr>
          </w:p>
          <w:p w:rsidR="005D0D4B" w:rsidRPr="00D92E37" w:rsidRDefault="005D0D4B" w:rsidP="005D0D4B">
            <w:pPr>
              <w:jc w:val="right"/>
              <w:rPr>
                <w:sz w:val="20"/>
                <w:szCs w:val="20"/>
              </w:rPr>
            </w:pPr>
            <w:r w:rsidRPr="00D92E37">
              <w:rPr>
                <w:sz w:val="20"/>
                <w:szCs w:val="20"/>
              </w:rPr>
              <w:t>2 861</w:t>
            </w:r>
          </w:p>
        </w:tc>
        <w:tc>
          <w:tcPr>
            <w:tcW w:w="1191" w:type="dxa"/>
            <w:tcBorders>
              <w:top w:val="nil"/>
              <w:left w:val="single" w:sz="4" w:space="0" w:color="auto"/>
              <w:bottom w:val="single" w:sz="4" w:space="0" w:color="auto"/>
              <w:right w:val="single" w:sz="4" w:space="0" w:color="auto"/>
            </w:tcBorders>
          </w:tcPr>
          <w:p w:rsidR="005D0D4B" w:rsidRPr="00D92E37" w:rsidRDefault="005D0D4B" w:rsidP="005D0D4B">
            <w:pPr>
              <w:jc w:val="right"/>
              <w:rPr>
                <w:sz w:val="20"/>
                <w:szCs w:val="20"/>
              </w:rPr>
            </w:pPr>
          </w:p>
          <w:p w:rsidR="005D0D4B" w:rsidRPr="00D92E37" w:rsidRDefault="005D0D4B" w:rsidP="005D0D4B">
            <w:pPr>
              <w:jc w:val="right"/>
              <w:rPr>
                <w:sz w:val="20"/>
                <w:szCs w:val="20"/>
              </w:rPr>
            </w:pPr>
            <w:r w:rsidRPr="00D92E37">
              <w:rPr>
                <w:sz w:val="20"/>
                <w:szCs w:val="20"/>
              </w:rPr>
              <w:t>2 560</w:t>
            </w:r>
          </w:p>
        </w:tc>
        <w:tc>
          <w:tcPr>
            <w:tcW w:w="851" w:type="dxa"/>
            <w:tcBorders>
              <w:top w:val="nil"/>
              <w:left w:val="single" w:sz="4" w:space="0" w:color="auto"/>
              <w:bottom w:val="single" w:sz="4" w:space="0" w:color="auto"/>
            </w:tcBorders>
          </w:tcPr>
          <w:p w:rsidR="005D0D4B" w:rsidRPr="00D92E37" w:rsidRDefault="005D0D4B" w:rsidP="005D0D4B">
            <w:pPr>
              <w:jc w:val="right"/>
              <w:rPr>
                <w:sz w:val="20"/>
                <w:szCs w:val="20"/>
              </w:rPr>
            </w:pPr>
          </w:p>
          <w:p w:rsidR="005D0D4B" w:rsidRPr="00D92E37" w:rsidRDefault="005D0D4B" w:rsidP="005D0D4B">
            <w:pPr>
              <w:jc w:val="right"/>
              <w:rPr>
                <w:sz w:val="20"/>
                <w:szCs w:val="20"/>
              </w:rPr>
            </w:pPr>
            <w:r w:rsidRPr="00D92E37">
              <w:rPr>
                <w:sz w:val="20"/>
                <w:szCs w:val="20"/>
              </w:rPr>
              <w:t>69,32</w:t>
            </w:r>
          </w:p>
        </w:tc>
      </w:tr>
    </w:tbl>
    <w:p w:rsidR="005D0D4B" w:rsidRDefault="005D0D4B" w:rsidP="002D0F0F">
      <w:pPr>
        <w:pStyle w:val="BodyText21"/>
        <w:spacing w:after="0"/>
        <w:ind w:left="0" w:firstLine="709"/>
        <w:jc w:val="right"/>
      </w:pPr>
    </w:p>
    <w:p w:rsidR="0035773C" w:rsidRDefault="0035773C" w:rsidP="002D0F0F">
      <w:pPr>
        <w:pStyle w:val="BodyText21"/>
        <w:spacing w:after="0"/>
        <w:ind w:left="0" w:firstLine="709"/>
        <w:jc w:val="right"/>
      </w:pPr>
    </w:p>
    <w:p w:rsidR="0007099A" w:rsidRDefault="0007099A" w:rsidP="002D0F0F">
      <w:pPr>
        <w:pStyle w:val="BodyText21"/>
        <w:spacing w:after="0"/>
        <w:ind w:left="0" w:firstLine="709"/>
        <w:jc w:val="right"/>
      </w:pPr>
    </w:p>
    <w:p w:rsidR="00920A23" w:rsidRDefault="00920A23" w:rsidP="002D0F0F">
      <w:pPr>
        <w:pStyle w:val="BodyText21"/>
        <w:spacing w:after="0"/>
        <w:ind w:left="0" w:firstLine="709"/>
        <w:jc w:val="right"/>
      </w:pPr>
    </w:p>
    <w:p w:rsidR="00920A23" w:rsidRDefault="00920A23" w:rsidP="002D0F0F">
      <w:pPr>
        <w:pStyle w:val="BodyText21"/>
        <w:spacing w:after="0"/>
        <w:ind w:left="0" w:firstLine="709"/>
        <w:jc w:val="right"/>
      </w:pPr>
    </w:p>
    <w:p w:rsidR="00920A23" w:rsidRDefault="00920A23" w:rsidP="002D0F0F">
      <w:pPr>
        <w:pStyle w:val="BodyText21"/>
        <w:spacing w:after="0"/>
        <w:ind w:left="0" w:firstLine="709"/>
        <w:jc w:val="right"/>
      </w:pPr>
    </w:p>
    <w:p w:rsidR="00920A23" w:rsidRDefault="00920A23" w:rsidP="002D0F0F">
      <w:pPr>
        <w:pStyle w:val="BodyText21"/>
        <w:spacing w:after="0"/>
        <w:ind w:left="0" w:firstLine="709"/>
        <w:jc w:val="right"/>
      </w:pPr>
    </w:p>
    <w:p w:rsidR="00920A23" w:rsidRDefault="00920A23" w:rsidP="002D0F0F">
      <w:pPr>
        <w:pStyle w:val="BodyText21"/>
        <w:spacing w:after="0"/>
        <w:ind w:left="0" w:firstLine="709"/>
        <w:jc w:val="right"/>
      </w:pPr>
    </w:p>
    <w:p w:rsidR="00920A23" w:rsidRDefault="00920A23" w:rsidP="002D0F0F">
      <w:pPr>
        <w:pStyle w:val="BodyText21"/>
        <w:spacing w:after="0"/>
        <w:ind w:left="0" w:firstLine="709"/>
        <w:jc w:val="right"/>
      </w:pPr>
    </w:p>
    <w:p w:rsidR="00920A23" w:rsidRDefault="00920A23" w:rsidP="002D0F0F">
      <w:pPr>
        <w:pStyle w:val="BodyText21"/>
        <w:spacing w:after="0"/>
        <w:ind w:left="0" w:firstLine="709"/>
        <w:jc w:val="right"/>
      </w:pPr>
    </w:p>
    <w:p w:rsidR="00920A23" w:rsidRDefault="00920A23" w:rsidP="002D0F0F">
      <w:pPr>
        <w:pStyle w:val="BodyText21"/>
        <w:spacing w:after="0"/>
        <w:ind w:left="0" w:firstLine="709"/>
        <w:jc w:val="right"/>
      </w:pPr>
    </w:p>
    <w:p w:rsidR="00920A23" w:rsidRDefault="00920A23" w:rsidP="002D0F0F">
      <w:pPr>
        <w:pStyle w:val="BodyText21"/>
        <w:spacing w:after="0"/>
        <w:ind w:left="0" w:firstLine="709"/>
        <w:jc w:val="right"/>
      </w:pPr>
    </w:p>
    <w:p w:rsidR="0007099A" w:rsidRDefault="0007099A" w:rsidP="002D0F0F">
      <w:pPr>
        <w:pStyle w:val="BodyText21"/>
        <w:spacing w:after="0"/>
        <w:ind w:left="0" w:firstLine="709"/>
        <w:jc w:val="right"/>
      </w:pPr>
    </w:p>
    <w:p w:rsidR="00750DCE" w:rsidRDefault="00AE353C" w:rsidP="00AE353C">
      <w:pPr>
        <w:pStyle w:val="Titulek"/>
        <w:rPr>
          <w:color w:val="FF0000"/>
        </w:rPr>
      </w:pPr>
      <w:bookmarkStart w:id="336" w:name="_Toc508879873"/>
      <w:bookmarkStart w:id="337" w:name="_Toc508880149"/>
      <w:bookmarkStart w:id="338" w:name="_Toc2855769"/>
      <w:bookmarkEnd w:id="335"/>
      <w:r>
        <w:lastRenderedPageBreak/>
        <w:t xml:space="preserve">Graf č. </w:t>
      </w:r>
      <w:r w:rsidR="00A65941">
        <w:rPr>
          <w:noProof/>
        </w:rPr>
        <w:fldChar w:fldCharType="begin"/>
      </w:r>
      <w:r w:rsidR="00A65941">
        <w:rPr>
          <w:noProof/>
        </w:rPr>
        <w:instrText xml:space="preserve"> SEQ Graf_č. \* ARABIC </w:instrText>
      </w:r>
      <w:r w:rsidR="00A65941">
        <w:rPr>
          <w:noProof/>
        </w:rPr>
        <w:fldChar w:fldCharType="separate"/>
      </w:r>
      <w:r w:rsidR="00E93211">
        <w:rPr>
          <w:noProof/>
        </w:rPr>
        <w:t>15</w:t>
      </w:r>
      <w:r w:rsidR="00A65941">
        <w:rPr>
          <w:noProof/>
        </w:rPr>
        <w:fldChar w:fldCharType="end"/>
      </w:r>
      <w:r w:rsidR="00750DCE" w:rsidRPr="001A4138">
        <w:t>:  Neinvestiční transfery podnikatelským subjektům</w:t>
      </w:r>
      <w:bookmarkEnd w:id="336"/>
      <w:bookmarkEnd w:id="337"/>
      <w:bookmarkEnd w:id="338"/>
    </w:p>
    <w:p w:rsidR="0044432F" w:rsidRDefault="0044432F" w:rsidP="002177CB">
      <w:pPr>
        <w:spacing w:after="240"/>
      </w:pPr>
      <w:r w:rsidRPr="00207124">
        <w:rPr>
          <w:noProof/>
          <w:color w:val="FF0000"/>
        </w:rPr>
        <w:drawing>
          <wp:inline distT="0" distB="0" distL="0" distR="0" wp14:anchorId="527F7A9C" wp14:editId="7F8F9DD1">
            <wp:extent cx="5749290" cy="2343150"/>
            <wp:effectExtent l="0" t="0" r="3810" b="0"/>
            <wp:docPr id="16" name="Graf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5D0D4B" w:rsidRPr="005D0D4B" w:rsidRDefault="005D0D4B" w:rsidP="005D0D4B">
      <w:pPr>
        <w:spacing w:before="240" w:after="120"/>
        <w:jc w:val="both"/>
        <w:rPr>
          <w:b/>
          <w:u w:val="single"/>
        </w:rPr>
      </w:pPr>
      <w:bookmarkStart w:id="339" w:name="_Toc508879874"/>
      <w:bookmarkStart w:id="340" w:name="_Toc508880150"/>
      <w:r w:rsidRPr="005D0D4B">
        <w:rPr>
          <w:b/>
          <w:u w:val="single"/>
        </w:rPr>
        <w:t>Úhrada ztráty ze závazku veřejné služby ve veřejné drážní osobní dopravě</w:t>
      </w:r>
    </w:p>
    <w:p w:rsidR="005D0D4B" w:rsidRPr="005D0D4B" w:rsidRDefault="005D0D4B" w:rsidP="005D0D4B">
      <w:pPr>
        <w:spacing w:before="120"/>
        <w:jc w:val="both"/>
        <w:rPr>
          <w:szCs w:val="20"/>
        </w:rPr>
      </w:pPr>
      <w:r>
        <w:rPr>
          <w:szCs w:val="20"/>
        </w:rPr>
        <w:tab/>
      </w:r>
      <w:r w:rsidRPr="005D0D4B">
        <w:rPr>
          <w:szCs w:val="20"/>
        </w:rPr>
        <w:t xml:space="preserve">Ministerstvo dopravy hradí v souladu s § 4 odst. 1 zákona č. 194/2010 Sb., o veřejných službách v přepravě cestujících a o změně dalších zákonů, vyrovnání spojené s plněním závazku veřejné služby v drážní dopravě k zabezpečení dopravních potřeb státu (vlaky celostátní dopravy, které mají nadregionální nebo mezinárodní charakter). </w:t>
      </w:r>
    </w:p>
    <w:p w:rsidR="005D0D4B" w:rsidRPr="005D0D4B" w:rsidRDefault="005D0D4B" w:rsidP="005D0D4B">
      <w:pPr>
        <w:spacing w:before="120"/>
        <w:jc w:val="both"/>
        <w:rPr>
          <w:szCs w:val="20"/>
        </w:rPr>
      </w:pPr>
      <w:r>
        <w:rPr>
          <w:szCs w:val="20"/>
        </w:rPr>
        <w:tab/>
      </w:r>
      <w:r w:rsidRPr="005D0D4B">
        <w:rPr>
          <w:szCs w:val="20"/>
        </w:rPr>
        <w:t xml:space="preserve">Na financování smlouvy o závazku veřejné služby na zajištění dopravních potřeb státu zabezpečovaných veřejnou železniční osobní dopravou byla ve schváleném státním rozpočtu vyčleněna částka 4 622 563 tis. Kč. Schválený rozpočet byl v průběhu roku 2018 navýšen                   o 182 207 tis. Kč. Závazek veřejné služby k zabezpečení dopravních potřeb státu byl uzavřen s dopravcem GW Train Regio, a. s., na zajištění dopravní obslužnosti na lince R25 Plzeň – Most, a s dopravcem České dráhy, a. s., na ostatních linkách. </w:t>
      </w:r>
    </w:p>
    <w:p w:rsidR="005D0D4B" w:rsidRPr="005D0D4B" w:rsidRDefault="005D0D4B" w:rsidP="005D0D4B">
      <w:pPr>
        <w:spacing w:before="120"/>
        <w:jc w:val="both"/>
        <w:rPr>
          <w:szCs w:val="20"/>
        </w:rPr>
      </w:pPr>
      <w:r>
        <w:rPr>
          <w:szCs w:val="20"/>
        </w:rPr>
        <w:tab/>
      </w:r>
      <w:r w:rsidRPr="005D0D4B">
        <w:rPr>
          <w:szCs w:val="20"/>
        </w:rPr>
        <w:t xml:space="preserve">Na relace Plzeň – Most, Pardubice – Liberec a R 13 Brno – Břeclav - Olomouc byly uzavřeny samostatné smlouvy o závazku veřejné služby v drážní dopravě k zabezpečení dopravních potřeb státu v souladu s výsledky výběrových řízení. Společnost GW Train Regio, </w:t>
      </w:r>
      <w:r w:rsidR="008406B9">
        <w:rPr>
          <w:szCs w:val="20"/>
        </w:rPr>
        <w:br/>
      </w:r>
      <w:r w:rsidRPr="005D0D4B">
        <w:rPr>
          <w:szCs w:val="20"/>
        </w:rPr>
        <w:t>a. s., zabezpečuje dopravní potřeby státu na relaci Plzeň – Most. Relace Pardubice – Liberec                a R 13 Brno – Břeclav – Olomouc a ostatní potřeby státu zajišťuje dopravce České dráhy, a. s.</w:t>
      </w:r>
    </w:p>
    <w:p w:rsidR="005D0D4B" w:rsidRPr="005D0D4B" w:rsidRDefault="005D0D4B" w:rsidP="00AD0353">
      <w:pPr>
        <w:spacing w:before="120" w:after="240"/>
        <w:jc w:val="both"/>
        <w:rPr>
          <w:szCs w:val="20"/>
        </w:rPr>
      </w:pPr>
      <w:r>
        <w:rPr>
          <w:szCs w:val="20"/>
        </w:rPr>
        <w:tab/>
      </w:r>
      <w:r w:rsidRPr="005D0D4B">
        <w:rPr>
          <w:szCs w:val="20"/>
        </w:rPr>
        <w:t>Úhrada ztráty ze závazku veřejné služby ve veřejné drážní osobní dopravě byla k 31. 12. 2018 čerpána ve výši 4 801 621 tis. Kč, tj. 99,93 % upraveného rozpočtu, a je rozdělena na samostatné smluvní závazky následovně:</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1E0" w:firstRow="1" w:lastRow="1" w:firstColumn="1" w:lastColumn="1" w:noHBand="0" w:noVBand="0"/>
      </w:tblPr>
      <w:tblGrid>
        <w:gridCol w:w="3869"/>
        <w:gridCol w:w="1863"/>
      </w:tblGrid>
      <w:tr w:rsidR="005D0D4B" w:rsidRPr="00D92E37" w:rsidTr="005D0D4B">
        <w:trPr>
          <w:jc w:val="center"/>
        </w:trPr>
        <w:tc>
          <w:tcPr>
            <w:tcW w:w="0" w:type="auto"/>
            <w:tcBorders>
              <w:top w:val="single" w:sz="12" w:space="0" w:color="auto"/>
              <w:left w:val="single" w:sz="12" w:space="0" w:color="auto"/>
              <w:bottom w:val="single" w:sz="12" w:space="0" w:color="auto"/>
            </w:tcBorders>
            <w:shd w:val="clear" w:color="auto" w:fill="auto"/>
          </w:tcPr>
          <w:p w:rsidR="005D0D4B" w:rsidRPr="00D92E37" w:rsidRDefault="005D0D4B" w:rsidP="005D0D4B">
            <w:pPr>
              <w:jc w:val="center"/>
              <w:rPr>
                <w:b/>
                <w:szCs w:val="20"/>
              </w:rPr>
            </w:pPr>
            <w:r w:rsidRPr="00D92E37">
              <w:rPr>
                <w:b/>
                <w:szCs w:val="20"/>
              </w:rPr>
              <w:t>Smluvní závazky</w:t>
            </w:r>
          </w:p>
        </w:tc>
        <w:tc>
          <w:tcPr>
            <w:tcW w:w="0" w:type="auto"/>
            <w:tcBorders>
              <w:top w:val="single" w:sz="12" w:space="0" w:color="auto"/>
              <w:bottom w:val="single" w:sz="12" w:space="0" w:color="auto"/>
              <w:right w:val="single" w:sz="12" w:space="0" w:color="auto"/>
            </w:tcBorders>
            <w:shd w:val="clear" w:color="auto" w:fill="auto"/>
          </w:tcPr>
          <w:p w:rsidR="005D0D4B" w:rsidRPr="00D92E37" w:rsidRDefault="005D0D4B" w:rsidP="005D0D4B">
            <w:pPr>
              <w:jc w:val="center"/>
              <w:rPr>
                <w:b/>
                <w:szCs w:val="20"/>
              </w:rPr>
            </w:pPr>
            <w:r w:rsidRPr="00D92E37">
              <w:rPr>
                <w:b/>
                <w:szCs w:val="20"/>
              </w:rPr>
              <w:t>Uhrazeno</w:t>
            </w:r>
          </w:p>
        </w:tc>
      </w:tr>
      <w:tr w:rsidR="005D0D4B" w:rsidRPr="00D92E37" w:rsidTr="005D0D4B">
        <w:trPr>
          <w:jc w:val="center"/>
        </w:trPr>
        <w:tc>
          <w:tcPr>
            <w:tcW w:w="0" w:type="auto"/>
            <w:tcBorders>
              <w:top w:val="single" w:sz="12" w:space="0" w:color="auto"/>
              <w:left w:val="single" w:sz="12" w:space="0" w:color="auto"/>
            </w:tcBorders>
            <w:shd w:val="clear" w:color="auto" w:fill="auto"/>
          </w:tcPr>
          <w:p w:rsidR="005D0D4B" w:rsidRPr="00D92E37" w:rsidRDefault="005D0D4B" w:rsidP="005D0D4B">
            <w:pPr>
              <w:rPr>
                <w:szCs w:val="20"/>
              </w:rPr>
            </w:pPr>
            <w:r w:rsidRPr="00D92E37">
              <w:rPr>
                <w:szCs w:val="20"/>
              </w:rPr>
              <w:t>relace Pardubice – Liberec</w:t>
            </w:r>
          </w:p>
        </w:tc>
        <w:tc>
          <w:tcPr>
            <w:tcW w:w="0" w:type="auto"/>
            <w:tcBorders>
              <w:top w:val="single" w:sz="12" w:space="0" w:color="auto"/>
              <w:right w:val="single" w:sz="12" w:space="0" w:color="auto"/>
            </w:tcBorders>
            <w:shd w:val="clear" w:color="auto" w:fill="auto"/>
          </w:tcPr>
          <w:p w:rsidR="005D0D4B" w:rsidRPr="00D92E37" w:rsidRDefault="005D0D4B" w:rsidP="005D0D4B">
            <w:pPr>
              <w:jc w:val="right"/>
            </w:pPr>
            <w:r w:rsidRPr="00D92E37">
              <w:t>130 846 tis. Kč</w:t>
            </w:r>
          </w:p>
        </w:tc>
      </w:tr>
      <w:tr w:rsidR="005D0D4B" w:rsidRPr="00D92E37" w:rsidTr="005D0D4B">
        <w:trPr>
          <w:jc w:val="center"/>
        </w:trPr>
        <w:tc>
          <w:tcPr>
            <w:tcW w:w="0" w:type="auto"/>
            <w:tcBorders>
              <w:left w:val="single" w:sz="12" w:space="0" w:color="auto"/>
            </w:tcBorders>
            <w:shd w:val="clear" w:color="auto" w:fill="auto"/>
          </w:tcPr>
          <w:p w:rsidR="005D0D4B" w:rsidRPr="00D92E37" w:rsidRDefault="005D0D4B" w:rsidP="005D0D4B">
            <w:pPr>
              <w:rPr>
                <w:szCs w:val="20"/>
              </w:rPr>
            </w:pPr>
            <w:r w:rsidRPr="00D92E37">
              <w:rPr>
                <w:szCs w:val="20"/>
              </w:rPr>
              <w:t>relace Plzeň – Most</w:t>
            </w:r>
          </w:p>
        </w:tc>
        <w:tc>
          <w:tcPr>
            <w:tcW w:w="0" w:type="auto"/>
            <w:tcBorders>
              <w:right w:val="single" w:sz="12" w:space="0" w:color="auto"/>
            </w:tcBorders>
            <w:shd w:val="clear" w:color="auto" w:fill="auto"/>
          </w:tcPr>
          <w:p w:rsidR="005D0D4B" w:rsidRPr="00D92E37" w:rsidRDefault="005D0D4B" w:rsidP="005D0D4B">
            <w:pPr>
              <w:jc w:val="right"/>
            </w:pPr>
            <w:r w:rsidRPr="00D92E37">
              <w:t>34 549 tis. Kč</w:t>
            </w:r>
          </w:p>
        </w:tc>
      </w:tr>
      <w:tr w:rsidR="005D0D4B" w:rsidRPr="00D92E37" w:rsidTr="005D0D4B">
        <w:trPr>
          <w:jc w:val="center"/>
        </w:trPr>
        <w:tc>
          <w:tcPr>
            <w:tcW w:w="0" w:type="auto"/>
            <w:tcBorders>
              <w:left w:val="single" w:sz="12" w:space="0" w:color="auto"/>
            </w:tcBorders>
            <w:shd w:val="clear" w:color="auto" w:fill="auto"/>
          </w:tcPr>
          <w:p w:rsidR="005D0D4B" w:rsidRPr="00D92E37" w:rsidRDefault="005D0D4B" w:rsidP="005D0D4B">
            <w:pPr>
              <w:rPr>
                <w:szCs w:val="20"/>
              </w:rPr>
            </w:pPr>
            <w:r w:rsidRPr="00D92E37">
              <w:rPr>
                <w:szCs w:val="20"/>
              </w:rPr>
              <w:t>relace R13 Brno – Břeclav - Olomouc</w:t>
            </w:r>
          </w:p>
        </w:tc>
        <w:tc>
          <w:tcPr>
            <w:tcW w:w="0" w:type="auto"/>
            <w:tcBorders>
              <w:right w:val="single" w:sz="12" w:space="0" w:color="auto"/>
            </w:tcBorders>
            <w:shd w:val="clear" w:color="auto" w:fill="auto"/>
          </w:tcPr>
          <w:p w:rsidR="005D0D4B" w:rsidRPr="00D92E37" w:rsidRDefault="005D0D4B" w:rsidP="005D0D4B">
            <w:pPr>
              <w:jc w:val="right"/>
            </w:pPr>
            <w:r w:rsidRPr="00D92E37">
              <w:t>105 698 tis. Kč</w:t>
            </w:r>
          </w:p>
        </w:tc>
      </w:tr>
      <w:tr w:rsidR="005D0D4B" w:rsidRPr="00D92E37" w:rsidTr="005D0D4B">
        <w:trPr>
          <w:jc w:val="center"/>
        </w:trPr>
        <w:tc>
          <w:tcPr>
            <w:tcW w:w="0" w:type="auto"/>
            <w:tcBorders>
              <w:left w:val="single" w:sz="12" w:space="0" w:color="auto"/>
            </w:tcBorders>
            <w:shd w:val="clear" w:color="auto" w:fill="auto"/>
          </w:tcPr>
          <w:p w:rsidR="005D0D4B" w:rsidRPr="00D92E37" w:rsidRDefault="005D0D4B" w:rsidP="005D0D4B">
            <w:pPr>
              <w:rPr>
                <w:szCs w:val="20"/>
              </w:rPr>
            </w:pPr>
            <w:r w:rsidRPr="00D92E37">
              <w:rPr>
                <w:szCs w:val="20"/>
              </w:rPr>
              <w:t>ostatní potřeby státu</w:t>
            </w:r>
          </w:p>
        </w:tc>
        <w:tc>
          <w:tcPr>
            <w:tcW w:w="0" w:type="auto"/>
            <w:tcBorders>
              <w:right w:val="single" w:sz="12" w:space="0" w:color="auto"/>
            </w:tcBorders>
            <w:shd w:val="clear" w:color="auto" w:fill="auto"/>
          </w:tcPr>
          <w:p w:rsidR="005D0D4B" w:rsidRPr="00D92E37" w:rsidRDefault="005D0D4B" w:rsidP="005D0D4B">
            <w:pPr>
              <w:rPr>
                <w:rFonts w:ascii="Arial" w:hAnsi="Arial" w:cs="Arial"/>
                <w:sz w:val="20"/>
                <w:szCs w:val="20"/>
              </w:rPr>
            </w:pPr>
            <w:r w:rsidRPr="00D92E37">
              <w:t>4 530 528 tis. Kč</w:t>
            </w:r>
          </w:p>
        </w:tc>
      </w:tr>
    </w:tbl>
    <w:p w:rsidR="005D0D4B" w:rsidRPr="005D0D4B" w:rsidRDefault="005D0D4B" w:rsidP="002177CB">
      <w:pPr>
        <w:spacing w:before="240" w:after="120"/>
        <w:jc w:val="both"/>
        <w:rPr>
          <w:b/>
          <w:u w:val="single"/>
        </w:rPr>
      </w:pPr>
      <w:r w:rsidRPr="005D0D4B">
        <w:rPr>
          <w:b/>
          <w:bCs/>
          <w:szCs w:val="20"/>
          <w:u w:val="single"/>
        </w:rPr>
        <w:t>Příspěvek</w:t>
      </w:r>
      <w:r w:rsidRPr="005D0D4B">
        <w:rPr>
          <w:b/>
          <w:u w:val="single"/>
        </w:rPr>
        <w:t xml:space="preserve"> na dopravní cestu nehrazený ze Státního fondu dopravní infrastruktury</w:t>
      </w:r>
    </w:p>
    <w:p w:rsidR="005D0D4B" w:rsidRPr="005D0D4B" w:rsidRDefault="005D0D4B" w:rsidP="005D0D4B">
      <w:pPr>
        <w:spacing w:before="120"/>
        <w:jc w:val="both"/>
        <w:rPr>
          <w:szCs w:val="20"/>
        </w:rPr>
      </w:pPr>
      <w:r>
        <w:rPr>
          <w:szCs w:val="20"/>
        </w:rPr>
        <w:tab/>
      </w:r>
      <w:r w:rsidRPr="005D0D4B">
        <w:rPr>
          <w:szCs w:val="20"/>
        </w:rPr>
        <w:t>Příjemcem příspěvku na dopravní cestu nehrazeného ze Státního fondu dopravní infrastruktury je pouze Správa železniční dopravní cesty, s. o. Tímto příspěvkem je částečně vyrovnáván rozdíl mezi tržbami a náklady souvisejícími s hospodařením majetku státu při provozování železniční dopravní cesty a zajišťování její provozuschopnosti ve veřejném zájmu, kdy nelze použít dotace ze Státního fondu dopravní infrastruktury.</w:t>
      </w:r>
    </w:p>
    <w:p w:rsidR="005D0D4B" w:rsidRPr="005D0D4B" w:rsidRDefault="005D0D4B" w:rsidP="005D0D4B">
      <w:pPr>
        <w:spacing w:before="120"/>
        <w:jc w:val="both"/>
        <w:rPr>
          <w:szCs w:val="20"/>
        </w:rPr>
      </w:pPr>
      <w:r>
        <w:rPr>
          <w:szCs w:val="20"/>
        </w:rPr>
        <w:lastRenderedPageBreak/>
        <w:tab/>
      </w:r>
      <w:r w:rsidRPr="005D0D4B">
        <w:rPr>
          <w:szCs w:val="20"/>
        </w:rPr>
        <w:t xml:space="preserve">Na příspěvek byla ve schváleném státním rozpočtu vyčleněna částka 850 000 tis. Kč.  V průběhu roku byl rozpočtovými opatřeními snížen o 532 207 tis. </w:t>
      </w:r>
      <w:r w:rsidR="00F8657F">
        <w:rPr>
          <w:szCs w:val="20"/>
        </w:rPr>
        <w:t xml:space="preserve">Kč, </w:t>
      </w:r>
      <w:r w:rsidRPr="005D0D4B">
        <w:rPr>
          <w:szCs w:val="20"/>
        </w:rPr>
        <w:t>tj. na 317 793 tis. Kč. K 31.12. 2018 nebyla dotace čerpána.</w:t>
      </w:r>
    </w:p>
    <w:p w:rsidR="005D0D4B" w:rsidRPr="005D0D4B" w:rsidRDefault="005D0D4B" w:rsidP="005D0D4B">
      <w:pPr>
        <w:tabs>
          <w:tab w:val="left" w:pos="170"/>
        </w:tabs>
        <w:spacing w:before="240" w:after="120"/>
        <w:jc w:val="both"/>
        <w:rPr>
          <w:b/>
          <w:sz w:val="20"/>
          <w:szCs w:val="20"/>
          <w:u w:val="single"/>
        </w:rPr>
      </w:pPr>
      <w:r w:rsidRPr="005D0D4B">
        <w:rPr>
          <w:b/>
          <w:szCs w:val="20"/>
          <w:u w:val="single"/>
        </w:rPr>
        <w:t>Systém odměňování výkonů</w:t>
      </w:r>
    </w:p>
    <w:p w:rsidR="005D0D4B" w:rsidRPr="005D0D4B" w:rsidRDefault="005D0D4B" w:rsidP="005D0D4B">
      <w:pPr>
        <w:spacing w:before="120"/>
        <w:jc w:val="both"/>
        <w:rPr>
          <w:szCs w:val="20"/>
        </w:rPr>
      </w:pPr>
      <w:r>
        <w:rPr>
          <w:szCs w:val="20"/>
        </w:rPr>
        <w:tab/>
      </w:r>
      <w:r w:rsidRPr="005D0D4B">
        <w:rPr>
          <w:szCs w:val="20"/>
        </w:rPr>
        <w:t xml:space="preserve">Příjemcem dotace je státní organizace Správa železniční dopravní cesty. Tato dotace </w:t>
      </w:r>
      <w:r w:rsidRPr="005D0D4B">
        <w:rPr>
          <w:szCs w:val="20"/>
        </w:rPr>
        <w:br/>
        <w:t>je určena na kompenzaci všem železničním dopravcům provozujícím veřejnou osobní dopravu                 za každý nahrazený vlak náhradní autobusovou dopravou z důvodu omezení provozování dráhy.</w:t>
      </w:r>
    </w:p>
    <w:p w:rsidR="005D0D4B" w:rsidRPr="005D0D4B" w:rsidRDefault="005D0D4B" w:rsidP="005D0D4B">
      <w:pPr>
        <w:spacing w:before="120"/>
        <w:jc w:val="both"/>
        <w:rPr>
          <w:szCs w:val="20"/>
        </w:rPr>
      </w:pPr>
      <w:r>
        <w:rPr>
          <w:szCs w:val="20"/>
        </w:rPr>
        <w:tab/>
      </w:r>
      <w:r w:rsidRPr="005D0D4B">
        <w:rPr>
          <w:szCs w:val="20"/>
        </w:rPr>
        <w:t>Státní organizace Správa železniční dopravní cesty vykázala za první čtvrtletí 2017 úhradu nákladů za náhradní autobusovou dopravu ve výši 29 011 tis. Kč, které byly příjemci uhrazeny v lednu 2018. Vzhledem ke změně právních předpisů jsou náklady související s náhradní autobusovou dopravou od druhého čtvrtletí roku 2017 hrazeny Státním fondem dopravní infrastruktury.</w:t>
      </w:r>
    </w:p>
    <w:p w:rsidR="005D0D4B" w:rsidRPr="005D0D4B" w:rsidRDefault="005D0D4B" w:rsidP="005D0D4B">
      <w:pPr>
        <w:tabs>
          <w:tab w:val="left" w:pos="170"/>
        </w:tabs>
        <w:spacing w:before="240" w:after="120"/>
        <w:jc w:val="both"/>
        <w:rPr>
          <w:b/>
          <w:szCs w:val="20"/>
          <w:u w:val="single"/>
        </w:rPr>
      </w:pPr>
      <w:r w:rsidRPr="005D0D4B">
        <w:rPr>
          <w:b/>
          <w:szCs w:val="20"/>
          <w:u w:val="single"/>
        </w:rPr>
        <w:t>Dotace na provoz jídelny Ministerstva dopravy</w:t>
      </w:r>
    </w:p>
    <w:p w:rsidR="005D0D4B" w:rsidRPr="005D0D4B" w:rsidRDefault="005D0D4B" w:rsidP="005D0D4B">
      <w:pPr>
        <w:spacing w:before="120" w:after="120"/>
        <w:jc w:val="both"/>
        <w:rPr>
          <w:szCs w:val="20"/>
        </w:rPr>
      </w:pPr>
      <w:r>
        <w:rPr>
          <w:szCs w:val="20"/>
        </w:rPr>
        <w:tab/>
      </w:r>
      <w:r w:rsidRPr="005D0D4B">
        <w:rPr>
          <w:szCs w:val="20"/>
        </w:rPr>
        <w:t>Počátkem roku 2018 se stal státní podnik CENDIS novým provozovatelem závodní jídelny v budově Ministerstva dopravy. Vedením Ministerstva dopravy byla kladně posouzena žádost státního podniku na poskytnutí dotace k zahájení této činnosti ve výši 2 885 tis. Kč. Celá částka je kryta zapojením nároků z minulých let.</w:t>
      </w:r>
    </w:p>
    <w:p w:rsidR="005D0D4B" w:rsidRPr="005D0D4B" w:rsidRDefault="005D0D4B" w:rsidP="005D0D4B">
      <w:pPr>
        <w:tabs>
          <w:tab w:val="left" w:pos="170"/>
        </w:tabs>
        <w:spacing w:before="240" w:after="120"/>
        <w:jc w:val="both"/>
        <w:rPr>
          <w:b/>
          <w:color w:val="FF0000"/>
          <w:szCs w:val="20"/>
          <w:u w:val="single"/>
        </w:rPr>
      </w:pPr>
      <w:r w:rsidRPr="005D0D4B">
        <w:rPr>
          <w:b/>
          <w:szCs w:val="20"/>
          <w:u w:val="single"/>
        </w:rPr>
        <w:t>Program spolufinancovaný z EU - CEF 2014+ (projekt C-ROADS CZ)</w:t>
      </w:r>
    </w:p>
    <w:p w:rsidR="005D0D4B" w:rsidRPr="005D0D4B" w:rsidRDefault="005D0D4B" w:rsidP="005D0D4B">
      <w:pPr>
        <w:spacing w:before="120"/>
        <w:jc w:val="both"/>
        <w:rPr>
          <w:sz w:val="20"/>
          <w:szCs w:val="20"/>
        </w:rPr>
      </w:pPr>
      <w:r>
        <w:rPr>
          <w:szCs w:val="20"/>
        </w:rPr>
        <w:tab/>
      </w:r>
      <w:r w:rsidRPr="005D0D4B">
        <w:rPr>
          <w:szCs w:val="20"/>
        </w:rPr>
        <w:t xml:space="preserve">Projekt C-ROADS Czech Republic je projekt úzce spojený s mezinárodní iniciativou </w:t>
      </w:r>
    </w:p>
    <w:p w:rsidR="005D0D4B" w:rsidRPr="005D0D4B" w:rsidRDefault="005D0D4B" w:rsidP="005D0D4B">
      <w:pPr>
        <w:spacing w:before="120"/>
        <w:jc w:val="both"/>
        <w:rPr>
          <w:szCs w:val="20"/>
        </w:rPr>
      </w:pPr>
      <w:r>
        <w:rPr>
          <w:szCs w:val="20"/>
        </w:rPr>
        <w:tab/>
      </w:r>
      <w:r w:rsidRPr="005D0D4B">
        <w:rPr>
          <w:szCs w:val="20"/>
        </w:rPr>
        <w:t xml:space="preserve">C-ROADS, jež byla výsledkem společné aktivity států ČR, Rakouska a Německa, zvláště spolkové země Dolní Sasko. Projekt si klade si za cíl harmonizaci a spolupráci při zavádění systémů C-ITS ve státech střední Evropy. Projekt je spolufinancován z Nástroje pro propojení Evropy 2014+ (CEF Transport) z víceletého pracovního programu Evropské unie. Koordinátorem projektu je Ministerstvo dopravy ČR. Partnery projektu za podnikatelské subjekty jsou AŽD Praha s.r.o., Brněnské komunikace a.s., O2 Czech Republic a.s., T-Mobile Czech Republic a.s. a INTENS Corporation s.r.o. Dále se na projektu bude účastnit Vodafone Czech Republic a.s., a to v rámci konzultací technického řešení. </w:t>
      </w:r>
    </w:p>
    <w:p w:rsidR="006B683D" w:rsidRDefault="005D0D4B" w:rsidP="006B683D">
      <w:pPr>
        <w:spacing w:before="120"/>
        <w:jc w:val="both"/>
        <w:rPr>
          <w:szCs w:val="20"/>
        </w:rPr>
      </w:pPr>
      <w:r>
        <w:rPr>
          <w:szCs w:val="20"/>
        </w:rPr>
        <w:tab/>
      </w:r>
      <w:r w:rsidR="006B683D" w:rsidRPr="006B683D">
        <w:rPr>
          <w:szCs w:val="20"/>
        </w:rPr>
        <w:t xml:space="preserve">Pro rok 2018 byly rozpočtovány neinvestiční prostředky projektu C-ROADS CZ (podíl EU) ve výši 53 268 tis. Kč. V průběhu roku 2018 byl objem upraven </w:t>
      </w:r>
      <w:r w:rsidR="006B683D" w:rsidRPr="006B683D">
        <w:rPr>
          <w:szCs w:val="20"/>
        </w:rPr>
        <w:br/>
        <w:t xml:space="preserve">na částku 48 575 tis. Kč. Prostředky byly čerpány ve výši 22 729 tis. Kč, z toho prostředky EU 22 729 tis. Kč, rezervní fond 21 465 tis. Kč. Finanční prostředky čerpal T-Mobile Czech Republic ve výši 6 238 tis. Kč v tom 6 151 tis. Kč na mzdy, cestovné a ostatní přímé náklady </w:t>
      </w:r>
      <w:r w:rsidR="006B683D">
        <w:rPr>
          <w:szCs w:val="20"/>
        </w:rPr>
        <w:br/>
      </w:r>
      <w:r w:rsidR="006B683D" w:rsidRPr="006B683D">
        <w:rPr>
          <w:szCs w:val="20"/>
        </w:rPr>
        <w:t xml:space="preserve">a 87 tis. Kč na podporu (služby) úložiště HW a SW v rámci investiční akce vedenou v EDS pod </w:t>
      </w:r>
      <w:r w:rsidR="006B683D">
        <w:rPr>
          <w:szCs w:val="20"/>
        </w:rPr>
        <w:br/>
      </w:r>
      <w:r w:rsidR="006B683D" w:rsidRPr="006B683D">
        <w:rPr>
          <w:szCs w:val="20"/>
        </w:rPr>
        <w:t xml:space="preserve">č. 127D774004007 Dodávka úložiště dat (HW a SW). Zbylé finanční prostředky ve výši </w:t>
      </w:r>
      <w:r w:rsidR="006B683D">
        <w:rPr>
          <w:szCs w:val="20"/>
        </w:rPr>
        <w:br/>
      </w:r>
      <w:r w:rsidR="006B683D" w:rsidRPr="006B683D">
        <w:rPr>
          <w:szCs w:val="20"/>
        </w:rPr>
        <w:t xml:space="preserve">16 491 tis. Kč  čerpal INTENS, Brněnské komunikace, AŽD Praha a O2 Czech Republic </w:t>
      </w:r>
      <w:r w:rsidR="00F34EF1">
        <w:rPr>
          <w:szCs w:val="20"/>
        </w:rPr>
        <w:br/>
      </w:r>
      <w:r w:rsidR="006B683D" w:rsidRPr="006B683D">
        <w:rPr>
          <w:szCs w:val="20"/>
        </w:rPr>
        <w:t>na mzdy, cestovné a ostatní přímé náklady související s projektem C Roads CZ.</w:t>
      </w:r>
    </w:p>
    <w:p w:rsidR="005D0D4B" w:rsidRPr="005D0D4B" w:rsidRDefault="005D0D4B" w:rsidP="005D0D4B">
      <w:pPr>
        <w:spacing w:before="240" w:after="120"/>
        <w:jc w:val="both"/>
        <w:rPr>
          <w:b/>
          <w:u w:val="single"/>
        </w:rPr>
      </w:pPr>
      <w:r w:rsidRPr="005D0D4B">
        <w:rPr>
          <w:b/>
          <w:u w:val="single"/>
        </w:rPr>
        <w:t>Úhrada poplatků vybíraných za LPS poskytované ve vzdušném prostoru</w:t>
      </w:r>
    </w:p>
    <w:p w:rsidR="005D0D4B" w:rsidRPr="005D0D4B" w:rsidRDefault="005D0D4B" w:rsidP="005D0D4B">
      <w:pPr>
        <w:spacing w:before="120"/>
        <w:jc w:val="both"/>
        <w:rPr>
          <w:szCs w:val="20"/>
        </w:rPr>
      </w:pPr>
      <w:r>
        <w:rPr>
          <w:szCs w:val="20"/>
        </w:rPr>
        <w:tab/>
      </w:r>
      <w:r w:rsidRPr="005D0D4B">
        <w:rPr>
          <w:szCs w:val="20"/>
        </w:rPr>
        <w:t xml:space="preserve">V souladu s usnesením vlády ze dne 2.11.2005 č. 1404, k úhradě poplatků vybíraných </w:t>
      </w:r>
      <w:r w:rsidRPr="005D0D4B">
        <w:rPr>
          <w:szCs w:val="20"/>
        </w:rPr>
        <w:br/>
        <w:t xml:space="preserve">za letové provozní služby poskytované ve vzdušném prostoru České republiky a nařízením Komise (EU) č. 391/2013 ze dne 3.5.2013, kterým se stanoví společný systém poplatků za letové navigační služby, stát hradí státnímu podniku Řízení letového provozu ČR náklady související s poskytováním letových služeb letům ve vzdušném prostoru České republiky osvobozeným </w:t>
      </w:r>
      <w:r w:rsidR="00A37A80">
        <w:rPr>
          <w:szCs w:val="20"/>
        </w:rPr>
        <w:br/>
      </w:r>
      <w:r w:rsidRPr="005D0D4B">
        <w:rPr>
          <w:szCs w:val="20"/>
        </w:rPr>
        <w:t xml:space="preserve">od zpoplatnění. </w:t>
      </w:r>
    </w:p>
    <w:p w:rsidR="005D0D4B" w:rsidRPr="005D0D4B" w:rsidRDefault="005D0D4B" w:rsidP="005D0D4B">
      <w:pPr>
        <w:spacing w:before="120"/>
        <w:jc w:val="both"/>
        <w:rPr>
          <w:szCs w:val="20"/>
        </w:rPr>
      </w:pPr>
      <w:r>
        <w:rPr>
          <w:szCs w:val="20"/>
        </w:rPr>
        <w:lastRenderedPageBreak/>
        <w:tab/>
      </w:r>
      <w:r w:rsidRPr="005D0D4B">
        <w:rPr>
          <w:szCs w:val="20"/>
        </w:rPr>
        <w:t>Pro rok 2018 byly rozpočtovány úhrady ve výši 77 468 tis. Kč. K 31. 12. 2018 byla dotace čerpána ve výši 69 565 tis. Kč, tj. 89,80 % schváleného rozpočtu.</w:t>
      </w:r>
    </w:p>
    <w:p w:rsidR="005D0D4B" w:rsidRPr="00E23DFE" w:rsidRDefault="005D0D4B" w:rsidP="00391ADC">
      <w:pPr>
        <w:pStyle w:val="KOModrky"/>
        <w:spacing w:before="120"/>
        <w:rPr>
          <w:b/>
          <w:u w:val="single"/>
        </w:rPr>
      </w:pPr>
      <w:r w:rsidRPr="00E23DFE">
        <w:rPr>
          <w:b/>
          <w:bCs/>
          <w:u w:val="single"/>
        </w:rPr>
        <w:t>Program 127 66 „P</w:t>
      </w:r>
      <w:r w:rsidRPr="00E23DFE">
        <w:rPr>
          <w:b/>
          <w:u w:val="single"/>
        </w:rPr>
        <w:t>odpora obnovy historických železničních kolejových vozidel v období   2017 – 2020“</w:t>
      </w:r>
    </w:p>
    <w:p w:rsidR="005D0D4B" w:rsidRPr="005D0D4B" w:rsidRDefault="005D0D4B" w:rsidP="005D0D4B">
      <w:pPr>
        <w:tabs>
          <w:tab w:val="left" w:pos="708"/>
        </w:tabs>
        <w:spacing w:before="120"/>
        <w:jc w:val="both"/>
        <w:rPr>
          <w:bCs/>
        </w:rPr>
      </w:pPr>
      <w:r>
        <w:rPr>
          <w:bCs/>
        </w:rPr>
        <w:tab/>
      </w:r>
      <w:r w:rsidRPr="005D0D4B">
        <w:rPr>
          <w:bCs/>
        </w:rPr>
        <w:t xml:space="preserve">Schváleným rozpočtem byla pro rok 2018 na program pro podnikatelské subjekty vyčleněna částka 4 000 tis. Kč. Rozpočtovým opatřením byla částka snížena na 2 861 tis. Kč souvztažným převodem neinvestičních prostředků ve prospěch spolků (866 tis. Kč) a obecně prospěšných společností (273 tis. Kč). </w:t>
      </w:r>
    </w:p>
    <w:p w:rsidR="005D0D4B" w:rsidRPr="00E23DFE" w:rsidRDefault="005D0D4B" w:rsidP="005D0D4B">
      <w:pPr>
        <w:tabs>
          <w:tab w:val="left" w:pos="708"/>
        </w:tabs>
        <w:spacing w:before="120"/>
        <w:jc w:val="both"/>
      </w:pPr>
      <w:r>
        <w:tab/>
      </w:r>
      <w:r w:rsidRPr="00E23DFE">
        <w:t>K 31. 12. 2018 byly čerpány neinvestiční prostře</w:t>
      </w:r>
      <w:r w:rsidR="00A37A80">
        <w:t>dky ve výši 2 560 tis. Kč,</w:t>
      </w:r>
      <w:r w:rsidRPr="00E23DFE">
        <w:t xml:space="preserve"> tj. 89,48</w:t>
      </w:r>
      <w:r w:rsidR="0005478E">
        <w:t xml:space="preserve"> </w:t>
      </w:r>
      <w:r w:rsidRPr="00E23DFE">
        <w:t>% upraveného rozpočtu. Prostředky neinvestiční dotace byly poskytnuty těmto podnikatelským subjektům: České dráhy, a. s. (710 tis. Kč), Railway Capital, a. s. (378 tis. Kč),  KŽC Doprava, s.r.o. (700 tis. Kč) a Herkules KHKD, s.</w:t>
      </w:r>
      <w:r w:rsidR="0005478E">
        <w:t>r.o. (772 tis. Kč).</w:t>
      </w:r>
      <w:r w:rsidRPr="00E23DFE">
        <w:t xml:space="preserve"> </w:t>
      </w:r>
    </w:p>
    <w:p w:rsidR="005D0D4B" w:rsidRPr="00E23DFE" w:rsidRDefault="002177CB" w:rsidP="005D0D4B">
      <w:pPr>
        <w:pStyle w:val="KOModrky"/>
        <w:spacing w:before="120" w:after="0"/>
      </w:pPr>
      <w:r w:rsidRPr="002177CB">
        <w:tab/>
      </w:r>
      <w:r w:rsidR="005D0D4B" w:rsidRPr="00E23DFE">
        <w:rPr>
          <w:u w:val="single"/>
        </w:rPr>
        <w:t>Porovnání neinvestičních transferů podnikatel</w:t>
      </w:r>
      <w:r w:rsidR="00A37A80">
        <w:rPr>
          <w:u w:val="single"/>
        </w:rPr>
        <w:t xml:space="preserve">ským subjektům ve vývojové řadě </w:t>
      </w:r>
      <w:r>
        <w:rPr>
          <w:u w:val="single"/>
        </w:rPr>
        <w:br/>
      </w:r>
      <w:r w:rsidR="005D0D4B" w:rsidRPr="00E23DFE">
        <w:rPr>
          <w:u w:val="single"/>
        </w:rPr>
        <w:t>201</w:t>
      </w:r>
      <w:r w:rsidR="005D0D4B">
        <w:rPr>
          <w:u w:val="single"/>
        </w:rPr>
        <w:t>4</w:t>
      </w:r>
      <w:r w:rsidR="005D0D4B" w:rsidRPr="00E23DFE">
        <w:rPr>
          <w:u w:val="single"/>
        </w:rPr>
        <w:t> – 201</w:t>
      </w:r>
      <w:r w:rsidR="005D0D4B">
        <w:rPr>
          <w:u w:val="single"/>
        </w:rPr>
        <w:t>8</w:t>
      </w:r>
      <w:r w:rsidR="005D0D4B" w:rsidRPr="00E23DFE">
        <w:t xml:space="preserve"> (vybrané „dlouhodobé“ a fin. významné tituly):</w:t>
      </w:r>
    </w:p>
    <w:p w:rsidR="005D0D4B" w:rsidRPr="00E23DFE" w:rsidRDefault="005D0D4B" w:rsidP="002177CB">
      <w:pPr>
        <w:pStyle w:val="Znormal"/>
        <w:ind w:firstLine="0"/>
        <w:jc w:val="right"/>
      </w:pPr>
      <w:r w:rsidRPr="00E23DFE">
        <w:t>v tis. Kč</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20"/>
        <w:gridCol w:w="1152"/>
        <w:gridCol w:w="1152"/>
        <w:gridCol w:w="1152"/>
        <w:gridCol w:w="1152"/>
        <w:gridCol w:w="1152"/>
      </w:tblGrid>
      <w:tr w:rsidR="005D0D4B" w:rsidRPr="00E23DFE" w:rsidTr="005D0D4B">
        <w:tc>
          <w:tcPr>
            <w:tcW w:w="3420" w:type="dxa"/>
            <w:tcBorders>
              <w:bottom w:val="single" w:sz="4" w:space="0" w:color="auto"/>
            </w:tcBorders>
          </w:tcPr>
          <w:p w:rsidR="005D0D4B" w:rsidRPr="00E23DFE" w:rsidRDefault="005D0D4B" w:rsidP="005D0D4B">
            <w:pPr>
              <w:jc w:val="center"/>
              <w:rPr>
                <w:sz w:val="22"/>
                <w:szCs w:val="22"/>
              </w:rPr>
            </w:pPr>
          </w:p>
          <w:p w:rsidR="005D0D4B" w:rsidRPr="00E23DFE" w:rsidRDefault="005D0D4B" w:rsidP="005D0D4B">
            <w:pPr>
              <w:jc w:val="center"/>
              <w:rPr>
                <w:sz w:val="22"/>
                <w:szCs w:val="22"/>
              </w:rPr>
            </w:pPr>
            <w:r w:rsidRPr="00E23DFE">
              <w:rPr>
                <w:sz w:val="22"/>
                <w:szCs w:val="22"/>
              </w:rPr>
              <w:t>Ukazatel</w:t>
            </w:r>
          </w:p>
        </w:tc>
        <w:tc>
          <w:tcPr>
            <w:tcW w:w="1152" w:type="dxa"/>
            <w:tcBorders>
              <w:bottom w:val="single" w:sz="4" w:space="0" w:color="auto"/>
            </w:tcBorders>
            <w:vAlign w:val="center"/>
          </w:tcPr>
          <w:p w:rsidR="005D0D4B" w:rsidRPr="00E23DFE" w:rsidRDefault="005D0D4B" w:rsidP="005D0D4B">
            <w:pPr>
              <w:jc w:val="center"/>
              <w:rPr>
                <w:sz w:val="22"/>
                <w:szCs w:val="22"/>
              </w:rPr>
            </w:pPr>
            <w:r w:rsidRPr="00E23DFE">
              <w:rPr>
                <w:sz w:val="22"/>
                <w:szCs w:val="22"/>
              </w:rPr>
              <w:t>Skutečnost</w:t>
            </w:r>
          </w:p>
          <w:p w:rsidR="005D0D4B" w:rsidRPr="00E23DFE" w:rsidRDefault="005D0D4B" w:rsidP="005D0D4B">
            <w:pPr>
              <w:jc w:val="center"/>
              <w:rPr>
                <w:sz w:val="22"/>
                <w:szCs w:val="22"/>
              </w:rPr>
            </w:pPr>
            <w:r w:rsidRPr="00E23DFE">
              <w:rPr>
                <w:sz w:val="22"/>
                <w:szCs w:val="22"/>
              </w:rPr>
              <w:t>201</w:t>
            </w:r>
            <w:r>
              <w:rPr>
                <w:sz w:val="22"/>
                <w:szCs w:val="22"/>
              </w:rPr>
              <w:t>4</w:t>
            </w:r>
          </w:p>
        </w:tc>
        <w:tc>
          <w:tcPr>
            <w:tcW w:w="1152" w:type="dxa"/>
            <w:tcBorders>
              <w:bottom w:val="single" w:sz="4" w:space="0" w:color="auto"/>
            </w:tcBorders>
            <w:vAlign w:val="center"/>
          </w:tcPr>
          <w:p w:rsidR="005D0D4B" w:rsidRPr="00E23DFE" w:rsidRDefault="005D0D4B" w:rsidP="005D0D4B">
            <w:pPr>
              <w:jc w:val="center"/>
              <w:rPr>
                <w:sz w:val="22"/>
                <w:szCs w:val="22"/>
              </w:rPr>
            </w:pPr>
            <w:r w:rsidRPr="00E23DFE">
              <w:rPr>
                <w:sz w:val="22"/>
                <w:szCs w:val="22"/>
              </w:rPr>
              <w:t>Skutečnost</w:t>
            </w:r>
          </w:p>
          <w:p w:rsidR="005D0D4B" w:rsidRPr="00E23DFE" w:rsidRDefault="005D0D4B" w:rsidP="005D0D4B">
            <w:pPr>
              <w:jc w:val="center"/>
              <w:rPr>
                <w:sz w:val="22"/>
                <w:szCs w:val="22"/>
              </w:rPr>
            </w:pPr>
            <w:r w:rsidRPr="00E23DFE">
              <w:rPr>
                <w:sz w:val="22"/>
                <w:szCs w:val="22"/>
              </w:rPr>
              <w:t>201</w:t>
            </w:r>
            <w:r>
              <w:rPr>
                <w:sz w:val="22"/>
                <w:szCs w:val="22"/>
              </w:rPr>
              <w:t>5</w:t>
            </w:r>
          </w:p>
        </w:tc>
        <w:tc>
          <w:tcPr>
            <w:tcW w:w="1152" w:type="dxa"/>
            <w:tcBorders>
              <w:bottom w:val="single" w:sz="4" w:space="0" w:color="auto"/>
            </w:tcBorders>
            <w:vAlign w:val="center"/>
          </w:tcPr>
          <w:p w:rsidR="005D0D4B" w:rsidRPr="00E23DFE" w:rsidRDefault="005D0D4B" w:rsidP="005D0D4B">
            <w:pPr>
              <w:jc w:val="center"/>
              <w:rPr>
                <w:sz w:val="22"/>
                <w:szCs w:val="22"/>
              </w:rPr>
            </w:pPr>
            <w:r w:rsidRPr="00E23DFE">
              <w:rPr>
                <w:sz w:val="22"/>
                <w:szCs w:val="22"/>
              </w:rPr>
              <w:t>Skutečnost</w:t>
            </w:r>
          </w:p>
          <w:p w:rsidR="005D0D4B" w:rsidRPr="00E23DFE" w:rsidRDefault="005D0D4B" w:rsidP="005D0D4B">
            <w:pPr>
              <w:jc w:val="center"/>
              <w:rPr>
                <w:sz w:val="22"/>
                <w:szCs w:val="22"/>
              </w:rPr>
            </w:pPr>
            <w:r w:rsidRPr="00E23DFE">
              <w:rPr>
                <w:sz w:val="22"/>
                <w:szCs w:val="22"/>
              </w:rPr>
              <w:t>201</w:t>
            </w:r>
            <w:r>
              <w:rPr>
                <w:sz w:val="22"/>
                <w:szCs w:val="22"/>
              </w:rPr>
              <w:t>6</w:t>
            </w:r>
          </w:p>
        </w:tc>
        <w:tc>
          <w:tcPr>
            <w:tcW w:w="1152" w:type="dxa"/>
            <w:tcBorders>
              <w:bottom w:val="single" w:sz="4" w:space="0" w:color="auto"/>
            </w:tcBorders>
            <w:vAlign w:val="center"/>
          </w:tcPr>
          <w:p w:rsidR="005D0D4B" w:rsidRPr="00E23DFE" w:rsidRDefault="005D0D4B" w:rsidP="005D0D4B">
            <w:pPr>
              <w:jc w:val="center"/>
              <w:rPr>
                <w:sz w:val="22"/>
                <w:szCs w:val="22"/>
              </w:rPr>
            </w:pPr>
            <w:r w:rsidRPr="00E23DFE">
              <w:rPr>
                <w:sz w:val="22"/>
                <w:szCs w:val="22"/>
              </w:rPr>
              <w:t>Skutečnost</w:t>
            </w:r>
          </w:p>
          <w:p w:rsidR="005D0D4B" w:rsidRPr="00E23DFE" w:rsidRDefault="005D0D4B" w:rsidP="005D0D4B">
            <w:pPr>
              <w:jc w:val="center"/>
              <w:rPr>
                <w:sz w:val="22"/>
                <w:szCs w:val="22"/>
              </w:rPr>
            </w:pPr>
            <w:r w:rsidRPr="00E23DFE">
              <w:rPr>
                <w:sz w:val="22"/>
                <w:szCs w:val="22"/>
              </w:rPr>
              <w:t>201</w:t>
            </w:r>
            <w:r>
              <w:rPr>
                <w:sz w:val="22"/>
                <w:szCs w:val="22"/>
              </w:rPr>
              <w:t>7</w:t>
            </w:r>
          </w:p>
        </w:tc>
        <w:tc>
          <w:tcPr>
            <w:tcW w:w="1152" w:type="dxa"/>
            <w:tcBorders>
              <w:bottom w:val="single" w:sz="4" w:space="0" w:color="auto"/>
            </w:tcBorders>
            <w:vAlign w:val="center"/>
          </w:tcPr>
          <w:p w:rsidR="005D0D4B" w:rsidRPr="00E23DFE" w:rsidRDefault="005D0D4B" w:rsidP="005D0D4B">
            <w:pPr>
              <w:jc w:val="center"/>
              <w:rPr>
                <w:sz w:val="22"/>
                <w:szCs w:val="22"/>
              </w:rPr>
            </w:pPr>
            <w:r w:rsidRPr="00E23DFE">
              <w:rPr>
                <w:sz w:val="22"/>
                <w:szCs w:val="22"/>
              </w:rPr>
              <w:t>Skutečnost</w:t>
            </w:r>
          </w:p>
          <w:p w:rsidR="005D0D4B" w:rsidRPr="00E23DFE" w:rsidRDefault="005D0D4B" w:rsidP="005D0D4B">
            <w:pPr>
              <w:jc w:val="center"/>
              <w:rPr>
                <w:sz w:val="22"/>
                <w:szCs w:val="22"/>
              </w:rPr>
            </w:pPr>
            <w:r w:rsidRPr="00E23DFE">
              <w:rPr>
                <w:sz w:val="22"/>
                <w:szCs w:val="22"/>
              </w:rPr>
              <w:t>201</w:t>
            </w:r>
            <w:r>
              <w:rPr>
                <w:sz w:val="22"/>
                <w:szCs w:val="22"/>
              </w:rPr>
              <w:t>8</w:t>
            </w:r>
          </w:p>
        </w:tc>
      </w:tr>
      <w:tr w:rsidR="005D0D4B" w:rsidRPr="00E23DFE" w:rsidTr="005D0D4B">
        <w:tc>
          <w:tcPr>
            <w:tcW w:w="3420" w:type="dxa"/>
            <w:tcBorders>
              <w:bottom w:val="single" w:sz="4" w:space="0" w:color="auto"/>
            </w:tcBorders>
          </w:tcPr>
          <w:p w:rsidR="005D0D4B" w:rsidRPr="00E23DFE" w:rsidRDefault="005D0D4B" w:rsidP="005D0D4B">
            <w:pPr>
              <w:jc w:val="center"/>
              <w:rPr>
                <w:sz w:val="20"/>
                <w:szCs w:val="20"/>
              </w:rPr>
            </w:pPr>
            <w:r w:rsidRPr="00E23DFE">
              <w:rPr>
                <w:sz w:val="20"/>
                <w:szCs w:val="20"/>
              </w:rPr>
              <w:t>a</w:t>
            </w:r>
          </w:p>
        </w:tc>
        <w:tc>
          <w:tcPr>
            <w:tcW w:w="1152" w:type="dxa"/>
            <w:tcBorders>
              <w:bottom w:val="single" w:sz="4" w:space="0" w:color="auto"/>
            </w:tcBorders>
          </w:tcPr>
          <w:p w:rsidR="005D0D4B" w:rsidRPr="00E23DFE" w:rsidRDefault="005D0D4B" w:rsidP="005D0D4B">
            <w:pPr>
              <w:jc w:val="center"/>
              <w:rPr>
                <w:sz w:val="22"/>
              </w:rPr>
            </w:pPr>
            <w:r w:rsidRPr="00E23DFE">
              <w:rPr>
                <w:sz w:val="22"/>
              </w:rPr>
              <w:t>1</w:t>
            </w:r>
          </w:p>
        </w:tc>
        <w:tc>
          <w:tcPr>
            <w:tcW w:w="1152" w:type="dxa"/>
            <w:tcBorders>
              <w:bottom w:val="single" w:sz="4" w:space="0" w:color="auto"/>
            </w:tcBorders>
          </w:tcPr>
          <w:p w:rsidR="005D0D4B" w:rsidRPr="00E23DFE" w:rsidRDefault="005D0D4B" w:rsidP="005D0D4B">
            <w:pPr>
              <w:jc w:val="center"/>
              <w:rPr>
                <w:sz w:val="22"/>
              </w:rPr>
            </w:pPr>
            <w:r w:rsidRPr="00E23DFE">
              <w:rPr>
                <w:sz w:val="22"/>
              </w:rPr>
              <w:t>2</w:t>
            </w:r>
          </w:p>
        </w:tc>
        <w:tc>
          <w:tcPr>
            <w:tcW w:w="1152" w:type="dxa"/>
            <w:tcBorders>
              <w:bottom w:val="single" w:sz="4" w:space="0" w:color="auto"/>
            </w:tcBorders>
          </w:tcPr>
          <w:p w:rsidR="005D0D4B" w:rsidRPr="00E23DFE" w:rsidRDefault="005D0D4B" w:rsidP="005D0D4B">
            <w:pPr>
              <w:jc w:val="center"/>
              <w:rPr>
                <w:sz w:val="22"/>
              </w:rPr>
            </w:pPr>
            <w:r w:rsidRPr="00E23DFE">
              <w:rPr>
                <w:sz w:val="22"/>
              </w:rPr>
              <w:t>3</w:t>
            </w:r>
          </w:p>
        </w:tc>
        <w:tc>
          <w:tcPr>
            <w:tcW w:w="1152" w:type="dxa"/>
            <w:tcBorders>
              <w:bottom w:val="single" w:sz="4" w:space="0" w:color="auto"/>
            </w:tcBorders>
          </w:tcPr>
          <w:p w:rsidR="005D0D4B" w:rsidRPr="00E23DFE" w:rsidRDefault="005D0D4B" w:rsidP="005D0D4B">
            <w:pPr>
              <w:jc w:val="center"/>
              <w:rPr>
                <w:sz w:val="22"/>
              </w:rPr>
            </w:pPr>
            <w:r w:rsidRPr="00E23DFE">
              <w:rPr>
                <w:sz w:val="22"/>
              </w:rPr>
              <w:t>4</w:t>
            </w:r>
          </w:p>
        </w:tc>
        <w:tc>
          <w:tcPr>
            <w:tcW w:w="1152" w:type="dxa"/>
            <w:tcBorders>
              <w:bottom w:val="single" w:sz="4" w:space="0" w:color="auto"/>
            </w:tcBorders>
          </w:tcPr>
          <w:p w:rsidR="005D0D4B" w:rsidRPr="00E23DFE" w:rsidRDefault="005D0D4B" w:rsidP="005D0D4B">
            <w:pPr>
              <w:jc w:val="center"/>
              <w:rPr>
                <w:sz w:val="22"/>
              </w:rPr>
            </w:pPr>
            <w:r w:rsidRPr="00E23DFE">
              <w:rPr>
                <w:sz w:val="22"/>
              </w:rPr>
              <w:t>5</w:t>
            </w:r>
          </w:p>
        </w:tc>
      </w:tr>
      <w:tr w:rsidR="005D0D4B" w:rsidRPr="00E23DFE" w:rsidTr="005D0D4B">
        <w:trPr>
          <w:trHeight w:val="388"/>
        </w:trPr>
        <w:tc>
          <w:tcPr>
            <w:tcW w:w="3420" w:type="dxa"/>
            <w:tcBorders>
              <w:top w:val="single" w:sz="4" w:space="0" w:color="auto"/>
              <w:left w:val="single" w:sz="4" w:space="0" w:color="auto"/>
              <w:bottom w:val="nil"/>
              <w:right w:val="single" w:sz="4" w:space="0" w:color="auto"/>
            </w:tcBorders>
          </w:tcPr>
          <w:p w:rsidR="005D0D4B" w:rsidRPr="00E23DFE" w:rsidRDefault="00A37A80" w:rsidP="005D0D4B">
            <w:pPr>
              <w:spacing w:before="120"/>
              <w:rPr>
                <w:b/>
                <w:sz w:val="20"/>
                <w:szCs w:val="20"/>
              </w:rPr>
            </w:pPr>
            <w:r>
              <w:rPr>
                <w:b/>
                <w:sz w:val="20"/>
                <w:szCs w:val="20"/>
              </w:rPr>
              <w:t xml:space="preserve">Podnikatelské </w:t>
            </w:r>
            <w:r w:rsidR="005D0D4B" w:rsidRPr="00E23DFE">
              <w:rPr>
                <w:b/>
                <w:sz w:val="20"/>
                <w:szCs w:val="20"/>
              </w:rPr>
              <w:t>subjekty celkem</w:t>
            </w:r>
          </w:p>
        </w:tc>
        <w:tc>
          <w:tcPr>
            <w:tcW w:w="1152" w:type="dxa"/>
            <w:tcBorders>
              <w:top w:val="single" w:sz="4" w:space="0" w:color="auto"/>
              <w:left w:val="single" w:sz="4" w:space="0" w:color="auto"/>
              <w:bottom w:val="nil"/>
              <w:right w:val="single" w:sz="4" w:space="0" w:color="auto"/>
            </w:tcBorders>
          </w:tcPr>
          <w:p w:rsidR="005D0D4B" w:rsidRPr="00E23DFE" w:rsidRDefault="005D0D4B" w:rsidP="005D0D4B">
            <w:pPr>
              <w:spacing w:before="120"/>
              <w:jc w:val="right"/>
              <w:rPr>
                <w:b/>
                <w:bCs/>
                <w:sz w:val="20"/>
                <w:szCs w:val="20"/>
              </w:rPr>
            </w:pPr>
            <w:r w:rsidRPr="00E23DFE">
              <w:rPr>
                <w:b/>
                <w:bCs/>
                <w:sz w:val="20"/>
                <w:szCs w:val="20"/>
              </w:rPr>
              <w:t>4 805 279</w:t>
            </w:r>
          </w:p>
        </w:tc>
        <w:tc>
          <w:tcPr>
            <w:tcW w:w="1152" w:type="dxa"/>
            <w:tcBorders>
              <w:top w:val="single" w:sz="4" w:space="0" w:color="auto"/>
              <w:left w:val="single" w:sz="4" w:space="0" w:color="auto"/>
              <w:bottom w:val="nil"/>
              <w:right w:val="single" w:sz="4" w:space="0" w:color="auto"/>
            </w:tcBorders>
          </w:tcPr>
          <w:p w:rsidR="005D0D4B" w:rsidRPr="00E23DFE" w:rsidRDefault="005D0D4B" w:rsidP="005D0D4B">
            <w:pPr>
              <w:spacing w:before="120"/>
              <w:jc w:val="right"/>
              <w:rPr>
                <w:b/>
                <w:bCs/>
                <w:sz w:val="20"/>
                <w:szCs w:val="20"/>
              </w:rPr>
            </w:pPr>
            <w:r w:rsidRPr="00E23DFE">
              <w:rPr>
                <w:b/>
                <w:bCs/>
                <w:sz w:val="20"/>
                <w:szCs w:val="20"/>
              </w:rPr>
              <w:t>6 421 222</w:t>
            </w:r>
          </w:p>
        </w:tc>
        <w:tc>
          <w:tcPr>
            <w:tcW w:w="1152" w:type="dxa"/>
            <w:tcBorders>
              <w:top w:val="single" w:sz="4" w:space="0" w:color="auto"/>
              <w:left w:val="single" w:sz="4" w:space="0" w:color="auto"/>
              <w:bottom w:val="nil"/>
              <w:right w:val="single" w:sz="4" w:space="0" w:color="auto"/>
            </w:tcBorders>
          </w:tcPr>
          <w:p w:rsidR="005D0D4B" w:rsidRPr="00E23DFE" w:rsidRDefault="005D0D4B" w:rsidP="005D0D4B">
            <w:pPr>
              <w:spacing w:before="120"/>
              <w:jc w:val="right"/>
              <w:rPr>
                <w:b/>
                <w:bCs/>
                <w:sz w:val="20"/>
                <w:szCs w:val="20"/>
              </w:rPr>
            </w:pPr>
            <w:r w:rsidRPr="00E23DFE">
              <w:rPr>
                <w:b/>
                <w:bCs/>
                <w:sz w:val="20"/>
                <w:szCs w:val="20"/>
              </w:rPr>
              <w:t>5 415 595</w:t>
            </w:r>
          </w:p>
        </w:tc>
        <w:tc>
          <w:tcPr>
            <w:tcW w:w="1152" w:type="dxa"/>
            <w:tcBorders>
              <w:top w:val="single" w:sz="4" w:space="0" w:color="auto"/>
              <w:left w:val="single" w:sz="4" w:space="0" w:color="auto"/>
              <w:bottom w:val="nil"/>
              <w:right w:val="single" w:sz="4" w:space="0" w:color="auto"/>
            </w:tcBorders>
          </w:tcPr>
          <w:p w:rsidR="005D0D4B" w:rsidRPr="00E23DFE" w:rsidRDefault="005D0D4B" w:rsidP="005D0D4B">
            <w:pPr>
              <w:spacing w:before="120"/>
              <w:jc w:val="right"/>
              <w:rPr>
                <w:b/>
                <w:bCs/>
                <w:sz w:val="20"/>
                <w:szCs w:val="20"/>
              </w:rPr>
            </w:pPr>
            <w:r w:rsidRPr="00E23DFE">
              <w:rPr>
                <w:b/>
                <w:bCs/>
                <w:sz w:val="20"/>
                <w:szCs w:val="20"/>
              </w:rPr>
              <w:t>4 723 826</w:t>
            </w:r>
          </w:p>
        </w:tc>
        <w:tc>
          <w:tcPr>
            <w:tcW w:w="1152" w:type="dxa"/>
            <w:tcBorders>
              <w:top w:val="single" w:sz="4" w:space="0" w:color="auto"/>
              <w:left w:val="single" w:sz="4" w:space="0" w:color="auto"/>
              <w:bottom w:val="nil"/>
              <w:right w:val="single" w:sz="4" w:space="0" w:color="auto"/>
            </w:tcBorders>
          </w:tcPr>
          <w:p w:rsidR="005D0D4B" w:rsidRPr="00E23DFE" w:rsidRDefault="005D0D4B" w:rsidP="005D0D4B">
            <w:pPr>
              <w:spacing w:before="120"/>
              <w:jc w:val="right"/>
              <w:rPr>
                <w:b/>
                <w:bCs/>
                <w:sz w:val="20"/>
                <w:szCs w:val="20"/>
              </w:rPr>
            </w:pPr>
            <w:r>
              <w:rPr>
                <w:b/>
                <w:bCs/>
                <w:sz w:val="20"/>
                <w:szCs w:val="20"/>
              </w:rPr>
              <w:t>4 928 37</w:t>
            </w:r>
            <w:r w:rsidR="00487A84">
              <w:rPr>
                <w:b/>
                <w:bCs/>
                <w:sz w:val="20"/>
                <w:szCs w:val="20"/>
              </w:rPr>
              <w:t>2</w:t>
            </w:r>
          </w:p>
        </w:tc>
      </w:tr>
      <w:tr w:rsidR="005D0D4B" w:rsidRPr="00E23DFE" w:rsidTr="005D0D4B">
        <w:trPr>
          <w:trHeight w:val="258"/>
        </w:trPr>
        <w:tc>
          <w:tcPr>
            <w:tcW w:w="3420" w:type="dxa"/>
            <w:tcBorders>
              <w:top w:val="nil"/>
              <w:bottom w:val="nil"/>
            </w:tcBorders>
          </w:tcPr>
          <w:p w:rsidR="005D0D4B" w:rsidRPr="00E23DFE" w:rsidRDefault="005D0D4B" w:rsidP="005D0D4B">
            <w:pPr>
              <w:spacing w:before="60"/>
              <w:jc w:val="both"/>
              <w:rPr>
                <w:i/>
                <w:sz w:val="20"/>
                <w:szCs w:val="20"/>
              </w:rPr>
            </w:pPr>
            <w:r w:rsidRPr="00E23DFE">
              <w:rPr>
                <w:i/>
                <w:sz w:val="20"/>
                <w:szCs w:val="20"/>
              </w:rPr>
              <w:t>z toho vybrané dlouhodobé tituly:</w:t>
            </w:r>
          </w:p>
        </w:tc>
        <w:tc>
          <w:tcPr>
            <w:tcW w:w="1152" w:type="dxa"/>
            <w:tcBorders>
              <w:top w:val="nil"/>
              <w:bottom w:val="nil"/>
            </w:tcBorders>
          </w:tcPr>
          <w:p w:rsidR="005D0D4B" w:rsidRPr="00E23DFE" w:rsidRDefault="005D0D4B" w:rsidP="005D0D4B">
            <w:pPr>
              <w:spacing w:before="120"/>
              <w:jc w:val="right"/>
              <w:rPr>
                <w:b/>
                <w:bCs/>
                <w:sz w:val="20"/>
                <w:szCs w:val="20"/>
              </w:rPr>
            </w:pPr>
          </w:p>
        </w:tc>
        <w:tc>
          <w:tcPr>
            <w:tcW w:w="1152" w:type="dxa"/>
            <w:tcBorders>
              <w:top w:val="nil"/>
              <w:bottom w:val="nil"/>
            </w:tcBorders>
          </w:tcPr>
          <w:p w:rsidR="005D0D4B" w:rsidRPr="00E23DFE" w:rsidRDefault="005D0D4B" w:rsidP="005D0D4B">
            <w:pPr>
              <w:spacing w:before="120"/>
              <w:jc w:val="right"/>
              <w:rPr>
                <w:b/>
                <w:bCs/>
                <w:sz w:val="20"/>
                <w:szCs w:val="20"/>
              </w:rPr>
            </w:pPr>
          </w:p>
        </w:tc>
        <w:tc>
          <w:tcPr>
            <w:tcW w:w="1152" w:type="dxa"/>
            <w:tcBorders>
              <w:top w:val="nil"/>
              <w:bottom w:val="nil"/>
            </w:tcBorders>
          </w:tcPr>
          <w:p w:rsidR="005D0D4B" w:rsidRPr="00E23DFE" w:rsidRDefault="005D0D4B" w:rsidP="005D0D4B">
            <w:pPr>
              <w:spacing w:before="120"/>
              <w:jc w:val="right"/>
              <w:rPr>
                <w:b/>
                <w:bCs/>
                <w:sz w:val="20"/>
                <w:szCs w:val="20"/>
              </w:rPr>
            </w:pPr>
          </w:p>
        </w:tc>
        <w:tc>
          <w:tcPr>
            <w:tcW w:w="1152" w:type="dxa"/>
            <w:tcBorders>
              <w:top w:val="nil"/>
              <w:bottom w:val="nil"/>
            </w:tcBorders>
          </w:tcPr>
          <w:p w:rsidR="005D0D4B" w:rsidRPr="00E23DFE" w:rsidRDefault="005D0D4B" w:rsidP="005D0D4B">
            <w:pPr>
              <w:spacing w:before="120"/>
              <w:jc w:val="right"/>
              <w:rPr>
                <w:b/>
                <w:bCs/>
                <w:sz w:val="20"/>
                <w:szCs w:val="20"/>
              </w:rPr>
            </w:pPr>
          </w:p>
        </w:tc>
        <w:tc>
          <w:tcPr>
            <w:tcW w:w="1152" w:type="dxa"/>
            <w:tcBorders>
              <w:top w:val="nil"/>
              <w:bottom w:val="nil"/>
            </w:tcBorders>
          </w:tcPr>
          <w:p w:rsidR="005D0D4B" w:rsidRPr="00E23DFE" w:rsidRDefault="005D0D4B" w:rsidP="005D0D4B">
            <w:pPr>
              <w:spacing w:before="120"/>
              <w:jc w:val="right"/>
              <w:rPr>
                <w:b/>
                <w:bCs/>
                <w:sz w:val="20"/>
                <w:szCs w:val="20"/>
              </w:rPr>
            </w:pPr>
          </w:p>
        </w:tc>
      </w:tr>
      <w:tr w:rsidR="005D0D4B" w:rsidRPr="00E23DFE" w:rsidTr="005D0D4B">
        <w:trPr>
          <w:trHeight w:val="388"/>
        </w:trPr>
        <w:tc>
          <w:tcPr>
            <w:tcW w:w="3420" w:type="dxa"/>
            <w:tcBorders>
              <w:top w:val="nil"/>
              <w:bottom w:val="nil"/>
            </w:tcBorders>
          </w:tcPr>
          <w:p w:rsidR="005D0D4B" w:rsidRPr="00E23DFE" w:rsidRDefault="005D0D4B" w:rsidP="005D0D4B">
            <w:pPr>
              <w:rPr>
                <w:sz w:val="20"/>
                <w:szCs w:val="20"/>
              </w:rPr>
            </w:pPr>
            <w:r w:rsidRPr="00E23DFE">
              <w:rPr>
                <w:sz w:val="20"/>
                <w:szCs w:val="20"/>
              </w:rPr>
              <w:t>Úhrada ztráty ze závazku veřejné služby ve veř. drážní osobní dopravě</w:t>
            </w:r>
          </w:p>
        </w:tc>
        <w:tc>
          <w:tcPr>
            <w:tcW w:w="1152" w:type="dxa"/>
            <w:tcBorders>
              <w:top w:val="nil"/>
              <w:bottom w:val="nil"/>
            </w:tcBorders>
          </w:tcPr>
          <w:p w:rsidR="005D0D4B" w:rsidRPr="00E23DFE" w:rsidRDefault="005D0D4B" w:rsidP="005D0D4B">
            <w:pPr>
              <w:jc w:val="right"/>
              <w:rPr>
                <w:bCs/>
                <w:sz w:val="20"/>
                <w:szCs w:val="20"/>
              </w:rPr>
            </w:pPr>
          </w:p>
          <w:p w:rsidR="005D0D4B" w:rsidRPr="00E23DFE" w:rsidRDefault="005D0D4B" w:rsidP="005D0D4B">
            <w:pPr>
              <w:jc w:val="right"/>
              <w:rPr>
                <w:bCs/>
                <w:sz w:val="20"/>
                <w:szCs w:val="20"/>
              </w:rPr>
            </w:pPr>
            <w:r w:rsidRPr="00E23DFE">
              <w:rPr>
                <w:bCs/>
                <w:sz w:val="20"/>
                <w:szCs w:val="20"/>
              </w:rPr>
              <w:t>4 233 389</w:t>
            </w:r>
          </w:p>
        </w:tc>
        <w:tc>
          <w:tcPr>
            <w:tcW w:w="1152" w:type="dxa"/>
            <w:tcBorders>
              <w:top w:val="nil"/>
              <w:bottom w:val="nil"/>
            </w:tcBorders>
          </w:tcPr>
          <w:p w:rsidR="005D0D4B" w:rsidRPr="00E23DFE" w:rsidRDefault="005D0D4B" w:rsidP="005D0D4B">
            <w:pPr>
              <w:jc w:val="right"/>
              <w:rPr>
                <w:bCs/>
                <w:sz w:val="20"/>
                <w:szCs w:val="20"/>
              </w:rPr>
            </w:pPr>
          </w:p>
          <w:p w:rsidR="005D0D4B" w:rsidRPr="00E23DFE" w:rsidRDefault="005D0D4B" w:rsidP="005D0D4B">
            <w:pPr>
              <w:jc w:val="right"/>
              <w:rPr>
                <w:bCs/>
                <w:sz w:val="20"/>
                <w:szCs w:val="20"/>
              </w:rPr>
            </w:pPr>
            <w:r w:rsidRPr="00E23DFE">
              <w:rPr>
                <w:bCs/>
                <w:sz w:val="20"/>
                <w:szCs w:val="20"/>
              </w:rPr>
              <w:t>4 414 369</w:t>
            </w:r>
          </w:p>
        </w:tc>
        <w:tc>
          <w:tcPr>
            <w:tcW w:w="1152" w:type="dxa"/>
            <w:tcBorders>
              <w:top w:val="nil"/>
              <w:bottom w:val="nil"/>
            </w:tcBorders>
          </w:tcPr>
          <w:p w:rsidR="005D0D4B" w:rsidRPr="00E23DFE" w:rsidRDefault="005D0D4B" w:rsidP="005D0D4B">
            <w:pPr>
              <w:jc w:val="right"/>
              <w:rPr>
                <w:bCs/>
                <w:sz w:val="20"/>
                <w:szCs w:val="20"/>
              </w:rPr>
            </w:pPr>
          </w:p>
          <w:p w:rsidR="005D0D4B" w:rsidRPr="00E23DFE" w:rsidRDefault="005D0D4B" w:rsidP="005D0D4B">
            <w:pPr>
              <w:jc w:val="right"/>
              <w:rPr>
                <w:bCs/>
                <w:sz w:val="20"/>
                <w:szCs w:val="20"/>
              </w:rPr>
            </w:pPr>
            <w:r w:rsidRPr="00E23DFE">
              <w:rPr>
                <w:bCs/>
                <w:sz w:val="20"/>
                <w:szCs w:val="20"/>
              </w:rPr>
              <w:t>4 496 811</w:t>
            </w:r>
          </w:p>
        </w:tc>
        <w:tc>
          <w:tcPr>
            <w:tcW w:w="1152" w:type="dxa"/>
            <w:tcBorders>
              <w:top w:val="nil"/>
              <w:bottom w:val="nil"/>
            </w:tcBorders>
          </w:tcPr>
          <w:p w:rsidR="005D0D4B" w:rsidRPr="00E23DFE" w:rsidRDefault="005D0D4B" w:rsidP="005D0D4B">
            <w:pPr>
              <w:jc w:val="right"/>
              <w:rPr>
                <w:bCs/>
                <w:sz w:val="20"/>
                <w:szCs w:val="20"/>
              </w:rPr>
            </w:pPr>
          </w:p>
          <w:p w:rsidR="005D0D4B" w:rsidRPr="00E23DFE" w:rsidRDefault="005D0D4B" w:rsidP="005D0D4B">
            <w:pPr>
              <w:jc w:val="right"/>
              <w:rPr>
                <w:bCs/>
                <w:sz w:val="20"/>
                <w:szCs w:val="20"/>
              </w:rPr>
            </w:pPr>
            <w:r w:rsidRPr="00E23DFE">
              <w:rPr>
                <w:bCs/>
                <w:sz w:val="20"/>
                <w:szCs w:val="20"/>
              </w:rPr>
              <w:t>4 644 917</w:t>
            </w:r>
          </w:p>
        </w:tc>
        <w:tc>
          <w:tcPr>
            <w:tcW w:w="1152" w:type="dxa"/>
            <w:tcBorders>
              <w:top w:val="nil"/>
              <w:bottom w:val="nil"/>
            </w:tcBorders>
          </w:tcPr>
          <w:p w:rsidR="005D0D4B" w:rsidRPr="00E23DFE" w:rsidRDefault="005D0D4B" w:rsidP="005D0D4B">
            <w:pPr>
              <w:jc w:val="right"/>
              <w:rPr>
                <w:bCs/>
                <w:sz w:val="20"/>
                <w:szCs w:val="20"/>
              </w:rPr>
            </w:pPr>
          </w:p>
          <w:p w:rsidR="005D0D4B" w:rsidRPr="00E23DFE" w:rsidRDefault="005D0D4B" w:rsidP="005D0D4B">
            <w:pPr>
              <w:jc w:val="right"/>
              <w:rPr>
                <w:bCs/>
                <w:sz w:val="20"/>
                <w:szCs w:val="20"/>
              </w:rPr>
            </w:pPr>
            <w:r>
              <w:rPr>
                <w:bCs/>
                <w:sz w:val="20"/>
                <w:szCs w:val="20"/>
              </w:rPr>
              <w:t>4 801 621</w:t>
            </w:r>
          </w:p>
        </w:tc>
      </w:tr>
      <w:tr w:rsidR="005D0D4B" w:rsidRPr="00E23DFE" w:rsidTr="005D0D4B">
        <w:trPr>
          <w:trHeight w:val="388"/>
        </w:trPr>
        <w:tc>
          <w:tcPr>
            <w:tcW w:w="3420" w:type="dxa"/>
            <w:tcBorders>
              <w:top w:val="nil"/>
              <w:left w:val="single" w:sz="4" w:space="0" w:color="auto"/>
              <w:bottom w:val="nil"/>
              <w:right w:val="single" w:sz="4" w:space="0" w:color="auto"/>
            </w:tcBorders>
          </w:tcPr>
          <w:p w:rsidR="005D0D4B" w:rsidRPr="00E23DFE" w:rsidRDefault="005D0D4B" w:rsidP="005D0D4B">
            <w:pPr>
              <w:rPr>
                <w:sz w:val="20"/>
                <w:szCs w:val="20"/>
              </w:rPr>
            </w:pPr>
            <w:r w:rsidRPr="00E23DFE">
              <w:rPr>
                <w:sz w:val="20"/>
                <w:szCs w:val="20"/>
              </w:rPr>
              <w:t>Příspěvek na dopravní cestu nehrazený ze SFDI</w:t>
            </w:r>
          </w:p>
        </w:tc>
        <w:tc>
          <w:tcPr>
            <w:tcW w:w="1152" w:type="dxa"/>
            <w:tcBorders>
              <w:top w:val="nil"/>
              <w:left w:val="single" w:sz="4" w:space="0" w:color="auto"/>
              <w:bottom w:val="nil"/>
              <w:right w:val="single" w:sz="4" w:space="0" w:color="auto"/>
            </w:tcBorders>
          </w:tcPr>
          <w:p w:rsidR="005D0D4B" w:rsidRPr="00E23DFE" w:rsidRDefault="005D0D4B" w:rsidP="005D0D4B">
            <w:pPr>
              <w:jc w:val="right"/>
              <w:rPr>
                <w:bCs/>
                <w:sz w:val="20"/>
                <w:szCs w:val="20"/>
              </w:rPr>
            </w:pPr>
          </w:p>
          <w:p w:rsidR="005D0D4B" w:rsidRPr="00E23DFE" w:rsidRDefault="005D0D4B" w:rsidP="005D0D4B">
            <w:pPr>
              <w:jc w:val="right"/>
              <w:rPr>
                <w:bCs/>
                <w:sz w:val="20"/>
                <w:szCs w:val="20"/>
              </w:rPr>
            </w:pPr>
            <w:r w:rsidRPr="00E23DFE">
              <w:rPr>
                <w:bCs/>
                <w:sz w:val="20"/>
                <w:szCs w:val="20"/>
              </w:rPr>
              <w:t>548 760</w:t>
            </w:r>
          </w:p>
        </w:tc>
        <w:tc>
          <w:tcPr>
            <w:tcW w:w="1152" w:type="dxa"/>
            <w:tcBorders>
              <w:top w:val="nil"/>
              <w:left w:val="single" w:sz="4" w:space="0" w:color="auto"/>
              <w:bottom w:val="nil"/>
              <w:right w:val="single" w:sz="4" w:space="0" w:color="auto"/>
            </w:tcBorders>
          </w:tcPr>
          <w:p w:rsidR="005D0D4B" w:rsidRPr="00E23DFE" w:rsidRDefault="005D0D4B" w:rsidP="005D0D4B">
            <w:pPr>
              <w:jc w:val="right"/>
              <w:rPr>
                <w:bCs/>
                <w:sz w:val="20"/>
                <w:szCs w:val="20"/>
              </w:rPr>
            </w:pPr>
          </w:p>
          <w:p w:rsidR="005D0D4B" w:rsidRPr="00E23DFE" w:rsidRDefault="005D0D4B" w:rsidP="005D0D4B">
            <w:pPr>
              <w:jc w:val="right"/>
              <w:rPr>
                <w:bCs/>
                <w:sz w:val="20"/>
                <w:szCs w:val="20"/>
              </w:rPr>
            </w:pPr>
            <w:r w:rsidRPr="00E23DFE">
              <w:rPr>
                <w:bCs/>
                <w:sz w:val="20"/>
                <w:szCs w:val="20"/>
              </w:rPr>
              <w:t>847 660</w:t>
            </w:r>
          </w:p>
        </w:tc>
        <w:tc>
          <w:tcPr>
            <w:tcW w:w="1152" w:type="dxa"/>
            <w:tcBorders>
              <w:top w:val="nil"/>
              <w:left w:val="single" w:sz="4" w:space="0" w:color="auto"/>
              <w:bottom w:val="nil"/>
              <w:right w:val="single" w:sz="4" w:space="0" w:color="auto"/>
            </w:tcBorders>
          </w:tcPr>
          <w:p w:rsidR="005D0D4B" w:rsidRPr="00E23DFE" w:rsidRDefault="005D0D4B" w:rsidP="005D0D4B">
            <w:pPr>
              <w:jc w:val="right"/>
              <w:rPr>
                <w:bCs/>
                <w:sz w:val="20"/>
                <w:szCs w:val="20"/>
              </w:rPr>
            </w:pPr>
          </w:p>
          <w:p w:rsidR="005D0D4B" w:rsidRPr="00E23DFE" w:rsidRDefault="005D0D4B" w:rsidP="005D0D4B">
            <w:pPr>
              <w:jc w:val="right"/>
              <w:rPr>
                <w:bCs/>
                <w:sz w:val="20"/>
                <w:szCs w:val="20"/>
              </w:rPr>
            </w:pPr>
            <w:r w:rsidRPr="00E23DFE">
              <w:rPr>
                <w:bCs/>
                <w:sz w:val="20"/>
                <w:szCs w:val="20"/>
              </w:rPr>
              <w:t>548 620</w:t>
            </w:r>
          </w:p>
        </w:tc>
        <w:tc>
          <w:tcPr>
            <w:tcW w:w="1152" w:type="dxa"/>
            <w:tcBorders>
              <w:top w:val="nil"/>
              <w:left w:val="single" w:sz="4" w:space="0" w:color="auto"/>
              <w:bottom w:val="nil"/>
              <w:right w:val="single" w:sz="4" w:space="0" w:color="auto"/>
            </w:tcBorders>
          </w:tcPr>
          <w:p w:rsidR="005D0D4B" w:rsidRPr="00E23DFE" w:rsidRDefault="005D0D4B" w:rsidP="005D0D4B">
            <w:pPr>
              <w:jc w:val="right"/>
              <w:rPr>
                <w:bCs/>
                <w:sz w:val="20"/>
                <w:szCs w:val="20"/>
              </w:rPr>
            </w:pPr>
          </w:p>
          <w:p w:rsidR="005D0D4B" w:rsidRPr="00E23DFE" w:rsidRDefault="005D0D4B" w:rsidP="005D0D4B">
            <w:pPr>
              <w:jc w:val="right"/>
              <w:rPr>
                <w:bCs/>
                <w:sz w:val="20"/>
                <w:szCs w:val="20"/>
              </w:rPr>
            </w:pPr>
            <w:r w:rsidRPr="00E23DFE">
              <w:rPr>
                <w:bCs/>
                <w:sz w:val="20"/>
                <w:szCs w:val="20"/>
              </w:rPr>
              <w:t>0</w:t>
            </w:r>
          </w:p>
        </w:tc>
        <w:tc>
          <w:tcPr>
            <w:tcW w:w="1152" w:type="dxa"/>
            <w:tcBorders>
              <w:top w:val="nil"/>
              <w:left w:val="single" w:sz="4" w:space="0" w:color="auto"/>
              <w:bottom w:val="nil"/>
              <w:right w:val="single" w:sz="4" w:space="0" w:color="auto"/>
            </w:tcBorders>
          </w:tcPr>
          <w:p w:rsidR="005D0D4B" w:rsidRPr="00E23DFE" w:rsidRDefault="005D0D4B" w:rsidP="005D0D4B">
            <w:pPr>
              <w:jc w:val="right"/>
              <w:rPr>
                <w:bCs/>
                <w:sz w:val="20"/>
                <w:szCs w:val="20"/>
              </w:rPr>
            </w:pPr>
          </w:p>
          <w:p w:rsidR="005D0D4B" w:rsidRPr="00E23DFE" w:rsidRDefault="005D0D4B" w:rsidP="005D0D4B">
            <w:pPr>
              <w:jc w:val="right"/>
              <w:rPr>
                <w:bCs/>
                <w:sz w:val="20"/>
                <w:szCs w:val="20"/>
              </w:rPr>
            </w:pPr>
            <w:r w:rsidRPr="00E23DFE">
              <w:rPr>
                <w:bCs/>
                <w:sz w:val="20"/>
                <w:szCs w:val="20"/>
              </w:rPr>
              <w:t>0</w:t>
            </w:r>
          </w:p>
        </w:tc>
      </w:tr>
      <w:tr w:rsidR="005D0D4B" w:rsidRPr="00E23DFE" w:rsidTr="005D0D4B">
        <w:trPr>
          <w:trHeight w:val="388"/>
        </w:trPr>
        <w:tc>
          <w:tcPr>
            <w:tcW w:w="3420" w:type="dxa"/>
            <w:tcBorders>
              <w:top w:val="nil"/>
              <w:bottom w:val="nil"/>
            </w:tcBorders>
          </w:tcPr>
          <w:p w:rsidR="005D0D4B" w:rsidRPr="00E23DFE" w:rsidRDefault="005D0D4B" w:rsidP="005D0D4B">
            <w:pPr>
              <w:rPr>
                <w:sz w:val="20"/>
                <w:szCs w:val="20"/>
              </w:rPr>
            </w:pPr>
            <w:r w:rsidRPr="00E23DFE">
              <w:rPr>
                <w:sz w:val="20"/>
                <w:szCs w:val="20"/>
              </w:rPr>
              <w:t>Dotaze SŽDC na úhradu škody za neodebranou el. energii</w:t>
            </w:r>
          </w:p>
        </w:tc>
        <w:tc>
          <w:tcPr>
            <w:tcW w:w="1152" w:type="dxa"/>
            <w:tcBorders>
              <w:top w:val="nil"/>
              <w:bottom w:val="nil"/>
            </w:tcBorders>
          </w:tcPr>
          <w:p w:rsidR="005D0D4B" w:rsidRPr="00E23DFE" w:rsidRDefault="005D0D4B" w:rsidP="005D0D4B">
            <w:pPr>
              <w:jc w:val="right"/>
              <w:rPr>
                <w:bCs/>
                <w:sz w:val="20"/>
                <w:szCs w:val="20"/>
              </w:rPr>
            </w:pPr>
          </w:p>
          <w:p w:rsidR="005D0D4B" w:rsidRPr="00E23DFE" w:rsidRDefault="005D0D4B" w:rsidP="005D0D4B">
            <w:pPr>
              <w:jc w:val="right"/>
            </w:pPr>
            <w:r w:rsidRPr="00E23DFE">
              <w:rPr>
                <w:bCs/>
                <w:sz w:val="20"/>
                <w:szCs w:val="20"/>
              </w:rPr>
              <w:t>0</w:t>
            </w:r>
          </w:p>
        </w:tc>
        <w:tc>
          <w:tcPr>
            <w:tcW w:w="1152" w:type="dxa"/>
            <w:tcBorders>
              <w:top w:val="nil"/>
              <w:bottom w:val="nil"/>
            </w:tcBorders>
          </w:tcPr>
          <w:p w:rsidR="005D0D4B" w:rsidRPr="00E23DFE" w:rsidRDefault="005D0D4B" w:rsidP="005D0D4B">
            <w:pPr>
              <w:jc w:val="right"/>
              <w:rPr>
                <w:bCs/>
                <w:sz w:val="20"/>
                <w:szCs w:val="20"/>
              </w:rPr>
            </w:pPr>
          </w:p>
          <w:p w:rsidR="005D0D4B" w:rsidRPr="00E23DFE" w:rsidRDefault="005D0D4B" w:rsidP="005D0D4B">
            <w:pPr>
              <w:jc w:val="right"/>
            </w:pPr>
            <w:r w:rsidRPr="00E23DFE">
              <w:rPr>
                <w:bCs/>
                <w:sz w:val="20"/>
                <w:szCs w:val="20"/>
              </w:rPr>
              <w:t>1 131 262</w:t>
            </w:r>
          </w:p>
        </w:tc>
        <w:tc>
          <w:tcPr>
            <w:tcW w:w="1152" w:type="dxa"/>
            <w:tcBorders>
              <w:top w:val="nil"/>
              <w:bottom w:val="nil"/>
            </w:tcBorders>
          </w:tcPr>
          <w:p w:rsidR="005D0D4B" w:rsidRPr="00E23DFE" w:rsidRDefault="005D0D4B" w:rsidP="005D0D4B">
            <w:pPr>
              <w:jc w:val="right"/>
              <w:rPr>
                <w:bCs/>
                <w:sz w:val="20"/>
                <w:szCs w:val="20"/>
              </w:rPr>
            </w:pPr>
          </w:p>
          <w:p w:rsidR="005D0D4B" w:rsidRPr="00E23DFE" w:rsidRDefault="005D0D4B" w:rsidP="005D0D4B">
            <w:pPr>
              <w:jc w:val="right"/>
            </w:pPr>
            <w:r w:rsidRPr="00E23DFE">
              <w:rPr>
                <w:bCs/>
                <w:sz w:val="20"/>
                <w:szCs w:val="20"/>
              </w:rPr>
              <w:t>0</w:t>
            </w:r>
          </w:p>
        </w:tc>
        <w:tc>
          <w:tcPr>
            <w:tcW w:w="1152" w:type="dxa"/>
            <w:tcBorders>
              <w:top w:val="nil"/>
              <w:bottom w:val="nil"/>
            </w:tcBorders>
          </w:tcPr>
          <w:p w:rsidR="005D0D4B" w:rsidRPr="00E23DFE" w:rsidRDefault="005D0D4B" w:rsidP="005D0D4B">
            <w:pPr>
              <w:jc w:val="right"/>
              <w:rPr>
                <w:bCs/>
                <w:sz w:val="20"/>
                <w:szCs w:val="20"/>
              </w:rPr>
            </w:pPr>
          </w:p>
          <w:p w:rsidR="005D0D4B" w:rsidRPr="00E23DFE" w:rsidRDefault="005D0D4B" w:rsidP="005D0D4B">
            <w:pPr>
              <w:jc w:val="right"/>
            </w:pPr>
            <w:r w:rsidRPr="00E23DFE">
              <w:rPr>
                <w:bCs/>
                <w:sz w:val="20"/>
                <w:szCs w:val="20"/>
              </w:rPr>
              <w:t>0</w:t>
            </w:r>
          </w:p>
        </w:tc>
        <w:tc>
          <w:tcPr>
            <w:tcW w:w="1152" w:type="dxa"/>
            <w:tcBorders>
              <w:top w:val="nil"/>
              <w:bottom w:val="nil"/>
            </w:tcBorders>
          </w:tcPr>
          <w:p w:rsidR="005D0D4B" w:rsidRPr="00E23DFE" w:rsidRDefault="005D0D4B" w:rsidP="005D0D4B">
            <w:pPr>
              <w:jc w:val="right"/>
              <w:rPr>
                <w:bCs/>
                <w:sz w:val="20"/>
                <w:szCs w:val="20"/>
              </w:rPr>
            </w:pPr>
          </w:p>
          <w:p w:rsidR="005D0D4B" w:rsidRPr="00E23DFE" w:rsidRDefault="005D0D4B" w:rsidP="005D0D4B">
            <w:pPr>
              <w:jc w:val="right"/>
            </w:pPr>
            <w:r w:rsidRPr="00E23DFE">
              <w:rPr>
                <w:bCs/>
                <w:sz w:val="20"/>
                <w:szCs w:val="20"/>
              </w:rPr>
              <w:t>0</w:t>
            </w:r>
          </w:p>
        </w:tc>
      </w:tr>
      <w:tr w:rsidR="005D0D4B" w:rsidRPr="00E23DFE" w:rsidTr="005D0D4B">
        <w:trPr>
          <w:trHeight w:val="247"/>
        </w:trPr>
        <w:tc>
          <w:tcPr>
            <w:tcW w:w="3420" w:type="dxa"/>
            <w:tcBorders>
              <w:top w:val="nil"/>
              <w:bottom w:val="nil"/>
            </w:tcBorders>
          </w:tcPr>
          <w:p w:rsidR="005D0D4B" w:rsidRPr="00E23DFE" w:rsidRDefault="005D0D4B" w:rsidP="005D0D4B">
            <w:pPr>
              <w:rPr>
                <w:sz w:val="20"/>
                <w:szCs w:val="20"/>
              </w:rPr>
            </w:pPr>
            <w:r w:rsidRPr="00E23DFE">
              <w:rPr>
                <w:sz w:val="20"/>
                <w:szCs w:val="20"/>
              </w:rPr>
              <w:t>Dotace na systém odměňování výkonů</w:t>
            </w:r>
          </w:p>
        </w:tc>
        <w:tc>
          <w:tcPr>
            <w:tcW w:w="1152" w:type="dxa"/>
            <w:tcBorders>
              <w:top w:val="nil"/>
              <w:bottom w:val="nil"/>
            </w:tcBorders>
          </w:tcPr>
          <w:p w:rsidR="005D0D4B" w:rsidRPr="00E23DFE" w:rsidRDefault="005D0D4B" w:rsidP="005D0D4B">
            <w:pPr>
              <w:jc w:val="right"/>
              <w:rPr>
                <w:bCs/>
                <w:sz w:val="20"/>
                <w:szCs w:val="20"/>
              </w:rPr>
            </w:pPr>
            <w:r w:rsidRPr="00E23DFE">
              <w:rPr>
                <w:bCs/>
                <w:sz w:val="20"/>
                <w:szCs w:val="20"/>
              </w:rPr>
              <w:t>0</w:t>
            </w:r>
          </w:p>
        </w:tc>
        <w:tc>
          <w:tcPr>
            <w:tcW w:w="1152" w:type="dxa"/>
            <w:tcBorders>
              <w:top w:val="nil"/>
              <w:bottom w:val="nil"/>
            </w:tcBorders>
          </w:tcPr>
          <w:p w:rsidR="005D0D4B" w:rsidRPr="00E23DFE" w:rsidRDefault="005D0D4B" w:rsidP="005D0D4B">
            <w:pPr>
              <w:jc w:val="right"/>
              <w:rPr>
                <w:bCs/>
                <w:sz w:val="20"/>
                <w:szCs w:val="20"/>
              </w:rPr>
            </w:pPr>
            <w:r w:rsidRPr="00E23DFE">
              <w:rPr>
                <w:bCs/>
                <w:sz w:val="20"/>
                <w:szCs w:val="20"/>
              </w:rPr>
              <w:t>0</w:t>
            </w:r>
          </w:p>
        </w:tc>
        <w:tc>
          <w:tcPr>
            <w:tcW w:w="1152" w:type="dxa"/>
            <w:tcBorders>
              <w:top w:val="nil"/>
              <w:bottom w:val="nil"/>
            </w:tcBorders>
          </w:tcPr>
          <w:p w:rsidR="005D0D4B" w:rsidRPr="00E23DFE" w:rsidRDefault="005D0D4B" w:rsidP="005D0D4B">
            <w:pPr>
              <w:jc w:val="right"/>
              <w:rPr>
                <w:bCs/>
                <w:sz w:val="20"/>
                <w:szCs w:val="20"/>
              </w:rPr>
            </w:pPr>
            <w:r w:rsidRPr="00E23DFE">
              <w:rPr>
                <w:bCs/>
                <w:sz w:val="20"/>
                <w:szCs w:val="20"/>
              </w:rPr>
              <w:t>286 200</w:t>
            </w:r>
          </w:p>
        </w:tc>
        <w:tc>
          <w:tcPr>
            <w:tcW w:w="1152" w:type="dxa"/>
            <w:tcBorders>
              <w:top w:val="nil"/>
              <w:bottom w:val="nil"/>
            </w:tcBorders>
          </w:tcPr>
          <w:p w:rsidR="005D0D4B" w:rsidRPr="00E23DFE" w:rsidRDefault="005D0D4B" w:rsidP="005D0D4B">
            <w:pPr>
              <w:jc w:val="right"/>
              <w:rPr>
                <w:bCs/>
                <w:sz w:val="20"/>
                <w:szCs w:val="20"/>
              </w:rPr>
            </w:pPr>
            <w:r w:rsidRPr="00E23DFE">
              <w:rPr>
                <w:bCs/>
                <w:sz w:val="20"/>
                <w:szCs w:val="20"/>
              </w:rPr>
              <w:t>0</w:t>
            </w:r>
          </w:p>
        </w:tc>
        <w:tc>
          <w:tcPr>
            <w:tcW w:w="1152" w:type="dxa"/>
            <w:tcBorders>
              <w:top w:val="nil"/>
              <w:bottom w:val="nil"/>
            </w:tcBorders>
          </w:tcPr>
          <w:p w:rsidR="005D0D4B" w:rsidRPr="00E23DFE" w:rsidRDefault="005D0D4B" w:rsidP="005D0D4B">
            <w:pPr>
              <w:jc w:val="right"/>
              <w:rPr>
                <w:bCs/>
                <w:sz w:val="20"/>
                <w:szCs w:val="20"/>
              </w:rPr>
            </w:pPr>
            <w:r>
              <w:rPr>
                <w:bCs/>
                <w:sz w:val="20"/>
                <w:szCs w:val="20"/>
              </w:rPr>
              <w:t>29 011</w:t>
            </w:r>
          </w:p>
        </w:tc>
      </w:tr>
      <w:tr w:rsidR="005D0D4B" w:rsidRPr="00E23DFE" w:rsidTr="005D0D4B">
        <w:trPr>
          <w:trHeight w:val="388"/>
        </w:trPr>
        <w:tc>
          <w:tcPr>
            <w:tcW w:w="3420" w:type="dxa"/>
            <w:tcBorders>
              <w:top w:val="nil"/>
              <w:bottom w:val="nil"/>
            </w:tcBorders>
          </w:tcPr>
          <w:p w:rsidR="005D0D4B" w:rsidRDefault="005D0D4B" w:rsidP="005D0D4B">
            <w:pPr>
              <w:rPr>
                <w:sz w:val="20"/>
                <w:szCs w:val="20"/>
              </w:rPr>
            </w:pPr>
            <w:r>
              <w:rPr>
                <w:sz w:val="20"/>
                <w:szCs w:val="20"/>
              </w:rPr>
              <w:t>Dotace na provoz jídelny MD</w:t>
            </w:r>
          </w:p>
          <w:p w:rsidR="005D0D4B" w:rsidRPr="00E23DFE" w:rsidRDefault="005D0D4B" w:rsidP="005D0D4B">
            <w:pPr>
              <w:rPr>
                <w:sz w:val="20"/>
                <w:szCs w:val="20"/>
              </w:rPr>
            </w:pPr>
            <w:r w:rsidRPr="00E23DFE">
              <w:rPr>
                <w:sz w:val="20"/>
                <w:szCs w:val="20"/>
              </w:rPr>
              <w:t>Úhrada poplatků vybíraných za LPS poskytované ve vzdušném prostoru</w:t>
            </w:r>
          </w:p>
        </w:tc>
        <w:tc>
          <w:tcPr>
            <w:tcW w:w="1152" w:type="dxa"/>
            <w:tcBorders>
              <w:top w:val="nil"/>
              <w:bottom w:val="nil"/>
            </w:tcBorders>
          </w:tcPr>
          <w:p w:rsidR="005D0D4B" w:rsidRPr="00E23DFE" w:rsidRDefault="005D0D4B" w:rsidP="005D0D4B">
            <w:pPr>
              <w:jc w:val="right"/>
              <w:rPr>
                <w:bCs/>
                <w:sz w:val="20"/>
                <w:szCs w:val="20"/>
              </w:rPr>
            </w:pPr>
            <w:r>
              <w:rPr>
                <w:bCs/>
                <w:sz w:val="20"/>
                <w:szCs w:val="20"/>
              </w:rPr>
              <w:t>0</w:t>
            </w:r>
          </w:p>
          <w:p w:rsidR="005D0D4B" w:rsidRDefault="005D0D4B" w:rsidP="005D0D4B">
            <w:pPr>
              <w:jc w:val="right"/>
              <w:rPr>
                <w:bCs/>
                <w:sz w:val="20"/>
                <w:szCs w:val="20"/>
              </w:rPr>
            </w:pPr>
          </w:p>
          <w:p w:rsidR="005D0D4B" w:rsidRPr="00E23DFE" w:rsidRDefault="005D0D4B" w:rsidP="005D0D4B">
            <w:pPr>
              <w:jc w:val="right"/>
              <w:rPr>
                <w:bCs/>
                <w:sz w:val="20"/>
                <w:szCs w:val="20"/>
              </w:rPr>
            </w:pPr>
            <w:r w:rsidRPr="00E23DFE">
              <w:rPr>
                <w:bCs/>
                <w:sz w:val="20"/>
                <w:szCs w:val="20"/>
              </w:rPr>
              <w:t>15 000</w:t>
            </w:r>
          </w:p>
        </w:tc>
        <w:tc>
          <w:tcPr>
            <w:tcW w:w="1152" w:type="dxa"/>
            <w:tcBorders>
              <w:top w:val="nil"/>
              <w:bottom w:val="nil"/>
            </w:tcBorders>
          </w:tcPr>
          <w:p w:rsidR="005D0D4B" w:rsidRPr="00E23DFE" w:rsidRDefault="005D0D4B" w:rsidP="005D0D4B">
            <w:pPr>
              <w:jc w:val="right"/>
              <w:rPr>
                <w:bCs/>
                <w:sz w:val="20"/>
                <w:szCs w:val="20"/>
              </w:rPr>
            </w:pPr>
            <w:r>
              <w:rPr>
                <w:bCs/>
                <w:sz w:val="20"/>
                <w:szCs w:val="20"/>
              </w:rPr>
              <w:t>0</w:t>
            </w:r>
          </w:p>
          <w:p w:rsidR="005D0D4B" w:rsidRDefault="005D0D4B" w:rsidP="005D0D4B">
            <w:pPr>
              <w:jc w:val="right"/>
              <w:rPr>
                <w:bCs/>
                <w:sz w:val="20"/>
                <w:szCs w:val="20"/>
              </w:rPr>
            </w:pPr>
          </w:p>
          <w:p w:rsidR="005D0D4B" w:rsidRPr="00E23DFE" w:rsidRDefault="005D0D4B" w:rsidP="005D0D4B">
            <w:pPr>
              <w:jc w:val="right"/>
              <w:rPr>
                <w:bCs/>
                <w:sz w:val="20"/>
                <w:szCs w:val="20"/>
              </w:rPr>
            </w:pPr>
            <w:r w:rsidRPr="00E23DFE">
              <w:rPr>
                <w:bCs/>
                <w:sz w:val="20"/>
                <w:szCs w:val="20"/>
              </w:rPr>
              <w:t>15 000</w:t>
            </w:r>
          </w:p>
        </w:tc>
        <w:tc>
          <w:tcPr>
            <w:tcW w:w="1152" w:type="dxa"/>
            <w:tcBorders>
              <w:top w:val="nil"/>
              <w:bottom w:val="nil"/>
            </w:tcBorders>
          </w:tcPr>
          <w:p w:rsidR="005D0D4B" w:rsidRPr="00E23DFE" w:rsidRDefault="005D0D4B" w:rsidP="005D0D4B">
            <w:pPr>
              <w:jc w:val="right"/>
              <w:rPr>
                <w:bCs/>
                <w:sz w:val="20"/>
                <w:szCs w:val="20"/>
              </w:rPr>
            </w:pPr>
            <w:r>
              <w:rPr>
                <w:bCs/>
                <w:sz w:val="20"/>
                <w:szCs w:val="20"/>
              </w:rPr>
              <w:t>0</w:t>
            </w:r>
          </w:p>
          <w:p w:rsidR="005D0D4B" w:rsidRDefault="005D0D4B" w:rsidP="005D0D4B">
            <w:pPr>
              <w:jc w:val="right"/>
              <w:rPr>
                <w:bCs/>
                <w:sz w:val="20"/>
                <w:szCs w:val="20"/>
              </w:rPr>
            </w:pPr>
          </w:p>
          <w:p w:rsidR="005D0D4B" w:rsidRPr="00E23DFE" w:rsidRDefault="005D0D4B" w:rsidP="005D0D4B">
            <w:pPr>
              <w:jc w:val="right"/>
              <w:rPr>
                <w:bCs/>
                <w:sz w:val="20"/>
                <w:szCs w:val="20"/>
              </w:rPr>
            </w:pPr>
            <w:r w:rsidRPr="00E23DFE">
              <w:rPr>
                <w:bCs/>
                <w:sz w:val="20"/>
                <w:szCs w:val="20"/>
              </w:rPr>
              <w:t>77 132</w:t>
            </w:r>
          </w:p>
        </w:tc>
        <w:tc>
          <w:tcPr>
            <w:tcW w:w="1152" w:type="dxa"/>
            <w:tcBorders>
              <w:top w:val="nil"/>
              <w:bottom w:val="nil"/>
            </w:tcBorders>
          </w:tcPr>
          <w:p w:rsidR="005D0D4B" w:rsidRPr="00E23DFE" w:rsidRDefault="005D0D4B" w:rsidP="005D0D4B">
            <w:pPr>
              <w:jc w:val="right"/>
              <w:rPr>
                <w:bCs/>
                <w:sz w:val="20"/>
                <w:szCs w:val="20"/>
              </w:rPr>
            </w:pPr>
            <w:r>
              <w:rPr>
                <w:bCs/>
                <w:sz w:val="20"/>
                <w:szCs w:val="20"/>
              </w:rPr>
              <w:t>0</w:t>
            </w:r>
          </w:p>
          <w:p w:rsidR="005D0D4B" w:rsidRDefault="005D0D4B" w:rsidP="005D0D4B">
            <w:pPr>
              <w:jc w:val="right"/>
              <w:rPr>
                <w:bCs/>
                <w:sz w:val="20"/>
                <w:szCs w:val="20"/>
              </w:rPr>
            </w:pPr>
          </w:p>
          <w:p w:rsidR="005D0D4B" w:rsidRPr="00E23DFE" w:rsidRDefault="005D0D4B" w:rsidP="005D0D4B">
            <w:pPr>
              <w:jc w:val="right"/>
              <w:rPr>
                <w:bCs/>
                <w:sz w:val="20"/>
                <w:szCs w:val="20"/>
              </w:rPr>
            </w:pPr>
            <w:r w:rsidRPr="00E23DFE">
              <w:rPr>
                <w:bCs/>
                <w:sz w:val="20"/>
                <w:szCs w:val="20"/>
              </w:rPr>
              <w:t>75 216</w:t>
            </w:r>
          </w:p>
        </w:tc>
        <w:tc>
          <w:tcPr>
            <w:tcW w:w="1152" w:type="dxa"/>
            <w:tcBorders>
              <w:top w:val="nil"/>
              <w:bottom w:val="nil"/>
            </w:tcBorders>
          </w:tcPr>
          <w:p w:rsidR="005D0D4B" w:rsidRPr="00E23DFE" w:rsidRDefault="005D0D4B" w:rsidP="005D0D4B">
            <w:pPr>
              <w:jc w:val="right"/>
              <w:rPr>
                <w:bCs/>
                <w:sz w:val="20"/>
                <w:szCs w:val="20"/>
              </w:rPr>
            </w:pPr>
            <w:r>
              <w:rPr>
                <w:bCs/>
                <w:sz w:val="20"/>
                <w:szCs w:val="20"/>
              </w:rPr>
              <w:t>2 885</w:t>
            </w:r>
          </w:p>
          <w:p w:rsidR="005D0D4B" w:rsidRDefault="005D0D4B" w:rsidP="005D0D4B">
            <w:pPr>
              <w:jc w:val="right"/>
              <w:rPr>
                <w:bCs/>
                <w:sz w:val="20"/>
                <w:szCs w:val="20"/>
              </w:rPr>
            </w:pPr>
          </w:p>
          <w:p w:rsidR="005D0D4B" w:rsidRPr="00E23DFE" w:rsidRDefault="005D0D4B" w:rsidP="005D0D4B">
            <w:pPr>
              <w:jc w:val="right"/>
              <w:rPr>
                <w:bCs/>
                <w:sz w:val="20"/>
                <w:szCs w:val="20"/>
              </w:rPr>
            </w:pPr>
            <w:r>
              <w:rPr>
                <w:bCs/>
                <w:sz w:val="20"/>
                <w:szCs w:val="20"/>
              </w:rPr>
              <w:t>69 565</w:t>
            </w:r>
          </w:p>
        </w:tc>
      </w:tr>
      <w:tr w:rsidR="005D0D4B" w:rsidRPr="00E23DFE" w:rsidTr="005D0D4B">
        <w:trPr>
          <w:trHeight w:val="257"/>
        </w:trPr>
        <w:tc>
          <w:tcPr>
            <w:tcW w:w="3420" w:type="dxa"/>
            <w:tcBorders>
              <w:top w:val="nil"/>
              <w:left w:val="single" w:sz="4" w:space="0" w:color="auto"/>
              <w:bottom w:val="nil"/>
              <w:right w:val="single" w:sz="4" w:space="0" w:color="auto"/>
            </w:tcBorders>
          </w:tcPr>
          <w:p w:rsidR="005D0D4B" w:rsidRDefault="005D0D4B" w:rsidP="005D0D4B">
            <w:pPr>
              <w:rPr>
                <w:sz w:val="20"/>
                <w:szCs w:val="20"/>
              </w:rPr>
            </w:pPr>
            <w:r w:rsidRPr="00E23DFE">
              <w:rPr>
                <w:sz w:val="20"/>
                <w:szCs w:val="20"/>
              </w:rPr>
              <w:t xml:space="preserve">Tech. pomoc OP Doprava 2007-2013 </w:t>
            </w:r>
          </w:p>
          <w:p w:rsidR="005D0D4B" w:rsidRPr="00E23DFE" w:rsidRDefault="005D0D4B" w:rsidP="005D0D4B">
            <w:pPr>
              <w:rPr>
                <w:sz w:val="20"/>
                <w:szCs w:val="20"/>
              </w:rPr>
            </w:pPr>
            <w:r>
              <w:rPr>
                <w:sz w:val="20"/>
                <w:szCs w:val="20"/>
              </w:rPr>
              <w:t>Výdaje na programy spolufin. z EU-CEF</w:t>
            </w:r>
          </w:p>
        </w:tc>
        <w:tc>
          <w:tcPr>
            <w:tcW w:w="1152" w:type="dxa"/>
            <w:tcBorders>
              <w:top w:val="nil"/>
              <w:left w:val="single" w:sz="4" w:space="0" w:color="auto"/>
              <w:bottom w:val="nil"/>
              <w:right w:val="single" w:sz="4" w:space="0" w:color="auto"/>
            </w:tcBorders>
          </w:tcPr>
          <w:p w:rsidR="005D0D4B" w:rsidRDefault="005D0D4B" w:rsidP="005D0D4B">
            <w:pPr>
              <w:jc w:val="right"/>
              <w:rPr>
                <w:bCs/>
                <w:sz w:val="20"/>
                <w:szCs w:val="20"/>
              </w:rPr>
            </w:pPr>
            <w:r w:rsidRPr="00E23DFE">
              <w:rPr>
                <w:bCs/>
                <w:sz w:val="20"/>
                <w:szCs w:val="20"/>
              </w:rPr>
              <w:t>6</w:t>
            </w:r>
            <w:r>
              <w:rPr>
                <w:bCs/>
                <w:sz w:val="20"/>
                <w:szCs w:val="20"/>
              </w:rPr>
              <w:t> </w:t>
            </w:r>
            <w:r w:rsidRPr="00E23DFE">
              <w:rPr>
                <w:bCs/>
                <w:sz w:val="20"/>
                <w:szCs w:val="20"/>
              </w:rPr>
              <w:t>443</w:t>
            </w:r>
          </w:p>
          <w:p w:rsidR="005D0D4B" w:rsidRDefault="005D0D4B" w:rsidP="005D0D4B">
            <w:pPr>
              <w:jc w:val="right"/>
              <w:rPr>
                <w:bCs/>
                <w:sz w:val="20"/>
                <w:szCs w:val="20"/>
              </w:rPr>
            </w:pPr>
          </w:p>
          <w:p w:rsidR="005D0D4B" w:rsidRPr="00E23DFE" w:rsidRDefault="005D0D4B" w:rsidP="005D0D4B">
            <w:pPr>
              <w:jc w:val="right"/>
              <w:rPr>
                <w:bCs/>
                <w:sz w:val="20"/>
                <w:szCs w:val="20"/>
              </w:rPr>
            </w:pPr>
            <w:r>
              <w:rPr>
                <w:bCs/>
                <w:sz w:val="20"/>
                <w:szCs w:val="20"/>
              </w:rPr>
              <w:t>0</w:t>
            </w:r>
          </w:p>
        </w:tc>
        <w:tc>
          <w:tcPr>
            <w:tcW w:w="1152" w:type="dxa"/>
            <w:tcBorders>
              <w:top w:val="nil"/>
              <w:left w:val="single" w:sz="4" w:space="0" w:color="auto"/>
              <w:bottom w:val="nil"/>
              <w:right w:val="single" w:sz="4" w:space="0" w:color="auto"/>
            </w:tcBorders>
          </w:tcPr>
          <w:p w:rsidR="005D0D4B" w:rsidRDefault="005D0D4B" w:rsidP="005D0D4B">
            <w:pPr>
              <w:jc w:val="right"/>
              <w:rPr>
                <w:bCs/>
                <w:sz w:val="20"/>
                <w:szCs w:val="20"/>
              </w:rPr>
            </w:pPr>
            <w:r w:rsidRPr="00E23DFE">
              <w:rPr>
                <w:bCs/>
                <w:sz w:val="20"/>
                <w:szCs w:val="20"/>
              </w:rPr>
              <w:t>9</w:t>
            </w:r>
            <w:r>
              <w:rPr>
                <w:bCs/>
                <w:sz w:val="20"/>
                <w:szCs w:val="20"/>
              </w:rPr>
              <w:t> </w:t>
            </w:r>
            <w:r w:rsidRPr="00E23DFE">
              <w:rPr>
                <w:bCs/>
                <w:sz w:val="20"/>
                <w:szCs w:val="20"/>
              </w:rPr>
              <w:t>835</w:t>
            </w:r>
          </w:p>
          <w:p w:rsidR="005D0D4B" w:rsidRDefault="005D0D4B" w:rsidP="005D0D4B">
            <w:pPr>
              <w:jc w:val="right"/>
              <w:rPr>
                <w:bCs/>
                <w:sz w:val="20"/>
                <w:szCs w:val="20"/>
              </w:rPr>
            </w:pPr>
          </w:p>
          <w:p w:rsidR="005D0D4B" w:rsidRPr="00E23DFE" w:rsidRDefault="005D0D4B" w:rsidP="005D0D4B">
            <w:pPr>
              <w:jc w:val="right"/>
              <w:rPr>
                <w:bCs/>
                <w:sz w:val="20"/>
                <w:szCs w:val="20"/>
              </w:rPr>
            </w:pPr>
            <w:r>
              <w:rPr>
                <w:bCs/>
                <w:sz w:val="20"/>
                <w:szCs w:val="20"/>
              </w:rPr>
              <w:t>0</w:t>
            </w:r>
            <w:r w:rsidRPr="00E23DFE">
              <w:rPr>
                <w:bCs/>
                <w:sz w:val="20"/>
                <w:szCs w:val="20"/>
              </w:rPr>
              <w:t xml:space="preserve"> </w:t>
            </w:r>
          </w:p>
        </w:tc>
        <w:tc>
          <w:tcPr>
            <w:tcW w:w="1152" w:type="dxa"/>
            <w:tcBorders>
              <w:top w:val="nil"/>
              <w:left w:val="single" w:sz="4" w:space="0" w:color="auto"/>
              <w:bottom w:val="nil"/>
              <w:right w:val="single" w:sz="4" w:space="0" w:color="auto"/>
            </w:tcBorders>
          </w:tcPr>
          <w:p w:rsidR="005D0D4B" w:rsidRDefault="005D0D4B" w:rsidP="005D0D4B">
            <w:pPr>
              <w:jc w:val="right"/>
              <w:rPr>
                <w:bCs/>
                <w:sz w:val="20"/>
                <w:szCs w:val="20"/>
              </w:rPr>
            </w:pPr>
            <w:r w:rsidRPr="00E23DFE">
              <w:rPr>
                <w:bCs/>
                <w:sz w:val="20"/>
                <w:szCs w:val="20"/>
              </w:rPr>
              <w:t>5</w:t>
            </w:r>
            <w:r>
              <w:rPr>
                <w:bCs/>
                <w:sz w:val="20"/>
                <w:szCs w:val="20"/>
              </w:rPr>
              <w:t> </w:t>
            </w:r>
            <w:r w:rsidRPr="00E23DFE">
              <w:rPr>
                <w:bCs/>
                <w:sz w:val="20"/>
                <w:szCs w:val="20"/>
              </w:rPr>
              <w:t>501</w:t>
            </w:r>
          </w:p>
          <w:p w:rsidR="005D0D4B" w:rsidRDefault="005D0D4B" w:rsidP="005D0D4B">
            <w:pPr>
              <w:jc w:val="right"/>
              <w:rPr>
                <w:bCs/>
                <w:sz w:val="20"/>
                <w:szCs w:val="20"/>
              </w:rPr>
            </w:pPr>
          </w:p>
          <w:p w:rsidR="005D0D4B" w:rsidRPr="00E23DFE" w:rsidRDefault="005D0D4B" w:rsidP="005D0D4B">
            <w:pPr>
              <w:jc w:val="right"/>
              <w:rPr>
                <w:bCs/>
                <w:sz w:val="20"/>
                <w:szCs w:val="20"/>
              </w:rPr>
            </w:pPr>
            <w:r>
              <w:rPr>
                <w:bCs/>
                <w:sz w:val="20"/>
                <w:szCs w:val="20"/>
              </w:rPr>
              <w:t>0</w:t>
            </w:r>
            <w:r w:rsidRPr="00E23DFE">
              <w:rPr>
                <w:bCs/>
                <w:sz w:val="20"/>
                <w:szCs w:val="20"/>
              </w:rPr>
              <w:t xml:space="preserve"> </w:t>
            </w:r>
          </w:p>
        </w:tc>
        <w:tc>
          <w:tcPr>
            <w:tcW w:w="1152" w:type="dxa"/>
            <w:tcBorders>
              <w:top w:val="nil"/>
              <w:left w:val="single" w:sz="4" w:space="0" w:color="auto"/>
              <w:bottom w:val="nil"/>
              <w:right w:val="single" w:sz="4" w:space="0" w:color="auto"/>
            </w:tcBorders>
          </w:tcPr>
          <w:p w:rsidR="005D0D4B" w:rsidRDefault="005D0D4B" w:rsidP="005D0D4B">
            <w:pPr>
              <w:jc w:val="right"/>
              <w:rPr>
                <w:bCs/>
                <w:sz w:val="20"/>
                <w:szCs w:val="20"/>
              </w:rPr>
            </w:pPr>
            <w:r w:rsidRPr="00E23DFE">
              <w:rPr>
                <w:bCs/>
                <w:sz w:val="20"/>
                <w:szCs w:val="20"/>
              </w:rPr>
              <w:t>0</w:t>
            </w:r>
          </w:p>
          <w:p w:rsidR="005D0D4B" w:rsidRDefault="005D0D4B" w:rsidP="005D0D4B">
            <w:pPr>
              <w:jc w:val="right"/>
              <w:rPr>
                <w:bCs/>
                <w:sz w:val="20"/>
                <w:szCs w:val="20"/>
              </w:rPr>
            </w:pPr>
          </w:p>
          <w:p w:rsidR="005D0D4B" w:rsidRPr="00E23DFE" w:rsidRDefault="005D0D4B" w:rsidP="005D0D4B">
            <w:pPr>
              <w:jc w:val="right"/>
              <w:rPr>
                <w:bCs/>
                <w:sz w:val="20"/>
                <w:szCs w:val="20"/>
              </w:rPr>
            </w:pPr>
            <w:r>
              <w:rPr>
                <w:bCs/>
                <w:sz w:val="20"/>
                <w:szCs w:val="20"/>
              </w:rPr>
              <w:t>0</w:t>
            </w:r>
            <w:r w:rsidRPr="00E23DFE">
              <w:rPr>
                <w:bCs/>
                <w:sz w:val="20"/>
                <w:szCs w:val="20"/>
              </w:rPr>
              <w:t xml:space="preserve"> </w:t>
            </w:r>
          </w:p>
        </w:tc>
        <w:tc>
          <w:tcPr>
            <w:tcW w:w="1152" w:type="dxa"/>
            <w:tcBorders>
              <w:top w:val="nil"/>
              <w:left w:val="single" w:sz="4" w:space="0" w:color="auto"/>
              <w:bottom w:val="nil"/>
              <w:right w:val="single" w:sz="4" w:space="0" w:color="auto"/>
            </w:tcBorders>
          </w:tcPr>
          <w:p w:rsidR="005D0D4B" w:rsidRDefault="005D0D4B" w:rsidP="005D0D4B">
            <w:pPr>
              <w:jc w:val="right"/>
              <w:rPr>
                <w:bCs/>
                <w:sz w:val="20"/>
                <w:szCs w:val="20"/>
              </w:rPr>
            </w:pPr>
            <w:r w:rsidRPr="00E23DFE">
              <w:rPr>
                <w:bCs/>
                <w:sz w:val="20"/>
                <w:szCs w:val="20"/>
              </w:rPr>
              <w:t>0</w:t>
            </w:r>
          </w:p>
          <w:p w:rsidR="005D0D4B" w:rsidRDefault="005D0D4B" w:rsidP="005D0D4B">
            <w:pPr>
              <w:jc w:val="right"/>
              <w:rPr>
                <w:bCs/>
                <w:sz w:val="20"/>
                <w:szCs w:val="20"/>
              </w:rPr>
            </w:pPr>
          </w:p>
          <w:p w:rsidR="005D0D4B" w:rsidRPr="00E23DFE" w:rsidRDefault="005D0D4B" w:rsidP="005D0D4B">
            <w:pPr>
              <w:jc w:val="right"/>
              <w:rPr>
                <w:bCs/>
                <w:sz w:val="20"/>
                <w:szCs w:val="20"/>
              </w:rPr>
            </w:pPr>
            <w:r>
              <w:rPr>
                <w:bCs/>
                <w:sz w:val="20"/>
                <w:szCs w:val="20"/>
              </w:rPr>
              <w:t>22 729</w:t>
            </w:r>
            <w:r w:rsidRPr="00E23DFE">
              <w:rPr>
                <w:bCs/>
                <w:sz w:val="20"/>
                <w:szCs w:val="20"/>
              </w:rPr>
              <w:t xml:space="preserve"> </w:t>
            </w:r>
          </w:p>
        </w:tc>
      </w:tr>
      <w:tr w:rsidR="005D0D4B" w:rsidRPr="00E23DFE" w:rsidTr="005D0D4B">
        <w:trPr>
          <w:trHeight w:val="388"/>
        </w:trPr>
        <w:tc>
          <w:tcPr>
            <w:tcW w:w="3420" w:type="dxa"/>
            <w:tcBorders>
              <w:top w:val="nil"/>
              <w:bottom w:val="nil"/>
            </w:tcBorders>
          </w:tcPr>
          <w:p w:rsidR="005D0D4B" w:rsidRPr="00E23DFE" w:rsidRDefault="005D0D4B" w:rsidP="005D0D4B">
            <w:pPr>
              <w:rPr>
                <w:sz w:val="20"/>
                <w:szCs w:val="20"/>
              </w:rPr>
            </w:pPr>
            <w:r w:rsidRPr="00E23DFE">
              <w:rPr>
                <w:sz w:val="20"/>
                <w:szCs w:val="20"/>
              </w:rPr>
              <w:t>Podpora obnovy hist. žel. kol. vozidel (program 127 64</w:t>
            </w:r>
            <w:r>
              <w:rPr>
                <w:sz w:val="20"/>
                <w:szCs w:val="20"/>
              </w:rPr>
              <w:t>, 127 66</w:t>
            </w:r>
            <w:r w:rsidRPr="00E23DFE">
              <w:rPr>
                <w:sz w:val="20"/>
                <w:szCs w:val="20"/>
              </w:rPr>
              <w:t>)</w:t>
            </w:r>
          </w:p>
        </w:tc>
        <w:tc>
          <w:tcPr>
            <w:tcW w:w="1152" w:type="dxa"/>
            <w:tcBorders>
              <w:top w:val="nil"/>
              <w:bottom w:val="nil"/>
            </w:tcBorders>
          </w:tcPr>
          <w:p w:rsidR="005D0D4B" w:rsidRPr="00E23DFE" w:rsidRDefault="005D0D4B" w:rsidP="005D0D4B">
            <w:pPr>
              <w:jc w:val="right"/>
              <w:rPr>
                <w:bCs/>
                <w:sz w:val="20"/>
                <w:szCs w:val="20"/>
              </w:rPr>
            </w:pPr>
          </w:p>
          <w:p w:rsidR="005D0D4B" w:rsidRPr="00E23DFE" w:rsidRDefault="005D0D4B" w:rsidP="005D0D4B">
            <w:pPr>
              <w:jc w:val="right"/>
              <w:rPr>
                <w:bCs/>
                <w:sz w:val="20"/>
                <w:szCs w:val="20"/>
              </w:rPr>
            </w:pPr>
            <w:r w:rsidRPr="00E23DFE">
              <w:rPr>
                <w:bCs/>
                <w:sz w:val="20"/>
                <w:szCs w:val="20"/>
              </w:rPr>
              <w:t>506</w:t>
            </w:r>
          </w:p>
        </w:tc>
        <w:tc>
          <w:tcPr>
            <w:tcW w:w="1152" w:type="dxa"/>
            <w:tcBorders>
              <w:top w:val="nil"/>
              <w:bottom w:val="nil"/>
            </w:tcBorders>
          </w:tcPr>
          <w:p w:rsidR="005D0D4B" w:rsidRPr="00E23DFE" w:rsidRDefault="005D0D4B" w:rsidP="005D0D4B">
            <w:pPr>
              <w:jc w:val="right"/>
              <w:rPr>
                <w:bCs/>
                <w:sz w:val="20"/>
                <w:szCs w:val="20"/>
              </w:rPr>
            </w:pPr>
          </w:p>
          <w:p w:rsidR="005D0D4B" w:rsidRPr="00E23DFE" w:rsidRDefault="005D0D4B" w:rsidP="005D0D4B">
            <w:pPr>
              <w:jc w:val="right"/>
              <w:rPr>
                <w:bCs/>
                <w:sz w:val="20"/>
                <w:szCs w:val="20"/>
              </w:rPr>
            </w:pPr>
            <w:r w:rsidRPr="00E23DFE">
              <w:rPr>
                <w:bCs/>
                <w:sz w:val="20"/>
                <w:szCs w:val="20"/>
              </w:rPr>
              <w:t>1 096</w:t>
            </w:r>
          </w:p>
        </w:tc>
        <w:tc>
          <w:tcPr>
            <w:tcW w:w="1152" w:type="dxa"/>
            <w:tcBorders>
              <w:top w:val="nil"/>
              <w:bottom w:val="nil"/>
            </w:tcBorders>
          </w:tcPr>
          <w:p w:rsidR="005D0D4B" w:rsidRPr="00E23DFE" w:rsidRDefault="005D0D4B" w:rsidP="005D0D4B">
            <w:pPr>
              <w:jc w:val="right"/>
              <w:rPr>
                <w:bCs/>
                <w:sz w:val="20"/>
                <w:szCs w:val="20"/>
              </w:rPr>
            </w:pPr>
          </w:p>
          <w:p w:rsidR="005D0D4B" w:rsidRPr="00E23DFE" w:rsidRDefault="005D0D4B" w:rsidP="005D0D4B">
            <w:pPr>
              <w:jc w:val="right"/>
              <w:rPr>
                <w:bCs/>
                <w:sz w:val="20"/>
                <w:szCs w:val="20"/>
              </w:rPr>
            </w:pPr>
            <w:r w:rsidRPr="00E23DFE">
              <w:rPr>
                <w:bCs/>
                <w:sz w:val="20"/>
                <w:szCs w:val="20"/>
              </w:rPr>
              <w:t>1 331</w:t>
            </w:r>
          </w:p>
        </w:tc>
        <w:tc>
          <w:tcPr>
            <w:tcW w:w="1152" w:type="dxa"/>
            <w:tcBorders>
              <w:top w:val="nil"/>
              <w:bottom w:val="nil"/>
            </w:tcBorders>
          </w:tcPr>
          <w:p w:rsidR="005D0D4B" w:rsidRPr="00E23DFE" w:rsidRDefault="005D0D4B" w:rsidP="005D0D4B">
            <w:pPr>
              <w:jc w:val="right"/>
              <w:rPr>
                <w:bCs/>
                <w:sz w:val="20"/>
                <w:szCs w:val="20"/>
              </w:rPr>
            </w:pPr>
          </w:p>
          <w:p w:rsidR="005D0D4B" w:rsidRPr="00E23DFE" w:rsidRDefault="005D0D4B" w:rsidP="005D0D4B">
            <w:pPr>
              <w:jc w:val="right"/>
              <w:rPr>
                <w:bCs/>
                <w:sz w:val="20"/>
                <w:szCs w:val="20"/>
              </w:rPr>
            </w:pPr>
            <w:r w:rsidRPr="00E23DFE">
              <w:rPr>
                <w:bCs/>
                <w:sz w:val="20"/>
                <w:szCs w:val="20"/>
              </w:rPr>
              <w:t>3 693</w:t>
            </w:r>
          </w:p>
        </w:tc>
        <w:tc>
          <w:tcPr>
            <w:tcW w:w="1152" w:type="dxa"/>
            <w:tcBorders>
              <w:top w:val="nil"/>
              <w:bottom w:val="nil"/>
            </w:tcBorders>
          </w:tcPr>
          <w:p w:rsidR="005D0D4B" w:rsidRPr="00E23DFE" w:rsidRDefault="005D0D4B" w:rsidP="005D0D4B">
            <w:pPr>
              <w:jc w:val="right"/>
              <w:rPr>
                <w:bCs/>
                <w:sz w:val="20"/>
                <w:szCs w:val="20"/>
              </w:rPr>
            </w:pPr>
          </w:p>
          <w:p w:rsidR="005D0D4B" w:rsidRPr="00E23DFE" w:rsidRDefault="005D0D4B" w:rsidP="005D0D4B">
            <w:pPr>
              <w:jc w:val="right"/>
              <w:rPr>
                <w:bCs/>
                <w:sz w:val="20"/>
                <w:szCs w:val="20"/>
              </w:rPr>
            </w:pPr>
            <w:r>
              <w:rPr>
                <w:bCs/>
                <w:sz w:val="20"/>
                <w:szCs w:val="20"/>
              </w:rPr>
              <w:t>2 560</w:t>
            </w:r>
          </w:p>
        </w:tc>
      </w:tr>
      <w:tr w:rsidR="005D0D4B" w:rsidRPr="00E23DFE" w:rsidTr="005D0D4B">
        <w:trPr>
          <w:trHeight w:val="388"/>
        </w:trPr>
        <w:tc>
          <w:tcPr>
            <w:tcW w:w="3420" w:type="dxa"/>
            <w:tcBorders>
              <w:top w:val="nil"/>
              <w:bottom w:val="single" w:sz="4" w:space="0" w:color="auto"/>
            </w:tcBorders>
          </w:tcPr>
          <w:p w:rsidR="005D0D4B" w:rsidRPr="00E23DFE" w:rsidRDefault="005D0D4B" w:rsidP="005D0D4B">
            <w:pPr>
              <w:rPr>
                <w:sz w:val="20"/>
                <w:szCs w:val="20"/>
              </w:rPr>
            </w:pPr>
            <w:r w:rsidRPr="00E23DFE">
              <w:rPr>
                <w:sz w:val="20"/>
                <w:szCs w:val="20"/>
              </w:rPr>
              <w:t>Podpora provozu remorkéru Beskydy</w:t>
            </w:r>
          </w:p>
        </w:tc>
        <w:tc>
          <w:tcPr>
            <w:tcW w:w="1152" w:type="dxa"/>
            <w:tcBorders>
              <w:top w:val="nil"/>
              <w:bottom w:val="single" w:sz="4" w:space="0" w:color="auto"/>
            </w:tcBorders>
          </w:tcPr>
          <w:p w:rsidR="005D0D4B" w:rsidRPr="00E23DFE" w:rsidRDefault="005D0D4B" w:rsidP="005D0D4B">
            <w:pPr>
              <w:jc w:val="right"/>
              <w:rPr>
                <w:bCs/>
                <w:sz w:val="20"/>
                <w:szCs w:val="20"/>
              </w:rPr>
            </w:pPr>
            <w:r w:rsidRPr="00E23DFE">
              <w:rPr>
                <w:bCs/>
                <w:sz w:val="20"/>
                <w:szCs w:val="20"/>
              </w:rPr>
              <w:t>1 181</w:t>
            </w:r>
          </w:p>
        </w:tc>
        <w:tc>
          <w:tcPr>
            <w:tcW w:w="1152" w:type="dxa"/>
            <w:tcBorders>
              <w:top w:val="nil"/>
              <w:bottom w:val="single" w:sz="4" w:space="0" w:color="auto"/>
            </w:tcBorders>
          </w:tcPr>
          <w:p w:rsidR="005D0D4B" w:rsidRPr="00E23DFE" w:rsidRDefault="005D0D4B" w:rsidP="005D0D4B">
            <w:pPr>
              <w:jc w:val="right"/>
              <w:rPr>
                <w:bCs/>
                <w:sz w:val="20"/>
                <w:szCs w:val="20"/>
              </w:rPr>
            </w:pPr>
            <w:r w:rsidRPr="00E23DFE">
              <w:rPr>
                <w:bCs/>
                <w:sz w:val="20"/>
                <w:szCs w:val="20"/>
              </w:rPr>
              <w:t>0</w:t>
            </w:r>
          </w:p>
        </w:tc>
        <w:tc>
          <w:tcPr>
            <w:tcW w:w="1152" w:type="dxa"/>
            <w:tcBorders>
              <w:top w:val="nil"/>
              <w:bottom w:val="single" w:sz="4" w:space="0" w:color="auto"/>
            </w:tcBorders>
          </w:tcPr>
          <w:p w:rsidR="005D0D4B" w:rsidRPr="00E23DFE" w:rsidRDefault="005D0D4B" w:rsidP="005D0D4B">
            <w:pPr>
              <w:jc w:val="right"/>
              <w:rPr>
                <w:bCs/>
                <w:sz w:val="20"/>
                <w:szCs w:val="20"/>
              </w:rPr>
            </w:pPr>
            <w:r w:rsidRPr="00E23DFE">
              <w:rPr>
                <w:bCs/>
                <w:sz w:val="20"/>
                <w:szCs w:val="20"/>
              </w:rPr>
              <w:t>0</w:t>
            </w:r>
          </w:p>
        </w:tc>
        <w:tc>
          <w:tcPr>
            <w:tcW w:w="1152" w:type="dxa"/>
            <w:tcBorders>
              <w:top w:val="nil"/>
              <w:bottom w:val="single" w:sz="4" w:space="0" w:color="auto"/>
            </w:tcBorders>
          </w:tcPr>
          <w:p w:rsidR="005D0D4B" w:rsidRPr="00E23DFE" w:rsidRDefault="005D0D4B" w:rsidP="005D0D4B">
            <w:pPr>
              <w:jc w:val="right"/>
              <w:rPr>
                <w:bCs/>
                <w:sz w:val="20"/>
                <w:szCs w:val="20"/>
              </w:rPr>
            </w:pPr>
            <w:r w:rsidRPr="00E23DFE">
              <w:rPr>
                <w:bCs/>
                <w:sz w:val="20"/>
                <w:szCs w:val="20"/>
              </w:rPr>
              <w:t>0</w:t>
            </w:r>
          </w:p>
        </w:tc>
        <w:tc>
          <w:tcPr>
            <w:tcW w:w="1152" w:type="dxa"/>
            <w:tcBorders>
              <w:top w:val="nil"/>
              <w:bottom w:val="single" w:sz="4" w:space="0" w:color="auto"/>
            </w:tcBorders>
          </w:tcPr>
          <w:p w:rsidR="005D0D4B" w:rsidRPr="00E23DFE" w:rsidRDefault="005D0D4B" w:rsidP="005D0D4B">
            <w:pPr>
              <w:jc w:val="right"/>
              <w:rPr>
                <w:bCs/>
                <w:sz w:val="20"/>
                <w:szCs w:val="20"/>
              </w:rPr>
            </w:pPr>
            <w:r w:rsidRPr="00E23DFE">
              <w:rPr>
                <w:bCs/>
                <w:sz w:val="20"/>
                <w:szCs w:val="20"/>
              </w:rPr>
              <w:t>0</w:t>
            </w:r>
          </w:p>
        </w:tc>
      </w:tr>
    </w:tbl>
    <w:p w:rsidR="005D0D4B" w:rsidRPr="00E23DFE" w:rsidRDefault="005D0D4B" w:rsidP="002177CB">
      <w:pPr>
        <w:pStyle w:val="KOModrky"/>
        <w:tabs>
          <w:tab w:val="left" w:pos="708"/>
        </w:tabs>
        <w:spacing w:before="240" w:after="0"/>
      </w:pPr>
      <w:r>
        <w:tab/>
      </w:r>
      <w:r w:rsidRPr="00E23DFE">
        <w:t xml:space="preserve">Z vývojové řady je patrný poměrně rovnoměrný vývoj výdajů na úhradu ztráty                    ze závazku veřejné služby ve veřejné drážní osobní dopravě poskytované Českým dráhám, a.s. s tím, že v letech 2014 až 2018 jsou výdaje poprvé po řadě let vyšší z důvodu inflačního navýšení. </w:t>
      </w:r>
    </w:p>
    <w:p w:rsidR="005D0D4B" w:rsidRPr="00A151E9" w:rsidRDefault="005D0D4B" w:rsidP="005D0D4B">
      <w:pPr>
        <w:pStyle w:val="KOModrky"/>
        <w:tabs>
          <w:tab w:val="left" w:pos="708"/>
        </w:tabs>
        <w:spacing w:before="120" w:after="0"/>
      </w:pPr>
      <w:r>
        <w:tab/>
      </w:r>
      <w:r w:rsidRPr="00E23DFE">
        <w:t>Rovnoměrný v</w:t>
      </w:r>
      <w:r w:rsidR="008406B9">
        <w:t>ývoj také vykazuje v letech 2014</w:t>
      </w:r>
      <w:r w:rsidRPr="00E23DFE">
        <w:t xml:space="preserve"> - 2016 příspěvek na dopravní cestu nehrazený ze SFDI poskytovaný Správě železniční dopravní cesty, s.o. s výjimkou v roce 2015, ve kterém bylo nutné příspěvek navýšit z důvodu </w:t>
      </w:r>
      <w:r w:rsidRPr="00E23DFE">
        <w:rPr>
          <w:bCs/>
        </w:rPr>
        <w:t>krytí salda financování provozu dopravní cesty.</w:t>
      </w:r>
      <w:r w:rsidRPr="00E23DFE">
        <w:t xml:space="preserve"> Od roku 2017 dochází v souladu s legislativou k financování příspěvku prostřednictvím SFDI.</w:t>
      </w:r>
      <w:r w:rsidRPr="00207124">
        <w:rPr>
          <w:color w:val="FF0000"/>
        </w:rPr>
        <w:t xml:space="preserve"> </w:t>
      </w:r>
      <w:r w:rsidRPr="00E23DFE">
        <w:t>Výjimečná je dotace v roce 2015 poskytnutá SŽDC na úhradu škody za neodebranou elektrickou energii.</w:t>
      </w:r>
      <w:r w:rsidRPr="00207124">
        <w:rPr>
          <w:color w:val="FF0000"/>
        </w:rPr>
        <w:t xml:space="preserve"> </w:t>
      </w:r>
      <w:r w:rsidRPr="00A151E9">
        <w:t>V roce 2016 byla SŽDC nově poskytnuta dotace, ze které byly hrazeny kompenzace železničním dopravcům provozujícím veřejnou osobní dopravu, a to z důvodu omezení provozování dráhy, kdy bylo nutné nahradit vlaky autobusovou dopravou. Také tento titul byl v roce 2017 financován prostřednictvím rozpočtu SFDI.</w:t>
      </w:r>
    </w:p>
    <w:p w:rsidR="005D0D4B" w:rsidRPr="00A151E9" w:rsidRDefault="005D0D4B" w:rsidP="005D0D4B">
      <w:pPr>
        <w:pStyle w:val="KOModrky"/>
        <w:tabs>
          <w:tab w:val="left" w:pos="708"/>
        </w:tabs>
        <w:spacing w:before="120" w:after="0"/>
      </w:pPr>
      <w:r>
        <w:lastRenderedPageBreak/>
        <w:tab/>
      </w:r>
      <w:r w:rsidRPr="00A151E9">
        <w:t>Výdaje na úhradu poplatků vybíraných za letové provozní služby poskytované                      ve vzdušném prostoru v roce 2016 (poprvé od roku 2010) stouply na úroveň, která hradí skutečné náklady ŘLP, s.p.</w:t>
      </w:r>
    </w:p>
    <w:p w:rsidR="005D0D4B" w:rsidRDefault="005D0D4B" w:rsidP="005D0D4B">
      <w:pPr>
        <w:pStyle w:val="KOModrky"/>
        <w:spacing w:before="120" w:after="0"/>
      </w:pPr>
      <w:r>
        <w:tab/>
      </w:r>
      <w:r w:rsidRPr="00A151E9">
        <w:t>Obnova historických železničních kolejových vozidel byla z důvodu rostoucího zájmu</w:t>
      </w:r>
      <w:r w:rsidR="00357A01">
        <w:t xml:space="preserve"> vlastníků těchto vozidel v letech</w:t>
      </w:r>
      <w:r w:rsidRPr="00A151E9">
        <w:t xml:space="preserve"> 2017</w:t>
      </w:r>
      <w:r w:rsidR="00357A01">
        <w:t xml:space="preserve"> a 2018</w:t>
      </w:r>
      <w:r w:rsidRPr="00A151E9">
        <w:t xml:space="preserve"> podpořena vyšší</w:t>
      </w:r>
      <w:r w:rsidR="00357A01">
        <w:t>mi částkami</w:t>
      </w:r>
      <w:r w:rsidRPr="00A151E9">
        <w:t>. Technická pomoc Operačního programu Doprava 2007-2013, určená pro SŽDC, skončila v roce 2016. Podpora provozu remorkéru Beskydy byla realizována v letech 2012-2014, šlo o podporu malého rozsahu</w:t>
      </w:r>
      <w:r>
        <w:t xml:space="preserve"> </w:t>
      </w:r>
      <w:r w:rsidRPr="00A151E9">
        <w:t xml:space="preserve">(de minimis). </w:t>
      </w:r>
    </w:p>
    <w:p w:rsidR="00C224BE" w:rsidRPr="005D0D4B" w:rsidRDefault="009E69F4" w:rsidP="00457AAE">
      <w:pPr>
        <w:pStyle w:val="Nadp3"/>
      </w:pPr>
      <w:bookmarkStart w:id="341" w:name="_Toc1376823"/>
      <w:bookmarkStart w:id="342" w:name="_Toc2789412"/>
      <w:r>
        <w:t>3.2.10</w:t>
      </w:r>
      <w:r>
        <w:tab/>
        <w:t xml:space="preserve">  </w:t>
      </w:r>
      <w:r w:rsidR="00C224BE" w:rsidRPr="005D0D4B">
        <w:t xml:space="preserve">Neinvestiční </w:t>
      </w:r>
      <w:r w:rsidR="0036036B" w:rsidRPr="005D0D4B">
        <w:t>půjčené prostředky</w:t>
      </w:r>
      <w:r w:rsidR="00C224BE" w:rsidRPr="005D0D4B">
        <w:t xml:space="preserve"> podnikatelským subjektům</w:t>
      </w:r>
      <w:bookmarkEnd w:id="339"/>
      <w:bookmarkEnd w:id="340"/>
      <w:bookmarkEnd w:id="341"/>
      <w:bookmarkEnd w:id="342"/>
      <w:r w:rsidR="00C224BE" w:rsidRPr="005D0D4B">
        <w:t xml:space="preserve"> </w:t>
      </w:r>
    </w:p>
    <w:p w:rsidR="002559A7" w:rsidRPr="005D0D4B" w:rsidRDefault="002177CB" w:rsidP="002177CB">
      <w:pPr>
        <w:pStyle w:val="BodyText21"/>
        <w:spacing w:before="120" w:after="0"/>
        <w:ind w:left="0" w:right="-284" w:firstLine="709"/>
        <w:jc w:val="center"/>
      </w:pPr>
      <w:r>
        <w:tab/>
      </w:r>
      <w:r>
        <w:tab/>
      </w:r>
      <w:r>
        <w:tab/>
      </w:r>
      <w:r>
        <w:tab/>
      </w:r>
      <w:r>
        <w:tab/>
      </w:r>
      <w:r>
        <w:tab/>
      </w:r>
      <w:r>
        <w:tab/>
      </w:r>
      <w:r>
        <w:tab/>
      </w:r>
      <w:r>
        <w:tab/>
      </w:r>
      <w:r>
        <w:tab/>
        <w:t xml:space="preserve">     </w:t>
      </w:r>
      <w:r w:rsidR="002559A7" w:rsidRPr="005D0D4B">
        <w:t>v tis. Kč</w:t>
      </w:r>
    </w:p>
    <w:tbl>
      <w:tblPr>
        <w:tblW w:w="9101" w:type="dxa"/>
        <w:tblInd w:w="108"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3657"/>
        <w:gridCol w:w="1191"/>
        <w:gridCol w:w="1134"/>
        <w:gridCol w:w="1134"/>
        <w:gridCol w:w="1191"/>
        <w:gridCol w:w="794"/>
      </w:tblGrid>
      <w:tr w:rsidR="005D0D4B" w:rsidRPr="001C2F0B" w:rsidTr="002177CB">
        <w:tc>
          <w:tcPr>
            <w:tcW w:w="3657" w:type="dxa"/>
            <w:tcBorders>
              <w:right w:val="single" w:sz="4" w:space="0" w:color="auto"/>
            </w:tcBorders>
          </w:tcPr>
          <w:p w:rsidR="005D0D4B" w:rsidRPr="001C2F0B" w:rsidRDefault="005D0D4B" w:rsidP="005D0D4B">
            <w:pPr>
              <w:jc w:val="center"/>
              <w:rPr>
                <w:sz w:val="22"/>
              </w:rPr>
            </w:pPr>
          </w:p>
          <w:p w:rsidR="005D0D4B" w:rsidRPr="001C2F0B" w:rsidRDefault="005D0D4B" w:rsidP="005D0D4B">
            <w:pPr>
              <w:jc w:val="center"/>
              <w:rPr>
                <w:sz w:val="22"/>
              </w:rPr>
            </w:pPr>
            <w:r w:rsidRPr="001C2F0B">
              <w:rPr>
                <w:sz w:val="22"/>
              </w:rPr>
              <w:t>Ukazatel</w:t>
            </w:r>
          </w:p>
        </w:tc>
        <w:tc>
          <w:tcPr>
            <w:tcW w:w="1191" w:type="dxa"/>
            <w:tcBorders>
              <w:top w:val="single" w:sz="4" w:space="0" w:color="auto"/>
              <w:bottom w:val="single" w:sz="4" w:space="0" w:color="auto"/>
              <w:right w:val="single" w:sz="4" w:space="0" w:color="auto"/>
            </w:tcBorders>
            <w:vAlign w:val="center"/>
          </w:tcPr>
          <w:p w:rsidR="005D0D4B" w:rsidRPr="001C2F0B" w:rsidRDefault="005D0D4B" w:rsidP="005D0D4B">
            <w:pPr>
              <w:jc w:val="center"/>
              <w:rPr>
                <w:sz w:val="22"/>
              </w:rPr>
            </w:pPr>
            <w:r w:rsidRPr="001C2F0B">
              <w:rPr>
                <w:sz w:val="22"/>
              </w:rPr>
              <w:t>Skutečnost</w:t>
            </w:r>
          </w:p>
          <w:p w:rsidR="005D0D4B" w:rsidRPr="001C2F0B" w:rsidRDefault="005D0D4B" w:rsidP="005D0D4B">
            <w:pPr>
              <w:jc w:val="center"/>
              <w:rPr>
                <w:sz w:val="22"/>
              </w:rPr>
            </w:pPr>
            <w:r w:rsidRPr="001C2F0B">
              <w:rPr>
                <w:sz w:val="22"/>
              </w:rPr>
              <w:t>2017</w:t>
            </w:r>
          </w:p>
        </w:tc>
        <w:tc>
          <w:tcPr>
            <w:tcW w:w="1134" w:type="dxa"/>
            <w:tcBorders>
              <w:top w:val="single" w:sz="4" w:space="0" w:color="auto"/>
              <w:left w:val="single" w:sz="4" w:space="0" w:color="auto"/>
              <w:bottom w:val="single" w:sz="4" w:space="0" w:color="auto"/>
              <w:right w:val="single" w:sz="4" w:space="0" w:color="auto"/>
            </w:tcBorders>
            <w:vAlign w:val="center"/>
          </w:tcPr>
          <w:p w:rsidR="005D0D4B" w:rsidRPr="001C2F0B" w:rsidRDefault="005D0D4B" w:rsidP="005D0D4B">
            <w:pPr>
              <w:jc w:val="center"/>
              <w:rPr>
                <w:sz w:val="22"/>
              </w:rPr>
            </w:pPr>
            <w:r w:rsidRPr="001C2F0B">
              <w:rPr>
                <w:sz w:val="22"/>
              </w:rPr>
              <w:t>Schválený</w:t>
            </w:r>
          </w:p>
          <w:p w:rsidR="005D0D4B" w:rsidRPr="001C2F0B" w:rsidRDefault="005D0D4B" w:rsidP="005D0D4B">
            <w:pPr>
              <w:jc w:val="center"/>
              <w:rPr>
                <w:sz w:val="22"/>
              </w:rPr>
            </w:pPr>
            <w:r w:rsidRPr="001C2F0B">
              <w:rPr>
                <w:sz w:val="22"/>
              </w:rPr>
              <w:t>rozpočet</w:t>
            </w:r>
          </w:p>
          <w:p w:rsidR="005D0D4B" w:rsidRPr="001C2F0B" w:rsidRDefault="005D0D4B" w:rsidP="005D0D4B">
            <w:pPr>
              <w:jc w:val="center"/>
              <w:rPr>
                <w:sz w:val="22"/>
              </w:rPr>
            </w:pPr>
            <w:r w:rsidRPr="001C2F0B">
              <w:rPr>
                <w:sz w:val="22"/>
              </w:rPr>
              <w:t>2018</w:t>
            </w:r>
          </w:p>
        </w:tc>
        <w:tc>
          <w:tcPr>
            <w:tcW w:w="1134" w:type="dxa"/>
            <w:tcBorders>
              <w:top w:val="single" w:sz="4" w:space="0" w:color="auto"/>
              <w:left w:val="single" w:sz="4" w:space="0" w:color="auto"/>
              <w:bottom w:val="single" w:sz="4" w:space="0" w:color="auto"/>
              <w:right w:val="single" w:sz="4" w:space="0" w:color="auto"/>
            </w:tcBorders>
            <w:vAlign w:val="center"/>
          </w:tcPr>
          <w:p w:rsidR="005D0D4B" w:rsidRPr="001C2F0B" w:rsidRDefault="005D0D4B" w:rsidP="005D0D4B">
            <w:pPr>
              <w:jc w:val="center"/>
              <w:rPr>
                <w:sz w:val="22"/>
              </w:rPr>
            </w:pPr>
            <w:r w:rsidRPr="001C2F0B">
              <w:rPr>
                <w:sz w:val="22"/>
              </w:rPr>
              <w:t>Upravený</w:t>
            </w:r>
          </w:p>
          <w:p w:rsidR="005D0D4B" w:rsidRPr="001C2F0B" w:rsidRDefault="005D0D4B" w:rsidP="005D0D4B">
            <w:pPr>
              <w:jc w:val="center"/>
              <w:rPr>
                <w:sz w:val="22"/>
              </w:rPr>
            </w:pPr>
            <w:r w:rsidRPr="001C2F0B">
              <w:rPr>
                <w:sz w:val="22"/>
              </w:rPr>
              <w:t>rozpočet</w:t>
            </w:r>
          </w:p>
          <w:p w:rsidR="005D0D4B" w:rsidRPr="001C2F0B" w:rsidRDefault="005D0D4B" w:rsidP="005D0D4B">
            <w:pPr>
              <w:jc w:val="center"/>
              <w:rPr>
                <w:sz w:val="22"/>
              </w:rPr>
            </w:pPr>
            <w:r w:rsidRPr="001C2F0B">
              <w:rPr>
                <w:sz w:val="22"/>
              </w:rPr>
              <w:t>2018</w:t>
            </w:r>
          </w:p>
        </w:tc>
        <w:tc>
          <w:tcPr>
            <w:tcW w:w="1191" w:type="dxa"/>
            <w:tcBorders>
              <w:top w:val="single" w:sz="4" w:space="0" w:color="auto"/>
              <w:left w:val="single" w:sz="4" w:space="0" w:color="auto"/>
              <w:bottom w:val="single" w:sz="4" w:space="0" w:color="auto"/>
            </w:tcBorders>
            <w:vAlign w:val="center"/>
          </w:tcPr>
          <w:p w:rsidR="005D0D4B" w:rsidRPr="001C2F0B" w:rsidRDefault="005D0D4B" w:rsidP="005D0D4B">
            <w:pPr>
              <w:jc w:val="center"/>
              <w:rPr>
                <w:sz w:val="22"/>
              </w:rPr>
            </w:pPr>
            <w:r w:rsidRPr="001C2F0B">
              <w:rPr>
                <w:sz w:val="22"/>
              </w:rPr>
              <w:t>Skutečnost</w:t>
            </w:r>
          </w:p>
          <w:p w:rsidR="005D0D4B" w:rsidRPr="001C2F0B" w:rsidRDefault="005D0D4B" w:rsidP="005D0D4B">
            <w:pPr>
              <w:jc w:val="center"/>
              <w:rPr>
                <w:sz w:val="22"/>
              </w:rPr>
            </w:pPr>
            <w:r w:rsidRPr="001C2F0B">
              <w:rPr>
                <w:sz w:val="22"/>
              </w:rPr>
              <w:t>2018</w:t>
            </w:r>
          </w:p>
        </w:tc>
        <w:tc>
          <w:tcPr>
            <w:tcW w:w="794" w:type="dxa"/>
            <w:tcBorders>
              <w:top w:val="single" w:sz="4" w:space="0" w:color="auto"/>
              <w:left w:val="single" w:sz="4" w:space="0" w:color="auto"/>
              <w:bottom w:val="single" w:sz="4" w:space="0" w:color="auto"/>
            </w:tcBorders>
            <w:vAlign w:val="center"/>
          </w:tcPr>
          <w:p w:rsidR="005D0D4B" w:rsidRPr="001C2F0B" w:rsidRDefault="005D0D4B" w:rsidP="005D0D4B">
            <w:pPr>
              <w:jc w:val="center"/>
              <w:rPr>
                <w:sz w:val="22"/>
              </w:rPr>
            </w:pPr>
            <w:r w:rsidRPr="001C2F0B">
              <w:rPr>
                <w:sz w:val="22"/>
              </w:rPr>
              <w:t>Index</w:t>
            </w:r>
          </w:p>
          <w:p w:rsidR="005D0D4B" w:rsidRPr="001C2F0B" w:rsidRDefault="005D0D4B" w:rsidP="005D0D4B">
            <w:pPr>
              <w:jc w:val="center"/>
              <w:rPr>
                <w:sz w:val="22"/>
              </w:rPr>
            </w:pPr>
            <w:r w:rsidRPr="001C2F0B">
              <w:rPr>
                <w:sz w:val="22"/>
              </w:rPr>
              <w:t>18/17         (v %)</w:t>
            </w:r>
          </w:p>
        </w:tc>
      </w:tr>
      <w:tr w:rsidR="005D0D4B" w:rsidRPr="001C2F0B" w:rsidTr="002177CB">
        <w:tc>
          <w:tcPr>
            <w:tcW w:w="3657" w:type="dxa"/>
            <w:tcBorders>
              <w:top w:val="single" w:sz="4" w:space="0" w:color="auto"/>
              <w:bottom w:val="single" w:sz="4" w:space="0" w:color="auto"/>
              <w:right w:val="single" w:sz="4" w:space="0" w:color="auto"/>
            </w:tcBorders>
          </w:tcPr>
          <w:p w:rsidR="005D0D4B" w:rsidRPr="001C2F0B" w:rsidRDefault="005D0D4B" w:rsidP="005D0D4B">
            <w:pPr>
              <w:jc w:val="center"/>
              <w:rPr>
                <w:sz w:val="22"/>
              </w:rPr>
            </w:pPr>
            <w:r w:rsidRPr="001C2F0B">
              <w:rPr>
                <w:sz w:val="22"/>
              </w:rPr>
              <w:t>a</w:t>
            </w:r>
          </w:p>
        </w:tc>
        <w:tc>
          <w:tcPr>
            <w:tcW w:w="1191" w:type="dxa"/>
            <w:tcBorders>
              <w:top w:val="single" w:sz="4" w:space="0" w:color="auto"/>
              <w:bottom w:val="single" w:sz="4" w:space="0" w:color="auto"/>
              <w:right w:val="single" w:sz="4" w:space="0" w:color="auto"/>
            </w:tcBorders>
          </w:tcPr>
          <w:p w:rsidR="005D0D4B" w:rsidRPr="001C2F0B" w:rsidRDefault="005D0D4B" w:rsidP="005D0D4B">
            <w:pPr>
              <w:jc w:val="center"/>
              <w:rPr>
                <w:sz w:val="22"/>
              </w:rPr>
            </w:pPr>
            <w:r w:rsidRPr="001C2F0B">
              <w:rPr>
                <w:sz w:val="22"/>
              </w:rPr>
              <w:t>1</w:t>
            </w:r>
          </w:p>
        </w:tc>
        <w:tc>
          <w:tcPr>
            <w:tcW w:w="1134" w:type="dxa"/>
            <w:tcBorders>
              <w:top w:val="single" w:sz="4" w:space="0" w:color="auto"/>
              <w:left w:val="single" w:sz="4" w:space="0" w:color="auto"/>
              <w:bottom w:val="single" w:sz="4" w:space="0" w:color="auto"/>
              <w:right w:val="single" w:sz="4" w:space="0" w:color="auto"/>
            </w:tcBorders>
          </w:tcPr>
          <w:p w:rsidR="005D0D4B" w:rsidRPr="001C2F0B" w:rsidRDefault="005D0D4B" w:rsidP="005D0D4B">
            <w:pPr>
              <w:jc w:val="center"/>
              <w:rPr>
                <w:sz w:val="22"/>
              </w:rPr>
            </w:pPr>
            <w:r w:rsidRPr="001C2F0B">
              <w:rPr>
                <w:sz w:val="22"/>
              </w:rPr>
              <w:t>2</w:t>
            </w:r>
          </w:p>
        </w:tc>
        <w:tc>
          <w:tcPr>
            <w:tcW w:w="1134" w:type="dxa"/>
            <w:tcBorders>
              <w:top w:val="single" w:sz="4" w:space="0" w:color="auto"/>
              <w:left w:val="single" w:sz="4" w:space="0" w:color="auto"/>
              <w:bottom w:val="single" w:sz="4" w:space="0" w:color="auto"/>
              <w:right w:val="single" w:sz="4" w:space="0" w:color="auto"/>
            </w:tcBorders>
          </w:tcPr>
          <w:p w:rsidR="005D0D4B" w:rsidRPr="001C2F0B" w:rsidRDefault="005D0D4B" w:rsidP="005D0D4B">
            <w:pPr>
              <w:jc w:val="center"/>
              <w:rPr>
                <w:sz w:val="22"/>
              </w:rPr>
            </w:pPr>
            <w:r w:rsidRPr="001C2F0B">
              <w:rPr>
                <w:sz w:val="22"/>
              </w:rPr>
              <w:t>3</w:t>
            </w:r>
          </w:p>
        </w:tc>
        <w:tc>
          <w:tcPr>
            <w:tcW w:w="1191" w:type="dxa"/>
            <w:tcBorders>
              <w:top w:val="single" w:sz="4" w:space="0" w:color="auto"/>
              <w:left w:val="single" w:sz="4" w:space="0" w:color="auto"/>
              <w:bottom w:val="single" w:sz="4" w:space="0" w:color="auto"/>
              <w:right w:val="single" w:sz="4" w:space="0" w:color="auto"/>
            </w:tcBorders>
          </w:tcPr>
          <w:p w:rsidR="005D0D4B" w:rsidRPr="001C2F0B" w:rsidRDefault="005D0D4B" w:rsidP="005D0D4B">
            <w:pPr>
              <w:jc w:val="center"/>
              <w:rPr>
                <w:sz w:val="22"/>
              </w:rPr>
            </w:pPr>
            <w:r w:rsidRPr="001C2F0B">
              <w:rPr>
                <w:sz w:val="22"/>
              </w:rPr>
              <w:t>4</w:t>
            </w:r>
          </w:p>
        </w:tc>
        <w:tc>
          <w:tcPr>
            <w:tcW w:w="794" w:type="dxa"/>
            <w:tcBorders>
              <w:top w:val="single" w:sz="4" w:space="0" w:color="auto"/>
              <w:left w:val="single" w:sz="4" w:space="0" w:color="auto"/>
              <w:bottom w:val="single" w:sz="4" w:space="0" w:color="auto"/>
            </w:tcBorders>
          </w:tcPr>
          <w:p w:rsidR="005D0D4B" w:rsidRPr="001C2F0B" w:rsidRDefault="005D0D4B" w:rsidP="005D0D4B">
            <w:pPr>
              <w:jc w:val="center"/>
              <w:rPr>
                <w:sz w:val="22"/>
              </w:rPr>
            </w:pPr>
            <w:r w:rsidRPr="001C2F0B">
              <w:rPr>
                <w:sz w:val="22"/>
              </w:rPr>
              <w:t>5</w:t>
            </w:r>
          </w:p>
        </w:tc>
      </w:tr>
      <w:tr w:rsidR="005D0D4B" w:rsidRPr="001C2F0B" w:rsidTr="002177CB">
        <w:tc>
          <w:tcPr>
            <w:tcW w:w="3657" w:type="dxa"/>
            <w:tcBorders>
              <w:top w:val="single" w:sz="4" w:space="0" w:color="auto"/>
              <w:bottom w:val="nil"/>
              <w:right w:val="single" w:sz="4" w:space="0" w:color="auto"/>
            </w:tcBorders>
          </w:tcPr>
          <w:p w:rsidR="005D0D4B" w:rsidRPr="001C2F0B" w:rsidRDefault="005D0D4B" w:rsidP="005D0D4B">
            <w:pPr>
              <w:ind w:left="-70"/>
              <w:rPr>
                <w:b/>
                <w:sz w:val="20"/>
                <w:szCs w:val="20"/>
              </w:rPr>
            </w:pPr>
            <w:r w:rsidRPr="001C2F0B">
              <w:rPr>
                <w:b/>
                <w:sz w:val="20"/>
                <w:szCs w:val="20"/>
              </w:rPr>
              <w:t>Neinvestiční půjčené prostředky podnikatelským subjektům</w:t>
            </w:r>
          </w:p>
          <w:p w:rsidR="005D0D4B" w:rsidRPr="001C2F0B" w:rsidRDefault="005D0D4B" w:rsidP="005D0D4B">
            <w:pPr>
              <w:ind w:left="-68"/>
              <w:rPr>
                <w:sz w:val="20"/>
                <w:szCs w:val="20"/>
              </w:rPr>
            </w:pPr>
            <w:r w:rsidRPr="001C2F0B">
              <w:rPr>
                <w:sz w:val="20"/>
                <w:szCs w:val="20"/>
              </w:rPr>
              <w:t>v tom:</w:t>
            </w:r>
          </w:p>
        </w:tc>
        <w:tc>
          <w:tcPr>
            <w:tcW w:w="1191" w:type="dxa"/>
            <w:tcBorders>
              <w:top w:val="single" w:sz="4" w:space="0" w:color="auto"/>
              <w:bottom w:val="nil"/>
              <w:right w:val="single" w:sz="4" w:space="0" w:color="auto"/>
            </w:tcBorders>
          </w:tcPr>
          <w:p w:rsidR="005D0D4B" w:rsidRPr="001C2F0B" w:rsidRDefault="005D0D4B" w:rsidP="005D0D4B">
            <w:pPr>
              <w:jc w:val="right"/>
              <w:rPr>
                <w:b/>
                <w:sz w:val="20"/>
                <w:szCs w:val="20"/>
              </w:rPr>
            </w:pPr>
          </w:p>
          <w:p w:rsidR="005D0D4B" w:rsidRPr="001C2F0B" w:rsidRDefault="005D0D4B" w:rsidP="005D0D4B">
            <w:pPr>
              <w:jc w:val="right"/>
              <w:rPr>
                <w:b/>
                <w:sz w:val="20"/>
                <w:szCs w:val="20"/>
              </w:rPr>
            </w:pPr>
            <w:r w:rsidRPr="001C2F0B">
              <w:rPr>
                <w:b/>
                <w:sz w:val="20"/>
                <w:szCs w:val="20"/>
              </w:rPr>
              <w:t>0</w:t>
            </w:r>
          </w:p>
        </w:tc>
        <w:tc>
          <w:tcPr>
            <w:tcW w:w="1134" w:type="dxa"/>
            <w:tcBorders>
              <w:top w:val="single" w:sz="4" w:space="0" w:color="auto"/>
              <w:left w:val="single" w:sz="4" w:space="0" w:color="auto"/>
              <w:bottom w:val="nil"/>
              <w:right w:val="single" w:sz="4" w:space="0" w:color="auto"/>
            </w:tcBorders>
          </w:tcPr>
          <w:p w:rsidR="005D0D4B" w:rsidRPr="001C2F0B" w:rsidRDefault="005D0D4B" w:rsidP="005D0D4B">
            <w:pPr>
              <w:jc w:val="right"/>
              <w:rPr>
                <w:b/>
                <w:sz w:val="20"/>
                <w:szCs w:val="20"/>
              </w:rPr>
            </w:pPr>
          </w:p>
          <w:p w:rsidR="005D0D4B" w:rsidRPr="001C2F0B" w:rsidRDefault="005D0D4B" w:rsidP="005D0D4B">
            <w:pPr>
              <w:jc w:val="right"/>
              <w:rPr>
                <w:b/>
                <w:sz w:val="20"/>
                <w:szCs w:val="20"/>
              </w:rPr>
            </w:pPr>
            <w:r w:rsidRPr="001C2F0B">
              <w:rPr>
                <w:b/>
                <w:sz w:val="20"/>
                <w:szCs w:val="20"/>
              </w:rPr>
              <w:t>0</w:t>
            </w:r>
          </w:p>
        </w:tc>
        <w:tc>
          <w:tcPr>
            <w:tcW w:w="1134" w:type="dxa"/>
            <w:tcBorders>
              <w:top w:val="single" w:sz="4" w:space="0" w:color="auto"/>
              <w:left w:val="single" w:sz="4" w:space="0" w:color="auto"/>
              <w:bottom w:val="nil"/>
              <w:right w:val="single" w:sz="4" w:space="0" w:color="auto"/>
            </w:tcBorders>
          </w:tcPr>
          <w:p w:rsidR="005D0D4B" w:rsidRPr="001C2F0B" w:rsidRDefault="005D0D4B" w:rsidP="005D0D4B">
            <w:pPr>
              <w:jc w:val="right"/>
              <w:rPr>
                <w:b/>
                <w:sz w:val="20"/>
                <w:szCs w:val="20"/>
              </w:rPr>
            </w:pPr>
          </w:p>
          <w:p w:rsidR="005D0D4B" w:rsidRPr="001C2F0B" w:rsidRDefault="005D0D4B" w:rsidP="005D0D4B">
            <w:pPr>
              <w:jc w:val="right"/>
              <w:rPr>
                <w:b/>
                <w:sz w:val="20"/>
                <w:szCs w:val="20"/>
              </w:rPr>
            </w:pPr>
            <w:r w:rsidRPr="001C2F0B">
              <w:rPr>
                <w:b/>
                <w:sz w:val="20"/>
                <w:szCs w:val="20"/>
              </w:rPr>
              <w:t>42 350</w:t>
            </w:r>
          </w:p>
        </w:tc>
        <w:tc>
          <w:tcPr>
            <w:tcW w:w="1191" w:type="dxa"/>
            <w:tcBorders>
              <w:top w:val="single" w:sz="4" w:space="0" w:color="auto"/>
              <w:left w:val="single" w:sz="4" w:space="0" w:color="auto"/>
              <w:bottom w:val="nil"/>
              <w:right w:val="single" w:sz="4" w:space="0" w:color="auto"/>
            </w:tcBorders>
          </w:tcPr>
          <w:p w:rsidR="005D0D4B" w:rsidRPr="001C2F0B" w:rsidRDefault="005D0D4B" w:rsidP="005D0D4B">
            <w:pPr>
              <w:jc w:val="right"/>
              <w:rPr>
                <w:b/>
                <w:sz w:val="20"/>
                <w:szCs w:val="20"/>
              </w:rPr>
            </w:pPr>
          </w:p>
          <w:p w:rsidR="005D0D4B" w:rsidRPr="001C2F0B" w:rsidRDefault="005D0D4B" w:rsidP="005D0D4B">
            <w:pPr>
              <w:jc w:val="right"/>
              <w:rPr>
                <w:b/>
                <w:sz w:val="20"/>
                <w:szCs w:val="20"/>
              </w:rPr>
            </w:pPr>
            <w:r w:rsidRPr="001C2F0B">
              <w:rPr>
                <w:b/>
                <w:sz w:val="20"/>
                <w:szCs w:val="20"/>
              </w:rPr>
              <w:t>42 350</w:t>
            </w:r>
          </w:p>
        </w:tc>
        <w:tc>
          <w:tcPr>
            <w:tcW w:w="794" w:type="dxa"/>
            <w:tcBorders>
              <w:top w:val="single" w:sz="4" w:space="0" w:color="auto"/>
              <w:left w:val="single" w:sz="4" w:space="0" w:color="auto"/>
              <w:bottom w:val="nil"/>
            </w:tcBorders>
          </w:tcPr>
          <w:p w:rsidR="005D0D4B" w:rsidRPr="001C2F0B" w:rsidRDefault="005D0D4B" w:rsidP="005D0D4B">
            <w:pPr>
              <w:jc w:val="right"/>
              <w:rPr>
                <w:b/>
                <w:sz w:val="20"/>
                <w:szCs w:val="20"/>
              </w:rPr>
            </w:pPr>
          </w:p>
          <w:p w:rsidR="005D0D4B" w:rsidRPr="001C2F0B" w:rsidRDefault="005D0D4B" w:rsidP="005D0D4B">
            <w:pPr>
              <w:jc w:val="right"/>
              <w:rPr>
                <w:b/>
                <w:sz w:val="20"/>
                <w:szCs w:val="20"/>
              </w:rPr>
            </w:pPr>
            <w:r w:rsidRPr="001C2F0B">
              <w:rPr>
                <w:b/>
                <w:sz w:val="20"/>
                <w:szCs w:val="20"/>
              </w:rPr>
              <w:t>x</w:t>
            </w:r>
          </w:p>
        </w:tc>
      </w:tr>
      <w:tr w:rsidR="005D0D4B" w:rsidRPr="001C2F0B" w:rsidTr="002177CB">
        <w:tc>
          <w:tcPr>
            <w:tcW w:w="3657" w:type="dxa"/>
            <w:tcBorders>
              <w:top w:val="nil"/>
              <w:bottom w:val="single" w:sz="4" w:space="0" w:color="auto"/>
              <w:right w:val="single" w:sz="4" w:space="0" w:color="auto"/>
            </w:tcBorders>
          </w:tcPr>
          <w:p w:rsidR="005D0D4B" w:rsidRPr="001C2F0B" w:rsidRDefault="005D0D4B" w:rsidP="005D0D4B">
            <w:pPr>
              <w:ind w:left="-68"/>
              <w:rPr>
                <w:sz w:val="20"/>
                <w:szCs w:val="20"/>
              </w:rPr>
            </w:pPr>
            <w:r w:rsidRPr="001C2F0B">
              <w:rPr>
                <w:sz w:val="20"/>
                <w:szCs w:val="20"/>
              </w:rPr>
              <w:t>Návratná finanční výpomoc - CENDIS, s.p.</w:t>
            </w:r>
          </w:p>
        </w:tc>
        <w:tc>
          <w:tcPr>
            <w:tcW w:w="1191" w:type="dxa"/>
            <w:tcBorders>
              <w:top w:val="nil"/>
              <w:left w:val="single" w:sz="4" w:space="0" w:color="auto"/>
              <w:bottom w:val="single" w:sz="4" w:space="0" w:color="auto"/>
              <w:right w:val="single" w:sz="4" w:space="0" w:color="auto"/>
            </w:tcBorders>
          </w:tcPr>
          <w:p w:rsidR="005D0D4B" w:rsidRPr="001C2F0B" w:rsidRDefault="005D0D4B" w:rsidP="005D0D4B">
            <w:pPr>
              <w:jc w:val="right"/>
              <w:rPr>
                <w:sz w:val="20"/>
                <w:szCs w:val="20"/>
              </w:rPr>
            </w:pPr>
            <w:r w:rsidRPr="001C2F0B">
              <w:rPr>
                <w:sz w:val="20"/>
                <w:szCs w:val="20"/>
              </w:rPr>
              <w:t>0</w:t>
            </w:r>
          </w:p>
        </w:tc>
        <w:tc>
          <w:tcPr>
            <w:tcW w:w="1134" w:type="dxa"/>
            <w:tcBorders>
              <w:top w:val="nil"/>
              <w:left w:val="single" w:sz="4" w:space="0" w:color="auto"/>
              <w:bottom w:val="single" w:sz="4" w:space="0" w:color="auto"/>
              <w:right w:val="single" w:sz="4" w:space="0" w:color="auto"/>
            </w:tcBorders>
          </w:tcPr>
          <w:p w:rsidR="005D0D4B" w:rsidRPr="001C2F0B" w:rsidRDefault="005D0D4B" w:rsidP="005D0D4B">
            <w:pPr>
              <w:jc w:val="right"/>
              <w:rPr>
                <w:sz w:val="20"/>
                <w:szCs w:val="20"/>
              </w:rPr>
            </w:pPr>
            <w:r w:rsidRPr="001C2F0B">
              <w:rPr>
                <w:sz w:val="20"/>
                <w:szCs w:val="20"/>
              </w:rPr>
              <w:t>0</w:t>
            </w:r>
          </w:p>
        </w:tc>
        <w:tc>
          <w:tcPr>
            <w:tcW w:w="1134" w:type="dxa"/>
            <w:tcBorders>
              <w:top w:val="nil"/>
              <w:left w:val="single" w:sz="4" w:space="0" w:color="auto"/>
              <w:bottom w:val="single" w:sz="4" w:space="0" w:color="auto"/>
              <w:right w:val="single" w:sz="4" w:space="0" w:color="auto"/>
            </w:tcBorders>
          </w:tcPr>
          <w:p w:rsidR="005D0D4B" w:rsidRPr="001C2F0B" w:rsidRDefault="005D0D4B" w:rsidP="005D0D4B">
            <w:pPr>
              <w:jc w:val="right"/>
              <w:rPr>
                <w:sz w:val="20"/>
                <w:szCs w:val="20"/>
              </w:rPr>
            </w:pPr>
            <w:r w:rsidRPr="001C2F0B">
              <w:rPr>
                <w:sz w:val="20"/>
                <w:szCs w:val="20"/>
              </w:rPr>
              <w:t>42 350</w:t>
            </w:r>
          </w:p>
        </w:tc>
        <w:tc>
          <w:tcPr>
            <w:tcW w:w="1191" w:type="dxa"/>
            <w:tcBorders>
              <w:top w:val="nil"/>
              <w:left w:val="single" w:sz="4" w:space="0" w:color="auto"/>
              <w:bottom w:val="single" w:sz="4" w:space="0" w:color="auto"/>
              <w:right w:val="single" w:sz="4" w:space="0" w:color="auto"/>
            </w:tcBorders>
          </w:tcPr>
          <w:p w:rsidR="005D0D4B" w:rsidRPr="001C2F0B" w:rsidRDefault="005D0D4B" w:rsidP="005D0D4B">
            <w:pPr>
              <w:jc w:val="right"/>
              <w:rPr>
                <w:sz w:val="20"/>
                <w:szCs w:val="20"/>
              </w:rPr>
            </w:pPr>
            <w:r w:rsidRPr="001C2F0B">
              <w:rPr>
                <w:sz w:val="20"/>
                <w:szCs w:val="20"/>
              </w:rPr>
              <w:t>42 350</w:t>
            </w:r>
          </w:p>
        </w:tc>
        <w:tc>
          <w:tcPr>
            <w:tcW w:w="794" w:type="dxa"/>
            <w:tcBorders>
              <w:top w:val="nil"/>
              <w:left w:val="single" w:sz="4" w:space="0" w:color="auto"/>
              <w:bottom w:val="single" w:sz="4" w:space="0" w:color="auto"/>
            </w:tcBorders>
          </w:tcPr>
          <w:p w:rsidR="005D0D4B" w:rsidRPr="001C2F0B" w:rsidRDefault="005D0D4B" w:rsidP="005D0D4B">
            <w:pPr>
              <w:jc w:val="right"/>
              <w:rPr>
                <w:sz w:val="20"/>
                <w:szCs w:val="20"/>
              </w:rPr>
            </w:pPr>
            <w:r w:rsidRPr="001C2F0B">
              <w:rPr>
                <w:sz w:val="20"/>
                <w:szCs w:val="20"/>
              </w:rPr>
              <w:t>x</w:t>
            </w:r>
          </w:p>
        </w:tc>
      </w:tr>
    </w:tbl>
    <w:p w:rsidR="002559A7" w:rsidRPr="005D0D4B" w:rsidRDefault="002559A7" w:rsidP="002559A7">
      <w:pPr>
        <w:pStyle w:val="KOModrky"/>
        <w:spacing w:before="240"/>
        <w:rPr>
          <w:b/>
          <w:u w:val="single"/>
        </w:rPr>
      </w:pPr>
      <w:r w:rsidRPr="005D0D4B">
        <w:rPr>
          <w:b/>
          <w:u w:val="single"/>
        </w:rPr>
        <w:t>Návratná finanční výpomoc - CENDIS, s.p.</w:t>
      </w:r>
    </w:p>
    <w:p w:rsidR="005D0D4B" w:rsidRPr="001C2F0B" w:rsidRDefault="005D0D4B" w:rsidP="005D0D4B">
      <w:pPr>
        <w:pStyle w:val="KOMtext"/>
      </w:pPr>
      <w:bookmarkStart w:id="343" w:name="_Toc413413664"/>
      <w:bookmarkStart w:id="344" w:name="_Toc508879875"/>
      <w:bookmarkStart w:id="345" w:name="_Toc508880151"/>
      <w:r w:rsidRPr="001C2F0B">
        <w:t>Prostředky pro tento titul nebyly pro rok 2018 rozpočtovány. Finanční krytí tohoto výdaje bylo zajištěno vnitřním rozpočtovým opatřením v rámci ukazatelů schváleného státního rozpočtu. Finanční výpomoc státnímu podniku CENDIS byla poskytnuta</w:t>
      </w:r>
      <w:r>
        <w:t xml:space="preserve"> ve výši 42 350 tis. Kč </w:t>
      </w:r>
      <w:r w:rsidRPr="001C2F0B">
        <w:t xml:space="preserve">  ve 3. čtvrtletí na neinvestiční výdaje spojené s implementační fází projektu Systému jednotného tarifu s termínem splatnosti do 31.12.2020.</w:t>
      </w:r>
    </w:p>
    <w:p w:rsidR="005D0D4B" w:rsidRDefault="005D0D4B" w:rsidP="005D0D4B">
      <w:pPr>
        <w:pStyle w:val="KOModrky"/>
        <w:tabs>
          <w:tab w:val="left" w:pos="708"/>
        </w:tabs>
      </w:pPr>
      <w:r>
        <w:tab/>
      </w:r>
      <w:r w:rsidRPr="001C2F0B">
        <w:t>Návratná finanční výpomoc byla Ministerstvem dopravy poskytnuta poprvé v roce 2015, a to ve výši 2 000 tis. Kč s.p. CENDIS za účelem překlenutí počátečního přechodného období v důsledku změny hlavního předmětu podnikání státního podniku. Tato finanční výpomoc byla splacena v roce 2016. Další návratná výpomoc byla poskytnuta s.p. CENDIS v roce 2016 ve výši 5 000 tis. Kč a byla splacena v roce 2018.</w:t>
      </w:r>
    </w:p>
    <w:p w:rsidR="00185BC4" w:rsidRPr="005D0D4B" w:rsidRDefault="009E69F4" w:rsidP="009E69F4">
      <w:pPr>
        <w:pStyle w:val="Nadp3"/>
      </w:pPr>
      <w:bookmarkStart w:id="346" w:name="_Toc1376824"/>
      <w:bookmarkStart w:id="347" w:name="_Toc2789413"/>
      <w:r>
        <w:t>3.2.11</w:t>
      </w:r>
      <w:r>
        <w:tab/>
        <w:t xml:space="preserve">  </w:t>
      </w:r>
      <w:r w:rsidR="00185BC4" w:rsidRPr="005D0D4B">
        <w:t>Neinvestiční transfery státním fondům</w:t>
      </w:r>
      <w:bookmarkEnd w:id="309"/>
      <w:bookmarkEnd w:id="343"/>
      <w:bookmarkEnd w:id="344"/>
      <w:bookmarkEnd w:id="345"/>
      <w:bookmarkEnd w:id="346"/>
      <w:bookmarkEnd w:id="347"/>
      <w:r w:rsidR="00185BC4" w:rsidRPr="005D0D4B">
        <w:t xml:space="preserve"> </w:t>
      </w:r>
    </w:p>
    <w:p w:rsidR="00824DE7" w:rsidRPr="005D0D4B" w:rsidRDefault="00824DE7" w:rsidP="002177CB">
      <w:pPr>
        <w:spacing w:before="120"/>
        <w:ind w:left="357" w:right="142"/>
        <w:jc w:val="right"/>
      </w:pPr>
      <w:r w:rsidRPr="005D0D4B">
        <w:t xml:space="preserve">                            v tis. Kč</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1134"/>
        <w:gridCol w:w="1134"/>
        <w:gridCol w:w="1202"/>
        <w:gridCol w:w="1134"/>
        <w:gridCol w:w="1275"/>
      </w:tblGrid>
      <w:tr w:rsidR="00193DBF" w:rsidRPr="00E6070E" w:rsidTr="0018067C">
        <w:tc>
          <w:tcPr>
            <w:tcW w:w="3118" w:type="dxa"/>
          </w:tcPr>
          <w:p w:rsidR="00193DBF" w:rsidRPr="00E6070E" w:rsidRDefault="00193DBF" w:rsidP="0018067C">
            <w:pPr>
              <w:jc w:val="center"/>
              <w:rPr>
                <w:sz w:val="22"/>
              </w:rPr>
            </w:pPr>
          </w:p>
          <w:p w:rsidR="00193DBF" w:rsidRPr="00E6070E" w:rsidRDefault="00193DBF" w:rsidP="0018067C">
            <w:pPr>
              <w:jc w:val="center"/>
              <w:rPr>
                <w:sz w:val="22"/>
              </w:rPr>
            </w:pPr>
            <w:r w:rsidRPr="00E6070E">
              <w:rPr>
                <w:sz w:val="22"/>
              </w:rPr>
              <w:t>Ukazatel</w:t>
            </w:r>
          </w:p>
        </w:tc>
        <w:tc>
          <w:tcPr>
            <w:tcW w:w="1134" w:type="dxa"/>
            <w:vAlign w:val="center"/>
          </w:tcPr>
          <w:p w:rsidR="00193DBF" w:rsidRPr="00E6070E" w:rsidRDefault="00193DBF" w:rsidP="00EB6EC7">
            <w:pPr>
              <w:jc w:val="center"/>
              <w:rPr>
                <w:sz w:val="22"/>
              </w:rPr>
            </w:pPr>
            <w:r>
              <w:rPr>
                <w:sz w:val="22"/>
              </w:rPr>
              <w:t>Skutečnost</w:t>
            </w:r>
            <w:r w:rsidRPr="00E6070E">
              <w:rPr>
                <w:sz w:val="22"/>
              </w:rPr>
              <w:t xml:space="preserve"> 2017</w:t>
            </w:r>
          </w:p>
        </w:tc>
        <w:tc>
          <w:tcPr>
            <w:tcW w:w="1134" w:type="dxa"/>
            <w:vAlign w:val="center"/>
          </w:tcPr>
          <w:p w:rsidR="00193DBF" w:rsidRPr="00E6070E" w:rsidRDefault="00193DBF" w:rsidP="0018067C">
            <w:pPr>
              <w:jc w:val="center"/>
              <w:rPr>
                <w:sz w:val="22"/>
              </w:rPr>
            </w:pPr>
            <w:r w:rsidRPr="00E6070E">
              <w:rPr>
                <w:sz w:val="22"/>
              </w:rPr>
              <w:t>Schválený</w:t>
            </w:r>
          </w:p>
          <w:p w:rsidR="00193DBF" w:rsidRPr="00E6070E" w:rsidRDefault="00193DBF" w:rsidP="0018067C">
            <w:pPr>
              <w:jc w:val="center"/>
              <w:rPr>
                <w:sz w:val="22"/>
              </w:rPr>
            </w:pPr>
            <w:r w:rsidRPr="00E6070E">
              <w:rPr>
                <w:sz w:val="22"/>
              </w:rPr>
              <w:t>rozpočet</w:t>
            </w:r>
          </w:p>
          <w:p w:rsidR="00193DBF" w:rsidRPr="00E6070E" w:rsidRDefault="00193DBF" w:rsidP="0018067C">
            <w:pPr>
              <w:jc w:val="center"/>
              <w:rPr>
                <w:sz w:val="22"/>
              </w:rPr>
            </w:pPr>
            <w:r w:rsidRPr="00E6070E">
              <w:rPr>
                <w:sz w:val="22"/>
              </w:rPr>
              <w:t>2018</w:t>
            </w:r>
          </w:p>
        </w:tc>
        <w:tc>
          <w:tcPr>
            <w:tcW w:w="1202" w:type="dxa"/>
            <w:vAlign w:val="center"/>
          </w:tcPr>
          <w:p w:rsidR="00193DBF" w:rsidRPr="00E6070E" w:rsidRDefault="00193DBF" w:rsidP="0018067C">
            <w:pPr>
              <w:jc w:val="center"/>
              <w:rPr>
                <w:sz w:val="22"/>
              </w:rPr>
            </w:pPr>
            <w:r w:rsidRPr="00E6070E">
              <w:rPr>
                <w:sz w:val="22"/>
              </w:rPr>
              <w:t>Upravený</w:t>
            </w:r>
          </w:p>
          <w:p w:rsidR="00193DBF" w:rsidRPr="00E6070E" w:rsidRDefault="00193DBF" w:rsidP="0018067C">
            <w:pPr>
              <w:jc w:val="center"/>
              <w:rPr>
                <w:sz w:val="22"/>
              </w:rPr>
            </w:pPr>
            <w:r w:rsidRPr="00E6070E">
              <w:rPr>
                <w:sz w:val="22"/>
              </w:rPr>
              <w:t>rozpočet</w:t>
            </w:r>
          </w:p>
          <w:p w:rsidR="00193DBF" w:rsidRPr="00E6070E" w:rsidRDefault="00193DBF" w:rsidP="0018067C">
            <w:pPr>
              <w:jc w:val="center"/>
              <w:rPr>
                <w:sz w:val="22"/>
              </w:rPr>
            </w:pPr>
            <w:r w:rsidRPr="00E6070E">
              <w:rPr>
                <w:sz w:val="22"/>
              </w:rPr>
              <w:t>2018</w:t>
            </w:r>
          </w:p>
        </w:tc>
        <w:tc>
          <w:tcPr>
            <w:tcW w:w="1134" w:type="dxa"/>
            <w:vAlign w:val="center"/>
          </w:tcPr>
          <w:p w:rsidR="00193DBF" w:rsidRPr="00E6070E" w:rsidRDefault="00193DBF" w:rsidP="00EB6EC7">
            <w:pPr>
              <w:jc w:val="center"/>
              <w:rPr>
                <w:sz w:val="22"/>
              </w:rPr>
            </w:pPr>
            <w:r>
              <w:rPr>
                <w:sz w:val="22"/>
              </w:rPr>
              <w:t xml:space="preserve">Skutečnost </w:t>
            </w:r>
            <w:r w:rsidRPr="00E6070E">
              <w:rPr>
                <w:sz w:val="22"/>
              </w:rPr>
              <w:t>2018</w:t>
            </w:r>
          </w:p>
        </w:tc>
        <w:tc>
          <w:tcPr>
            <w:tcW w:w="1275" w:type="dxa"/>
            <w:vAlign w:val="center"/>
          </w:tcPr>
          <w:p w:rsidR="00193DBF" w:rsidRPr="00E6070E" w:rsidRDefault="00193DBF" w:rsidP="0018067C">
            <w:pPr>
              <w:jc w:val="center"/>
              <w:rPr>
                <w:sz w:val="22"/>
              </w:rPr>
            </w:pPr>
            <w:r w:rsidRPr="00E6070E">
              <w:rPr>
                <w:sz w:val="22"/>
              </w:rPr>
              <w:t>Index</w:t>
            </w:r>
          </w:p>
          <w:p w:rsidR="00193DBF" w:rsidRPr="00E6070E" w:rsidRDefault="00193DBF" w:rsidP="0018067C">
            <w:pPr>
              <w:jc w:val="center"/>
              <w:rPr>
                <w:sz w:val="22"/>
              </w:rPr>
            </w:pPr>
            <w:r w:rsidRPr="00E6070E">
              <w:rPr>
                <w:sz w:val="22"/>
              </w:rPr>
              <w:t>18/17         (v %)</w:t>
            </w:r>
          </w:p>
        </w:tc>
      </w:tr>
      <w:tr w:rsidR="00193DBF" w:rsidRPr="00E6070E" w:rsidTr="0018067C">
        <w:tc>
          <w:tcPr>
            <w:tcW w:w="3118" w:type="dxa"/>
            <w:tcBorders>
              <w:bottom w:val="single" w:sz="4" w:space="0" w:color="auto"/>
            </w:tcBorders>
          </w:tcPr>
          <w:p w:rsidR="00193DBF" w:rsidRPr="00E6070E" w:rsidRDefault="00193DBF" w:rsidP="0018067C">
            <w:pPr>
              <w:jc w:val="center"/>
              <w:rPr>
                <w:sz w:val="22"/>
              </w:rPr>
            </w:pPr>
            <w:r w:rsidRPr="00E6070E">
              <w:rPr>
                <w:sz w:val="22"/>
              </w:rPr>
              <w:t>A</w:t>
            </w:r>
          </w:p>
        </w:tc>
        <w:tc>
          <w:tcPr>
            <w:tcW w:w="1134" w:type="dxa"/>
            <w:tcBorders>
              <w:bottom w:val="single" w:sz="4" w:space="0" w:color="auto"/>
            </w:tcBorders>
          </w:tcPr>
          <w:p w:rsidR="00193DBF" w:rsidRPr="00E6070E" w:rsidRDefault="00193DBF" w:rsidP="0018067C">
            <w:pPr>
              <w:jc w:val="center"/>
              <w:rPr>
                <w:sz w:val="22"/>
              </w:rPr>
            </w:pPr>
            <w:r w:rsidRPr="00E6070E">
              <w:rPr>
                <w:sz w:val="22"/>
              </w:rPr>
              <w:t>1</w:t>
            </w:r>
          </w:p>
        </w:tc>
        <w:tc>
          <w:tcPr>
            <w:tcW w:w="1134" w:type="dxa"/>
            <w:tcBorders>
              <w:bottom w:val="single" w:sz="4" w:space="0" w:color="auto"/>
            </w:tcBorders>
          </w:tcPr>
          <w:p w:rsidR="00193DBF" w:rsidRPr="00E6070E" w:rsidRDefault="00193DBF" w:rsidP="0018067C">
            <w:pPr>
              <w:jc w:val="center"/>
              <w:rPr>
                <w:sz w:val="22"/>
              </w:rPr>
            </w:pPr>
            <w:r w:rsidRPr="00E6070E">
              <w:rPr>
                <w:sz w:val="22"/>
              </w:rPr>
              <w:t>2</w:t>
            </w:r>
          </w:p>
        </w:tc>
        <w:tc>
          <w:tcPr>
            <w:tcW w:w="1202" w:type="dxa"/>
            <w:tcBorders>
              <w:bottom w:val="single" w:sz="4" w:space="0" w:color="auto"/>
            </w:tcBorders>
          </w:tcPr>
          <w:p w:rsidR="00193DBF" w:rsidRPr="00E6070E" w:rsidRDefault="00193DBF" w:rsidP="0018067C">
            <w:pPr>
              <w:jc w:val="center"/>
              <w:rPr>
                <w:sz w:val="22"/>
              </w:rPr>
            </w:pPr>
            <w:r w:rsidRPr="00E6070E">
              <w:rPr>
                <w:sz w:val="22"/>
              </w:rPr>
              <w:t>3</w:t>
            </w:r>
          </w:p>
        </w:tc>
        <w:tc>
          <w:tcPr>
            <w:tcW w:w="1134" w:type="dxa"/>
            <w:tcBorders>
              <w:bottom w:val="single" w:sz="4" w:space="0" w:color="auto"/>
            </w:tcBorders>
          </w:tcPr>
          <w:p w:rsidR="00193DBF" w:rsidRPr="00E6070E" w:rsidRDefault="00193DBF" w:rsidP="0018067C">
            <w:pPr>
              <w:jc w:val="center"/>
              <w:rPr>
                <w:sz w:val="22"/>
              </w:rPr>
            </w:pPr>
            <w:r w:rsidRPr="00E6070E">
              <w:rPr>
                <w:sz w:val="22"/>
              </w:rPr>
              <w:t>4</w:t>
            </w:r>
          </w:p>
        </w:tc>
        <w:tc>
          <w:tcPr>
            <w:tcW w:w="1275" w:type="dxa"/>
            <w:tcBorders>
              <w:bottom w:val="single" w:sz="4" w:space="0" w:color="auto"/>
            </w:tcBorders>
          </w:tcPr>
          <w:p w:rsidR="00193DBF" w:rsidRPr="00E6070E" w:rsidRDefault="00193DBF" w:rsidP="0018067C">
            <w:pPr>
              <w:jc w:val="center"/>
              <w:rPr>
                <w:sz w:val="22"/>
              </w:rPr>
            </w:pPr>
            <w:r w:rsidRPr="00E6070E">
              <w:rPr>
                <w:sz w:val="22"/>
              </w:rPr>
              <w:t>5</w:t>
            </w:r>
          </w:p>
        </w:tc>
      </w:tr>
      <w:tr w:rsidR="00193DBF" w:rsidRPr="00BC7E42" w:rsidTr="0018067C">
        <w:trPr>
          <w:trHeight w:val="70"/>
        </w:trPr>
        <w:tc>
          <w:tcPr>
            <w:tcW w:w="3118" w:type="dxa"/>
            <w:tcBorders>
              <w:top w:val="single" w:sz="4" w:space="0" w:color="auto"/>
              <w:left w:val="single" w:sz="4" w:space="0" w:color="auto"/>
              <w:bottom w:val="single" w:sz="4" w:space="0" w:color="auto"/>
              <w:right w:val="single" w:sz="4" w:space="0" w:color="auto"/>
            </w:tcBorders>
          </w:tcPr>
          <w:p w:rsidR="00193DBF" w:rsidRPr="00BC7E42" w:rsidRDefault="00193DBF" w:rsidP="0018067C">
            <w:pPr>
              <w:pStyle w:val="Zkladntext"/>
              <w:jc w:val="left"/>
              <w:rPr>
                <w:b/>
                <w:bCs/>
                <w:color w:val="FF0000"/>
                <w:sz w:val="20"/>
                <w:szCs w:val="20"/>
              </w:rPr>
            </w:pPr>
            <w:r w:rsidRPr="00E6070E">
              <w:rPr>
                <w:b/>
                <w:sz w:val="20"/>
                <w:szCs w:val="20"/>
              </w:rPr>
              <w:t>Neinvestiční transfer SFDI</w:t>
            </w:r>
          </w:p>
        </w:tc>
        <w:tc>
          <w:tcPr>
            <w:tcW w:w="1134" w:type="dxa"/>
            <w:tcBorders>
              <w:top w:val="single" w:sz="4" w:space="0" w:color="auto"/>
              <w:left w:val="single" w:sz="4" w:space="0" w:color="auto"/>
              <w:bottom w:val="single" w:sz="4" w:space="0" w:color="auto"/>
              <w:right w:val="single" w:sz="4" w:space="0" w:color="auto"/>
            </w:tcBorders>
            <w:vAlign w:val="center"/>
          </w:tcPr>
          <w:p w:rsidR="00193DBF" w:rsidRPr="00BC7E42" w:rsidRDefault="00193DBF" w:rsidP="0018067C">
            <w:pPr>
              <w:jc w:val="right"/>
              <w:rPr>
                <w:b/>
                <w:bCs/>
                <w:color w:val="FF0000"/>
                <w:sz w:val="20"/>
              </w:rPr>
            </w:pPr>
            <w:r w:rsidRPr="00920B9E">
              <w:rPr>
                <w:b/>
                <w:bCs/>
                <w:sz w:val="20"/>
              </w:rPr>
              <w:t>9 880 920</w:t>
            </w:r>
          </w:p>
        </w:tc>
        <w:tc>
          <w:tcPr>
            <w:tcW w:w="1134" w:type="dxa"/>
            <w:tcBorders>
              <w:top w:val="single" w:sz="4" w:space="0" w:color="auto"/>
              <w:left w:val="single" w:sz="4" w:space="0" w:color="auto"/>
              <w:bottom w:val="single" w:sz="4" w:space="0" w:color="auto"/>
              <w:right w:val="single" w:sz="4" w:space="0" w:color="auto"/>
            </w:tcBorders>
            <w:vAlign w:val="center"/>
          </w:tcPr>
          <w:p w:rsidR="00193DBF" w:rsidRPr="00E6070E" w:rsidRDefault="00193DBF" w:rsidP="0018067C">
            <w:pPr>
              <w:jc w:val="right"/>
              <w:rPr>
                <w:b/>
                <w:bCs/>
                <w:sz w:val="20"/>
              </w:rPr>
            </w:pPr>
            <w:r w:rsidRPr="00E6070E">
              <w:rPr>
                <w:b/>
                <w:bCs/>
                <w:sz w:val="20"/>
              </w:rPr>
              <w:t>4 958 142</w:t>
            </w:r>
          </w:p>
        </w:tc>
        <w:tc>
          <w:tcPr>
            <w:tcW w:w="1202" w:type="dxa"/>
            <w:tcBorders>
              <w:top w:val="single" w:sz="4" w:space="0" w:color="auto"/>
              <w:left w:val="single" w:sz="4" w:space="0" w:color="auto"/>
              <w:bottom w:val="single" w:sz="4" w:space="0" w:color="auto"/>
              <w:right w:val="single" w:sz="4" w:space="0" w:color="auto"/>
            </w:tcBorders>
            <w:vAlign w:val="center"/>
          </w:tcPr>
          <w:p w:rsidR="00193DBF" w:rsidRPr="00E6070E" w:rsidRDefault="00193DBF" w:rsidP="0018067C">
            <w:pPr>
              <w:jc w:val="right"/>
              <w:rPr>
                <w:b/>
                <w:bCs/>
                <w:sz w:val="20"/>
              </w:rPr>
            </w:pPr>
            <w:r w:rsidRPr="00E6070E">
              <w:rPr>
                <w:b/>
                <w:bCs/>
                <w:sz w:val="20"/>
              </w:rPr>
              <w:t>6 959 105</w:t>
            </w:r>
          </w:p>
        </w:tc>
        <w:tc>
          <w:tcPr>
            <w:tcW w:w="1134" w:type="dxa"/>
            <w:tcBorders>
              <w:top w:val="single" w:sz="4" w:space="0" w:color="auto"/>
              <w:left w:val="single" w:sz="4" w:space="0" w:color="auto"/>
              <w:bottom w:val="single" w:sz="4" w:space="0" w:color="auto"/>
              <w:right w:val="single" w:sz="4" w:space="0" w:color="auto"/>
            </w:tcBorders>
            <w:vAlign w:val="center"/>
          </w:tcPr>
          <w:p w:rsidR="00193DBF" w:rsidRPr="00BC7E42" w:rsidRDefault="00193DBF" w:rsidP="0018067C">
            <w:pPr>
              <w:jc w:val="right"/>
              <w:rPr>
                <w:b/>
                <w:bCs/>
                <w:color w:val="FF0000"/>
                <w:sz w:val="20"/>
              </w:rPr>
            </w:pPr>
            <w:r w:rsidRPr="00E6070E">
              <w:rPr>
                <w:b/>
                <w:bCs/>
                <w:sz w:val="20"/>
              </w:rPr>
              <w:t>6 887 713</w:t>
            </w:r>
          </w:p>
        </w:tc>
        <w:tc>
          <w:tcPr>
            <w:tcW w:w="1275" w:type="dxa"/>
            <w:tcBorders>
              <w:top w:val="single" w:sz="4" w:space="0" w:color="auto"/>
              <w:left w:val="single" w:sz="4" w:space="0" w:color="auto"/>
              <w:bottom w:val="single" w:sz="4" w:space="0" w:color="auto"/>
              <w:right w:val="single" w:sz="4" w:space="0" w:color="auto"/>
            </w:tcBorders>
            <w:vAlign w:val="center"/>
          </w:tcPr>
          <w:p w:rsidR="00193DBF" w:rsidRPr="00BC7E42" w:rsidRDefault="00193DBF" w:rsidP="0018067C">
            <w:pPr>
              <w:jc w:val="right"/>
              <w:rPr>
                <w:b/>
                <w:bCs/>
                <w:color w:val="FF0000"/>
                <w:sz w:val="20"/>
              </w:rPr>
            </w:pPr>
            <w:r w:rsidRPr="00920B9E">
              <w:rPr>
                <w:b/>
                <w:bCs/>
                <w:sz w:val="20"/>
              </w:rPr>
              <w:t>69,7</w:t>
            </w:r>
            <w:r w:rsidR="0005478E">
              <w:rPr>
                <w:b/>
                <w:bCs/>
                <w:sz w:val="20"/>
              </w:rPr>
              <w:t>1</w:t>
            </w:r>
          </w:p>
        </w:tc>
      </w:tr>
    </w:tbl>
    <w:p w:rsidR="00193DBF" w:rsidRPr="0059596F" w:rsidRDefault="00193DBF" w:rsidP="00193DBF">
      <w:pPr>
        <w:pStyle w:val="Znormal"/>
        <w:ind w:firstLine="709"/>
      </w:pPr>
      <w:r w:rsidRPr="0015232F">
        <w:t xml:space="preserve">Schválený rozpočet ve výši 4 958 142 tis. Kč </w:t>
      </w:r>
      <w:r w:rsidRPr="00054E0C">
        <w:t xml:space="preserve">byl v průběhu roku 2018 upraven </w:t>
      </w:r>
      <w:r w:rsidRPr="00054E0C">
        <w:br/>
        <w:t xml:space="preserve">na </w:t>
      </w:r>
      <w:r w:rsidRPr="00E6070E">
        <w:t>6 959 </w:t>
      </w:r>
      <w:r w:rsidRPr="00054E0C">
        <w:t xml:space="preserve">105 tis. Kč, přičemž k navýšení došlo zejména převodem prostředků </w:t>
      </w:r>
      <w:r w:rsidRPr="00CF1B06">
        <w:t xml:space="preserve">z kapitoly </w:t>
      </w:r>
      <w:r w:rsidR="00A37A80">
        <w:br/>
      </w:r>
      <w:r w:rsidRPr="00CF1B06">
        <w:t>398-VPS</w:t>
      </w:r>
      <w:r w:rsidRPr="00207124">
        <w:rPr>
          <w:color w:val="FF0000"/>
        </w:rPr>
        <w:t xml:space="preserve"> </w:t>
      </w:r>
      <w:r w:rsidRPr="00CF1B06">
        <w:t>na financování oprav silnic II. a III. třídy</w:t>
      </w:r>
      <w:r>
        <w:t xml:space="preserve"> ve vlastnictví krajů</w:t>
      </w:r>
      <w:r w:rsidRPr="00CF1B06">
        <w:t xml:space="preserve"> a komunikací plnících funkci nevybudovaného silničního okruhu kolem Prahy. Státnímu fondu dopravní infrastruktury byly převedeny </w:t>
      </w:r>
      <w:r>
        <w:t>k 31.12.2018</w:t>
      </w:r>
      <w:r w:rsidRPr="00CF1B06">
        <w:t xml:space="preserve"> prostředky ve výši </w:t>
      </w:r>
      <w:r w:rsidRPr="00E6070E">
        <w:t>6 887 713</w:t>
      </w:r>
      <w:r w:rsidRPr="00207124">
        <w:rPr>
          <w:color w:val="FF0000"/>
        </w:rPr>
        <w:t xml:space="preserve"> </w:t>
      </w:r>
      <w:r w:rsidRPr="00CF1B06">
        <w:t xml:space="preserve">tis. Kč, tj. </w:t>
      </w:r>
      <w:r w:rsidRPr="00E6070E">
        <w:t>98,97</w:t>
      </w:r>
      <w:r w:rsidRPr="00207124">
        <w:rPr>
          <w:color w:val="FF0000"/>
        </w:rPr>
        <w:t xml:space="preserve"> </w:t>
      </w:r>
      <w:r w:rsidRPr="0059596F">
        <w:t xml:space="preserve">% upraveného rozpočtu, z toho nároky činily 1 386 430 tis. Kč. </w:t>
      </w:r>
    </w:p>
    <w:p w:rsidR="00193DBF" w:rsidRPr="0059596F" w:rsidRDefault="00193DBF" w:rsidP="00193DBF">
      <w:pPr>
        <w:pStyle w:val="Znormal"/>
        <w:ind w:firstLine="709"/>
      </w:pPr>
      <w:r w:rsidRPr="0059596F">
        <w:t>Prostředky EU byly čerpány ve výši 27 973 tis. Kč, z t</w:t>
      </w:r>
      <w:r w:rsidR="00A37A80">
        <w:t>oho čerpání rezervního fondu</w:t>
      </w:r>
      <w:r w:rsidRPr="0059596F">
        <w:t xml:space="preserve"> </w:t>
      </w:r>
      <w:r w:rsidR="00A37A80">
        <w:br/>
      </w:r>
      <w:r w:rsidRPr="0059596F">
        <w:t>ve výši 322 tis. Kč.</w:t>
      </w:r>
    </w:p>
    <w:p w:rsidR="00FC6507" w:rsidRPr="00193DBF" w:rsidRDefault="00FC6507" w:rsidP="00FC6507">
      <w:pPr>
        <w:pStyle w:val="Znormal"/>
        <w:spacing w:before="240" w:after="120"/>
        <w:ind w:firstLine="709"/>
        <w:rPr>
          <w:b/>
        </w:rPr>
      </w:pPr>
      <w:r w:rsidRPr="00193DBF">
        <w:rPr>
          <w:b/>
        </w:rPr>
        <w:lastRenderedPageBreak/>
        <w:t>Prostředky byly poskytnuty na tyto oblasti transferů:</w:t>
      </w:r>
    </w:p>
    <w:p w:rsidR="00FC6507" w:rsidRPr="00391ADC" w:rsidRDefault="00FC6507" w:rsidP="002177CB">
      <w:pPr>
        <w:spacing w:before="120"/>
        <w:ind w:firstLine="567"/>
        <w:jc w:val="right"/>
      </w:pPr>
      <w:r w:rsidRPr="00391ADC">
        <w:t>v tis. Kč</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1"/>
        <w:gridCol w:w="2484"/>
        <w:gridCol w:w="1650"/>
      </w:tblGrid>
      <w:tr w:rsidR="00193DBF" w:rsidRPr="0059596F" w:rsidTr="0018067C">
        <w:tc>
          <w:tcPr>
            <w:tcW w:w="2755" w:type="pct"/>
            <w:shd w:val="clear" w:color="auto" w:fill="auto"/>
          </w:tcPr>
          <w:p w:rsidR="00193DBF" w:rsidRPr="0059596F" w:rsidRDefault="00193DBF" w:rsidP="0018067C">
            <w:pPr>
              <w:jc w:val="center"/>
              <w:rPr>
                <w:b/>
              </w:rPr>
            </w:pPr>
            <w:r w:rsidRPr="0059596F">
              <w:rPr>
                <w:b/>
              </w:rPr>
              <w:t>Oblasti transferů</w:t>
            </w:r>
          </w:p>
        </w:tc>
        <w:tc>
          <w:tcPr>
            <w:tcW w:w="1349" w:type="pct"/>
            <w:shd w:val="clear" w:color="auto" w:fill="auto"/>
          </w:tcPr>
          <w:p w:rsidR="00193DBF" w:rsidRPr="0059596F" w:rsidRDefault="00193DBF" w:rsidP="0018067C">
            <w:pPr>
              <w:jc w:val="center"/>
              <w:rPr>
                <w:b/>
              </w:rPr>
            </w:pPr>
            <w:r w:rsidRPr="0059596F">
              <w:rPr>
                <w:b/>
              </w:rPr>
              <w:t xml:space="preserve">Finanční prostředky </w:t>
            </w:r>
          </w:p>
        </w:tc>
        <w:tc>
          <w:tcPr>
            <w:tcW w:w="896" w:type="pct"/>
            <w:shd w:val="clear" w:color="auto" w:fill="auto"/>
          </w:tcPr>
          <w:p w:rsidR="00193DBF" w:rsidRPr="0059596F" w:rsidRDefault="00193DBF" w:rsidP="0018067C">
            <w:pPr>
              <w:jc w:val="center"/>
              <w:rPr>
                <w:b/>
              </w:rPr>
            </w:pPr>
            <w:r w:rsidRPr="0059596F">
              <w:rPr>
                <w:b/>
              </w:rPr>
              <w:t>z toho nároky/RF</w:t>
            </w:r>
          </w:p>
        </w:tc>
      </w:tr>
      <w:tr w:rsidR="00193DBF" w:rsidRPr="00E848F7" w:rsidTr="0018067C">
        <w:trPr>
          <w:trHeight w:val="326"/>
        </w:trPr>
        <w:tc>
          <w:tcPr>
            <w:tcW w:w="2755" w:type="pct"/>
            <w:tcBorders>
              <w:bottom w:val="single" w:sz="4" w:space="0" w:color="auto"/>
            </w:tcBorders>
            <w:shd w:val="clear" w:color="auto" w:fill="auto"/>
            <w:vAlign w:val="center"/>
          </w:tcPr>
          <w:p w:rsidR="00193DBF" w:rsidRPr="00E848F7" w:rsidRDefault="00193DBF" w:rsidP="0018067C">
            <w:r w:rsidRPr="00E848F7">
              <w:t>Vyrovnání deficitu příjmů a výdajů rozpočtu SFDI</w:t>
            </w:r>
          </w:p>
        </w:tc>
        <w:tc>
          <w:tcPr>
            <w:tcW w:w="1349" w:type="pct"/>
            <w:tcBorders>
              <w:bottom w:val="single" w:sz="4" w:space="0" w:color="auto"/>
            </w:tcBorders>
            <w:shd w:val="clear" w:color="auto" w:fill="auto"/>
            <w:vAlign w:val="center"/>
          </w:tcPr>
          <w:p w:rsidR="00193DBF" w:rsidRPr="00E848F7" w:rsidRDefault="00193DBF" w:rsidP="0018067C">
            <w:pPr>
              <w:jc w:val="right"/>
            </w:pPr>
            <w:r w:rsidRPr="00E848F7">
              <w:t>5 400 000</w:t>
            </w:r>
          </w:p>
        </w:tc>
        <w:tc>
          <w:tcPr>
            <w:tcW w:w="896" w:type="pct"/>
            <w:tcBorders>
              <w:bottom w:val="single" w:sz="4" w:space="0" w:color="auto"/>
            </w:tcBorders>
            <w:shd w:val="clear" w:color="auto" w:fill="auto"/>
            <w:vAlign w:val="center"/>
          </w:tcPr>
          <w:p w:rsidR="00193DBF" w:rsidRPr="00E848F7" w:rsidRDefault="00193DBF" w:rsidP="0018067C">
            <w:pPr>
              <w:jc w:val="right"/>
            </w:pPr>
            <w:r w:rsidRPr="00E848F7">
              <w:t>1 300 000</w:t>
            </w:r>
          </w:p>
        </w:tc>
      </w:tr>
      <w:tr w:rsidR="00193DBF" w:rsidRPr="00207124" w:rsidTr="0018067C">
        <w:trPr>
          <w:trHeight w:val="672"/>
        </w:trPr>
        <w:tc>
          <w:tcPr>
            <w:tcW w:w="2755" w:type="pct"/>
            <w:tcBorders>
              <w:bottom w:val="single" w:sz="4" w:space="0" w:color="auto"/>
            </w:tcBorders>
            <w:shd w:val="clear" w:color="auto" w:fill="auto"/>
            <w:vAlign w:val="center"/>
          </w:tcPr>
          <w:p w:rsidR="00193DBF" w:rsidRPr="00E848F7" w:rsidRDefault="00193DBF" w:rsidP="0018067C">
            <w:r w:rsidRPr="00E848F7">
              <w:t>Krytí deficitu rozpočtu SFDI s rozpočtovým určením_173980051</w:t>
            </w:r>
          </w:p>
        </w:tc>
        <w:tc>
          <w:tcPr>
            <w:tcW w:w="1349" w:type="pct"/>
            <w:tcBorders>
              <w:bottom w:val="single" w:sz="4" w:space="0" w:color="auto"/>
            </w:tcBorders>
            <w:shd w:val="clear" w:color="auto" w:fill="auto"/>
            <w:vAlign w:val="center"/>
          </w:tcPr>
          <w:p w:rsidR="00193DBF" w:rsidRPr="0007129E" w:rsidRDefault="00193DBF" w:rsidP="0018067C">
            <w:pPr>
              <w:pStyle w:val="KOMtext"/>
              <w:spacing w:after="0"/>
              <w:ind w:firstLine="0"/>
              <w:jc w:val="right"/>
              <w:rPr>
                <w:szCs w:val="24"/>
              </w:rPr>
            </w:pPr>
            <w:r w:rsidRPr="0007129E">
              <w:rPr>
                <w:szCs w:val="24"/>
              </w:rPr>
              <w:t>25 540</w:t>
            </w:r>
          </w:p>
        </w:tc>
        <w:tc>
          <w:tcPr>
            <w:tcW w:w="896" w:type="pct"/>
            <w:tcBorders>
              <w:bottom w:val="single" w:sz="4" w:space="0" w:color="auto"/>
            </w:tcBorders>
            <w:shd w:val="clear" w:color="auto" w:fill="auto"/>
            <w:vAlign w:val="center"/>
          </w:tcPr>
          <w:p w:rsidR="00193DBF" w:rsidRPr="0007129E" w:rsidRDefault="00193DBF" w:rsidP="0018067C">
            <w:pPr>
              <w:pStyle w:val="KOMtext"/>
              <w:spacing w:after="0"/>
              <w:ind w:firstLine="0"/>
              <w:jc w:val="right"/>
              <w:rPr>
                <w:szCs w:val="24"/>
              </w:rPr>
            </w:pPr>
            <w:r w:rsidRPr="0007129E">
              <w:rPr>
                <w:szCs w:val="24"/>
              </w:rPr>
              <w:t>25 540</w:t>
            </w:r>
          </w:p>
        </w:tc>
      </w:tr>
      <w:tr w:rsidR="00193DBF" w:rsidRPr="00207124" w:rsidTr="003673AA">
        <w:trPr>
          <w:trHeight w:val="335"/>
        </w:trPr>
        <w:tc>
          <w:tcPr>
            <w:tcW w:w="2755" w:type="pct"/>
            <w:tcBorders>
              <w:top w:val="single" w:sz="4" w:space="0" w:color="auto"/>
              <w:left w:val="single" w:sz="4" w:space="0" w:color="auto"/>
              <w:bottom w:val="nil"/>
              <w:right w:val="single" w:sz="4" w:space="0" w:color="auto"/>
            </w:tcBorders>
            <w:shd w:val="clear" w:color="auto" w:fill="auto"/>
            <w:vAlign w:val="center"/>
          </w:tcPr>
          <w:p w:rsidR="00193DBF" w:rsidRPr="0007129E" w:rsidRDefault="00193DBF" w:rsidP="0018067C">
            <w:pPr>
              <w:pStyle w:val="KOMtext"/>
              <w:spacing w:after="0"/>
              <w:ind w:firstLine="0"/>
              <w:jc w:val="left"/>
              <w:rPr>
                <w:szCs w:val="24"/>
              </w:rPr>
            </w:pPr>
            <w:r w:rsidRPr="0007129E">
              <w:rPr>
                <w:szCs w:val="24"/>
              </w:rPr>
              <w:t xml:space="preserve">Operační program Doprava 2014 </w:t>
            </w:r>
            <w:r>
              <w:rPr>
                <w:szCs w:val="24"/>
              </w:rPr>
              <w:t>–</w:t>
            </w:r>
            <w:r w:rsidRPr="0007129E">
              <w:rPr>
                <w:szCs w:val="24"/>
              </w:rPr>
              <w:t xml:space="preserve"> 2020</w:t>
            </w:r>
          </w:p>
        </w:tc>
        <w:tc>
          <w:tcPr>
            <w:tcW w:w="1349" w:type="pct"/>
            <w:tcBorders>
              <w:top w:val="single" w:sz="4" w:space="0" w:color="auto"/>
              <w:left w:val="single" w:sz="4" w:space="0" w:color="auto"/>
              <w:bottom w:val="nil"/>
              <w:right w:val="single" w:sz="4" w:space="0" w:color="auto"/>
            </w:tcBorders>
            <w:shd w:val="clear" w:color="auto" w:fill="auto"/>
            <w:vAlign w:val="center"/>
          </w:tcPr>
          <w:p w:rsidR="00193DBF" w:rsidRDefault="00193DBF" w:rsidP="0018067C">
            <w:pPr>
              <w:pStyle w:val="KOMtext"/>
              <w:spacing w:after="0"/>
              <w:ind w:firstLine="0"/>
              <w:rPr>
                <w:szCs w:val="24"/>
              </w:rPr>
            </w:pPr>
            <w:r>
              <w:rPr>
                <w:szCs w:val="24"/>
              </w:rPr>
              <w:t xml:space="preserve">                      </w:t>
            </w:r>
          </w:p>
          <w:p w:rsidR="00193DBF" w:rsidRPr="0007129E" w:rsidRDefault="00193DBF" w:rsidP="0018067C">
            <w:pPr>
              <w:pStyle w:val="KOMtext"/>
              <w:spacing w:after="0"/>
              <w:ind w:firstLine="0"/>
              <w:jc w:val="right"/>
              <w:rPr>
                <w:szCs w:val="24"/>
              </w:rPr>
            </w:pPr>
            <w:r w:rsidRPr="0007129E">
              <w:rPr>
                <w:szCs w:val="24"/>
              </w:rPr>
              <w:t>26</w:t>
            </w:r>
            <w:r>
              <w:rPr>
                <w:szCs w:val="24"/>
              </w:rPr>
              <w:t> 953</w:t>
            </w:r>
          </w:p>
        </w:tc>
        <w:tc>
          <w:tcPr>
            <w:tcW w:w="896" w:type="pct"/>
            <w:tcBorders>
              <w:top w:val="single" w:sz="4" w:space="0" w:color="auto"/>
              <w:left w:val="single" w:sz="4" w:space="0" w:color="auto"/>
              <w:bottom w:val="nil"/>
              <w:right w:val="single" w:sz="4" w:space="0" w:color="auto"/>
            </w:tcBorders>
            <w:shd w:val="clear" w:color="auto" w:fill="auto"/>
            <w:vAlign w:val="center"/>
          </w:tcPr>
          <w:p w:rsidR="00193DBF" w:rsidRDefault="00193DBF" w:rsidP="003673AA">
            <w:pPr>
              <w:pStyle w:val="KOMtext"/>
              <w:spacing w:after="0"/>
              <w:ind w:firstLine="0"/>
              <w:jc w:val="right"/>
              <w:rPr>
                <w:szCs w:val="24"/>
              </w:rPr>
            </w:pPr>
            <w:r>
              <w:rPr>
                <w:szCs w:val="24"/>
              </w:rPr>
              <w:t xml:space="preserve">                </w:t>
            </w:r>
          </w:p>
          <w:p w:rsidR="00193DBF" w:rsidRPr="0007129E" w:rsidRDefault="00193DBF" w:rsidP="003673AA">
            <w:pPr>
              <w:pStyle w:val="KOMtext"/>
              <w:spacing w:after="0"/>
              <w:ind w:firstLine="0"/>
              <w:jc w:val="right"/>
              <w:rPr>
                <w:szCs w:val="24"/>
              </w:rPr>
            </w:pPr>
            <w:r>
              <w:rPr>
                <w:szCs w:val="24"/>
              </w:rPr>
              <w:t xml:space="preserve">            </w:t>
            </w:r>
            <w:r w:rsidRPr="0007129E">
              <w:rPr>
                <w:szCs w:val="24"/>
              </w:rPr>
              <w:t>25</w:t>
            </w:r>
            <w:r>
              <w:rPr>
                <w:szCs w:val="24"/>
              </w:rPr>
              <w:t> </w:t>
            </w:r>
            <w:r w:rsidRPr="0007129E">
              <w:rPr>
                <w:szCs w:val="24"/>
              </w:rPr>
              <w:t>992</w:t>
            </w:r>
          </w:p>
        </w:tc>
      </w:tr>
      <w:tr w:rsidR="00193DBF" w:rsidRPr="00207124" w:rsidTr="0018067C">
        <w:trPr>
          <w:trHeight w:val="139"/>
        </w:trPr>
        <w:tc>
          <w:tcPr>
            <w:tcW w:w="2755" w:type="pct"/>
            <w:tcBorders>
              <w:top w:val="nil"/>
              <w:bottom w:val="single" w:sz="4" w:space="0" w:color="auto"/>
            </w:tcBorders>
            <w:shd w:val="clear" w:color="auto" w:fill="auto"/>
            <w:vAlign w:val="center"/>
          </w:tcPr>
          <w:p w:rsidR="00193DBF" w:rsidRPr="00CC7808" w:rsidRDefault="00193DBF" w:rsidP="0018067C">
            <w:pPr>
              <w:pStyle w:val="KOMtext"/>
              <w:spacing w:after="0"/>
              <w:ind w:firstLine="0"/>
              <w:jc w:val="left"/>
              <w:rPr>
                <w:i/>
              </w:rPr>
            </w:pPr>
            <w:r w:rsidRPr="00CC7808">
              <w:rPr>
                <w:i/>
              </w:rPr>
              <w:t xml:space="preserve">z toho:  program 127 06                                                   </w:t>
            </w:r>
          </w:p>
          <w:p w:rsidR="00193DBF" w:rsidRPr="00CC7808" w:rsidRDefault="00193DBF" w:rsidP="0018067C">
            <w:pPr>
              <w:pStyle w:val="KOMtext"/>
              <w:spacing w:after="0"/>
              <w:ind w:firstLine="0"/>
              <w:jc w:val="left"/>
              <w:rPr>
                <w:i/>
                <w:szCs w:val="24"/>
              </w:rPr>
            </w:pPr>
            <w:r w:rsidRPr="00CC7808">
              <w:rPr>
                <w:i/>
                <w:szCs w:val="24"/>
              </w:rPr>
              <w:t xml:space="preserve">            program 127 77</w:t>
            </w:r>
          </w:p>
        </w:tc>
        <w:tc>
          <w:tcPr>
            <w:tcW w:w="1349" w:type="pct"/>
            <w:tcBorders>
              <w:top w:val="nil"/>
              <w:bottom w:val="single" w:sz="4" w:space="0" w:color="auto"/>
            </w:tcBorders>
            <w:shd w:val="clear" w:color="auto" w:fill="auto"/>
            <w:vAlign w:val="center"/>
          </w:tcPr>
          <w:p w:rsidR="00193DBF" w:rsidRPr="00CC7808" w:rsidRDefault="00193DBF" w:rsidP="0018067C">
            <w:pPr>
              <w:pStyle w:val="KOMtext"/>
              <w:spacing w:after="0"/>
              <w:ind w:firstLine="0"/>
              <w:jc w:val="right"/>
              <w:rPr>
                <w:i/>
                <w:szCs w:val="24"/>
              </w:rPr>
            </w:pPr>
            <w:r w:rsidRPr="00CC7808">
              <w:rPr>
                <w:i/>
                <w:szCs w:val="24"/>
              </w:rPr>
              <w:t>885</w:t>
            </w:r>
          </w:p>
          <w:p w:rsidR="00193DBF" w:rsidRPr="00CC7808" w:rsidRDefault="00193DBF" w:rsidP="0018067C">
            <w:pPr>
              <w:pStyle w:val="KOMtext"/>
              <w:spacing w:after="0"/>
              <w:ind w:firstLine="0"/>
              <w:jc w:val="right"/>
              <w:rPr>
                <w:i/>
                <w:szCs w:val="24"/>
              </w:rPr>
            </w:pPr>
            <w:r w:rsidRPr="00CC7808">
              <w:rPr>
                <w:i/>
                <w:szCs w:val="24"/>
              </w:rPr>
              <w:t>75</w:t>
            </w:r>
          </w:p>
        </w:tc>
        <w:tc>
          <w:tcPr>
            <w:tcW w:w="896" w:type="pct"/>
            <w:tcBorders>
              <w:top w:val="nil"/>
              <w:bottom w:val="single" w:sz="4" w:space="0" w:color="auto"/>
            </w:tcBorders>
            <w:shd w:val="clear" w:color="auto" w:fill="auto"/>
            <w:vAlign w:val="center"/>
          </w:tcPr>
          <w:p w:rsidR="00193DBF" w:rsidRPr="00CC7808" w:rsidRDefault="00193DBF" w:rsidP="0018067C">
            <w:pPr>
              <w:pStyle w:val="KOMtext"/>
              <w:spacing w:after="0"/>
              <w:ind w:firstLine="0"/>
              <w:jc w:val="right"/>
              <w:rPr>
                <w:i/>
                <w:szCs w:val="24"/>
              </w:rPr>
            </w:pPr>
            <w:r w:rsidRPr="00CC7808">
              <w:rPr>
                <w:i/>
                <w:szCs w:val="24"/>
              </w:rPr>
              <w:t>0</w:t>
            </w:r>
          </w:p>
          <w:p w:rsidR="00193DBF" w:rsidRPr="00CC7808" w:rsidRDefault="00193DBF" w:rsidP="0018067C">
            <w:pPr>
              <w:pStyle w:val="KOMtext"/>
              <w:spacing w:after="0"/>
              <w:ind w:firstLine="0"/>
              <w:jc w:val="right"/>
              <w:rPr>
                <w:i/>
                <w:szCs w:val="24"/>
              </w:rPr>
            </w:pPr>
            <w:r w:rsidRPr="00CC7808">
              <w:rPr>
                <w:i/>
                <w:szCs w:val="24"/>
              </w:rPr>
              <w:t>0</w:t>
            </w:r>
          </w:p>
        </w:tc>
      </w:tr>
      <w:tr w:rsidR="00193DBF" w:rsidRPr="00E848F7" w:rsidTr="0018067C">
        <w:trPr>
          <w:trHeight w:val="139"/>
        </w:trPr>
        <w:tc>
          <w:tcPr>
            <w:tcW w:w="2755" w:type="pct"/>
            <w:tcBorders>
              <w:top w:val="single" w:sz="4" w:space="0" w:color="auto"/>
              <w:bottom w:val="single" w:sz="4" w:space="0" w:color="auto"/>
            </w:tcBorders>
            <w:shd w:val="clear" w:color="auto" w:fill="auto"/>
            <w:vAlign w:val="center"/>
          </w:tcPr>
          <w:p w:rsidR="00193DBF" w:rsidRPr="00E848F7" w:rsidRDefault="00193DBF" w:rsidP="0018067C">
            <w:pPr>
              <w:rPr>
                <w:szCs w:val="20"/>
              </w:rPr>
            </w:pPr>
            <w:r w:rsidRPr="00E848F7">
              <w:rPr>
                <w:szCs w:val="20"/>
              </w:rPr>
              <w:t>Dotace na financování silnic II. a III. třídy_účel_173980015</w:t>
            </w:r>
          </w:p>
        </w:tc>
        <w:tc>
          <w:tcPr>
            <w:tcW w:w="1349" w:type="pct"/>
            <w:tcBorders>
              <w:top w:val="single" w:sz="4" w:space="0" w:color="auto"/>
              <w:bottom w:val="single" w:sz="4" w:space="0" w:color="auto"/>
            </w:tcBorders>
            <w:shd w:val="clear" w:color="auto" w:fill="auto"/>
            <w:vAlign w:val="center"/>
          </w:tcPr>
          <w:p w:rsidR="00193DBF" w:rsidRPr="00E848F7" w:rsidRDefault="00193DBF" w:rsidP="0018067C">
            <w:pPr>
              <w:pStyle w:val="KOMtext"/>
              <w:spacing w:after="0"/>
              <w:ind w:firstLine="0"/>
              <w:jc w:val="right"/>
              <w:rPr>
                <w:szCs w:val="24"/>
              </w:rPr>
            </w:pPr>
            <w:r w:rsidRPr="00E848F7">
              <w:rPr>
                <w:szCs w:val="24"/>
              </w:rPr>
              <w:t>1 478</w:t>
            </w:r>
          </w:p>
        </w:tc>
        <w:tc>
          <w:tcPr>
            <w:tcW w:w="896" w:type="pct"/>
            <w:tcBorders>
              <w:top w:val="single" w:sz="4" w:space="0" w:color="auto"/>
              <w:bottom w:val="single" w:sz="4" w:space="0" w:color="auto"/>
            </w:tcBorders>
            <w:shd w:val="clear" w:color="auto" w:fill="auto"/>
            <w:vAlign w:val="center"/>
          </w:tcPr>
          <w:p w:rsidR="00193DBF" w:rsidRPr="00E848F7" w:rsidRDefault="00193DBF" w:rsidP="0018067C">
            <w:pPr>
              <w:pStyle w:val="KOMtext"/>
              <w:spacing w:after="0"/>
              <w:ind w:firstLine="0"/>
              <w:jc w:val="right"/>
              <w:rPr>
                <w:szCs w:val="24"/>
              </w:rPr>
            </w:pPr>
            <w:r w:rsidRPr="00E848F7">
              <w:rPr>
                <w:szCs w:val="24"/>
              </w:rPr>
              <w:t>1 478</w:t>
            </w:r>
          </w:p>
        </w:tc>
      </w:tr>
      <w:tr w:rsidR="00193DBF" w:rsidRPr="00207124" w:rsidTr="0018067C">
        <w:trPr>
          <w:trHeight w:val="139"/>
        </w:trPr>
        <w:tc>
          <w:tcPr>
            <w:tcW w:w="2755" w:type="pct"/>
            <w:tcBorders>
              <w:top w:val="single" w:sz="4" w:space="0" w:color="auto"/>
              <w:bottom w:val="single" w:sz="4" w:space="0" w:color="auto"/>
            </w:tcBorders>
            <w:shd w:val="clear" w:color="auto" w:fill="auto"/>
            <w:vAlign w:val="center"/>
          </w:tcPr>
          <w:p w:rsidR="00193DBF" w:rsidRPr="00207124" w:rsidRDefault="00193DBF" w:rsidP="0018067C">
            <w:pPr>
              <w:rPr>
                <w:color w:val="FF0000"/>
                <w:szCs w:val="20"/>
              </w:rPr>
            </w:pPr>
            <w:r w:rsidRPr="00E848F7">
              <w:rPr>
                <w:szCs w:val="20"/>
              </w:rPr>
              <w:t>Dotace na financování silnic II. a III. třídy_účel_173980028</w:t>
            </w:r>
          </w:p>
        </w:tc>
        <w:tc>
          <w:tcPr>
            <w:tcW w:w="1349" w:type="pct"/>
            <w:tcBorders>
              <w:top w:val="single" w:sz="4" w:space="0" w:color="auto"/>
              <w:bottom w:val="single" w:sz="4" w:space="0" w:color="auto"/>
            </w:tcBorders>
            <w:shd w:val="clear" w:color="auto" w:fill="auto"/>
            <w:vAlign w:val="center"/>
          </w:tcPr>
          <w:p w:rsidR="00193DBF" w:rsidRPr="0007129E" w:rsidRDefault="00193DBF" w:rsidP="0018067C">
            <w:pPr>
              <w:pStyle w:val="KOMtext"/>
              <w:spacing w:after="0"/>
              <w:ind w:firstLine="0"/>
              <w:jc w:val="right"/>
              <w:rPr>
                <w:szCs w:val="24"/>
              </w:rPr>
            </w:pPr>
            <w:r w:rsidRPr="0007129E">
              <w:rPr>
                <w:szCs w:val="24"/>
              </w:rPr>
              <w:t>32 723</w:t>
            </w:r>
          </w:p>
        </w:tc>
        <w:tc>
          <w:tcPr>
            <w:tcW w:w="896" w:type="pct"/>
            <w:tcBorders>
              <w:top w:val="single" w:sz="4" w:space="0" w:color="auto"/>
              <w:bottom w:val="single" w:sz="4" w:space="0" w:color="auto"/>
            </w:tcBorders>
            <w:shd w:val="clear" w:color="auto" w:fill="auto"/>
            <w:vAlign w:val="center"/>
          </w:tcPr>
          <w:p w:rsidR="00193DBF" w:rsidRPr="0007129E" w:rsidRDefault="00193DBF" w:rsidP="0018067C">
            <w:pPr>
              <w:pStyle w:val="KOMtext"/>
              <w:spacing w:after="0"/>
              <w:ind w:firstLine="0"/>
              <w:jc w:val="right"/>
              <w:rPr>
                <w:szCs w:val="24"/>
              </w:rPr>
            </w:pPr>
            <w:r w:rsidRPr="0007129E">
              <w:rPr>
                <w:szCs w:val="24"/>
              </w:rPr>
              <w:t>32 723</w:t>
            </w:r>
          </w:p>
        </w:tc>
      </w:tr>
      <w:tr w:rsidR="00193DBF" w:rsidRPr="00207124" w:rsidTr="0018067C">
        <w:trPr>
          <w:trHeight w:val="139"/>
        </w:trPr>
        <w:tc>
          <w:tcPr>
            <w:tcW w:w="2755" w:type="pct"/>
            <w:tcBorders>
              <w:top w:val="single" w:sz="4" w:space="0" w:color="auto"/>
              <w:bottom w:val="single" w:sz="4" w:space="0" w:color="auto"/>
            </w:tcBorders>
            <w:shd w:val="clear" w:color="auto" w:fill="auto"/>
            <w:vAlign w:val="center"/>
          </w:tcPr>
          <w:p w:rsidR="00193DBF" w:rsidRPr="00E848F7" w:rsidRDefault="00193DBF" w:rsidP="0018067C">
            <w:pPr>
              <w:rPr>
                <w:szCs w:val="20"/>
              </w:rPr>
            </w:pPr>
            <w:r w:rsidRPr="00E848F7">
              <w:rPr>
                <w:szCs w:val="20"/>
              </w:rPr>
              <w:t>Dotace na financování silnic II. a III. třídy_účel_183980014</w:t>
            </w:r>
          </w:p>
        </w:tc>
        <w:tc>
          <w:tcPr>
            <w:tcW w:w="1349" w:type="pct"/>
            <w:tcBorders>
              <w:top w:val="single" w:sz="4" w:space="0" w:color="auto"/>
              <w:bottom w:val="single" w:sz="4" w:space="0" w:color="auto"/>
            </w:tcBorders>
            <w:shd w:val="clear" w:color="auto" w:fill="auto"/>
            <w:vAlign w:val="center"/>
          </w:tcPr>
          <w:p w:rsidR="00193DBF" w:rsidRPr="0007129E" w:rsidRDefault="00193DBF" w:rsidP="0018067C">
            <w:pPr>
              <w:pStyle w:val="KOMtext"/>
              <w:spacing w:after="0"/>
              <w:ind w:firstLine="0"/>
              <w:jc w:val="right"/>
              <w:rPr>
                <w:szCs w:val="24"/>
              </w:rPr>
            </w:pPr>
            <w:r w:rsidRPr="0007129E">
              <w:rPr>
                <w:szCs w:val="24"/>
              </w:rPr>
              <w:t>1 400 000</w:t>
            </w:r>
          </w:p>
        </w:tc>
        <w:tc>
          <w:tcPr>
            <w:tcW w:w="896" w:type="pct"/>
            <w:tcBorders>
              <w:top w:val="single" w:sz="4" w:space="0" w:color="auto"/>
              <w:bottom w:val="single" w:sz="4" w:space="0" w:color="auto"/>
            </w:tcBorders>
            <w:shd w:val="clear" w:color="auto" w:fill="auto"/>
            <w:vAlign w:val="center"/>
          </w:tcPr>
          <w:p w:rsidR="00193DBF" w:rsidRPr="0007129E" w:rsidRDefault="00193DBF" w:rsidP="0018067C">
            <w:pPr>
              <w:pStyle w:val="KOMtext"/>
              <w:spacing w:after="0"/>
              <w:ind w:firstLine="0"/>
              <w:jc w:val="right"/>
              <w:rPr>
                <w:szCs w:val="24"/>
              </w:rPr>
            </w:pPr>
            <w:r w:rsidRPr="0007129E">
              <w:rPr>
                <w:szCs w:val="24"/>
              </w:rPr>
              <w:t>0</w:t>
            </w:r>
          </w:p>
        </w:tc>
      </w:tr>
      <w:tr w:rsidR="00193DBF" w:rsidRPr="00207124" w:rsidTr="0018067C">
        <w:trPr>
          <w:trHeight w:val="139"/>
        </w:trPr>
        <w:tc>
          <w:tcPr>
            <w:tcW w:w="2755" w:type="pct"/>
            <w:tcBorders>
              <w:top w:val="single" w:sz="4" w:space="0" w:color="auto"/>
              <w:bottom w:val="single" w:sz="4" w:space="0" w:color="auto"/>
            </w:tcBorders>
            <w:shd w:val="clear" w:color="auto" w:fill="auto"/>
            <w:vAlign w:val="center"/>
          </w:tcPr>
          <w:p w:rsidR="00193DBF" w:rsidRPr="00207124" w:rsidRDefault="00193DBF" w:rsidP="0018067C">
            <w:pPr>
              <w:rPr>
                <w:color w:val="FF0000"/>
                <w:szCs w:val="20"/>
              </w:rPr>
            </w:pPr>
            <w:r w:rsidRPr="00E848F7">
              <w:rPr>
                <w:szCs w:val="20"/>
              </w:rPr>
              <w:t>Nástroj pro propojení Evropy 2014+ (CEF – CROCODILE 2)_</w:t>
            </w:r>
          </w:p>
        </w:tc>
        <w:tc>
          <w:tcPr>
            <w:tcW w:w="1349" w:type="pct"/>
            <w:tcBorders>
              <w:top w:val="single" w:sz="4" w:space="0" w:color="auto"/>
              <w:bottom w:val="single" w:sz="4" w:space="0" w:color="auto"/>
            </w:tcBorders>
            <w:shd w:val="clear" w:color="auto" w:fill="auto"/>
            <w:vAlign w:val="center"/>
          </w:tcPr>
          <w:p w:rsidR="00193DBF" w:rsidRPr="00A8644F" w:rsidRDefault="00193DBF" w:rsidP="0018067C">
            <w:pPr>
              <w:pStyle w:val="KOMtext"/>
              <w:spacing w:after="0"/>
              <w:ind w:firstLine="0"/>
              <w:jc w:val="right"/>
              <w:rPr>
                <w:szCs w:val="24"/>
              </w:rPr>
            </w:pPr>
            <w:r w:rsidRPr="00A8644F">
              <w:rPr>
                <w:szCs w:val="24"/>
              </w:rPr>
              <w:t>223</w:t>
            </w:r>
          </w:p>
        </w:tc>
        <w:tc>
          <w:tcPr>
            <w:tcW w:w="896" w:type="pct"/>
            <w:tcBorders>
              <w:top w:val="single" w:sz="4" w:space="0" w:color="auto"/>
              <w:bottom w:val="single" w:sz="4" w:space="0" w:color="auto"/>
            </w:tcBorders>
            <w:shd w:val="clear" w:color="auto" w:fill="auto"/>
            <w:vAlign w:val="center"/>
          </w:tcPr>
          <w:p w:rsidR="00193DBF" w:rsidRPr="00A8644F" w:rsidRDefault="00193DBF" w:rsidP="0018067C">
            <w:pPr>
              <w:pStyle w:val="KOMtext"/>
              <w:spacing w:after="0"/>
              <w:ind w:firstLine="0"/>
              <w:jc w:val="right"/>
              <w:rPr>
                <w:szCs w:val="24"/>
              </w:rPr>
            </w:pPr>
            <w:r w:rsidRPr="00A8644F">
              <w:rPr>
                <w:szCs w:val="24"/>
              </w:rPr>
              <w:t>223</w:t>
            </w:r>
          </w:p>
        </w:tc>
      </w:tr>
      <w:tr w:rsidR="00193DBF" w:rsidRPr="00207124" w:rsidTr="0018067C">
        <w:trPr>
          <w:trHeight w:val="139"/>
        </w:trPr>
        <w:tc>
          <w:tcPr>
            <w:tcW w:w="2755" w:type="pct"/>
            <w:tcBorders>
              <w:top w:val="single" w:sz="4" w:space="0" w:color="auto"/>
              <w:bottom w:val="single" w:sz="4" w:space="0" w:color="auto"/>
            </w:tcBorders>
            <w:shd w:val="clear" w:color="auto" w:fill="auto"/>
            <w:vAlign w:val="center"/>
          </w:tcPr>
          <w:p w:rsidR="00193DBF" w:rsidRPr="00207124" w:rsidRDefault="00193DBF" w:rsidP="0018067C">
            <w:pPr>
              <w:rPr>
                <w:color w:val="FF0000"/>
                <w:szCs w:val="20"/>
              </w:rPr>
            </w:pPr>
            <w:r w:rsidRPr="00E848F7">
              <w:rPr>
                <w:szCs w:val="20"/>
              </w:rPr>
              <w:t>Nástroj pro propojení Evropy 2014+ (CEF –</w:t>
            </w:r>
            <w:r w:rsidRPr="00E848F7">
              <w:rPr>
                <w:szCs w:val="20"/>
              </w:rPr>
              <w:br/>
              <w:t>C Roads CZ)</w:t>
            </w:r>
            <w:r w:rsidR="0090778E">
              <w:rPr>
                <w:szCs w:val="20"/>
              </w:rPr>
              <w:t xml:space="preserve"> – pouze RF</w:t>
            </w:r>
          </w:p>
        </w:tc>
        <w:tc>
          <w:tcPr>
            <w:tcW w:w="1349" w:type="pct"/>
            <w:tcBorders>
              <w:top w:val="single" w:sz="4" w:space="0" w:color="auto"/>
              <w:bottom w:val="single" w:sz="4" w:space="0" w:color="auto"/>
            </w:tcBorders>
            <w:shd w:val="clear" w:color="auto" w:fill="auto"/>
            <w:vAlign w:val="center"/>
          </w:tcPr>
          <w:p w:rsidR="00193DBF" w:rsidRPr="00A8644F" w:rsidRDefault="00193DBF" w:rsidP="0018067C">
            <w:pPr>
              <w:pStyle w:val="KOMtext"/>
              <w:spacing w:after="0"/>
              <w:ind w:firstLine="0"/>
              <w:jc w:val="right"/>
              <w:rPr>
                <w:szCs w:val="24"/>
              </w:rPr>
            </w:pPr>
            <w:r w:rsidRPr="00A8644F">
              <w:rPr>
                <w:szCs w:val="24"/>
              </w:rPr>
              <w:t>322</w:t>
            </w:r>
          </w:p>
        </w:tc>
        <w:tc>
          <w:tcPr>
            <w:tcW w:w="896" w:type="pct"/>
            <w:tcBorders>
              <w:top w:val="single" w:sz="4" w:space="0" w:color="auto"/>
              <w:bottom w:val="single" w:sz="4" w:space="0" w:color="auto"/>
            </w:tcBorders>
            <w:shd w:val="clear" w:color="auto" w:fill="auto"/>
            <w:vAlign w:val="center"/>
          </w:tcPr>
          <w:p w:rsidR="00193DBF" w:rsidRPr="00A8644F" w:rsidRDefault="00193DBF" w:rsidP="0018067C">
            <w:pPr>
              <w:pStyle w:val="KOMtext"/>
              <w:spacing w:after="0"/>
              <w:ind w:firstLine="0"/>
              <w:jc w:val="right"/>
              <w:rPr>
                <w:szCs w:val="24"/>
              </w:rPr>
            </w:pPr>
            <w:r w:rsidRPr="00A8644F">
              <w:rPr>
                <w:szCs w:val="24"/>
              </w:rPr>
              <w:t>322</w:t>
            </w:r>
          </w:p>
        </w:tc>
      </w:tr>
      <w:tr w:rsidR="00193DBF" w:rsidRPr="00E848F7" w:rsidTr="0018067C">
        <w:trPr>
          <w:trHeight w:val="139"/>
        </w:trPr>
        <w:tc>
          <w:tcPr>
            <w:tcW w:w="2755" w:type="pct"/>
            <w:tcBorders>
              <w:top w:val="single" w:sz="4" w:space="0" w:color="auto"/>
            </w:tcBorders>
            <w:shd w:val="clear" w:color="auto" w:fill="auto"/>
            <w:vAlign w:val="center"/>
          </w:tcPr>
          <w:p w:rsidR="00193DBF" w:rsidRPr="00E848F7" w:rsidRDefault="00193DBF" w:rsidP="0018067C">
            <w:pPr>
              <w:rPr>
                <w:szCs w:val="20"/>
              </w:rPr>
            </w:pPr>
            <w:r w:rsidRPr="00E848F7">
              <w:rPr>
                <w:szCs w:val="20"/>
              </w:rPr>
              <w:t>Nástroj pro propojení Evropy 2014+ (CEF –</w:t>
            </w:r>
          </w:p>
          <w:p w:rsidR="00193DBF" w:rsidRPr="00E848F7" w:rsidRDefault="00193DBF" w:rsidP="0018067C">
            <w:pPr>
              <w:rPr>
                <w:szCs w:val="20"/>
              </w:rPr>
            </w:pPr>
            <w:r w:rsidRPr="00E848F7">
              <w:rPr>
                <w:szCs w:val="20"/>
              </w:rPr>
              <w:t>Technická pomoc)</w:t>
            </w:r>
          </w:p>
        </w:tc>
        <w:tc>
          <w:tcPr>
            <w:tcW w:w="1349" w:type="pct"/>
            <w:tcBorders>
              <w:top w:val="single" w:sz="4" w:space="0" w:color="auto"/>
            </w:tcBorders>
            <w:shd w:val="clear" w:color="auto" w:fill="auto"/>
            <w:vAlign w:val="center"/>
          </w:tcPr>
          <w:p w:rsidR="00193DBF" w:rsidRPr="00E848F7" w:rsidRDefault="00193DBF" w:rsidP="0018067C">
            <w:pPr>
              <w:pStyle w:val="KOMtext"/>
              <w:spacing w:after="0"/>
              <w:ind w:firstLine="0"/>
              <w:jc w:val="right"/>
              <w:rPr>
                <w:szCs w:val="24"/>
              </w:rPr>
            </w:pPr>
            <w:r w:rsidRPr="00E848F7">
              <w:rPr>
                <w:szCs w:val="24"/>
              </w:rPr>
              <w:t>475</w:t>
            </w:r>
          </w:p>
        </w:tc>
        <w:tc>
          <w:tcPr>
            <w:tcW w:w="896" w:type="pct"/>
            <w:tcBorders>
              <w:top w:val="single" w:sz="4" w:space="0" w:color="auto"/>
            </w:tcBorders>
            <w:shd w:val="clear" w:color="auto" w:fill="auto"/>
            <w:vAlign w:val="center"/>
          </w:tcPr>
          <w:p w:rsidR="00193DBF" w:rsidRPr="00E848F7" w:rsidRDefault="00193DBF" w:rsidP="0018067C">
            <w:pPr>
              <w:pStyle w:val="KOMtext"/>
              <w:spacing w:after="0"/>
              <w:ind w:firstLine="0"/>
              <w:jc w:val="right"/>
              <w:rPr>
                <w:szCs w:val="24"/>
              </w:rPr>
            </w:pPr>
            <w:r w:rsidRPr="00E848F7">
              <w:rPr>
                <w:szCs w:val="24"/>
              </w:rPr>
              <w:t>475</w:t>
            </w:r>
          </w:p>
        </w:tc>
      </w:tr>
    </w:tbl>
    <w:p w:rsidR="00193DBF" w:rsidRPr="005E42F3" w:rsidRDefault="00193DBF" w:rsidP="00193DBF">
      <w:pPr>
        <w:pStyle w:val="Znormal"/>
        <w:spacing w:before="360"/>
        <w:ind w:firstLine="709"/>
      </w:pPr>
      <w:r w:rsidRPr="005E42F3">
        <w:rPr>
          <w:u w:val="single"/>
        </w:rPr>
        <w:t xml:space="preserve">Porovnání neinvestičních transferů Státnímu fondu dopravní infrastruktury                           </w:t>
      </w:r>
      <w:r>
        <w:rPr>
          <w:u w:val="single"/>
        </w:rPr>
        <w:t>ve vývojové řadě 2014</w:t>
      </w:r>
      <w:r w:rsidRPr="005E42F3">
        <w:rPr>
          <w:u w:val="single"/>
        </w:rPr>
        <w:t xml:space="preserve"> – 201</w:t>
      </w:r>
      <w:r>
        <w:rPr>
          <w:u w:val="single"/>
        </w:rPr>
        <w:t>8</w:t>
      </w:r>
      <w:r w:rsidRPr="005E42F3">
        <w:t>:</w:t>
      </w:r>
    </w:p>
    <w:p w:rsidR="00193DBF" w:rsidRPr="002C438F" w:rsidRDefault="00193DBF" w:rsidP="00193DBF">
      <w:pPr>
        <w:pStyle w:val="Znormal"/>
        <w:jc w:val="right"/>
      </w:pPr>
      <w:r w:rsidRPr="002C438F">
        <w:t>v tis. Kč</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20"/>
        <w:gridCol w:w="1152"/>
        <w:gridCol w:w="1152"/>
        <w:gridCol w:w="1152"/>
        <w:gridCol w:w="1152"/>
        <w:gridCol w:w="1152"/>
      </w:tblGrid>
      <w:tr w:rsidR="00193DBF" w:rsidRPr="005E42F3" w:rsidTr="0018067C">
        <w:tc>
          <w:tcPr>
            <w:tcW w:w="3420" w:type="dxa"/>
          </w:tcPr>
          <w:p w:rsidR="00193DBF" w:rsidRPr="005E42F3" w:rsidRDefault="00193DBF" w:rsidP="0018067C">
            <w:pPr>
              <w:jc w:val="center"/>
              <w:rPr>
                <w:sz w:val="22"/>
              </w:rPr>
            </w:pPr>
          </w:p>
          <w:p w:rsidR="00193DBF" w:rsidRPr="005E42F3" w:rsidRDefault="00193DBF" w:rsidP="0018067C">
            <w:pPr>
              <w:spacing w:after="120"/>
              <w:jc w:val="center"/>
              <w:rPr>
                <w:sz w:val="22"/>
              </w:rPr>
            </w:pPr>
            <w:r w:rsidRPr="005E42F3">
              <w:rPr>
                <w:sz w:val="22"/>
              </w:rPr>
              <w:t>Ukazatel</w:t>
            </w:r>
          </w:p>
        </w:tc>
        <w:tc>
          <w:tcPr>
            <w:tcW w:w="1152" w:type="dxa"/>
            <w:vAlign w:val="center"/>
          </w:tcPr>
          <w:p w:rsidR="00193DBF" w:rsidRPr="005E42F3" w:rsidRDefault="00193DBF" w:rsidP="0018067C">
            <w:pPr>
              <w:jc w:val="center"/>
              <w:rPr>
                <w:sz w:val="22"/>
              </w:rPr>
            </w:pPr>
            <w:r w:rsidRPr="005E42F3">
              <w:rPr>
                <w:sz w:val="22"/>
              </w:rPr>
              <w:t>Skutečnost</w:t>
            </w:r>
          </w:p>
          <w:p w:rsidR="00193DBF" w:rsidRPr="005E42F3" w:rsidRDefault="00193DBF" w:rsidP="0018067C">
            <w:pPr>
              <w:jc w:val="center"/>
              <w:rPr>
                <w:sz w:val="22"/>
              </w:rPr>
            </w:pPr>
            <w:r>
              <w:rPr>
                <w:sz w:val="22"/>
              </w:rPr>
              <w:t>2014</w:t>
            </w:r>
          </w:p>
        </w:tc>
        <w:tc>
          <w:tcPr>
            <w:tcW w:w="1152" w:type="dxa"/>
            <w:vAlign w:val="center"/>
          </w:tcPr>
          <w:p w:rsidR="00193DBF" w:rsidRPr="005E42F3" w:rsidRDefault="00193DBF" w:rsidP="0018067C">
            <w:pPr>
              <w:jc w:val="center"/>
              <w:rPr>
                <w:sz w:val="22"/>
              </w:rPr>
            </w:pPr>
            <w:r w:rsidRPr="005E42F3">
              <w:rPr>
                <w:sz w:val="22"/>
              </w:rPr>
              <w:t>Skutečnost</w:t>
            </w:r>
          </w:p>
          <w:p w:rsidR="00193DBF" w:rsidRPr="005E42F3" w:rsidRDefault="00193DBF" w:rsidP="0018067C">
            <w:pPr>
              <w:jc w:val="center"/>
              <w:rPr>
                <w:sz w:val="22"/>
              </w:rPr>
            </w:pPr>
            <w:r>
              <w:rPr>
                <w:sz w:val="22"/>
              </w:rPr>
              <w:t>2015</w:t>
            </w:r>
          </w:p>
        </w:tc>
        <w:tc>
          <w:tcPr>
            <w:tcW w:w="1152" w:type="dxa"/>
            <w:vAlign w:val="center"/>
          </w:tcPr>
          <w:p w:rsidR="00193DBF" w:rsidRPr="005E42F3" w:rsidRDefault="00193DBF" w:rsidP="0018067C">
            <w:pPr>
              <w:jc w:val="center"/>
              <w:rPr>
                <w:sz w:val="22"/>
              </w:rPr>
            </w:pPr>
            <w:r w:rsidRPr="005E42F3">
              <w:rPr>
                <w:sz w:val="22"/>
              </w:rPr>
              <w:t>Skutečnost</w:t>
            </w:r>
          </w:p>
          <w:p w:rsidR="00193DBF" w:rsidRPr="005E42F3" w:rsidRDefault="00193DBF" w:rsidP="0018067C">
            <w:pPr>
              <w:jc w:val="center"/>
              <w:rPr>
                <w:sz w:val="22"/>
              </w:rPr>
            </w:pPr>
            <w:r>
              <w:rPr>
                <w:sz w:val="22"/>
              </w:rPr>
              <w:t>2016</w:t>
            </w:r>
          </w:p>
        </w:tc>
        <w:tc>
          <w:tcPr>
            <w:tcW w:w="1152" w:type="dxa"/>
            <w:vAlign w:val="center"/>
          </w:tcPr>
          <w:p w:rsidR="00193DBF" w:rsidRPr="005E42F3" w:rsidRDefault="00193DBF" w:rsidP="0018067C">
            <w:pPr>
              <w:jc w:val="center"/>
              <w:rPr>
                <w:sz w:val="22"/>
              </w:rPr>
            </w:pPr>
            <w:r w:rsidRPr="005E42F3">
              <w:rPr>
                <w:sz w:val="22"/>
              </w:rPr>
              <w:t>Skutečnost</w:t>
            </w:r>
          </w:p>
          <w:p w:rsidR="00193DBF" w:rsidRPr="005E42F3" w:rsidRDefault="00193DBF" w:rsidP="0018067C">
            <w:pPr>
              <w:jc w:val="center"/>
              <w:rPr>
                <w:sz w:val="22"/>
              </w:rPr>
            </w:pPr>
            <w:r>
              <w:rPr>
                <w:sz w:val="22"/>
              </w:rPr>
              <w:t>2017</w:t>
            </w:r>
          </w:p>
        </w:tc>
        <w:tc>
          <w:tcPr>
            <w:tcW w:w="1152" w:type="dxa"/>
            <w:vAlign w:val="center"/>
          </w:tcPr>
          <w:p w:rsidR="00193DBF" w:rsidRPr="005E42F3" w:rsidRDefault="00193DBF" w:rsidP="0018067C">
            <w:pPr>
              <w:jc w:val="center"/>
              <w:rPr>
                <w:sz w:val="22"/>
              </w:rPr>
            </w:pPr>
            <w:r w:rsidRPr="005E42F3">
              <w:rPr>
                <w:sz w:val="22"/>
              </w:rPr>
              <w:t>Skutečnost</w:t>
            </w:r>
          </w:p>
          <w:p w:rsidR="00193DBF" w:rsidRPr="005E42F3" w:rsidRDefault="00193DBF" w:rsidP="0018067C">
            <w:pPr>
              <w:jc w:val="center"/>
              <w:rPr>
                <w:sz w:val="22"/>
              </w:rPr>
            </w:pPr>
            <w:r>
              <w:rPr>
                <w:sz w:val="22"/>
              </w:rPr>
              <w:t>2018</w:t>
            </w:r>
          </w:p>
        </w:tc>
      </w:tr>
      <w:tr w:rsidR="00193DBF" w:rsidRPr="002C438F" w:rsidTr="002177CB">
        <w:tc>
          <w:tcPr>
            <w:tcW w:w="3420" w:type="dxa"/>
            <w:tcBorders>
              <w:bottom w:val="single" w:sz="4" w:space="0" w:color="auto"/>
            </w:tcBorders>
          </w:tcPr>
          <w:p w:rsidR="00193DBF" w:rsidRPr="002C438F" w:rsidRDefault="00193DBF" w:rsidP="0018067C">
            <w:pPr>
              <w:jc w:val="center"/>
              <w:rPr>
                <w:sz w:val="22"/>
              </w:rPr>
            </w:pPr>
            <w:r w:rsidRPr="002C438F">
              <w:rPr>
                <w:sz w:val="22"/>
              </w:rPr>
              <w:t>A</w:t>
            </w:r>
          </w:p>
        </w:tc>
        <w:tc>
          <w:tcPr>
            <w:tcW w:w="1152" w:type="dxa"/>
            <w:tcBorders>
              <w:bottom w:val="single" w:sz="4" w:space="0" w:color="auto"/>
            </w:tcBorders>
          </w:tcPr>
          <w:p w:rsidR="00193DBF" w:rsidRPr="002C438F" w:rsidRDefault="00193DBF" w:rsidP="0018067C">
            <w:pPr>
              <w:jc w:val="center"/>
              <w:rPr>
                <w:sz w:val="22"/>
              </w:rPr>
            </w:pPr>
            <w:r w:rsidRPr="002C438F">
              <w:rPr>
                <w:sz w:val="22"/>
              </w:rPr>
              <w:t>1</w:t>
            </w:r>
          </w:p>
        </w:tc>
        <w:tc>
          <w:tcPr>
            <w:tcW w:w="1152" w:type="dxa"/>
            <w:tcBorders>
              <w:bottom w:val="single" w:sz="4" w:space="0" w:color="auto"/>
            </w:tcBorders>
          </w:tcPr>
          <w:p w:rsidR="00193DBF" w:rsidRPr="002C438F" w:rsidRDefault="00193DBF" w:rsidP="0018067C">
            <w:pPr>
              <w:jc w:val="center"/>
              <w:rPr>
                <w:sz w:val="22"/>
              </w:rPr>
            </w:pPr>
            <w:r w:rsidRPr="002C438F">
              <w:rPr>
                <w:sz w:val="22"/>
              </w:rPr>
              <w:t>2</w:t>
            </w:r>
          </w:p>
        </w:tc>
        <w:tc>
          <w:tcPr>
            <w:tcW w:w="1152" w:type="dxa"/>
            <w:tcBorders>
              <w:bottom w:val="single" w:sz="4" w:space="0" w:color="auto"/>
            </w:tcBorders>
          </w:tcPr>
          <w:p w:rsidR="00193DBF" w:rsidRPr="002C438F" w:rsidRDefault="00193DBF" w:rsidP="0018067C">
            <w:pPr>
              <w:jc w:val="center"/>
              <w:rPr>
                <w:sz w:val="22"/>
              </w:rPr>
            </w:pPr>
            <w:r w:rsidRPr="002C438F">
              <w:rPr>
                <w:sz w:val="22"/>
              </w:rPr>
              <w:t>3</w:t>
            </w:r>
          </w:p>
        </w:tc>
        <w:tc>
          <w:tcPr>
            <w:tcW w:w="1152" w:type="dxa"/>
            <w:tcBorders>
              <w:bottom w:val="single" w:sz="4" w:space="0" w:color="auto"/>
            </w:tcBorders>
          </w:tcPr>
          <w:p w:rsidR="00193DBF" w:rsidRPr="002C438F" w:rsidRDefault="00193DBF" w:rsidP="0018067C">
            <w:pPr>
              <w:jc w:val="center"/>
              <w:rPr>
                <w:sz w:val="22"/>
              </w:rPr>
            </w:pPr>
            <w:r w:rsidRPr="002C438F">
              <w:rPr>
                <w:sz w:val="22"/>
              </w:rPr>
              <w:t>4</w:t>
            </w:r>
          </w:p>
        </w:tc>
        <w:tc>
          <w:tcPr>
            <w:tcW w:w="1152" w:type="dxa"/>
            <w:tcBorders>
              <w:bottom w:val="single" w:sz="4" w:space="0" w:color="auto"/>
            </w:tcBorders>
          </w:tcPr>
          <w:p w:rsidR="00193DBF" w:rsidRPr="002C438F" w:rsidRDefault="00193DBF" w:rsidP="0018067C">
            <w:pPr>
              <w:jc w:val="center"/>
              <w:rPr>
                <w:sz w:val="22"/>
              </w:rPr>
            </w:pPr>
            <w:r w:rsidRPr="002C438F">
              <w:rPr>
                <w:sz w:val="22"/>
              </w:rPr>
              <w:t>5</w:t>
            </w:r>
          </w:p>
        </w:tc>
      </w:tr>
      <w:tr w:rsidR="00193DBF" w:rsidRPr="002C438F" w:rsidTr="002177CB">
        <w:trPr>
          <w:trHeight w:val="389"/>
        </w:trPr>
        <w:tc>
          <w:tcPr>
            <w:tcW w:w="3420" w:type="dxa"/>
            <w:tcBorders>
              <w:top w:val="single" w:sz="4" w:space="0" w:color="auto"/>
              <w:left w:val="single" w:sz="4" w:space="0" w:color="auto"/>
              <w:bottom w:val="single" w:sz="4" w:space="0" w:color="auto"/>
              <w:right w:val="single" w:sz="4" w:space="0" w:color="auto"/>
            </w:tcBorders>
          </w:tcPr>
          <w:p w:rsidR="00193DBF" w:rsidRPr="002C438F" w:rsidRDefault="00193DBF" w:rsidP="0018067C">
            <w:pPr>
              <w:pStyle w:val="Zkladntext"/>
              <w:snapToGrid w:val="0"/>
              <w:rPr>
                <w:b/>
                <w:bCs/>
                <w:sz w:val="20"/>
                <w:szCs w:val="20"/>
              </w:rPr>
            </w:pPr>
            <w:r w:rsidRPr="002C438F">
              <w:rPr>
                <w:b/>
                <w:sz w:val="20"/>
                <w:szCs w:val="20"/>
              </w:rPr>
              <w:t>Neinvestiční transfer SFDI</w:t>
            </w:r>
          </w:p>
        </w:tc>
        <w:tc>
          <w:tcPr>
            <w:tcW w:w="1152" w:type="dxa"/>
            <w:tcBorders>
              <w:top w:val="single" w:sz="4" w:space="0" w:color="auto"/>
              <w:left w:val="single" w:sz="4" w:space="0" w:color="auto"/>
              <w:bottom w:val="single" w:sz="4" w:space="0" w:color="auto"/>
              <w:right w:val="single" w:sz="4" w:space="0" w:color="auto"/>
            </w:tcBorders>
          </w:tcPr>
          <w:p w:rsidR="00193DBF" w:rsidRPr="002C438F" w:rsidRDefault="00193DBF" w:rsidP="0018067C">
            <w:pPr>
              <w:snapToGrid w:val="0"/>
              <w:spacing w:before="120"/>
              <w:jc w:val="right"/>
              <w:rPr>
                <w:b/>
                <w:bCs/>
                <w:sz w:val="20"/>
                <w:szCs w:val="20"/>
              </w:rPr>
            </w:pPr>
            <w:r w:rsidRPr="002C438F">
              <w:rPr>
                <w:b/>
                <w:bCs/>
                <w:sz w:val="20"/>
              </w:rPr>
              <w:t>13 751 238</w:t>
            </w:r>
          </w:p>
        </w:tc>
        <w:tc>
          <w:tcPr>
            <w:tcW w:w="1152" w:type="dxa"/>
            <w:tcBorders>
              <w:top w:val="single" w:sz="4" w:space="0" w:color="auto"/>
              <w:left w:val="single" w:sz="4" w:space="0" w:color="auto"/>
              <w:bottom w:val="single" w:sz="4" w:space="0" w:color="auto"/>
              <w:right w:val="single" w:sz="4" w:space="0" w:color="auto"/>
            </w:tcBorders>
          </w:tcPr>
          <w:p w:rsidR="00193DBF" w:rsidRPr="002C438F" w:rsidRDefault="00193DBF" w:rsidP="0018067C">
            <w:pPr>
              <w:snapToGrid w:val="0"/>
              <w:spacing w:before="120"/>
              <w:jc w:val="right"/>
              <w:rPr>
                <w:b/>
                <w:bCs/>
                <w:sz w:val="20"/>
              </w:rPr>
            </w:pPr>
            <w:r w:rsidRPr="002C438F">
              <w:rPr>
                <w:b/>
                <w:bCs/>
                <w:sz w:val="20"/>
              </w:rPr>
              <w:t>15 773 768</w:t>
            </w:r>
          </w:p>
        </w:tc>
        <w:tc>
          <w:tcPr>
            <w:tcW w:w="1152" w:type="dxa"/>
            <w:tcBorders>
              <w:top w:val="single" w:sz="4" w:space="0" w:color="auto"/>
              <w:left w:val="single" w:sz="4" w:space="0" w:color="auto"/>
              <w:bottom w:val="single" w:sz="4" w:space="0" w:color="auto"/>
              <w:right w:val="single" w:sz="4" w:space="0" w:color="auto"/>
            </w:tcBorders>
          </w:tcPr>
          <w:p w:rsidR="00193DBF" w:rsidRPr="002C438F" w:rsidRDefault="00193DBF" w:rsidP="0018067C">
            <w:pPr>
              <w:snapToGrid w:val="0"/>
              <w:spacing w:before="120"/>
              <w:jc w:val="right"/>
              <w:rPr>
                <w:b/>
                <w:bCs/>
                <w:sz w:val="20"/>
              </w:rPr>
            </w:pPr>
            <w:r w:rsidRPr="002C438F">
              <w:rPr>
                <w:b/>
                <w:bCs/>
                <w:sz w:val="20"/>
              </w:rPr>
              <w:t>8 232 689</w:t>
            </w:r>
          </w:p>
        </w:tc>
        <w:tc>
          <w:tcPr>
            <w:tcW w:w="1152" w:type="dxa"/>
            <w:tcBorders>
              <w:top w:val="single" w:sz="4" w:space="0" w:color="auto"/>
              <w:left w:val="single" w:sz="4" w:space="0" w:color="auto"/>
              <w:bottom w:val="single" w:sz="4" w:space="0" w:color="auto"/>
              <w:right w:val="single" w:sz="4" w:space="0" w:color="auto"/>
            </w:tcBorders>
          </w:tcPr>
          <w:p w:rsidR="00193DBF" w:rsidRPr="002C438F" w:rsidRDefault="00193DBF" w:rsidP="0018067C">
            <w:pPr>
              <w:snapToGrid w:val="0"/>
              <w:spacing w:before="120"/>
              <w:jc w:val="right"/>
              <w:rPr>
                <w:b/>
                <w:bCs/>
                <w:sz w:val="20"/>
              </w:rPr>
            </w:pPr>
            <w:r w:rsidRPr="002C438F">
              <w:rPr>
                <w:b/>
                <w:bCs/>
                <w:sz w:val="20"/>
              </w:rPr>
              <w:t>9 880 920</w:t>
            </w:r>
          </w:p>
        </w:tc>
        <w:tc>
          <w:tcPr>
            <w:tcW w:w="1152" w:type="dxa"/>
            <w:tcBorders>
              <w:top w:val="single" w:sz="4" w:space="0" w:color="auto"/>
              <w:left w:val="single" w:sz="4" w:space="0" w:color="auto"/>
              <w:bottom w:val="single" w:sz="4" w:space="0" w:color="auto"/>
              <w:right w:val="single" w:sz="4" w:space="0" w:color="auto"/>
            </w:tcBorders>
          </w:tcPr>
          <w:p w:rsidR="00193DBF" w:rsidRPr="002C438F" w:rsidRDefault="00193DBF" w:rsidP="0018067C">
            <w:pPr>
              <w:snapToGrid w:val="0"/>
              <w:spacing w:before="120"/>
              <w:jc w:val="right"/>
              <w:rPr>
                <w:b/>
                <w:bCs/>
                <w:sz w:val="20"/>
              </w:rPr>
            </w:pPr>
            <w:r w:rsidRPr="002C438F">
              <w:rPr>
                <w:b/>
                <w:bCs/>
                <w:sz w:val="20"/>
              </w:rPr>
              <w:t>6 887 713</w:t>
            </w:r>
          </w:p>
        </w:tc>
      </w:tr>
    </w:tbl>
    <w:p w:rsidR="00193DBF" w:rsidRPr="00A2193E" w:rsidRDefault="00193DBF" w:rsidP="00193DBF">
      <w:pPr>
        <w:pStyle w:val="KOModrky"/>
        <w:tabs>
          <w:tab w:val="left" w:pos="708"/>
        </w:tabs>
        <w:spacing w:before="120"/>
        <w:ind w:firstLine="709"/>
      </w:pPr>
      <w:r w:rsidRPr="00A2193E">
        <w:t>Vývojová řada neinvestičního transferu SFDI vykazuje kolísavý trend. V letech 2014        a 2015 došlo k výraznému vzestupu z důvody zvýšené potřeby dokrytí neinvestičního vyrovnání příjmů a výdajů SFDI. Vývoj výše neinvestičního transferu je ovlivněn poměrem potřeby neinvestičních a investičních prostředků v daném roce. Zvýšené čerpání neinvestičního t</w:t>
      </w:r>
      <w:r>
        <w:t>ransferu v roce 2014 a 2015</w:t>
      </w:r>
      <w:r w:rsidRPr="00A2193E">
        <w:t xml:space="preserve"> ovlivnila zvýšená potřeba čerpání OPD 2007-2013.</w:t>
      </w:r>
      <w:r>
        <w:t xml:space="preserve"> V roce 2017 bylo vyšší čerpání</w:t>
      </w:r>
      <w:r w:rsidRPr="00A2193E">
        <w:t xml:space="preserve"> </w:t>
      </w:r>
      <w:r>
        <w:t xml:space="preserve">způsobeno potřebou finančních prostředků na </w:t>
      </w:r>
      <w:r w:rsidRPr="00A2193E">
        <w:t>fina</w:t>
      </w:r>
      <w:r>
        <w:t xml:space="preserve">ncování silnic II. a III. </w:t>
      </w:r>
      <w:r w:rsidRPr="00A2193E">
        <w:t>třídy, kte</w:t>
      </w:r>
      <w:r w:rsidR="0005478E">
        <w:t>ré mimo jiné pokračovalo</w:t>
      </w:r>
      <w:r w:rsidRPr="00A2193E">
        <w:t xml:space="preserve"> i v následujícím roce, ale v nižším objemu. </w:t>
      </w:r>
    </w:p>
    <w:p w:rsidR="00193DBF" w:rsidRDefault="00193DBF" w:rsidP="00193DBF">
      <w:pPr>
        <w:spacing w:before="120" w:after="120"/>
        <w:ind w:firstLine="709"/>
        <w:jc w:val="both"/>
      </w:pPr>
      <w:r w:rsidRPr="00A2193E">
        <w:t>Účelovost vynaložených finančních prostředků pro Státní fond dopravní infrastruktury byla splněna.</w:t>
      </w:r>
    </w:p>
    <w:p w:rsidR="00D05CDE" w:rsidRDefault="00D05CDE" w:rsidP="00193DBF">
      <w:pPr>
        <w:spacing w:before="120" w:after="120"/>
        <w:ind w:firstLine="709"/>
        <w:jc w:val="both"/>
      </w:pPr>
    </w:p>
    <w:p w:rsidR="00D05CDE" w:rsidRPr="00A2193E" w:rsidRDefault="00D05CDE" w:rsidP="00193DBF">
      <w:pPr>
        <w:spacing w:before="120" w:after="120"/>
        <w:ind w:firstLine="709"/>
        <w:jc w:val="both"/>
      </w:pPr>
    </w:p>
    <w:p w:rsidR="001D5020" w:rsidRPr="00207124" w:rsidRDefault="009E69F4" w:rsidP="009E69F4">
      <w:pPr>
        <w:pStyle w:val="Nadp3"/>
        <w:rPr>
          <w:color w:val="FF0000"/>
        </w:rPr>
      </w:pPr>
      <w:bookmarkStart w:id="348" w:name="_Toc1376825"/>
      <w:bookmarkStart w:id="349" w:name="_Toc2789414"/>
      <w:r>
        <w:lastRenderedPageBreak/>
        <w:t>3.2.12</w:t>
      </w:r>
      <w:bookmarkStart w:id="350" w:name="_Toc413413665"/>
      <w:bookmarkStart w:id="351" w:name="_Toc508879876"/>
      <w:bookmarkStart w:id="352" w:name="_Toc508880152"/>
      <w:r>
        <w:tab/>
        <w:t xml:space="preserve">  </w:t>
      </w:r>
      <w:r w:rsidR="001D5020" w:rsidRPr="005D0D4B">
        <w:t>Neinvestiční transfery veřejným rozpočtům územní úrovně</w:t>
      </w:r>
      <w:bookmarkEnd w:id="348"/>
      <w:bookmarkEnd w:id="350"/>
      <w:bookmarkEnd w:id="351"/>
      <w:bookmarkEnd w:id="352"/>
      <w:bookmarkEnd w:id="349"/>
    </w:p>
    <w:p w:rsidR="005D0D4B" w:rsidRPr="001C2F0B" w:rsidRDefault="002559A7" w:rsidP="005D0D4B">
      <w:pPr>
        <w:ind w:left="360"/>
        <w:jc w:val="right"/>
      </w:pPr>
      <w:r w:rsidRPr="005D0D4B">
        <w:t>v tis. Kč</w:t>
      </w:r>
    </w:p>
    <w:tbl>
      <w:tblPr>
        <w:tblW w:w="9209" w:type="dxa"/>
        <w:tblInd w:w="75" w:type="dxa"/>
        <w:tblLayout w:type="fixed"/>
        <w:tblCellMar>
          <w:left w:w="70" w:type="dxa"/>
          <w:right w:w="70" w:type="dxa"/>
        </w:tblCellMar>
        <w:tblLook w:val="0000" w:firstRow="0" w:lastRow="0" w:firstColumn="0" w:lastColumn="0" w:noHBand="0" w:noVBand="0"/>
      </w:tblPr>
      <w:tblGrid>
        <w:gridCol w:w="3397"/>
        <w:gridCol w:w="1240"/>
        <w:gridCol w:w="1241"/>
        <w:gridCol w:w="1240"/>
        <w:gridCol w:w="1241"/>
        <w:gridCol w:w="850"/>
      </w:tblGrid>
      <w:tr w:rsidR="005D0D4B" w:rsidRPr="001C2F0B" w:rsidTr="005D0D4B">
        <w:tc>
          <w:tcPr>
            <w:tcW w:w="3397" w:type="dxa"/>
            <w:tcBorders>
              <w:top w:val="single" w:sz="4" w:space="0" w:color="auto"/>
              <w:left w:val="single" w:sz="4" w:space="0" w:color="auto"/>
              <w:bottom w:val="single" w:sz="4" w:space="0" w:color="auto"/>
              <w:right w:val="single" w:sz="4" w:space="0" w:color="auto"/>
            </w:tcBorders>
          </w:tcPr>
          <w:p w:rsidR="005D0D4B" w:rsidRPr="001C2F0B" w:rsidRDefault="005D0D4B" w:rsidP="005D0D4B">
            <w:pPr>
              <w:jc w:val="center"/>
              <w:rPr>
                <w:sz w:val="22"/>
              </w:rPr>
            </w:pPr>
          </w:p>
          <w:p w:rsidR="005D0D4B" w:rsidRPr="001C2F0B" w:rsidRDefault="005D0D4B" w:rsidP="005D0D4B">
            <w:pPr>
              <w:jc w:val="center"/>
              <w:rPr>
                <w:sz w:val="22"/>
              </w:rPr>
            </w:pPr>
            <w:r w:rsidRPr="001C2F0B">
              <w:rPr>
                <w:sz w:val="22"/>
              </w:rPr>
              <w:t>Ukazatel</w:t>
            </w:r>
          </w:p>
          <w:p w:rsidR="005D0D4B" w:rsidRPr="001C2F0B" w:rsidRDefault="005D0D4B" w:rsidP="005D0D4B">
            <w:pPr>
              <w:jc w:val="center"/>
              <w:rPr>
                <w:sz w:val="22"/>
              </w:rPr>
            </w:pPr>
          </w:p>
        </w:tc>
        <w:tc>
          <w:tcPr>
            <w:tcW w:w="1240" w:type="dxa"/>
            <w:tcBorders>
              <w:top w:val="single" w:sz="4" w:space="0" w:color="auto"/>
              <w:bottom w:val="single" w:sz="4" w:space="0" w:color="auto"/>
              <w:right w:val="single" w:sz="4" w:space="0" w:color="auto"/>
            </w:tcBorders>
            <w:vAlign w:val="center"/>
          </w:tcPr>
          <w:p w:rsidR="005D0D4B" w:rsidRPr="001C2F0B" w:rsidRDefault="005D0D4B" w:rsidP="005D0D4B">
            <w:pPr>
              <w:jc w:val="center"/>
              <w:rPr>
                <w:sz w:val="22"/>
              </w:rPr>
            </w:pPr>
            <w:r w:rsidRPr="001C2F0B">
              <w:rPr>
                <w:sz w:val="22"/>
              </w:rPr>
              <w:t>Skutečnost</w:t>
            </w:r>
          </w:p>
          <w:p w:rsidR="005D0D4B" w:rsidRPr="001C2F0B" w:rsidRDefault="005D0D4B" w:rsidP="005D0D4B">
            <w:pPr>
              <w:jc w:val="center"/>
              <w:rPr>
                <w:sz w:val="22"/>
              </w:rPr>
            </w:pPr>
            <w:r w:rsidRPr="001C2F0B">
              <w:rPr>
                <w:sz w:val="22"/>
              </w:rPr>
              <w:t>201</w:t>
            </w:r>
            <w:r>
              <w:rPr>
                <w:sz w:val="22"/>
              </w:rPr>
              <w:t>7</w:t>
            </w:r>
          </w:p>
        </w:tc>
        <w:tc>
          <w:tcPr>
            <w:tcW w:w="1241" w:type="dxa"/>
            <w:tcBorders>
              <w:top w:val="single" w:sz="4" w:space="0" w:color="auto"/>
              <w:left w:val="single" w:sz="4" w:space="0" w:color="auto"/>
              <w:bottom w:val="single" w:sz="4" w:space="0" w:color="auto"/>
              <w:right w:val="single" w:sz="4" w:space="0" w:color="auto"/>
            </w:tcBorders>
            <w:vAlign w:val="center"/>
          </w:tcPr>
          <w:p w:rsidR="005D0D4B" w:rsidRPr="001C2F0B" w:rsidRDefault="005D0D4B" w:rsidP="005D0D4B">
            <w:pPr>
              <w:jc w:val="center"/>
              <w:rPr>
                <w:sz w:val="22"/>
              </w:rPr>
            </w:pPr>
            <w:r w:rsidRPr="001C2F0B">
              <w:rPr>
                <w:sz w:val="22"/>
              </w:rPr>
              <w:t>Schválený</w:t>
            </w:r>
          </w:p>
          <w:p w:rsidR="005D0D4B" w:rsidRPr="001C2F0B" w:rsidRDefault="005D0D4B" w:rsidP="005D0D4B">
            <w:pPr>
              <w:jc w:val="center"/>
              <w:rPr>
                <w:sz w:val="22"/>
              </w:rPr>
            </w:pPr>
            <w:r w:rsidRPr="001C2F0B">
              <w:rPr>
                <w:sz w:val="22"/>
              </w:rPr>
              <w:t>rozpočet</w:t>
            </w:r>
          </w:p>
          <w:p w:rsidR="005D0D4B" w:rsidRPr="001C2F0B" w:rsidRDefault="005D0D4B" w:rsidP="005D0D4B">
            <w:pPr>
              <w:jc w:val="center"/>
              <w:rPr>
                <w:sz w:val="22"/>
              </w:rPr>
            </w:pPr>
            <w:r w:rsidRPr="001C2F0B">
              <w:rPr>
                <w:sz w:val="22"/>
              </w:rPr>
              <w:t>201</w:t>
            </w:r>
            <w:r>
              <w:rPr>
                <w:sz w:val="22"/>
              </w:rPr>
              <w:t>8</w:t>
            </w:r>
          </w:p>
        </w:tc>
        <w:tc>
          <w:tcPr>
            <w:tcW w:w="1240" w:type="dxa"/>
            <w:tcBorders>
              <w:top w:val="single" w:sz="4" w:space="0" w:color="auto"/>
              <w:left w:val="single" w:sz="4" w:space="0" w:color="auto"/>
              <w:bottom w:val="single" w:sz="4" w:space="0" w:color="auto"/>
              <w:right w:val="single" w:sz="4" w:space="0" w:color="auto"/>
            </w:tcBorders>
            <w:vAlign w:val="center"/>
          </w:tcPr>
          <w:p w:rsidR="005D0D4B" w:rsidRPr="001C2F0B" w:rsidRDefault="005D0D4B" w:rsidP="005D0D4B">
            <w:pPr>
              <w:jc w:val="center"/>
              <w:rPr>
                <w:sz w:val="22"/>
              </w:rPr>
            </w:pPr>
            <w:r w:rsidRPr="001C2F0B">
              <w:rPr>
                <w:sz w:val="22"/>
              </w:rPr>
              <w:t>Upravený</w:t>
            </w:r>
          </w:p>
          <w:p w:rsidR="005D0D4B" w:rsidRPr="001C2F0B" w:rsidRDefault="005D0D4B" w:rsidP="005D0D4B">
            <w:pPr>
              <w:jc w:val="center"/>
              <w:rPr>
                <w:sz w:val="22"/>
              </w:rPr>
            </w:pPr>
            <w:r w:rsidRPr="001C2F0B">
              <w:rPr>
                <w:sz w:val="22"/>
              </w:rPr>
              <w:t>rozpočet</w:t>
            </w:r>
          </w:p>
          <w:p w:rsidR="005D0D4B" w:rsidRPr="001C2F0B" w:rsidRDefault="005D0D4B" w:rsidP="005D0D4B">
            <w:pPr>
              <w:jc w:val="center"/>
              <w:rPr>
                <w:sz w:val="22"/>
              </w:rPr>
            </w:pPr>
            <w:r w:rsidRPr="001C2F0B">
              <w:rPr>
                <w:sz w:val="22"/>
              </w:rPr>
              <w:t>201</w:t>
            </w:r>
            <w:r>
              <w:rPr>
                <w:sz w:val="22"/>
              </w:rPr>
              <w:t>8</w:t>
            </w:r>
          </w:p>
        </w:tc>
        <w:tc>
          <w:tcPr>
            <w:tcW w:w="1241" w:type="dxa"/>
            <w:tcBorders>
              <w:top w:val="single" w:sz="4" w:space="0" w:color="auto"/>
              <w:left w:val="single" w:sz="4" w:space="0" w:color="auto"/>
              <w:bottom w:val="single" w:sz="4" w:space="0" w:color="auto"/>
            </w:tcBorders>
            <w:vAlign w:val="center"/>
          </w:tcPr>
          <w:p w:rsidR="005D0D4B" w:rsidRPr="001C2F0B" w:rsidRDefault="005D0D4B" w:rsidP="005D0D4B">
            <w:pPr>
              <w:jc w:val="center"/>
              <w:rPr>
                <w:sz w:val="22"/>
              </w:rPr>
            </w:pPr>
            <w:r w:rsidRPr="001C2F0B">
              <w:rPr>
                <w:sz w:val="22"/>
              </w:rPr>
              <w:t>Skutečnost</w:t>
            </w:r>
          </w:p>
          <w:p w:rsidR="005D0D4B" w:rsidRPr="001C2F0B" w:rsidRDefault="005D0D4B" w:rsidP="005D0D4B">
            <w:pPr>
              <w:jc w:val="center"/>
              <w:rPr>
                <w:sz w:val="22"/>
              </w:rPr>
            </w:pPr>
            <w:r w:rsidRPr="001C2F0B">
              <w:rPr>
                <w:sz w:val="22"/>
              </w:rPr>
              <w:t>201</w:t>
            </w:r>
            <w:r>
              <w:rPr>
                <w:sz w:val="22"/>
              </w:rPr>
              <w:t>8</w:t>
            </w:r>
          </w:p>
        </w:tc>
        <w:tc>
          <w:tcPr>
            <w:tcW w:w="850" w:type="dxa"/>
            <w:tcBorders>
              <w:top w:val="single" w:sz="4" w:space="0" w:color="auto"/>
              <w:left w:val="single" w:sz="4" w:space="0" w:color="auto"/>
              <w:bottom w:val="single" w:sz="4" w:space="0" w:color="auto"/>
              <w:right w:val="single" w:sz="4" w:space="0" w:color="auto"/>
            </w:tcBorders>
            <w:vAlign w:val="center"/>
          </w:tcPr>
          <w:p w:rsidR="005D0D4B" w:rsidRPr="001C2F0B" w:rsidRDefault="005D0D4B" w:rsidP="005D0D4B">
            <w:pPr>
              <w:jc w:val="center"/>
              <w:rPr>
                <w:sz w:val="22"/>
              </w:rPr>
            </w:pPr>
            <w:r w:rsidRPr="001C2F0B">
              <w:rPr>
                <w:sz w:val="22"/>
              </w:rPr>
              <w:t>Index</w:t>
            </w:r>
          </w:p>
          <w:p w:rsidR="005D0D4B" w:rsidRPr="001C2F0B" w:rsidRDefault="005D0D4B" w:rsidP="005D0D4B">
            <w:pPr>
              <w:jc w:val="center"/>
              <w:rPr>
                <w:sz w:val="22"/>
              </w:rPr>
            </w:pPr>
            <w:r w:rsidRPr="001C2F0B">
              <w:rPr>
                <w:sz w:val="22"/>
              </w:rPr>
              <w:t>1</w:t>
            </w:r>
            <w:r>
              <w:rPr>
                <w:sz w:val="22"/>
              </w:rPr>
              <w:t>8</w:t>
            </w:r>
            <w:r w:rsidRPr="001C2F0B">
              <w:rPr>
                <w:sz w:val="22"/>
              </w:rPr>
              <w:t>/1</w:t>
            </w:r>
            <w:r>
              <w:rPr>
                <w:sz w:val="22"/>
              </w:rPr>
              <w:t>7</w:t>
            </w:r>
            <w:r w:rsidRPr="001C2F0B">
              <w:rPr>
                <w:sz w:val="22"/>
              </w:rPr>
              <w:t xml:space="preserve">         (v %)</w:t>
            </w:r>
          </w:p>
        </w:tc>
      </w:tr>
      <w:tr w:rsidR="005D0D4B" w:rsidRPr="001C2F0B" w:rsidTr="005D0D4B">
        <w:tc>
          <w:tcPr>
            <w:tcW w:w="3397" w:type="dxa"/>
            <w:tcBorders>
              <w:top w:val="single" w:sz="4" w:space="0" w:color="auto"/>
              <w:left w:val="single" w:sz="4" w:space="0" w:color="auto"/>
              <w:bottom w:val="single" w:sz="4" w:space="0" w:color="auto"/>
              <w:right w:val="single" w:sz="4" w:space="0" w:color="auto"/>
            </w:tcBorders>
          </w:tcPr>
          <w:p w:rsidR="005D0D4B" w:rsidRPr="001C2F0B" w:rsidRDefault="005D0D4B" w:rsidP="005D0D4B">
            <w:pPr>
              <w:jc w:val="center"/>
              <w:rPr>
                <w:sz w:val="22"/>
              </w:rPr>
            </w:pPr>
            <w:r w:rsidRPr="001C2F0B">
              <w:rPr>
                <w:sz w:val="22"/>
              </w:rPr>
              <w:t>a</w:t>
            </w:r>
          </w:p>
        </w:tc>
        <w:tc>
          <w:tcPr>
            <w:tcW w:w="1240" w:type="dxa"/>
            <w:tcBorders>
              <w:top w:val="single" w:sz="4" w:space="0" w:color="auto"/>
              <w:bottom w:val="single" w:sz="4" w:space="0" w:color="auto"/>
              <w:right w:val="single" w:sz="4" w:space="0" w:color="auto"/>
            </w:tcBorders>
          </w:tcPr>
          <w:p w:rsidR="005D0D4B" w:rsidRPr="001C2F0B" w:rsidRDefault="005D0D4B" w:rsidP="005D0D4B">
            <w:pPr>
              <w:jc w:val="center"/>
              <w:rPr>
                <w:sz w:val="22"/>
              </w:rPr>
            </w:pPr>
            <w:r w:rsidRPr="001C2F0B">
              <w:rPr>
                <w:sz w:val="22"/>
              </w:rPr>
              <w:t>1</w:t>
            </w:r>
          </w:p>
        </w:tc>
        <w:tc>
          <w:tcPr>
            <w:tcW w:w="1241" w:type="dxa"/>
            <w:tcBorders>
              <w:top w:val="single" w:sz="4" w:space="0" w:color="auto"/>
              <w:left w:val="single" w:sz="4" w:space="0" w:color="auto"/>
              <w:bottom w:val="single" w:sz="4" w:space="0" w:color="auto"/>
              <w:right w:val="single" w:sz="4" w:space="0" w:color="auto"/>
            </w:tcBorders>
          </w:tcPr>
          <w:p w:rsidR="005D0D4B" w:rsidRPr="001C2F0B" w:rsidRDefault="005D0D4B" w:rsidP="005D0D4B">
            <w:pPr>
              <w:jc w:val="center"/>
              <w:rPr>
                <w:sz w:val="22"/>
              </w:rPr>
            </w:pPr>
            <w:r w:rsidRPr="001C2F0B">
              <w:rPr>
                <w:sz w:val="22"/>
              </w:rPr>
              <w:t>2</w:t>
            </w:r>
          </w:p>
        </w:tc>
        <w:tc>
          <w:tcPr>
            <w:tcW w:w="1240" w:type="dxa"/>
            <w:tcBorders>
              <w:top w:val="single" w:sz="4" w:space="0" w:color="auto"/>
              <w:left w:val="single" w:sz="4" w:space="0" w:color="auto"/>
              <w:bottom w:val="single" w:sz="4" w:space="0" w:color="auto"/>
              <w:right w:val="single" w:sz="4" w:space="0" w:color="auto"/>
            </w:tcBorders>
          </w:tcPr>
          <w:p w:rsidR="005D0D4B" w:rsidRPr="001C2F0B" w:rsidRDefault="005D0D4B" w:rsidP="005D0D4B">
            <w:pPr>
              <w:jc w:val="center"/>
              <w:rPr>
                <w:sz w:val="22"/>
              </w:rPr>
            </w:pPr>
            <w:r w:rsidRPr="001C2F0B">
              <w:rPr>
                <w:sz w:val="22"/>
              </w:rPr>
              <w:t>3</w:t>
            </w:r>
          </w:p>
        </w:tc>
        <w:tc>
          <w:tcPr>
            <w:tcW w:w="1241" w:type="dxa"/>
            <w:tcBorders>
              <w:top w:val="single" w:sz="4" w:space="0" w:color="auto"/>
              <w:left w:val="single" w:sz="4" w:space="0" w:color="auto"/>
              <w:bottom w:val="single" w:sz="4" w:space="0" w:color="auto"/>
              <w:right w:val="single" w:sz="4" w:space="0" w:color="auto"/>
            </w:tcBorders>
          </w:tcPr>
          <w:p w:rsidR="005D0D4B" w:rsidRPr="001C2F0B" w:rsidRDefault="005D0D4B" w:rsidP="005D0D4B">
            <w:pPr>
              <w:jc w:val="center"/>
              <w:rPr>
                <w:sz w:val="22"/>
              </w:rPr>
            </w:pPr>
            <w:r w:rsidRPr="001C2F0B">
              <w:rPr>
                <w:sz w:val="22"/>
              </w:rPr>
              <w:t>4</w:t>
            </w:r>
          </w:p>
        </w:tc>
        <w:tc>
          <w:tcPr>
            <w:tcW w:w="850" w:type="dxa"/>
            <w:tcBorders>
              <w:top w:val="single" w:sz="4" w:space="0" w:color="auto"/>
              <w:left w:val="single" w:sz="4" w:space="0" w:color="auto"/>
              <w:bottom w:val="single" w:sz="4" w:space="0" w:color="auto"/>
              <w:right w:val="single" w:sz="4" w:space="0" w:color="auto"/>
            </w:tcBorders>
          </w:tcPr>
          <w:p w:rsidR="005D0D4B" w:rsidRPr="001C2F0B" w:rsidRDefault="005D0D4B" w:rsidP="005D0D4B">
            <w:pPr>
              <w:jc w:val="center"/>
              <w:rPr>
                <w:sz w:val="22"/>
              </w:rPr>
            </w:pPr>
            <w:r w:rsidRPr="001C2F0B">
              <w:rPr>
                <w:sz w:val="22"/>
              </w:rPr>
              <w:t>6</w:t>
            </w:r>
          </w:p>
        </w:tc>
      </w:tr>
      <w:tr w:rsidR="005D0D4B" w:rsidRPr="001C2F0B" w:rsidTr="005D0D4B">
        <w:trPr>
          <w:trHeight w:val="388"/>
        </w:trPr>
        <w:tc>
          <w:tcPr>
            <w:tcW w:w="3397" w:type="dxa"/>
            <w:tcBorders>
              <w:left w:val="single" w:sz="4" w:space="0" w:color="000000"/>
            </w:tcBorders>
          </w:tcPr>
          <w:p w:rsidR="005D0D4B" w:rsidRPr="001C2F0B" w:rsidRDefault="005D0D4B" w:rsidP="005D0D4B">
            <w:pPr>
              <w:pStyle w:val="Zkladntext"/>
              <w:snapToGrid w:val="0"/>
              <w:jc w:val="left"/>
              <w:rPr>
                <w:b/>
                <w:bCs/>
                <w:sz w:val="22"/>
                <w:szCs w:val="22"/>
              </w:rPr>
            </w:pPr>
            <w:r w:rsidRPr="001C2F0B">
              <w:rPr>
                <w:b/>
                <w:bCs/>
                <w:sz w:val="22"/>
                <w:szCs w:val="22"/>
              </w:rPr>
              <w:t>Veřejné rozpočty územní úrovně</w:t>
            </w:r>
          </w:p>
          <w:p w:rsidR="005D0D4B" w:rsidRPr="001C2F0B" w:rsidRDefault="005D0D4B" w:rsidP="005D0D4B">
            <w:pPr>
              <w:rPr>
                <w:sz w:val="20"/>
              </w:rPr>
            </w:pPr>
            <w:r w:rsidRPr="001C2F0B">
              <w:rPr>
                <w:sz w:val="20"/>
              </w:rPr>
              <w:t xml:space="preserve">v tom: </w:t>
            </w:r>
          </w:p>
        </w:tc>
        <w:tc>
          <w:tcPr>
            <w:tcW w:w="1240" w:type="dxa"/>
            <w:tcBorders>
              <w:left w:val="single" w:sz="4" w:space="0" w:color="000000"/>
            </w:tcBorders>
          </w:tcPr>
          <w:p w:rsidR="005D0D4B" w:rsidRPr="001C2F0B" w:rsidRDefault="005D0D4B" w:rsidP="005D0D4B">
            <w:pPr>
              <w:snapToGrid w:val="0"/>
              <w:spacing w:before="120"/>
              <w:jc w:val="right"/>
              <w:rPr>
                <w:b/>
                <w:bCs/>
                <w:sz w:val="20"/>
              </w:rPr>
            </w:pPr>
            <w:r w:rsidRPr="001C2F0B">
              <w:rPr>
                <w:b/>
                <w:bCs/>
                <w:sz w:val="20"/>
              </w:rPr>
              <w:t>2 779 424</w:t>
            </w:r>
          </w:p>
        </w:tc>
        <w:tc>
          <w:tcPr>
            <w:tcW w:w="1241" w:type="dxa"/>
            <w:tcBorders>
              <w:left w:val="single" w:sz="4" w:space="0" w:color="000000"/>
            </w:tcBorders>
          </w:tcPr>
          <w:p w:rsidR="005D0D4B" w:rsidRPr="001C2F0B" w:rsidRDefault="005D0D4B" w:rsidP="005D0D4B">
            <w:pPr>
              <w:snapToGrid w:val="0"/>
              <w:spacing w:before="120"/>
              <w:jc w:val="right"/>
              <w:rPr>
                <w:b/>
                <w:bCs/>
                <w:sz w:val="20"/>
              </w:rPr>
            </w:pPr>
            <w:r w:rsidRPr="001C2F0B">
              <w:rPr>
                <w:b/>
                <w:bCs/>
                <w:sz w:val="20"/>
              </w:rPr>
              <w:t>2</w:t>
            </w:r>
            <w:r>
              <w:rPr>
                <w:b/>
                <w:bCs/>
                <w:sz w:val="20"/>
              </w:rPr>
              <w:t> 814 002</w:t>
            </w:r>
          </w:p>
        </w:tc>
        <w:tc>
          <w:tcPr>
            <w:tcW w:w="1240" w:type="dxa"/>
            <w:tcBorders>
              <w:left w:val="single" w:sz="4" w:space="0" w:color="000000"/>
            </w:tcBorders>
          </w:tcPr>
          <w:p w:rsidR="005D0D4B" w:rsidRPr="001C2F0B" w:rsidRDefault="005D0D4B" w:rsidP="005D0D4B">
            <w:pPr>
              <w:snapToGrid w:val="0"/>
              <w:spacing w:before="120"/>
              <w:jc w:val="right"/>
              <w:rPr>
                <w:b/>
                <w:bCs/>
                <w:sz w:val="20"/>
              </w:rPr>
            </w:pPr>
            <w:r w:rsidRPr="001C2F0B">
              <w:rPr>
                <w:b/>
                <w:bCs/>
                <w:sz w:val="20"/>
              </w:rPr>
              <w:t>2</w:t>
            </w:r>
            <w:r>
              <w:rPr>
                <w:b/>
                <w:bCs/>
                <w:sz w:val="20"/>
              </w:rPr>
              <w:t> 814 002</w:t>
            </w:r>
          </w:p>
        </w:tc>
        <w:tc>
          <w:tcPr>
            <w:tcW w:w="1241" w:type="dxa"/>
            <w:tcBorders>
              <w:left w:val="single" w:sz="4" w:space="0" w:color="000000"/>
            </w:tcBorders>
          </w:tcPr>
          <w:p w:rsidR="005D0D4B" w:rsidRPr="001C2F0B" w:rsidRDefault="005D0D4B" w:rsidP="005D0D4B">
            <w:pPr>
              <w:snapToGrid w:val="0"/>
              <w:spacing w:before="120"/>
              <w:jc w:val="right"/>
              <w:rPr>
                <w:b/>
                <w:bCs/>
                <w:sz w:val="20"/>
              </w:rPr>
            </w:pPr>
            <w:r w:rsidRPr="001C2F0B">
              <w:rPr>
                <w:b/>
                <w:bCs/>
                <w:sz w:val="20"/>
              </w:rPr>
              <w:t>2 7</w:t>
            </w:r>
            <w:r>
              <w:rPr>
                <w:b/>
                <w:bCs/>
                <w:sz w:val="20"/>
              </w:rPr>
              <w:t>9</w:t>
            </w:r>
            <w:r w:rsidRPr="001C2F0B">
              <w:rPr>
                <w:b/>
                <w:bCs/>
                <w:sz w:val="20"/>
              </w:rPr>
              <w:t xml:space="preserve">9 </w:t>
            </w:r>
            <w:r>
              <w:rPr>
                <w:b/>
                <w:bCs/>
                <w:sz w:val="20"/>
              </w:rPr>
              <w:t>114</w:t>
            </w:r>
          </w:p>
        </w:tc>
        <w:tc>
          <w:tcPr>
            <w:tcW w:w="850" w:type="dxa"/>
            <w:tcBorders>
              <w:left w:val="single" w:sz="4" w:space="0" w:color="auto"/>
              <w:right w:val="single" w:sz="4" w:space="0" w:color="auto"/>
            </w:tcBorders>
          </w:tcPr>
          <w:p w:rsidR="005D0D4B" w:rsidRPr="001C2F0B" w:rsidRDefault="005D0D4B" w:rsidP="005D0D4B">
            <w:pPr>
              <w:snapToGrid w:val="0"/>
              <w:spacing w:before="120"/>
              <w:jc w:val="right"/>
              <w:rPr>
                <w:b/>
                <w:bCs/>
                <w:sz w:val="20"/>
              </w:rPr>
            </w:pPr>
            <w:r>
              <w:rPr>
                <w:b/>
                <w:bCs/>
                <w:sz w:val="20"/>
              </w:rPr>
              <w:t>100,71</w:t>
            </w:r>
          </w:p>
        </w:tc>
      </w:tr>
      <w:tr w:rsidR="005D0D4B" w:rsidRPr="001C2F0B" w:rsidTr="005D0D4B">
        <w:tc>
          <w:tcPr>
            <w:tcW w:w="3397" w:type="dxa"/>
            <w:tcBorders>
              <w:left w:val="single" w:sz="4" w:space="0" w:color="000000"/>
            </w:tcBorders>
          </w:tcPr>
          <w:p w:rsidR="005D0D4B" w:rsidRPr="001C2F0B" w:rsidRDefault="005D0D4B" w:rsidP="005D0D4B">
            <w:pPr>
              <w:snapToGrid w:val="0"/>
              <w:jc w:val="both"/>
              <w:rPr>
                <w:sz w:val="20"/>
              </w:rPr>
            </w:pPr>
            <w:r w:rsidRPr="001C2F0B">
              <w:rPr>
                <w:sz w:val="20"/>
              </w:rPr>
              <w:t>Obce</w:t>
            </w:r>
          </w:p>
        </w:tc>
        <w:tc>
          <w:tcPr>
            <w:tcW w:w="1240" w:type="dxa"/>
            <w:tcBorders>
              <w:left w:val="single" w:sz="4" w:space="0" w:color="000000"/>
            </w:tcBorders>
          </w:tcPr>
          <w:p w:rsidR="005D0D4B" w:rsidRPr="001C2F0B" w:rsidRDefault="005D0D4B" w:rsidP="005D0D4B">
            <w:pPr>
              <w:snapToGrid w:val="0"/>
              <w:jc w:val="right"/>
              <w:rPr>
                <w:sz w:val="20"/>
              </w:rPr>
            </w:pPr>
            <w:r w:rsidRPr="001C2F0B">
              <w:rPr>
                <w:sz w:val="20"/>
              </w:rPr>
              <w:t>216 834</w:t>
            </w:r>
          </w:p>
        </w:tc>
        <w:tc>
          <w:tcPr>
            <w:tcW w:w="1241" w:type="dxa"/>
            <w:tcBorders>
              <w:left w:val="single" w:sz="4" w:space="0" w:color="000000"/>
            </w:tcBorders>
          </w:tcPr>
          <w:p w:rsidR="005D0D4B" w:rsidRPr="001C2F0B" w:rsidRDefault="005D0D4B" w:rsidP="005D0D4B">
            <w:pPr>
              <w:snapToGrid w:val="0"/>
              <w:jc w:val="right"/>
              <w:rPr>
                <w:sz w:val="20"/>
              </w:rPr>
            </w:pPr>
            <w:r>
              <w:rPr>
                <w:sz w:val="20"/>
              </w:rPr>
              <w:t>218 352</w:t>
            </w:r>
          </w:p>
        </w:tc>
        <w:tc>
          <w:tcPr>
            <w:tcW w:w="1240" w:type="dxa"/>
            <w:tcBorders>
              <w:left w:val="single" w:sz="4" w:space="0" w:color="000000"/>
            </w:tcBorders>
          </w:tcPr>
          <w:p w:rsidR="005D0D4B" w:rsidRPr="001C2F0B" w:rsidRDefault="005D0D4B" w:rsidP="005D0D4B">
            <w:pPr>
              <w:snapToGrid w:val="0"/>
              <w:jc w:val="right"/>
              <w:rPr>
                <w:sz w:val="20"/>
              </w:rPr>
            </w:pPr>
            <w:r>
              <w:rPr>
                <w:sz w:val="20"/>
              </w:rPr>
              <w:t>218 352</w:t>
            </w:r>
          </w:p>
        </w:tc>
        <w:tc>
          <w:tcPr>
            <w:tcW w:w="1241" w:type="dxa"/>
            <w:tcBorders>
              <w:left w:val="single" w:sz="4" w:space="0" w:color="000000"/>
            </w:tcBorders>
          </w:tcPr>
          <w:p w:rsidR="005D0D4B" w:rsidRPr="001C2F0B" w:rsidRDefault="005D0D4B" w:rsidP="005D0D4B">
            <w:pPr>
              <w:snapToGrid w:val="0"/>
              <w:jc w:val="right"/>
              <w:rPr>
                <w:sz w:val="20"/>
              </w:rPr>
            </w:pPr>
            <w:r>
              <w:rPr>
                <w:sz w:val="20"/>
              </w:rPr>
              <w:t>218 352</w:t>
            </w:r>
          </w:p>
        </w:tc>
        <w:tc>
          <w:tcPr>
            <w:tcW w:w="850" w:type="dxa"/>
            <w:tcBorders>
              <w:left w:val="single" w:sz="4" w:space="0" w:color="auto"/>
              <w:right w:val="single" w:sz="4" w:space="0" w:color="auto"/>
            </w:tcBorders>
          </w:tcPr>
          <w:p w:rsidR="005D0D4B" w:rsidRPr="001C2F0B" w:rsidRDefault="005D0D4B" w:rsidP="005D0D4B">
            <w:pPr>
              <w:snapToGrid w:val="0"/>
              <w:jc w:val="right"/>
              <w:rPr>
                <w:sz w:val="20"/>
              </w:rPr>
            </w:pPr>
            <w:r>
              <w:rPr>
                <w:sz w:val="20"/>
              </w:rPr>
              <w:t>100,70</w:t>
            </w:r>
          </w:p>
        </w:tc>
      </w:tr>
      <w:tr w:rsidR="005D0D4B" w:rsidRPr="001C2F0B" w:rsidTr="005D0D4B">
        <w:tc>
          <w:tcPr>
            <w:tcW w:w="3397" w:type="dxa"/>
            <w:tcBorders>
              <w:left w:val="single" w:sz="4" w:space="0" w:color="000000"/>
              <w:bottom w:val="single" w:sz="4" w:space="0" w:color="000000"/>
            </w:tcBorders>
          </w:tcPr>
          <w:p w:rsidR="005D0D4B" w:rsidRPr="001C2F0B" w:rsidRDefault="005D0D4B" w:rsidP="005D0D4B">
            <w:pPr>
              <w:snapToGrid w:val="0"/>
              <w:jc w:val="both"/>
              <w:rPr>
                <w:sz w:val="20"/>
              </w:rPr>
            </w:pPr>
            <w:r w:rsidRPr="001C2F0B">
              <w:rPr>
                <w:sz w:val="20"/>
              </w:rPr>
              <w:t>Kraje</w:t>
            </w:r>
          </w:p>
        </w:tc>
        <w:tc>
          <w:tcPr>
            <w:tcW w:w="1240" w:type="dxa"/>
            <w:tcBorders>
              <w:left w:val="single" w:sz="4" w:space="0" w:color="000000"/>
              <w:bottom w:val="single" w:sz="4" w:space="0" w:color="000000"/>
            </w:tcBorders>
          </w:tcPr>
          <w:p w:rsidR="005D0D4B" w:rsidRPr="001C2F0B" w:rsidRDefault="005D0D4B" w:rsidP="005D0D4B">
            <w:pPr>
              <w:snapToGrid w:val="0"/>
              <w:jc w:val="right"/>
              <w:rPr>
                <w:sz w:val="20"/>
              </w:rPr>
            </w:pPr>
            <w:r w:rsidRPr="001C2F0B">
              <w:rPr>
                <w:sz w:val="20"/>
              </w:rPr>
              <w:t>2 562 590</w:t>
            </w:r>
          </w:p>
        </w:tc>
        <w:tc>
          <w:tcPr>
            <w:tcW w:w="1241" w:type="dxa"/>
            <w:tcBorders>
              <w:left w:val="single" w:sz="4" w:space="0" w:color="000000"/>
              <w:bottom w:val="single" w:sz="4" w:space="0" w:color="000000"/>
            </w:tcBorders>
          </w:tcPr>
          <w:p w:rsidR="005D0D4B" w:rsidRPr="001C2F0B" w:rsidRDefault="005D0D4B" w:rsidP="005D0D4B">
            <w:pPr>
              <w:snapToGrid w:val="0"/>
              <w:jc w:val="right"/>
              <w:rPr>
                <w:sz w:val="20"/>
              </w:rPr>
            </w:pPr>
            <w:r>
              <w:rPr>
                <w:sz w:val="20"/>
              </w:rPr>
              <w:t>2 595 650</w:t>
            </w:r>
          </w:p>
        </w:tc>
        <w:tc>
          <w:tcPr>
            <w:tcW w:w="1240" w:type="dxa"/>
            <w:tcBorders>
              <w:left w:val="single" w:sz="4" w:space="0" w:color="000000"/>
              <w:bottom w:val="single" w:sz="4" w:space="0" w:color="000000"/>
            </w:tcBorders>
          </w:tcPr>
          <w:p w:rsidR="005D0D4B" w:rsidRPr="001C2F0B" w:rsidRDefault="005D0D4B" w:rsidP="005D0D4B">
            <w:pPr>
              <w:snapToGrid w:val="0"/>
              <w:jc w:val="right"/>
              <w:rPr>
                <w:sz w:val="20"/>
              </w:rPr>
            </w:pPr>
            <w:r>
              <w:rPr>
                <w:sz w:val="20"/>
              </w:rPr>
              <w:t>2 595 650</w:t>
            </w:r>
          </w:p>
        </w:tc>
        <w:tc>
          <w:tcPr>
            <w:tcW w:w="1241" w:type="dxa"/>
            <w:tcBorders>
              <w:left w:val="single" w:sz="4" w:space="0" w:color="000000"/>
              <w:bottom w:val="single" w:sz="4" w:space="0" w:color="000000"/>
            </w:tcBorders>
          </w:tcPr>
          <w:p w:rsidR="005D0D4B" w:rsidRPr="001C2F0B" w:rsidRDefault="005D0D4B" w:rsidP="005D0D4B">
            <w:pPr>
              <w:snapToGrid w:val="0"/>
              <w:jc w:val="right"/>
              <w:rPr>
                <w:sz w:val="20"/>
              </w:rPr>
            </w:pPr>
            <w:r>
              <w:rPr>
                <w:sz w:val="20"/>
              </w:rPr>
              <w:t>2 580 762</w:t>
            </w:r>
          </w:p>
        </w:tc>
        <w:tc>
          <w:tcPr>
            <w:tcW w:w="850" w:type="dxa"/>
            <w:tcBorders>
              <w:left w:val="single" w:sz="4" w:space="0" w:color="auto"/>
              <w:bottom w:val="single" w:sz="4" w:space="0" w:color="auto"/>
              <w:right w:val="single" w:sz="4" w:space="0" w:color="auto"/>
            </w:tcBorders>
          </w:tcPr>
          <w:p w:rsidR="005D0D4B" w:rsidRPr="001C2F0B" w:rsidRDefault="005D0D4B" w:rsidP="005D0D4B">
            <w:pPr>
              <w:snapToGrid w:val="0"/>
              <w:jc w:val="right"/>
              <w:rPr>
                <w:sz w:val="20"/>
              </w:rPr>
            </w:pPr>
            <w:r>
              <w:rPr>
                <w:sz w:val="20"/>
              </w:rPr>
              <w:t>100,71</w:t>
            </w:r>
          </w:p>
        </w:tc>
      </w:tr>
    </w:tbl>
    <w:p w:rsidR="005D0D4B" w:rsidRPr="009D0919" w:rsidRDefault="005D0D4B" w:rsidP="002177CB">
      <w:pPr>
        <w:spacing w:before="240" w:after="120"/>
        <w:ind w:firstLine="709"/>
        <w:jc w:val="both"/>
        <w:rPr>
          <w:szCs w:val="20"/>
        </w:rPr>
      </w:pPr>
      <w:r w:rsidRPr="009D0919">
        <w:rPr>
          <w:szCs w:val="20"/>
        </w:rPr>
        <w:t>Schválený rozpočet ve výši 2 814 002 tis. Kč nebyl v průběhu roku 2018 upravován. Neinvestiční t</w:t>
      </w:r>
      <w:r w:rsidR="0005478E">
        <w:rPr>
          <w:szCs w:val="20"/>
        </w:rPr>
        <w:t xml:space="preserve">ransfery obcím (v tomto případě </w:t>
      </w:r>
      <w:r w:rsidR="008C14BB">
        <w:rPr>
          <w:szCs w:val="20"/>
        </w:rPr>
        <w:t>hl. m. Praha</w:t>
      </w:r>
      <w:r w:rsidRPr="009D0919">
        <w:rPr>
          <w:szCs w:val="20"/>
        </w:rPr>
        <w:t xml:space="preserve">) byly rozpočtovány ve výši </w:t>
      </w:r>
      <w:r w:rsidR="00A37A80">
        <w:rPr>
          <w:szCs w:val="20"/>
        </w:rPr>
        <w:br/>
      </w:r>
      <w:r w:rsidRPr="009D0919">
        <w:rPr>
          <w:szCs w:val="20"/>
        </w:rPr>
        <w:t xml:space="preserve">218 352 tis. Kč a neinvestiční transfery krajům byly rozpočtovány ve výši 2 595 650 tis. Kč. Neinvestiční transfery obcím a krajům byly v průběhu roku 2018 poskytnuty ve výši </w:t>
      </w:r>
      <w:r w:rsidR="00A37A80">
        <w:rPr>
          <w:szCs w:val="20"/>
        </w:rPr>
        <w:br/>
      </w:r>
      <w:r w:rsidRPr="009D0919">
        <w:rPr>
          <w:szCs w:val="20"/>
        </w:rPr>
        <w:t xml:space="preserve">2 799 114 tis. Kč, tj. čerpání ve výši 99,47 % schváleného rozpočtu.   </w:t>
      </w:r>
    </w:p>
    <w:p w:rsidR="005D0D4B" w:rsidRPr="009D0919" w:rsidRDefault="0090778E" w:rsidP="005D0D4B">
      <w:pPr>
        <w:spacing w:after="120"/>
        <w:ind w:firstLine="567"/>
        <w:jc w:val="both"/>
        <w:rPr>
          <w:i/>
          <w:szCs w:val="20"/>
        </w:rPr>
      </w:pPr>
      <w:r>
        <w:rPr>
          <w:i/>
          <w:szCs w:val="20"/>
        </w:rPr>
        <w:tab/>
      </w:r>
      <w:r w:rsidR="005D0D4B" w:rsidRPr="009D0919">
        <w:rPr>
          <w:i/>
          <w:szCs w:val="20"/>
        </w:rPr>
        <w:t xml:space="preserve">Čerpání za rok 2018 (2 799 114 tis. Kč) je oproti roku 2017 </w:t>
      </w:r>
      <w:r w:rsidR="005D0D4B" w:rsidRPr="009D0919">
        <w:rPr>
          <w:i/>
          <w:szCs w:val="20"/>
        </w:rPr>
        <w:br/>
        <w:t>(2 779 424 tis. Kč) o 19 690 tis. Kč vyšší, tj. index 100,71 %. Vyšší čerpání v roce 201</w:t>
      </w:r>
      <w:r w:rsidR="005D0D4B">
        <w:rPr>
          <w:i/>
          <w:szCs w:val="20"/>
        </w:rPr>
        <w:t>8</w:t>
      </w:r>
      <w:r w:rsidR="005D0D4B" w:rsidRPr="009D0919">
        <w:rPr>
          <w:i/>
          <w:szCs w:val="20"/>
        </w:rPr>
        <w:t xml:space="preserve"> oproti roku 201</w:t>
      </w:r>
      <w:r w:rsidR="005D0D4B">
        <w:rPr>
          <w:i/>
          <w:szCs w:val="20"/>
        </w:rPr>
        <w:t>7</w:t>
      </w:r>
      <w:r w:rsidR="005D0D4B" w:rsidRPr="009D0919">
        <w:rPr>
          <w:i/>
          <w:szCs w:val="20"/>
        </w:rPr>
        <w:t xml:space="preserve"> je umožněno především vyšším rozpočtem, který zohledňuje inflační navýšení výdajů.</w:t>
      </w:r>
    </w:p>
    <w:p w:rsidR="005D0D4B" w:rsidRPr="00F27F87" w:rsidRDefault="005D0D4B" w:rsidP="005D0D4B">
      <w:pPr>
        <w:pStyle w:val="KOMtext"/>
        <w:ind w:firstLine="709"/>
      </w:pPr>
      <w:r w:rsidRPr="00F27F87">
        <w:t>Prostředky byly použity na financování těchto titulů:</w:t>
      </w:r>
    </w:p>
    <w:p w:rsidR="005D0D4B" w:rsidRPr="00F27F87" w:rsidRDefault="005D0D4B" w:rsidP="005D0D4B">
      <w:pPr>
        <w:pStyle w:val="KOModrky"/>
        <w:ind w:left="360" w:hanging="360"/>
        <w:rPr>
          <w:b/>
          <w:bCs/>
          <w:u w:val="single"/>
        </w:rPr>
      </w:pPr>
      <w:r w:rsidRPr="00F27F87">
        <w:rPr>
          <w:b/>
          <w:bCs/>
          <w:u w:val="single"/>
        </w:rPr>
        <w:t xml:space="preserve">Financování </w:t>
      </w:r>
      <w:r w:rsidRPr="00F27F87">
        <w:rPr>
          <w:b/>
          <w:u w:val="single"/>
        </w:rPr>
        <w:t>závazků veřejné služby v železniční dopravě</w:t>
      </w:r>
    </w:p>
    <w:p w:rsidR="005D0D4B" w:rsidRPr="009D0919" w:rsidRDefault="005D0D4B" w:rsidP="005D0D4B">
      <w:pPr>
        <w:spacing w:before="120"/>
        <w:ind w:firstLine="709"/>
        <w:jc w:val="both"/>
        <w:rPr>
          <w:szCs w:val="20"/>
        </w:rPr>
      </w:pPr>
      <w:r w:rsidRPr="009D0919">
        <w:rPr>
          <w:szCs w:val="20"/>
        </w:rPr>
        <w:t>Ministerstvo dopravy poskytuje v so</w:t>
      </w:r>
      <w:r w:rsidR="002177CB">
        <w:rPr>
          <w:szCs w:val="20"/>
        </w:rPr>
        <w:t xml:space="preserve">uladu s usnesením vlády ze dne </w:t>
      </w:r>
      <w:r w:rsidRPr="009D0919">
        <w:rPr>
          <w:szCs w:val="20"/>
        </w:rPr>
        <w:t xml:space="preserve">31. srpna 2009 </w:t>
      </w:r>
      <w:r w:rsidR="002177CB">
        <w:rPr>
          <w:szCs w:val="20"/>
        </w:rPr>
        <w:br/>
      </w:r>
      <w:r w:rsidRPr="009D0919">
        <w:rPr>
          <w:szCs w:val="20"/>
        </w:rPr>
        <w:t>č. 1132 krajům a hl. m. Praze dotace na úhradu prokazatelné ztráty ze závazku veřejné služby ve veřejné drážní osobní dopravě. Stát touto dotací doplňuje finanční zdroje krajů a hl. m. Prahy na úhradu nákladů dopravních výkonů, které si jednotlivé kraje a hl. m. Praha objednaly. Dotace je poskytnuta k zajištění odpovídající dopravní obslužnost krajů a hl. m. Prahy železniční dopravou na regionální úrovni.</w:t>
      </w:r>
    </w:p>
    <w:p w:rsidR="005D0D4B" w:rsidRPr="009D0919" w:rsidRDefault="005D0D4B" w:rsidP="005D0D4B">
      <w:pPr>
        <w:spacing w:before="120"/>
        <w:ind w:firstLine="709"/>
        <w:jc w:val="both"/>
        <w:rPr>
          <w:szCs w:val="20"/>
        </w:rPr>
      </w:pPr>
      <w:r w:rsidRPr="009D0919">
        <w:rPr>
          <w:szCs w:val="20"/>
        </w:rPr>
        <w:t xml:space="preserve">Financování dopravní obslužnosti veřejnou železniční osobní dopravou krajů </w:t>
      </w:r>
      <w:r w:rsidRPr="009D0919">
        <w:rPr>
          <w:szCs w:val="20"/>
        </w:rPr>
        <w:br/>
        <w:t>a hl. m. Prahy probíhá v závislosti na termínu předložení žádosti o poskytnutí dotace ze strany krajů a hl. m. Prahy.</w:t>
      </w:r>
      <w:r>
        <w:rPr>
          <w:szCs w:val="20"/>
        </w:rPr>
        <w:t xml:space="preserve"> </w:t>
      </w:r>
      <w:r w:rsidRPr="009D0919">
        <w:rPr>
          <w:szCs w:val="20"/>
        </w:rPr>
        <w:t>Schválený rozpočet ve výši 2 814 002 tis. Kč byl v průběhu roku 2018 čerpán</w:t>
      </w:r>
      <w:r>
        <w:rPr>
          <w:szCs w:val="20"/>
        </w:rPr>
        <w:t xml:space="preserve"> v</w:t>
      </w:r>
      <w:r w:rsidRPr="009D0919">
        <w:rPr>
          <w:szCs w:val="20"/>
        </w:rPr>
        <w:t xml:space="preserve">e výši 2 799 114 tis. Kč, tj. 99,47 % schváleného rozpočtu. </w:t>
      </w:r>
    </w:p>
    <w:p w:rsidR="00D05CDE" w:rsidRDefault="00D05CDE" w:rsidP="005D0D4B">
      <w:pPr>
        <w:spacing w:before="120"/>
        <w:ind w:firstLine="709"/>
        <w:jc w:val="both"/>
        <w:rPr>
          <w:szCs w:val="20"/>
        </w:rPr>
      </w:pPr>
    </w:p>
    <w:p w:rsidR="00D05CDE" w:rsidRDefault="00D05CDE" w:rsidP="005D0D4B">
      <w:pPr>
        <w:spacing w:before="120"/>
        <w:ind w:firstLine="709"/>
        <w:jc w:val="both"/>
        <w:rPr>
          <w:szCs w:val="20"/>
        </w:rPr>
      </w:pPr>
    </w:p>
    <w:p w:rsidR="00D05CDE" w:rsidRDefault="00D05CDE" w:rsidP="005D0D4B">
      <w:pPr>
        <w:spacing w:before="120"/>
        <w:ind w:firstLine="709"/>
        <w:jc w:val="both"/>
        <w:rPr>
          <w:szCs w:val="20"/>
        </w:rPr>
      </w:pPr>
    </w:p>
    <w:p w:rsidR="00D05CDE" w:rsidRDefault="00D05CDE" w:rsidP="005D0D4B">
      <w:pPr>
        <w:spacing w:before="120"/>
        <w:ind w:firstLine="709"/>
        <w:jc w:val="both"/>
        <w:rPr>
          <w:szCs w:val="20"/>
        </w:rPr>
      </w:pPr>
    </w:p>
    <w:p w:rsidR="00D05CDE" w:rsidRDefault="00D05CDE" w:rsidP="005D0D4B">
      <w:pPr>
        <w:spacing w:before="120"/>
        <w:ind w:firstLine="709"/>
        <w:jc w:val="both"/>
        <w:rPr>
          <w:szCs w:val="20"/>
        </w:rPr>
      </w:pPr>
    </w:p>
    <w:p w:rsidR="00D05CDE" w:rsidRDefault="00D05CDE" w:rsidP="005D0D4B">
      <w:pPr>
        <w:spacing w:before="120"/>
        <w:ind w:firstLine="709"/>
        <w:jc w:val="both"/>
        <w:rPr>
          <w:szCs w:val="20"/>
        </w:rPr>
      </w:pPr>
    </w:p>
    <w:p w:rsidR="00D05CDE" w:rsidRDefault="00D05CDE" w:rsidP="005D0D4B">
      <w:pPr>
        <w:spacing w:before="120"/>
        <w:ind w:firstLine="709"/>
        <w:jc w:val="both"/>
        <w:rPr>
          <w:szCs w:val="20"/>
        </w:rPr>
      </w:pPr>
    </w:p>
    <w:p w:rsidR="00D05CDE" w:rsidRDefault="00D05CDE" w:rsidP="005D0D4B">
      <w:pPr>
        <w:spacing w:before="120"/>
        <w:ind w:firstLine="709"/>
        <w:jc w:val="both"/>
        <w:rPr>
          <w:szCs w:val="20"/>
        </w:rPr>
      </w:pPr>
    </w:p>
    <w:p w:rsidR="00D05CDE" w:rsidRDefault="00D05CDE" w:rsidP="005D0D4B">
      <w:pPr>
        <w:spacing w:before="120"/>
        <w:ind w:firstLine="709"/>
        <w:jc w:val="both"/>
        <w:rPr>
          <w:szCs w:val="20"/>
        </w:rPr>
      </w:pPr>
    </w:p>
    <w:p w:rsidR="00D05CDE" w:rsidRDefault="00D05CDE" w:rsidP="005D0D4B">
      <w:pPr>
        <w:spacing w:before="120"/>
        <w:ind w:firstLine="709"/>
        <w:jc w:val="both"/>
        <w:rPr>
          <w:szCs w:val="20"/>
        </w:rPr>
      </w:pPr>
    </w:p>
    <w:p w:rsidR="00D05CDE" w:rsidRDefault="00D05CDE" w:rsidP="005D0D4B">
      <w:pPr>
        <w:spacing w:before="120"/>
        <w:ind w:firstLine="709"/>
        <w:jc w:val="both"/>
        <w:rPr>
          <w:szCs w:val="20"/>
        </w:rPr>
      </w:pPr>
    </w:p>
    <w:p w:rsidR="005D0D4B" w:rsidRDefault="005D0D4B" w:rsidP="005D0D4B">
      <w:pPr>
        <w:spacing w:before="120"/>
        <w:ind w:firstLine="709"/>
        <w:jc w:val="both"/>
        <w:rPr>
          <w:szCs w:val="20"/>
        </w:rPr>
      </w:pPr>
      <w:r w:rsidRPr="009D0919">
        <w:rPr>
          <w:szCs w:val="20"/>
        </w:rPr>
        <w:lastRenderedPageBreak/>
        <w:t>Prostředky ve výši 2 799 114 tis. Kč byly ve prospěch krajů a hl. m. Prahy převedeny v tomto členění:</w:t>
      </w:r>
    </w:p>
    <w:p w:rsidR="00D05CDE" w:rsidRPr="009D0919" w:rsidRDefault="00D05CDE" w:rsidP="005D0D4B">
      <w:pPr>
        <w:spacing w:before="120"/>
        <w:ind w:firstLine="709"/>
        <w:jc w:val="both"/>
        <w:rPr>
          <w:szCs w:val="20"/>
        </w:rPr>
      </w:pPr>
    </w:p>
    <w:tbl>
      <w:tblPr>
        <w:tblW w:w="5340" w:type="dxa"/>
        <w:jc w:val="center"/>
        <w:tblCellMar>
          <w:left w:w="70" w:type="dxa"/>
          <w:right w:w="70" w:type="dxa"/>
        </w:tblCellMar>
        <w:tblLook w:val="0000" w:firstRow="0" w:lastRow="0" w:firstColumn="0" w:lastColumn="0" w:noHBand="0" w:noVBand="0"/>
      </w:tblPr>
      <w:tblGrid>
        <w:gridCol w:w="3440"/>
        <w:gridCol w:w="1900"/>
      </w:tblGrid>
      <w:tr w:rsidR="005D0D4B" w:rsidRPr="009D0919" w:rsidTr="005D0D4B">
        <w:trPr>
          <w:trHeight w:val="630"/>
          <w:jc w:val="center"/>
        </w:trPr>
        <w:tc>
          <w:tcPr>
            <w:tcW w:w="3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0D4B" w:rsidRPr="009D0919" w:rsidRDefault="005D0D4B" w:rsidP="005D0D4B">
            <w:pPr>
              <w:rPr>
                <w:b/>
                <w:bCs/>
              </w:rPr>
            </w:pPr>
            <w:r w:rsidRPr="009D0919">
              <w:rPr>
                <w:b/>
                <w:bCs/>
              </w:rPr>
              <w:t>Kraj</w:t>
            </w:r>
          </w:p>
        </w:tc>
        <w:tc>
          <w:tcPr>
            <w:tcW w:w="1900" w:type="dxa"/>
            <w:tcBorders>
              <w:top w:val="single" w:sz="4" w:space="0" w:color="auto"/>
              <w:left w:val="nil"/>
              <w:bottom w:val="single" w:sz="4" w:space="0" w:color="auto"/>
              <w:right w:val="single" w:sz="4" w:space="0" w:color="auto"/>
            </w:tcBorders>
            <w:shd w:val="clear" w:color="auto" w:fill="auto"/>
            <w:vAlign w:val="bottom"/>
          </w:tcPr>
          <w:p w:rsidR="005D0D4B" w:rsidRPr="009D0919" w:rsidRDefault="005D0D4B" w:rsidP="005D0D4B">
            <w:pPr>
              <w:jc w:val="center"/>
              <w:rPr>
                <w:b/>
                <w:bCs/>
              </w:rPr>
            </w:pPr>
            <w:r w:rsidRPr="009D0919">
              <w:rPr>
                <w:b/>
                <w:bCs/>
              </w:rPr>
              <w:t>Uvolněná částka</w:t>
            </w:r>
            <w:r w:rsidRPr="009D0919">
              <w:t xml:space="preserve"> (v tis. Kč)</w:t>
            </w:r>
          </w:p>
        </w:tc>
      </w:tr>
      <w:tr w:rsidR="005D0D4B" w:rsidRPr="009D0919" w:rsidTr="00CC4135">
        <w:trPr>
          <w:trHeight w:val="315"/>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5D0D4B" w:rsidRPr="009D0919" w:rsidRDefault="005D0D4B" w:rsidP="005D0D4B">
            <w:r w:rsidRPr="009D0919">
              <w:t>Středočeský</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5D0D4B" w:rsidRPr="009D0919" w:rsidRDefault="005D0D4B" w:rsidP="005D0D4B">
            <w:pPr>
              <w:jc w:val="right"/>
            </w:pPr>
            <w:r w:rsidRPr="009D0919">
              <w:t>502 692</w:t>
            </w:r>
          </w:p>
        </w:tc>
      </w:tr>
      <w:tr w:rsidR="005D0D4B" w:rsidRPr="009D0919" w:rsidTr="00CC4135">
        <w:trPr>
          <w:trHeight w:val="315"/>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5D0D4B" w:rsidRPr="009D0919" w:rsidRDefault="005D0D4B" w:rsidP="005D0D4B">
            <w:r w:rsidRPr="009D0919">
              <w:t>Jihočeský</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5D0D4B" w:rsidRPr="009D0919" w:rsidRDefault="005D0D4B" w:rsidP="005D0D4B">
            <w:pPr>
              <w:jc w:val="right"/>
            </w:pPr>
            <w:r w:rsidRPr="009D0919">
              <w:t>187 311</w:t>
            </w:r>
          </w:p>
        </w:tc>
      </w:tr>
      <w:tr w:rsidR="005D0D4B" w:rsidRPr="009D0919" w:rsidTr="00CC4135">
        <w:trPr>
          <w:trHeight w:val="315"/>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5D0D4B" w:rsidRPr="009D0919" w:rsidRDefault="005D0D4B" w:rsidP="005D0D4B">
            <w:r w:rsidRPr="009D0919">
              <w:t>Plzeňský</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5D0D4B" w:rsidRPr="009D0919" w:rsidRDefault="005D0D4B" w:rsidP="005D0D4B">
            <w:pPr>
              <w:jc w:val="right"/>
            </w:pPr>
            <w:r w:rsidRPr="009D0919">
              <w:t>143 555</w:t>
            </w:r>
          </w:p>
        </w:tc>
      </w:tr>
      <w:tr w:rsidR="005D0D4B" w:rsidRPr="009D0919" w:rsidTr="00CC4135">
        <w:trPr>
          <w:trHeight w:val="315"/>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5D0D4B" w:rsidRPr="009D0919" w:rsidRDefault="005D0D4B" w:rsidP="005D0D4B">
            <w:r w:rsidRPr="009D0919">
              <w:t>Karlovarský</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5D0D4B" w:rsidRPr="009D0919" w:rsidRDefault="005D0D4B" w:rsidP="005D0D4B">
            <w:pPr>
              <w:jc w:val="right"/>
            </w:pPr>
            <w:r w:rsidRPr="009D0919">
              <w:t>76 770</w:t>
            </w:r>
          </w:p>
        </w:tc>
      </w:tr>
      <w:tr w:rsidR="005D0D4B" w:rsidRPr="009D0919" w:rsidTr="00CC4135">
        <w:trPr>
          <w:trHeight w:val="315"/>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5D0D4B" w:rsidRPr="009D0919" w:rsidRDefault="005D0D4B" w:rsidP="005D0D4B">
            <w:r w:rsidRPr="009D0919">
              <w:t>Ústecký</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5D0D4B" w:rsidRPr="009D0919" w:rsidRDefault="005D0D4B" w:rsidP="005D0D4B">
            <w:pPr>
              <w:jc w:val="right"/>
            </w:pPr>
            <w:r w:rsidRPr="009D0919">
              <w:t>230 945</w:t>
            </w:r>
          </w:p>
        </w:tc>
      </w:tr>
      <w:tr w:rsidR="005D0D4B" w:rsidRPr="009D0919" w:rsidTr="00CC4135">
        <w:trPr>
          <w:trHeight w:val="315"/>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5D0D4B" w:rsidRPr="009D0919" w:rsidRDefault="005D0D4B" w:rsidP="005D0D4B">
            <w:r w:rsidRPr="009D0919">
              <w:t>Liberecký</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5D0D4B" w:rsidRPr="009D0919" w:rsidRDefault="005D0D4B" w:rsidP="005D0D4B">
            <w:pPr>
              <w:jc w:val="right"/>
            </w:pPr>
            <w:r w:rsidRPr="009D0919">
              <w:t>95 181</w:t>
            </w:r>
          </w:p>
        </w:tc>
      </w:tr>
      <w:tr w:rsidR="005D0D4B" w:rsidRPr="009D0919" w:rsidTr="00CC4135">
        <w:trPr>
          <w:trHeight w:val="315"/>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5D0D4B" w:rsidRPr="009D0919" w:rsidRDefault="005D0D4B" w:rsidP="005D0D4B">
            <w:r w:rsidRPr="009D0919">
              <w:t>Královéhradecký</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5D0D4B" w:rsidRPr="009D0919" w:rsidRDefault="005D0D4B" w:rsidP="005D0D4B">
            <w:pPr>
              <w:jc w:val="right"/>
            </w:pPr>
            <w:r w:rsidRPr="009D0919">
              <w:t>270 393</w:t>
            </w:r>
          </w:p>
        </w:tc>
      </w:tr>
      <w:tr w:rsidR="005D0D4B" w:rsidRPr="009D0919" w:rsidTr="00CC4135">
        <w:trPr>
          <w:trHeight w:val="315"/>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5D0D4B" w:rsidRPr="009D0919" w:rsidRDefault="005D0D4B" w:rsidP="005D0D4B">
            <w:r w:rsidRPr="009D0919">
              <w:t>Pardubický</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5D0D4B" w:rsidRPr="009D0919" w:rsidRDefault="005D0D4B" w:rsidP="005D0D4B">
            <w:pPr>
              <w:jc w:val="right"/>
            </w:pPr>
            <w:r w:rsidRPr="009D0919">
              <w:t>143 786</w:t>
            </w:r>
          </w:p>
        </w:tc>
      </w:tr>
      <w:tr w:rsidR="005D0D4B" w:rsidRPr="009D0919" w:rsidTr="00CC4135">
        <w:trPr>
          <w:trHeight w:val="315"/>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5D0D4B" w:rsidRPr="009D0919" w:rsidRDefault="005D0D4B" w:rsidP="005D0D4B">
            <w:r w:rsidRPr="009D0919">
              <w:t>Vysočina</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5D0D4B" w:rsidRPr="009D0919" w:rsidRDefault="005D0D4B" w:rsidP="005D0D4B">
            <w:pPr>
              <w:jc w:val="right"/>
            </w:pPr>
            <w:r w:rsidRPr="009D0919">
              <w:t>130 732</w:t>
            </w:r>
          </w:p>
        </w:tc>
      </w:tr>
      <w:tr w:rsidR="005D0D4B" w:rsidRPr="009D0919" w:rsidTr="00CC4135">
        <w:trPr>
          <w:trHeight w:val="315"/>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5D0D4B" w:rsidRPr="009D0919" w:rsidRDefault="005D0D4B" w:rsidP="005D0D4B">
            <w:r w:rsidRPr="009D0919">
              <w:t>Jihomoravský</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5D0D4B" w:rsidRPr="009D0919" w:rsidRDefault="005D0D4B" w:rsidP="005D0D4B">
            <w:pPr>
              <w:jc w:val="right"/>
            </w:pPr>
            <w:r w:rsidRPr="009D0919">
              <w:t>270 475</w:t>
            </w:r>
          </w:p>
        </w:tc>
      </w:tr>
      <w:tr w:rsidR="005D0D4B" w:rsidRPr="009D0919" w:rsidTr="00CC4135">
        <w:trPr>
          <w:trHeight w:val="315"/>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5D0D4B" w:rsidRPr="009D0919" w:rsidRDefault="005D0D4B" w:rsidP="005D0D4B">
            <w:r w:rsidRPr="009D0919">
              <w:t>Olomoucký</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5D0D4B" w:rsidRPr="009D0919" w:rsidRDefault="005D0D4B" w:rsidP="005D0D4B">
            <w:pPr>
              <w:jc w:val="right"/>
            </w:pPr>
            <w:r w:rsidRPr="009D0919">
              <w:t>221 506</w:t>
            </w:r>
          </w:p>
        </w:tc>
      </w:tr>
      <w:tr w:rsidR="005D0D4B" w:rsidRPr="009D0919" w:rsidTr="00CC4135">
        <w:trPr>
          <w:trHeight w:val="315"/>
          <w:jc w:val="center"/>
        </w:trPr>
        <w:tc>
          <w:tcPr>
            <w:tcW w:w="3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0D4B" w:rsidRPr="009D0919" w:rsidRDefault="005D0D4B" w:rsidP="005D0D4B">
            <w:r w:rsidRPr="009D0919">
              <w:t>Zlínský</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5D0D4B" w:rsidRPr="009D0919" w:rsidRDefault="005D0D4B" w:rsidP="005D0D4B">
            <w:pPr>
              <w:jc w:val="right"/>
            </w:pPr>
            <w:r w:rsidRPr="009D0919">
              <w:t>96 513</w:t>
            </w:r>
          </w:p>
        </w:tc>
      </w:tr>
      <w:tr w:rsidR="005D0D4B" w:rsidRPr="009D0919" w:rsidTr="00CC4135">
        <w:trPr>
          <w:trHeight w:val="315"/>
          <w:jc w:val="center"/>
        </w:trPr>
        <w:tc>
          <w:tcPr>
            <w:tcW w:w="3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0D4B" w:rsidRPr="009D0919" w:rsidRDefault="005D0D4B" w:rsidP="005D0D4B">
            <w:r w:rsidRPr="009D0919">
              <w:t>Moravskoslezský</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5D0D4B" w:rsidRPr="009D0919" w:rsidRDefault="005D0D4B" w:rsidP="005D0D4B">
            <w:pPr>
              <w:jc w:val="right"/>
            </w:pPr>
            <w:r w:rsidRPr="009D0919">
              <w:t>210 903</w:t>
            </w:r>
          </w:p>
        </w:tc>
      </w:tr>
      <w:tr w:rsidR="005D0D4B" w:rsidRPr="009D0919" w:rsidTr="00CC4135">
        <w:trPr>
          <w:trHeight w:val="315"/>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5D0D4B" w:rsidRPr="009D0919" w:rsidRDefault="005D0D4B" w:rsidP="005D0D4B">
            <w:pPr>
              <w:rPr>
                <w:b/>
                <w:bCs/>
              </w:rPr>
            </w:pPr>
            <w:r w:rsidRPr="009D0919">
              <w:rPr>
                <w:b/>
                <w:bCs/>
              </w:rPr>
              <w:t>C e l k e m  k r a j e</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5D0D4B" w:rsidRPr="009D0919" w:rsidRDefault="005D0D4B" w:rsidP="005D0D4B">
            <w:pPr>
              <w:jc w:val="right"/>
              <w:rPr>
                <w:b/>
                <w:bCs/>
              </w:rPr>
            </w:pPr>
            <w:r w:rsidRPr="009D0919">
              <w:rPr>
                <w:b/>
                <w:bCs/>
              </w:rPr>
              <w:t>2 580 762</w:t>
            </w:r>
          </w:p>
        </w:tc>
      </w:tr>
      <w:tr w:rsidR="005D0D4B" w:rsidRPr="009D0919" w:rsidTr="00CC4135">
        <w:trPr>
          <w:trHeight w:val="255"/>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5D0D4B" w:rsidRPr="009D0919" w:rsidRDefault="005D0D4B" w:rsidP="005D0D4B">
            <w:r w:rsidRPr="009D0919">
              <w:t> </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5D0D4B" w:rsidRPr="009D0919" w:rsidRDefault="005D0D4B" w:rsidP="005D0D4B">
            <w:r w:rsidRPr="009D0919">
              <w:t> </w:t>
            </w:r>
          </w:p>
        </w:tc>
      </w:tr>
      <w:tr w:rsidR="005D0D4B" w:rsidRPr="009D0919" w:rsidTr="00CC4135">
        <w:trPr>
          <w:trHeight w:val="315"/>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5D0D4B" w:rsidRPr="009D0919" w:rsidRDefault="005D0D4B" w:rsidP="005D0D4B">
            <w:pPr>
              <w:rPr>
                <w:b/>
              </w:rPr>
            </w:pPr>
            <w:r w:rsidRPr="009D0919">
              <w:rPr>
                <w:b/>
              </w:rPr>
              <w:t>Praha</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5D0D4B" w:rsidRPr="009D0919" w:rsidRDefault="005D0D4B" w:rsidP="005D0D4B">
            <w:pPr>
              <w:jc w:val="right"/>
            </w:pPr>
            <w:r w:rsidRPr="009D0919">
              <w:t>218 352</w:t>
            </w:r>
          </w:p>
        </w:tc>
      </w:tr>
      <w:tr w:rsidR="005D0D4B" w:rsidRPr="009D0919" w:rsidTr="00CC4135">
        <w:trPr>
          <w:trHeight w:val="315"/>
          <w:jc w:val="center"/>
        </w:trPr>
        <w:tc>
          <w:tcPr>
            <w:tcW w:w="3440" w:type="dxa"/>
            <w:tcBorders>
              <w:top w:val="nil"/>
              <w:left w:val="single" w:sz="4" w:space="0" w:color="auto"/>
              <w:bottom w:val="single" w:sz="4" w:space="0" w:color="auto"/>
              <w:right w:val="single" w:sz="4" w:space="0" w:color="auto"/>
            </w:tcBorders>
            <w:shd w:val="clear" w:color="auto" w:fill="auto"/>
            <w:noWrap/>
            <w:vAlign w:val="bottom"/>
          </w:tcPr>
          <w:p w:rsidR="005D0D4B" w:rsidRPr="009D0919" w:rsidRDefault="005D0D4B" w:rsidP="005D0D4B">
            <w:pPr>
              <w:rPr>
                <w:b/>
                <w:bCs/>
              </w:rPr>
            </w:pPr>
            <w:r w:rsidRPr="009D0919">
              <w:rPr>
                <w:b/>
                <w:bCs/>
              </w:rPr>
              <w:t xml:space="preserve">C e l k e m   </w:t>
            </w:r>
          </w:p>
        </w:tc>
        <w:tc>
          <w:tcPr>
            <w:tcW w:w="1900" w:type="dxa"/>
            <w:tcBorders>
              <w:top w:val="single" w:sz="4" w:space="0" w:color="auto"/>
              <w:left w:val="nil"/>
              <w:bottom w:val="single" w:sz="4" w:space="0" w:color="auto"/>
              <w:right w:val="single" w:sz="4" w:space="0" w:color="auto"/>
            </w:tcBorders>
            <w:shd w:val="clear" w:color="auto" w:fill="auto"/>
            <w:noWrap/>
            <w:vAlign w:val="center"/>
          </w:tcPr>
          <w:p w:rsidR="005D0D4B" w:rsidRPr="009D0919" w:rsidRDefault="005D0D4B" w:rsidP="005D0D4B">
            <w:pPr>
              <w:jc w:val="right"/>
              <w:rPr>
                <w:b/>
                <w:bCs/>
              </w:rPr>
            </w:pPr>
            <w:r w:rsidRPr="009D0919">
              <w:rPr>
                <w:b/>
                <w:bCs/>
              </w:rPr>
              <w:t>2 799 114</w:t>
            </w:r>
          </w:p>
        </w:tc>
      </w:tr>
    </w:tbl>
    <w:p w:rsidR="006E4C6A" w:rsidRDefault="006E4C6A" w:rsidP="005D0D4B">
      <w:pPr>
        <w:ind w:left="360"/>
        <w:rPr>
          <w:b/>
        </w:rPr>
      </w:pPr>
    </w:p>
    <w:p w:rsidR="00ED1147" w:rsidRPr="00E453B6" w:rsidRDefault="00AE353C" w:rsidP="00AE353C">
      <w:pPr>
        <w:pStyle w:val="Titulek"/>
        <w:rPr>
          <w:rStyle w:val="Siln"/>
          <w:color w:val="FF0000"/>
        </w:rPr>
      </w:pPr>
      <w:bookmarkStart w:id="353" w:name="_Toc2855770"/>
      <w:r>
        <w:t xml:space="preserve">Graf č. </w:t>
      </w:r>
      <w:r w:rsidR="00A65941">
        <w:rPr>
          <w:noProof/>
        </w:rPr>
        <w:fldChar w:fldCharType="begin"/>
      </w:r>
      <w:r w:rsidR="00A65941">
        <w:rPr>
          <w:noProof/>
        </w:rPr>
        <w:instrText xml:space="preserve"> SEQ Graf_č. \* ARABIC </w:instrText>
      </w:r>
      <w:r w:rsidR="00A65941">
        <w:rPr>
          <w:noProof/>
        </w:rPr>
        <w:fldChar w:fldCharType="separate"/>
      </w:r>
      <w:r w:rsidR="00E93211">
        <w:rPr>
          <w:noProof/>
        </w:rPr>
        <w:t>16</w:t>
      </w:r>
      <w:r w:rsidR="00A65941">
        <w:rPr>
          <w:noProof/>
        </w:rPr>
        <w:fldChar w:fldCharType="end"/>
      </w:r>
      <w:r w:rsidR="00ED1147" w:rsidRPr="00E453B6">
        <w:rPr>
          <w:rStyle w:val="Siln"/>
        </w:rPr>
        <w:t xml:space="preserve">:  </w:t>
      </w:r>
      <w:r w:rsidR="00ED1147" w:rsidRPr="008C14BB">
        <w:rPr>
          <w:rStyle w:val="Siln"/>
          <w:b/>
        </w:rPr>
        <w:t>Rozdělení prostředků mezi jednotlivé kraje</w:t>
      </w:r>
      <w:r w:rsidR="008C14BB">
        <w:rPr>
          <w:rStyle w:val="Siln"/>
          <w:b/>
        </w:rPr>
        <w:t xml:space="preserve"> a hl. m. Prahu (tis. Kč)</w:t>
      </w:r>
      <w:bookmarkEnd w:id="353"/>
    </w:p>
    <w:p w:rsidR="002559A7" w:rsidRPr="00207124" w:rsidRDefault="00E51501" w:rsidP="004D68FC">
      <w:pPr>
        <w:rPr>
          <w:color w:val="FF0000"/>
        </w:rPr>
      </w:pPr>
      <w:r w:rsidRPr="00207124">
        <w:rPr>
          <w:noProof/>
          <w:color w:val="FF0000"/>
        </w:rPr>
        <w:drawing>
          <wp:inline distT="0" distB="0" distL="0" distR="0">
            <wp:extent cx="5486400" cy="2216506"/>
            <wp:effectExtent l="0" t="0" r="0" b="0"/>
            <wp:docPr id="8" name="Graf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D05CDE" w:rsidRDefault="006E4C6A" w:rsidP="005D0D4B">
      <w:pPr>
        <w:pStyle w:val="Znormal"/>
        <w:ind w:firstLine="0"/>
      </w:pPr>
      <w:r w:rsidRPr="006E4C6A">
        <w:tab/>
      </w:r>
    </w:p>
    <w:p w:rsidR="00D05CDE" w:rsidRDefault="00D05CDE" w:rsidP="005D0D4B">
      <w:pPr>
        <w:pStyle w:val="Znormal"/>
        <w:ind w:firstLine="0"/>
      </w:pPr>
    </w:p>
    <w:p w:rsidR="00D05CDE" w:rsidRDefault="00D05CDE" w:rsidP="005D0D4B">
      <w:pPr>
        <w:pStyle w:val="Znormal"/>
        <w:ind w:firstLine="0"/>
      </w:pPr>
    </w:p>
    <w:p w:rsidR="00D05CDE" w:rsidRDefault="00D05CDE" w:rsidP="005D0D4B">
      <w:pPr>
        <w:pStyle w:val="Znormal"/>
        <w:ind w:firstLine="0"/>
      </w:pPr>
    </w:p>
    <w:p w:rsidR="00D05CDE" w:rsidRDefault="00D05CDE" w:rsidP="005D0D4B">
      <w:pPr>
        <w:pStyle w:val="Znormal"/>
        <w:ind w:firstLine="0"/>
      </w:pPr>
    </w:p>
    <w:p w:rsidR="005D0D4B" w:rsidRPr="009D0919" w:rsidRDefault="002177CB" w:rsidP="005D0D4B">
      <w:pPr>
        <w:pStyle w:val="Znormal"/>
        <w:ind w:firstLine="0"/>
      </w:pPr>
      <w:r w:rsidRPr="002177CB">
        <w:lastRenderedPageBreak/>
        <w:tab/>
      </w:r>
      <w:r w:rsidR="005D0D4B" w:rsidRPr="009D0919">
        <w:rPr>
          <w:u w:val="single"/>
        </w:rPr>
        <w:t>Porovnání neinvestičních transferů veřejným rozpočtům územní úrovně ve vývojové řadě 2014 – 2018</w:t>
      </w:r>
      <w:r w:rsidR="005D0D4B" w:rsidRPr="009D0919">
        <w:t xml:space="preserve"> v rozdělení na obce a kraje:</w:t>
      </w:r>
    </w:p>
    <w:p w:rsidR="005D0D4B" w:rsidRPr="009D0919" w:rsidRDefault="005D0D4B" w:rsidP="005D0D4B">
      <w:pPr>
        <w:pStyle w:val="Znormal"/>
        <w:jc w:val="right"/>
      </w:pPr>
      <w:r w:rsidRPr="009D0919">
        <w:t>v tis. Kč</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20"/>
        <w:gridCol w:w="1152"/>
        <w:gridCol w:w="1152"/>
        <w:gridCol w:w="1152"/>
        <w:gridCol w:w="1152"/>
        <w:gridCol w:w="1152"/>
      </w:tblGrid>
      <w:tr w:rsidR="005D0D4B" w:rsidRPr="009D0919" w:rsidTr="005D0D4B">
        <w:tc>
          <w:tcPr>
            <w:tcW w:w="3420" w:type="dxa"/>
          </w:tcPr>
          <w:p w:rsidR="005D0D4B" w:rsidRPr="009D0919" w:rsidRDefault="005D0D4B" w:rsidP="005D0D4B">
            <w:pPr>
              <w:jc w:val="center"/>
              <w:rPr>
                <w:sz w:val="22"/>
              </w:rPr>
            </w:pPr>
          </w:p>
          <w:p w:rsidR="005D0D4B" w:rsidRPr="009D0919" w:rsidRDefault="005D0D4B" w:rsidP="005D0D4B">
            <w:pPr>
              <w:jc w:val="center"/>
              <w:rPr>
                <w:sz w:val="22"/>
              </w:rPr>
            </w:pPr>
            <w:r w:rsidRPr="009D0919">
              <w:rPr>
                <w:sz w:val="22"/>
              </w:rPr>
              <w:t>Ukazatel</w:t>
            </w:r>
          </w:p>
        </w:tc>
        <w:tc>
          <w:tcPr>
            <w:tcW w:w="1152" w:type="dxa"/>
            <w:vAlign w:val="center"/>
          </w:tcPr>
          <w:p w:rsidR="005D0D4B" w:rsidRPr="009D0919" w:rsidRDefault="005D0D4B" w:rsidP="005D0D4B">
            <w:pPr>
              <w:jc w:val="center"/>
              <w:rPr>
                <w:sz w:val="22"/>
              </w:rPr>
            </w:pPr>
            <w:r w:rsidRPr="009D0919">
              <w:rPr>
                <w:sz w:val="22"/>
              </w:rPr>
              <w:t>Skutečnost</w:t>
            </w:r>
          </w:p>
          <w:p w:rsidR="005D0D4B" w:rsidRPr="009D0919" w:rsidRDefault="005D0D4B" w:rsidP="005D0D4B">
            <w:pPr>
              <w:jc w:val="center"/>
              <w:rPr>
                <w:sz w:val="22"/>
              </w:rPr>
            </w:pPr>
            <w:r w:rsidRPr="009D0919">
              <w:rPr>
                <w:sz w:val="22"/>
              </w:rPr>
              <w:t>201</w:t>
            </w:r>
            <w:r>
              <w:rPr>
                <w:sz w:val="22"/>
              </w:rPr>
              <w:t>4</w:t>
            </w:r>
          </w:p>
        </w:tc>
        <w:tc>
          <w:tcPr>
            <w:tcW w:w="1152" w:type="dxa"/>
            <w:vAlign w:val="center"/>
          </w:tcPr>
          <w:p w:rsidR="005D0D4B" w:rsidRPr="009D0919" w:rsidRDefault="005D0D4B" w:rsidP="005D0D4B">
            <w:pPr>
              <w:jc w:val="center"/>
              <w:rPr>
                <w:sz w:val="22"/>
              </w:rPr>
            </w:pPr>
            <w:r w:rsidRPr="009D0919">
              <w:rPr>
                <w:sz w:val="22"/>
              </w:rPr>
              <w:t>Skutečnost</w:t>
            </w:r>
          </w:p>
          <w:p w:rsidR="005D0D4B" w:rsidRPr="009D0919" w:rsidRDefault="005D0D4B" w:rsidP="005D0D4B">
            <w:pPr>
              <w:jc w:val="center"/>
              <w:rPr>
                <w:sz w:val="22"/>
              </w:rPr>
            </w:pPr>
            <w:r w:rsidRPr="009D0919">
              <w:rPr>
                <w:sz w:val="22"/>
              </w:rPr>
              <w:t>201</w:t>
            </w:r>
            <w:r>
              <w:rPr>
                <w:sz w:val="22"/>
              </w:rPr>
              <w:t>5</w:t>
            </w:r>
          </w:p>
        </w:tc>
        <w:tc>
          <w:tcPr>
            <w:tcW w:w="1152" w:type="dxa"/>
            <w:vAlign w:val="center"/>
          </w:tcPr>
          <w:p w:rsidR="005D0D4B" w:rsidRPr="009D0919" w:rsidRDefault="005D0D4B" w:rsidP="005D0D4B">
            <w:pPr>
              <w:jc w:val="center"/>
              <w:rPr>
                <w:sz w:val="22"/>
              </w:rPr>
            </w:pPr>
            <w:r w:rsidRPr="009D0919">
              <w:rPr>
                <w:sz w:val="22"/>
              </w:rPr>
              <w:t>Skutečnost</w:t>
            </w:r>
          </w:p>
          <w:p w:rsidR="005D0D4B" w:rsidRPr="009D0919" w:rsidRDefault="005D0D4B" w:rsidP="005D0D4B">
            <w:pPr>
              <w:jc w:val="center"/>
              <w:rPr>
                <w:sz w:val="22"/>
              </w:rPr>
            </w:pPr>
            <w:r w:rsidRPr="009D0919">
              <w:rPr>
                <w:sz w:val="22"/>
              </w:rPr>
              <w:t>201</w:t>
            </w:r>
            <w:r>
              <w:rPr>
                <w:sz w:val="22"/>
              </w:rPr>
              <w:t>6</w:t>
            </w:r>
          </w:p>
        </w:tc>
        <w:tc>
          <w:tcPr>
            <w:tcW w:w="1152" w:type="dxa"/>
            <w:vAlign w:val="center"/>
          </w:tcPr>
          <w:p w:rsidR="005D0D4B" w:rsidRPr="009D0919" w:rsidRDefault="005D0D4B" w:rsidP="005D0D4B">
            <w:pPr>
              <w:jc w:val="center"/>
              <w:rPr>
                <w:sz w:val="22"/>
              </w:rPr>
            </w:pPr>
            <w:r w:rsidRPr="009D0919">
              <w:rPr>
                <w:sz w:val="22"/>
              </w:rPr>
              <w:t>Skutečnost</w:t>
            </w:r>
          </w:p>
          <w:p w:rsidR="005D0D4B" w:rsidRPr="009D0919" w:rsidRDefault="005D0D4B" w:rsidP="005D0D4B">
            <w:pPr>
              <w:jc w:val="center"/>
              <w:rPr>
                <w:sz w:val="22"/>
              </w:rPr>
            </w:pPr>
            <w:r w:rsidRPr="009D0919">
              <w:rPr>
                <w:sz w:val="22"/>
              </w:rPr>
              <w:t>201</w:t>
            </w:r>
            <w:r>
              <w:rPr>
                <w:sz w:val="22"/>
              </w:rPr>
              <w:t>7</w:t>
            </w:r>
          </w:p>
        </w:tc>
        <w:tc>
          <w:tcPr>
            <w:tcW w:w="1152" w:type="dxa"/>
            <w:vAlign w:val="center"/>
          </w:tcPr>
          <w:p w:rsidR="005D0D4B" w:rsidRPr="009D0919" w:rsidRDefault="005D0D4B" w:rsidP="005D0D4B">
            <w:pPr>
              <w:jc w:val="center"/>
              <w:rPr>
                <w:sz w:val="22"/>
              </w:rPr>
            </w:pPr>
            <w:r w:rsidRPr="009D0919">
              <w:rPr>
                <w:sz w:val="22"/>
              </w:rPr>
              <w:t>Skutečnost</w:t>
            </w:r>
          </w:p>
          <w:p w:rsidR="005D0D4B" w:rsidRPr="009D0919" w:rsidRDefault="005D0D4B" w:rsidP="005D0D4B">
            <w:pPr>
              <w:jc w:val="center"/>
              <w:rPr>
                <w:sz w:val="22"/>
              </w:rPr>
            </w:pPr>
            <w:r w:rsidRPr="009D0919">
              <w:rPr>
                <w:sz w:val="22"/>
              </w:rPr>
              <w:t>201</w:t>
            </w:r>
            <w:r>
              <w:rPr>
                <w:sz w:val="22"/>
              </w:rPr>
              <w:t>8</w:t>
            </w:r>
          </w:p>
        </w:tc>
      </w:tr>
      <w:tr w:rsidR="005D0D4B" w:rsidRPr="009D0919" w:rsidTr="005D0D4B">
        <w:tc>
          <w:tcPr>
            <w:tcW w:w="3420" w:type="dxa"/>
            <w:tcBorders>
              <w:bottom w:val="single" w:sz="4" w:space="0" w:color="auto"/>
            </w:tcBorders>
          </w:tcPr>
          <w:p w:rsidR="005D0D4B" w:rsidRPr="009D0919" w:rsidRDefault="00CE52CB" w:rsidP="005D0D4B">
            <w:pPr>
              <w:jc w:val="center"/>
              <w:rPr>
                <w:sz w:val="22"/>
              </w:rPr>
            </w:pPr>
            <w:r w:rsidRPr="009D0919">
              <w:rPr>
                <w:sz w:val="22"/>
              </w:rPr>
              <w:t>A</w:t>
            </w:r>
          </w:p>
        </w:tc>
        <w:tc>
          <w:tcPr>
            <w:tcW w:w="1152" w:type="dxa"/>
            <w:tcBorders>
              <w:bottom w:val="single" w:sz="4" w:space="0" w:color="auto"/>
            </w:tcBorders>
          </w:tcPr>
          <w:p w:rsidR="005D0D4B" w:rsidRPr="009D0919" w:rsidRDefault="005D0D4B" w:rsidP="005D0D4B">
            <w:pPr>
              <w:jc w:val="center"/>
              <w:rPr>
                <w:sz w:val="22"/>
              </w:rPr>
            </w:pPr>
            <w:r w:rsidRPr="009D0919">
              <w:rPr>
                <w:sz w:val="22"/>
              </w:rPr>
              <w:t>1</w:t>
            </w:r>
          </w:p>
        </w:tc>
        <w:tc>
          <w:tcPr>
            <w:tcW w:w="1152" w:type="dxa"/>
            <w:tcBorders>
              <w:bottom w:val="single" w:sz="4" w:space="0" w:color="auto"/>
            </w:tcBorders>
          </w:tcPr>
          <w:p w:rsidR="005D0D4B" w:rsidRPr="009D0919" w:rsidRDefault="005D0D4B" w:rsidP="005D0D4B">
            <w:pPr>
              <w:jc w:val="center"/>
              <w:rPr>
                <w:sz w:val="22"/>
              </w:rPr>
            </w:pPr>
            <w:r w:rsidRPr="009D0919">
              <w:rPr>
                <w:sz w:val="22"/>
              </w:rPr>
              <w:t>2</w:t>
            </w:r>
          </w:p>
        </w:tc>
        <w:tc>
          <w:tcPr>
            <w:tcW w:w="1152" w:type="dxa"/>
            <w:tcBorders>
              <w:bottom w:val="single" w:sz="4" w:space="0" w:color="auto"/>
            </w:tcBorders>
          </w:tcPr>
          <w:p w:rsidR="005D0D4B" w:rsidRPr="009D0919" w:rsidRDefault="005D0D4B" w:rsidP="005D0D4B">
            <w:pPr>
              <w:jc w:val="center"/>
              <w:rPr>
                <w:sz w:val="22"/>
              </w:rPr>
            </w:pPr>
            <w:r w:rsidRPr="009D0919">
              <w:rPr>
                <w:sz w:val="22"/>
              </w:rPr>
              <w:t>3</w:t>
            </w:r>
          </w:p>
        </w:tc>
        <w:tc>
          <w:tcPr>
            <w:tcW w:w="1152" w:type="dxa"/>
            <w:tcBorders>
              <w:bottom w:val="single" w:sz="4" w:space="0" w:color="auto"/>
            </w:tcBorders>
          </w:tcPr>
          <w:p w:rsidR="005D0D4B" w:rsidRPr="009D0919" w:rsidRDefault="005D0D4B" w:rsidP="005D0D4B">
            <w:pPr>
              <w:jc w:val="center"/>
              <w:rPr>
                <w:sz w:val="22"/>
              </w:rPr>
            </w:pPr>
            <w:r w:rsidRPr="009D0919">
              <w:rPr>
                <w:sz w:val="22"/>
              </w:rPr>
              <w:t>4</w:t>
            </w:r>
          </w:p>
        </w:tc>
        <w:tc>
          <w:tcPr>
            <w:tcW w:w="1152" w:type="dxa"/>
            <w:tcBorders>
              <w:bottom w:val="single" w:sz="4" w:space="0" w:color="auto"/>
            </w:tcBorders>
          </w:tcPr>
          <w:p w:rsidR="005D0D4B" w:rsidRPr="009D0919" w:rsidRDefault="005D0D4B" w:rsidP="005D0D4B">
            <w:pPr>
              <w:jc w:val="center"/>
              <w:rPr>
                <w:sz w:val="22"/>
              </w:rPr>
            </w:pPr>
            <w:r w:rsidRPr="009D0919">
              <w:rPr>
                <w:sz w:val="22"/>
              </w:rPr>
              <w:t>5</w:t>
            </w:r>
          </w:p>
        </w:tc>
      </w:tr>
      <w:tr w:rsidR="005D0D4B" w:rsidRPr="009D0919" w:rsidTr="005D0D4B">
        <w:trPr>
          <w:trHeight w:val="388"/>
        </w:trPr>
        <w:tc>
          <w:tcPr>
            <w:tcW w:w="3420" w:type="dxa"/>
            <w:tcBorders>
              <w:top w:val="single" w:sz="4" w:space="0" w:color="auto"/>
              <w:left w:val="single" w:sz="4" w:space="0" w:color="auto"/>
              <w:bottom w:val="nil"/>
              <w:right w:val="single" w:sz="4" w:space="0" w:color="auto"/>
            </w:tcBorders>
          </w:tcPr>
          <w:p w:rsidR="005D0D4B" w:rsidRPr="009D0919" w:rsidRDefault="005D0D4B" w:rsidP="005D0D4B">
            <w:pPr>
              <w:pStyle w:val="Zkladntext"/>
              <w:snapToGrid w:val="0"/>
              <w:jc w:val="left"/>
              <w:rPr>
                <w:b/>
                <w:bCs/>
                <w:sz w:val="20"/>
                <w:szCs w:val="20"/>
              </w:rPr>
            </w:pPr>
            <w:r w:rsidRPr="009D0919">
              <w:rPr>
                <w:b/>
                <w:bCs/>
                <w:sz w:val="20"/>
                <w:szCs w:val="20"/>
              </w:rPr>
              <w:t>Veřejné rozpočty územní úrovně</w:t>
            </w:r>
          </w:p>
          <w:p w:rsidR="005D0D4B" w:rsidRPr="009D0919" w:rsidRDefault="005D0D4B" w:rsidP="005D0D4B">
            <w:pPr>
              <w:rPr>
                <w:sz w:val="20"/>
                <w:szCs w:val="20"/>
              </w:rPr>
            </w:pPr>
            <w:r w:rsidRPr="009D0919">
              <w:rPr>
                <w:sz w:val="20"/>
                <w:szCs w:val="20"/>
              </w:rPr>
              <w:t xml:space="preserve">v tom: </w:t>
            </w:r>
          </w:p>
        </w:tc>
        <w:tc>
          <w:tcPr>
            <w:tcW w:w="1152" w:type="dxa"/>
            <w:tcBorders>
              <w:top w:val="single" w:sz="4" w:space="0" w:color="auto"/>
              <w:left w:val="single" w:sz="4" w:space="0" w:color="auto"/>
              <w:bottom w:val="nil"/>
              <w:right w:val="single" w:sz="4" w:space="0" w:color="auto"/>
            </w:tcBorders>
          </w:tcPr>
          <w:p w:rsidR="005D0D4B" w:rsidRPr="009D0919" w:rsidRDefault="005D0D4B" w:rsidP="005D0D4B">
            <w:pPr>
              <w:snapToGrid w:val="0"/>
              <w:spacing w:before="120"/>
              <w:jc w:val="right"/>
              <w:rPr>
                <w:b/>
                <w:bCs/>
                <w:sz w:val="20"/>
              </w:rPr>
            </w:pPr>
            <w:r w:rsidRPr="009D0919">
              <w:rPr>
                <w:b/>
                <w:bCs/>
                <w:sz w:val="20"/>
              </w:rPr>
              <w:t>2 738 633</w:t>
            </w:r>
          </w:p>
        </w:tc>
        <w:tc>
          <w:tcPr>
            <w:tcW w:w="1152" w:type="dxa"/>
            <w:tcBorders>
              <w:top w:val="single" w:sz="4" w:space="0" w:color="auto"/>
              <w:left w:val="single" w:sz="4" w:space="0" w:color="auto"/>
              <w:bottom w:val="nil"/>
              <w:right w:val="single" w:sz="4" w:space="0" w:color="auto"/>
            </w:tcBorders>
          </w:tcPr>
          <w:p w:rsidR="005D0D4B" w:rsidRPr="009D0919" w:rsidRDefault="005D0D4B" w:rsidP="005D0D4B">
            <w:pPr>
              <w:snapToGrid w:val="0"/>
              <w:spacing w:before="120"/>
              <w:jc w:val="right"/>
              <w:rPr>
                <w:b/>
                <w:bCs/>
                <w:sz w:val="20"/>
              </w:rPr>
            </w:pPr>
            <w:r w:rsidRPr="009D0919">
              <w:rPr>
                <w:b/>
                <w:bCs/>
                <w:sz w:val="20"/>
              </w:rPr>
              <w:t>2 782 497</w:t>
            </w:r>
          </w:p>
        </w:tc>
        <w:tc>
          <w:tcPr>
            <w:tcW w:w="1152" w:type="dxa"/>
            <w:tcBorders>
              <w:top w:val="single" w:sz="4" w:space="0" w:color="auto"/>
              <w:left w:val="single" w:sz="4" w:space="0" w:color="auto"/>
              <w:bottom w:val="nil"/>
              <w:right w:val="single" w:sz="4" w:space="0" w:color="auto"/>
            </w:tcBorders>
          </w:tcPr>
          <w:p w:rsidR="005D0D4B" w:rsidRPr="009D0919" w:rsidRDefault="005D0D4B" w:rsidP="005D0D4B">
            <w:pPr>
              <w:snapToGrid w:val="0"/>
              <w:spacing w:before="120"/>
              <w:jc w:val="right"/>
              <w:rPr>
                <w:b/>
                <w:bCs/>
                <w:sz w:val="20"/>
              </w:rPr>
            </w:pPr>
            <w:r w:rsidRPr="009D0919">
              <w:rPr>
                <w:b/>
                <w:bCs/>
                <w:sz w:val="20"/>
              </w:rPr>
              <w:t>2 771 139</w:t>
            </w:r>
          </w:p>
        </w:tc>
        <w:tc>
          <w:tcPr>
            <w:tcW w:w="1152" w:type="dxa"/>
            <w:tcBorders>
              <w:top w:val="single" w:sz="4" w:space="0" w:color="auto"/>
              <w:left w:val="single" w:sz="4" w:space="0" w:color="auto"/>
              <w:bottom w:val="nil"/>
              <w:right w:val="single" w:sz="4" w:space="0" w:color="auto"/>
            </w:tcBorders>
          </w:tcPr>
          <w:p w:rsidR="005D0D4B" w:rsidRPr="009D0919" w:rsidRDefault="005D0D4B" w:rsidP="005D0D4B">
            <w:pPr>
              <w:snapToGrid w:val="0"/>
              <w:spacing w:before="120"/>
              <w:jc w:val="right"/>
              <w:rPr>
                <w:b/>
                <w:bCs/>
                <w:sz w:val="20"/>
              </w:rPr>
            </w:pPr>
            <w:r w:rsidRPr="009D0919">
              <w:rPr>
                <w:b/>
                <w:bCs/>
                <w:sz w:val="20"/>
              </w:rPr>
              <w:t>2 779 424</w:t>
            </w:r>
          </w:p>
        </w:tc>
        <w:tc>
          <w:tcPr>
            <w:tcW w:w="1152" w:type="dxa"/>
            <w:tcBorders>
              <w:top w:val="single" w:sz="4" w:space="0" w:color="auto"/>
              <w:left w:val="single" w:sz="4" w:space="0" w:color="auto"/>
              <w:bottom w:val="nil"/>
              <w:right w:val="single" w:sz="4" w:space="0" w:color="auto"/>
            </w:tcBorders>
          </w:tcPr>
          <w:p w:rsidR="005D0D4B" w:rsidRPr="009D0919" w:rsidRDefault="005D0D4B" w:rsidP="005D0D4B">
            <w:pPr>
              <w:snapToGrid w:val="0"/>
              <w:spacing w:before="120"/>
              <w:jc w:val="right"/>
              <w:rPr>
                <w:b/>
                <w:bCs/>
                <w:sz w:val="20"/>
              </w:rPr>
            </w:pPr>
            <w:r w:rsidRPr="009D0919">
              <w:rPr>
                <w:b/>
                <w:bCs/>
                <w:sz w:val="20"/>
              </w:rPr>
              <w:t>2 7</w:t>
            </w:r>
            <w:r>
              <w:rPr>
                <w:b/>
                <w:bCs/>
                <w:sz w:val="20"/>
              </w:rPr>
              <w:t>99</w:t>
            </w:r>
            <w:r w:rsidRPr="009D0919">
              <w:rPr>
                <w:b/>
                <w:bCs/>
                <w:sz w:val="20"/>
              </w:rPr>
              <w:t xml:space="preserve"> </w:t>
            </w:r>
            <w:r>
              <w:rPr>
                <w:b/>
                <w:bCs/>
                <w:sz w:val="20"/>
              </w:rPr>
              <w:t>114</w:t>
            </w:r>
          </w:p>
        </w:tc>
      </w:tr>
      <w:tr w:rsidR="005D0D4B" w:rsidRPr="009D0919" w:rsidTr="005D0D4B">
        <w:tc>
          <w:tcPr>
            <w:tcW w:w="3420" w:type="dxa"/>
            <w:tcBorders>
              <w:top w:val="nil"/>
              <w:left w:val="single" w:sz="4" w:space="0" w:color="auto"/>
              <w:bottom w:val="nil"/>
              <w:right w:val="single" w:sz="4" w:space="0" w:color="auto"/>
            </w:tcBorders>
          </w:tcPr>
          <w:p w:rsidR="005D0D4B" w:rsidRPr="009D0919" w:rsidRDefault="005D0D4B" w:rsidP="005D0D4B">
            <w:pPr>
              <w:snapToGrid w:val="0"/>
              <w:jc w:val="both"/>
              <w:rPr>
                <w:sz w:val="20"/>
                <w:szCs w:val="20"/>
              </w:rPr>
            </w:pPr>
            <w:r w:rsidRPr="009D0919">
              <w:rPr>
                <w:sz w:val="20"/>
                <w:szCs w:val="20"/>
              </w:rPr>
              <w:t>Obce</w:t>
            </w:r>
          </w:p>
        </w:tc>
        <w:tc>
          <w:tcPr>
            <w:tcW w:w="1152" w:type="dxa"/>
            <w:tcBorders>
              <w:top w:val="nil"/>
              <w:left w:val="single" w:sz="4" w:space="0" w:color="auto"/>
              <w:bottom w:val="nil"/>
              <w:right w:val="single" w:sz="4" w:space="0" w:color="auto"/>
            </w:tcBorders>
          </w:tcPr>
          <w:p w:rsidR="005D0D4B" w:rsidRPr="009D0919" w:rsidRDefault="005D0D4B" w:rsidP="005D0D4B">
            <w:pPr>
              <w:snapToGrid w:val="0"/>
              <w:jc w:val="right"/>
              <w:rPr>
                <w:sz w:val="20"/>
              </w:rPr>
            </w:pPr>
            <w:r w:rsidRPr="009D0919">
              <w:rPr>
                <w:sz w:val="20"/>
              </w:rPr>
              <w:t>214 315</w:t>
            </w:r>
          </w:p>
        </w:tc>
        <w:tc>
          <w:tcPr>
            <w:tcW w:w="1152" w:type="dxa"/>
            <w:tcBorders>
              <w:top w:val="nil"/>
              <w:left w:val="single" w:sz="4" w:space="0" w:color="auto"/>
              <w:bottom w:val="nil"/>
              <w:right w:val="single" w:sz="4" w:space="0" w:color="auto"/>
            </w:tcBorders>
          </w:tcPr>
          <w:p w:rsidR="005D0D4B" w:rsidRPr="009D0919" w:rsidRDefault="005D0D4B" w:rsidP="005D0D4B">
            <w:pPr>
              <w:snapToGrid w:val="0"/>
              <w:jc w:val="right"/>
              <w:rPr>
                <w:sz w:val="20"/>
              </w:rPr>
            </w:pPr>
            <w:r w:rsidRPr="009D0919">
              <w:rPr>
                <w:sz w:val="20"/>
              </w:rPr>
              <w:t>222 839</w:t>
            </w:r>
          </w:p>
        </w:tc>
        <w:tc>
          <w:tcPr>
            <w:tcW w:w="1152" w:type="dxa"/>
            <w:tcBorders>
              <w:top w:val="nil"/>
              <w:left w:val="single" w:sz="4" w:space="0" w:color="auto"/>
              <w:bottom w:val="nil"/>
              <w:right w:val="single" w:sz="4" w:space="0" w:color="auto"/>
            </w:tcBorders>
          </w:tcPr>
          <w:p w:rsidR="005D0D4B" w:rsidRPr="009D0919" w:rsidRDefault="005D0D4B" w:rsidP="005D0D4B">
            <w:pPr>
              <w:snapToGrid w:val="0"/>
              <w:jc w:val="right"/>
              <w:rPr>
                <w:sz w:val="20"/>
              </w:rPr>
            </w:pPr>
            <w:r w:rsidRPr="009D0919">
              <w:rPr>
                <w:sz w:val="20"/>
              </w:rPr>
              <w:t>216 186</w:t>
            </w:r>
          </w:p>
        </w:tc>
        <w:tc>
          <w:tcPr>
            <w:tcW w:w="1152" w:type="dxa"/>
            <w:tcBorders>
              <w:top w:val="nil"/>
              <w:left w:val="single" w:sz="4" w:space="0" w:color="auto"/>
              <w:bottom w:val="nil"/>
              <w:right w:val="single" w:sz="4" w:space="0" w:color="auto"/>
            </w:tcBorders>
          </w:tcPr>
          <w:p w:rsidR="005D0D4B" w:rsidRPr="009D0919" w:rsidRDefault="005D0D4B" w:rsidP="005D0D4B">
            <w:pPr>
              <w:snapToGrid w:val="0"/>
              <w:jc w:val="right"/>
              <w:rPr>
                <w:sz w:val="20"/>
              </w:rPr>
            </w:pPr>
            <w:r w:rsidRPr="009D0919">
              <w:rPr>
                <w:sz w:val="20"/>
              </w:rPr>
              <w:t>216 834</w:t>
            </w:r>
          </w:p>
        </w:tc>
        <w:tc>
          <w:tcPr>
            <w:tcW w:w="1152" w:type="dxa"/>
            <w:tcBorders>
              <w:top w:val="nil"/>
              <w:left w:val="single" w:sz="4" w:space="0" w:color="auto"/>
              <w:bottom w:val="nil"/>
              <w:right w:val="single" w:sz="4" w:space="0" w:color="auto"/>
            </w:tcBorders>
          </w:tcPr>
          <w:p w:rsidR="005D0D4B" w:rsidRPr="009D0919" w:rsidRDefault="005D0D4B" w:rsidP="005D0D4B">
            <w:pPr>
              <w:snapToGrid w:val="0"/>
              <w:jc w:val="right"/>
              <w:rPr>
                <w:sz w:val="20"/>
              </w:rPr>
            </w:pPr>
            <w:r>
              <w:rPr>
                <w:sz w:val="20"/>
              </w:rPr>
              <w:t>218 352</w:t>
            </w:r>
          </w:p>
        </w:tc>
      </w:tr>
      <w:tr w:rsidR="005D0D4B" w:rsidRPr="009D0919" w:rsidTr="005D0D4B">
        <w:tc>
          <w:tcPr>
            <w:tcW w:w="3420" w:type="dxa"/>
            <w:tcBorders>
              <w:top w:val="nil"/>
              <w:left w:val="single" w:sz="4" w:space="0" w:color="auto"/>
              <w:bottom w:val="single" w:sz="4" w:space="0" w:color="auto"/>
              <w:right w:val="single" w:sz="4" w:space="0" w:color="auto"/>
            </w:tcBorders>
          </w:tcPr>
          <w:p w:rsidR="005D0D4B" w:rsidRPr="009D0919" w:rsidRDefault="005D0D4B" w:rsidP="005D0D4B">
            <w:pPr>
              <w:snapToGrid w:val="0"/>
              <w:jc w:val="both"/>
              <w:rPr>
                <w:sz w:val="20"/>
                <w:szCs w:val="20"/>
              </w:rPr>
            </w:pPr>
            <w:r w:rsidRPr="009D0919">
              <w:rPr>
                <w:sz w:val="20"/>
                <w:szCs w:val="20"/>
              </w:rPr>
              <w:t>Kraje</w:t>
            </w:r>
          </w:p>
        </w:tc>
        <w:tc>
          <w:tcPr>
            <w:tcW w:w="1152" w:type="dxa"/>
            <w:tcBorders>
              <w:top w:val="nil"/>
              <w:left w:val="single" w:sz="4" w:space="0" w:color="auto"/>
              <w:bottom w:val="single" w:sz="4" w:space="0" w:color="auto"/>
              <w:right w:val="single" w:sz="4" w:space="0" w:color="auto"/>
            </w:tcBorders>
          </w:tcPr>
          <w:p w:rsidR="005D0D4B" w:rsidRPr="009D0919" w:rsidRDefault="005D0D4B" w:rsidP="005D0D4B">
            <w:pPr>
              <w:snapToGrid w:val="0"/>
              <w:jc w:val="right"/>
              <w:rPr>
                <w:sz w:val="20"/>
              </w:rPr>
            </w:pPr>
            <w:r w:rsidRPr="009D0919">
              <w:rPr>
                <w:sz w:val="20"/>
              </w:rPr>
              <w:t>2 524 318</w:t>
            </w:r>
          </w:p>
        </w:tc>
        <w:tc>
          <w:tcPr>
            <w:tcW w:w="1152" w:type="dxa"/>
            <w:tcBorders>
              <w:top w:val="nil"/>
              <w:left w:val="single" w:sz="4" w:space="0" w:color="auto"/>
              <w:bottom w:val="single" w:sz="4" w:space="0" w:color="auto"/>
              <w:right w:val="single" w:sz="4" w:space="0" w:color="auto"/>
            </w:tcBorders>
          </w:tcPr>
          <w:p w:rsidR="005D0D4B" w:rsidRPr="009D0919" w:rsidRDefault="005D0D4B" w:rsidP="005D0D4B">
            <w:pPr>
              <w:snapToGrid w:val="0"/>
              <w:jc w:val="right"/>
              <w:rPr>
                <w:sz w:val="20"/>
              </w:rPr>
            </w:pPr>
            <w:r w:rsidRPr="009D0919">
              <w:rPr>
                <w:sz w:val="20"/>
              </w:rPr>
              <w:t>2 559 658</w:t>
            </w:r>
          </w:p>
        </w:tc>
        <w:tc>
          <w:tcPr>
            <w:tcW w:w="1152" w:type="dxa"/>
            <w:tcBorders>
              <w:top w:val="nil"/>
              <w:left w:val="single" w:sz="4" w:space="0" w:color="auto"/>
              <w:bottom w:val="single" w:sz="4" w:space="0" w:color="auto"/>
              <w:right w:val="single" w:sz="4" w:space="0" w:color="auto"/>
            </w:tcBorders>
          </w:tcPr>
          <w:p w:rsidR="005D0D4B" w:rsidRPr="009D0919" w:rsidRDefault="005D0D4B" w:rsidP="005D0D4B">
            <w:pPr>
              <w:snapToGrid w:val="0"/>
              <w:jc w:val="right"/>
              <w:rPr>
                <w:sz w:val="20"/>
              </w:rPr>
            </w:pPr>
            <w:r w:rsidRPr="009D0919">
              <w:rPr>
                <w:sz w:val="20"/>
              </w:rPr>
              <w:t>2 554 953</w:t>
            </w:r>
          </w:p>
        </w:tc>
        <w:tc>
          <w:tcPr>
            <w:tcW w:w="1152" w:type="dxa"/>
            <w:tcBorders>
              <w:top w:val="nil"/>
              <w:left w:val="single" w:sz="4" w:space="0" w:color="auto"/>
              <w:bottom w:val="single" w:sz="4" w:space="0" w:color="auto"/>
              <w:right w:val="single" w:sz="4" w:space="0" w:color="auto"/>
            </w:tcBorders>
          </w:tcPr>
          <w:p w:rsidR="005D0D4B" w:rsidRPr="009D0919" w:rsidRDefault="005D0D4B" w:rsidP="005D0D4B">
            <w:pPr>
              <w:snapToGrid w:val="0"/>
              <w:jc w:val="right"/>
              <w:rPr>
                <w:sz w:val="20"/>
              </w:rPr>
            </w:pPr>
            <w:r w:rsidRPr="009D0919">
              <w:rPr>
                <w:sz w:val="20"/>
              </w:rPr>
              <w:t>2 562 590</w:t>
            </w:r>
          </w:p>
        </w:tc>
        <w:tc>
          <w:tcPr>
            <w:tcW w:w="1152" w:type="dxa"/>
            <w:tcBorders>
              <w:top w:val="nil"/>
              <w:left w:val="single" w:sz="4" w:space="0" w:color="auto"/>
              <w:bottom w:val="single" w:sz="4" w:space="0" w:color="auto"/>
              <w:right w:val="single" w:sz="4" w:space="0" w:color="auto"/>
            </w:tcBorders>
          </w:tcPr>
          <w:p w:rsidR="005D0D4B" w:rsidRPr="009D0919" w:rsidRDefault="005D0D4B" w:rsidP="005D0D4B">
            <w:pPr>
              <w:snapToGrid w:val="0"/>
              <w:jc w:val="right"/>
              <w:rPr>
                <w:sz w:val="20"/>
              </w:rPr>
            </w:pPr>
            <w:r>
              <w:rPr>
                <w:sz w:val="20"/>
              </w:rPr>
              <w:t>2 580 762</w:t>
            </w:r>
          </w:p>
        </w:tc>
      </w:tr>
    </w:tbl>
    <w:p w:rsidR="005D0D4B" w:rsidRPr="009D0919" w:rsidRDefault="005D0D4B" w:rsidP="002177CB">
      <w:pPr>
        <w:pStyle w:val="KOModrky"/>
        <w:spacing w:before="240"/>
        <w:ind w:firstLine="720"/>
      </w:pPr>
      <w:r w:rsidRPr="009D0919">
        <w:t xml:space="preserve">Od roku 2009 Ministerstvo dopravy začalo krajům a hl. m. Praze poskytovat účelové dotace na úhradu prokazatelné ztráty ze závazku veřejné služby ve veřejné drážní osobní dopravě, jejichž výše je po prvotním snížení v roce 2010, spojeným se snížením rozpočtu kapitoly, </w:t>
      </w:r>
      <w:r w:rsidR="008C14BB">
        <w:br/>
      </w:r>
      <w:r w:rsidRPr="009D0919">
        <w:t>na přibližně stej</w:t>
      </w:r>
      <w:r w:rsidR="008C14BB">
        <w:t>né úrovni, v letech 2014, 2015,</w:t>
      </w:r>
      <w:r w:rsidRPr="009D0919">
        <w:t xml:space="preserve"> 2017 a 2018 dochází ke zvýšení z důvodů zohlednění inflace. Tyto dotace tvoří podstatnou část neinves</w:t>
      </w:r>
      <w:r w:rsidR="00A37A80">
        <w:t xml:space="preserve">tičních transferů krajům </w:t>
      </w:r>
      <w:r w:rsidRPr="009D0919">
        <w:t>a obcím.</w:t>
      </w:r>
    </w:p>
    <w:p w:rsidR="00391ADC" w:rsidRDefault="005D0D4B" w:rsidP="005D0D4B">
      <w:pPr>
        <w:pStyle w:val="KOModrky"/>
        <w:ind w:firstLine="708"/>
        <w:rPr>
          <w:bCs/>
        </w:rPr>
      </w:pPr>
      <w:r w:rsidRPr="00F27F87">
        <w:rPr>
          <w:bCs/>
        </w:rPr>
        <w:t xml:space="preserve">V roce 2015 byla obcím s rozšířenou působností poskytnuta </w:t>
      </w:r>
      <w:r w:rsidRPr="00F27F87">
        <w:t xml:space="preserve">jednorázová účelová neinvestiční dotace na rozšíření aplikace Centrálního registru vozidel </w:t>
      </w:r>
      <w:r w:rsidRPr="00F27F87">
        <w:rPr>
          <w:bCs/>
        </w:rPr>
        <w:t xml:space="preserve">ve výši 7 514 tis. Kč. </w:t>
      </w:r>
    </w:p>
    <w:p w:rsidR="00391ADC" w:rsidRDefault="00391ADC">
      <w:pPr>
        <w:rPr>
          <w:bCs/>
        </w:rPr>
      </w:pPr>
      <w:r>
        <w:rPr>
          <w:bCs/>
        </w:rPr>
        <w:br w:type="page"/>
      </w:r>
    </w:p>
    <w:p w:rsidR="005D362D" w:rsidRPr="00CB266F" w:rsidRDefault="005D362D" w:rsidP="005D362D">
      <w:pPr>
        <w:pStyle w:val="Nadpis2"/>
        <w:tabs>
          <w:tab w:val="clear" w:pos="2310"/>
          <w:tab w:val="num" w:pos="540"/>
          <w:tab w:val="left" w:pos="709"/>
        </w:tabs>
        <w:ind w:hanging="2310"/>
      </w:pPr>
      <w:bookmarkStart w:id="354" w:name="_Toc413413666"/>
      <w:bookmarkStart w:id="355" w:name="_Toc508879877"/>
      <w:bookmarkStart w:id="356" w:name="_Toc508880153"/>
      <w:bookmarkStart w:id="357" w:name="_Toc1376826"/>
      <w:bookmarkStart w:id="358" w:name="_Toc2789415"/>
      <w:bookmarkStart w:id="359" w:name="_Toc255297646"/>
      <w:r w:rsidRPr="00CB266F">
        <w:lastRenderedPageBreak/>
        <w:t>Kapitálové výdaje</w:t>
      </w:r>
      <w:bookmarkEnd w:id="354"/>
      <w:bookmarkEnd w:id="355"/>
      <w:bookmarkEnd w:id="356"/>
      <w:bookmarkEnd w:id="357"/>
      <w:bookmarkEnd w:id="358"/>
    </w:p>
    <w:p w:rsidR="005D362D" w:rsidRPr="00AD0353" w:rsidRDefault="005D362D" w:rsidP="00A37A80">
      <w:pPr>
        <w:pStyle w:val="Znormal"/>
        <w:ind w:right="-566"/>
        <w:jc w:val="right"/>
        <w:rPr>
          <w:szCs w:val="24"/>
        </w:rPr>
      </w:pPr>
      <w:bookmarkStart w:id="360" w:name="_Toc348704643"/>
      <w:bookmarkStart w:id="361" w:name="_Toc350339565"/>
      <w:bookmarkStart w:id="362" w:name="_Toc350438158"/>
      <w:bookmarkStart w:id="363" w:name="_Toc350520039"/>
      <w:bookmarkStart w:id="364" w:name="_Toc413413667"/>
      <w:bookmarkEnd w:id="359"/>
      <w:r w:rsidRPr="00CB266F">
        <w:rPr>
          <w:sz w:val="22"/>
          <w:szCs w:val="22"/>
        </w:rPr>
        <w:t xml:space="preserve">   </w:t>
      </w:r>
      <w:bookmarkStart w:id="365" w:name="_Toc508879878"/>
      <w:bookmarkStart w:id="366" w:name="_Toc508880154"/>
      <w:r w:rsidRPr="00AD0353">
        <w:rPr>
          <w:szCs w:val="24"/>
        </w:rPr>
        <w:t>v tis. Kč</w:t>
      </w:r>
      <w:bookmarkEnd w:id="360"/>
      <w:bookmarkEnd w:id="361"/>
      <w:bookmarkEnd w:id="362"/>
      <w:bookmarkEnd w:id="363"/>
      <w:bookmarkEnd w:id="364"/>
      <w:bookmarkEnd w:id="365"/>
      <w:bookmarkEnd w:id="366"/>
    </w:p>
    <w:tbl>
      <w:tblPr>
        <w:tblW w:w="5610" w:type="pct"/>
        <w:jc w:val="center"/>
        <w:tblLayout w:type="fixed"/>
        <w:tblCellMar>
          <w:left w:w="30" w:type="dxa"/>
          <w:right w:w="30" w:type="dxa"/>
        </w:tblCellMar>
        <w:tblLook w:val="0000" w:firstRow="0" w:lastRow="0" w:firstColumn="0" w:lastColumn="0" w:noHBand="0" w:noVBand="0"/>
      </w:tblPr>
      <w:tblGrid>
        <w:gridCol w:w="2728"/>
        <w:gridCol w:w="1418"/>
        <w:gridCol w:w="1437"/>
        <w:gridCol w:w="1435"/>
        <w:gridCol w:w="1437"/>
        <w:gridCol w:w="754"/>
        <w:gridCol w:w="1097"/>
      </w:tblGrid>
      <w:tr w:rsidR="00274B6C" w:rsidRPr="00207124" w:rsidTr="00274B6C">
        <w:trPr>
          <w:trHeight w:val="50"/>
          <w:jc w:val="center"/>
        </w:trPr>
        <w:tc>
          <w:tcPr>
            <w:tcW w:w="1324" w:type="pct"/>
            <w:vMerge w:val="restart"/>
            <w:tcBorders>
              <w:top w:val="single" w:sz="12" w:space="0" w:color="auto"/>
              <w:left w:val="single" w:sz="12" w:space="0" w:color="auto"/>
              <w:right w:val="single" w:sz="12" w:space="0" w:color="000000"/>
            </w:tcBorders>
            <w:vAlign w:val="center"/>
          </w:tcPr>
          <w:p w:rsidR="00274B6C" w:rsidRPr="001716B8" w:rsidRDefault="00274B6C" w:rsidP="001716B8">
            <w:pPr>
              <w:jc w:val="center"/>
              <w:rPr>
                <w:sz w:val="22"/>
              </w:rPr>
            </w:pPr>
            <w:r w:rsidRPr="001716B8">
              <w:rPr>
                <w:sz w:val="22"/>
              </w:rPr>
              <w:t>Ukazatel</w:t>
            </w:r>
          </w:p>
        </w:tc>
        <w:tc>
          <w:tcPr>
            <w:tcW w:w="688" w:type="pct"/>
            <w:vMerge w:val="restart"/>
            <w:tcBorders>
              <w:top w:val="single" w:sz="12" w:space="0" w:color="auto"/>
              <w:left w:val="single" w:sz="12" w:space="0" w:color="000000"/>
              <w:right w:val="single" w:sz="12" w:space="0" w:color="000000"/>
            </w:tcBorders>
            <w:vAlign w:val="center"/>
          </w:tcPr>
          <w:p w:rsidR="00274B6C" w:rsidRDefault="00274B6C" w:rsidP="00274B6C">
            <w:pPr>
              <w:snapToGrid w:val="0"/>
              <w:jc w:val="center"/>
            </w:pPr>
            <w:r w:rsidRPr="00DC560B">
              <w:t>Skutečnost</w:t>
            </w:r>
          </w:p>
          <w:p w:rsidR="00274B6C" w:rsidRPr="00DC560B" w:rsidRDefault="00274B6C" w:rsidP="00274B6C">
            <w:pPr>
              <w:snapToGrid w:val="0"/>
              <w:jc w:val="center"/>
              <w:rPr>
                <w:sz w:val="10"/>
                <w:szCs w:val="10"/>
              </w:rPr>
            </w:pPr>
            <w:r w:rsidRPr="00DC560B">
              <w:t>2017</w:t>
            </w:r>
          </w:p>
        </w:tc>
        <w:tc>
          <w:tcPr>
            <w:tcW w:w="1393" w:type="pct"/>
            <w:gridSpan w:val="2"/>
            <w:tcBorders>
              <w:top w:val="single" w:sz="12" w:space="0" w:color="auto"/>
              <w:left w:val="single" w:sz="12" w:space="0" w:color="000000"/>
              <w:right w:val="single" w:sz="12" w:space="0" w:color="000000"/>
            </w:tcBorders>
          </w:tcPr>
          <w:p w:rsidR="00274B6C" w:rsidRPr="00207124" w:rsidRDefault="00274B6C" w:rsidP="00D47517">
            <w:pPr>
              <w:snapToGrid w:val="0"/>
              <w:rPr>
                <w:color w:val="FF0000"/>
                <w:sz w:val="10"/>
                <w:szCs w:val="10"/>
              </w:rPr>
            </w:pPr>
          </w:p>
        </w:tc>
        <w:tc>
          <w:tcPr>
            <w:tcW w:w="697" w:type="pct"/>
            <w:tcBorders>
              <w:top w:val="single" w:sz="12" w:space="0" w:color="auto"/>
              <w:left w:val="single" w:sz="12" w:space="0" w:color="000000"/>
              <w:right w:val="single" w:sz="12" w:space="0" w:color="000000"/>
            </w:tcBorders>
          </w:tcPr>
          <w:p w:rsidR="00274B6C" w:rsidRPr="00207124" w:rsidRDefault="00274B6C" w:rsidP="00D47517">
            <w:pPr>
              <w:snapToGrid w:val="0"/>
              <w:jc w:val="center"/>
              <w:rPr>
                <w:color w:val="FF0000"/>
                <w:sz w:val="10"/>
                <w:szCs w:val="10"/>
              </w:rPr>
            </w:pPr>
          </w:p>
        </w:tc>
        <w:tc>
          <w:tcPr>
            <w:tcW w:w="366" w:type="pct"/>
            <w:tcBorders>
              <w:top w:val="single" w:sz="12" w:space="0" w:color="auto"/>
              <w:left w:val="single" w:sz="12" w:space="0" w:color="000000"/>
              <w:right w:val="single" w:sz="12" w:space="0" w:color="000000"/>
            </w:tcBorders>
          </w:tcPr>
          <w:p w:rsidR="00274B6C" w:rsidRPr="00207124" w:rsidRDefault="00274B6C" w:rsidP="00D47517">
            <w:pPr>
              <w:snapToGrid w:val="0"/>
              <w:jc w:val="center"/>
              <w:rPr>
                <w:color w:val="FF0000"/>
                <w:sz w:val="10"/>
                <w:szCs w:val="10"/>
              </w:rPr>
            </w:pPr>
          </w:p>
        </w:tc>
        <w:tc>
          <w:tcPr>
            <w:tcW w:w="532" w:type="pct"/>
            <w:tcBorders>
              <w:top w:val="single" w:sz="12" w:space="0" w:color="auto"/>
              <w:left w:val="single" w:sz="12" w:space="0" w:color="000000"/>
              <w:right w:val="single" w:sz="12" w:space="0" w:color="auto"/>
            </w:tcBorders>
          </w:tcPr>
          <w:p w:rsidR="00274B6C" w:rsidRPr="00207124" w:rsidRDefault="00274B6C" w:rsidP="00D47517">
            <w:pPr>
              <w:snapToGrid w:val="0"/>
              <w:jc w:val="center"/>
              <w:rPr>
                <w:color w:val="FF0000"/>
                <w:sz w:val="10"/>
                <w:szCs w:val="10"/>
              </w:rPr>
            </w:pPr>
          </w:p>
        </w:tc>
      </w:tr>
      <w:tr w:rsidR="00274B6C" w:rsidRPr="00207124" w:rsidTr="00274B6C">
        <w:trPr>
          <w:trHeight w:val="221"/>
          <w:jc w:val="center"/>
        </w:trPr>
        <w:tc>
          <w:tcPr>
            <w:tcW w:w="1324" w:type="pct"/>
            <w:vMerge/>
            <w:tcBorders>
              <w:left w:val="single" w:sz="12" w:space="0" w:color="auto"/>
              <w:right w:val="single" w:sz="12" w:space="0" w:color="000000"/>
            </w:tcBorders>
          </w:tcPr>
          <w:p w:rsidR="00274B6C" w:rsidRPr="00DC560B" w:rsidRDefault="00274B6C" w:rsidP="00D47517">
            <w:pPr>
              <w:snapToGrid w:val="0"/>
              <w:jc w:val="center"/>
            </w:pPr>
          </w:p>
        </w:tc>
        <w:tc>
          <w:tcPr>
            <w:tcW w:w="688" w:type="pct"/>
            <w:vMerge/>
            <w:tcBorders>
              <w:left w:val="single" w:sz="12" w:space="0" w:color="000000"/>
              <w:right w:val="single" w:sz="12" w:space="0" w:color="000000"/>
            </w:tcBorders>
            <w:vAlign w:val="center"/>
          </w:tcPr>
          <w:p w:rsidR="00274B6C" w:rsidRPr="00DC560B" w:rsidRDefault="00274B6C" w:rsidP="00274B6C">
            <w:pPr>
              <w:snapToGrid w:val="0"/>
              <w:jc w:val="center"/>
            </w:pPr>
          </w:p>
        </w:tc>
        <w:tc>
          <w:tcPr>
            <w:tcW w:w="1393" w:type="pct"/>
            <w:gridSpan w:val="2"/>
            <w:tcBorders>
              <w:left w:val="single" w:sz="12" w:space="0" w:color="000000"/>
              <w:bottom w:val="single" w:sz="12" w:space="0" w:color="000000"/>
              <w:right w:val="single" w:sz="12" w:space="0" w:color="000000"/>
            </w:tcBorders>
          </w:tcPr>
          <w:p w:rsidR="00274B6C" w:rsidRPr="007E6DD3" w:rsidRDefault="007E6DD3" w:rsidP="007E6DD3">
            <w:pPr>
              <w:pBdr>
                <w:bottom w:val="single" w:sz="4" w:space="1" w:color="000000"/>
              </w:pBdr>
              <w:snapToGrid w:val="0"/>
              <w:jc w:val="center"/>
            </w:pPr>
            <w:r w:rsidRPr="007E6DD3">
              <w:t>Rozpočet 2018</w:t>
            </w:r>
          </w:p>
        </w:tc>
        <w:tc>
          <w:tcPr>
            <w:tcW w:w="697" w:type="pct"/>
            <w:vMerge w:val="restart"/>
            <w:tcBorders>
              <w:left w:val="single" w:sz="12" w:space="0" w:color="000000"/>
              <w:right w:val="single" w:sz="12" w:space="0" w:color="000000"/>
            </w:tcBorders>
            <w:vAlign w:val="center"/>
          </w:tcPr>
          <w:p w:rsidR="00274B6C" w:rsidRPr="00D02256" w:rsidRDefault="00274B6C" w:rsidP="001716B8">
            <w:pPr>
              <w:snapToGrid w:val="0"/>
              <w:jc w:val="center"/>
            </w:pPr>
            <w:r w:rsidRPr="00D02256">
              <w:t>Skutečnost</w:t>
            </w:r>
          </w:p>
          <w:p w:rsidR="00274B6C" w:rsidRPr="00D02256" w:rsidRDefault="00274B6C" w:rsidP="001716B8">
            <w:pPr>
              <w:snapToGrid w:val="0"/>
              <w:jc w:val="center"/>
            </w:pPr>
            <w:r w:rsidRPr="00D02256">
              <w:t>2018</w:t>
            </w:r>
          </w:p>
        </w:tc>
        <w:tc>
          <w:tcPr>
            <w:tcW w:w="366" w:type="pct"/>
            <w:tcBorders>
              <w:left w:val="single" w:sz="12" w:space="0" w:color="000000"/>
              <w:bottom w:val="single" w:sz="12" w:space="0" w:color="000000"/>
              <w:right w:val="single" w:sz="12" w:space="0" w:color="000000"/>
            </w:tcBorders>
          </w:tcPr>
          <w:p w:rsidR="00274B6C" w:rsidRPr="00D02256" w:rsidRDefault="00274B6C" w:rsidP="00D47517">
            <w:pPr>
              <w:snapToGrid w:val="0"/>
              <w:jc w:val="center"/>
            </w:pPr>
            <w:r w:rsidRPr="00D02256">
              <w:t>%</w:t>
            </w:r>
          </w:p>
        </w:tc>
        <w:tc>
          <w:tcPr>
            <w:tcW w:w="532" w:type="pct"/>
            <w:tcBorders>
              <w:left w:val="single" w:sz="12" w:space="0" w:color="000000"/>
              <w:bottom w:val="single" w:sz="12" w:space="0" w:color="000000"/>
              <w:right w:val="single" w:sz="12" w:space="0" w:color="auto"/>
            </w:tcBorders>
          </w:tcPr>
          <w:p w:rsidR="00274B6C" w:rsidRPr="00D02256" w:rsidRDefault="00274B6C" w:rsidP="00D47517">
            <w:pPr>
              <w:snapToGrid w:val="0"/>
              <w:jc w:val="center"/>
            </w:pPr>
            <w:r w:rsidRPr="00D02256">
              <w:t>Index</w:t>
            </w:r>
          </w:p>
        </w:tc>
      </w:tr>
      <w:tr w:rsidR="00274B6C" w:rsidRPr="00207124" w:rsidTr="00C3444A">
        <w:trPr>
          <w:trHeight w:val="565"/>
          <w:jc w:val="center"/>
        </w:trPr>
        <w:tc>
          <w:tcPr>
            <w:tcW w:w="1324" w:type="pct"/>
            <w:vMerge/>
            <w:tcBorders>
              <w:left w:val="single" w:sz="12" w:space="0" w:color="auto"/>
              <w:bottom w:val="single" w:sz="12" w:space="0" w:color="000000"/>
              <w:right w:val="single" w:sz="12" w:space="0" w:color="000000"/>
            </w:tcBorders>
          </w:tcPr>
          <w:p w:rsidR="00274B6C" w:rsidRPr="00DC560B" w:rsidRDefault="00274B6C" w:rsidP="00D47517">
            <w:pPr>
              <w:snapToGrid w:val="0"/>
              <w:jc w:val="right"/>
              <w:rPr>
                <w:rFonts w:ascii="Arial" w:hAnsi="Arial"/>
              </w:rPr>
            </w:pPr>
          </w:p>
        </w:tc>
        <w:tc>
          <w:tcPr>
            <w:tcW w:w="688" w:type="pct"/>
            <w:vMerge/>
            <w:tcBorders>
              <w:left w:val="single" w:sz="12" w:space="0" w:color="000000"/>
              <w:bottom w:val="single" w:sz="12" w:space="0" w:color="000000"/>
              <w:right w:val="single" w:sz="12" w:space="0" w:color="000000"/>
            </w:tcBorders>
          </w:tcPr>
          <w:p w:rsidR="00274B6C" w:rsidRPr="00DC560B" w:rsidRDefault="00274B6C" w:rsidP="00D47517">
            <w:pPr>
              <w:snapToGrid w:val="0"/>
              <w:jc w:val="center"/>
            </w:pPr>
          </w:p>
        </w:tc>
        <w:tc>
          <w:tcPr>
            <w:tcW w:w="697" w:type="pct"/>
            <w:tcBorders>
              <w:top w:val="single" w:sz="12" w:space="0" w:color="000000"/>
              <w:left w:val="single" w:sz="12" w:space="0" w:color="000000"/>
              <w:bottom w:val="single" w:sz="12" w:space="0" w:color="000000"/>
              <w:right w:val="single" w:sz="12" w:space="0" w:color="000000"/>
            </w:tcBorders>
            <w:vAlign w:val="center"/>
          </w:tcPr>
          <w:p w:rsidR="00274B6C" w:rsidRPr="009C2324" w:rsidRDefault="00274B6C" w:rsidP="00D47517">
            <w:pPr>
              <w:tabs>
                <w:tab w:val="left" w:pos="871"/>
              </w:tabs>
              <w:snapToGrid w:val="0"/>
              <w:jc w:val="center"/>
            </w:pPr>
            <w:r w:rsidRPr="009C2324">
              <w:t>Schválený</w:t>
            </w:r>
          </w:p>
        </w:tc>
        <w:tc>
          <w:tcPr>
            <w:tcW w:w="696" w:type="pct"/>
            <w:tcBorders>
              <w:top w:val="single" w:sz="12" w:space="0" w:color="000000"/>
              <w:left w:val="single" w:sz="12" w:space="0" w:color="000000"/>
              <w:bottom w:val="single" w:sz="12" w:space="0" w:color="000000"/>
              <w:right w:val="single" w:sz="12" w:space="0" w:color="000000"/>
            </w:tcBorders>
            <w:vAlign w:val="center"/>
          </w:tcPr>
          <w:p w:rsidR="00274B6C" w:rsidRPr="009C2324" w:rsidRDefault="00274B6C" w:rsidP="00D47517">
            <w:pPr>
              <w:tabs>
                <w:tab w:val="left" w:pos="871"/>
              </w:tabs>
              <w:snapToGrid w:val="0"/>
              <w:jc w:val="center"/>
            </w:pPr>
            <w:r w:rsidRPr="009C2324">
              <w:t>Po změnách</w:t>
            </w:r>
          </w:p>
        </w:tc>
        <w:tc>
          <w:tcPr>
            <w:tcW w:w="697" w:type="pct"/>
            <w:vMerge/>
            <w:tcBorders>
              <w:left w:val="single" w:sz="12" w:space="0" w:color="000000"/>
              <w:bottom w:val="single" w:sz="12" w:space="0" w:color="000000"/>
              <w:right w:val="single" w:sz="12" w:space="0" w:color="000000"/>
            </w:tcBorders>
          </w:tcPr>
          <w:p w:rsidR="00274B6C" w:rsidRPr="00D02256" w:rsidRDefault="00274B6C" w:rsidP="00D47517">
            <w:pPr>
              <w:snapToGrid w:val="0"/>
              <w:jc w:val="center"/>
            </w:pPr>
          </w:p>
        </w:tc>
        <w:tc>
          <w:tcPr>
            <w:tcW w:w="366" w:type="pct"/>
            <w:tcBorders>
              <w:top w:val="single" w:sz="12" w:space="0" w:color="000000"/>
              <w:left w:val="single" w:sz="12" w:space="0" w:color="000000"/>
              <w:bottom w:val="single" w:sz="12" w:space="0" w:color="000000"/>
              <w:right w:val="single" w:sz="12" w:space="0" w:color="000000"/>
            </w:tcBorders>
            <w:vAlign w:val="center"/>
          </w:tcPr>
          <w:p w:rsidR="00274B6C" w:rsidRPr="00D02256" w:rsidRDefault="00274B6C" w:rsidP="00C3444A">
            <w:pPr>
              <w:snapToGrid w:val="0"/>
              <w:jc w:val="center"/>
            </w:pPr>
            <w:r w:rsidRPr="00D02256">
              <w:t>plnění</w:t>
            </w:r>
          </w:p>
        </w:tc>
        <w:tc>
          <w:tcPr>
            <w:tcW w:w="532" w:type="pct"/>
            <w:tcBorders>
              <w:top w:val="single" w:sz="12" w:space="0" w:color="000000"/>
              <w:left w:val="single" w:sz="12" w:space="0" w:color="000000"/>
              <w:bottom w:val="single" w:sz="12" w:space="0" w:color="000000"/>
              <w:right w:val="single" w:sz="12" w:space="0" w:color="auto"/>
            </w:tcBorders>
            <w:vAlign w:val="center"/>
          </w:tcPr>
          <w:p w:rsidR="00274B6C" w:rsidRPr="00D02256" w:rsidRDefault="00274B6C" w:rsidP="00C3444A">
            <w:pPr>
              <w:snapToGrid w:val="0"/>
              <w:jc w:val="center"/>
            </w:pPr>
            <w:r w:rsidRPr="00D02256">
              <w:t>18/17 %</w:t>
            </w:r>
          </w:p>
        </w:tc>
      </w:tr>
      <w:tr w:rsidR="007E6DD3" w:rsidRPr="00207124" w:rsidTr="008D5336">
        <w:trPr>
          <w:trHeight w:val="838"/>
          <w:jc w:val="center"/>
        </w:trPr>
        <w:tc>
          <w:tcPr>
            <w:tcW w:w="1324" w:type="pct"/>
            <w:tcBorders>
              <w:top w:val="single" w:sz="4" w:space="0" w:color="auto"/>
              <w:left w:val="single" w:sz="12" w:space="0" w:color="auto"/>
              <w:right w:val="single" w:sz="12" w:space="0" w:color="000000"/>
            </w:tcBorders>
          </w:tcPr>
          <w:p w:rsidR="007E6DD3" w:rsidRPr="00DC560B" w:rsidRDefault="007E6DD3" w:rsidP="00D47517">
            <w:pPr>
              <w:snapToGrid w:val="0"/>
              <w:rPr>
                <w:b/>
              </w:rPr>
            </w:pPr>
            <w:r w:rsidRPr="00DC560B">
              <w:rPr>
                <w:b/>
              </w:rPr>
              <w:t>Investiční nákupy a související výdaje OSS</w:t>
            </w:r>
          </w:p>
          <w:p w:rsidR="007E6DD3" w:rsidRPr="00DC560B" w:rsidRDefault="007E6DD3" w:rsidP="00D47517">
            <w:pPr>
              <w:snapToGrid w:val="0"/>
              <w:rPr>
                <w:b/>
              </w:rPr>
            </w:pPr>
            <w:r w:rsidRPr="00DC560B">
              <w:t>v tom:</w:t>
            </w:r>
            <w:r w:rsidRPr="00DC560B">
              <w:rPr>
                <w:b/>
              </w:rPr>
              <w:t xml:space="preserve"> </w:t>
            </w:r>
          </w:p>
        </w:tc>
        <w:tc>
          <w:tcPr>
            <w:tcW w:w="688" w:type="pct"/>
            <w:tcBorders>
              <w:top w:val="single" w:sz="4" w:space="0" w:color="auto"/>
              <w:left w:val="single" w:sz="12" w:space="0" w:color="000000"/>
              <w:right w:val="single" w:sz="12" w:space="0" w:color="000000"/>
            </w:tcBorders>
          </w:tcPr>
          <w:p w:rsidR="007E6DD3" w:rsidRPr="00DC560B" w:rsidRDefault="007E6DD3" w:rsidP="00D47517">
            <w:pPr>
              <w:jc w:val="right"/>
              <w:rPr>
                <w:b/>
              </w:rPr>
            </w:pPr>
          </w:p>
          <w:p w:rsidR="007E6DD3" w:rsidRPr="00DC560B" w:rsidRDefault="007E6DD3" w:rsidP="00D47517">
            <w:pPr>
              <w:jc w:val="right"/>
              <w:rPr>
                <w:b/>
              </w:rPr>
            </w:pPr>
            <w:r w:rsidRPr="00DC560B">
              <w:rPr>
                <w:b/>
              </w:rPr>
              <w:t>51 267</w:t>
            </w:r>
          </w:p>
        </w:tc>
        <w:tc>
          <w:tcPr>
            <w:tcW w:w="697" w:type="pct"/>
            <w:tcBorders>
              <w:top w:val="single" w:sz="4" w:space="0" w:color="auto"/>
              <w:left w:val="single" w:sz="12" w:space="0" w:color="000000"/>
              <w:right w:val="single" w:sz="12" w:space="0" w:color="auto"/>
            </w:tcBorders>
          </w:tcPr>
          <w:p w:rsidR="007E6DD3" w:rsidRPr="00DC560B" w:rsidRDefault="007E6DD3" w:rsidP="00D47517">
            <w:pPr>
              <w:tabs>
                <w:tab w:val="left" w:pos="871"/>
              </w:tabs>
              <w:jc w:val="right"/>
              <w:rPr>
                <w:b/>
              </w:rPr>
            </w:pPr>
          </w:p>
          <w:p w:rsidR="007E6DD3" w:rsidRPr="00DC560B" w:rsidRDefault="007E6DD3" w:rsidP="00D47517">
            <w:pPr>
              <w:tabs>
                <w:tab w:val="left" w:pos="871"/>
              </w:tabs>
              <w:jc w:val="right"/>
              <w:rPr>
                <w:b/>
              </w:rPr>
            </w:pPr>
            <w:r w:rsidRPr="00DC560B">
              <w:rPr>
                <w:b/>
              </w:rPr>
              <w:t>122 670</w:t>
            </w:r>
          </w:p>
        </w:tc>
        <w:tc>
          <w:tcPr>
            <w:tcW w:w="696" w:type="pct"/>
            <w:tcBorders>
              <w:top w:val="single" w:sz="4" w:space="0" w:color="auto"/>
              <w:left w:val="single" w:sz="12" w:space="0" w:color="auto"/>
              <w:right w:val="single" w:sz="12" w:space="0" w:color="000000"/>
            </w:tcBorders>
          </w:tcPr>
          <w:p w:rsidR="007E6DD3" w:rsidRPr="009C2324" w:rsidRDefault="007E6DD3" w:rsidP="00D47517">
            <w:pPr>
              <w:tabs>
                <w:tab w:val="left" w:pos="871"/>
              </w:tabs>
              <w:jc w:val="right"/>
              <w:rPr>
                <w:b/>
              </w:rPr>
            </w:pPr>
          </w:p>
          <w:p w:rsidR="007E6DD3" w:rsidRPr="009C2324" w:rsidRDefault="007E6DD3" w:rsidP="00D47517">
            <w:pPr>
              <w:tabs>
                <w:tab w:val="left" w:pos="871"/>
              </w:tabs>
              <w:jc w:val="right"/>
              <w:rPr>
                <w:b/>
              </w:rPr>
            </w:pPr>
            <w:r w:rsidRPr="009C2324">
              <w:rPr>
                <w:b/>
              </w:rPr>
              <w:t>124 647</w:t>
            </w:r>
          </w:p>
        </w:tc>
        <w:tc>
          <w:tcPr>
            <w:tcW w:w="697" w:type="pct"/>
            <w:tcBorders>
              <w:top w:val="single" w:sz="4" w:space="0" w:color="auto"/>
              <w:left w:val="single" w:sz="12" w:space="0" w:color="000000"/>
              <w:right w:val="single" w:sz="12" w:space="0" w:color="000000"/>
            </w:tcBorders>
          </w:tcPr>
          <w:p w:rsidR="007E6DD3" w:rsidRPr="00B42403" w:rsidRDefault="007E6DD3" w:rsidP="00D47517">
            <w:pPr>
              <w:jc w:val="right"/>
              <w:rPr>
                <w:b/>
              </w:rPr>
            </w:pPr>
          </w:p>
          <w:p w:rsidR="007E6DD3" w:rsidRPr="00B42403" w:rsidRDefault="007E6DD3" w:rsidP="00D47517">
            <w:pPr>
              <w:jc w:val="right"/>
              <w:rPr>
                <w:b/>
              </w:rPr>
            </w:pPr>
            <w:r w:rsidRPr="00B42403">
              <w:rPr>
                <w:b/>
              </w:rPr>
              <w:t>77 143</w:t>
            </w:r>
          </w:p>
        </w:tc>
        <w:tc>
          <w:tcPr>
            <w:tcW w:w="366" w:type="pct"/>
            <w:tcBorders>
              <w:top w:val="single" w:sz="4" w:space="0" w:color="auto"/>
              <w:left w:val="single" w:sz="12" w:space="0" w:color="000000"/>
              <w:right w:val="single" w:sz="12" w:space="0" w:color="000000"/>
            </w:tcBorders>
          </w:tcPr>
          <w:p w:rsidR="007E6DD3" w:rsidRPr="004D02CA" w:rsidRDefault="007E6DD3" w:rsidP="00D47517">
            <w:pPr>
              <w:jc w:val="right"/>
              <w:rPr>
                <w:b/>
              </w:rPr>
            </w:pPr>
          </w:p>
          <w:p w:rsidR="007E6DD3" w:rsidRPr="004D02CA" w:rsidRDefault="007E6DD3" w:rsidP="00D47517">
            <w:pPr>
              <w:jc w:val="right"/>
              <w:rPr>
                <w:b/>
              </w:rPr>
            </w:pPr>
            <w:r w:rsidRPr="004D02CA">
              <w:rPr>
                <w:b/>
              </w:rPr>
              <w:t>61,89</w:t>
            </w:r>
          </w:p>
        </w:tc>
        <w:tc>
          <w:tcPr>
            <w:tcW w:w="532" w:type="pct"/>
            <w:tcBorders>
              <w:top w:val="single" w:sz="4" w:space="0" w:color="auto"/>
              <w:left w:val="single" w:sz="12" w:space="0" w:color="000000"/>
              <w:right w:val="single" w:sz="12" w:space="0" w:color="auto"/>
            </w:tcBorders>
          </w:tcPr>
          <w:p w:rsidR="007E6DD3" w:rsidRPr="004D02CA" w:rsidRDefault="007E6DD3" w:rsidP="00D47517">
            <w:pPr>
              <w:jc w:val="right"/>
              <w:rPr>
                <w:b/>
              </w:rPr>
            </w:pPr>
          </w:p>
          <w:p w:rsidR="007E6DD3" w:rsidRPr="004D02CA" w:rsidRDefault="007E6DD3" w:rsidP="00D47517">
            <w:pPr>
              <w:jc w:val="right"/>
              <w:rPr>
                <w:b/>
              </w:rPr>
            </w:pPr>
            <w:r w:rsidRPr="004D02CA">
              <w:rPr>
                <w:b/>
              </w:rPr>
              <w:t>150,47</w:t>
            </w:r>
          </w:p>
        </w:tc>
      </w:tr>
      <w:tr w:rsidR="00CB266F" w:rsidRPr="00207124" w:rsidTr="00274B6C">
        <w:trPr>
          <w:trHeight w:val="221"/>
          <w:jc w:val="center"/>
        </w:trPr>
        <w:tc>
          <w:tcPr>
            <w:tcW w:w="1324" w:type="pct"/>
            <w:tcBorders>
              <w:left w:val="single" w:sz="12" w:space="0" w:color="auto"/>
              <w:right w:val="single" w:sz="12" w:space="0" w:color="000000"/>
            </w:tcBorders>
          </w:tcPr>
          <w:p w:rsidR="00CB266F" w:rsidRPr="00DC560B" w:rsidRDefault="00CB266F" w:rsidP="00D47517">
            <w:pPr>
              <w:snapToGrid w:val="0"/>
            </w:pPr>
            <w:r w:rsidRPr="00DC560B">
              <w:t>prostředky SR - SUV</w:t>
            </w:r>
          </w:p>
        </w:tc>
        <w:tc>
          <w:tcPr>
            <w:tcW w:w="688" w:type="pct"/>
            <w:tcBorders>
              <w:left w:val="single" w:sz="12" w:space="0" w:color="000000"/>
              <w:right w:val="single" w:sz="12" w:space="0" w:color="000000"/>
            </w:tcBorders>
          </w:tcPr>
          <w:p w:rsidR="00CB266F" w:rsidRPr="00DC560B" w:rsidRDefault="00CB266F" w:rsidP="00D47517">
            <w:pPr>
              <w:snapToGrid w:val="0"/>
              <w:jc w:val="right"/>
            </w:pPr>
            <w:r w:rsidRPr="00DC560B">
              <w:t>51 267</w:t>
            </w:r>
          </w:p>
        </w:tc>
        <w:tc>
          <w:tcPr>
            <w:tcW w:w="697" w:type="pct"/>
            <w:tcBorders>
              <w:left w:val="single" w:sz="12" w:space="0" w:color="000000"/>
              <w:right w:val="single" w:sz="12" w:space="0" w:color="auto"/>
            </w:tcBorders>
          </w:tcPr>
          <w:p w:rsidR="00CB266F" w:rsidRPr="00DC560B" w:rsidRDefault="00CB266F" w:rsidP="00D47517">
            <w:pPr>
              <w:snapToGrid w:val="0"/>
              <w:jc w:val="right"/>
            </w:pPr>
            <w:r w:rsidRPr="00DC560B">
              <w:t>122 670</w:t>
            </w:r>
          </w:p>
        </w:tc>
        <w:tc>
          <w:tcPr>
            <w:tcW w:w="696" w:type="pct"/>
            <w:tcBorders>
              <w:left w:val="single" w:sz="12" w:space="0" w:color="auto"/>
              <w:right w:val="single" w:sz="12" w:space="0" w:color="000000"/>
            </w:tcBorders>
          </w:tcPr>
          <w:p w:rsidR="00CB266F" w:rsidRPr="009C2324" w:rsidRDefault="00CB266F" w:rsidP="00D47517">
            <w:pPr>
              <w:snapToGrid w:val="0"/>
              <w:jc w:val="right"/>
            </w:pPr>
            <w:r w:rsidRPr="009C2324">
              <w:t>124 6</w:t>
            </w:r>
            <w:r>
              <w:t>23</w:t>
            </w:r>
          </w:p>
        </w:tc>
        <w:tc>
          <w:tcPr>
            <w:tcW w:w="697" w:type="pct"/>
            <w:tcBorders>
              <w:left w:val="single" w:sz="12" w:space="0" w:color="000000"/>
              <w:right w:val="single" w:sz="12" w:space="0" w:color="000000"/>
            </w:tcBorders>
          </w:tcPr>
          <w:p w:rsidR="00CB266F" w:rsidRPr="00B42403" w:rsidRDefault="00CB266F" w:rsidP="00D47517">
            <w:pPr>
              <w:snapToGrid w:val="0"/>
              <w:jc w:val="right"/>
            </w:pPr>
            <w:r w:rsidRPr="00B42403">
              <w:t>77 143</w:t>
            </w:r>
          </w:p>
        </w:tc>
        <w:tc>
          <w:tcPr>
            <w:tcW w:w="366" w:type="pct"/>
            <w:tcBorders>
              <w:left w:val="single" w:sz="12" w:space="0" w:color="000000"/>
              <w:right w:val="single" w:sz="12" w:space="0" w:color="000000"/>
            </w:tcBorders>
          </w:tcPr>
          <w:p w:rsidR="00CB266F" w:rsidRPr="004D02CA" w:rsidRDefault="00CB266F" w:rsidP="00D47517">
            <w:pPr>
              <w:snapToGrid w:val="0"/>
              <w:jc w:val="right"/>
            </w:pPr>
            <w:r w:rsidRPr="004D02CA">
              <w:t>61,90</w:t>
            </w:r>
          </w:p>
        </w:tc>
        <w:tc>
          <w:tcPr>
            <w:tcW w:w="532" w:type="pct"/>
            <w:tcBorders>
              <w:left w:val="single" w:sz="12" w:space="0" w:color="000000"/>
              <w:right w:val="single" w:sz="12" w:space="0" w:color="auto"/>
            </w:tcBorders>
          </w:tcPr>
          <w:p w:rsidR="00CB266F" w:rsidRPr="004D02CA" w:rsidRDefault="00CB266F" w:rsidP="00D47517">
            <w:pPr>
              <w:snapToGrid w:val="0"/>
              <w:jc w:val="right"/>
            </w:pPr>
            <w:r w:rsidRPr="004D02CA">
              <w:t>150,47</w:t>
            </w:r>
          </w:p>
        </w:tc>
      </w:tr>
      <w:tr w:rsidR="00CB266F" w:rsidRPr="00207124" w:rsidTr="00274B6C">
        <w:trPr>
          <w:trHeight w:val="221"/>
          <w:jc w:val="center"/>
        </w:trPr>
        <w:tc>
          <w:tcPr>
            <w:tcW w:w="1324" w:type="pct"/>
            <w:tcBorders>
              <w:left w:val="single" w:sz="12" w:space="0" w:color="auto"/>
              <w:right w:val="single" w:sz="12" w:space="0" w:color="000000"/>
            </w:tcBorders>
          </w:tcPr>
          <w:p w:rsidR="00CB266F" w:rsidRPr="00DC560B" w:rsidRDefault="00CB266F" w:rsidP="00D47517">
            <w:pPr>
              <w:snapToGrid w:val="0"/>
            </w:pPr>
            <w:r w:rsidRPr="00DC560B">
              <w:t>prostředky SR - IPV</w:t>
            </w:r>
          </w:p>
        </w:tc>
        <w:tc>
          <w:tcPr>
            <w:tcW w:w="688" w:type="pct"/>
            <w:tcBorders>
              <w:left w:val="single" w:sz="12" w:space="0" w:color="000000"/>
              <w:right w:val="single" w:sz="12" w:space="0" w:color="000000"/>
            </w:tcBorders>
          </w:tcPr>
          <w:p w:rsidR="00CB266F" w:rsidRPr="00DC560B" w:rsidRDefault="00CB266F" w:rsidP="00D47517">
            <w:pPr>
              <w:snapToGrid w:val="0"/>
              <w:jc w:val="right"/>
            </w:pPr>
            <w:r w:rsidRPr="00DC560B">
              <w:t>0</w:t>
            </w:r>
          </w:p>
        </w:tc>
        <w:tc>
          <w:tcPr>
            <w:tcW w:w="697" w:type="pct"/>
            <w:tcBorders>
              <w:left w:val="single" w:sz="12" w:space="0" w:color="000000"/>
              <w:right w:val="single" w:sz="12" w:space="0" w:color="auto"/>
            </w:tcBorders>
          </w:tcPr>
          <w:p w:rsidR="00CB266F" w:rsidRPr="00DC560B" w:rsidRDefault="00CB266F" w:rsidP="00D47517">
            <w:pPr>
              <w:snapToGrid w:val="0"/>
              <w:jc w:val="right"/>
            </w:pPr>
            <w:r w:rsidRPr="00DC560B">
              <w:t>0</w:t>
            </w:r>
          </w:p>
        </w:tc>
        <w:tc>
          <w:tcPr>
            <w:tcW w:w="696" w:type="pct"/>
            <w:tcBorders>
              <w:left w:val="single" w:sz="12" w:space="0" w:color="auto"/>
              <w:right w:val="single" w:sz="12" w:space="0" w:color="000000"/>
            </w:tcBorders>
          </w:tcPr>
          <w:p w:rsidR="00CB266F" w:rsidRPr="009C2324" w:rsidRDefault="00CB266F" w:rsidP="00D47517">
            <w:pPr>
              <w:snapToGrid w:val="0"/>
              <w:jc w:val="right"/>
            </w:pPr>
            <w:r w:rsidRPr="009C2324">
              <w:t>0</w:t>
            </w:r>
          </w:p>
        </w:tc>
        <w:tc>
          <w:tcPr>
            <w:tcW w:w="697" w:type="pct"/>
            <w:tcBorders>
              <w:left w:val="single" w:sz="12" w:space="0" w:color="000000"/>
              <w:right w:val="single" w:sz="12" w:space="0" w:color="000000"/>
            </w:tcBorders>
          </w:tcPr>
          <w:p w:rsidR="00CB266F" w:rsidRPr="00B42403" w:rsidRDefault="00CB266F" w:rsidP="00D47517">
            <w:pPr>
              <w:snapToGrid w:val="0"/>
              <w:jc w:val="right"/>
            </w:pPr>
            <w:r w:rsidRPr="00B42403">
              <w:t>0</w:t>
            </w:r>
          </w:p>
        </w:tc>
        <w:tc>
          <w:tcPr>
            <w:tcW w:w="366" w:type="pct"/>
            <w:tcBorders>
              <w:left w:val="single" w:sz="12" w:space="0" w:color="000000"/>
              <w:right w:val="single" w:sz="12" w:space="0" w:color="000000"/>
            </w:tcBorders>
          </w:tcPr>
          <w:p w:rsidR="00CB266F" w:rsidRPr="004D02CA" w:rsidRDefault="00CB266F" w:rsidP="00D47517">
            <w:pPr>
              <w:snapToGrid w:val="0"/>
              <w:jc w:val="right"/>
            </w:pPr>
            <w:r w:rsidRPr="004D02CA">
              <w:t>x</w:t>
            </w:r>
          </w:p>
        </w:tc>
        <w:tc>
          <w:tcPr>
            <w:tcW w:w="532" w:type="pct"/>
            <w:tcBorders>
              <w:left w:val="single" w:sz="12" w:space="0" w:color="000000"/>
              <w:right w:val="single" w:sz="12" w:space="0" w:color="auto"/>
            </w:tcBorders>
          </w:tcPr>
          <w:p w:rsidR="00CB266F" w:rsidRPr="004D02CA" w:rsidRDefault="00CB266F" w:rsidP="00D47517">
            <w:pPr>
              <w:snapToGrid w:val="0"/>
              <w:jc w:val="right"/>
            </w:pPr>
            <w:r w:rsidRPr="004D02CA">
              <w:t>x</w:t>
            </w:r>
          </w:p>
        </w:tc>
      </w:tr>
      <w:tr w:rsidR="00CB266F" w:rsidRPr="00207124" w:rsidTr="00274B6C">
        <w:trPr>
          <w:trHeight w:val="221"/>
          <w:jc w:val="center"/>
        </w:trPr>
        <w:tc>
          <w:tcPr>
            <w:tcW w:w="1324" w:type="pct"/>
            <w:tcBorders>
              <w:left w:val="single" w:sz="12" w:space="0" w:color="auto"/>
              <w:bottom w:val="single" w:sz="12" w:space="0" w:color="auto"/>
              <w:right w:val="single" w:sz="12" w:space="0" w:color="000000"/>
            </w:tcBorders>
          </w:tcPr>
          <w:p w:rsidR="00CB266F" w:rsidRPr="00DC560B" w:rsidRDefault="00CB266F" w:rsidP="00D47517">
            <w:pPr>
              <w:snapToGrid w:val="0"/>
            </w:pPr>
            <w:r w:rsidRPr="00DC560B">
              <w:t>prostředky EU</w:t>
            </w:r>
          </w:p>
        </w:tc>
        <w:tc>
          <w:tcPr>
            <w:tcW w:w="688" w:type="pct"/>
            <w:tcBorders>
              <w:left w:val="single" w:sz="12" w:space="0" w:color="000000"/>
              <w:bottom w:val="single" w:sz="12" w:space="0" w:color="auto"/>
              <w:right w:val="single" w:sz="12" w:space="0" w:color="000000"/>
            </w:tcBorders>
          </w:tcPr>
          <w:p w:rsidR="00CB266F" w:rsidRPr="00DC560B" w:rsidRDefault="00CB266F" w:rsidP="00D47517">
            <w:pPr>
              <w:snapToGrid w:val="0"/>
              <w:jc w:val="right"/>
            </w:pPr>
            <w:r w:rsidRPr="00DC560B">
              <w:t>0</w:t>
            </w:r>
          </w:p>
        </w:tc>
        <w:tc>
          <w:tcPr>
            <w:tcW w:w="697" w:type="pct"/>
            <w:tcBorders>
              <w:left w:val="single" w:sz="12" w:space="0" w:color="000000"/>
              <w:bottom w:val="single" w:sz="12" w:space="0" w:color="auto"/>
              <w:right w:val="single" w:sz="12" w:space="0" w:color="auto"/>
            </w:tcBorders>
          </w:tcPr>
          <w:p w:rsidR="00CB266F" w:rsidRPr="00DC560B" w:rsidRDefault="00CB266F" w:rsidP="00D47517">
            <w:pPr>
              <w:snapToGrid w:val="0"/>
              <w:jc w:val="right"/>
            </w:pPr>
            <w:r w:rsidRPr="00DC560B">
              <w:t>0</w:t>
            </w:r>
          </w:p>
        </w:tc>
        <w:tc>
          <w:tcPr>
            <w:tcW w:w="696" w:type="pct"/>
            <w:tcBorders>
              <w:left w:val="single" w:sz="12" w:space="0" w:color="auto"/>
              <w:bottom w:val="single" w:sz="12" w:space="0" w:color="auto"/>
              <w:right w:val="single" w:sz="12" w:space="0" w:color="000000"/>
            </w:tcBorders>
          </w:tcPr>
          <w:p w:rsidR="00CB266F" w:rsidRPr="009C2324" w:rsidRDefault="00CB266F" w:rsidP="00D47517">
            <w:pPr>
              <w:snapToGrid w:val="0"/>
              <w:jc w:val="right"/>
            </w:pPr>
            <w:r>
              <w:t>24</w:t>
            </w:r>
          </w:p>
        </w:tc>
        <w:tc>
          <w:tcPr>
            <w:tcW w:w="697" w:type="pct"/>
            <w:tcBorders>
              <w:left w:val="single" w:sz="12" w:space="0" w:color="000000"/>
              <w:bottom w:val="single" w:sz="12" w:space="0" w:color="auto"/>
              <w:right w:val="single" w:sz="12" w:space="0" w:color="000000"/>
            </w:tcBorders>
          </w:tcPr>
          <w:p w:rsidR="00CB266F" w:rsidRPr="00B42403" w:rsidRDefault="00CB266F" w:rsidP="00D47517">
            <w:pPr>
              <w:snapToGrid w:val="0"/>
              <w:jc w:val="right"/>
            </w:pPr>
            <w:r w:rsidRPr="00B42403">
              <w:t>0</w:t>
            </w:r>
          </w:p>
        </w:tc>
        <w:tc>
          <w:tcPr>
            <w:tcW w:w="366" w:type="pct"/>
            <w:tcBorders>
              <w:left w:val="single" w:sz="12" w:space="0" w:color="000000"/>
              <w:bottom w:val="single" w:sz="12" w:space="0" w:color="auto"/>
              <w:right w:val="single" w:sz="12" w:space="0" w:color="000000"/>
            </w:tcBorders>
          </w:tcPr>
          <w:p w:rsidR="00CB266F" w:rsidRPr="004D02CA" w:rsidRDefault="00CB266F" w:rsidP="00D47517">
            <w:pPr>
              <w:snapToGrid w:val="0"/>
              <w:jc w:val="right"/>
            </w:pPr>
            <w:r w:rsidRPr="004D02CA">
              <w:t>0,00</w:t>
            </w:r>
          </w:p>
        </w:tc>
        <w:tc>
          <w:tcPr>
            <w:tcW w:w="532" w:type="pct"/>
            <w:tcBorders>
              <w:left w:val="single" w:sz="12" w:space="0" w:color="000000"/>
              <w:bottom w:val="single" w:sz="12" w:space="0" w:color="auto"/>
              <w:right w:val="single" w:sz="12" w:space="0" w:color="auto"/>
            </w:tcBorders>
          </w:tcPr>
          <w:p w:rsidR="00CB266F" w:rsidRPr="004D02CA" w:rsidRDefault="00CB266F" w:rsidP="00D47517">
            <w:pPr>
              <w:snapToGrid w:val="0"/>
              <w:jc w:val="right"/>
            </w:pPr>
            <w:r w:rsidRPr="004D02CA">
              <w:t>x</w:t>
            </w:r>
          </w:p>
        </w:tc>
      </w:tr>
      <w:tr w:rsidR="007E6DD3" w:rsidRPr="00207124" w:rsidTr="008D5336">
        <w:trPr>
          <w:trHeight w:val="1134"/>
          <w:jc w:val="center"/>
        </w:trPr>
        <w:tc>
          <w:tcPr>
            <w:tcW w:w="1324" w:type="pct"/>
            <w:tcBorders>
              <w:top w:val="single" w:sz="12" w:space="0" w:color="auto"/>
              <w:left w:val="single" w:sz="12" w:space="0" w:color="auto"/>
              <w:right w:val="single" w:sz="12" w:space="0" w:color="000000"/>
            </w:tcBorders>
          </w:tcPr>
          <w:p w:rsidR="007E6DD3" w:rsidRPr="00DC560B" w:rsidRDefault="007E6DD3" w:rsidP="00D47517">
            <w:pPr>
              <w:snapToGrid w:val="0"/>
              <w:rPr>
                <w:b/>
              </w:rPr>
            </w:pPr>
            <w:r w:rsidRPr="00DC560B">
              <w:rPr>
                <w:b/>
              </w:rPr>
              <w:t xml:space="preserve">Investiční transfery příspěvkovým                    a podobným organizacím </w:t>
            </w:r>
          </w:p>
          <w:p w:rsidR="007E6DD3" w:rsidRPr="00DC560B" w:rsidRDefault="007E6DD3" w:rsidP="00D47517">
            <w:pPr>
              <w:snapToGrid w:val="0"/>
              <w:rPr>
                <w:b/>
              </w:rPr>
            </w:pPr>
            <w:r w:rsidRPr="00DC560B">
              <w:t>v tom:</w:t>
            </w:r>
          </w:p>
        </w:tc>
        <w:tc>
          <w:tcPr>
            <w:tcW w:w="688" w:type="pct"/>
            <w:tcBorders>
              <w:top w:val="single" w:sz="12" w:space="0" w:color="auto"/>
              <w:left w:val="single" w:sz="12" w:space="0" w:color="000000"/>
              <w:right w:val="single" w:sz="12" w:space="0" w:color="000000"/>
            </w:tcBorders>
          </w:tcPr>
          <w:p w:rsidR="007E6DD3" w:rsidRPr="00DC560B" w:rsidRDefault="007E6DD3" w:rsidP="00D47517">
            <w:pPr>
              <w:jc w:val="right"/>
              <w:rPr>
                <w:b/>
              </w:rPr>
            </w:pPr>
          </w:p>
          <w:p w:rsidR="007E6DD3" w:rsidRPr="00DC560B" w:rsidRDefault="007E6DD3" w:rsidP="00D47517">
            <w:pPr>
              <w:jc w:val="right"/>
              <w:rPr>
                <w:b/>
              </w:rPr>
            </w:pPr>
          </w:p>
          <w:p w:rsidR="007E6DD3" w:rsidRPr="00DC560B" w:rsidRDefault="007E6DD3" w:rsidP="00D47517">
            <w:pPr>
              <w:jc w:val="right"/>
              <w:rPr>
                <w:b/>
              </w:rPr>
            </w:pPr>
            <w:r w:rsidRPr="00DC560B">
              <w:rPr>
                <w:b/>
              </w:rPr>
              <w:t>96 574</w:t>
            </w:r>
          </w:p>
        </w:tc>
        <w:tc>
          <w:tcPr>
            <w:tcW w:w="697" w:type="pct"/>
            <w:tcBorders>
              <w:top w:val="single" w:sz="12" w:space="0" w:color="auto"/>
              <w:left w:val="single" w:sz="12" w:space="0" w:color="000000"/>
              <w:right w:val="single" w:sz="12" w:space="0" w:color="auto"/>
            </w:tcBorders>
          </w:tcPr>
          <w:p w:rsidR="007E6DD3" w:rsidRPr="00DC560B" w:rsidRDefault="007E6DD3" w:rsidP="00D47517">
            <w:pPr>
              <w:jc w:val="right"/>
              <w:rPr>
                <w:b/>
              </w:rPr>
            </w:pPr>
          </w:p>
          <w:p w:rsidR="007E6DD3" w:rsidRPr="00DC560B" w:rsidRDefault="007E6DD3" w:rsidP="00D47517">
            <w:pPr>
              <w:jc w:val="right"/>
              <w:rPr>
                <w:b/>
              </w:rPr>
            </w:pPr>
          </w:p>
          <w:p w:rsidR="007E6DD3" w:rsidRPr="00DC560B" w:rsidRDefault="007E6DD3" w:rsidP="00D47517">
            <w:pPr>
              <w:jc w:val="right"/>
              <w:rPr>
                <w:b/>
              </w:rPr>
            </w:pPr>
            <w:r w:rsidRPr="00DC560B">
              <w:rPr>
                <w:b/>
              </w:rPr>
              <w:t>14 668</w:t>
            </w:r>
          </w:p>
        </w:tc>
        <w:tc>
          <w:tcPr>
            <w:tcW w:w="696" w:type="pct"/>
            <w:tcBorders>
              <w:top w:val="single" w:sz="12" w:space="0" w:color="auto"/>
              <w:left w:val="single" w:sz="12" w:space="0" w:color="auto"/>
              <w:right w:val="single" w:sz="12" w:space="0" w:color="000000"/>
            </w:tcBorders>
          </w:tcPr>
          <w:p w:rsidR="007E6DD3" w:rsidRPr="009C2324" w:rsidRDefault="007E6DD3" w:rsidP="00D47517">
            <w:pPr>
              <w:jc w:val="right"/>
              <w:rPr>
                <w:b/>
              </w:rPr>
            </w:pPr>
          </w:p>
          <w:p w:rsidR="007E6DD3" w:rsidRPr="009C2324" w:rsidRDefault="007E6DD3" w:rsidP="00D47517">
            <w:pPr>
              <w:jc w:val="right"/>
              <w:rPr>
                <w:b/>
              </w:rPr>
            </w:pPr>
          </w:p>
          <w:p w:rsidR="007E6DD3" w:rsidRPr="009C2324" w:rsidRDefault="007E6DD3" w:rsidP="00D47517">
            <w:pPr>
              <w:jc w:val="right"/>
              <w:rPr>
                <w:b/>
              </w:rPr>
            </w:pPr>
            <w:r w:rsidRPr="009C2324">
              <w:rPr>
                <w:b/>
              </w:rPr>
              <w:t>15 217</w:t>
            </w:r>
          </w:p>
        </w:tc>
        <w:tc>
          <w:tcPr>
            <w:tcW w:w="697" w:type="pct"/>
            <w:tcBorders>
              <w:top w:val="single" w:sz="12" w:space="0" w:color="auto"/>
              <w:left w:val="single" w:sz="12" w:space="0" w:color="000000"/>
              <w:right w:val="single" w:sz="12" w:space="0" w:color="000000"/>
            </w:tcBorders>
          </w:tcPr>
          <w:p w:rsidR="007E6DD3" w:rsidRPr="00207124" w:rsidRDefault="007E6DD3" w:rsidP="00D47517">
            <w:pPr>
              <w:jc w:val="right"/>
              <w:rPr>
                <w:b/>
                <w:color w:val="FF0000"/>
              </w:rPr>
            </w:pPr>
          </w:p>
          <w:p w:rsidR="007E6DD3" w:rsidRPr="00207124" w:rsidRDefault="007E6DD3" w:rsidP="00D47517">
            <w:pPr>
              <w:jc w:val="right"/>
              <w:rPr>
                <w:b/>
                <w:color w:val="FF0000"/>
              </w:rPr>
            </w:pPr>
          </w:p>
          <w:p w:rsidR="007E6DD3" w:rsidRPr="00207124" w:rsidRDefault="007E6DD3" w:rsidP="00D47517">
            <w:pPr>
              <w:jc w:val="right"/>
              <w:rPr>
                <w:b/>
                <w:color w:val="FF0000"/>
              </w:rPr>
            </w:pPr>
            <w:r w:rsidRPr="00B3497A">
              <w:rPr>
                <w:b/>
              </w:rPr>
              <w:t>65 63</w:t>
            </w:r>
            <w:r>
              <w:rPr>
                <w:b/>
              </w:rPr>
              <w:t>0</w:t>
            </w:r>
          </w:p>
        </w:tc>
        <w:tc>
          <w:tcPr>
            <w:tcW w:w="366" w:type="pct"/>
            <w:tcBorders>
              <w:top w:val="single" w:sz="12" w:space="0" w:color="auto"/>
              <w:left w:val="single" w:sz="12" w:space="0" w:color="000000"/>
              <w:right w:val="single" w:sz="12" w:space="0" w:color="000000"/>
            </w:tcBorders>
          </w:tcPr>
          <w:p w:rsidR="007E6DD3" w:rsidRPr="004D02CA" w:rsidRDefault="007E6DD3" w:rsidP="00D47517">
            <w:pPr>
              <w:jc w:val="right"/>
              <w:rPr>
                <w:b/>
              </w:rPr>
            </w:pPr>
          </w:p>
          <w:p w:rsidR="007E6DD3" w:rsidRPr="004D02CA" w:rsidRDefault="007E6DD3" w:rsidP="00D47517">
            <w:pPr>
              <w:jc w:val="right"/>
              <w:rPr>
                <w:b/>
              </w:rPr>
            </w:pPr>
          </w:p>
          <w:p w:rsidR="007E6DD3" w:rsidRPr="004D02CA" w:rsidRDefault="007E6DD3" w:rsidP="00D47517">
            <w:pPr>
              <w:jc w:val="right"/>
              <w:rPr>
                <w:b/>
              </w:rPr>
            </w:pPr>
            <w:r w:rsidRPr="004D02CA">
              <w:rPr>
                <w:b/>
              </w:rPr>
              <w:t>431,29</w:t>
            </w:r>
          </w:p>
        </w:tc>
        <w:tc>
          <w:tcPr>
            <w:tcW w:w="532" w:type="pct"/>
            <w:tcBorders>
              <w:top w:val="single" w:sz="12" w:space="0" w:color="auto"/>
              <w:left w:val="single" w:sz="12" w:space="0" w:color="000000"/>
              <w:right w:val="single" w:sz="12" w:space="0" w:color="auto"/>
            </w:tcBorders>
          </w:tcPr>
          <w:p w:rsidR="007E6DD3" w:rsidRPr="004D02CA" w:rsidRDefault="007E6DD3" w:rsidP="00D47517"/>
          <w:p w:rsidR="007E6DD3" w:rsidRPr="004D02CA" w:rsidRDefault="007E6DD3" w:rsidP="00D47517"/>
          <w:p w:rsidR="007E6DD3" w:rsidRPr="004D02CA" w:rsidRDefault="007E6DD3" w:rsidP="00D47517">
            <w:pPr>
              <w:jc w:val="right"/>
            </w:pPr>
            <w:r w:rsidRPr="004D02CA">
              <w:t>67,96</w:t>
            </w:r>
          </w:p>
        </w:tc>
      </w:tr>
      <w:tr w:rsidR="00CB266F" w:rsidRPr="00207124" w:rsidTr="00274B6C">
        <w:trPr>
          <w:trHeight w:val="221"/>
          <w:jc w:val="center"/>
        </w:trPr>
        <w:tc>
          <w:tcPr>
            <w:tcW w:w="1324" w:type="pct"/>
            <w:tcBorders>
              <w:left w:val="single" w:sz="12" w:space="0" w:color="auto"/>
              <w:bottom w:val="single" w:sz="12" w:space="0" w:color="auto"/>
              <w:right w:val="single" w:sz="12" w:space="0" w:color="000000"/>
            </w:tcBorders>
          </w:tcPr>
          <w:p w:rsidR="00CB266F" w:rsidRPr="00DC560B" w:rsidRDefault="00CB266F" w:rsidP="00D47517">
            <w:pPr>
              <w:snapToGrid w:val="0"/>
            </w:pPr>
            <w:r w:rsidRPr="00DC560B">
              <w:t>prostředky SR - SD</w:t>
            </w:r>
          </w:p>
          <w:p w:rsidR="00CB266F" w:rsidRPr="00DC560B" w:rsidRDefault="00CB266F" w:rsidP="00D47517">
            <w:r w:rsidRPr="00DC560B">
              <w:t>prostředky SR - ID</w:t>
            </w:r>
          </w:p>
          <w:p w:rsidR="00CB266F" w:rsidRPr="00DC560B" w:rsidRDefault="00CB266F" w:rsidP="00D47517">
            <w:r w:rsidRPr="00DC560B">
              <w:t>prostředky EU</w:t>
            </w:r>
          </w:p>
          <w:p w:rsidR="00CB266F" w:rsidRPr="00DC560B" w:rsidRDefault="00CB266F" w:rsidP="00D47517">
            <w:r w:rsidRPr="00DC560B">
              <w:t>výzkum, vývoj a inovace</w:t>
            </w:r>
          </w:p>
        </w:tc>
        <w:tc>
          <w:tcPr>
            <w:tcW w:w="688" w:type="pct"/>
            <w:tcBorders>
              <w:left w:val="single" w:sz="12" w:space="0" w:color="000000"/>
              <w:bottom w:val="single" w:sz="12" w:space="0" w:color="auto"/>
              <w:right w:val="single" w:sz="12" w:space="0" w:color="000000"/>
            </w:tcBorders>
          </w:tcPr>
          <w:p w:rsidR="00CB266F" w:rsidRPr="00DC560B" w:rsidRDefault="00CB266F" w:rsidP="00D47517">
            <w:pPr>
              <w:jc w:val="right"/>
            </w:pPr>
            <w:r w:rsidRPr="00DC560B">
              <w:t>89 160</w:t>
            </w:r>
          </w:p>
          <w:p w:rsidR="00CB266F" w:rsidRPr="00DC560B" w:rsidRDefault="00CB266F" w:rsidP="00D47517">
            <w:pPr>
              <w:jc w:val="right"/>
            </w:pPr>
            <w:r w:rsidRPr="00DC560B">
              <w:t>0</w:t>
            </w:r>
          </w:p>
          <w:p w:rsidR="00CB266F" w:rsidRPr="00DC560B" w:rsidRDefault="00CB266F" w:rsidP="00D47517">
            <w:pPr>
              <w:jc w:val="right"/>
            </w:pPr>
            <w:r w:rsidRPr="00DC560B">
              <w:t>0</w:t>
            </w:r>
          </w:p>
          <w:p w:rsidR="00CB266F" w:rsidRPr="00DC560B" w:rsidRDefault="00CB266F" w:rsidP="00D47517">
            <w:pPr>
              <w:jc w:val="right"/>
            </w:pPr>
            <w:r w:rsidRPr="00DC560B">
              <w:t>7 414</w:t>
            </w:r>
          </w:p>
        </w:tc>
        <w:tc>
          <w:tcPr>
            <w:tcW w:w="697" w:type="pct"/>
            <w:tcBorders>
              <w:left w:val="single" w:sz="12" w:space="0" w:color="000000"/>
              <w:bottom w:val="single" w:sz="12" w:space="0" w:color="auto"/>
              <w:right w:val="single" w:sz="12" w:space="0" w:color="auto"/>
            </w:tcBorders>
          </w:tcPr>
          <w:p w:rsidR="00CB266F" w:rsidRPr="00DC560B" w:rsidRDefault="00CB266F" w:rsidP="00D47517">
            <w:pPr>
              <w:jc w:val="right"/>
            </w:pPr>
            <w:r w:rsidRPr="00DC560B">
              <w:t>7 668</w:t>
            </w:r>
          </w:p>
          <w:p w:rsidR="00CB266F" w:rsidRPr="00DC560B" w:rsidRDefault="00CB266F" w:rsidP="00D47517">
            <w:pPr>
              <w:jc w:val="right"/>
            </w:pPr>
            <w:r w:rsidRPr="00DC560B">
              <w:t>0</w:t>
            </w:r>
          </w:p>
          <w:p w:rsidR="00CB266F" w:rsidRPr="00DC560B" w:rsidRDefault="00CB266F" w:rsidP="00D47517">
            <w:pPr>
              <w:jc w:val="right"/>
            </w:pPr>
            <w:r w:rsidRPr="00DC560B">
              <w:t>0</w:t>
            </w:r>
          </w:p>
          <w:p w:rsidR="00CB266F" w:rsidRPr="00DC560B" w:rsidRDefault="00CB266F" w:rsidP="00D47517">
            <w:pPr>
              <w:jc w:val="right"/>
            </w:pPr>
            <w:r w:rsidRPr="00DC560B">
              <w:t>7 000</w:t>
            </w:r>
          </w:p>
        </w:tc>
        <w:tc>
          <w:tcPr>
            <w:tcW w:w="696" w:type="pct"/>
            <w:tcBorders>
              <w:left w:val="single" w:sz="12" w:space="0" w:color="auto"/>
              <w:bottom w:val="single" w:sz="12" w:space="0" w:color="auto"/>
              <w:right w:val="single" w:sz="12" w:space="0" w:color="000000"/>
            </w:tcBorders>
          </w:tcPr>
          <w:p w:rsidR="00CB266F" w:rsidRPr="009C2324" w:rsidRDefault="00CB266F" w:rsidP="00D47517">
            <w:pPr>
              <w:jc w:val="right"/>
            </w:pPr>
            <w:r w:rsidRPr="009C2324">
              <w:t>7 668</w:t>
            </w:r>
          </w:p>
          <w:p w:rsidR="00CB266F" w:rsidRPr="009C2324" w:rsidRDefault="00CB266F" w:rsidP="00D47517">
            <w:pPr>
              <w:jc w:val="right"/>
            </w:pPr>
            <w:r w:rsidRPr="009C2324">
              <w:t>0</w:t>
            </w:r>
          </w:p>
          <w:p w:rsidR="00CB266F" w:rsidRPr="009C2324" w:rsidRDefault="00CB266F" w:rsidP="00D47517">
            <w:pPr>
              <w:jc w:val="right"/>
            </w:pPr>
            <w:r w:rsidRPr="009C2324">
              <w:t>0</w:t>
            </w:r>
          </w:p>
          <w:p w:rsidR="00CB266F" w:rsidRPr="009C2324" w:rsidRDefault="00CB266F" w:rsidP="00D47517">
            <w:pPr>
              <w:jc w:val="right"/>
            </w:pPr>
            <w:r w:rsidRPr="009C2324">
              <w:t>7 549</w:t>
            </w:r>
          </w:p>
        </w:tc>
        <w:tc>
          <w:tcPr>
            <w:tcW w:w="697" w:type="pct"/>
            <w:tcBorders>
              <w:left w:val="single" w:sz="12" w:space="0" w:color="000000"/>
              <w:bottom w:val="single" w:sz="12" w:space="0" w:color="auto"/>
              <w:right w:val="single" w:sz="12" w:space="0" w:color="000000"/>
            </w:tcBorders>
          </w:tcPr>
          <w:p w:rsidR="00CB266F" w:rsidRPr="000D3921" w:rsidRDefault="00CB266F" w:rsidP="00D47517">
            <w:pPr>
              <w:jc w:val="right"/>
            </w:pPr>
            <w:r w:rsidRPr="000D3921">
              <w:t>58 08</w:t>
            </w:r>
            <w:r>
              <w:t>1</w:t>
            </w:r>
          </w:p>
          <w:p w:rsidR="00CB266F" w:rsidRPr="000D3921" w:rsidRDefault="00CB266F" w:rsidP="00D47517">
            <w:pPr>
              <w:jc w:val="right"/>
            </w:pPr>
            <w:r w:rsidRPr="000D3921">
              <w:t>0</w:t>
            </w:r>
          </w:p>
          <w:p w:rsidR="00CB266F" w:rsidRPr="000D3921" w:rsidRDefault="00CB266F" w:rsidP="00D47517">
            <w:pPr>
              <w:jc w:val="right"/>
            </w:pPr>
            <w:r w:rsidRPr="000D3921">
              <w:t>0</w:t>
            </w:r>
          </w:p>
          <w:p w:rsidR="00CB266F" w:rsidRPr="00207124" w:rsidRDefault="00CB266F" w:rsidP="00D47517">
            <w:pPr>
              <w:jc w:val="right"/>
              <w:rPr>
                <w:color w:val="FF0000"/>
              </w:rPr>
            </w:pPr>
            <w:r w:rsidRPr="000D3921">
              <w:t>7 549</w:t>
            </w:r>
          </w:p>
        </w:tc>
        <w:tc>
          <w:tcPr>
            <w:tcW w:w="366" w:type="pct"/>
            <w:tcBorders>
              <w:left w:val="single" w:sz="12" w:space="0" w:color="000000"/>
              <w:bottom w:val="single" w:sz="12" w:space="0" w:color="auto"/>
              <w:right w:val="single" w:sz="12" w:space="0" w:color="000000"/>
            </w:tcBorders>
          </w:tcPr>
          <w:p w:rsidR="00CB266F" w:rsidRPr="004D02CA" w:rsidRDefault="00CB266F" w:rsidP="00D47517">
            <w:pPr>
              <w:jc w:val="right"/>
            </w:pPr>
            <w:r w:rsidRPr="004D02CA">
              <w:t>757,45</w:t>
            </w:r>
          </w:p>
          <w:p w:rsidR="00CB266F" w:rsidRPr="004D02CA" w:rsidRDefault="00CB266F" w:rsidP="00D47517">
            <w:pPr>
              <w:jc w:val="right"/>
            </w:pPr>
            <w:r w:rsidRPr="004D02CA">
              <w:t>x</w:t>
            </w:r>
          </w:p>
          <w:p w:rsidR="00CB266F" w:rsidRPr="004D02CA" w:rsidRDefault="00CB266F" w:rsidP="00D47517">
            <w:pPr>
              <w:jc w:val="right"/>
            </w:pPr>
            <w:r w:rsidRPr="004D02CA">
              <w:t>x</w:t>
            </w:r>
          </w:p>
          <w:p w:rsidR="00CB266F" w:rsidRPr="004D02CA" w:rsidRDefault="00CB266F" w:rsidP="00D47517">
            <w:pPr>
              <w:jc w:val="right"/>
            </w:pPr>
            <w:r w:rsidRPr="004D02CA">
              <w:t>100,00</w:t>
            </w:r>
          </w:p>
        </w:tc>
        <w:tc>
          <w:tcPr>
            <w:tcW w:w="532" w:type="pct"/>
            <w:tcBorders>
              <w:left w:val="single" w:sz="12" w:space="0" w:color="000000"/>
              <w:bottom w:val="single" w:sz="12" w:space="0" w:color="auto"/>
              <w:right w:val="single" w:sz="12" w:space="0" w:color="auto"/>
            </w:tcBorders>
          </w:tcPr>
          <w:p w:rsidR="00CB266F" w:rsidRPr="004D02CA" w:rsidRDefault="00CB266F" w:rsidP="00D47517">
            <w:pPr>
              <w:jc w:val="right"/>
            </w:pPr>
            <w:r w:rsidRPr="004D02CA">
              <w:t>65,14</w:t>
            </w:r>
          </w:p>
          <w:p w:rsidR="00CB266F" w:rsidRPr="004D02CA" w:rsidRDefault="00CB266F" w:rsidP="00D47517">
            <w:pPr>
              <w:jc w:val="right"/>
            </w:pPr>
            <w:r w:rsidRPr="004D02CA">
              <w:t>x</w:t>
            </w:r>
          </w:p>
          <w:p w:rsidR="00CB266F" w:rsidRPr="004D02CA" w:rsidRDefault="00CB266F" w:rsidP="00D47517">
            <w:pPr>
              <w:jc w:val="right"/>
            </w:pPr>
            <w:r w:rsidRPr="004D02CA">
              <w:t>x</w:t>
            </w:r>
          </w:p>
          <w:p w:rsidR="00CB266F" w:rsidRPr="004D02CA" w:rsidRDefault="00CB266F" w:rsidP="00D47517">
            <w:pPr>
              <w:jc w:val="right"/>
            </w:pPr>
            <w:r w:rsidRPr="004D02CA">
              <w:t>101,82</w:t>
            </w:r>
          </w:p>
        </w:tc>
      </w:tr>
      <w:tr w:rsidR="007E6DD3" w:rsidRPr="00207124" w:rsidTr="008D5336">
        <w:trPr>
          <w:trHeight w:val="858"/>
          <w:jc w:val="center"/>
        </w:trPr>
        <w:tc>
          <w:tcPr>
            <w:tcW w:w="1324" w:type="pct"/>
            <w:tcBorders>
              <w:top w:val="single" w:sz="12" w:space="0" w:color="auto"/>
              <w:left w:val="single" w:sz="12" w:space="0" w:color="auto"/>
              <w:right w:val="single" w:sz="12" w:space="0" w:color="000000"/>
            </w:tcBorders>
          </w:tcPr>
          <w:p w:rsidR="007E6DD3" w:rsidRPr="00DC560B" w:rsidRDefault="007E6DD3" w:rsidP="00D47517">
            <w:pPr>
              <w:snapToGrid w:val="0"/>
              <w:rPr>
                <w:b/>
              </w:rPr>
            </w:pPr>
            <w:r w:rsidRPr="00DC560B">
              <w:rPr>
                <w:b/>
              </w:rPr>
              <w:t>Investiční transfery podnik. subjektům</w:t>
            </w:r>
          </w:p>
          <w:p w:rsidR="007E6DD3" w:rsidRPr="00DC560B" w:rsidRDefault="007E6DD3" w:rsidP="00D47517">
            <w:pPr>
              <w:snapToGrid w:val="0"/>
              <w:rPr>
                <w:b/>
              </w:rPr>
            </w:pPr>
            <w:r w:rsidRPr="00DC560B">
              <w:t>v tom:</w:t>
            </w:r>
          </w:p>
        </w:tc>
        <w:tc>
          <w:tcPr>
            <w:tcW w:w="688" w:type="pct"/>
            <w:tcBorders>
              <w:top w:val="single" w:sz="12" w:space="0" w:color="auto"/>
              <w:left w:val="single" w:sz="12" w:space="0" w:color="000000"/>
              <w:right w:val="single" w:sz="12" w:space="0" w:color="000000"/>
            </w:tcBorders>
          </w:tcPr>
          <w:p w:rsidR="007E6DD3" w:rsidRPr="00DC560B" w:rsidRDefault="007E6DD3" w:rsidP="00D47517">
            <w:pPr>
              <w:jc w:val="right"/>
              <w:rPr>
                <w:b/>
              </w:rPr>
            </w:pPr>
          </w:p>
          <w:p w:rsidR="007E6DD3" w:rsidRPr="00DC560B" w:rsidRDefault="007E6DD3" w:rsidP="00D47517">
            <w:pPr>
              <w:jc w:val="right"/>
              <w:rPr>
                <w:b/>
              </w:rPr>
            </w:pPr>
            <w:r w:rsidRPr="00DC560B">
              <w:rPr>
                <w:b/>
              </w:rPr>
              <w:t>0</w:t>
            </w:r>
          </w:p>
        </w:tc>
        <w:tc>
          <w:tcPr>
            <w:tcW w:w="697" w:type="pct"/>
            <w:tcBorders>
              <w:top w:val="single" w:sz="12" w:space="0" w:color="auto"/>
              <w:left w:val="single" w:sz="12" w:space="0" w:color="000000"/>
              <w:right w:val="single" w:sz="12" w:space="0" w:color="auto"/>
            </w:tcBorders>
          </w:tcPr>
          <w:p w:rsidR="007E6DD3" w:rsidRPr="00DC560B" w:rsidRDefault="007E6DD3" w:rsidP="00D47517">
            <w:pPr>
              <w:jc w:val="right"/>
              <w:rPr>
                <w:b/>
              </w:rPr>
            </w:pPr>
          </w:p>
          <w:p w:rsidR="007E6DD3" w:rsidRPr="00DC560B" w:rsidRDefault="007E6DD3" w:rsidP="00D47517">
            <w:pPr>
              <w:jc w:val="right"/>
              <w:rPr>
                <w:b/>
              </w:rPr>
            </w:pPr>
            <w:r w:rsidRPr="00DC560B">
              <w:rPr>
                <w:b/>
              </w:rPr>
              <w:t>712 538</w:t>
            </w:r>
          </w:p>
        </w:tc>
        <w:tc>
          <w:tcPr>
            <w:tcW w:w="696" w:type="pct"/>
            <w:tcBorders>
              <w:top w:val="single" w:sz="12" w:space="0" w:color="auto"/>
              <w:left w:val="single" w:sz="12" w:space="0" w:color="auto"/>
              <w:right w:val="single" w:sz="12" w:space="0" w:color="000000"/>
            </w:tcBorders>
          </w:tcPr>
          <w:p w:rsidR="007E6DD3" w:rsidRPr="00DC560B" w:rsidRDefault="007E6DD3" w:rsidP="00D47517">
            <w:pPr>
              <w:jc w:val="right"/>
              <w:rPr>
                <w:b/>
              </w:rPr>
            </w:pPr>
          </w:p>
          <w:p w:rsidR="007E6DD3" w:rsidRPr="00DC560B" w:rsidRDefault="007E6DD3" w:rsidP="00D47517">
            <w:pPr>
              <w:jc w:val="right"/>
              <w:rPr>
                <w:b/>
              </w:rPr>
            </w:pPr>
            <w:r>
              <w:rPr>
                <w:b/>
              </w:rPr>
              <w:t>712 499</w:t>
            </w:r>
          </w:p>
        </w:tc>
        <w:tc>
          <w:tcPr>
            <w:tcW w:w="697" w:type="pct"/>
            <w:tcBorders>
              <w:top w:val="single" w:sz="12" w:space="0" w:color="auto"/>
              <w:left w:val="single" w:sz="12" w:space="0" w:color="000000"/>
              <w:right w:val="single" w:sz="12" w:space="0" w:color="000000"/>
            </w:tcBorders>
          </w:tcPr>
          <w:p w:rsidR="007E6DD3" w:rsidRPr="00B42403" w:rsidRDefault="007E6DD3" w:rsidP="00D47517">
            <w:pPr>
              <w:jc w:val="right"/>
              <w:rPr>
                <w:b/>
              </w:rPr>
            </w:pPr>
          </w:p>
          <w:p w:rsidR="007E6DD3" w:rsidRPr="00B42403" w:rsidRDefault="007E6DD3" w:rsidP="00D47517">
            <w:pPr>
              <w:jc w:val="right"/>
              <w:rPr>
                <w:b/>
              </w:rPr>
            </w:pPr>
            <w:r w:rsidRPr="00B42403">
              <w:rPr>
                <w:b/>
              </w:rPr>
              <w:t>1 528</w:t>
            </w:r>
          </w:p>
        </w:tc>
        <w:tc>
          <w:tcPr>
            <w:tcW w:w="366" w:type="pct"/>
            <w:tcBorders>
              <w:top w:val="single" w:sz="12" w:space="0" w:color="auto"/>
              <w:left w:val="single" w:sz="12" w:space="0" w:color="000000"/>
              <w:right w:val="single" w:sz="12" w:space="0" w:color="000000"/>
            </w:tcBorders>
          </w:tcPr>
          <w:p w:rsidR="007E6DD3" w:rsidRPr="004D02CA" w:rsidRDefault="007E6DD3" w:rsidP="00D47517">
            <w:pPr>
              <w:jc w:val="right"/>
              <w:rPr>
                <w:b/>
              </w:rPr>
            </w:pPr>
          </w:p>
          <w:p w:rsidR="007E6DD3" w:rsidRPr="004D02CA" w:rsidRDefault="007E6DD3" w:rsidP="00D47517">
            <w:pPr>
              <w:jc w:val="right"/>
              <w:rPr>
                <w:b/>
              </w:rPr>
            </w:pPr>
            <w:r w:rsidRPr="004D02CA">
              <w:rPr>
                <w:b/>
              </w:rPr>
              <w:t>0,21</w:t>
            </w:r>
          </w:p>
        </w:tc>
        <w:tc>
          <w:tcPr>
            <w:tcW w:w="532" w:type="pct"/>
            <w:tcBorders>
              <w:top w:val="single" w:sz="12" w:space="0" w:color="auto"/>
              <w:left w:val="single" w:sz="12" w:space="0" w:color="000000"/>
              <w:right w:val="single" w:sz="12" w:space="0" w:color="auto"/>
            </w:tcBorders>
          </w:tcPr>
          <w:p w:rsidR="007E6DD3" w:rsidRPr="004D02CA" w:rsidRDefault="007E6DD3" w:rsidP="00D47517">
            <w:pPr>
              <w:jc w:val="right"/>
              <w:rPr>
                <w:b/>
              </w:rPr>
            </w:pPr>
          </w:p>
          <w:p w:rsidR="007E6DD3" w:rsidRPr="004D02CA" w:rsidRDefault="007E6DD3" w:rsidP="00D47517">
            <w:pPr>
              <w:jc w:val="right"/>
              <w:rPr>
                <w:b/>
              </w:rPr>
            </w:pPr>
            <w:r w:rsidRPr="004D02CA">
              <w:rPr>
                <w:b/>
              </w:rPr>
              <w:t>x</w:t>
            </w:r>
          </w:p>
        </w:tc>
      </w:tr>
      <w:tr w:rsidR="00CB266F" w:rsidRPr="00207124" w:rsidTr="00274B6C">
        <w:trPr>
          <w:trHeight w:val="574"/>
          <w:jc w:val="center"/>
        </w:trPr>
        <w:tc>
          <w:tcPr>
            <w:tcW w:w="1324" w:type="pct"/>
            <w:tcBorders>
              <w:left w:val="single" w:sz="12" w:space="0" w:color="auto"/>
              <w:right w:val="single" w:sz="12" w:space="0" w:color="000000"/>
            </w:tcBorders>
          </w:tcPr>
          <w:p w:rsidR="00CB266F" w:rsidRPr="00DC560B" w:rsidRDefault="00CB266F" w:rsidP="00D47517">
            <w:pPr>
              <w:snapToGrid w:val="0"/>
            </w:pPr>
            <w:r w:rsidRPr="00DC560B">
              <w:t>prostředky SR - SD</w:t>
            </w:r>
          </w:p>
          <w:p w:rsidR="00CB266F" w:rsidRPr="00DC560B" w:rsidRDefault="00CB266F" w:rsidP="00D47517">
            <w:r w:rsidRPr="00DC560B">
              <w:t>prostředky SR – ID</w:t>
            </w:r>
          </w:p>
        </w:tc>
        <w:tc>
          <w:tcPr>
            <w:tcW w:w="688" w:type="pct"/>
            <w:tcBorders>
              <w:left w:val="single" w:sz="12" w:space="0" w:color="000000"/>
              <w:right w:val="single" w:sz="12" w:space="0" w:color="000000"/>
            </w:tcBorders>
          </w:tcPr>
          <w:p w:rsidR="00CB266F" w:rsidRPr="00DC560B" w:rsidRDefault="00CB266F" w:rsidP="00D47517">
            <w:pPr>
              <w:jc w:val="right"/>
            </w:pPr>
            <w:r w:rsidRPr="00DC560B">
              <w:t>0</w:t>
            </w:r>
          </w:p>
          <w:p w:rsidR="00CB266F" w:rsidRPr="00DC560B" w:rsidRDefault="00CB266F" w:rsidP="00D47517">
            <w:pPr>
              <w:jc w:val="right"/>
            </w:pPr>
            <w:r w:rsidRPr="00DC560B">
              <w:t>0</w:t>
            </w:r>
          </w:p>
        </w:tc>
        <w:tc>
          <w:tcPr>
            <w:tcW w:w="697" w:type="pct"/>
            <w:tcBorders>
              <w:left w:val="single" w:sz="12" w:space="0" w:color="000000"/>
              <w:right w:val="single" w:sz="12" w:space="0" w:color="auto"/>
            </w:tcBorders>
          </w:tcPr>
          <w:p w:rsidR="00CB266F" w:rsidRPr="00DC560B" w:rsidRDefault="00CB266F" w:rsidP="00D47517">
            <w:pPr>
              <w:jc w:val="right"/>
            </w:pPr>
            <w:r w:rsidRPr="00DC560B">
              <w:t>0</w:t>
            </w:r>
          </w:p>
          <w:p w:rsidR="00CB266F" w:rsidRPr="00DC560B" w:rsidRDefault="00CB266F" w:rsidP="00D47517">
            <w:pPr>
              <w:jc w:val="right"/>
            </w:pPr>
            <w:r w:rsidRPr="00DC560B">
              <w:t>0</w:t>
            </w:r>
          </w:p>
        </w:tc>
        <w:tc>
          <w:tcPr>
            <w:tcW w:w="696" w:type="pct"/>
            <w:tcBorders>
              <w:left w:val="single" w:sz="12" w:space="0" w:color="auto"/>
              <w:right w:val="single" w:sz="12" w:space="0" w:color="000000"/>
            </w:tcBorders>
          </w:tcPr>
          <w:p w:rsidR="00CB266F" w:rsidRPr="00DC560B" w:rsidRDefault="00CB266F" w:rsidP="00D47517">
            <w:pPr>
              <w:jc w:val="right"/>
            </w:pPr>
            <w:r w:rsidRPr="00DC560B">
              <w:t>0</w:t>
            </w:r>
          </w:p>
          <w:p w:rsidR="00CB266F" w:rsidRPr="00DC560B" w:rsidRDefault="00CB266F" w:rsidP="00D47517">
            <w:pPr>
              <w:jc w:val="right"/>
            </w:pPr>
            <w:r w:rsidRPr="00DC560B">
              <w:t>0</w:t>
            </w:r>
          </w:p>
        </w:tc>
        <w:tc>
          <w:tcPr>
            <w:tcW w:w="697" w:type="pct"/>
            <w:tcBorders>
              <w:left w:val="single" w:sz="12" w:space="0" w:color="000000"/>
              <w:right w:val="single" w:sz="12" w:space="0" w:color="000000"/>
            </w:tcBorders>
          </w:tcPr>
          <w:p w:rsidR="00CB266F" w:rsidRPr="00B42403" w:rsidRDefault="00CB266F" w:rsidP="00D47517">
            <w:pPr>
              <w:jc w:val="right"/>
            </w:pPr>
            <w:r w:rsidRPr="00B42403">
              <w:t>0</w:t>
            </w:r>
          </w:p>
          <w:p w:rsidR="00CB266F" w:rsidRPr="00B42403" w:rsidRDefault="00CB266F" w:rsidP="00D47517">
            <w:pPr>
              <w:jc w:val="right"/>
            </w:pPr>
            <w:r w:rsidRPr="00B42403">
              <w:t>0</w:t>
            </w:r>
          </w:p>
        </w:tc>
        <w:tc>
          <w:tcPr>
            <w:tcW w:w="366" w:type="pct"/>
            <w:tcBorders>
              <w:left w:val="single" w:sz="12" w:space="0" w:color="000000"/>
              <w:right w:val="single" w:sz="12" w:space="0" w:color="000000"/>
            </w:tcBorders>
          </w:tcPr>
          <w:p w:rsidR="00CB266F" w:rsidRPr="004D02CA" w:rsidRDefault="00CB266F" w:rsidP="00D47517">
            <w:pPr>
              <w:jc w:val="right"/>
            </w:pPr>
            <w:r w:rsidRPr="004D02CA">
              <w:t>x</w:t>
            </w:r>
          </w:p>
          <w:p w:rsidR="00CB266F" w:rsidRPr="004D02CA" w:rsidRDefault="00CB266F" w:rsidP="00D47517">
            <w:pPr>
              <w:jc w:val="right"/>
            </w:pPr>
            <w:r w:rsidRPr="004D02CA">
              <w:t>x</w:t>
            </w:r>
          </w:p>
        </w:tc>
        <w:tc>
          <w:tcPr>
            <w:tcW w:w="532" w:type="pct"/>
            <w:tcBorders>
              <w:left w:val="single" w:sz="12" w:space="0" w:color="000000"/>
              <w:right w:val="single" w:sz="12" w:space="0" w:color="auto"/>
            </w:tcBorders>
          </w:tcPr>
          <w:p w:rsidR="00CB266F" w:rsidRPr="004D02CA" w:rsidRDefault="00CB266F" w:rsidP="00D47517">
            <w:pPr>
              <w:jc w:val="right"/>
            </w:pPr>
            <w:r w:rsidRPr="004D02CA">
              <w:t>x</w:t>
            </w:r>
          </w:p>
          <w:p w:rsidR="00CB266F" w:rsidRPr="004D02CA" w:rsidRDefault="00CB266F" w:rsidP="00D47517">
            <w:pPr>
              <w:jc w:val="right"/>
            </w:pPr>
            <w:r w:rsidRPr="004D02CA">
              <w:t>x</w:t>
            </w:r>
          </w:p>
        </w:tc>
      </w:tr>
      <w:tr w:rsidR="00CB266F" w:rsidRPr="00207124" w:rsidTr="00274B6C">
        <w:trPr>
          <w:trHeight w:val="183"/>
          <w:jc w:val="center"/>
        </w:trPr>
        <w:tc>
          <w:tcPr>
            <w:tcW w:w="1324" w:type="pct"/>
            <w:tcBorders>
              <w:left w:val="single" w:sz="12" w:space="0" w:color="auto"/>
              <w:bottom w:val="single" w:sz="12" w:space="0" w:color="auto"/>
              <w:right w:val="single" w:sz="12" w:space="0" w:color="000000"/>
            </w:tcBorders>
          </w:tcPr>
          <w:p w:rsidR="00CB266F" w:rsidRPr="00DC560B" w:rsidRDefault="00CB266F" w:rsidP="00D47517">
            <w:pPr>
              <w:snapToGrid w:val="0"/>
            </w:pPr>
            <w:r w:rsidRPr="00DC560B">
              <w:t>prostředky EU</w:t>
            </w:r>
          </w:p>
        </w:tc>
        <w:tc>
          <w:tcPr>
            <w:tcW w:w="688" w:type="pct"/>
            <w:tcBorders>
              <w:left w:val="single" w:sz="12" w:space="0" w:color="000000"/>
              <w:bottom w:val="single" w:sz="12" w:space="0" w:color="auto"/>
              <w:right w:val="single" w:sz="12" w:space="0" w:color="000000"/>
            </w:tcBorders>
          </w:tcPr>
          <w:p w:rsidR="00CB266F" w:rsidRPr="00DC560B" w:rsidRDefault="00CB266F" w:rsidP="00D47517">
            <w:pPr>
              <w:snapToGrid w:val="0"/>
              <w:jc w:val="right"/>
            </w:pPr>
            <w:r w:rsidRPr="00DC560B">
              <w:t>0</w:t>
            </w:r>
          </w:p>
        </w:tc>
        <w:tc>
          <w:tcPr>
            <w:tcW w:w="697" w:type="pct"/>
            <w:tcBorders>
              <w:left w:val="single" w:sz="12" w:space="0" w:color="000000"/>
              <w:bottom w:val="single" w:sz="12" w:space="0" w:color="auto"/>
              <w:right w:val="single" w:sz="12" w:space="0" w:color="auto"/>
            </w:tcBorders>
          </w:tcPr>
          <w:p w:rsidR="00CB266F" w:rsidRPr="00DC560B" w:rsidRDefault="00CB266F" w:rsidP="00D47517">
            <w:pPr>
              <w:snapToGrid w:val="0"/>
              <w:jc w:val="right"/>
            </w:pPr>
            <w:r w:rsidRPr="00DC560B">
              <w:t>712 538</w:t>
            </w:r>
          </w:p>
        </w:tc>
        <w:tc>
          <w:tcPr>
            <w:tcW w:w="696" w:type="pct"/>
            <w:tcBorders>
              <w:left w:val="single" w:sz="12" w:space="0" w:color="auto"/>
              <w:bottom w:val="single" w:sz="12" w:space="0" w:color="auto"/>
              <w:right w:val="single" w:sz="12" w:space="0" w:color="000000"/>
            </w:tcBorders>
          </w:tcPr>
          <w:p w:rsidR="00CB266F" w:rsidRPr="00DC560B" w:rsidRDefault="00CB266F" w:rsidP="00D47517">
            <w:pPr>
              <w:snapToGrid w:val="0"/>
              <w:jc w:val="right"/>
            </w:pPr>
            <w:r w:rsidRPr="009D50DE">
              <w:t>712 499</w:t>
            </w:r>
          </w:p>
        </w:tc>
        <w:tc>
          <w:tcPr>
            <w:tcW w:w="697" w:type="pct"/>
            <w:tcBorders>
              <w:left w:val="single" w:sz="12" w:space="0" w:color="000000"/>
              <w:bottom w:val="single" w:sz="12" w:space="0" w:color="auto"/>
              <w:right w:val="single" w:sz="12" w:space="0" w:color="000000"/>
            </w:tcBorders>
          </w:tcPr>
          <w:p w:rsidR="00CB266F" w:rsidRPr="00B42403" w:rsidRDefault="00CB266F" w:rsidP="00D47517">
            <w:pPr>
              <w:snapToGrid w:val="0"/>
              <w:jc w:val="right"/>
            </w:pPr>
            <w:r w:rsidRPr="00B42403">
              <w:t xml:space="preserve">1 528 </w:t>
            </w:r>
          </w:p>
        </w:tc>
        <w:tc>
          <w:tcPr>
            <w:tcW w:w="366" w:type="pct"/>
            <w:tcBorders>
              <w:left w:val="single" w:sz="12" w:space="0" w:color="000000"/>
              <w:bottom w:val="single" w:sz="12" w:space="0" w:color="auto"/>
              <w:right w:val="single" w:sz="12" w:space="0" w:color="000000"/>
            </w:tcBorders>
          </w:tcPr>
          <w:p w:rsidR="00CB266F" w:rsidRPr="004D02CA" w:rsidRDefault="00CB266F" w:rsidP="00D47517">
            <w:pPr>
              <w:snapToGrid w:val="0"/>
              <w:jc w:val="right"/>
            </w:pPr>
            <w:r w:rsidRPr="004D02CA">
              <w:t>0,21</w:t>
            </w:r>
          </w:p>
        </w:tc>
        <w:tc>
          <w:tcPr>
            <w:tcW w:w="532" w:type="pct"/>
            <w:tcBorders>
              <w:left w:val="single" w:sz="12" w:space="0" w:color="000000"/>
              <w:bottom w:val="single" w:sz="12" w:space="0" w:color="auto"/>
              <w:right w:val="single" w:sz="12" w:space="0" w:color="auto"/>
            </w:tcBorders>
          </w:tcPr>
          <w:p w:rsidR="00CB266F" w:rsidRPr="004D02CA" w:rsidRDefault="00CB266F" w:rsidP="00D47517">
            <w:pPr>
              <w:snapToGrid w:val="0"/>
              <w:jc w:val="right"/>
            </w:pPr>
            <w:r w:rsidRPr="004D02CA">
              <w:t>x</w:t>
            </w:r>
          </w:p>
        </w:tc>
      </w:tr>
      <w:tr w:rsidR="007E6DD3" w:rsidRPr="00207124" w:rsidTr="008D5336">
        <w:trPr>
          <w:trHeight w:val="1134"/>
          <w:jc w:val="center"/>
        </w:trPr>
        <w:tc>
          <w:tcPr>
            <w:tcW w:w="1324" w:type="pct"/>
            <w:tcBorders>
              <w:top w:val="single" w:sz="12" w:space="0" w:color="auto"/>
              <w:left w:val="single" w:sz="12" w:space="0" w:color="auto"/>
              <w:right w:val="single" w:sz="12" w:space="0" w:color="000000"/>
            </w:tcBorders>
          </w:tcPr>
          <w:p w:rsidR="007E6DD3" w:rsidRPr="00DC560B" w:rsidRDefault="007E6DD3" w:rsidP="00D47517">
            <w:pPr>
              <w:snapToGrid w:val="0"/>
              <w:rPr>
                <w:b/>
              </w:rPr>
            </w:pPr>
            <w:r w:rsidRPr="00DC560B">
              <w:rPr>
                <w:b/>
              </w:rPr>
              <w:t>Investiční transfery veřejným rozpočtům územní úrovně</w:t>
            </w:r>
          </w:p>
          <w:p w:rsidR="007E6DD3" w:rsidRPr="00DC560B" w:rsidRDefault="007E6DD3" w:rsidP="00D47517">
            <w:pPr>
              <w:snapToGrid w:val="0"/>
              <w:rPr>
                <w:b/>
              </w:rPr>
            </w:pPr>
            <w:r w:rsidRPr="00DC560B">
              <w:t>v tom:</w:t>
            </w:r>
          </w:p>
        </w:tc>
        <w:tc>
          <w:tcPr>
            <w:tcW w:w="688" w:type="pct"/>
            <w:tcBorders>
              <w:top w:val="single" w:sz="12" w:space="0" w:color="auto"/>
              <w:left w:val="single" w:sz="12" w:space="0" w:color="000000"/>
              <w:right w:val="single" w:sz="12" w:space="0" w:color="000000"/>
            </w:tcBorders>
          </w:tcPr>
          <w:p w:rsidR="007E6DD3" w:rsidRPr="00DC560B" w:rsidRDefault="007E6DD3" w:rsidP="00D47517">
            <w:pPr>
              <w:jc w:val="right"/>
              <w:rPr>
                <w:b/>
                <w:bCs/>
              </w:rPr>
            </w:pPr>
          </w:p>
          <w:p w:rsidR="007E6DD3" w:rsidRPr="00DC560B" w:rsidRDefault="007E6DD3" w:rsidP="00D47517">
            <w:pPr>
              <w:jc w:val="right"/>
              <w:rPr>
                <w:b/>
                <w:bCs/>
              </w:rPr>
            </w:pPr>
          </w:p>
          <w:p w:rsidR="007E6DD3" w:rsidRPr="00DC560B" w:rsidRDefault="007E6DD3" w:rsidP="00D47517">
            <w:pPr>
              <w:jc w:val="right"/>
              <w:rPr>
                <w:b/>
                <w:bCs/>
              </w:rPr>
            </w:pPr>
            <w:r w:rsidRPr="00DC560B">
              <w:rPr>
                <w:b/>
                <w:bCs/>
              </w:rPr>
              <w:t>5 194</w:t>
            </w:r>
          </w:p>
        </w:tc>
        <w:tc>
          <w:tcPr>
            <w:tcW w:w="697" w:type="pct"/>
            <w:tcBorders>
              <w:top w:val="single" w:sz="12" w:space="0" w:color="auto"/>
              <w:left w:val="single" w:sz="12" w:space="0" w:color="000000"/>
              <w:right w:val="single" w:sz="12" w:space="0" w:color="auto"/>
            </w:tcBorders>
          </w:tcPr>
          <w:p w:rsidR="007E6DD3" w:rsidRPr="00DC560B" w:rsidRDefault="007E6DD3" w:rsidP="00D47517">
            <w:pPr>
              <w:jc w:val="right"/>
              <w:rPr>
                <w:b/>
              </w:rPr>
            </w:pPr>
          </w:p>
          <w:p w:rsidR="007E6DD3" w:rsidRPr="00DC560B" w:rsidRDefault="007E6DD3" w:rsidP="00D47517">
            <w:pPr>
              <w:jc w:val="right"/>
              <w:rPr>
                <w:b/>
              </w:rPr>
            </w:pPr>
          </w:p>
          <w:p w:rsidR="007E6DD3" w:rsidRPr="00DC560B" w:rsidRDefault="007E6DD3" w:rsidP="00D47517">
            <w:pPr>
              <w:jc w:val="right"/>
              <w:rPr>
                <w:b/>
              </w:rPr>
            </w:pPr>
            <w:r w:rsidRPr="00DC560B">
              <w:rPr>
                <w:b/>
              </w:rPr>
              <w:t>0</w:t>
            </w:r>
          </w:p>
        </w:tc>
        <w:tc>
          <w:tcPr>
            <w:tcW w:w="696" w:type="pct"/>
            <w:tcBorders>
              <w:top w:val="single" w:sz="12" w:space="0" w:color="auto"/>
              <w:left w:val="single" w:sz="12" w:space="0" w:color="auto"/>
              <w:right w:val="single" w:sz="12" w:space="0" w:color="000000"/>
            </w:tcBorders>
          </w:tcPr>
          <w:p w:rsidR="007E6DD3" w:rsidRPr="00DC560B" w:rsidRDefault="007E6DD3" w:rsidP="00D47517">
            <w:pPr>
              <w:jc w:val="right"/>
              <w:rPr>
                <w:b/>
              </w:rPr>
            </w:pPr>
          </w:p>
          <w:p w:rsidR="007E6DD3" w:rsidRPr="00DC560B" w:rsidRDefault="007E6DD3" w:rsidP="00D47517">
            <w:pPr>
              <w:jc w:val="right"/>
              <w:rPr>
                <w:b/>
              </w:rPr>
            </w:pPr>
          </w:p>
          <w:p w:rsidR="007E6DD3" w:rsidRPr="00DC560B" w:rsidRDefault="007E6DD3" w:rsidP="00D47517">
            <w:pPr>
              <w:jc w:val="right"/>
              <w:rPr>
                <w:b/>
              </w:rPr>
            </w:pPr>
            <w:r w:rsidRPr="00DC560B">
              <w:rPr>
                <w:b/>
              </w:rPr>
              <w:t xml:space="preserve">0 </w:t>
            </w:r>
          </w:p>
        </w:tc>
        <w:tc>
          <w:tcPr>
            <w:tcW w:w="697" w:type="pct"/>
            <w:tcBorders>
              <w:top w:val="single" w:sz="12" w:space="0" w:color="auto"/>
              <w:left w:val="single" w:sz="12" w:space="0" w:color="000000"/>
              <w:right w:val="single" w:sz="12" w:space="0" w:color="000000"/>
            </w:tcBorders>
          </w:tcPr>
          <w:p w:rsidR="007E6DD3" w:rsidRPr="00B3497A" w:rsidRDefault="007E6DD3" w:rsidP="00D47517">
            <w:pPr>
              <w:jc w:val="right"/>
              <w:rPr>
                <w:b/>
                <w:bCs/>
              </w:rPr>
            </w:pPr>
          </w:p>
          <w:p w:rsidR="007E6DD3" w:rsidRPr="00B3497A" w:rsidRDefault="007E6DD3" w:rsidP="00D47517">
            <w:pPr>
              <w:jc w:val="right"/>
              <w:rPr>
                <w:b/>
                <w:bCs/>
              </w:rPr>
            </w:pPr>
          </w:p>
          <w:p w:rsidR="007E6DD3" w:rsidRPr="00B3497A" w:rsidRDefault="007E6DD3" w:rsidP="00D47517">
            <w:pPr>
              <w:jc w:val="right"/>
              <w:rPr>
                <w:b/>
                <w:bCs/>
              </w:rPr>
            </w:pPr>
            <w:r w:rsidRPr="00B3497A">
              <w:rPr>
                <w:b/>
                <w:bCs/>
              </w:rPr>
              <w:t>0</w:t>
            </w:r>
          </w:p>
        </w:tc>
        <w:tc>
          <w:tcPr>
            <w:tcW w:w="366" w:type="pct"/>
            <w:tcBorders>
              <w:top w:val="single" w:sz="12" w:space="0" w:color="auto"/>
              <w:left w:val="single" w:sz="12" w:space="0" w:color="000000"/>
              <w:right w:val="single" w:sz="12" w:space="0" w:color="000000"/>
            </w:tcBorders>
          </w:tcPr>
          <w:p w:rsidR="007E6DD3" w:rsidRPr="004D02CA" w:rsidRDefault="007E6DD3" w:rsidP="00D47517">
            <w:pPr>
              <w:jc w:val="right"/>
              <w:rPr>
                <w:b/>
              </w:rPr>
            </w:pPr>
          </w:p>
          <w:p w:rsidR="007E6DD3" w:rsidRPr="004D02CA" w:rsidRDefault="007E6DD3" w:rsidP="00D47517">
            <w:pPr>
              <w:jc w:val="right"/>
              <w:rPr>
                <w:b/>
              </w:rPr>
            </w:pPr>
          </w:p>
          <w:p w:rsidR="007E6DD3" w:rsidRPr="004D02CA" w:rsidRDefault="007E6DD3" w:rsidP="00D47517">
            <w:pPr>
              <w:jc w:val="right"/>
              <w:rPr>
                <w:b/>
              </w:rPr>
            </w:pPr>
            <w:r w:rsidRPr="004D02CA">
              <w:rPr>
                <w:b/>
              </w:rPr>
              <w:t>x</w:t>
            </w:r>
          </w:p>
        </w:tc>
        <w:tc>
          <w:tcPr>
            <w:tcW w:w="532" w:type="pct"/>
            <w:tcBorders>
              <w:top w:val="single" w:sz="12" w:space="0" w:color="auto"/>
              <w:left w:val="single" w:sz="12" w:space="0" w:color="000000"/>
              <w:right w:val="single" w:sz="12" w:space="0" w:color="auto"/>
            </w:tcBorders>
          </w:tcPr>
          <w:p w:rsidR="007E6DD3" w:rsidRPr="004D02CA" w:rsidRDefault="007E6DD3" w:rsidP="00D47517">
            <w:pPr>
              <w:jc w:val="right"/>
              <w:rPr>
                <w:b/>
              </w:rPr>
            </w:pPr>
          </w:p>
          <w:p w:rsidR="007E6DD3" w:rsidRPr="004D02CA" w:rsidRDefault="007E6DD3" w:rsidP="00D47517">
            <w:pPr>
              <w:jc w:val="right"/>
              <w:rPr>
                <w:b/>
              </w:rPr>
            </w:pPr>
          </w:p>
          <w:p w:rsidR="007E6DD3" w:rsidRPr="004D02CA" w:rsidRDefault="007E6DD3" w:rsidP="00D47517">
            <w:pPr>
              <w:jc w:val="right"/>
              <w:rPr>
                <w:b/>
              </w:rPr>
            </w:pPr>
            <w:r w:rsidRPr="004D02CA">
              <w:rPr>
                <w:b/>
              </w:rPr>
              <w:t>0,00</w:t>
            </w:r>
          </w:p>
        </w:tc>
      </w:tr>
      <w:tr w:rsidR="00CB266F" w:rsidRPr="00207124" w:rsidTr="00274B6C">
        <w:trPr>
          <w:trHeight w:val="221"/>
          <w:jc w:val="center"/>
        </w:trPr>
        <w:tc>
          <w:tcPr>
            <w:tcW w:w="1324" w:type="pct"/>
            <w:tcBorders>
              <w:left w:val="single" w:sz="12" w:space="0" w:color="auto"/>
              <w:right w:val="single" w:sz="12" w:space="0" w:color="000000"/>
            </w:tcBorders>
          </w:tcPr>
          <w:p w:rsidR="00CB266F" w:rsidRPr="00DC560B" w:rsidRDefault="00CB266F" w:rsidP="00D47517">
            <w:pPr>
              <w:snapToGrid w:val="0"/>
            </w:pPr>
            <w:r w:rsidRPr="00DC560B">
              <w:t>prostředky SR - SD</w:t>
            </w:r>
          </w:p>
        </w:tc>
        <w:tc>
          <w:tcPr>
            <w:tcW w:w="688" w:type="pct"/>
            <w:tcBorders>
              <w:left w:val="single" w:sz="12" w:space="0" w:color="000000"/>
              <w:right w:val="single" w:sz="12" w:space="0" w:color="000000"/>
            </w:tcBorders>
          </w:tcPr>
          <w:p w:rsidR="00CB266F" w:rsidRPr="00DC560B" w:rsidRDefault="00CB266F" w:rsidP="00D47517">
            <w:pPr>
              <w:snapToGrid w:val="0"/>
              <w:jc w:val="right"/>
            </w:pPr>
            <w:r w:rsidRPr="00DC560B">
              <w:t>5 194</w:t>
            </w:r>
          </w:p>
        </w:tc>
        <w:tc>
          <w:tcPr>
            <w:tcW w:w="697" w:type="pct"/>
            <w:tcBorders>
              <w:left w:val="single" w:sz="12" w:space="0" w:color="000000"/>
              <w:right w:val="single" w:sz="12" w:space="0" w:color="auto"/>
            </w:tcBorders>
          </w:tcPr>
          <w:p w:rsidR="00CB266F" w:rsidRPr="00DC560B" w:rsidRDefault="00CB266F" w:rsidP="00D47517">
            <w:pPr>
              <w:snapToGrid w:val="0"/>
              <w:jc w:val="right"/>
            </w:pPr>
            <w:r w:rsidRPr="00DC560B">
              <w:t>0</w:t>
            </w:r>
          </w:p>
        </w:tc>
        <w:tc>
          <w:tcPr>
            <w:tcW w:w="696" w:type="pct"/>
            <w:tcBorders>
              <w:left w:val="single" w:sz="12" w:space="0" w:color="auto"/>
              <w:right w:val="single" w:sz="12" w:space="0" w:color="000000"/>
            </w:tcBorders>
          </w:tcPr>
          <w:p w:rsidR="00CB266F" w:rsidRPr="00DC560B" w:rsidRDefault="00CB266F" w:rsidP="00D47517">
            <w:pPr>
              <w:snapToGrid w:val="0"/>
              <w:jc w:val="right"/>
            </w:pPr>
            <w:r w:rsidRPr="00DC560B">
              <w:t>0</w:t>
            </w:r>
          </w:p>
        </w:tc>
        <w:tc>
          <w:tcPr>
            <w:tcW w:w="697" w:type="pct"/>
            <w:tcBorders>
              <w:left w:val="single" w:sz="12" w:space="0" w:color="000000"/>
              <w:right w:val="single" w:sz="12" w:space="0" w:color="000000"/>
            </w:tcBorders>
          </w:tcPr>
          <w:p w:rsidR="00CB266F" w:rsidRPr="00B3497A" w:rsidRDefault="00CB266F" w:rsidP="00D47517">
            <w:pPr>
              <w:snapToGrid w:val="0"/>
              <w:jc w:val="right"/>
            </w:pPr>
            <w:r w:rsidRPr="00B3497A">
              <w:t>0</w:t>
            </w:r>
          </w:p>
        </w:tc>
        <w:tc>
          <w:tcPr>
            <w:tcW w:w="366" w:type="pct"/>
            <w:tcBorders>
              <w:left w:val="single" w:sz="12" w:space="0" w:color="000000"/>
              <w:right w:val="single" w:sz="12" w:space="0" w:color="000000"/>
            </w:tcBorders>
          </w:tcPr>
          <w:p w:rsidR="00CB266F" w:rsidRPr="004D02CA" w:rsidRDefault="00CB266F" w:rsidP="00D47517">
            <w:pPr>
              <w:snapToGrid w:val="0"/>
              <w:jc w:val="right"/>
            </w:pPr>
            <w:r w:rsidRPr="004D02CA">
              <w:t>x</w:t>
            </w:r>
          </w:p>
        </w:tc>
        <w:tc>
          <w:tcPr>
            <w:tcW w:w="532" w:type="pct"/>
            <w:tcBorders>
              <w:left w:val="single" w:sz="12" w:space="0" w:color="000000"/>
              <w:right w:val="single" w:sz="12" w:space="0" w:color="auto"/>
            </w:tcBorders>
          </w:tcPr>
          <w:p w:rsidR="00CB266F" w:rsidRPr="004D02CA" w:rsidRDefault="00CB266F" w:rsidP="00D47517">
            <w:pPr>
              <w:snapToGrid w:val="0"/>
              <w:jc w:val="right"/>
            </w:pPr>
            <w:r w:rsidRPr="004D02CA">
              <w:t>0,00</w:t>
            </w:r>
          </w:p>
        </w:tc>
      </w:tr>
      <w:tr w:rsidR="00CB266F" w:rsidRPr="00207124" w:rsidTr="00274B6C">
        <w:trPr>
          <w:trHeight w:val="221"/>
          <w:jc w:val="center"/>
        </w:trPr>
        <w:tc>
          <w:tcPr>
            <w:tcW w:w="1324" w:type="pct"/>
            <w:tcBorders>
              <w:left w:val="single" w:sz="12" w:space="0" w:color="auto"/>
              <w:right w:val="single" w:sz="12" w:space="0" w:color="000000"/>
            </w:tcBorders>
          </w:tcPr>
          <w:p w:rsidR="00CB266F" w:rsidRPr="00DC560B" w:rsidRDefault="00CB266F" w:rsidP="00D47517">
            <w:pPr>
              <w:snapToGrid w:val="0"/>
            </w:pPr>
            <w:r w:rsidRPr="00DC560B">
              <w:t>prostředky SR - ID</w:t>
            </w:r>
          </w:p>
        </w:tc>
        <w:tc>
          <w:tcPr>
            <w:tcW w:w="688" w:type="pct"/>
            <w:tcBorders>
              <w:left w:val="single" w:sz="12" w:space="0" w:color="000000"/>
              <w:right w:val="single" w:sz="12" w:space="0" w:color="000000"/>
            </w:tcBorders>
          </w:tcPr>
          <w:p w:rsidR="00CB266F" w:rsidRPr="00DC560B" w:rsidRDefault="00CB266F" w:rsidP="00D47517">
            <w:pPr>
              <w:snapToGrid w:val="0"/>
              <w:jc w:val="right"/>
            </w:pPr>
            <w:r w:rsidRPr="00DC560B">
              <w:t>0</w:t>
            </w:r>
          </w:p>
        </w:tc>
        <w:tc>
          <w:tcPr>
            <w:tcW w:w="697" w:type="pct"/>
            <w:tcBorders>
              <w:left w:val="single" w:sz="12" w:space="0" w:color="000000"/>
              <w:right w:val="single" w:sz="12" w:space="0" w:color="auto"/>
            </w:tcBorders>
          </w:tcPr>
          <w:p w:rsidR="00CB266F" w:rsidRPr="00DC560B" w:rsidRDefault="00CB266F" w:rsidP="00D47517">
            <w:pPr>
              <w:snapToGrid w:val="0"/>
              <w:jc w:val="right"/>
            </w:pPr>
            <w:r w:rsidRPr="00DC560B">
              <w:t>0</w:t>
            </w:r>
          </w:p>
        </w:tc>
        <w:tc>
          <w:tcPr>
            <w:tcW w:w="696" w:type="pct"/>
            <w:tcBorders>
              <w:left w:val="single" w:sz="12" w:space="0" w:color="auto"/>
              <w:right w:val="single" w:sz="12" w:space="0" w:color="000000"/>
            </w:tcBorders>
          </w:tcPr>
          <w:p w:rsidR="00CB266F" w:rsidRPr="00DC560B" w:rsidRDefault="00CB266F" w:rsidP="00D47517">
            <w:pPr>
              <w:snapToGrid w:val="0"/>
              <w:jc w:val="right"/>
            </w:pPr>
            <w:r w:rsidRPr="00DC560B">
              <w:t>0</w:t>
            </w:r>
          </w:p>
        </w:tc>
        <w:tc>
          <w:tcPr>
            <w:tcW w:w="697" w:type="pct"/>
            <w:tcBorders>
              <w:left w:val="single" w:sz="12" w:space="0" w:color="000000"/>
              <w:right w:val="single" w:sz="12" w:space="0" w:color="000000"/>
            </w:tcBorders>
          </w:tcPr>
          <w:p w:rsidR="00CB266F" w:rsidRPr="00B3497A" w:rsidRDefault="00CB266F" w:rsidP="00D47517">
            <w:pPr>
              <w:snapToGrid w:val="0"/>
              <w:jc w:val="right"/>
            </w:pPr>
            <w:r w:rsidRPr="00B3497A">
              <w:t>0</w:t>
            </w:r>
          </w:p>
        </w:tc>
        <w:tc>
          <w:tcPr>
            <w:tcW w:w="366" w:type="pct"/>
            <w:tcBorders>
              <w:left w:val="single" w:sz="12" w:space="0" w:color="000000"/>
              <w:right w:val="single" w:sz="12" w:space="0" w:color="000000"/>
            </w:tcBorders>
          </w:tcPr>
          <w:p w:rsidR="00CB266F" w:rsidRPr="004D02CA" w:rsidRDefault="00CB266F" w:rsidP="00D47517">
            <w:pPr>
              <w:snapToGrid w:val="0"/>
              <w:jc w:val="right"/>
            </w:pPr>
            <w:r w:rsidRPr="004D02CA">
              <w:t>x</w:t>
            </w:r>
          </w:p>
        </w:tc>
        <w:tc>
          <w:tcPr>
            <w:tcW w:w="532" w:type="pct"/>
            <w:tcBorders>
              <w:left w:val="single" w:sz="12" w:space="0" w:color="000000"/>
              <w:right w:val="single" w:sz="12" w:space="0" w:color="auto"/>
            </w:tcBorders>
          </w:tcPr>
          <w:p w:rsidR="00CB266F" w:rsidRPr="004D02CA" w:rsidRDefault="00CB266F" w:rsidP="00D47517">
            <w:pPr>
              <w:snapToGrid w:val="0"/>
              <w:jc w:val="right"/>
            </w:pPr>
            <w:r w:rsidRPr="004D02CA">
              <w:t>x</w:t>
            </w:r>
          </w:p>
        </w:tc>
      </w:tr>
      <w:tr w:rsidR="00CB266F" w:rsidRPr="00207124" w:rsidTr="00274B6C">
        <w:trPr>
          <w:trHeight w:val="221"/>
          <w:jc w:val="center"/>
        </w:trPr>
        <w:tc>
          <w:tcPr>
            <w:tcW w:w="1324" w:type="pct"/>
            <w:tcBorders>
              <w:left w:val="single" w:sz="12" w:space="0" w:color="auto"/>
              <w:bottom w:val="single" w:sz="12" w:space="0" w:color="auto"/>
              <w:right w:val="single" w:sz="12" w:space="0" w:color="000000"/>
            </w:tcBorders>
          </w:tcPr>
          <w:p w:rsidR="00CB266F" w:rsidRPr="00DC560B" w:rsidRDefault="00CB266F" w:rsidP="00D47517">
            <w:pPr>
              <w:snapToGrid w:val="0"/>
            </w:pPr>
            <w:r w:rsidRPr="00DC560B">
              <w:t>prostředky EU</w:t>
            </w:r>
          </w:p>
        </w:tc>
        <w:tc>
          <w:tcPr>
            <w:tcW w:w="688" w:type="pct"/>
            <w:tcBorders>
              <w:left w:val="single" w:sz="12" w:space="0" w:color="000000"/>
              <w:bottom w:val="single" w:sz="12" w:space="0" w:color="auto"/>
              <w:right w:val="single" w:sz="12" w:space="0" w:color="000000"/>
            </w:tcBorders>
          </w:tcPr>
          <w:p w:rsidR="00CB266F" w:rsidRPr="00DC560B" w:rsidRDefault="00CB266F" w:rsidP="00D47517">
            <w:pPr>
              <w:snapToGrid w:val="0"/>
              <w:jc w:val="right"/>
              <w:rPr>
                <w:vertAlign w:val="superscript"/>
              </w:rPr>
            </w:pPr>
            <w:r w:rsidRPr="00DC560B">
              <w:t>0</w:t>
            </w:r>
          </w:p>
        </w:tc>
        <w:tc>
          <w:tcPr>
            <w:tcW w:w="697" w:type="pct"/>
            <w:tcBorders>
              <w:left w:val="single" w:sz="12" w:space="0" w:color="000000"/>
              <w:bottom w:val="single" w:sz="12" w:space="0" w:color="auto"/>
              <w:right w:val="single" w:sz="12" w:space="0" w:color="auto"/>
            </w:tcBorders>
          </w:tcPr>
          <w:p w:rsidR="00CB266F" w:rsidRPr="00DC560B" w:rsidRDefault="00CB266F" w:rsidP="00D47517">
            <w:pPr>
              <w:snapToGrid w:val="0"/>
              <w:jc w:val="right"/>
            </w:pPr>
            <w:r w:rsidRPr="00DC560B">
              <w:t>0</w:t>
            </w:r>
          </w:p>
        </w:tc>
        <w:tc>
          <w:tcPr>
            <w:tcW w:w="696" w:type="pct"/>
            <w:tcBorders>
              <w:left w:val="single" w:sz="12" w:space="0" w:color="auto"/>
              <w:bottom w:val="single" w:sz="12" w:space="0" w:color="auto"/>
              <w:right w:val="single" w:sz="12" w:space="0" w:color="000000"/>
            </w:tcBorders>
          </w:tcPr>
          <w:p w:rsidR="00CB266F" w:rsidRPr="00DC560B" w:rsidRDefault="00CB266F" w:rsidP="00D47517">
            <w:pPr>
              <w:snapToGrid w:val="0"/>
              <w:jc w:val="right"/>
            </w:pPr>
            <w:r w:rsidRPr="00DC560B">
              <w:t>0</w:t>
            </w:r>
          </w:p>
        </w:tc>
        <w:tc>
          <w:tcPr>
            <w:tcW w:w="697" w:type="pct"/>
            <w:tcBorders>
              <w:left w:val="single" w:sz="12" w:space="0" w:color="000000"/>
              <w:bottom w:val="single" w:sz="12" w:space="0" w:color="auto"/>
              <w:right w:val="single" w:sz="12" w:space="0" w:color="000000"/>
            </w:tcBorders>
          </w:tcPr>
          <w:p w:rsidR="00CB266F" w:rsidRPr="00B3497A" w:rsidRDefault="00CB266F" w:rsidP="00D47517">
            <w:pPr>
              <w:snapToGrid w:val="0"/>
              <w:jc w:val="right"/>
              <w:rPr>
                <w:vertAlign w:val="superscript"/>
              </w:rPr>
            </w:pPr>
            <w:r w:rsidRPr="00B3497A">
              <w:t>0</w:t>
            </w:r>
          </w:p>
        </w:tc>
        <w:tc>
          <w:tcPr>
            <w:tcW w:w="366" w:type="pct"/>
            <w:tcBorders>
              <w:left w:val="single" w:sz="12" w:space="0" w:color="000000"/>
              <w:bottom w:val="single" w:sz="12" w:space="0" w:color="auto"/>
              <w:right w:val="single" w:sz="12" w:space="0" w:color="000000"/>
            </w:tcBorders>
          </w:tcPr>
          <w:p w:rsidR="00CB266F" w:rsidRPr="004D02CA" w:rsidRDefault="00CB266F" w:rsidP="00D47517">
            <w:pPr>
              <w:snapToGrid w:val="0"/>
              <w:jc w:val="right"/>
            </w:pPr>
            <w:r w:rsidRPr="004D02CA">
              <w:t>x</w:t>
            </w:r>
          </w:p>
        </w:tc>
        <w:tc>
          <w:tcPr>
            <w:tcW w:w="532" w:type="pct"/>
            <w:tcBorders>
              <w:left w:val="single" w:sz="12" w:space="0" w:color="000000"/>
              <w:bottom w:val="single" w:sz="12" w:space="0" w:color="auto"/>
              <w:right w:val="single" w:sz="12" w:space="0" w:color="auto"/>
            </w:tcBorders>
          </w:tcPr>
          <w:p w:rsidR="00CB266F" w:rsidRPr="004D02CA" w:rsidRDefault="00CB266F" w:rsidP="00D47517">
            <w:pPr>
              <w:snapToGrid w:val="0"/>
              <w:jc w:val="right"/>
            </w:pPr>
            <w:r w:rsidRPr="004D02CA">
              <w:t>x</w:t>
            </w:r>
          </w:p>
        </w:tc>
      </w:tr>
      <w:tr w:rsidR="007E6DD3" w:rsidRPr="00207124" w:rsidTr="008D5336">
        <w:trPr>
          <w:trHeight w:val="858"/>
          <w:jc w:val="center"/>
        </w:trPr>
        <w:tc>
          <w:tcPr>
            <w:tcW w:w="1324" w:type="pct"/>
            <w:tcBorders>
              <w:top w:val="single" w:sz="12" w:space="0" w:color="auto"/>
              <w:left w:val="single" w:sz="12" w:space="0" w:color="auto"/>
              <w:right w:val="single" w:sz="12" w:space="0" w:color="000000"/>
            </w:tcBorders>
          </w:tcPr>
          <w:p w:rsidR="007E6DD3" w:rsidRPr="00DC560B" w:rsidRDefault="007E6DD3" w:rsidP="00D47517">
            <w:pPr>
              <w:snapToGrid w:val="0"/>
              <w:rPr>
                <w:b/>
              </w:rPr>
            </w:pPr>
            <w:r w:rsidRPr="00DC560B">
              <w:rPr>
                <w:b/>
              </w:rPr>
              <w:t>Investiční transfery státním fondům</w:t>
            </w:r>
          </w:p>
          <w:p w:rsidR="007E6DD3" w:rsidRPr="00DC560B" w:rsidRDefault="007E6DD3" w:rsidP="00D47517">
            <w:pPr>
              <w:snapToGrid w:val="0"/>
              <w:rPr>
                <w:b/>
              </w:rPr>
            </w:pPr>
            <w:r w:rsidRPr="00DC560B">
              <w:t>v tom</w:t>
            </w:r>
            <w:r w:rsidRPr="00DC560B">
              <w:rPr>
                <w:b/>
              </w:rPr>
              <w:t>:</w:t>
            </w:r>
          </w:p>
        </w:tc>
        <w:tc>
          <w:tcPr>
            <w:tcW w:w="688" w:type="pct"/>
            <w:tcBorders>
              <w:top w:val="single" w:sz="12" w:space="0" w:color="auto"/>
              <w:left w:val="single" w:sz="12" w:space="0" w:color="000000"/>
              <w:right w:val="single" w:sz="12" w:space="0" w:color="000000"/>
            </w:tcBorders>
          </w:tcPr>
          <w:p w:rsidR="007E6DD3" w:rsidRPr="00DC560B" w:rsidRDefault="007E6DD3" w:rsidP="00D47517">
            <w:pPr>
              <w:tabs>
                <w:tab w:val="left" w:pos="1170"/>
              </w:tabs>
              <w:jc w:val="right"/>
              <w:rPr>
                <w:b/>
              </w:rPr>
            </w:pPr>
          </w:p>
          <w:p w:rsidR="007E6DD3" w:rsidRPr="00DC560B" w:rsidRDefault="007E6DD3" w:rsidP="00D47517">
            <w:pPr>
              <w:tabs>
                <w:tab w:val="left" w:pos="1170"/>
              </w:tabs>
              <w:jc w:val="right"/>
              <w:rPr>
                <w:b/>
              </w:rPr>
            </w:pPr>
            <w:r w:rsidRPr="00DC560B">
              <w:rPr>
                <w:b/>
              </w:rPr>
              <w:t>31 652 642</w:t>
            </w:r>
          </w:p>
        </w:tc>
        <w:tc>
          <w:tcPr>
            <w:tcW w:w="697" w:type="pct"/>
            <w:tcBorders>
              <w:top w:val="single" w:sz="12" w:space="0" w:color="auto"/>
              <w:left w:val="single" w:sz="12" w:space="0" w:color="000000"/>
              <w:right w:val="single" w:sz="12" w:space="0" w:color="auto"/>
            </w:tcBorders>
          </w:tcPr>
          <w:p w:rsidR="007E6DD3" w:rsidRPr="009C2324" w:rsidRDefault="007E6DD3" w:rsidP="00D47517">
            <w:pPr>
              <w:jc w:val="right"/>
              <w:rPr>
                <w:b/>
              </w:rPr>
            </w:pPr>
          </w:p>
          <w:p w:rsidR="007E6DD3" w:rsidRPr="009C2324" w:rsidRDefault="007E6DD3" w:rsidP="00D47517">
            <w:pPr>
              <w:jc w:val="right"/>
              <w:rPr>
                <w:b/>
              </w:rPr>
            </w:pPr>
            <w:r w:rsidRPr="009C2324">
              <w:rPr>
                <w:b/>
              </w:rPr>
              <w:t>35 923 832</w:t>
            </w:r>
          </w:p>
        </w:tc>
        <w:tc>
          <w:tcPr>
            <w:tcW w:w="696" w:type="pct"/>
            <w:tcBorders>
              <w:top w:val="single" w:sz="12" w:space="0" w:color="auto"/>
              <w:left w:val="single" w:sz="12" w:space="0" w:color="auto"/>
              <w:right w:val="single" w:sz="12" w:space="0" w:color="000000"/>
            </w:tcBorders>
          </w:tcPr>
          <w:p w:rsidR="007E6DD3" w:rsidRPr="00207124" w:rsidRDefault="007E6DD3" w:rsidP="00D47517">
            <w:pPr>
              <w:jc w:val="right"/>
              <w:rPr>
                <w:b/>
                <w:color w:val="FF0000"/>
              </w:rPr>
            </w:pPr>
          </w:p>
          <w:p w:rsidR="007E6DD3" w:rsidRPr="00207124" w:rsidRDefault="007E6DD3" w:rsidP="00D47517">
            <w:pPr>
              <w:jc w:val="right"/>
              <w:rPr>
                <w:b/>
                <w:color w:val="FF0000"/>
              </w:rPr>
            </w:pPr>
            <w:r w:rsidRPr="003A531B">
              <w:rPr>
                <w:b/>
              </w:rPr>
              <w:t>36 922 869</w:t>
            </w:r>
          </w:p>
        </w:tc>
        <w:tc>
          <w:tcPr>
            <w:tcW w:w="697" w:type="pct"/>
            <w:tcBorders>
              <w:top w:val="single" w:sz="12" w:space="0" w:color="auto"/>
              <w:left w:val="single" w:sz="12" w:space="0" w:color="000000"/>
              <w:right w:val="single" w:sz="12" w:space="0" w:color="000000"/>
            </w:tcBorders>
          </w:tcPr>
          <w:p w:rsidR="007E6DD3" w:rsidRPr="00207124" w:rsidRDefault="007E6DD3" w:rsidP="00D47517">
            <w:pPr>
              <w:tabs>
                <w:tab w:val="left" w:pos="1170"/>
              </w:tabs>
              <w:jc w:val="right"/>
              <w:rPr>
                <w:b/>
                <w:color w:val="FF0000"/>
              </w:rPr>
            </w:pPr>
          </w:p>
          <w:p w:rsidR="007E6DD3" w:rsidRPr="00207124" w:rsidRDefault="007E6DD3" w:rsidP="00D47517">
            <w:pPr>
              <w:tabs>
                <w:tab w:val="left" w:pos="1170"/>
              </w:tabs>
              <w:jc w:val="right"/>
              <w:rPr>
                <w:b/>
                <w:color w:val="FF0000"/>
              </w:rPr>
            </w:pPr>
            <w:r w:rsidRPr="00B3497A">
              <w:rPr>
                <w:b/>
              </w:rPr>
              <w:t>32 269 684</w:t>
            </w:r>
          </w:p>
        </w:tc>
        <w:tc>
          <w:tcPr>
            <w:tcW w:w="366" w:type="pct"/>
            <w:tcBorders>
              <w:top w:val="single" w:sz="12" w:space="0" w:color="auto"/>
              <w:left w:val="single" w:sz="12" w:space="0" w:color="000000"/>
              <w:right w:val="single" w:sz="12" w:space="0" w:color="000000"/>
            </w:tcBorders>
          </w:tcPr>
          <w:p w:rsidR="007E6DD3" w:rsidRPr="004D02CA" w:rsidRDefault="007E6DD3" w:rsidP="00D47517">
            <w:pPr>
              <w:jc w:val="right"/>
              <w:rPr>
                <w:b/>
              </w:rPr>
            </w:pPr>
          </w:p>
          <w:p w:rsidR="007E6DD3" w:rsidRPr="004D02CA" w:rsidRDefault="007E6DD3" w:rsidP="00D47517">
            <w:pPr>
              <w:jc w:val="right"/>
              <w:rPr>
                <w:b/>
              </w:rPr>
            </w:pPr>
            <w:r w:rsidRPr="004D02CA">
              <w:rPr>
                <w:b/>
              </w:rPr>
              <w:t>87,40</w:t>
            </w:r>
          </w:p>
        </w:tc>
        <w:tc>
          <w:tcPr>
            <w:tcW w:w="532" w:type="pct"/>
            <w:tcBorders>
              <w:top w:val="single" w:sz="12" w:space="0" w:color="auto"/>
              <w:left w:val="single" w:sz="12" w:space="0" w:color="000000"/>
              <w:right w:val="single" w:sz="12" w:space="0" w:color="auto"/>
            </w:tcBorders>
          </w:tcPr>
          <w:p w:rsidR="007E6DD3" w:rsidRPr="004D02CA" w:rsidRDefault="007E6DD3" w:rsidP="00D47517">
            <w:pPr>
              <w:jc w:val="right"/>
              <w:rPr>
                <w:b/>
              </w:rPr>
            </w:pPr>
          </w:p>
          <w:p w:rsidR="007E6DD3" w:rsidRPr="004D02CA" w:rsidRDefault="007E6DD3" w:rsidP="00D47517">
            <w:pPr>
              <w:jc w:val="right"/>
              <w:rPr>
                <w:b/>
              </w:rPr>
            </w:pPr>
            <w:r w:rsidRPr="004D02CA">
              <w:rPr>
                <w:b/>
              </w:rPr>
              <w:t>101,95</w:t>
            </w:r>
          </w:p>
        </w:tc>
      </w:tr>
      <w:tr w:rsidR="00CB266F" w:rsidRPr="00207124" w:rsidTr="00274B6C">
        <w:trPr>
          <w:trHeight w:val="650"/>
          <w:jc w:val="center"/>
        </w:trPr>
        <w:tc>
          <w:tcPr>
            <w:tcW w:w="1324" w:type="pct"/>
            <w:tcBorders>
              <w:left w:val="single" w:sz="12" w:space="0" w:color="auto"/>
              <w:bottom w:val="single" w:sz="12" w:space="0" w:color="auto"/>
              <w:right w:val="single" w:sz="12" w:space="0" w:color="000000"/>
            </w:tcBorders>
          </w:tcPr>
          <w:p w:rsidR="00CB266F" w:rsidRDefault="00CB266F" w:rsidP="00D47517">
            <w:pPr>
              <w:snapToGrid w:val="0"/>
            </w:pPr>
            <w:r w:rsidRPr="00DC560B">
              <w:t>prostředky SR</w:t>
            </w:r>
          </w:p>
          <w:p w:rsidR="00CB266F" w:rsidRPr="00DC560B" w:rsidRDefault="00CB266F" w:rsidP="00D47517">
            <w:pPr>
              <w:snapToGrid w:val="0"/>
            </w:pPr>
            <w:r w:rsidRPr="00DC560B">
              <w:t>prostředky EU</w:t>
            </w:r>
          </w:p>
        </w:tc>
        <w:tc>
          <w:tcPr>
            <w:tcW w:w="688" w:type="pct"/>
            <w:tcBorders>
              <w:left w:val="single" w:sz="12" w:space="0" w:color="000000"/>
              <w:bottom w:val="single" w:sz="12" w:space="0" w:color="auto"/>
              <w:right w:val="single" w:sz="12" w:space="0" w:color="000000"/>
            </w:tcBorders>
          </w:tcPr>
          <w:p w:rsidR="00CB266F" w:rsidRPr="00DC560B" w:rsidRDefault="00CB266F" w:rsidP="00D47517">
            <w:pPr>
              <w:tabs>
                <w:tab w:val="left" w:pos="1170"/>
              </w:tabs>
              <w:snapToGrid w:val="0"/>
              <w:jc w:val="right"/>
            </w:pPr>
            <w:r w:rsidRPr="00DC560B">
              <w:t>14 824 635</w:t>
            </w:r>
          </w:p>
          <w:p w:rsidR="00CB266F" w:rsidRPr="00DC560B" w:rsidRDefault="00CB266F" w:rsidP="00D47517">
            <w:pPr>
              <w:tabs>
                <w:tab w:val="left" w:pos="1170"/>
              </w:tabs>
              <w:snapToGrid w:val="0"/>
              <w:jc w:val="right"/>
            </w:pPr>
            <w:r w:rsidRPr="00DC560B">
              <w:t xml:space="preserve">16 828 007 </w:t>
            </w:r>
          </w:p>
        </w:tc>
        <w:tc>
          <w:tcPr>
            <w:tcW w:w="697" w:type="pct"/>
            <w:tcBorders>
              <w:left w:val="single" w:sz="12" w:space="0" w:color="000000"/>
              <w:bottom w:val="single" w:sz="12" w:space="0" w:color="auto"/>
              <w:right w:val="single" w:sz="12" w:space="0" w:color="auto"/>
            </w:tcBorders>
          </w:tcPr>
          <w:p w:rsidR="00CB266F" w:rsidRPr="009C2324" w:rsidRDefault="00CB266F" w:rsidP="00D47517">
            <w:pPr>
              <w:snapToGrid w:val="0"/>
              <w:jc w:val="right"/>
            </w:pPr>
            <w:r w:rsidRPr="009C2324">
              <w:t>20 432 556</w:t>
            </w:r>
          </w:p>
          <w:p w:rsidR="00CB266F" w:rsidRPr="009C2324" w:rsidRDefault="00CB266F" w:rsidP="00D47517">
            <w:pPr>
              <w:snapToGrid w:val="0"/>
              <w:jc w:val="right"/>
            </w:pPr>
            <w:r w:rsidRPr="009C2324">
              <w:t>15 491</w:t>
            </w:r>
            <w:r>
              <w:t> </w:t>
            </w:r>
            <w:r w:rsidRPr="009C2324">
              <w:t>276</w:t>
            </w:r>
          </w:p>
        </w:tc>
        <w:tc>
          <w:tcPr>
            <w:tcW w:w="696" w:type="pct"/>
            <w:tcBorders>
              <w:left w:val="single" w:sz="12" w:space="0" w:color="auto"/>
              <w:bottom w:val="single" w:sz="12" w:space="0" w:color="auto"/>
              <w:right w:val="single" w:sz="12" w:space="0" w:color="000000"/>
            </w:tcBorders>
          </w:tcPr>
          <w:p w:rsidR="00CB266F" w:rsidRDefault="00CB266F" w:rsidP="00D47517">
            <w:pPr>
              <w:snapToGrid w:val="0"/>
              <w:jc w:val="right"/>
            </w:pPr>
            <w:r>
              <w:t>21 432 556</w:t>
            </w:r>
          </w:p>
          <w:p w:rsidR="00CB266F" w:rsidRPr="00207124" w:rsidRDefault="00CB266F" w:rsidP="00D47517">
            <w:pPr>
              <w:snapToGrid w:val="0"/>
              <w:jc w:val="right"/>
              <w:rPr>
                <w:color w:val="FF0000"/>
              </w:rPr>
            </w:pPr>
            <w:r w:rsidRPr="00B3497A">
              <w:t xml:space="preserve">15 490 313 </w:t>
            </w:r>
          </w:p>
        </w:tc>
        <w:tc>
          <w:tcPr>
            <w:tcW w:w="697" w:type="pct"/>
            <w:tcBorders>
              <w:left w:val="single" w:sz="12" w:space="0" w:color="000000"/>
              <w:bottom w:val="single" w:sz="12" w:space="0" w:color="auto"/>
              <w:right w:val="single" w:sz="12" w:space="0" w:color="000000"/>
            </w:tcBorders>
          </w:tcPr>
          <w:p w:rsidR="00CB266F" w:rsidRPr="00B42403" w:rsidRDefault="00CB266F" w:rsidP="00D47517">
            <w:pPr>
              <w:tabs>
                <w:tab w:val="left" w:pos="1170"/>
              </w:tabs>
              <w:snapToGrid w:val="0"/>
              <w:jc w:val="right"/>
            </w:pPr>
            <w:r w:rsidRPr="00B42403">
              <w:t>18 204 753</w:t>
            </w:r>
          </w:p>
          <w:p w:rsidR="00CB266F" w:rsidRPr="00207124" w:rsidRDefault="00CB266F" w:rsidP="00D47517">
            <w:pPr>
              <w:tabs>
                <w:tab w:val="left" w:pos="1170"/>
              </w:tabs>
              <w:snapToGrid w:val="0"/>
              <w:jc w:val="right"/>
              <w:rPr>
                <w:color w:val="FF0000"/>
              </w:rPr>
            </w:pPr>
            <w:r w:rsidRPr="00B42403">
              <w:t xml:space="preserve">14 064 931 </w:t>
            </w:r>
          </w:p>
        </w:tc>
        <w:tc>
          <w:tcPr>
            <w:tcW w:w="366" w:type="pct"/>
            <w:tcBorders>
              <w:left w:val="single" w:sz="12" w:space="0" w:color="000000"/>
              <w:bottom w:val="single" w:sz="12" w:space="0" w:color="auto"/>
              <w:right w:val="single" w:sz="12" w:space="0" w:color="000000"/>
            </w:tcBorders>
          </w:tcPr>
          <w:p w:rsidR="00CB266F" w:rsidRPr="004D02CA" w:rsidRDefault="00CB266F" w:rsidP="00D47517">
            <w:pPr>
              <w:snapToGrid w:val="0"/>
              <w:jc w:val="right"/>
            </w:pPr>
            <w:r w:rsidRPr="004D02CA">
              <w:t>84,94</w:t>
            </w:r>
          </w:p>
          <w:p w:rsidR="00CB266F" w:rsidRPr="004D02CA" w:rsidRDefault="00CB266F" w:rsidP="00D47517">
            <w:pPr>
              <w:snapToGrid w:val="0"/>
              <w:jc w:val="right"/>
            </w:pPr>
            <w:r w:rsidRPr="004D02CA">
              <w:t>90,80</w:t>
            </w:r>
          </w:p>
        </w:tc>
        <w:tc>
          <w:tcPr>
            <w:tcW w:w="532" w:type="pct"/>
            <w:tcBorders>
              <w:left w:val="single" w:sz="12" w:space="0" w:color="000000"/>
              <w:bottom w:val="single" w:sz="12" w:space="0" w:color="auto"/>
              <w:right w:val="single" w:sz="12" w:space="0" w:color="auto"/>
            </w:tcBorders>
          </w:tcPr>
          <w:p w:rsidR="00CB266F" w:rsidRPr="004D02CA" w:rsidRDefault="00CB266F" w:rsidP="00D47517">
            <w:pPr>
              <w:snapToGrid w:val="0"/>
              <w:jc w:val="right"/>
            </w:pPr>
            <w:r w:rsidRPr="004D02CA">
              <w:t>122,80</w:t>
            </w:r>
          </w:p>
          <w:p w:rsidR="00CB266F" w:rsidRPr="004D02CA" w:rsidRDefault="00CB266F" w:rsidP="00D47517">
            <w:pPr>
              <w:snapToGrid w:val="0"/>
              <w:jc w:val="right"/>
            </w:pPr>
            <w:r w:rsidRPr="004D02CA">
              <w:t>83,58</w:t>
            </w:r>
          </w:p>
        </w:tc>
      </w:tr>
      <w:tr w:rsidR="007E6DD3" w:rsidRPr="00207124" w:rsidTr="007E6DD3">
        <w:trPr>
          <w:trHeight w:val="1137"/>
          <w:jc w:val="center"/>
        </w:trPr>
        <w:tc>
          <w:tcPr>
            <w:tcW w:w="1324" w:type="pct"/>
            <w:tcBorders>
              <w:top w:val="single" w:sz="12" w:space="0" w:color="auto"/>
              <w:left w:val="single" w:sz="12" w:space="0" w:color="auto"/>
              <w:right w:val="single" w:sz="12" w:space="0" w:color="000000"/>
            </w:tcBorders>
            <w:vAlign w:val="center"/>
          </w:tcPr>
          <w:p w:rsidR="007E6DD3" w:rsidRPr="00DC560B" w:rsidRDefault="007E6DD3" w:rsidP="00D47517">
            <w:r w:rsidRPr="00DC560B">
              <w:rPr>
                <w:b/>
              </w:rPr>
              <w:t>Kapitálové výdaje celkem</w:t>
            </w:r>
          </w:p>
          <w:p w:rsidR="007E6DD3" w:rsidRPr="00DC560B" w:rsidRDefault="007E6DD3" w:rsidP="00D47517">
            <w:pPr>
              <w:snapToGrid w:val="0"/>
            </w:pPr>
            <w:r w:rsidRPr="00DC560B">
              <w:t>v tom:</w:t>
            </w:r>
          </w:p>
          <w:p w:rsidR="007E6DD3" w:rsidRPr="00DC560B" w:rsidRDefault="007E6DD3" w:rsidP="00D47517">
            <w:pPr>
              <w:snapToGrid w:val="0"/>
            </w:pPr>
            <w:r w:rsidRPr="00DC560B">
              <w:t>prostředky SR</w:t>
            </w:r>
          </w:p>
        </w:tc>
        <w:tc>
          <w:tcPr>
            <w:tcW w:w="688" w:type="pct"/>
            <w:tcBorders>
              <w:top w:val="single" w:sz="12" w:space="0" w:color="auto"/>
              <w:left w:val="single" w:sz="12" w:space="0" w:color="000000"/>
              <w:right w:val="single" w:sz="12" w:space="0" w:color="000000"/>
            </w:tcBorders>
            <w:vAlign w:val="center"/>
          </w:tcPr>
          <w:p w:rsidR="007E6DD3" w:rsidRPr="00DC560B" w:rsidRDefault="007E6DD3" w:rsidP="00D47517">
            <w:pPr>
              <w:tabs>
                <w:tab w:val="left" w:pos="1170"/>
              </w:tabs>
              <w:jc w:val="right"/>
              <w:rPr>
                <w:b/>
              </w:rPr>
            </w:pPr>
            <w:r w:rsidRPr="00DC560B">
              <w:rPr>
                <w:b/>
              </w:rPr>
              <w:t>31 805 677</w:t>
            </w:r>
          </w:p>
          <w:p w:rsidR="007E6DD3" w:rsidRPr="00DC560B" w:rsidRDefault="007E6DD3" w:rsidP="00D47517">
            <w:pPr>
              <w:tabs>
                <w:tab w:val="left" w:pos="1170"/>
              </w:tabs>
              <w:snapToGrid w:val="0"/>
              <w:jc w:val="right"/>
            </w:pPr>
          </w:p>
          <w:p w:rsidR="007E6DD3" w:rsidRPr="00DC560B" w:rsidRDefault="007E6DD3" w:rsidP="00D47517">
            <w:pPr>
              <w:tabs>
                <w:tab w:val="left" w:pos="1170"/>
              </w:tabs>
              <w:snapToGrid w:val="0"/>
              <w:jc w:val="right"/>
              <w:rPr>
                <w:b/>
              </w:rPr>
            </w:pPr>
            <w:r w:rsidRPr="00DC560B">
              <w:t>14 970 256</w:t>
            </w:r>
          </w:p>
        </w:tc>
        <w:tc>
          <w:tcPr>
            <w:tcW w:w="697" w:type="pct"/>
            <w:tcBorders>
              <w:top w:val="single" w:sz="12" w:space="0" w:color="auto"/>
              <w:left w:val="single" w:sz="12" w:space="0" w:color="000000"/>
              <w:right w:val="single" w:sz="12" w:space="0" w:color="auto"/>
            </w:tcBorders>
            <w:vAlign w:val="center"/>
          </w:tcPr>
          <w:p w:rsidR="007E6DD3" w:rsidRPr="009C2324" w:rsidRDefault="007E6DD3" w:rsidP="00D47517">
            <w:pPr>
              <w:jc w:val="right"/>
              <w:rPr>
                <w:b/>
              </w:rPr>
            </w:pPr>
            <w:r w:rsidRPr="009C2324">
              <w:rPr>
                <w:b/>
              </w:rPr>
              <w:t>36 773 708</w:t>
            </w:r>
          </w:p>
          <w:p w:rsidR="007E6DD3" w:rsidRPr="009C2324" w:rsidRDefault="007E6DD3" w:rsidP="00D47517">
            <w:pPr>
              <w:snapToGrid w:val="0"/>
              <w:jc w:val="right"/>
            </w:pPr>
          </w:p>
          <w:p w:rsidR="007E6DD3" w:rsidRPr="009C2324" w:rsidRDefault="007E6DD3" w:rsidP="00D47517">
            <w:pPr>
              <w:snapToGrid w:val="0"/>
              <w:jc w:val="right"/>
              <w:rPr>
                <w:b/>
              </w:rPr>
            </w:pPr>
            <w:r w:rsidRPr="009C2324">
              <w:t>20 562</w:t>
            </w:r>
            <w:r>
              <w:t> </w:t>
            </w:r>
            <w:r w:rsidRPr="009C2324">
              <w:t>894</w:t>
            </w:r>
          </w:p>
        </w:tc>
        <w:tc>
          <w:tcPr>
            <w:tcW w:w="696" w:type="pct"/>
            <w:tcBorders>
              <w:top w:val="single" w:sz="12" w:space="0" w:color="auto"/>
              <w:left w:val="single" w:sz="12" w:space="0" w:color="auto"/>
              <w:right w:val="single" w:sz="12" w:space="0" w:color="000000"/>
            </w:tcBorders>
            <w:vAlign w:val="center"/>
          </w:tcPr>
          <w:p w:rsidR="007E6DD3" w:rsidRPr="00207124" w:rsidRDefault="007E6DD3" w:rsidP="00D47517">
            <w:pPr>
              <w:jc w:val="right"/>
              <w:rPr>
                <w:b/>
                <w:color w:val="FF0000"/>
              </w:rPr>
            </w:pPr>
            <w:r w:rsidRPr="003A531B">
              <w:rPr>
                <w:b/>
              </w:rPr>
              <w:t>37</w:t>
            </w:r>
            <w:r>
              <w:rPr>
                <w:b/>
              </w:rPr>
              <w:t> 775 232</w:t>
            </w:r>
          </w:p>
          <w:p w:rsidR="007E6DD3" w:rsidRPr="00E54A29" w:rsidRDefault="007E6DD3" w:rsidP="00D47517">
            <w:pPr>
              <w:snapToGrid w:val="0"/>
              <w:jc w:val="right"/>
            </w:pPr>
          </w:p>
          <w:p w:rsidR="007E6DD3" w:rsidRPr="00207124" w:rsidRDefault="007E6DD3" w:rsidP="00D47517">
            <w:pPr>
              <w:snapToGrid w:val="0"/>
              <w:jc w:val="right"/>
              <w:rPr>
                <w:b/>
                <w:color w:val="FF0000"/>
              </w:rPr>
            </w:pPr>
            <w:r w:rsidRPr="00E54A29">
              <w:t>21 564</w:t>
            </w:r>
            <w:r>
              <w:t> </w:t>
            </w:r>
            <w:r w:rsidRPr="00E54A29">
              <w:t>847</w:t>
            </w:r>
          </w:p>
        </w:tc>
        <w:tc>
          <w:tcPr>
            <w:tcW w:w="697" w:type="pct"/>
            <w:tcBorders>
              <w:top w:val="single" w:sz="12" w:space="0" w:color="auto"/>
              <w:left w:val="single" w:sz="12" w:space="0" w:color="000000"/>
              <w:right w:val="single" w:sz="12" w:space="0" w:color="000000"/>
            </w:tcBorders>
            <w:vAlign w:val="center"/>
          </w:tcPr>
          <w:p w:rsidR="007E6DD3" w:rsidRPr="00207124" w:rsidRDefault="007E6DD3" w:rsidP="00D47517">
            <w:pPr>
              <w:tabs>
                <w:tab w:val="left" w:pos="1170"/>
              </w:tabs>
              <w:jc w:val="right"/>
              <w:rPr>
                <w:b/>
                <w:color w:val="FF0000"/>
              </w:rPr>
            </w:pPr>
            <w:r w:rsidRPr="00B42403">
              <w:rPr>
                <w:b/>
              </w:rPr>
              <w:t>32 413 985</w:t>
            </w:r>
          </w:p>
          <w:p w:rsidR="007E6DD3" w:rsidRPr="009D50DE" w:rsidRDefault="007E6DD3" w:rsidP="00D47517">
            <w:pPr>
              <w:tabs>
                <w:tab w:val="left" w:pos="1170"/>
              </w:tabs>
              <w:snapToGrid w:val="0"/>
              <w:jc w:val="right"/>
            </w:pPr>
          </w:p>
          <w:p w:rsidR="007E6DD3" w:rsidRPr="00207124" w:rsidRDefault="007E6DD3" w:rsidP="00D47517">
            <w:pPr>
              <w:tabs>
                <w:tab w:val="left" w:pos="1170"/>
              </w:tabs>
              <w:snapToGrid w:val="0"/>
              <w:jc w:val="right"/>
              <w:rPr>
                <w:b/>
                <w:color w:val="FF0000"/>
              </w:rPr>
            </w:pPr>
            <w:r w:rsidRPr="009D50DE">
              <w:t xml:space="preserve">18 339 977 </w:t>
            </w:r>
          </w:p>
        </w:tc>
        <w:tc>
          <w:tcPr>
            <w:tcW w:w="366" w:type="pct"/>
            <w:tcBorders>
              <w:top w:val="single" w:sz="12" w:space="0" w:color="auto"/>
              <w:left w:val="single" w:sz="12" w:space="0" w:color="000000"/>
              <w:right w:val="single" w:sz="12" w:space="0" w:color="000000"/>
            </w:tcBorders>
            <w:vAlign w:val="center"/>
          </w:tcPr>
          <w:p w:rsidR="007E6DD3" w:rsidRPr="004D02CA" w:rsidRDefault="007E6DD3" w:rsidP="00D47517">
            <w:pPr>
              <w:jc w:val="right"/>
              <w:rPr>
                <w:b/>
              </w:rPr>
            </w:pPr>
            <w:r w:rsidRPr="004D02CA">
              <w:rPr>
                <w:b/>
              </w:rPr>
              <w:t>85,81</w:t>
            </w:r>
          </w:p>
          <w:p w:rsidR="007E6DD3" w:rsidRPr="004D02CA" w:rsidRDefault="007E6DD3" w:rsidP="00D47517">
            <w:pPr>
              <w:snapToGrid w:val="0"/>
              <w:jc w:val="right"/>
            </w:pPr>
          </w:p>
          <w:p w:rsidR="007E6DD3" w:rsidRPr="004D02CA" w:rsidRDefault="007E6DD3" w:rsidP="00D47517">
            <w:pPr>
              <w:snapToGrid w:val="0"/>
              <w:jc w:val="right"/>
              <w:rPr>
                <w:b/>
              </w:rPr>
            </w:pPr>
            <w:r w:rsidRPr="004D02CA">
              <w:t>85,05</w:t>
            </w:r>
          </w:p>
        </w:tc>
        <w:tc>
          <w:tcPr>
            <w:tcW w:w="532" w:type="pct"/>
            <w:tcBorders>
              <w:top w:val="single" w:sz="12" w:space="0" w:color="auto"/>
              <w:left w:val="single" w:sz="12" w:space="0" w:color="000000"/>
              <w:right w:val="single" w:sz="12" w:space="0" w:color="auto"/>
            </w:tcBorders>
            <w:vAlign w:val="center"/>
          </w:tcPr>
          <w:p w:rsidR="007E6DD3" w:rsidRPr="004D02CA" w:rsidRDefault="007E6DD3" w:rsidP="00D47517">
            <w:pPr>
              <w:jc w:val="right"/>
              <w:rPr>
                <w:b/>
              </w:rPr>
            </w:pPr>
            <w:r w:rsidRPr="004D02CA">
              <w:rPr>
                <w:b/>
              </w:rPr>
              <w:t>101,91</w:t>
            </w:r>
          </w:p>
          <w:p w:rsidR="007E6DD3" w:rsidRPr="004D02CA" w:rsidRDefault="007E6DD3" w:rsidP="00D47517">
            <w:pPr>
              <w:snapToGrid w:val="0"/>
              <w:jc w:val="right"/>
            </w:pPr>
          </w:p>
          <w:p w:rsidR="007E6DD3" w:rsidRPr="004D02CA" w:rsidRDefault="007E6DD3" w:rsidP="00D47517">
            <w:pPr>
              <w:snapToGrid w:val="0"/>
              <w:jc w:val="right"/>
              <w:rPr>
                <w:b/>
              </w:rPr>
            </w:pPr>
            <w:r w:rsidRPr="004D02CA">
              <w:t>122,51</w:t>
            </w:r>
          </w:p>
        </w:tc>
      </w:tr>
      <w:tr w:rsidR="007E6DD3" w:rsidRPr="00207124" w:rsidTr="007E6DD3">
        <w:trPr>
          <w:trHeight w:val="1380"/>
          <w:jc w:val="center"/>
        </w:trPr>
        <w:tc>
          <w:tcPr>
            <w:tcW w:w="1324" w:type="pct"/>
            <w:tcBorders>
              <w:left w:val="single" w:sz="12" w:space="0" w:color="auto"/>
              <w:bottom w:val="single" w:sz="12" w:space="0" w:color="auto"/>
              <w:right w:val="single" w:sz="12" w:space="0" w:color="000000"/>
            </w:tcBorders>
          </w:tcPr>
          <w:p w:rsidR="007E6DD3" w:rsidRPr="00DC560B" w:rsidRDefault="007E6DD3" w:rsidP="00D47517">
            <w:pPr>
              <w:snapToGrid w:val="0"/>
            </w:pPr>
            <w:r w:rsidRPr="00DC560B">
              <w:t>prostředky EU</w:t>
            </w:r>
          </w:p>
          <w:p w:rsidR="007E6DD3" w:rsidRPr="00DC560B" w:rsidRDefault="007E6DD3" w:rsidP="00D47517">
            <w:pPr>
              <w:snapToGrid w:val="0"/>
            </w:pPr>
            <w:r w:rsidRPr="00DC560B">
              <w:t xml:space="preserve">výzkum, vývoj a inovace </w:t>
            </w:r>
          </w:p>
          <w:p w:rsidR="007E6DD3" w:rsidRPr="00DC560B" w:rsidRDefault="007E6DD3" w:rsidP="00D47517">
            <w:pPr>
              <w:snapToGrid w:val="0"/>
            </w:pPr>
            <w:r w:rsidRPr="00DC560B">
              <w:t>z toho:</w:t>
            </w:r>
          </w:p>
          <w:p w:rsidR="007E6DD3" w:rsidRPr="00DC560B" w:rsidRDefault="007E6DD3" w:rsidP="00D47517">
            <w:pPr>
              <w:snapToGrid w:val="0"/>
            </w:pPr>
            <w:r w:rsidRPr="00DC560B">
              <w:t>programové financování</w:t>
            </w:r>
          </w:p>
          <w:p w:rsidR="007E6DD3" w:rsidRPr="00DC560B" w:rsidRDefault="007E6DD3" w:rsidP="00D47517">
            <w:pPr>
              <w:snapToGrid w:val="0"/>
            </w:pPr>
            <w:r w:rsidRPr="00DC560B">
              <w:t>(EDS/SMVS)</w:t>
            </w:r>
          </w:p>
        </w:tc>
        <w:tc>
          <w:tcPr>
            <w:tcW w:w="688" w:type="pct"/>
            <w:tcBorders>
              <w:left w:val="single" w:sz="12" w:space="0" w:color="000000"/>
              <w:bottom w:val="single" w:sz="12" w:space="0" w:color="auto"/>
              <w:right w:val="single" w:sz="12" w:space="0" w:color="000000"/>
            </w:tcBorders>
          </w:tcPr>
          <w:p w:rsidR="007E6DD3" w:rsidRPr="00DC560B" w:rsidRDefault="007E6DD3" w:rsidP="00D47517">
            <w:pPr>
              <w:tabs>
                <w:tab w:val="left" w:pos="1170"/>
              </w:tabs>
              <w:snapToGrid w:val="0"/>
              <w:jc w:val="right"/>
            </w:pPr>
            <w:r w:rsidRPr="00DC560B">
              <w:t>16 828 007</w:t>
            </w:r>
          </w:p>
          <w:p w:rsidR="007E6DD3" w:rsidRPr="00DC560B" w:rsidRDefault="007E6DD3" w:rsidP="00D47517">
            <w:pPr>
              <w:tabs>
                <w:tab w:val="left" w:pos="1170"/>
              </w:tabs>
              <w:snapToGrid w:val="0"/>
              <w:jc w:val="right"/>
            </w:pPr>
            <w:r w:rsidRPr="00DC560B">
              <w:t>7 414</w:t>
            </w:r>
          </w:p>
          <w:p w:rsidR="007E6DD3" w:rsidRPr="00DC560B" w:rsidRDefault="007E6DD3" w:rsidP="00D47517">
            <w:pPr>
              <w:jc w:val="right"/>
            </w:pPr>
          </w:p>
          <w:p w:rsidR="007E6DD3" w:rsidRPr="00DC560B" w:rsidRDefault="007E6DD3" w:rsidP="00D47517">
            <w:pPr>
              <w:jc w:val="right"/>
            </w:pPr>
          </w:p>
          <w:p w:rsidR="007E6DD3" w:rsidRPr="00DC560B" w:rsidRDefault="007E6DD3" w:rsidP="00D47517">
            <w:pPr>
              <w:jc w:val="right"/>
            </w:pPr>
            <w:r w:rsidRPr="00DC560B">
              <w:t>31 787 916</w:t>
            </w:r>
            <w:r w:rsidRPr="00DC560B">
              <w:rPr>
                <w:vertAlign w:val="superscript"/>
              </w:rPr>
              <w:t>+)</w:t>
            </w:r>
          </w:p>
        </w:tc>
        <w:tc>
          <w:tcPr>
            <w:tcW w:w="697" w:type="pct"/>
            <w:tcBorders>
              <w:left w:val="single" w:sz="12" w:space="0" w:color="000000"/>
              <w:bottom w:val="single" w:sz="12" w:space="0" w:color="auto"/>
              <w:right w:val="single" w:sz="12" w:space="0" w:color="auto"/>
            </w:tcBorders>
          </w:tcPr>
          <w:p w:rsidR="007E6DD3" w:rsidRPr="009C2324" w:rsidRDefault="007E6DD3" w:rsidP="00D47517">
            <w:pPr>
              <w:snapToGrid w:val="0"/>
              <w:jc w:val="right"/>
            </w:pPr>
            <w:r w:rsidRPr="009C2324">
              <w:t>16 203 814</w:t>
            </w:r>
          </w:p>
          <w:p w:rsidR="007E6DD3" w:rsidRPr="009C2324" w:rsidRDefault="007E6DD3" w:rsidP="00D47517">
            <w:pPr>
              <w:snapToGrid w:val="0"/>
              <w:jc w:val="right"/>
            </w:pPr>
            <w:r w:rsidRPr="009C2324">
              <w:t>7</w:t>
            </w:r>
            <w:r>
              <w:t> </w:t>
            </w:r>
            <w:r w:rsidRPr="009C2324">
              <w:t>000</w:t>
            </w:r>
          </w:p>
          <w:p w:rsidR="007E6DD3" w:rsidRPr="009C2324" w:rsidRDefault="007E6DD3" w:rsidP="00D47517">
            <w:pPr>
              <w:jc w:val="right"/>
            </w:pPr>
          </w:p>
          <w:p w:rsidR="007E6DD3" w:rsidRPr="009C2324" w:rsidRDefault="007E6DD3" w:rsidP="00D47517">
            <w:pPr>
              <w:jc w:val="right"/>
            </w:pPr>
          </w:p>
          <w:p w:rsidR="007E6DD3" w:rsidRPr="009C2324" w:rsidRDefault="007E6DD3" w:rsidP="00D47517">
            <w:pPr>
              <w:jc w:val="right"/>
            </w:pPr>
            <w:r w:rsidRPr="009C2324">
              <w:t>36 766 708</w:t>
            </w:r>
            <w:r w:rsidRPr="009C2324">
              <w:rPr>
                <w:vertAlign w:val="superscript"/>
              </w:rPr>
              <w:t>+)</w:t>
            </w:r>
          </w:p>
        </w:tc>
        <w:tc>
          <w:tcPr>
            <w:tcW w:w="696" w:type="pct"/>
            <w:tcBorders>
              <w:left w:val="single" w:sz="12" w:space="0" w:color="auto"/>
              <w:bottom w:val="single" w:sz="12" w:space="0" w:color="auto"/>
              <w:right w:val="single" w:sz="12" w:space="0" w:color="000000"/>
            </w:tcBorders>
          </w:tcPr>
          <w:p w:rsidR="007E6DD3" w:rsidRPr="00E54A29" w:rsidRDefault="007E6DD3" w:rsidP="00D47517">
            <w:pPr>
              <w:snapToGrid w:val="0"/>
              <w:jc w:val="right"/>
            </w:pPr>
            <w:r w:rsidRPr="00E54A29">
              <w:t>16 202 836</w:t>
            </w:r>
          </w:p>
          <w:p w:rsidR="007E6DD3" w:rsidRPr="00E54A29" w:rsidRDefault="007E6DD3" w:rsidP="00D47517">
            <w:pPr>
              <w:snapToGrid w:val="0"/>
              <w:jc w:val="right"/>
            </w:pPr>
            <w:r w:rsidRPr="00E54A29">
              <w:t>7 549</w:t>
            </w:r>
          </w:p>
          <w:p w:rsidR="007E6DD3" w:rsidRPr="00207124" w:rsidRDefault="007E6DD3" w:rsidP="00D47517">
            <w:pPr>
              <w:jc w:val="right"/>
              <w:rPr>
                <w:color w:val="FF0000"/>
              </w:rPr>
            </w:pPr>
          </w:p>
          <w:p w:rsidR="007E6DD3" w:rsidRPr="00207124" w:rsidRDefault="007E6DD3" w:rsidP="00D47517">
            <w:pPr>
              <w:jc w:val="right"/>
              <w:rPr>
                <w:color w:val="FF0000"/>
              </w:rPr>
            </w:pPr>
          </w:p>
          <w:p w:rsidR="007E6DD3" w:rsidRPr="00E54A29" w:rsidRDefault="007E6DD3" w:rsidP="00D47517">
            <w:pPr>
              <w:jc w:val="right"/>
            </w:pPr>
            <w:r w:rsidRPr="00E54A29">
              <w:t>37 767 683</w:t>
            </w:r>
            <w:r w:rsidRPr="00E54A29">
              <w:rPr>
                <w:vertAlign w:val="superscript"/>
              </w:rPr>
              <w:t>+)</w:t>
            </w:r>
          </w:p>
        </w:tc>
        <w:tc>
          <w:tcPr>
            <w:tcW w:w="697" w:type="pct"/>
            <w:tcBorders>
              <w:left w:val="single" w:sz="12" w:space="0" w:color="000000"/>
              <w:bottom w:val="single" w:sz="12" w:space="0" w:color="auto"/>
              <w:right w:val="single" w:sz="12" w:space="0" w:color="000000"/>
            </w:tcBorders>
          </w:tcPr>
          <w:p w:rsidR="007E6DD3" w:rsidRPr="009D50DE" w:rsidRDefault="007E6DD3" w:rsidP="00D47517">
            <w:pPr>
              <w:tabs>
                <w:tab w:val="left" w:pos="1170"/>
              </w:tabs>
              <w:snapToGrid w:val="0"/>
              <w:jc w:val="right"/>
            </w:pPr>
            <w:r w:rsidRPr="009D50DE">
              <w:t>14 066 459</w:t>
            </w:r>
          </w:p>
          <w:p w:rsidR="007E6DD3" w:rsidRPr="009D50DE" w:rsidRDefault="007E6DD3" w:rsidP="00D47517">
            <w:pPr>
              <w:tabs>
                <w:tab w:val="left" w:pos="1170"/>
              </w:tabs>
              <w:snapToGrid w:val="0"/>
              <w:jc w:val="right"/>
            </w:pPr>
            <w:r w:rsidRPr="009D50DE">
              <w:t>7 549</w:t>
            </w:r>
          </w:p>
          <w:p w:rsidR="007E6DD3" w:rsidRPr="009D50DE" w:rsidRDefault="007E6DD3" w:rsidP="00D47517">
            <w:pPr>
              <w:jc w:val="right"/>
            </w:pPr>
          </w:p>
          <w:p w:rsidR="007E6DD3" w:rsidRPr="009D50DE" w:rsidRDefault="007E6DD3" w:rsidP="00D47517">
            <w:pPr>
              <w:jc w:val="right"/>
            </w:pPr>
          </w:p>
          <w:p w:rsidR="007E6DD3" w:rsidRPr="009D50DE" w:rsidRDefault="007E6DD3" w:rsidP="00D47517">
            <w:pPr>
              <w:jc w:val="right"/>
            </w:pPr>
            <w:r w:rsidRPr="009D50DE">
              <w:t>32 406 436</w:t>
            </w:r>
            <w:r w:rsidRPr="009D50DE">
              <w:rPr>
                <w:vertAlign w:val="superscript"/>
              </w:rPr>
              <w:t>+)</w:t>
            </w:r>
          </w:p>
        </w:tc>
        <w:tc>
          <w:tcPr>
            <w:tcW w:w="366" w:type="pct"/>
            <w:tcBorders>
              <w:left w:val="single" w:sz="12" w:space="0" w:color="000000"/>
              <w:bottom w:val="single" w:sz="12" w:space="0" w:color="auto"/>
              <w:right w:val="single" w:sz="12" w:space="0" w:color="000000"/>
            </w:tcBorders>
          </w:tcPr>
          <w:p w:rsidR="007E6DD3" w:rsidRPr="004D02CA" w:rsidRDefault="007E6DD3" w:rsidP="00D47517">
            <w:pPr>
              <w:snapToGrid w:val="0"/>
              <w:jc w:val="right"/>
            </w:pPr>
            <w:r w:rsidRPr="004D02CA">
              <w:t>86,81</w:t>
            </w:r>
          </w:p>
          <w:p w:rsidR="007E6DD3" w:rsidRPr="004D02CA" w:rsidRDefault="007E6DD3" w:rsidP="00D47517">
            <w:pPr>
              <w:snapToGrid w:val="0"/>
              <w:jc w:val="right"/>
            </w:pPr>
            <w:r w:rsidRPr="004D02CA">
              <w:t>100,00</w:t>
            </w:r>
          </w:p>
          <w:p w:rsidR="007E6DD3" w:rsidRPr="004D02CA" w:rsidRDefault="007E6DD3" w:rsidP="00D47517">
            <w:pPr>
              <w:snapToGrid w:val="0"/>
              <w:jc w:val="right"/>
            </w:pPr>
          </w:p>
          <w:p w:rsidR="007E6DD3" w:rsidRPr="004D02CA" w:rsidRDefault="007E6DD3" w:rsidP="00D47517">
            <w:pPr>
              <w:snapToGrid w:val="0"/>
              <w:jc w:val="right"/>
            </w:pPr>
          </w:p>
          <w:p w:rsidR="007E6DD3" w:rsidRPr="004D02CA" w:rsidRDefault="007E6DD3" w:rsidP="00D47517">
            <w:pPr>
              <w:snapToGrid w:val="0"/>
              <w:jc w:val="right"/>
            </w:pPr>
            <w:r w:rsidRPr="004D02CA">
              <w:t>85,80</w:t>
            </w:r>
          </w:p>
        </w:tc>
        <w:tc>
          <w:tcPr>
            <w:tcW w:w="532" w:type="pct"/>
            <w:tcBorders>
              <w:left w:val="single" w:sz="12" w:space="0" w:color="000000"/>
              <w:bottom w:val="single" w:sz="12" w:space="0" w:color="auto"/>
              <w:right w:val="single" w:sz="12" w:space="0" w:color="auto"/>
            </w:tcBorders>
          </w:tcPr>
          <w:p w:rsidR="007E6DD3" w:rsidRPr="004D02CA" w:rsidRDefault="007E6DD3" w:rsidP="00D47517">
            <w:pPr>
              <w:snapToGrid w:val="0"/>
              <w:jc w:val="right"/>
            </w:pPr>
            <w:r w:rsidRPr="004D02CA">
              <w:t>83,59</w:t>
            </w:r>
          </w:p>
          <w:p w:rsidR="007E6DD3" w:rsidRPr="004D02CA" w:rsidRDefault="007E6DD3" w:rsidP="00D47517">
            <w:pPr>
              <w:snapToGrid w:val="0"/>
              <w:jc w:val="right"/>
            </w:pPr>
            <w:r w:rsidRPr="004D02CA">
              <w:t>101,82</w:t>
            </w:r>
          </w:p>
          <w:p w:rsidR="007E6DD3" w:rsidRPr="004D02CA" w:rsidRDefault="007E6DD3" w:rsidP="00D47517">
            <w:pPr>
              <w:snapToGrid w:val="0"/>
              <w:jc w:val="right"/>
            </w:pPr>
          </w:p>
          <w:p w:rsidR="007E6DD3" w:rsidRPr="004D02CA" w:rsidRDefault="007E6DD3" w:rsidP="00D47517">
            <w:pPr>
              <w:snapToGrid w:val="0"/>
              <w:jc w:val="right"/>
            </w:pPr>
          </w:p>
          <w:p w:rsidR="007E6DD3" w:rsidRPr="004D02CA" w:rsidRDefault="007E6DD3" w:rsidP="00D47517">
            <w:pPr>
              <w:snapToGrid w:val="0"/>
              <w:jc w:val="right"/>
            </w:pPr>
            <w:r w:rsidRPr="004D02CA">
              <w:t>101,95</w:t>
            </w:r>
          </w:p>
        </w:tc>
      </w:tr>
    </w:tbl>
    <w:p w:rsidR="007E6DD3" w:rsidRDefault="007E6DD3" w:rsidP="00CB266F">
      <w:pPr>
        <w:spacing w:before="120"/>
        <w:rPr>
          <w:sz w:val="22"/>
          <w:szCs w:val="22"/>
          <w:u w:val="single"/>
        </w:rPr>
      </w:pPr>
    </w:p>
    <w:p w:rsidR="00CB266F" w:rsidRPr="00DC560B" w:rsidRDefault="00CB266F" w:rsidP="00CB266F">
      <w:pPr>
        <w:spacing w:before="120"/>
        <w:rPr>
          <w:sz w:val="22"/>
          <w:szCs w:val="22"/>
          <w:u w:val="single"/>
        </w:rPr>
      </w:pPr>
      <w:r w:rsidRPr="00DC560B">
        <w:rPr>
          <w:sz w:val="22"/>
          <w:szCs w:val="22"/>
          <w:u w:val="single"/>
        </w:rPr>
        <w:lastRenderedPageBreak/>
        <w:t>Poznámka:</w:t>
      </w:r>
    </w:p>
    <w:p w:rsidR="00CB266F" w:rsidRPr="00DC560B" w:rsidRDefault="00CB266F" w:rsidP="00CB266F">
      <w:pPr>
        <w:rPr>
          <w:sz w:val="22"/>
          <w:szCs w:val="22"/>
        </w:rPr>
      </w:pPr>
      <w:r w:rsidRPr="00DC560B">
        <w:rPr>
          <w:sz w:val="22"/>
          <w:szCs w:val="22"/>
        </w:rPr>
        <w:t>Prostředky SR - SD – systémová dotace</w:t>
      </w:r>
    </w:p>
    <w:p w:rsidR="00CB266F" w:rsidRPr="00DC560B" w:rsidRDefault="00CB266F" w:rsidP="00CB266F">
      <w:pPr>
        <w:rPr>
          <w:sz w:val="22"/>
          <w:szCs w:val="22"/>
        </w:rPr>
      </w:pPr>
      <w:r w:rsidRPr="00DC560B">
        <w:rPr>
          <w:sz w:val="22"/>
          <w:szCs w:val="22"/>
        </w:rPr>
        <w:t>Prostředky SR - ID – individuální dotace</w:t>
      </w:r>
    </w:p>
    <w:p w:rsidR="00CB266F" w:rsidRDefault="00CB266F" w:rsidP="00CB266F">
      <w:pPr>
        <w:rPr>
          <w:sz w:val="22"/>
          <w:szCs w:val="22"/>
        </w:rPr>
      </w:pPr>
      <w:r w:rsidRPr="00DC560B">
        <w:rPr>
          <w:sz w:val="22"/>
          <w:szCs w:val="22"/>
        </w:rPr>
        <w:t>Prostředky</w:t>
      </w:r>
    </w:p>
    <w:p w:rsidR="00CB266F" w:rsidRPr="00DC560B" w:rsidRDefault="00CB266F" w:rsidP="00CB266F">
      <w:pPr>
        <w:rPr>
          <w:sz w:val="22"/>
          <w:szCs w:val="22"/>
        </w:rPr>
      </w:pPr>
      <w:r w:rsidRPr="00DC560B">
        <w:rPr>
          <w:sz w:val="22"/>
          <w:szCs w:val="22"/>
        </w:rPr>
        <w:t xml:space="preserve"> SR - SUV – systémově určený výdaj investiční</w:t>
      </w:r>
    </w:p>
    <w:p w:rsidR="00CB266F" w:rsidRPr="00DC560B" w:rsidRDefault="00CB266F" w:rsidP="00CB266F">
      <w:pPr>
        <w:rPr>
          <w:sz w:val="22"/>
          <w:szCs w:val="22"/>
        </w:rPr>
      </w:pPr>
      <w:r w:rsidRPr="00DC560B">
        <w:rPr>
          <w:sz w:val="22"/>
          <w:szCs w:val="22"/>
        </w:rPr>
        <w:t>Prostředky SR - IPV – individuálně posuzovaný výdaj investiční</w:t>
      </w:r>
    </w:p>
    <w:p w:rsidR="00CB266F" w:rsidRPr="00DC560B" w:rsidRDefault="00CB266F" w:rsidP="00CB266F">
      <w:pPr>
        <w:rPr>
          <w:sz w:val="22"/>
          <w:szCs w:val="22"/>
        </w:rPr>
      </w:pPr>
      <w:r w:rsidRPr="00DC560B">
        <w:rPr>
          <w:sz w:val="22"/>
          <w:szCs w:val="22"/>
        </w:rPr>
        <w:t>Prostředky EU – výdaje kryté příjmem z rozpočtu EU</w:t>
      </w:r>
    </w:p>
    <w:p w:rsidR="00CB266F" w:rsidRPr="00DC560B" w:rsidRDefault="00CB266F" w:rsidP="00CB266F">
      <w:pPr>
        <w:jc w:val="both"/>
        <w:rPr>
          <w:sz w:val="22"/>
          <w:szCs w:val="22"/>
        </w:rPr>
      </w:pPr>
      <w:r w:rsidRPr="00DC560B">
        <w:rPr>
          <w:sz w:val="22"/>
          <w:szCs w:val="22"/>
        </w:rPr>
        <w:t>+) včetně dotace z EU</w:t>
      </w:r>
    </w:p>
    <w:p w:rsidR="00C100DC" w:rsidRDefault="00AE353C" w:rsidP="00AE353C">
      <w:pPr>
        <w:pStyle w:val="Titulek"/>
        <w:rPr>
          <w:color w:val="FF0000"/>
        </w:rPr>
      </w:pPr>
      <w:bookmarkStart w:id="367" w:name="_Toc508879879"/>
      <w:bookmarkStart w:id="368" w:name="_Toc508880155"/>
      <w:bookmarkStart w:id="369" w:name="_Toc2855771"/>
      <w:r>
        <w:t xml:space="preserve">Graf č. </w:t>
      </w:r>
      <w:r w:rsidR="00A65941">
        <w:rPr>
          <w:noProof/>
        </w:rPr>
        <w:fldChar w:fldCharType="begin"/>
      </w:r>
      <w:r w:rsidR="00A65941">
        <w:rPr>
          <w:noProof/>
        </w:rPr>
        <w:instrText xml:space="preserve"> SEQ Graf_č. \* ARABIC </w:instrText>
      </w:r>
      <w:r w:rsidR="00A65941">
        <w:rPr>
          <w:noProof/>
        </w:rPr>
        <w:fldChar w:fldCharType="separate"/>
      </w:r>
      <w:r w:rsidR="00E93211">
        <w:rPr>
          <w:noProof/>
        </w:rPr>
        <w:t>17</w:t>
      </w:r>
      <w:r w:rsidR="00A65941">
        <w:rPr>
          <w:noProof/>
        </w:rPr>
        <w:fldChar w:fldCharType="end"/>
      </w:r>
      <w:r w:rsidR="00C100DC" w:rsidRPr="00D871BA">
        <w:t>:  Členění kapitálových výdajů kapitoly 327-MD</w:t>
      </w:r>
      <w:bookmarkEnd w:id="367"/>
      <w:bookmarkEnd w:id="368"/>
      <w:bookmarkEnd w:id="369"/>
    </w:p>
    <w:p w:rsidR="005B20B7" w:rsidRDefault="005B20B7" w:rsidP="005B20B7">
      <w:r w:rsidRPr="00207124">
        <w:rPr>
          <w:noProof/>
          <w:color w:val="FF0000"/>
        </w:rPr>
        <w:drawing>
          <wp:inline distT="0" distB="0" distL="0" distR="0" wp14:anchorId="5FCB79FD" wp14:editId="1C13DB38">
            <wp:extent cx="5749290" cy="2343150"/>
            <wp:effectExtent l="0" t="0" r="3810" b="0"/>
            <wp:docPr id="31" name="Graf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CB266F" w:rsidRPr="000F0043" w:rsidRDefault="00CB266F" w:rsidP="002177CB">
      <w:pPr>
        <w:spacing w:before="240"/>
        <w:jc w:val="both"/>
        <w:rPr>
          <w:sz w:val="22"/>
        </w:rPr>
      </w:pPr>
      <w:bookmarkStart w:id="370" w:name="_Toc255297651"/>
      <w:r w:rsidRPr="000F0043">
        <w:t>Přehled čerpání kapitálových výdajů v jednotlivých čtvrtletích v letech 2014-2018 ukazuje následující tabulka:</w:t>
      </w:r>
      <w:r w:rsidRPr="000F0043">
        <w:rPr>
          <w:sz w:val="22"/>
        </w:rPr>
        <w:t xml:space="preserve">                 </w:t>
      </w:r>
    </w:p>
    <w:p w:rsidR="005D362D" w:rsidRPr="00CB266F" w:rsidRDefault="005D362D" w:rsidP="00AD0353">
      <w:pPr>
        <w:ind w:right="-424" w:hanging="567"/>
        <w:jc w:val="both"/>
      </w:pPr>
      <w:r w:rsidRPr="00CB266F">
        <w:rPr>
          <w:sz w:val="22"/>
        </w:rPr>
        <w:t xml:space="preserve">                                                                                                                                                            </w:t>
      </w:r>
      <w:r w:rsidR="00AD0353">
        <w:rPr>
          <w:sz w:val="22"/>
        </w:rPr>
        <w:t xml:space="preserve">    </w:t>
      </w:r>
      <w:r w:rsidRPr="00CB266F">
        <w:rPr>
          <w:sz w:val="22"/>
        </w:rPr>
        <w:t xml:space="preserve">  </w:t>
      </w:r>
      <w:r w:rsidRPr="00CB266F">
        <w:t>v tis. Kč</w:t>
      </w:r>
    </w:p>
    <w:tbl>
      <w:tblPr>
        <w:tblW w:w="5000" w:type="pct"/>
        <w:tblCellMar>
          <w:left w:w="70" w:type="dxa"/>
          <w:right w:w="70" w:type="dxa"/>
        </w:tblCellMar>
        <w:tblLook w:val="0000" w:firstRow="0" w:lastRow="0" w:firstColumn="0" w:lastColumn="0" w:noHBand="0" w:noVBand="0"/>
      </w:tblPr>
      <w:tblGrid>
        <w:gridCol w:w="1437"/>
        <w:gridCol w:w="1503"/>
        <w:gridCol w:w="1659"/>
        <w:gridCol w:w="1503"/>
        <w:gridCol w:w="1580"/>
        <w:gridCol w:w="1503"/>
      </w:tblGrid>
      <w:tr w:rsidR="00CB266F" w:rsidRPr="000F0043" w:rsidTr="002177CB">
        <w:tc>
          <w:tcPr>
            <w:tcW w:w="783" w:type="pct"/>
            <w:tcBorders>
              <w:top w:val="single" w:sz="12" w:space="0" w:color="000000"/>
              <w:left w:val="single" w:sz="12" w:space="0" w:color="000000"/>
              <w:bottom w:val="single" w:sz="12" w:space="0" w:color="000000"/>
              <w:right w:val="single" w:sz="12" w:space="0" w:color="000000"/>
            </w:tcBorders>
          </w:tcPr>
          <w:p w:rsidR="00CB266F" w:rsidRPr="000F0043" w:rsidRDefault="00CB266F" w:rsidP="00D47517">
            <w:pPr>
              <w:snapToGrid w:val="0"/>
              <w:jc w:val="both"/>
            </w:pPr>
          </w:p>
        </w:tc>
        <w:tc>
          <w:tcPr>
            <w:tcW w:w="818" w:type="pct"/>
            <w:tcBorders>
              <w:top w:val="single" w:sz="12" w:space="0" w:color="000000"/>
              <w:left w:val="single" w:sz="12" w:space="0" w:color="000000"/>
              <w:bottom w:val="single" w:sz="12" w:space="0" w:color="000000"/>
              <w:right w:val="single" w:sz="12" w:space="0" w:color="000000"/>
            </w:tcBorders>
            <w:vAlign w:val="center"/>
          </w:tcPr>
          <w:p w:rsidR="00CB266F" w:rsidRPr="000F0043" w:rsidRDefault="00CB266F" w:rsidP="008C14BB">
            <w:pPr>
              <w:snapToGrid w:val="0"/>
              <w:jc w:val="center"/>
            </w:pPr>
            <w:r w:rsidRPr="000F0043">
              <w:t>1. čtvrtletí</w:t>
            </w:r>
          </w:p>
        </w:tc>
        <w:tc>
          <w:tcPr>
            <w:tcW w:w="903" w:type="pct"/>
            <w:tcBorders>
              <w:top w:val="single" w:sz="12" w:space="0" w:color="000000"/>
              <w:left w:val="single" w:sz="12" w:space="0" w:color="000000"/>
              <w:bottom w:val="single" w:sz="12" w:space="0" w:color="000000"/>
              <w:right w:val="single" w:sz="12" w:space="0" w:color="000000"/>
            </w:tcBorders>
            <w:vAlign w:val="center"/>
          </w:tcPr>
          <w:p w:rsidR="00CB266F" w:rsidRPr="000F0043" w:rsidRDefault="00CB266F" w:rsidP="008C14BB">
            <w:pPr>
              <w:snapToGrid w:val="0"/>
              <w:jc w:val="center"/>
            </w:pPr>
            <w:r w:rsidRPr="000F0043">
              <w:t>2. čtvrtletí</w:t>
            </w:r>
          </w:p>
        </w:tc>
        <w:tc>
          <w:tcPr>
            <w:tcW w:w="818" w:type="pct"/>
            <w:tcBorders>
              <w:top w:val="single" w:sz="12" w:space="0" w:color="000000"/>
              <w:left w:val="single" w:sz="12" w:space="0" w:color="000000"/>
              <w:bottom w:val="single" w:sz="12" w:space="0" w:color="000000"/>
              <w:right w:val="single" w:sz="12" w:space="0" w:color="000000"/>
            </w:tcBorders>
            <w:vAlign w:val="center"/>
          </w:tcPr>
          <w:p w:rsidR="00CB266F" w:rsidRPr="000F0043" w:rsidRDefault="00CB266F" w:rsidP="008C14BB">
            <w:pPr>
              <w:snapToGrid w:val="0"/>
              <w:jc w:val="center"/>
            </w:pPr>
            <w:r w:rsidRPr="000F0043">
              <w:t>3. čtvrtletí</w:t>
            </w:r>
          </w:p>
        </w:tc>
        <w:tc>
          <w:tcPr>
            <w:tcW w:w="860" w:type="pct"/>
            <w:tcBorders>
              <w:top w:val="single" w:sz="12" w:space="0" w:color="000000"/>
              <w:left w:val="single" w:sz="12" w:space="0" w:color="000000"/>
              <w:bottom w:val="single" w:sz="12" w:space="0" w:color="000000"/>
              <w:right w:val="single" w:sz="12" w:space="0" w:color="000000"/>
            </w:tcBorders>
            <w:vAlign w:val="center"/>
          </w:tcPr>
          <w:p w:rsidR="00CB266F" w:rsidRPr="000F0043" w:rsidRDefault="00CB266F" w:rsidP="008C14BB">
            <w:pPr>
              <w:snapToGrid w:val="0"/>
              <w:jc w:val="center"/>
            </w:pPr>
            <w:r w:rsidRPr="000F0043">
              <w:t>4.  čtvrtletí</w:t>
            </w:r>
          </w:p>
        </w:tc>
        <w:tc>
          <w:tcPr>
            <w:tcW w:w="818" w:type="pct"/>
            <w:tcBorders>
              <w:top w:val="single" w:sz="12" w:space="0" w:color="000000"/>
              <w:left w:val="single" w:sz="12" w:space="0" w:color="000000"/>
              <w:bottom w:val="single" w:sz="12" w:space="0" w:color="000000"/>
              <w:right w:val="single" w:sz="12" w:space="0" w:color="000000"/>
            </w:tcBorders>
            <w:vAlign w:val="center"/>
          </w:tcPr>
          <w:p w:rsidR="00CB266F" w:rsidRPr="000F0043" w:rsidRDefault="008C14BB" w:rsidP="008C14BB">
            <w:pPr>
              <w:snapToGrid w:val="0"/>
              <w:jc w:val="center"/>
            </w:pPr>
            <w:r>
              <w:t>Celkem</w:t>
            </w:r>
          </w:p>
        </w:tc>
      </w:tr>
      <w:tr w:rsidR="00CB266F" w:rsidRPr="000F0043" w:rsidTr="002177CB">
        <w:tc>
          <w:tcPr>
            <w:tcW w:w="783" w:type="pct"/>
            <w:tcBorders>
              <w:top w:val="single" w:sz="12" w:space="0" w:color="000000"/>
              <w:left w:val="single" w:sz="12" w:space="0" w:color="000000"/>
              <w:right w:val="single" w:sz="12" w:space="0" w:color="000000"/>
            </w:tcBorders>
          </w:tcPr>
          <w:p w:rsidR="00CB266F" w:rsidRPr="000F0043" w:rsidRDefault="00CB266F" w:rsidP="00D47517">
            <w:pPr>
              <w:snapToGrid w:val="0"/>
              <w:jc w:val="both"/>
              <w:rPr>
                <w:b/>
                <w:sz w:val="16"/>
                <w:szCs w:val="16"/>
              </w:rPr>
            </w:pPr>
          </w:p>
        </w:tc>
        <w:tc>
          <w:tcPr>
            <w:tcW w:w="818" w:type="pct"/>
            <w:tcBorders>
              <w:top w:val="single" w:sz="12" w:space="0" w:color="000000"/>
              <w:left w:val="single" w:sz="12" w:space="0" w:color="000000"/>
              <w:right w:val="single" w:sz="12" w:space="0" w:color="000000"/>
            </w:tcBorders>
          </w:tcPr>
          <w:p w:rsidR="00CB266F" w:rsidRPr="000F0043" w:rsidRDefault="00CB266F" w:rsidP="00D47517">
            <w:pPr>
              <w:snapToGrid w:val="0"/>
              <w:jc w:val="right"/>
              <w:rPr>
                <w:sz w:val="16"/>
                <w:szCs w:val="16"/>
              </w:rPr>
            </w:pPr>
          </w:p>
        </w:tc>
        <w:tc>
          <w:tcPr>
            <w:tcW w:w="903" w:type="pct"/>
            <w:tcBorders>
              <w:top w:val="single" w:sz="12" w:space="0" w:color="000000"/>
              <w:left w:val="single" w:sz="12" w:space="0" w:color="000000"/>
              <w:right w:val="single" w:sz="12" w:space="0" w:color="000000"/>
            </w:tcBorders>
          </w:tcPr>
          <w:p w:rsidR="00CB266F" w:rsidRPr="000F0043" w:rsidRDefault="00CB266F" w:rsidP="00D47517">
            <w:pPr>
              <w:snapToGrid w:val="0"/>
              <w:jc w:val="right"/>
              <w:rPr>
                <w:sz w:val="16"/>
                <w:szCs w:val="16"/>
              </w:rPr>
            </w:pPr>
          </w:p>
        </w:tc>
        <w:tc>
          <w:tcPr>
            <w:tcW w:w="818" w:type="pct"/>
            <w:tcBorders>
              <w:top w:val="single" w:sz="12" w:space="0" w:color="000000"/>
              <w:left w:val="single" w:sz="12" w:space="0" w:color="000000"/>
              <w:right w:val="single" w:sz="12" w:space="0" w:color="000000"/>
            </w:tcBorders>
          </w:tcPr>
          <w:p w:rsidR="00CB266F" w:rsidRPr="000F0043" w:rsidRDefault="00CB266F" w:rsidP="00D47517">
            <w:pPr>
              <w:snapToGrid w:val="0"/>
              <w:jc w:val="right"/>
              <w:rPr>
                <w:sz w:val="16"/>
                <w:szCs w:val="16"/>
              </w:rPr>
            </w:pPr>
          </w:p>
        </w:tc>
        <w:tc>
          <w:tcPr>
            <w:tcW w:w="860" w:type="pct"/>
            <w:tcBorders>
              <w:top w:val="single" w:sz="12" w:space="0" w:color="000000"/>
              <w:left w:val="single" w:sz="12" w:space="0" w:color="000000"/>
              <w:right w:val="single" w:sz="12" w:space="0" w:color="000000"/>
            </w:tcBorders>
          </w:tcPr>
          <w:p w:rsidR="00CB266F" w:rsidRPr="000F0043" w:rsidRDefault="00CB266F" w:rsidP="00D47517">
            <w:pPr>
              <w:snapToGrid w:val="0"/>
              <w:jc w:val="right"/>
              <w:rPr>
                <w:sz w:val="16"/>
                <w:szCs w:val="16"/>
              </w:rPr>
            </w:pPr>
          </w:p>
        </w:tc>
        <w:tc>
          <w:tcPr>
            <w:tcW w:w="818" w:type="pct"/>
            <w:tcBorders>
              <w:top w:val="single" w:sz="12" w:space="0" w:color="000000"/>
              <w:left w:val="single" w:sz="12" w:space="0" w:color="000000"/>
              <w:right w:val="single" w:sz="12" w:space="0" w:color="000000"/>
            </w:tcBorders>
          </w:tcPr>
          <w:p w:rsidR="00CB266F" w:rsidRPr="000F0043" w:rsidRDefault="00CB266F" w:rsidP="00D47517">
            <w:pPr>
              <w:snapToGrid w:val="0"/>
              <w:jc w:val="right"/>
              <w:rPr>
                <w:sz w:val="16"/>
                <w:szCs w:val="16"/>
              </w:rPr>
            </w:pPr>
          </w:p>
        </w:tc>
      </w:tr>
      <w:tr w:rsidR="00CB266F" w:rsidRPr="000F0043" w:rsidTr="002177CB">
        <w:tc>
          <w:tcPr>
            <w:tcW w:w="783" w:type="pct"/>
            <w:tcBorders>
              <w:left w:val="single" w:sz="12" w:space="0" w:color="000000"/>
              <w:right w:val="single" w:sz="12" w:space="0" w:color="000000"/>
            </w:tcBorders>
          </w:tcPr>
          <w:p w:rsidR="00CB266F" w:rsidRPr="000F0043" w:rsidRDefault="00CB266F" w:rsidP="00D47517">
            <w:pPr>
              <w:snapToGrid w:val="0"/>
              <w:jc w:val="center"/>
            </w:pPr>
            <w:r w:rsidRPr="000F0043">
              <w:t>Rok 2014</w:t>
            </w:r>
          </w:p>
        </w:tc>
        <w:tc>
          <w:tcPr>
            <w:tcW w:w="818" w:type="pct"/>
            <w:tcBorders>
              <w:left w:val="single" w:sz="12" w:space="0" w:color="000000"/>
              <w:right w:val="single" w:sz="12" w:space="0" w:color="000000"/>
            </w:tcBorders>
          </w:tcPr>
          <w:p w:rsidR="00CB266F" w:rsidRPr="000F0043" w:rsidRDefault="00CB266F" w:rsidP="00D47517">
            <w:pPr>
              <w:snapToGrid w:val="0"/>
              <w:jc w:val="right"/>
              <w:rPr>
                <w:sz w:val="22"/>
                <w:szCs w:val="22"/>
              </w:rPr>
            </w:pPr>
            <w:r w:rsidRPr="000F0043">
              <w:rPr>
                <w:sz w:val="22"/>
                <w:szCs w:val="22"/>
              </w:rPr>
              <w:t>2 863 231</w:t>
            </w:r>
          </w:p>
        </w:tc>
        <w:tc>
          <w:tcPr>
            <w:tcW w:w="903" w:type="pct"/>
            <w:tcBorders>
              <w:left w:val="single" w:sz="12" w:space="0" w:color="000000"/>
              <w:right w:val="single" w:sz="12" w:space="0" w:color="000000"/>
            </w:tcBorders>
          </w:tcPr>
          <w:p w:rsidR="00CB266F" w:rsidRPr="000F0043" w:rsidRDefault="00CB266F" w:rsidP="00D47517">
            <w:pPr>
              <w:snapToGrid w:val="0"/>
              <w:jc w:val="right"/>
              <w:rPr>
                <w:sz w:val="22"/>
                <w:szCs w:val="22"/>
              </w:rPr>
            </w:pPr>
            <w:r w:rsidRPr="000F0043">
              <w:rPr>
                <w:sz w:val="22"/>
                <w:szCs w:val="22"/>
              </w:rPr>
              <w:t>3 518 795</w:t>
            </w:r>
          </w:p>
        </w:tc>
        <w:tc>
          <w:tcPr>
            <w:tcW w:w="818" w:type="pct"/>
            <w:tcBorders>
              <w:left w:val="single" w:sz="12" w:space="0" w:color="000000"/>
              <w:right w:val="single" w:sz="12" w:space="0" w:color="000000"/>
            </w:tcBorders>
          </w:tcPr>
          <w:p w:rsidR="00CB266F" w:rsidRPr="000F0043" w:rsidRDefault="00CB266F" w:rsidP="00D47517">
            <w:pPr>
              <w:snapToGrid w:val="0"/>
              <w:jc w:val="right"/>
              <w:rPr>
                <w:sz w:val="22"/>
                <w:szCs w:val="22"/>
              </w:rPr>
            </w:pPr>
            <w:r w:rsidRPr="000F0043">
              <w:rPr>
                <w:sz w:val="22"/>
                <w:szCs w:val="22"/>
              </w:rPr>
              <w:t>2 439 655</w:t>
            </w:r>
          </w:p>
        </w:tc>
        <w:tc>
          <w:tcPr>
            <w:tcW w:w="860" w:type="pct"/>
            <w:tcBorders>
              <w:left w:val="single" w:sz="12" w:space="0" w:color="000000"/>
              <w:right w:val="single" w:sz="12" w:space="0" w:color="000000"/>
            </w:tcBorders>
          </w:tcPr>
          <w:p w:rsidR="00CB266F" w:rsidRPr="000F0043" w:rsidRDefault="00CB266F" w:rsidP="00D47517">
            <w:pPr>
              <w:snapToGrid w:val="0"/>
              <w:jc w:val="right"/>
              <w:rPr>
                <w:sz w:val="22"/>
                <w:szCs w:val="22"/>
              </w:rPr>
            </w:pPr>
            <w:r w:rsidRPr="000F0043">
              <w:rPr>
                <w:sz w:val="22"/>
                <w:szCs w:val="22"/>
              </w:rPr>
              <w:t>8 956 866</w:t>
            </w:r>
          </w:p>
        </w:tc>
        <w:tc>
          <w:tcPr>
            <w:tcW w:w="818" w:type="pct"/>
            <w:tcBorders>
              <w:left w:val="single" w:sz="12" w:space="0" w:color="000000"/>
              <w:right w:val="single" w:sz="12" w:space="0" w:color="000000"/>
            </w:tcBorders>
          </w:tcPr>
          <w:p w:rsidR="00CB266F" w:rsidRPr="000F0043" w:rsidRDefault="00CB266F" w:rsidP="00D47517">
            <w:pPr>
              <w:snapToGrid w:val="0"/>
              <w:jc w:val="right"/>
              <w:rPr>
                <w:sz w:val="22"/>
                <w:szCs w:val="22"/>
              </w:rPr>
            </w:pPr>
            <w:r w:rsidRPr="000F0043">
              <w:rPr>
                <w:sz w:val="22"/>
                <w:szCs w:val="22"/>
              </w:rPr>
              <w:t>17 778 547</w:t>
            </w:r>
          </w:p>
        </w:tc>
      </w:tr>
      <w:tr w:rsidR="00CB266F" w:rsidRPr="000F0043" w:rsidTr="002177CB">
        <w:trPr>
          <w:trHeight w:val="238"/>
        </w:trPr>
        <w:tc>
          <w:tcPr>
            <w:tcW w:w="783" w:type="pct"/>
            <w:tcBorders>
              <w:left w:val="single" w:sz="12" w:space="0" w:color="000000"/>
              <w:bottom w:val="single" w:sz="12" w:space="0" w:color="000000"/>
              <w:right w:val="single" w:sz="12" w:space="0" w:color="000000"/>
            </w:tcBorders>
          </w:tcPr>
          <w:p w:rsidR="00CB266F" w:rsidRPr="000F0043" w:rsidRDefault="00CB266F" w:rsidP="00D47517">
            <w:pPr>
              <w:snapToGrid w:val="0"/>
              <w:spacing w:before="80"/>
              <w:jc w:val="center"/>
            </w:pPr>
            <w:r w:rsidRPr="000F0043">
              <w:t>%</w:t>
            </w:r>
          </w:p>
        </w:tc>
        <w:tc>
          <w:tcPr>
            <w:tcW w:w="818" w:type="pct"/>
            <w:tcBorders>
              <w:left w:val="single" w:sz="12" w:space="0" w:color="000000"/>
              <w:bottom w:val="single" w:sz="12" w:space="0" w:color="000000"/>
              <w:right w:val="single" w:sz="12" w:space="0" w:color="000000"/>
            </w:tcBorders>
          </w:tcPr>
          <w:p w:rsidR="00CB266F" w:rsidRPr="000F0043" w:rsidRDefault="00CB266F" w:rsidP="00D47517">
            <w:pPr>
              <w:snapToGrid w:val="0"/>
              <w:spacing w:before="80"/>
              <w:jc w:val="right"/>
              <w:rPr>
                <w:sz w:val="22"/>
                <w:szCs w:val="22"/>
              </w:rPr>
            </w:pPr>
            <w:r w:rsidRPr="000F0043">
              <w:rPr>
                <w:sz w:val="22"/>
                <w:szCs w:val="22"/>
              </w:rPr>
              <w:t>14,30</w:t>
            </w:r>
          </w:p>
        </w:tc>
        <w:tc>
          <w:tcPr>
            <w:tcW w:w="903" w:type="pct"/>
            <w:tcBorders>
              <w:left w:val="single" w:sz="12" w:space="0" w:color="000000"/>
              <w:bottom w:val="single" w:sz="12" w:space="0" w:color="000000"/>
              <w:right w:val="single" w:sz="12" w:space="0" w:color="000000"/>
            </w:tcBorders>
          </w:tcPr>
          <w:p w:rsidR="00CB266F" w:rsidRPr="000F0043" w:rsidRDefault="00CB266F" w:rsidP="00D47517">
            <w:pPr>
              <w:snapToGrid w:val="0"/>
              <w:spacing w:before="80"/>
              <w:jc w:val="right"/>
              <w:rPr>
                <w:sz w:val="22"/>
                <w:szCs w:val="22"/>
              </w:rPr>
            </w:pPr>
            <w:r w:rsidRPr="000F0043">
              <w:rPr>
                <w:sz w:val="22"/>
                <w:szCs w:val="22"/>
              </w:rPr>
              <w:t>17,58</w:t>
            </w:r>
          </w:p>
        </w:tc>
        <w:tc>
          <w:tcPr>
            <w:tcW w:w="818" w:type="pct"/>
            <w:tcBorders>
              <w:left w:val="single" w:sz="12" w:space="0" w:color="000000"/>
              <w:bottom w:val="single" w:sz="12" w:space="0" w:color="000000"/>
              <w:right w:val="single" w:sz="12" w:space="0" w:color="000000"/>
            </w:tcBorders>
          </w:tcPr>
          <w:p w:rsidR="00CB266F" w:rsidRPr="000F0043" w:rsidRDefault="00CB266F" w:rsidP="00D47517">
            <w:pPr>
              <w:snapToGrid w:val="0"/>
              <w:spacing w:before="80"/>
              <w:jc w:val="right"/>
              <w:rPr>
                <w:sz w:val="22"/>
                <w:szCs w:val="22"/>
              </w:rPr>
            </w:pPr>
            <w:r w:rsidRPr="000F0043">
              <w:rPr>
                <w:sz w:val="22"/>
                <w:szCs w:val="22"/>
              </w:rPr>
              <w:t>12,19</w:t>
            </w:r>
          </w:p>
        </w:tc>
        <w:tc>
          <w:tcPr>
            <w:tcW w:w="860" w:type="pct"/>
            <w:tcBorders>
              <w:left w:val="single" w:sz="12" w:space="0" w:color="000000"/>
              <w:bottom w:val="single" w:sz="12" w:space="0" w:color="000000"/>
              <w:right w:val="single" w:sz="12" w:space="0" w:color="000000"/>
            </w:tcBorders>
          </w:tcPr>
          <w:p w:rsidR="00CB266F" w:rsidRPr="000F0043" w:rsidRDefault="00CB266F" w:rsidP="00D47517">
            <w:pPr>
              <w:snapToGrid w:val="0"/>
              <w:spacing w:before="80"/>
              <w:jc w:val="right"/>
              <w:rPr>
                <w:sz w:val="22"/>
                <w:szCs w:val="22"/>
              </w:rPr>
            </w:pPr>
            <w:r w:rsidRPr="000F0043">
              <w:rPr>
                <w:sz w:val="22"/>
                <w:szCs w:val="22"/>
              </w:rPr>
              <w:t>44,75</w:t>
            </w:r>
          </w:p>
        </w:tc>
        <w:tc>
          <w:tcPr>
            <w:tcW w:w="818" w:type="pct"/>
            <w:tcBorders>
              <w:left w:val="single" w:sz="12" w:space="0" w:color="000000"/>
              <w:bottom w:val="single" w:sz="12" w:space="0" w:color="000000"/>
              <w:right w:val="single" w:sz="12" w:space="0" w:color="000000"/>
            </w:tcBorders>
          </w:tcPr>
          <w:p w:rsidR="00CB266F" w:rsidRPr="000F0043" w:rsidRDefault="00CB266F" w:rsidP="00D47517">
            <w:pPr>
              <w:snapToGrid w:val="0"/>
              <w:spacing w:before="80"/>
              <w:jc w:val="right"/>
              <w:rPr>
                <w:sz w:val="22"/>
                <w:szCs w:val="22"/>
              </w:rPr>
            </w:pPr>
            <w:r w:rsidRPr="000F0043">
              <w:rPr>
                <w:sz w:val="22"/>
                <w:szCs w:val="22"/>
              </w:rPr>
              <w:t>88,82</w:t>
            </w:r>
          </w:p>
        </w:tc>
      </w:tr>
      <w:tr w:rsidR="00CB266F" w:rsidRPr="000F0043" w:rsidTr="002177CB">
        <w:tc>
          <w:tcPr>
            <w:tcW w:w="783" w:type="pct"/>
            <w:tcBorders>
              <w:top w:val="single" w:sz="12" w:space="0" w:color="000000"/>
              <w:left w:val="single" w:sz="12" w:space="0" w:color="000000"/>
              <w:right w:val="single" w:sz="12" w:space="0" w:color="000000"/>
            </w:tcBorders>
          </w:tcPr>
          <w:p w:rsidR="00CB266F" w:rsidRPr="000F0043" w:rsidRDefault="00CB266F" w:rsidP="00D47517">
            <w:pPr>
              <w:snapToGrid w:val="0"/>
              <w:jc w:val="center"/>
              <w:rPr>
                <w:sz w:val="10"/>
                <w:szCs w:val="10"/>
              </w:rPr>
            </w:pPr>
          </w:p>
        </w:tc>
        <w:tc>
          <w:tcPr>
            <w:tcW w:w="818" w:type="pct"/>
            <w:tcBorders>
              <w:top w:val="single" w:sz="12" w:space="0" w:color="000000"/>
              <w:left w:val="single" w:sz="12" w:space="0" w:color="000000"/>
              <w:right w:val="single" w:sz="12" w:space="0" w:color="000000"/>
            </w:tcBorders>
          </w:tcPr>
          <w:p w:rsidR="00CB266F" w:rsidRPr="000F0043" w:rsidRDefault="00CB266F" w:rsidP="00D47517">
            <w:pPr>
              <w:snapToGrid w:val="0"/>
              <w:jc w:val="right"/>
              <w:rPr>
                <w:sz w:val="10"/>
                <w:szCs w:val="10"/>
              </w:rPr>
            </w:pPr>
          </w:p>
        </w:tc>
        <w:tc>
          <w:tcPr>
            <w:tcW w:w="903" w:type="pct"/>
            <w:tcBorders>
              <w:top w:val="single" w:sz="12" w:space="0" w:color="000000"/>
              <w:left w:val="single" w:sz="12" w:space="0" w:color="000000"/>
              <w:right w:val="single" w:sz="12" w:space="0" w:color="000000"/>
            </w:tcBorders>
          </w:tcPr>
          <w:p w:rsidR="00CB266F" w:rsidRPr="000F0043" w:rsidRDefault="00CB266F" w:rsidP="00D47517">
            <w:pPr>
              <w:snapToGrid w:val="0"/>
              <w:jc w:val="right"/>
              <w:rPr>
                <w:sz w:val="10"/>
                <w:szCs w:val="10"/>
              </w:rPr>
            </w:pPr>
          </w:p>
        </w:tc>
        <w:tc>
          <w:tcPr>
            <w:tcW w:w="818" w:type="pct"/>
            <w:tcBorders>
              <w:top w:val="single" w:sz="12" w:space="0" w:color="000000"/>
              <w:left w:val="single" w:sz="12" w:space="0" w:color="000000"/>
              <w:right w:val="single" w:sz="12" w:space="0" w:color="000000"/>
            </w:tcBorders>
          </w:tcPr>
          <w:p w:rsidR="00CB266F" w:rsidRPr="000F0043" w:rsidRDefault="00CB266F" w:rsidP="00D47517">
            <w:pPr>
              <w:snapToGrid w:val="0"/>
              <w:jc w:val="right"/>
              <w:rPr>
                <w:sz w:val="10"/>
                <w:szCs w:val="10"/>
              </w:rPr>
            </w:pPr>
          </w:p>
        </w:tc>
        <w:tc>
          <w:tcPr>
            <w:tcW w:w="860" w:type="pct"/>
            <w:tcBorders>
              <w:top w:val="single" w:sz="12" w:space="0" w:color="000000"/>
              <w:left w:val="single" w:sz="12" w:space="0" w:color="000000"/>
              <w:right w:val="single" w:sz="12" w:space="0" w:color="000000"/>
            </w:tcBorders>
          </w:tcPr>
          <w:p w:rsidR="00CB266F" w:rsidRPr="000F0043" w:rsidRDefault="00CB266F" w:rsidP="00D47517">
            <w:pPr>
              <w:snapToGrid w:val="0"/>
              <w:jc w:val="right"/>
              <w:rPr>
                <w:sz w:val="10"/>
                <w:szCs w:val="10"/>
              </w:rPr>
            </w:pPr>
          </w:p>
        </w:tc>
        <w:tc>
          <w:tcPr>
            <w:tcW w:w="818" w:type="pct"/>
            <w:tcBorders>
              <w:top w:val="single" w:sz="12" w:space="0" w:color="000000"/>
              <w:left w:val="single" w:sz="12" w:space="0" w:color="000000"/>
              <w:right w:val="single" w:sz="12" w:space="0" w:color="000000"/>
            </w:tcBorders>
          </w:tcPr>
          <w:p w:rsidR="00CB266F" w:rsidRPr="000F0043" w:rsidRDefault="00CB266F" w:rsidP="00D47517">
            <w:pPr>
              <w:snapToGrid w:val="0"/>
              <w:jc w:val="right"/>
              <w:rPr>
                <w:sz w:val="10"/>
                <w:szCs w:val="10"/>
              </w:rPr>
            </w:pPr>
          </w:p>
        </w:tc>
      </w:tr>
      <w:tr w:rsidR="00CB266F" w:rsidRPr="000F0043" w:rsidTr="002177CB">
        <w:tc>
          <w:tcPr>
            <w:tcW w:w="783" w:type="pct"/>
            <w:tcBorders>
              <w:left w:val="single" w:sz="12" w:space="0" w:color="000000"/>
              <w:right w:val="single" w:sz="12" w:space="0" w:color="000000"/>
            </w:tcBorders>
          </w:tcPr>
          <w:p w:rsidR="00CB266F" w:rsidRPr="000F0043" w:rsidRDefault="00CB266F" w:rsidP="00D47517">
            <w:pPr>
              <w:snapToGrid w:val="0"/>
              <w:jc w:val="center"/>
            </w:pPr>
            <w:r w:rsidRPr="000F0043">
              <w:t>Rok 2015</w:t>
            </w:r>
          </w:p>
        </w:tc>
        <w:tc>
          <w:tcPr>
            <w:tcW w:w="818" w:type="pct"/>
            <w:tcBorders>
              <w:left w:val="single" w:sz="12" w:space="0" w:color="000000"/>
              <w:right w:val="single" w:sz="12" w:space="0" w:color="000000"/>
            </w:tcBorders>
          </w:tcPr>
          <w:p w:rsidR="00CB266F" w:rsidRPr="000F0043" w:rsidRDefault="00CB266F" w:rsidP="00D47517">
            <w:pPr>
              <w:snapToGrid w:val="0"/>
              <w:jc w:val="right"/>
              <w:rPr>
                <w:sz w:val="22"/>
                <w:szCs w:val="22"/>
              </w:rPr>
            </w:pPr>
            <w:r w:rsidRPr="000F0043">
              <w:rPr>
                <w:sz w:val="22"/>
                <w:szCs w:val="22"/>
              </w:rPr>
              <w:t>2 283 420</w:t>
            </w:r>
          </w:p>
        </w:tc>
        <w:tc>
          <w:tcPr>
            <w:tcW w:w="903" w:type="pct"/>
            <w:tcBorders>
              <w:left w:val="single" w:sz="12" w:space="0" w:color="000000"/>
              <w:right w:val="single" w:sz="12" w:space="0" w:color="000000"/>
            </w:tcBorders>
          </w:tcPr>
          <w:p w:rsidR="00CB266F" w:rsidRPr="000F0043" w:rsidRDefault="00CB266F" w:rsidP="00D47517">
            <w:pPr>
              <w:snapToGrid w:val="0"/>
              <w:jc w:val="right"/>
              <w:rPr>
                <w:sz w:val="22"/>
                <w:szCs w:val="22"/>
              </w:rPr>
            </w:pPr>
            <w:r w:rsidRPr="000F0043">
              <w:rPr>
                <w:sz w:val="22"/>
                <w:szCs w:val="22"/>
              </w:rPr>
              <w:t>9 694 379</w:t>
            </w:r>
          </w:p>
        </w:tc>
        <w:tc>
          <w:tcPr>
            <w:tcW w:w="818" w:type="pct"/>
            <w:tcBorders>
              <w:left w:val="single" w:sz="12" w:space="0" w:color="000000"/>
              <w:right w:val="single" w:sz="12" w:space="0" w:color="000000"/>
            </w:tcBorders>
          </w:tcPr>
          <w:p w:rsidR="00CB266F" w:rsidRPr="000F0043" w:rsidRDefault="00CB266F" w:rsidP="00D47517">
            <w:pPr>
              <w:snapToGrid w:val="0"/>
              <w:jc w:val="right"/>
              <w:rPr>
                <w:sz w:val="22"/>
                <w:szCs w:val="22"/>
              </w:rPr>
            </w:pPr>
            <w:r w:rsidRPr="000F0043">
              <w:rPr>
                <w:sz w:val="22"/>
                <w:szCs w:val="22"/>
              </w:rPr>
              <w:t>3 838 890</w:t>
            </w:r>
          </w:p>
        </w:tc>
        <w:tc>
          <w:tcPr>
            <w:tcW w:w="860" w:type="pct"/>
            <w:tcBorders>
              <w:left w:val="single" w:sz="12" w:space="0" w:color="000000"/>
              <w:right w:val="single" w:sz="12" w:space="0" w:color="000000"/>
            </w:tcBorders>
          </w:tcPr>
          <w:p w:rsidR="00CB266F" w:rsidRPr="000F0043" w:rsidRDefault="00CB266F" w:rsidP="00D47517">
            <w:pPr>
              <w:snapToGrid w:val="0"/>
              <w:jc w:val="right"/>
              <w:rPr>
                <w:sz w:val="22"/>
                <w:szCs w:val="22"/>
              </w:rPr>
            </w:pPr>
            <w:r w:rsidRPr="000F0043">
              <w:rPr>
                <w:sz w:val="22"/>
                <w:szCs w:val="22"/>
              </w:rPr>
              <w:t>29 881 913</w:t>
            </w:r>
          </w:p>
        </w:tc>
        <w:tc>
          <w:tcPr>
            <w:tcW w:w="818" w:type="pct"/>
            <w:tcBorders>
              <w:left w:val="single" w:sz="12" w:space="0" w:color="000000"/>
              <w:right w:val="single" w:sz="12" w:space="0" w:color="000000"/>
            </w:tcBorders>
          </w:tcPr>
          <w:p w:rsidR="00CB266F" w:rsidRPr="000F0043" w:rsidRDefault="00CB266F" w:rsidP="00D47517">
            <w:pPr>
              <w:snapToGrid w:val="0"/>
              <w:jc w:val="right"/>
              <w:rPr>
                <w:sz w:val="22"/>
                <w:szCs w:val="22"/>
              </w:rPr>
            </w:pPr>
            <w:r w:rsidRPr="000F0043">
              <w:rPr>
                <w:sz w:val="22"/>
                <w:szCs w:val="22"/>
              </w:rPr>
              <w:t>45 698 602</w:t>
            </w:r>
          </w:p>
        </w:tc>
      </w:tr>
      <w:tr w:rsidR="00CB266F" w:rsidRPr="000F0043" w:rsidTr="002177CB">
        <w:tc>
          <w:tcPr>
            <w:tcW w:w="783" w:type="pct"/>
            <w:tcBorders>
              <w:left w:val="single" w:sz="12" w:space="0" w:color="000000"/>
              <w:bottom w:val="single" w:sz="12" w:space="0" w:color="000000"/>
              <w:right w:val="single" w:sz="12" w:space="0" w:color="000000"/>
            </w:tcBorders>
          </w:tcPr>
          <w:p w:rsidR="00CB266F" w:rsidRPr="000F0043" w:rsidRDefault="00CB266F" w:rsidP="00D47517">
            <w:pPr>
              <w:snapToGrid w:val="0"/>
              <w:spacing w:before="80"/>
              <w:jc w:val="center"/>
            </w:pPr>
            <w:r w:rsidRPr="000F0043">
              <w:t>%</w:t>
            </w:r>
          </w:p>
        </w:tc>
        <w:tc>
          <w:tcPr>
            <w:tcW w:w="818" w:type="pct"/>
            <w:tcBorders>
              <w:left w:val="single" w:sz="12" w:space="0" w:color="000000"/>
              <w:bottom w:val="single" w:sz="12" w:space="0" w:color="000000"/>
              <w:right w:val="single" w:sz="12" w:space="0" w:color="000000"/>
            </w:tcBorders>
          </w:tcPr>
          <w:p w:rsidR="00CB266F" w:rsidRPr="000F0043" w:rsidRDefault="00CB266F" w:rsidP="00D47517">
            <w:pPr>
              <w:snapToGrid w:val="0"/>
              <w:spacing w:before="80"/>
              <w:jc w:val="right"/>
              <w:rPr>
                <w:sz w:val="22"/>
                <w:szCs w:val="22"/>
              </w:rPr>
            </w:pPr>
            <w:r w:rsidRPr="000F0043">
              <w:rPr>
                <w:sz w:val="22"/>
                <w:szCs w:val="22"/>
              </w:rPr>
              <w:t>9,34</w:t>
            </w:r>
          </w:p>
        </w:tc>
        <w:tc>
          <w:tcPr>
            <w:tcW w:w="903" w:type="pct"/>
            <w:tcBorders>
              <w:left w:val="single" w:sz="12" w:space="0" w:color="000000"/>
              <w:bottom w:val="single" w:sz="12" w:space="0" w:color="000000"/>
              <w:right w:val="single" w:sz="12" w:space="0" w:color="000000"/>
            </w:tcBorders>
          </w:tcPr>
          <w:p w:rsidR="00CB266F" w:rsidRPr="000F0043" w:rsidRDefault="008C14BB" w:rsidP="00D47517">
            <w:pPr>
              <w:snapToGrid w:val="0"/>
              <w:spacing w:before="80"/>
              <w:jc w:val="right"/>
              <w:rPr>
                <w:sz w:val="22"/>
                <w:szCs w:val="22"/>
              </w:rPr>
            </w:pPr>
            <w:r>
              <w:rPr>
                <w:sz w:val="22"/>
                <w:szCs w:val="22"/>
              </w:rPr>
              <w:t>3</w:t>
            </w:r>
            <w:r w:rsidR="00CB266F" w:rsidRPr="000F0043">
              <w:rPr>
                <w:sz w:val="22"/>
                <w:szCs w:val="22"/>
              </w:rPr>
              <w:t>9,62</w:t>
            </w:r>
          </w:p>
        </w:tc>
        <w:tc>
          <w:tcPr>
            <w:tcW w:w="818" w:type="pct"/>
            <w:tcBorders>
              <w:left w:val="single" w:sz="12" w:space="0" w:color="000000"/>
              <w:bottom w:val="single" w:sz="12" w:space="0" w:color="000000"/>
              <w:right w:val="single" w:sz="12" w:space="0" w:color="000000"/>
            </w:tcBorders>
          </w:tcPr>
          <w:p w:rsidR="00CB266F" w:rsidRPr="000F0043" w:rsidRDefault="00CB266F" w:rsidP="00D47517">
            <w:pPr>
              <w:snapToGrid w:val="0"/>
              <w:spacing w:before="80"/>
              <w:jc w:val="right"/>
              <w:rPr>
                <w:sz w:val="22"/>
                <w:szCs w:val="22"/>
              </w:rPr>
            </w:pPr>
            <w:r w:rsidRPr="000F0043">
              <w:rPr>
                <w:sz w:val="22"/>
                <w:szCs w:val="22"/>
              </w:rPr>
              <w:t>15,69</w:t>
            </w:r>
          </w:p>
        </w:tc>
        <w:tc>
          <w:tcPr>
            <w:tcW w:w="860" w:type="pct"/>
            <w:tcBorders>
              <w:left w:val="single" w:sz="12" w:space="0" w:color="000000"/>
              <w:bottom w:val="single" w:sz="12" w:space="0" w:color="000000"/>
              <w:right w:val="single" w:sz="12" w:space="0" w:color="000000"/>
            </w:tcBorders>
          </w:tcPr>
          <w:p w:rsidR="00CB266F" w:rsidRPr="000F0043" w:rsidRDefault="00CB266F" w:rsidP="00D47517">
            <w:pPr>
              <w:snapToGrid w:val="0"/>
              <w:spacing w:before="80"/>
              <w:jc w:val="right"/>
              <w:rPr>
                <w:sz w:val="22"/>
                <w:szCs w:val="22"/>
              </w:rPr>
            </w:pPr>
            <w:r w:rsidRPr="000F0043">
              <w:rPr>
                <w:sz w:val="22"/>
                <w:szCs w:val="22"/>
              </w:rPr>
              <w:t>122,13</w:t>
            </w:r>
          </w:p>
        </w:tc>
        <w:tc>
          <w:tcPr>
            <w:tcW w:w="818" w:type="pct"/>
            <w:tcBorders>
              <w:left w:val="single" w:sz="12" w:space="0" w:color="000000"/>
              <w:bottom w:val="single" w:sz="12" w:space="0" w:color="000000"/>
              <w:right w:val="single" w:sz="12" w:space="0" w:color="000000"/>
            </w:tcBorders>
          </w:tcPr>
          <w:p w:rsidR="00CB266F" w:rsidRPr="000F0043" w:rsidRDefault="00CB266F" w:rsidP="00D47517">
            <w:pPr>
              <w:snapToGrid w:val="0"/>
              <w:spacing w:before="80"/>
              <w:jc w:val="right"/>
              <w:rPr>
                <w:sz w:val="22"/>
                <w:szCs w:val="22"/>
              </w:rPr>
            </w:pPr>
            <w:r w:rsidRPr="000F0043">
              <w:rPr>
                <w:sz w:val="22"/>
                <w:szCs w:val="22"/>
              </w:rPr>
              <w:t>186,78</w:t>
            </w:r>
          </w:p>
        </w:tc>
      </w:tr>
      <w:tr w:rsidR="00CB266F" w:rsidRPr="000F0043" w:rsidTr="002177CB">
        <w:tc>
          <w:tcPr>
            <w:tcW w:w="783" w:type="pct"/>
            <w:tcBorders>
              <w:top w:val="single" w:sz="12" w:space="0" w:color="000000"/>
              <w:left w:val="single" w:sz="12" w:space="0" w:color="000000"/>
              <w:right w:val="single" w:sz="12" w:space="0" w:color="000000"/>
            </w:tcBorders>
          </w:tcPr>
          <w:p w:rsidR="00CB266F" w:rsidRPr="000F0043" w:rsidRDefault="00CB266F" w:rsidP="00D47517">
            <w:pPr>
              <w:snapToGrid w:val="0"/>
              <w:jc w:val="center"/>
              <w:rPr>
                <w:sz w:val="10"/>
                <w:szCs w:val="10"/>
              </w:rPr>
            </w:pPr>
          </w:p>
        </w:tc>
        <w:tc>
          <w:tcPr>
            <w:tcW w:w="818" w:type="pct"/>
            <w:tcBorders>
              <w:top w:val="single" w:sz="12" w:space="0" w:color="000000"/>
              <w:left w:val="single" w:sz="12" w:space="0" w:color="000000"/>
              <w:right w:val="single" w:sz="12" w:space="0" w:color="000000"/>
            </w:tcBorders>
          </w:tcPr>
          <w:p w:rsidR="00CB266F" w:rsidRPr="000F0043" w:rsidRDefault="00CB266F" w:rsidP="00D47517">
            <w:pPr>
              <w:snapToGrid w:val="0"/>
              <w:jc w:val="right"/>
              <w:rPr>
                <w:sz w:val="10"/>
                <w:szCs w:val="10"/>
              </w:rPr>
            </w:pPr>
          </w:p>
        </w:tc>
        <w:tc>
          <w:tcPr>
            <w:tcW w:w="903" w:type="pct"/>
            <w:tcBorders>
              <w:top w:val="single" w:sz="12" w:space="0" w:color="000000"/>
              <w:left w:val="single" w:sz="12" w:space="0" w:color="000000"/>
              <w:right w:val="single" w:sz="12" w:space="0" w:color="000000"/>
            </w:tcBorders>
          </w:tcPr>
          <w:p w:rsidR="00CB266F" w:rsidRPr="000F0043" w:rsidRDefault="00CB266F" w:rsidP="00D47517">
            <w:pPr>
              <w:snapToGrid w:val="0"/>
              <w:jc w:val="right"/>
              <w:rPr>
                <w:sz w:val="10"/>
                <w:szCs w:val="10"/>
              </w:rPr>
            </w:pPr>
          </w:p>
        </w:tc>
        <w:tc>
          <w:tcPr>
            <w:tcW w:w="818" w:type="pct"/>
            <w:tcBorders>
              <w:top w:val="single" w:sz="12" w:space="0" w:color="000000"/>
              <w:left w:val="single" w:sz="12" w:space="0" w:color="000000"/>
              <w:right w:val="single" w:sz="12" w:space="0" w:color="000000"/>
            </w:tcBorders>
          </w:tcPr>
          <w:p w:rsidR="00CB266F" w:rsidRPr="000F0043" w:rsidRDefault="00CB266F" w:rsidP="00D47517">
            <w:pPr>
              <w:snapToGrid w:val="0"/>
              <w:jc w:val="right"/>
              <w:rPr>
                <w:sz w:val="10"/>
                <w:szCs w:val="10"/>
              </w:rPr>
            </w:pPr>
          </w:p>
        </w:tc>
        <w:tc>
          <w:tcPr>
            <w:tcW w:w="860" w:type="pct"/>
            <w:tcBorders>
              <w:top w:val="single" w:sz="12" w:space="0" w:color="000000"/>
              <w:left w:val="single" w:sz="12" w:space="0" w:color="000000"/>
              <w:right w:val="single" w:sz="12" w:space="0" w:color="000000"/>
            </w:tcBorders>
          </w:tcPr>
          <w:p w:rsidR="00CB266F" w:rsidRPr="000F0043" w:rsidRDefault="00CB266F" w:rsidP="00D47517">
            <w:pPr>
              <w:snapToGrid w:val="0"/>
              <w:jc w:val="right"/>
              <w:rPr>
                <w:sz w:val="10"/>
                <w:szCs w:val="10"/>
              </w:rPr>
            </w:pPr>
          </w:p>
        </w:tc>
        <w:tc>
          <w:tcPr>
            <w:tcW w:w="818" w:type="pct"/>
            <w:tcBorders>
              <w:top w:val="single" w:sz="12" w:space="0" w:color="000000"/>
              <w:left w:val="single" w:sz="12" w:space="0" w:color="000000"/>
              <w:right w:val="single" w:sz="12" w:space="0" w:color="000000"/>
            </w:tcBorders>
          </w:tcPr>
          <w:p w:rsidR="00CB266F" w:rsidRPr="000F0043" w:rsidRDefault="00CB266F" w:rsidP="00D47517">
            <w:pPr>
              <w:snapToGrid w:val="0"/>
              <w:jc w:val="right"/>
              <w:rPr>
                <w:sz w:val="10"/>
                <w:szCs w:val="10"/>
              </w:rPr>
            </w:pPr>
          </w:p>
        </w:tc>
      </w:tr>
      <w:tr w:rsidR="00CB266F" w:rsidRPr="000F0043" w:rsidTr="002177CB">
        <w:trPr>
          <w:trHeight w:val="255"/>
        </w:trPr>
        <w:tc>
          <w:tcPr>
            <w:tcW w:w="783" w:type="pct"/>
            <w:tcBorders>
              <w:left w:val="single" w:sz="12" w:space="0" w:color="000000"/>
              <w:right w:val="single" w:sz="12" w:space="0" w:color="000000"/>
            </w:tcBorders>
          </w:tcPr>
          <w:p w:rsidR="00CB266F" w:rsidRPr="000F0043" w:rsidRDefault="00CB266F" w:rsidP="00D47517">
            <w:pPr>
              <w:snapToGrid w:val="0"/>
              <w:jc w:val="center"/>
            </w:pPr>
            <w:r w:rsidRPr="000F0043">
              <w:t>Rok 2016</w:t>
            </w:r>
          </w:p>
        </w:tc>
        <w:tc>
          <w:tcPr>
            <w:tcW w:w="818" w:type="pct"/>
            <w:tcBorders>
              <w:left w:val="single" w:sz="12" w:space="0" w:color="000000"/>
              <w:right w:val="single" w:sz="12" w:space="0" w:color="000000"/>
            </w:tcBorders>
          </w:tcPr>
          <w:p w:rsidR="00CB266F" w:rsidRPr="000F0043" w:rsidRDefault="00CB266F" w:rsidP="00D47517">
            <w:pPr>
              <w:snapToGrid w:val="0"/>
              <w:jc w:val="right"/>
              <w:rPr>
                <w:sz w:val="22"/>
                <w:szCs w:val="22"/>
              </w:rPr>
            </w:pPr>
            <w:r w:rsidRPr="000F0043">
              <w:rPr>
                <w:sz w:val="22"/>
                <w:szCs w:val="22"/>
              </w:rPr>
              <w:t>2 375 623</w:t>
            </w:r>
          </w:p>
        </w:tc>
        <w:tc>
          <w:tcPr>
            <w:tcW w:w="903" w:type="pct"/>
            <w:tcBorders>
              <w:left w:val="single" w:sz="12" w:space="0" w:color="000000"/>
              <w:right w:val="single" w:sz="12" w:space="0" w:color="000000"/>
            </w:tcBorders>
          </w:tcPr>
          <w:p w:rsidR="00CB266F" w:rsidRPr="000F0043" w:rsidRDefault="00CB266F" w:rsidP="00D47517">
            <w:pPr>
              <w:snapToGrid w:val="0"/>
              <w:jc w:val="right"/>
              <w:rPr>
                <w:sz w:val="22"/>
                <w:szCs w:val="22"/>
              </w:rPr>
            </w:pPr>
            <w:r w:rsidRPr="000F0043">
              <w:rPr>
                <w:sz w:val="22"/>
                <w:szCs w:val="22"/>
              </w:rPr>
              <w:t>7 194 214</w:t>
            </w:r>
          </w:p>
        </w:tc>
        <w:tc>
          <w:tcPr>
            <w:tcW w:w="818" w:type="pct"/>
            <w:tcBorders>
              <w:left w:val="single" w:sz="12" w:space="0" w:color="000000"/>
              <w:right w:val="single" w:sz="12" w:space="0" w:color="000000"/>
            </w:tcBorders>
          </w:tcPr>
          <w:p w:rsidR="00CB266F" w:rsidRPr="000F0043" w:rsidRDefault="00CB266F" w:rsidP="00D47517">
            <w:pPr>
              <w:snapToGrid w:val="0"/>
              <w:jc w:val="right"/>
              <w:rPr>
                <w:sz w:val="22"/>
                <w:szCs w:val="22"/>
              </w:rPr>
            </w:pPr>
            <w:r w:rsidRPr="000F0043">
              <w:rPr>
                <w:sz w:val="22"/>
                <w:szCs w:val="22"/>
              </w:rPr>
              <w:t>6 635 773</w:t>
            </w:r>
          </w:p>
        </w:tc>
        <w:tc>
          <w:tcPr>
            <w:tcW w:w="860" w:type="pct"/>
            <w:tcBorders>
              <w:left w:val="single" w:sz="12" w:space="0" w:color="000000"/>
              <w:right w:val="single" w:sz="12" w:space="0" w:color="000000"/>
            </w:tcBorders>
          </w:tcPr>
          <w:p w:rsidR="00CB266F" w:rsidRPr="000F0043" w:rsidRDefault="00CB266F" w:rsidP="00D47517">
            <w:pPr>
              <w:snapToGrid w:val="0"/>
              <w:jc w:val="right"/>
              <w:rPr>
                <w:sz w:val="22"/>
                <w:szCs w:val="22"/>
              </w:rPr>
            </w:pPr>
            <w:r w:rsidRPr="000F0043">
              <w:rPr>
                <w:sz w:val="22"/>
                <w:szCs w:val="22"/>
              </w:rPr>
              <w:t>17 569 682</w:t>
            </w:r>
          </w:p>
        </w:tc>
        <w:tc>
          <w:tcPr>
            <w:tcW w:w="818" w:type="pct"/>
            <w:tcBorders>
              <w:left w:val="single" w:sz="12" w:space="0" w:color="000000"/>
              <w:right w:val="single" w:sz="12" w:space="0" w:color="000000"/>
            </w:tcBorders>
          </w:tcPr>
          <w:p w:rsidR="00CB266F" w:rsidRPr="000F0043" w:rsidRDefault="00CB266F" w:rsidP="00D47517">
            <w:pPr>
              <w:snapToGrid w:val="0"/>
              <w:jc w:val="right"/>
              <w:rPr>
                <w:sz w:val="22"/>
                <w:szCs w:val="22"/>
              </w:rPr>
            </w:pPr>
            <w:r w:rsidRPr="000F0043">
              <w:rPr>
                <w:sz w:val="22"/>
                <w:szCs w:val="22"/>
              </w:rPr>
              <w:t>33  775 292</w:t>
            </w:r>
          </w:p>
        </w:tc>
      </w:tr>
      <w:tr w:rsidR="00CB266F" w:rsidRPr="000F0043" w:rsidTr="002177CB">
        <w:tc>
          <w:tcPr>
            <w:tcW w:w="783" w:type="pct"/>
            <w:tcBorders>
              <w:left w:val="single" w:sz="12" w:space="0" w:color="000000"/>
              <w:bottom w:val="single" w:sz="12" w:space="0" w:color="000000"/>
              <w:right w:val="single" w:sz="12" w:space="0" w:color="000000"/>
            </w:tcBorders>
          </w:tcPr>
          <w:p w:rsidR="00CB266F" w:rsidRPr="000F0043" w:rsidRDefault="00CB266F" w:rsidP="00D47517">
            <w:pPr>
              <w:snapToGrid w:val="0"/>
              <w:spacing w:before="80"/>
              <w:jc w:val="center"/>
            </w:pPr>
            <w:r w:rsidRPr="000F0043">
              <w:t>%</w:t>
            </w:r>
          </w:p>
        </w:tc>
        <w:tc>
          <w:tcPr>
            <w:tcW w:w="818" w:type="pct"/>
            <w:tcBorders>
              <w:left w:val="single" w:sz="12" w:space="0" w:color="000000"/>
              <w:bottom w:val="single" w:sz="12" w:space="0" w:color="000000"/>
              <w:right w:val="single" w:sz="12" w:space="0" w:color="000000"/>
            </w:tcBorders>
          </w:tcPr>
          <w:p w:rsidR="00CB266F" w:rsidRPr="000F0043" w:rsidRDefault="00CB266F" w:rsidP="00D47517">
            <w:pPr>
              <w:snapToGrid w:val="0"/>
              <w:spacing w:before="80"/>
              <w:jc w:val="right"/>
              <w:rPr>
                <w:sz w:val="22"/>
                <w:szCs w:val="22"/>
              </w:rPr>
            </w:pPr>
            <w:r w:rsidRPr="000F0043">
              <w:rPr>
                <w:sz w:val="22"/>
                <w:szCs w:val="22"/>
              </w:rPr>
              <w:t>8,29</w:t>
            </w:r>
          </w:p>
        </w:tc>
        <w:tc>
          <w:tcPr>
            <w:tcW w:w="903" w:type="pct"/>
            <w:tcBorders>
              <w:left w:val="single" w:sz="12" w:space="0" w:color="000000"/>
              <w:bottom w:val="single" w:sz="12" w:space="0" w:color="000000"/>
              <w:right w:val="single" w:sz="12" w:space="0" w:color="000000"/>
            </w:tcBorders>
          </w:tcPr>
          <w:p w:rsidR="00CB266F" w:rsidRPr="000F0043" w:rsidRDefault="00CB266F" w:rsidP="00D47517">
            <w:pPr>
              <w:snapToGrid w:val="0"/>
              <w:spacing w:before="80"/>
              <w:jc w:val="right"/>
              <w:rPr>
                <w:sz w:val="22"/>
                <w:szCs w:val="22"/>
              </w:rPr>
            </w:pPr>
            <w:r w:rsidRPr="000F0043">
              <w:rPr>
                <w:sz w:val="22"/>
                <w:szCs w:val="22"/>
              </w:rPr>
              <w:t>25,11</w:t>
            </w:r>
          </w:p>
        </w:tc>
        <w:tc>
          <w:tcPr>
            <w:tcW w:w="818" w:type="pct"/>
            <w:tcBorders>
              <w:left w:val="single" w:sz="12" w:space="0" w:color="000000"/>
              <w:bottom w:val="single" w:sz="12" w:space="0" w:color="000000"/>
              <w:right w:val="single" w:sz="12" w:space="0" w:color="000000"/>
            </w:tcBorders>
          </w:tcPr>
          <w:p w:rsidR="00CB266F" w:rsidRPr="000F0043" w:rsidRDefault="00CB266F" w:rsidP="00D47517">
            <w:pPr>
              <w:snapToGrid w:val="0"/>
              <w:spacing w:before="80"/>
              <w:jc w:val="right"/>
              <w:rPr>
                <w:sz w:val="22"/>
                <w:szCs w:val="22"/>
              </w:rPr>
            </w:pPr>
            <w:r w:rsidRPr="000F0043">
              <w:rPr>
                <w:sz w:val="22"/>
                <w:szCs w:val="22"/>
              </w:rPr>
              <w:t>23,16</w:t>
            </w:r>
          </w:p>
        </w:tc>
        <w:tc>
          <w:tcPr>
            <w:tcW w:w="860" w:type="pct"/>
            <w:tcBorders>
              <w:left w:val="single" w:sz="12" w:space="0" w:color="000000"/>
              <w:bottom w:val="single" w:sz="12" w:space="0" w:color="000000"/>
              <w:right w:val="single" w:sz="12" w:space="0" w:color="000000"/>
            </w:tcBorders>
          </w:tcPr>
          <w:p w:rsidR="00CB266F" w:rsidRPr="000F0043" w:rsidRDefault="00CB266F" w:rsidP="00D47517">
            <w:pPr>
              <w:snapToGrid w:val="0"/>
              <w:spacing w:before="80"/>
              <w:jc w:val="right"/>
              <w:rPr>
                <w:sz w:val="22"/>
                <w:szCs w:val="22"/>
              </w:rPr>
            </w:pPr>
            <w:r w:rsidRPr="000F0043">
              <w:rPr>
                <w:sz w:val="22"/>
                <w:szCs w:val="22"/>
              </w:rPr>
              <w:t>61,32</w:t>
            </w:r>
          </w:p>
        </w:tc>
        <w:tc>
          <w:tcPr>
            <w:tcW w:w="818" w:type="pct"/>
            <w:tcBorders>
              <w:left w:val="single" w:sz="12" w:space="0" w:color="000000"/>
              <w:bottom w:val="single" w:sz="12" w:space="0" w:color="000000"/>
              <w:right w:val="single" w:sz="12" w:space="0" w:color="000000"/>
            </w:tcBorders>
          </w:tcPr>
          <w:p w:rsidR="00CB266F" w:rsidRPr="000F0043" w:rsidRDefault="00CB266F" w:rsidP="00D47517">
            <w:pPr>
              <w:snapToGrid w:val="0"/>
              <w:spacing w:before="80"/>
              <w:jc w:val="right"/>
              <w:rPr>
                <w:sz w:val="22"/>
                <w:szCs w:val="22"/>
              </w:rPr>
            </w:pPr>
            <w:r w:rsidRPr="000F0043">
              <w:rPr>
                <w:sz w:val="22"/>
                <w:szCs w:val="22"/>
              </w:rPr>
              <w:t>117,88</w:t>
            </w:r>
          </w:p>
        </w:tc>
      </w:tr>
      <w:tr w:rsidR="00CB266F" w:rsidRPr="000F0043" w:rsidTr="002177CB">
        <w:tc>
          <w:tcPr>
            <w:tcW w:w="783" w:type="pct"/>
            <w:tcBorders>
              <w:top w:val="single" w:sz="12" w:space="0" w:color="000000"/>
              <w:left w:val="single" w:sz="12" w:space="0" w:color="000000"/>
              <w:right w:val="single" w:sz="12" w:space="0" w:color="000000"/>
            </w:tcBorders>
          </w:tcPr>
          <w:p w:rsidR="00CB266F" w:rsidRPr="000F0043" w:rsidRDefault="00CB266F" w:rsidP="00D47517">
            <w:pPr>
              <w:snapToGrid w:val="0"/>
              <w:jc w:val="center"/>
              <w:rPr>
                <w:sz w:val="10"/>
                <w:szCs w:val="10"/>
              </w:rPr>
            </w:pPr>
          </w:p>
        </w:tc>
        <w:tc>
          <w:tcPr>
            <w:tcW w:w="818" w:type="pct"/>
            <w:tcBorders>
              <w:top w:val="single" w:sz="12" w:space="0" w:color="000000"/>
              <w:left w:val="single" w:sz="12" w:space="0" w:color="000000"/>
              <w:right w:val="single" w:sz="12" w:space="0" w:color="000000"/>
            </w:tcBorders>
          </w:tcPr>
          <w:p w:rsidR="00CB266F" w:rsidRPr="000F0043" w:rsidRDefault="00CB266F" w:rsidP="00D47517">
            <w:pPr>
              <w:snapToGrid w:val="0"/>
              <w:jc w:val="right"/>
              <w:rPr>
                <w:sz w:val="10"/>
                <w:szCs w:val="10"/>
              </w:rPr>
            </w:pPr>
          </w:p>
        </w:tc>
        <w:tc>
          <w:tcPr>
            <w:tcW w:w="903" w:type="pct"/>
            <w:tcBorders>
              <w:top w:val="single" w:sz="12" w:space="0" w:color="000000"/>
              <w:left w:val="single" w:sz="12" w:space="0" w:color="000000"/>
              <w:right w:val="single" w:sz="12" w:space="0" w:color="000000"/>
            </w:tcBorders>
          </w:tcPr>
          <w:p w:rsidR="00CB266F" w:rsidRPr="000F0043" w:rsidRDefault="00CB266F" w:rsidP="00D47517">
            <w:pPr>
              <w:snapToGrid w:val="0"/>
              <w:jc w:val="right"/>
              <w:rPr>
                <w:sz w:val="10"/>
                <w:szCs w:val="10"/>
              </w:rPr>
            </w:pPr>
          </w:p>
        </w:tc>
        <w:tc>
          <w:tcPr>
            <w:tcW w:w="818" w:type="pct"/>
            <w:tcBorders>
              <w:top w:val="single" w:sz="12" w:space="0" w:color="000000"/>
              <w:left w:val="single" w:sz="12" w:space="0" w:color="000000"/>
              <w:right w:val="single" w:sz="12" w:space="0" w:color="000000"/>
            </w:tcBorders>
          </w:tcPr>
          <w:p w:rsidR="00CB266F" w:rsidRPr="000F0043" w:rsidRDefault="00CB266F" w:rsidP="00D47517">
            <w:pPr>
              <w:snapToGrid w:val="0"/>
              <w:jc w:val="right"/>
              <w:rPr>
                <w:sz w:val="10"/>
                <w:szCs w:val="10"/>
              </w:rPr>
            </w:pPr>
          </w:p>
        </w:tc>
        <w:tc>
          <w:tcPr>
            <w:tcW w:w="860" w:type="pct"/>
            <w:tcBorders>
              <w:top w:val="single" w:sz="12" w:space="0" w:color="000000"/>
              <w:left w:val="single" w:sz="12" w:space="0" w:color="000000"/>
              <w:right w:val="single" w:sz="12" w:space="0" w:color="000000"/>
            </w:tcBorders>
          </w:tcPr>
          <w:p w:rsidR="00CB266F" w:rsidRPr="000F0043" w:rsidRDefault="00CB266F" w:rsidP="00D47517">
            <w:pPr>
              <w:snapToGrid w:val="0"/>
              <w:jc w:val="right"/>
              <w:rPr>
                <w:sz w:val="10"/>
                <w:szCs w:val="10"/>
              </w:rPr>
            </w:pPr>
          </w:p>
        </w:tc>
        <w:tc>
          <w:tcPr>
            <w:tcW w:w="818" w:type="pct"/>
            <w:tcBorders>
              <w:top w:val="single" w:sz="12" w:space="0" w:color="000000"/>
              <w:left w:val="single" w:sz="12" w:space="0" w:color="000000"/>
              <w:right w:val="single" w:sz="12" w:space="0" w:color="000000"/>
            </w:tcBorders>
          </w:tcPr>
          <w:p w:rsidR="00CB266F" w:rsidRPr="000F0043" w:rsidRDefault="00CB266F" w:rsidP="00D47517">
            <w:pPr>
              <w:snapToGrid w:val="0"/>
              <w:jc w:val="right"/>
              <w:rPr>
                <w:sz w:val="10"/>
                <w:szCs w:val="10"/>
              </w:rPr>
            </w:pPr>
          </w:p>
        </w:tc>
      </w:tr>
      <w:tr w:rsidR="00CB266F" w:rsidRPr="000F0043" w:rsidTr="002177CB">
        <w:tc>
          <w:tcPr>
            <w:tcW w:w="783" w:type="pct"/>
            <w:tcBorders>
              <w:left w:val="single" w:sz="12" w:space="0" w:color="000000"/>
              <w:right w:val="single" w:sz="12" w:space="0" w:color="000000"/>
            </w:tcBorders>
          </w:tcPr>
          <w:p w:rsidR="00CB266F" w:rsidRPr="000F0043" w:rsidRDefault="00CB266F" w:rsidP="00D47517">
            <w:pPr>
              <w:snapToGrid w:val="0"/>
              <w:jc w:val="center"/>
            </w:pPr>
            <w:r w:rsidRPr="000F0043">
              <w:t>Rok 2017</w:t>
            </w:r>
          </w:p>
        </w:tc>
        <w:tc>
          <w:tcPr>
            <w:tcW w:w="818" w:type="pct"/>
            <w:tcBorders>
              <w:left w:val="single" w:sz="12" w:space="0" w:color="000000"/>
              <w:right w:val="single" w:sz="12" w:space="0" w:color="000000"/>
            </w:tcBorders>
          </w:tcPr>
          <w:p w:rsidR="00CB266F" w:rsidRPr="000F0043" w:rsidRDefault="00CB266F" w:rsidP="00D47517">
            <w:pPr>
              <w:snapToGrid w:val="0"/>
              <w:jc w:val="right"/>
              <w:rPr>
                <w:sz w:val="22"/>
                <w:szCs w:val="22"/>
              </w:rPr>
            </w:pPr>
            <w:r w:rsidRPr="000F0043">
              <w:rPr>
                <w:sz w:val="22"/>
                <w:szCs w:val="22"/>
              </w:rPr>
              <w:t>1 442 099</w:t>
            </w:r>
          </w:p>
        </w:tc>
        <w:tc>
          <w:tcPr>
            <w:tcW w:w="903" w:type="pct"/>
            <w:tcBorders>
              <w:left w:val="single" w:sz="12" w:space="0" w:color="000000"/>
              <w:right w:val="single" w:sz="12" w:space="0" w:color="000000"/>
            </w:tcBorders>
          </w:tcPr>
          <w:p w:rsidR="00CB266F" w:rsidRPr="000F0043" w:rsidRDefault="00CB266F" w:rsidP="00D47517">
            <w:pPr>
              <w:snapToGrid w:val="0"/>
              <w:jc w:val="right"/>
              <w:rPr>
                <w:sz w:val="22"/>
                <w:szCs w:val="22"/>
              </w:rPr>
            </w:pPr>
            <w:r w:rsidRPr="000F0043">
              <w:rPr>
                <w:sz w:val="22"/>
                <w:szCs w:val="22"/>
              </w:rPr>
              <w:t>1 706 200</w:t>
            </w:r>
          </w:p>
        </w:tc>
        <w:tc>
          <w:tcPr>
            <w:tcW w:w="818" w:type="pct"/>
            <w:tcBorders>
              <w:left w:val="single" w:sz="12" w:space="0" w:color="000000"/>
              <w:right w:val="single" w:sz="12" w:space="0" w:color="000000"/>
            </w:tcBorders>
          </w:tcPr>
          <w:p w:rsidR="00CB266F" w:rsidRPr="000F0043" w:rsidRDefault="00CB266F" w:rsidP="00D47517">
            <w:pPr>
              <w:snapToGrid w:val="0"/>
              <w:jc w:val="right"/>
              <w:rPr>
                <w:sz w:val="22"/>
                <w:szCs w:val="22"/>
              </w:rPr>
            </w:pPr>
            <w:r>
              <w:rPr>
                <w:sz w:val="22"/>
                <w:szCs w:val="22"/>
              </w:rPr>
              <w:t>9</w:t>
            </w:r>
            <w:r w:rsidRPr="000F0043">
              <w:rPr>
                <w:sz w:val="22"/>
                <w:szCs w:val="22"/>
              </w:rPr>
              <w:t> 462 552</w:t>
            </w:r>
          </w:p>
        </w:tc>
        <w:tc>
          <w:tcPr>
            <w:tcW w:w="860" w:type="pct"/>
            <w:tcBorders>
              <w:left w:val="single" w:sz="12" w:space="0" w:color="000000"/>
              <w:right w:val="single" w:sz="12" w:space="0" w:color="000000"/>
            </w:tcBorders>
          </w:tcPr>
          <w:p w:rsidR="00CB266F" w:rsidRPr="000F0043" w:rsidRDefault="00CB266F" w:rsidP="00D47517">
            <w:pPr>
              <w:snapToGrid w:val="0"/>
              <w:jc w:val="right"/>
              <w:rPr>
                <w:sz w:val="22"/>
                <w:szCs w:val="22"/>
              </w:rPr>
            </w:pPr>
            <w:r w:rsidRPr="000F0043">
              <w:rPr>
                <w:sz w:val="22"/>
                <w:szCs w:val="22"/>
              </w:rPr>
              <w:t>19 194 826</w:t>
            </w:r>
          </w:p>
        </w:tc>
        <w:tc>
          <w:tcPr>
            <w:tcW w:w="818" w:type="pct"/>
            <w:tcBorders>
              <w:left w:val="single" w:sz="12" w:space="0" w:color="000000"/>
              <w:right w:val="single" w:sz="12" w:space="0" w:color="000000"/>
            </w:tcBorders>
          </w:tcPr>
          <w:p w:rsidR="00CB266F" w:rsidRPr="000F0043" w:rsidRDefault="00CB266F" w:rsidP="00D47517">
            <w:pPr>
              <w:snapToGrid w:val="0"/>
              <w:jc w:val="right"/>
              <w:rPr>
                <w:sz w:val="22"/>
                <w:szCs w:val="22"/>
              </w:rPr>
            </w:pPr>
            <w:r>
              <w:rPr>
                <w:sz w:val="22"/>
                <w:szCs w:val="22"/>
              </w:rPr>
              <w:t>3</w:t>
            </w:r>
            <w:r w:rsidRPr="000F0043">
              <w:rPr>
                <w:sz w:val="22"/>
                <w:szCs w:val="22"/>
              </w:rPr>
              <w:t>1 805 677</w:t>
            </w:r>
          </w:p>
        </w:tc>
      </w:tr>
      <w:tr w:rsidR="00CB266F" w:rsidRPr="000F0043" w:rsidTr="002177CB">
        <w:tc>
          <w:tcPr>
            <w:tcW w:w="783" w:type="pct"/>
            <w:tcBorders>
              <w:left w:val="single" w:sz="12" w:space="0" w:color="000000"/>
              <w:bottom w:val="single" w:sz="12" w:space="0" w:color="000000"/>
              <w:right w:val="single" w:sz="12" w:space="0" w:color="000000"/>
            </w:tcBorders>
          </w:tcPr>
          <w:p w:rsidR="00CB266F" w:rsidRPr="000F0043" w:rsidRDefault="00CB266F" w:rsidP="00D47517">
            <w:pPr>
              <w:snapToGrid w:val="0"/>
              <w:spacing w:before="80"/>
              <w:jc w:val="center"/>
            </w:pPr>
            <w:r w:rsidRPr="000F0043">
              <w:t>%</w:t>
            </w:r>
          </w:p>
        </w:tc>
        <w:tc>
          <w:tcPr>
            <w:tcW w:w="818" w:type="pct"/>
            <w:tcBorders>
              <w:left w:val="single" w:sz="12" w:space="0" w:color="000000"/>
              <w:bottom w:val="single" w:sz="12" w:space="0" w:color="000000"/>
              <w:right w:val="single" w:sz="12" w:space="0" w:color="000000"/>
            </w:tcBorders>
          </w:tcPr>
          <w:p w:rsidR="00CB266F" w:rsidRPr="000F0043" w:rsidRDefault="00CB266F" w:rsidP="00D47517">
            <w:pPr>
              <w:snapToGrid w:val="0"/>
              <w:spacing w:before="80"/>
              <w:jc w:val="right"/>
              <w:rPr>
                <w:sz w:val="22"/>
                <w:szCs w:val="22"/>
              </w:rPr>
            </w:pPr>
            <w:r w:rsidRPr="000F0043">
              <w:rPr>
                <w:sz w:val="22"/>
                <w:szCs w:val="22"/>
              </w:rPr>
              <w:t>3,99</w:t>
            </w:r>
          </w:p>
        </w:tc>
        <w:tc>
          <w:tcPr>
            <w:tcW w:w="903" w:type="pct"/>
            <w:tcBorders>
              <w:left w:val="single" w:sz="12" w:space="0" w:color="000000"/>
              <w:bottom w:val="single" w:sz="12" w:space="0" w:color="000000"/>
              <w:right w:val="single" w:sz="12" w:space="0" w:color="000000"/>
            </w:tcBorders>
          </w:tcPr>
          <w:p w:rsidR="00CB266F" w:rsidRPr="000F0043" w:rsidRDefault="00CB266F" w:rsidP="00D47517">
            <w:pPr>
              <w:snapToGrid w:val="0"/>
              <w:spacing w:before="80"/>
              <w:jc w:val="right"/>
              <w:rPr>
                <w:sz w:val="22"/>
                <w:szCs w:val="22"/>
              </w:rPr>
            </w:pPr>
            <w:r w:rsidRPr="000F0043">
              <w:rPr>
                <w:sz w:val="22"/>
                <w:szCs w:val="22"/>
              </w:rPr>
              <w:t>4,72</w:t>
            </w:r>
          </w:p>
        </w:tc>
        <w:tc>
          <w:tcPr>
            <w:tcW w:w="818" w:type="pct"/>
            <w:tcBorders>
              <w:left w:val="single" w:sz="12" w:space="0" w:color="000000"/>
              <w:bottom w:val="single" w:sz="12" w:space="0" w:color="000000"/>
              <w:right w:val="single" w:sz="12" w:space="0" w:color="000000"/>
            </w:tcBorders>
          </w:tcPr>
          <w:p w:rsidR="00CB266F" w:rsidRPr="000F0043" w:rsidRDefault="00CB266F" w:rsidP="00D47517">
            <w:pPr>
              <w:snapToGrid w:val="0"/>
              <w:spacing w:before="80"/>
              <w:jc w:val="right"/>
              <w:rPr>
                <w:sz w:val="22"/>
                <w:szCs w:val="22"/>
              </w:rPr>
            </w:pPr>
            <w:r w:rsidRPr="000F0043">
              <w:rPr>
                <w:sz w:val="22"/>
                <w:szCs w:val="22"/>
              </w:rPr>
              <w:t>26,18</w:t>
            </w:r>
          </w:p>
        </w:tc>
        <w:tc>
          <w:tcPr>
            <w:tcW w:w="860" w:type="pct"/>
            <w:tcBorders>
              <w:left w:val="single" w:sz="12" w:space="0" w:color="000000"/>
              <w:bottom w:val="single" w:sz="12" w:space="0" w:color="000000"/>
              <w:right w:val="single" w:sz="12" w:space="0" w:color="000000"/>
            </w:tcBorders>
          </w:tcPr>
          <w:p w:rsidR="00CB266F" w:rsidRPr="000F0043" w:rsidRDefault="00CB266F" w:rsidP="00D47517">
            <w:pPr>
              <w:snapToGrid w:val="0"/>
              <w:spacing w:before="80"/>
              <w:jc w:val="right"/>
              <w:rPr>
                <w:sz w:val="22"/>
                <w:szCs w:val="22"/>
              </w:rPr>
            </w:pPr>
            <w:r w:rsidRPr="000F0043">
              <w:rPr>
                <w:sz w:val="22"/>
                <w:szCs w:val="22"/>
              </w:rPr>
              <w:t>53,11</w:t>
            </w:r>
          </w:p>
        </w:tc>
        <w:tc>
          <w:tcPr>
            <w:tcW w:w="818" w:type="pct"/>
            <w:tcBorders>
              <w:left w:val="single" w:sz="12" w:space="0" w:color="000000"/>
              <w:bottom w:val="single" w:sz="12" w:space="0" w:color="000000"/>
              <w:right w:val="single" w:sz="12" w:space="0" w:color="000000"/>
            </w:tcBorders>
          </w:tcPr>
          <w:p w:rsidR="00CB266F" w:rsidRPr="000F0043" w:rsidRDefault="00CB266F" w:rsidP="00D47517">
            <w:pPr>
              <w:snapToGrid w:val="0"/>
              <w:spacing w:before="80"/>
              <w:jc w:val="right"/>
              <w:rPr>
                <w:sz w:val="22"/>
                <w:szCs w:val="22"/>
              </w:rPr>
            </w:pPr>
            <w:r w:rsidRPr="000F0043">
              <w:rPr>
                <w:sz w:val="22"/>
                <w:szCs w:val="22"/>
              </w:rPr>
              <w:t>88,00</w:t>
            </w:r>
          </w:p>
        </w:tc>
      </w:tr>
      <w:tr w:rsidR="00CB266F" w:rsidRPr="00207124" w:rsidTr="002177CB">
        <w:tc>
          <w:tcPr>
            <w:tcW w:w="783" w:type="pct"/>
            <w:tcBorders>
              <w:top w:val="single" w:sz="12" w:space="0" w:color="000000"/>
              <w:left w:val="single" w:sz="12" w:space="0" w:color="000000"/>
              <w:right w:val="single" w:sz="12" w:space="0" w:color="000000"/>
            </w:tcBorders>
          </w:tcPr>
          <w:p w:rsidR="00CB266F" w:rsidRPr="00207124" w:rsidRDefault="00CB266F" w:rsidP="00D47517">
            <w:pPr>
              <w:snapToGrid w:val="0"/>
              <w:jc w:val="center"/>
              <w:rPr>
                <w:color w:val="FF0000"/>
                <w:sz w:val="10"/>
                <w:szCs w:val="10"/>
              </w:rPr>
            </w:pPr>
          </w:p>
        </w:tc>
        <w:tc>
          <w:tcPr>
            <w:tcW w:w="818" w:type="pct"/>
            <w:tcBorders>
              <w:top w:val="single" w:sz="12" w:space="0" w:color="000000"/>
              <w:left w:val="single" w:sz="12" w:space="0" w:color="000000"/>
              <w:right w:val="single" w:sz="12" w:space="0" w:color="000000"/>
            </w:tcBorders>
          </w:tcPr>
          <w:p w:rsidR="00CB266F" w:rsidRPr="00207124" w:rsidRDefault="00CB266F" w:rsidP="00D47517">
            <w:pPr>
              <w:snapToGrid w:val="0"/>
              <w:jc w:val="right"/>
              <w:rPr>
                <w:color w:val="FF0000"/>
                <w:sz w:val="10"/>
                <w:szCs w:val="10"/>
              </w:rPr>
            </w:pPr>
          </w:p>
        </w:tc>
        <w:tc>
          <w:tcPr>
            <w:tcW w:w="903" w:type="pct"/>
            <w:tcBorders>
              <w:top w:val="single" w:sz="12" w:space="0" w:color="000000"/>
              <w:left w:val="single" w:sz="12" w:space="0" w:color="000000"/>
              <w:right w:val="single" w:sz="12" w:space="0" w:color="000000"/>
            </w:tcBorders>
          </w:tcPr>
          <w:p w:rsidR="00CB266F" w:rsidRPr="00207124" w:rsidRDefault="00CB266F" w:rsidP="00D47517">
            <w:pPr>
              <w:snapToGrid w:val="0"/>
              <w:jc w:val="right"/>
              <w:rPr>
                <w:color w:val="FF0000"/>
                <w:sz w:val="10"/>
                <w:szCs w:val="10"/>
              </w:rPr>
            </w:pPr>
          </w:p>
        </w:tc>
        <w:tc>
          <w:tcPr>
            <w:tcW w:w="818" w:type="pct"/>
            <w:tcBorders>
              <w:top w:val="single" w:sz="12" w:space="0" w:color="000000"/>
              <w:left w:val="single" w:sz="12" w:space="0" w:color="000000"/>
              <w:right w:val="single" w:sz="12" w:space="0" w:color="000000"/>
            </w:tcBorders>
          </w:tcPr>
          <w:p w:rsidR="00CB266F" w:rsidRPr="00207124" w:rsidRDefault="00CB266F" w:rsidP="00D47517">
            <w:pPr>
              <w:snapToGrid w:val="0"/>
              <w:jc w:val="right"/>
              <w:rPr>
                <w:color w:val="FF0000"/>
                <w:sz w:val="10"/>
                <w:szCs w:val="10"/>
              </w:rPr>
            </w:pPr>
          </w:p>
        </w:tc>
        <w:tc>
          <w:tcPr>
            <w:tcW w:w="860" w:type="pct"/>
            <w:tcBorders>
              <w:top w:val="single" w:sz="12" w:space="0" w:color="000000"/>
              <w:left w:val="single" w:sz="12" w:space="0" w:color="000000"/>
              <w:right w:val="single" w:sz="12" w:space="0" w:color="000000"/>
            </w:tcBorders>
          </w:tcPr>
          <w:p w:rsidR="00CB266F" w:rsidRPr="00207124" w:rsidRDefault="00CB266F" w:rsidP="00D47517">
            <w:pPr>
              <w:snapToGrid w:val="0"/>
              <w:jc w:val="right"/>
              <w:rPr>
                <w:color w:val="FF0000"/>
                <w:sz w:val="10"/>
                <w:szCs w:val="10"/>
              </w:rPr>
            </w:pPr>
          </w:p>
        </w:tc>
        <w:tc>
          <w:tcPr>
            <w:tcW w:w="818" w:type="pct"/>
            <w:tcBorders>
              <w:top w:val="single" w:sz="12" w:space="0" w:color="000000"/>
              <w:left w:val="single" w:sz="12" w:space="0" w:color="000000"/>
              <w:right w:val="single" w:sz="12" w:space="0" w:color="000000"/>
            </w:tcBorders>
          </w:tcPr>
          <w:p w:rsidR="00CB266F" w:rsidRPr="00207124" w:rsidRDefault="00CB266F" w:rsidP="00D47517">
            <w:pPr>
              <w:snapToGrid w:val="0"/>
              <w:jc w:val="right"/>
              <w:rPr>
                <w:color w:val="FF0000"/>
                <w:sz w:val="10"/>
                <w:szCs w:val="10"/>
              </w:rPr>
            </w:pPr>
          </w:p>
        </w:tc>
      </w:tr>
      <w:tr w:rsidR="00CB266F" w:rsidRPr="00207124" w:rsidTr="002177CB">
        <w:tc>
          <w:tcPr>
            <w:tcW w:w="783" w:type="pct"/>
            <w:tcBorders>
              <w:left w:val="single" w:sz="12" w:space="0" w:color="000000"/>
              <w:right w:val="single" w:sz="12" w:space="0" w:color="000000"/>
            </w:tcBorders>
          </w:tcPr>
          <w:p w:rsidR="00CB266F" w:rsidRPr="007B6C84" w:rsidRDefault="00CB266F" w:rsidP="00D47517">
            <w:pPr>
              <w:snapToGrid w:val="0"/>
              <w:jc w:val="center"/>
            </w:pPr>
            <w:r w:rsidRPr="007B6C84">
              <w:t>Rok 2018</w:t>
            </w:r>
          </w:p>
        </w:tc>
        <w:tc>
          <w:tcPr>
            <w:tcW w:w="818" w:type="pct"/>
            <w:tcBorders>
              <w:left w:val="single" w:sz="12" w:space="0" w:color="000000"/>
              <w:right w:val="single" w:sz="12" w:space="0" w:color="000000"/>
            </w:tcBorders>
          </w:tcPr>
          <w:p w:rsidR="00CB266F" w:rsidRPr="007B6C84" w:rsidRDefault="00CB266F" w:rsidP="00D47517">
            <w:pPr>
              <w:snapToGrid w:val="0"/>
              <w:jc w:val="right"/>
              <w:rPr>
                <w:sz w:val="22"/>
                <w:szCs w:val="22"/>
              </w:rPr>
            </w:pPr>
            <w:r w:rsidRPr="007B6C84">
              <w:rPr>
                <w:sz w:val="22"/>
                <w:szCs w:val="22"/>
              </w:rPr>
              <w:t>2 565 402</w:t>
            </w:r>
          </w:p>
        </w:tc>
        <w:tc>
          <w:tcPr>
            <w:tcW w:w="903" w:type="pct"/>
            <w:tcBorders>
              <w:left w:val="single" w:sz="12" w:space="0" w:color="000000"/>
              <w:right w:val="single" w:sz="12" w:space="0" w:color="000000"/>
            </w:tcBorders>
          </w:tcPr>
          <w:p w:rsidR="00CB266F" w:rsidRPr="007B6C84" w:rsidRDefault="00CB266F" w:rsidP="00D47517">
            <w:pPr>
              <w:snapToGrid w:val="0"/>
              <w:jc w:val="right"/>
              <w:rPr>
                <w:sz w:val="22"/>
                <w:szCs w:val="22"/>
              </w:rPr>
            </w:pPr>
            <w:r w:rsidRPr="007B6C84">
              <w:rPr>
                <w:sz w:val="22"/>
                <w:szCs w:val="22"/>
              </w:rPr>
              <w:t>2 963 626</w:t>
            </w:r>
          </w:p>
        </w:tc>
        <w:tc>
          <w:tcPr>
            <w:tcW w:w="818" w:type="pct"/>
            <w:tcBorders>
              <w:left w:val="single" w:sz="12" w:space="0" w:color="000000"/>
              <w:right w:val="single" w:sz="12" w:space="0" w:color="000000"/>
            </w:tcBorders>
          </w:tcPr>
          <w:p w:rsidR="00CB266F" w:rsidRPr="007B6C84" w:rsidRDefault="00CB266F" w:rsidP="00D47517">
            <w:pPr>
              <w:snapToGrid w:val="0"/>
              <w:jc w:val="right"/>
              <w:rPr>
                <w:sz w:val="22"/>
                <w:szCs w:val="22"/>
              </w:rPr>
            </w:pPr>
            <w:r w:rsidRPr="007B6C84">
              <w:rPr>
                <w:sz w:val="22"/>
                <w:szCs w:val="22"/>
              </w:rPr>
              <w:t>9 585 573</w:t>
            </w:r>
          </w:p>
        </w:tc>
        <w:tc>
          <w:tcPr>
            <w:tcW w:w="860" w:type="pct"/>
            <w:tcBorders>
              <w:left w:val="single" w:sz="12" w:space="0" w:color="000000"/>
              <w:right w:val="single" w:sz="12" w:space="0" w:color="000000"/>
            </w:tcBorders>
          </w:tcPr>
          <w:p w:rsidR="00CB266F" w:rsidRPr="007B6C84" w:rsidRDefault="00CB266F" w:rsidP="00D47517">
            <w:pPr>
              <w:snapToGrid w:val="0"/>
              <w:jc w:val="right"/>
              <w:rPr>
                <w:sz w:val="22"/>
                <w:szCs w:val="22"/>
              </w:rPr>
            </w:pPr>
            <w:r w:rsidRPr="007B6C84">
              <w:rPr>
                <w:sz w:val="22"/>
                <w:szCs w:val="22"/>
              </w:rPr>
              <w:t>17 299 384</w:t>
            </w:r>
          </w:p>
        </w:tc>
        <w:tc>
          <w:tcPr>
            <w:tcW w:w="818" w:type="pct"/>
            <w:tcBorders>
              <w:left w:val="single" w:sz="12" w:space="0" w:color="000000"/>
              <w:right w:val="single" w:sz="12" w:space="0" w:color="000000"/>
            </w:tcBorders>
          </w:tcPr>
          <w:p w:rsidR="00CB266F" w:rsidRPr="007B6C84" w:rsidRDefault="00CB266F" w:rsidP="00D47517">
            <w:pPr>
              <w:snapToGrid w:val="0"/>
              <w:jc w:val="right"/>
              <w:rPr>
                <w:sz w:val="22"/>
                <w:szCs w:val="22"/>
              </w:rPr>
            </w:pPr>
            <w:r w:rsidRPr="007B6C84">
              <w:rPr>
                <w:sz w:val="22"/>
                <w:szCs w:val="22"/>
              </w:rPr>
              <w:t>32 413 985</w:t>
            </w:r>
          </w:p>
        </w:tc>
      </w:tr>
      <w:tr w:rsidR="00CB266F" w:rsidRPr="00207124" w:rsidTr="002177CB">
        <w:tc>
          <w:tcPr>
            <w:tcW w:w="783" w:type="pct"/>
            <w:tcBorders>
              <w:left w:val="single" w:sz="12" w:space="0" w:color="000000"/>
              <w:bottom w:val="single" w:sz="12" w:space="0" w:color="000000"/>
              <w:right w:val="single" w:sz="12" w:space="0" w:color="000000"/>
            </w:tcBorders>
          </w:tcPr>
          <w:p w:rsidR="00CB266F" w:rsidRPr="007B6C84" w:rsidRDefault="00CB266F" w:rsidP="00D47517">
            <w:pPr>
              <w:snapToGrid w:val="0"/>
              <w:spacing w:before="80"/>
              <w:jc w:val="center"/>
            </w:pPr>
            <w:r w:rsidRPr="007B6C84">
              <w:t>%</w:t>
            </w:r>
          </w:p>
        </w:tc>
        <w:tc>
          <w:tcPr>
            <w:tcW w:w="818" w:type="pct"/>
            <w:tcBorders>
              <w:left w:val="single" w:sz="12" w:space="0" w:color="000000"/>
              <w:bottom w:val="single" w:sz="12" w:space="0" w:color="000000"/>
              <w:right w:val="single" w:sz="12" w:space="0" w:color="000000"/>
            </w:tcBorders>
          </w:tcPr>
          <w:p w:rsidR="00CB266F" w:rsidRPr="007B6C84" w:rsidRDefault="00CB266F" w:rsidP="00D47517">
            <w:pPr>
              <w:snapToGrid w:val="0"/>
              <w:spacing w:before="80"/>
              <w:jc w:val="right"/>
              <w:rPr>
                <w:sz w:val="22"/>
                <w:szCs w:val="22"/>
              </w:rPr>
            </w:pPr>
            <w:r w:rsidRPr="007B6C84">
              <w:rPr>
                <w:sz w:val="22"/>
                <w:szCs w:val="22"/>
              </w:rPr>
              <w:t>6,79</w:t>
            </w:r>
          </w:p>
        </w:tc>
        <w:tc>
          <w:tcPr>
            <w:tcW w:w="903" w:type="pct"/>
            <w:tcBorders>
              <w:left w:val="single" w:sz="12" w:space="0" w:color="000000"/>
              <w:bottom w:val="single" w:sz="12" w:space="0" w:color="000000"/>
              <w:right w:val="single" w:sz="12" w:space="0" w:color="000000"/>
            </w:tcBorders>
          </w:tcPr>
          <w:p w:rsidR="00CB266F" w:rsidRPr="007B6C84" w:rsidRDefault="00CB266F" w:rsidP="00D47517">
            <w:pPr>
              <w:snapToGrid w:val="0"/>
              <w:spacing w:before="80"/>
              <w:jc w:val="right"/>
              <w:rPr>
                <w:sz w:val="22"/>
                <w:szCs w:val="22"/>
              </w:rPr>
            </w:pPr>
            <w:r w:rsidRPr="007B6C84">
              <w:rPr>
                <w:sz w:val="22"/>
                <w:szCs w:val="22"/>
              </w:rPr>
              <w:t>7,85</w:t>
            </w:r>
          </w:p>
        </w:tc>
        <w:tc>
          <w:tcPr>
            <w:tcW w:w="818" w:type="pct"/>
            <w:tcBorders>
              <w:left w:val="single" w:sz="12" w:space="0" w:color="000000"/>
              <w:bottom w:val="single" w:sz="12" w:space="0" w:color="000000"/>
              <w:right w:val="single" w:sz="12" w:space="0" w:color="000000"/>
            </w:tcBorders>
          </w:tcPr>
          <w:p w:rsidR="00CB266F" w:rsidRPr="007B6C84" w:rsidRDefault="00CB266F" w:rsidP="00D47517">
            <w:pPr>
              <w:snapToGrid w:val="0"/>
              <w:spacing w:before="80"/>
              <w:jc w:val="right"/>
              <w:rPr>
                <w:sz w:val="22"/>
                <w:szCs w:val="22"/>
              </w:rPr>
            </w:pPr>
            <w:r w:rsidRPr="007B6C84">
              <w:rPr>
                <w:sz w:val="22"/>
                <w:szCs w:val="22"/>
              </w:rPr>
              <w:t>25,37</w:t>
            </w:r>
          </w:p>
        </w:tc>
        <w:tc>
          <w:tcPr>
            <w:tcW w:w="860" w:type="pct"/>
            <w:tcBorders>
              <w:left w:val="single" w:sz="12" w:space="0" w:color="000000"/>
              <w:bottom w:val="single" w:sz="12" w:space="0" w:color="000000"/>
              <w:right w:val="single" w:sz="12" w:space="0" w:color="000000"/>
            </w:tcBorders>
          </w:tcPr>
          <w:p w:rsidR="00CB266F" w:rsidRPr="007B6C84" w:rsidRDefault="00CB266F" w:rsidP="00D47517">
            <w:pPr>
              <w:snapToGrid w:val="0"/>
              <w:spacing w:before="80"/>
              <w:jc w:val="right"/>
              <w:rPr>
                <w:sz w:val="22"/>
                <w:szCs w:val="22"/>
              </w:rPr>
            </w:pPr>
            <w:r w:rsidRPr="007B6C84">
              <w:rPr>
                <w:sz w:val="22"/>
                <w:szCs w:val="22"/>
              </w:rPr>
              <w:t>45,80</w:t>
            </w:r>
          </w:p>
        </w:tc>
        <w:tc>
          <w:tcPr>
            <w:tcW w:w="818" w:type="pct"/>
            <w:tcBorders>
              <w:left w:val="single" w:sz="12" w:space="0" w:color="000000"/>
              <w:bottom w:val="single" w:sz="12" w:space="0" w:color="000000"/>
              <w:right w:val="single" w:sz="12" w:space="0" w:color="000000"/>
            </w:tcBorders>
          </w:tcPr>
          <w:p w:rsidR="00CB266F" w:rsidRPr="007B6C84" w:rsidRDefault="00CB266F" w:rsidP="00D47517">
            <w:pPr>
              <w:snapToGrid w:val="0"/>
              <w:spacing w:before="80"/>
              <w:jc w:val="right"/>
              <w:rPr>
                <w:sz w:val="22"/>
                <w:szCs w:val="22"/>
              </w:rPr>
            </w:pPr>
            <w:r w:rsidRPr="007B6C84">
              <w:rPr>
                <w:sz w:val="22"/>
                <w:szCs w:val="22"/>
              </w:rPr>
              <w:t>85,81</w:t>
            </w:r>
          </w:p>
        </w:tc>
      </w:tr>
    </w:tbl>
    <w:p w:rsidR="00CB266F" w:rsidRPr="000F0043" w:rsidRDefault="00CB266F" w:rsidP="00CB266F">
      <w:pPr>
        <w:spacing w:before="120"/>
        <w:jc w:val="both"/>
        <w:rPr>
          <w:i/>
          <w:sz w:val="22"/>
          <w:szCs w:val="22"/>
        </w:rPr>
      </w:pPr>
      <w:bookmarkStart w:id="371" w:name="_Toc508879880"/>
      <w:bookmarkStart w:id="372" w:name="_Toc508880156"/>
      <w:r w:rsidRPr="000F0043">
        <w:rPr>
          <w:i/>
          <w:sz w:val="22"/>
          <w:szCs w:val="22"/>
          <w:u w:val="single"/>
        </w:rPr>
        <w:t>Poznámka:</w:t>
      </w:r>
      <w:r w:rsidRPr="000F0043">
        <w:rPr>
          <w:i/>
          <w:sz w:val="22"/>
          <w:szCs w:val="22"/>
        </w:rPr>
        <w:t xml:space="preserve">  %  -  plnění k rozpočtu po všech změnách k 31.12. příslušného roku </w:t>
      </w:r>
    </w:p>
    <w:p w:rsidR="00CB266F" w:rsidRPr="000F0043" w:rsidRDefault="00CB266F" w:rsidP="00CB266F">
      <w:pPr>
        <w:spacing w:before="120" w:after="80"/>
        <w:ind w:firstLine="709"/>
        <w:jc w:val="both"/>
      </w:pPr>
      <w:r w:rsidRPr="000F0043">
        <w:t xml:space="preserve">Z výše uvedeného přehledu je patrné, že v roce 2014 bylo čerpání kapitálových prostředků rovnoměrné v 1. až 3. čtvrtletí. Vyšší čerpání kapitálových výdajů bylo </w:t>
      </w:r>
      <w:r w:rsidR="00A37A80">
        <w:br/>
        <w:t>ve</w:t>
      </w:r>
      <w:r w:rsidRPr="000F0043">
        <w:t xml:space="preserve"> 4. čtvrtletí. Důvodem bylo poskytnutí investiční dotace SFDI ve výši 8,7 mld. Kč, dále byly ve větší míře čerpány prostředky určené pro podnikatelské subjekty a příspěvkové organizace. </w:t>
      </w:r>
    </w:p>
    <w:p w:rsidR="00CB266F" w:rsidRPr="000F0043" w:rsidRDefault="00CB266F" w:rsidP="00CB266F">
      <w:pPr>
        <w:spacing w:after="120"/>
        <w:ind w:firstLine="709"/>
        <w:jc w:val="both"/>
      </w:pPr>
      <w:r w:rsidRPr="000F0043">
        <w:lastRenderedPageBreak/>
        <w:t xml:space="preserve">V roce 2015 bylo čerpání kapitálových prostředků vyšší ve 2. a 4. čtvrtletí. Důvodem bylo poskytnutí investiční dotace SFDI ve výši 6,5 mld. </w:t>
      </w:r>
      <w:r w:rsidR="00A37A80">
        <w:t>Kč ve 2. čtvrtletí, 3,7 mld. Kč</w:t>
      </w:r>
      <w:r w:rsidRPr="000F0043">
        <w:t xml:space="preserve"> ve 3. čtvrtletí a ve 4. čtvrtletí 25,3 mld. Kč. Investiční prostředky určené pro podnikatelské subjekty byly čerpány ve 2. čtvrtletí ve výši 3,2 mld. Kč a ve 4. čtvrtletí ve výši 4,5 mld. Kč.</w:t>
      </w:r>
    </w:p>
    <w:p w:rsidR="00CB266F" w:rsidRPr="000F0043" w:rsidRDefault="00CB266F" w:rsidP="00CB266F">
      <w:pPr>
        <w:spacing w:after="120"/>
        <w:ind w:firstLine="709"/>
        <w:jc w:val="both"/>
      </w:pPr>
      <w:r w:rsidRPr="000F0043">
        <w:t>V roce 2016 bylo čerpání kapitálových prostředků rovnoměrné v 2. a 3. čtvrtletí. Vyšší čerpání kapitálových výdajů bylo ve 4. čtvrtletí. Důvodem bylo poskytnutí investiční dotace SFDI ve výši 17,4 mld. Kč.</w:t>
      </w:r>
    </w:p>
    <w:p w:rsidR="00CB266F" w:rsidRPr="000F0043" w:rsidRDefault="00CB266F" w:rsidP="00CB266F">
      <w:pPr>
        <w:spacing w:after="120"/>
        <w:ind w:firstLine="709"/>
        <w:jc w:val="both"/>
      </w:pPr>
      <w:r w:rsidRPr="000F0043">
        <w:t xml:space="preserve">V roce 2017 bylo čerpání kapitálových prostředků rovnoměrné v 1. a 2 čtvrtletí. Vyšší čerpání bylo ve 4. čtvrtletí. Důvodem bylo poskytnutí investiční dotace SFDI ve výši                   19,1 mld. Kč, dále byly ve větší míře čerpány prostředky určené pro příspěvkové organizace             a organizační složky státu. </w:t>
      </w:r>
    </w:p>
    <w:p w:rsidR="00CB266F" w:rsidRPr="000F0043" w:rsidRDefault="00CB266F" w:rsidP="00CB266F">
      <w:pPr>
        <w:spacing w:after="120"/>
        <w:ind w:firstLine="709"/>
        <w:jc w:val="both"/>
      </w:pPr>
      <w:r w:rsidRPr="007B6C84">
        <w:t xml:space="preserve">V roce 2018 bylo čerpání kapitálových prostředků rovnoměrné v 1. a 2 čtvrtletí. Vyšší čerpání bylo ve 4. </w:t>
      </w:r>
      <w:r w:rsidRPr="00224A58">
        <w:t xml:space="preserve">čtvrtletí. Důvodem bylo poskytnutí investiční dotace SFDI ve výši                   17,2 mld. Kč, dále byly ve větší míře čerpány prostředky určené pro organizační složky státu. </w:t>
      </w:r>
    </w:p>
    <w:p w:rsidR="00CB266F" w:rsidRPr="007B6C84" w:rsidRDefault="00CB266F" w:rsidP="00CB266F">
      <w:pPr>
        <w:spacing w:after="120"/>
        <w:ind w:firstLine="709"/>
        <w:jc w:val="both"/>
      </w:pPr>
      <w:r w:rsidRPr="007B6C84">
        <w:t xml:space="preserve">Pokud jde o celkovou výši čerpání kapitálových výdajů v jednotlivých letech, nejvyššího čerpání bylo dosaženo v roce 2015. Důvodem byla nutnost dočerpat prostředky Operačního programu Doprava (2007-2013). </w:t>
      </w:r>
    </w:p>
    <w:p w:rsidR="00CB266F" w:rsidRPr="000F0043" w:rsidRDefault="00CB266F" w:rsidP="00CB266F">
      <w:pPr>
        <w:spacing w:after="120"/>
        <w:ind w:firstLine="708"/>
        <w:jc w:val="both"/>
      </w:pPr>
      <w:r w:rsidRPr="000F0043">
        <w:rPr>
          <w:u w:val="single"/>
        </w:rPr>
        <w:t>V roce 2014</w:t>
      </w:r>
      <w:r w:rsidRPr="000F0043">
        <w:t xml:space="preserve"> se oproti roku 2013 snížilo čerp</w:t>
      </w:r>
      <w:r w:rsidR="008B6916">
        <w:t>ání kapitálových výdajů pouze</w:t>
      </w:r>
      <w:r w:rsidRPr="000F0043">
        <w:t xml:space="preserve"> </w:t>
      </w:r>
      <w:r w:rsidR="008C14BB">
        <w:br/>
      </w:r>
      <w:r w:rsidRPr="000F0043">
        <w:t xml:space="preserve">o 395 mil. Kč. Snížení bylo realizováno především snížením dotace podnikatelským subjektům </w:t>
      </w:r>
      <w:r w:rsidR="008C14BB">
        <w:br/>
      </w:r>
      <w:r w:rsidRPr="000F0043">
        <w:t>o 160 mil. Kč, snížením dotace územním rozpočtům o 268 mil. Kč, snížením dotace SFDI</w:t>
      </w:r>
      <w:r w:rsidR="008B6916">
        <w:t xml:space="preserve"> </w:t>
      </w:r>
      <w:r w:rsidR="008B6916">
        <w:br/>
      </w:r>
      <w:r w:rsidRPr="000F0043">
        <w:t xml:space="preserve">o 53 mil. Kč. Současně došlo k navýšení čerpání o 86 mil. Kč, a to u čerpání dotace příspěvkových organizací a u OSS. </w:t>
      </w:r>
    </w:p>
    <w:p w:rsidR="00CB266F" w:rsidRPr="000F0043" w:rsidRDefault="00CB266F" w:rsidP="00CB266F">
      <w:pPr>
        <w:spacing w:after="120"/>
        <w:ind w:firstLine="708"/>
        <w:jc w:val="both"/>
      </w:pPr>
      <w:r w:rsidRPr="000F0043">
        <w:rPr>
          <w:u w:val="single"/>
        </w:rPr>
        <w:t>V roce 2015</w:t>
      </w:r>
      <w:r w:rsidRPr="000F0043">
        <w:t xml:space="preserve"> se oproti roku 2014 zvýšilo čerpání kapitálových výdajů o 27,9 mld. Kč.  Zvýšení bylo realizováno především zvýšením čerpání investiční dotace SFDI o 20,3 mld. Kč </w:t>
      </w:r>
      <w:r w:rsidR="008B6916">
        <w:br/>
      </w:r>
      <w:r w:rsidRPr="000F0043">
        <w:t>a zvýšením čerpání dotace podnikatelským subjektům o 7,5 mld. Kč, a to v souvislosti s dočerpáním Operačního programu Doprava (2007-2013).</w:t>
      </w:r>
    </w:p>
    <w:p w:rsidR="00CB266F" w:rsidRPr="000F0043" w:rsidRDefault="00CB266F" w:rsidP="00CB266F">
      <w:pPr>
        <w:pStyle w:val="KOMtext"/>
        <w:spacing w:before="120"/>
        <w:ind w:firstLine="709"/>
        <w:rPr>
          <w:szCs w:val="24"/>
        </w:rPr>
      </w:pPr>
      <w:r w:rsidRPr="000F0043">
        <w:rPr>
          <w:u w:val="single"/>
        </w:rPr>
        <w:t>V roce 2016</w:t>
      </w:r>
      <w:r w:rsidRPr="000F0043">
        <w:t xml:space="preserve"> se oproti roku 2015 snížilo čerpání kapitálových výdajů o 11,9 mld. Kč.  Snížení bylo realizováno především snížením čerpání investiční dotace SFDI o 10,4 mld. Kč               a snížením čerpání dotace podnikatelským subjektům o 2,4 mld. Kč. Současně došlo k navýšení čerpání dotace územním rozpočtům o 0,9 mld. Kč. </w:t>
      </w:r>
      <w:r w:rsidRPr="000F0043">
        <w:rPr>
          <w:szCs w:val="24"/>
        </w:rPr>
        <w:t>Nižší čerpání investiční dotace SFDI (prostředků EU) bylo způsobeno nízkým čerpáním prostředků Operačního programu Doprava (2007–2013), které se pouze dočerpávaly, a čerpání prostředků Operačního programu Doprava (2014 – 2020) je teprve na počátku.</w:t>
      </w:r>
    </w:p>
    <w:p w:rsidR="00CB266F" w:rsidRPr="000F0043" w:rsidRDefault="00CB266F" w:rsidP="00CB266F">
      <w:pPr>
        <w:spacing w:after="120"/>
        <w:ind w:firstLine="708"/>
        <w:jc w:val="both"/>
      </w:pPr>
      <w:r w:rsidRPr="000F0043">
        <w:rPr>
          <w:u w:val="single"/>
        </w:rPr>
        <w:t>V roce 2017</w:t>
      </w:r>
      <w:r w:rsidRPr="000F0043">
        <w:t xml:space="preserve"> se oproti roku 2016 snížilo čerpání kapitálových výdajů o 2 mld. Kč. Snížení bylo realizováno především snížením čerpání investiční dotace podnikatelským subjektům </w:t>
      </w:r>
      <w:r w:rsidR="008C14BB">
        <w:br/>
      </w:r>
      <w:r w:rsidRPr="000F0043">
        <w:t>o 5,3 mld. Kč (v roce 2016 byla jednorázově poskytnuta dotace na obnovu vozového parku linky R 13 Brno-Břeclav-Olomouc a nákup nádražních budov a souvisejícího majetku z ČD, a.s. do majetku SŽDC, s.o.) a snížením čerp</w:t>
      </w:r>
      <w:r w:rsidR="008B6916">
        <w:t xml:space="preserve">ání dotace územním rozpočtům </w:t>
      </w:r>
      <w:r w:rsidRPr="000F0043">
        <w:t>o 1,1 mld. Kč. Současně došlo k navýšení čerpání invest</w:t>
      </w:r>
      <w:r w:rsidR="008B6916">
        <w:t>iční dotace SFDI o 4,3 mld. Kč</w:t>
      </w:r>
      <w:r w:rsidRPr="000F0043">
        <w:t xml:space="preserve"> a čerpání příspěvkových </w:t>
      </w:r>
      <w:r w:rsidR="008B6916">
        <w:br/>
      </w:r>
      <w:r w:rsidRPr="000F0043">
        <w:t>a podobných organizací o 0,1 mld. Kč. Vyšší čerpání investiční dotace SFDI je způsobeno čerpáním prostředků Operačního programu Doprava (2014-2020), prostředků komunitárních programů (Nástroj pro propojení Evropy 2014</w:t>
      </w:r>
      <w:r w:rsidRPr="000F0043">
        <w:rPr>
          <w:vertAlign w:val="superscript"/>
        </w:rPr>
        <w:t>+</w:t>
      </w:r>
      <w:r w:rsidRPr="000F0043">
        <w:t xml:space="preserve">) a prostředků určených na krytí deficitu SFDI. </w:t>
      </w:r>
      <w:r w:rsidR="008C14BB">
        <w:br/>
      </w:r>
      <w:r w:rsidRPr="000F0043">
        <w:t xml:space="preserve">U podnikatelských subjektů nebylo zahájeno čerpání prostředků Operačního programu Doprava (2014-2020). </w:t>
      </w:r>
    </w:p>
    <w:p w:rsidR="00CB266F" w:rsidRPr="00B97869" w:rsidRDefault="00CB266F" w:rsidP="00CB266F">
      <w:pPr>
        <w:spacing w:after="120"/>
        <w:ind w:firstLine="708"/>
        <w:jc w:val="both"/>
      </w:pPr>
      <w:r w:rsidRPr="00B97869">
        <w:rPr>
          <w:u w:val="single"/>
        </w:rPr>
        <w:t>V roce 2018</w:t>
      </w:r>
      <w:r w:rsidRPr="00B97869">
        <w:t xml:space="preserve"> se oproti roku 2017 zvýšilo čerpání kapitálových výdajů o 0,6 mld. Kč. Zvýšení  bylo realizováno především zvýšením čerpání investiční dotace SFDI. Vyšší čerpání </w:t>
      </w:r>
      <w:r w:rsidRPr="00B97869">
        <w:lastRenderedPageBreak/>
        <w:t>investiční dotace SFDI je způsobeno vyšším čerpáním prostředků určených na krytí deficitu SFDI a dále navýšením čerpání u prostředků komunitárních programů (Nástroj pro propojení Evropy2014+).</w:t>
      </w:r>
      <w:r>
        <w:t xml:space="preserve"> </w:t>
      </w:r>
    </w:p>
    <w:p w:rsidR="00CB266F" w:rsidRPr="000F0043" w:rsidRDefault="00CB266F" w:rsidP="00CB266F">
      <w:pPr>
        <w:spacing w:before="120"/>
        <w:ind w:firstLine="709"/>
        <w:jc w:val="both"/>
      </w:pPr>
      <w:r w:rsidRPr="000F0043">
        <w:t xml:space="preserve">Kapitálové výdaje byly účelně vynaloženy v souladu se schválenými dokumentacemi jednotlivých programů a Rozhodnutím o poskytnutí dotace v případě kapitálových výdajů určených veřejným výzkumným institucím.  </w:t>
      </w:r>
    </w:p>
    <w:p w:rsidR="00CB266F" w:rsidRPr="007A5835" w:rsidRDefault="00CB266F" w:rsidP="00CB266F">
      <w:pPr>
        <w:spacing w:before="120"/>
        <w:ind w:firstLine="720"/>
        <w:jc w:val="both"/>
      </w:pPr>
      <w:r w:rsidRPr="007A5835">
        <w:t>Největší podíl kapitálových výdajů byl vynaložen na krytí deficitu SFDI</w:t>
      </w:r>
      <w:r>
        <w:t>,</w:t>
      </w:r>
      <w:r w:rsidRPr="007A5835">
        <w:t xml:space="preserve"> v rámci Operačního programu Doprava (2014-2020)</w:t>
      </w:r>
      <w:r>
        <w:t xml:space="preserve"> a Nástroje pro propojení Evropy 2014+</w:t>
      </w:r>
      <w:r w:rsidRPr="007A5835">
        <w:t>.</w:t>
      </w:r>
    </w:p>
    <w:p w:rsidR="00CB266F" w:rsidRPr="007A5835" w:rsidRDefault="00CB266F" w:rsidP="00CB266F">
      <w:pPr>
        <w:spacing w:before="120"/>
        <w:ind w:firstLine="720"/>
        <w:jc w:val="both"/>
        <w:rPr>
          <w:color w:val="000000" w:themeColor="text1"/>
        </w:rPr>
      </w:pPr>
      <w:r w:rsidRPr="007A5835">
        <w:rPr>
          <w:color w:val="000000" w:themeColor="text1"/>
        </w:rPr>
        <w:t xml:space="preserve">Financování v rámci Operačního programu Doprava (2014-2020) probíhalo zejména formou dotací zprostředkujícího subjektu, tj. SFDI, a to v </w:t>
      </w:r>
      <w:r w:rsidR="008B6916">
        <w:rPr>
          <w:color w:val="000000" w:themeColor="text1"/>
        </w:rPr>
        <w:t>oblasti dopravní infrastruktury</w:t>
      </w:r>
      <w:r w:rsidRPr="007A5835">
        <w:rPr>
          <w:color w:val="000000" w:themeColor="text1"/>
        </w:rPr>
        <w:t xml:space="preserve"> </w:t>
      </w:r>
      <w:r w:rsidR="008B6916">
        <w:rPr>
          <w:color w:val="000000" w:themeColor="text1"/>
        </w:rPr>
        <w:br/>
      </w:r>
      <w:r w:rsidRPr="007A5835">
        <w:rPr>
          <w:color w:val="000000" w:themeColor="text1"/>
        </w:rPr>
        <w:t>ve vlastnictví státu. SFDI zabezpečuje, aby prostředky byly konečným příjemcům poskytnuty plně v souladu s jednotlivými schvalovacími protokoly pro jednotlivé projekty tak, aby byla dodržena účelnost vynaložených prostředků. Vzhledem k tomu, že se ale ve většině případů jedná o víceleté projekty, bude možné plně vyhodnotit přínos a účelnost vynaložených prostředků až po skončení realizace tohoto operačního programu.</w:t>
      </w:r>
      <w:r>
        <w:rPr>
          <w:color w:val="000000" w:themeColor="text1"/>
        </w:rPr>
        <w:t xml:space="preserve"> U podnikatelských subjektů nebylo</w:t>
      </w:r>
      <w:r w:rsidR="0090778E">
        <w:rPr>
          <w:color w:val="000000" w:themeColor="text1"/>
        </w:rPr>
        <w:t xml:space="preserve"> dosud</w:t>
      </w:r>
      <w:r>
        <w:rPr>
          <w:color w:val="000000" w:themeColor="text1"/>
        </w:rPr>
        <w:t xml:space="preserve"> zahájeno čerpání prostředků Operačního programu Doprava (2014-2020).</w:t>
      </w:r>
    </w:p>
    <w:p w:rsidR="00CB266F" w:rsidRPr="00207124" w:rsidRDefault="00CB266F" w:rsidP="00CB266F">
      <w:pPr>
        <w:spacing w:before="120" w:after="120"/>
        <w:ind w:firstLine="709"/>
        <w:jc w:val="both"/>
        <w:rPr>
          <w:bCs/>
          <w:color w:val="FF0000"/>
          <w:szCs w:val="20"/>
        </w:rPr>
      </w:pPr>
      <w:r>
        <w:t xml:space="preserve">V oblasti financování reprodukce majetku organizačních složek státu byly i nadále rozvíjeny informační a komunikační technologie (ICT). Kapitálové výdaje byly vynaloženy zejména k rozvoji aplikace Registru silničních vozidel, informačního systému CIS STK 2015+ </w:t>
      </w:r>
      <w:r w:rsidR="008B6916">
        <w:br/>
      </w:r>
      <w:r>
        <w:t>a na budování systému národního tarifu. Dále bylo investováno do pořízení aplikace foto pro zajištění digitalizovaného podpisu na pracovištích ORP či na pořízení nástroje na ochranu                       a analýzu provozu počítačové sítě v rámci kybernetické bezpečnosti.</w:t>
      </w:r>
    </w:p>
    <w:p w:rsidR="00CB266F" w:rsidRDefault="00CB266F" w:rsidP="00CB266F">
      <w:pPr>
        <w:spacing w:before="120"/>
        <w:ind w:firstLine="720"/>
        <w:jc w:val="both"/>
        <w:rPr>
          <w:color w:val="000000" w:themeColor="text1"/>
        </w:rPr>
      </w:pPr>
      <w:r w:rsidRPr="007A5835">
        <w:rPr>
          <w:color w:val="000000" w:themeColor="text1"/>
        </w:rPr>
        <w:t>U příspěvkových organizací došlo k pořízení především dopravních prostředků</w:t>
      </w:r>
      <w:r>
        <w:rPr>
          <w:color w:val="000000" w:themeColor="text1"/>
        </w:rPr>
        <w:t>,</w:t>
      </w:r>
      <w:r w:rsidRPr="007A5835">
        <w:rPr>
          <w:color w:val="000000" w:themeColor="text1"/>
        </w:rPr>
        <w:t xml:space="preserve">                       mechanizace pro zimní </w:t>
      </w:r>
      <w:r>
        <w:rPr>
          <w:color w:val="000000" w:themeColor="text1"/>
        </w:rPr>
        <w:t xml:space="preserve"> a dálniční </w:t>
      </w:r>
      <w:r w:rsidRPr="007A5835">
        <w:rPr>
          <w:color w:val="000000" w:themeColor="text1"/>
        </w:rPr>
        <w:t>údržbu.</w:t>
      </w:r>
    </w:p>
    <w:p w:rsidR="00584D2C" w:rsidRDefault="00AE353C" w:rsidP="00AE353C">
      <w:pPr>
        <w:pStyle w:val="Titulek"/>
      </w:pPr>
      <w:bookmarkStart w:id="373" w:name="_Toc2855772"/>
      <w:r>
        <w:t xml:space="preserve">Graf č. </w:t>
      </w:r>
      <w:r w:rsidR="00A65941">
        <w:rPr>
          <w:noProof/>
        </w:rPr>
        <w:fldChar w:fldCharType="begin"/>
      </w:r>
      <w:r w:rsidR="00A65941">
        <w:rPr>
          <w:noProof/>
        </w:rPr>
        <w:instrText xml:space="preserve"> SEQ Graf_č. \* ARABIC </w:instrText>
      </w:r>
      <w:r w:rsidR="00A65941">
        <w:rPr>
          <w:noProof/>
        </w:rPr>
        <w:fldChar w:fldCharType="separate"/>
      </w:r>
      <w:r w:rsidR="00E93211">
        <w:rPr>
          <w:noProof/>
        </w:rPr>
        <w:t>18</w:t>
      </w:r>
      <w:r w:rsidR="00A65941">
        <w:rPr>
          <w:noProof/>
        </w:rPr>
        <w:fldChar w:fldCharType="end"/>
      </w:r>
      <w:r w:rsidR="00584D2C" w:rsidRPr="00260B96">
        <w:t>:  Přehled čerpání kapitálovýc</w:t>
      </w:r>
      <w:r w:rsidR="00260B96" w:rsidRPr="00260B96">
        <w:t>h výdajů</w:t>
      </w:r>
      <w:r w:rsidR="008C14BB">
        <w:t xml:space="preserve"> v jednotlivých</w:t>
      </w:r>
      <w:r w:rsidR="00260B96" w:rsidRPr="00260B96">
        <w:t xml:space="preserve"> čtvrtletích</w:t>
      </w:r>
      <w:r w:rsidR="008C14BB">
        <w:t xml:space="preserve"> v</w:t>
      </w:r>
      <w:r w:rsidR="00260B96" w:rsidRPr="00260B96">
        <w:t xml:space="preserve"> let</w:t>
      </w:r>
      <w:r w:rsidR="008C14BB">
        <w:t>ech</w:t>
      </w:r>
      <w:r w:rsidR="00260B96" w:rsidRPr="00260B96">
        <w:t xml:space="preserve"> </w:t>
      </w:r>
      <w:r w:rsidR="008C14BB">
        <w:br/>
      </w:r>
      <w:r w:rsidR="00260B96" w:rsidRPr="00260B96">
        <w:t>2014</w:t>
      </w:r>
      <w:r w:rsidR="00584D2C" w:rsidRPr="00260B96">
        <w:t>-201</w:t>
      </w:r>
      <w:bookmarkEnd w:id="371"/>
      <w:bookmarkEnd w:id="372"/>
      <w:r w:rsidR="00260B96" w:rsidRPr="00260B96">
        <w:t>8</w:t>
      </w:r>
      <w:r w:rsidR="008C14BB">
        <w:t xml:space="preserve"> </w:t>
      </w:r>
      <w:r w:rsidR="008C14BB" w:rsidRPr="00F8657F">
        <w:t>(tis. Kč)</w:t>
      </w:r>
      <w:bookmarkEnd w:id="373"/>
    </w:p>
    <w:p w:rsidR="007A09AB" w:rsidRDefault="00E12591" w:rsidP="007A09AB">
      <w:r>
        <w:rPr>
          <w:noProof/>
          <w:color w:val="FF0000"/>
        </w:rPr>
        <w:drawing>
          <wp:inline distT="0" distB="0" distL="0" distR="0" wp14:anchorId="1A769DA2" wp14:editId="538A20C6">
            <wp:extent cx="5760720" cy="2552700"/>
            <wp:effectExtent l="0" t="0" r="0" b="0"/>
            <wp:docPr id="21" name="Graf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E12591" w:rsidRDefault="00E12591" w:rsidP="007A09AB"/>
    <w:p w:rsidR="00D05CDE" w:rsidRDefault="00D05CDE" w:rsidP="007A09AB"/>
    <w:p w:rsidR="00D05CDE" w:rsidRDefault="00D05CDE" w:rsidP="007A09AB"/>
    <w:p w:rsidR="00D05CDE" w:rsidRPr="007A09AB" w:rsidRDefault="00D05CDE" w:rsidP="007A09AB"/>
    <w:p w:rsidR="00DE1E79" w:rsidRPr="00207124" w:rsidRDefault="00DE1E79" w:rsidP="00C82533">
      <w:pPr>
        <w:pStyle w:val="Odstavecseseznamem"/>
        <w:keepNext/>
        <w:numPr>
          <w:ilvl w:val="0"/>
          <w:numId w:val="51"/>
        </w:numPr>
        <w:overflowPunct w:val="0"/>
        <w:autoSpaceDE w:val="0"/>
        <w:autoSpaceDN w:val="0"/>
        <w:adjustRightInd w:val="0"/>
        <w:spacing w:before="100" w:beforeAutospacing="1" w:after="120"/>
        <w:contextualSpacing w:val="0"/>
        <w:jc w:val="both"/>
        <w:textAlignment w:val="baseline"/>
        <w:outlineLvl w:val="2"/>
        <w:rPr>
          <w:b/>
          <w:vanish/>
          <w:color w:val="FF0000"/>
          <w:szCs w:val="20"/>
        </w:rPr>
      </w:pPr>
      <w:bookmarkStart w:id="374" w:name="_Toc508879540"/>
      <w:bookmarkStart w:id="375" w:name="_Toc508879881"/>
      <w:bookmarkStart w:id="376" w:name="_Toc508880157"/>
      <w:bookmarkStart w:id="377" w:name="_Toc508883820"/>
      <w:bookmarkStart w:id="378" w:name="_Toc508884023"/>
      <w:bookmarkStart w:id="379" w:name="_Toc508884114"/>
      <w:bookmarkStart w:id="380" w:name="_Toc508884406"/>
      <w:bookmarkStart w:id="381" w:name="_Toc508887037"/>
      <w:bookmarkStart w:id="382" w:name="_Toc508887288"/>
      <w:bookmarkStart w:id="383" w:name="_Toc508887720"/>
      <w:bookmarkStart w:id="384" w:name="_Toc508887826"/>
      <w:bookmarkStart w:id="385" w:name="_Toc535839573"/>
      <w:bookmarkStart w:id="386" w:name="_Toc535839741"/>
      <w:bookmarkStart w:id="387" w:name="_Toc970023"/>
      <w:bookmarkStart w:id="388" w:name="_Toc1042937"/>
      <w:bookmarkStart w:id="389" w:name="_Toc1050817"/>
      <w:bookmarkStart w:id="390" w:name="_Toc1144993"/>
      <w:bookmarkStart w:id="391" w:name="_Toc1145119"/>
      <w:bookmarkStart w:id="392" w:name="_Toc1145715"/>
      <w:bookmarkStart w:id="393" w:name="_Toc1376749"/>
      <w:bookmarkStart w:id="394" w:name="_Toc1376827"/>
      <w:bookmarkStart w:id="395" w:name="_Toc1377472"/>
      <w:bookmarkStart w:id="396" w:name="_Toc1473475"/>
      <w:bookmarkStart w:id="397" w:name="_Toc1491629"/>
      <w:bookmarkStart w:id="398" w:name="_Toc1491708"/>
      <w:bookmarkStart w:id="399" w:name="_Toc1561686"/>
      <w:bookmarkStart w:id="400" w:name="_Toc2756985"/>
      <w:bookmarkStart w:id="401" w:name="_Toc2786529"/>
      <w:bookmarkStart w:id="402" w:name="_Toc2789289"/>
      <w:bookmarkStart w:id="403" w:name="_Toc2789416"/>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p w:rsidR="00DE1E79" w:rsidRPr="00207124" w:rsidRDefault="00DE1E79" w:rsidP="00C82533">
      <w:pPr>
        <w:pStyle w:val="Odstavecseseznamem"/>
        <w:keepNext/>
        <w:numPr>
          <w:ilvl w:val="0"/>
          <w:numId w:val="51"/>
        </w:numPr>
        <w:overflowPunct w:val="0"/>
        <w:autoSpaceDE w:val="0"/>
        <w:autoSpaceDN w:val="0"/>
        <w:adjustRightInd w:val="0"/>
        <w:spacing w:before="100" w:beforeAutospacing="1" w:after="120"/>
        <w:contextualSpacing w:val="0"/>
        <w:jc w:val="both"/>
        <w:textAlignment w:val="baseline"/>
        <w:outlineLvl w:val="2"/>
        <w:rPr>
          <w:b/>
          <w:vanish/>
          <w:color w:val="FF0000"/>
          <w:szCs w:val="20"/>
        </w:rPr>
      </w:pPr>
      <w:bookmarkStart w:id="404" w:name="_Toc508879541"/>
      <w:bookmarkStart w:id="405" w:name="_Toc508879882"/>
      <w:bookmarkStart w:id="406" w:name="_Toc508880158"/>
      <w:bookmarkStart w:id="407" w:name="_Toc508883821"/>
      <w:bookmarkStart w:id="408" w:name="_Toc508884024"/>
      <w:bookmarkStart w:id="409" w:name="_Toc508884115"/>
      <w:bookmarkStart w:id="410" w:name="_Toc508884407"/>
      <w:bookmarkStart w:id="411" w:name="_Toc508887038"/>
      <w:bookmarkStart w:id="412" w:name="_Toc508887289"/>
      <w:bookmarkStart w:id="413" w:name="_Toc508887721"/>
      <w:bookmarkStart w:id="414" w:name="_Toc508887827"/>
      <w:bookmarkStart w:id="415" w:name="_Toc535839574"/>
      <w:bookmarkStart w:id="416" w:name="_Toc535839742"/>
      <w:bookmarkStart w:id="417" w:name="_Toc970024"/>
      <w:bookmarkStart w:id="418" w:name="_Toc1042938"/>
      <w:bookmarkStart w:id="419" w:name="_Toc1050818"/>
      <w:bookmarkStart w:id="420" w:name="_Toc1144994"/>
      <w:bookmarkStart w:id="421" w:name="_Toc1145120"/>
      <w:bookmarkStart w:id="422" w:name="_Toc1145716"/>
      <w:bookmarkStart w:id="423" w:name="_Toc1376750"/>
      <w:bookmarkStart w:id="424" w:name="_Toc1376828"/>
      <w:bookmarkStart w:id="425" w:name="_Toc1377473"/>
      <w:bookmarkStart w:id="426" w:name="_Toc1473476"/>
      <w:bookmarkStart w:id="427" w:name="_Toc1491630"/>
      <w:bookmarkStart w:id="428" w:name="_Toc1491709"/>
      <w:bookmarkStart w:id="429" w:name="_Toc1561687"/>
      <w:bookmarkStart w:id="430" w:name="_Toc2756986"/>
      <w:bookmarkStart w:id="431" w:name="_Toc2786530"/>
      <w:bookmarkStart w:id="432" w:name="_Toc2789290"/>
      <w:bookmarkStart w:id="433" w:name="_Toc2789417"/>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p>
    <w:p w:rsidR="00DE1E79" w:rsidRPr="00207124" w:rsidRDefault="00DE1E79" w:rsidP="00C82533">
      <w:pPr>
        <w:pStyle w:val="Odstavecseseznamem"/>
        <w:keepNext/>
        <w:numPr>
          <w:ilvl w:val="0"/>
          <w:numId w:val="51"/>
        </w:numPr>
        <w:overflowPunct w:val="0"/>
        <w:autoSpaceDE w:val="0"/>
        <w:autoSpaceDN w:val="0"/>
        <w:adjustRightInd w:val="0"/>
        <w:spacing w:before="100" w:beforeAutospacing="1" w:after="120"/>
        <w:contextualSpacing w:val="0"/>
        <w:jc w:val="both"/>
        <w:textAlignment w:val="baseline"/>
        <w:outlineLvl w:val="2"/>
        <w:rPr>
          <w:b/>
          <w:vanish/>
          <w:color w:val="FF0000"/>
          <w:szCs w:val="20"/>
        </w:rPr>
      </w:pPr>
      <w:bookmarkStart w:id="434" w:name="_Toc508879542"/>
      <w:bookmarkStart w:id="435" w:name="_Toc508879883"/>
      <w:bookmarkStart w:id="436" w:name="_Toc508880159"/>
      <w:bookmarkStart w:id="437" w:name="_Toc508883822"/>
      <w:bookmarkStart w:id="438" w:name="_Toc508884025"/>
      <w:bookmarkStart w:id="439" w:name="_Toc508884116"/>
      <w:bookmarkStart w:id="440" w:name="_Toc508884408"/>
      <w:bookmarkStart w:id="441" w:name="_Toc508887039"/>
      <w:bookmarkStart w:id="442" w:name="_Toc508887290"/>
      <w:bookmarkStart w:id="443" w:name="_Toc508887722"/>
      <w:bookmarkStart w:id="444" w:name="_Toc508887828"/>
      <w:bookmarkStart w:id="445" w:name="_Toc535839575"/>
      <w:bookmarkStart w:id="446" w:name="_Toc535839743"/>
      <w:bookmarkStart w:id="447" w:name="_Toc970025"/>
      <w:bookmarkStart w:id="448" w:name="_Toc1042939"/>
      <w:bookmarkStart w:id="449" w:name="_Toc1050819"/>
      <w:bookmarkStart w:id="450" w:name="_Toc1144995"/>
      <w:bookmarkStart w:id="451" w:name="_Toc1145121"/>
      <w:bookmarkStart w:id="452" w:name="_Toc1145717"/>
      <w:bookmarkStart w:id="453" w:name="_Toc1376751"/>
      <w:bookmarkStart w:id="454" w:name="_Toc1376829"/>
      <w:bookmarkStart w:id="455" w:name="_Toc1377474"/>
      <w:bookmarkStart w:id="456" w:name="_Toc1473477"/>
      <w:bookmarkStart w:id="457" w:name="_Toc1491631"/>
      <w:bookmarkStart w:id="458" w:name="_Toc1491710"/>
      <w:bookmarkStart w:id="459" w:name="_Toc1561688"/>
      <w:bookmarkStart w:id="460" w:name="_Toc2756987"/>
      <w:bookmarkStart w:id="461" w:name="_Toc2786531"/>
      <w:bookmarkStart w:id="462" w:name="_Toc2789291"/>
      <w:bookmarkStart w:id="463" w:name="_Toc2789418"/>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p>
    <w:p w:rsidR="00DE1E79" w:rsidRPr="00207124" w:rsidRDefault="00DE1E79" w:rsidP="00C82533">
      <w:pPr>
        <w:pStyle w:val="Odstavecseseznamem"/>
        <w:keepNext/>
        <w:numPr>
          <w:ilvl w:val="1"/>
          <w:numId w:val="51"/>
        </w:numPr>
        <w:overflowPunct w:val="0"/>
        <w:autoSpaceDE w:val="0"/>
        <w:autoSpaceDN w:val="0"/>
        <w:adjustRightInd w:val="0"/>
        <w:spacing w:before="100" w:beforeAutospacing="1" w:after="120"/>
        <w:contextualSpacing w:val="0"/>
        <w:jc w:val="both"/>
        <w:textAlignment w:val="baseline"/>
        <w:outlineLvl w:val="2"/>
        <w:rPr>
          <w:b/>
          <w:vanish/>
          <w:color w:val="FF0000"/>
          <w:szCs w:val="20"/>
        </w:rPr>
      </w:pPr>
      <w:bookmarkStart w:id="464" w:name="_Toc508879543"/>
      <w:bookmarkStart w:id="465" w:name="_Toc508879884"/>
      <w:bookmarkStart w:id="466" w:name="_Toc508880160"/>
      <w:bookmarkStart w:id="467" w:name="_Toc508883823"/>
      <w:bookmarkStart w:id="468" w:name="_Toc508884026"/>
      <w:bookmarkStart w:id="469" w:name="_Toc508884117"/>
      <w:bookmarkStart w:id="470" w:name="_Toc508884409"/>
      <w:bookmarkStart w:id="471" w:name="_Toc508887040"/>
      <w:bookmarkStart w:id="472" w:name="_Toc508887291"/>
      <w:bookmarkStart w:id="473" w:name="_Toc508887723"/>
      <w:bookmarkStart w:id="474" w:name="_Toc508887829"/>
      <w:bookmarkStart w:id="475" w:name="_Toc535839576"/>
      <w:bookmarkStart w:id="476" w:name="_Toc535839744"/>
      <w:bookmarkStart w:id="477" w:name="_Toc970026"/>
      <w:bookmarkStart w:id="478" w:name="_Toc1042940"/>
      <w:bookmarkStart w:id="479" w:name="_Toc1050820"/>
      <w:bookmarkStart w:id="480" w:name="_Toc1144996"/>
      <w:bookmarkStart w:id="481" w:name="_Toc1145122"/>
      <w:bookmarkStart w:id="482" w:name="_Toc1145718"/>
      <w:bookmarkStart w:id="483" w:name="_Toc1376752"/>
      <w:bookmarkStart w:id="484" w:name="_Toc1376830"/>
      <w:bookmarkStart w:id="485" w:name="_Toc1377475"/>
      <w:bookmarkStart w:id="486" w:name="_Toc1473478"/>
      <w:bookmarkStart w:id="487" w:name="_Toc1491632"/>
      <w:bookmarkStart w:id="488" w:name="_Toc1491711"/>
      <w:bookmarkStart w:id="489" w:name="_Toc1561689"/>
      <w:bookmarkStart w:id="490" w:name="_Toc2756988"/>
      <w:bookmarkStart w:id="491" w:name="_Toc2786532"/>
      <w:bookmarkStart w:id="492" w:name="_Toc2789292"/>
      <w:bookmarkStart w:id="493" w:name="_Toc2789419"/>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DE1E79" w:rsidRPr="00207124" w:rsidRDefault="00DE1E79" w:rsidP="00C82533">
      <w:pPr>
        <w:pStyle w:val="Odstavecseseznamem"/>
        <w:keepNext/>
        <w:numPr>
          <w:ilvl w:val="1"/>
          <w:numId w:val="51"/>
        </w:numPr>
        <w:overflowPunct w:val="0"/>
        <w:autoSpaceDE w:val="0"/>
        <w:autoSpaceDN w:val="0"/>
        <w:adjustRightInd w:val="0"/>
        <w:spacing w:before="100" w:beforeAutospacing="1" w:after="120"/>
        <w:contextualSpacing w:val="0"/>
        <w:jc w:val="both"/>
        <w:textAlignment w:val="baseline"/>
        <w:outlineLvl w:val="2"/>
        <w:rPr>
          <w:b/>
          <w:vanish/>
          <w:color w:val="FF0000"/>
          <w:szCs w:val="20"/>
        </w:rPr>
      </w:pPr>
      <w:bookmarkStart w:id="494" w:name="_Toc508879544"/>
      <w:bookmarkStart w:id="495" w:name="_Toc508879885"/>
      <w:bookmarkStart w:id="496" w:name="_Toc508880161"/>
      <w:bookmarkStart w:id="497" w:name="_Toc508883824"/>
      <w:bookmarkStart w:id="498" w:name="_Toc508884027"/>
      <w:bookmarkStart w:id="499" w:name="_Toc508884118"/>
      <w:bookmarkStart w:id="500" w:name="_Toc508884410"/>
      <w:bookmarkStart w:id="501" w:name="_Toc508887041"/>
      <w:bookmarkStart w:id="502" w:name="_Toc508887292"/>
      <w:bookmarkStart w:id="503" w:name="_Toc508887724"/>
      <w:bookmarkStart w:id="504" w:name="_Toc508887830"/>
      <w:bookmarkStart w:id="505" w:name="_Toc535839577"/>
      <w:bookmarkStart w:id="506" w:name="_Toc535839745"/>
      <w:bookmarkStart w:id="507" w:name="_Toc970027"/>
      <w:bookmarkStart w:id="508" w:name="_Toc1042941"/>
      <w:bookmarkStart w:id="509" w:name="_Toc1050821"/>
      <w:bookmarkStart w:id="510" w:name="_Toc1144997"/>
      <w:bookmarkStart w:id="511" w:name="_Toc1145123"/>
      <w:bookmarkStart w:id="512" w:name="_Toc1145719"/>
      <w:bookmarkStart w:id="513" w:name="_Toc1376753"/>
      <w:bookmarkStart w:id="514" w:name="_Toc1376831"/>
      <w:bookmarkStart w:id="515" w:name="_Toc1377476"/>
      <w:bookmarkStart w:id="516" w:name="_Toc1473479"/>
      <w:bookmarkStart w:id="517" w:name="_Toc1491633"/>
      <w:bookmarkStart w:id="518" w:name="_Toc1491712"/>
      <w:bookmarkStart w:id="519" w:name="_Toc1561690"/>
      <w:bookmarkStart w:id="520" w:name="_Toc2756989"/>
      <w:bookmarkStart w:id="521" w:name="_Toc2786533"/>
      <w:bookmarkStart w:id="522" w:name="_Toc2789293"/>
      <w:bookmarkStart w:id="523" w:name="_Toc2789420"/>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DE1E79" w:rsidRPr="00207124" w:rsidRDefault="00DE1E79" w:rsidP="00C82533">
      <w:pPr>
        <w:pStyle w:val="Odstavecseseznamem"/>
        <w:keepNext/>
        <w:numPr>
          <w:ilvl w:val="1"/>
          <w:numId w:val="51"/>
        </w:numPr>
        <w:overflowPunct w:val="0"/>
        <w:autoSpaceDE w:val="0"/>
        <w:autoSpaceDN w:val="0"/>
        <w:adjustRightInd w:val="0"/>
        <w:spacing w:before="100" w:beforeAutospacing="1" w:after="120"/>
        <w:contextualSpacing w:val="0"/>
        <w:jc w:val="both"/>
        <w:textAlignment w:val="baseline"/>
        <w:outlineLvl w:val="2"/>
        <w:rPr>
          <w:b/>
          <w:vanish/>
          <w:color w:val="FF0000"/>
          <w:szCs w:val="20"/>
        </w:rPr>
      </w:pPr>
      <w:bookmarkStart w:id="524" w:name="_Toc508879545"/>
      <w:bookmarkStart w:id="525" w:name="_Toc508879886"/>
      <w:bookmarkStart w:id="526" w:name="_Toc508880162"/>
      <w:bookmarkStart w:id="527" w:name="_Toc508883825"/>
      <w:bookmarkStart w:id="528" w:name="_Toc508884028"/>
      <w:bookmarkStart w:id="529" w:name="_Toc508884119"/>
      <w:bookmarkStart w:id="530" w:name="_Toc508884411"/>
      <w:bookmarkStart w:id="531" w:name="_Toc508887042"/>
      <w:bookmarkStart w:id="532" w:name="_Toc508887293"/>
      <w:bookmarkStart w:id="533" w:name="_Toc508887725"/>
      <w:bookmarkStart w:id="534" w:name="_Toc508887831"/>
      <w:bookmarkStart w:id="535" w:name="_Toc535839578"/>
      <w:bookmarkStart w:id="536" w:name="_Toc535839746"/>
      <w:bookmarkStart w:id="537" w:name="_Toc970028"/>
      <w:bookmarkStart w:id="538" w:name="_Toc1042942"/>
      <w:bookmarkStart w:id="539" w:name="_Toc1050822"/>
      <w:bookmarkStart w:id="540" w:name="_Toc1144998"/>
      <w:bookmarkStart w:id="541" w:name="_Toc1145124"/>
      <w:bookmarkStart w:id="542" w:name="_Toc1145720"/>
      <w:bookmarkStart w:id="543" w:name="_Toc1376754"/>
      <w:bookmarkStart w:id="544" w:name="_Toc1376832"/>
      <w:bookmarkStart w:id="545" w:name="_Toc1377477"/>
      <w:bookmarkStart w:id="546" w:name="_Toc1473480"/>
      <w:bookmarkStart w:id="547" w:name="_Toc1491634"/>
      <w:bookmarkStart w:id="548" w:name="_Toc1491713"/>
      <w:bookmarkStart w:id="549" w:name="_Toc1561691"/>
      <w:bookmarkStart w:id="550" w:name="_Toc2756990"/>
      <w:bookmarkStart w:id="551" w:name="_Toc2786534"/>
      <w:bookmarkStart w:id="552" w:name="_Toc2789294"/>
      <w:bookmarkStart w:id="553" w:name="_Toc2789421"/>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rsidR="005E1302" w:rsidRPr="00207124" w:rsidRDefault="005E1302" w:rsidP="00C82533">
      <w:pPr>
        <w:pStyle w:val="Odstavecseseznamem"/>
        <w:keepNext/>
        <w:numPr>
          <w:ilvl w:val="0"/>
          <w:numId w:val="52"/>
        </w:numPr>
        <w:overflowPunct w:val="0"/>
        <w:autoSpaceDE w:val="0"/>
        <w:autoSpaceDN w:val="0"/>
        <w:adjustRightInd w:val="0"/>
        <w:spacing w:before="100" w:beforeAutospacing="1" w:after="120"/>
        <w:contextualSpacing w:val="0"/>
        <w:jc w:val="both"/>
        <w:textAlignment w:val="baseline"/>
        <w:outlineLvl w:val="2"/>
        <w:rPr>
          <w:b/>
          <w:vanish/>
          <w:color w:val="FF0000"/>
          <w:szCs w:val="20"/>
        </w:rPr>
      </w:pPr>
      <w:bookmarkStart w:id="554" w:name="_Toc508879546"/>
      <w:bookmarkStart w:id="555" w:name="_Toc508879887"/>
      <w:bookmarkStart w:id="556" w:name="_Toc508880163"/>
      <w:bookmarkStart w:id="557" w:name="_Toc508883826"/>
      <w:bookmarkStart w:id="558" w:name="_Toc508884029"/>
      <w:bookmarkStart w:id="559" w:name="_Toc508884120"/>
      <w:bookmarkStart w:id="560" w:name="_Toc508884412"/>
      <w:bookmarkStart w:id="561" w:name="_Toc508887043"/>
      <w:bookmarkStart w:id="562" w:name="_Toc508887294"/>
      <w:bookmarkStart w:id="563" w:name="_Toc508887726"/>
      <w:bookmarkStart w:id="564" w:name="_Toc508887832"/>
      <w:bookmarkStart w:id="565" w:name="_Toc535839579"/>
      <w:bookmarkStart w:id="566" w:name="_Toc535839747"/>
      <w:bookmarkStart w:id="567" w:name="_Toc970029"/>
      <w:bookmarkStart w:id="568" w:name="_Toc1042943"/>
      <w:bookmarkStart w:id="569" w:name="_Toc1050823"/>
      <w:bookmarkStart w:id="570" w:name="_Toc1144999"/>
      <w:bookmarkStart w:id="571" w:name="_Toc1145125"/>
      <w:bookmarkStart w:id="572" w:name="_Toc1145721"/>
      <w:bookmarkStart w:id="573" w:name="_Toc1376755"/>
      <w:bookmarkStart w:id="574" w:name="_Toc1376833"/>
      <w:bookmarkStart w:id="575" w:name="_Toc1377478"/>
      <w:bookmarkStart w:id="576" w:name="_Toc1473481"/>
      <w:bookmarkStart w:id="577" w:name="_Toc1491635"/>
      <w:bookmarkStart w:id="578" w:name="_Toc1491714"/>
      <w:bookmarkStart w:id="579" w:name="_Toc1561692"/>
      <w:bookmarkStart w:id="580" w:name="_Toc2756991"/>
      <w:bookmarkStart w:id="581" w:name="_Toc2786535"/>
      <w:bookmarkStart w:id="582" w:name="_Toc2789295"/>
      <w:bookmarkStart w:id="583" w:name="_Toc2789422"/>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p w:rsidR="005E1302" w:rsidRPr="00207124" w:rsidRDefault="005E1302" w:rsidP="00C82533">
      <w:pPr>
        <w:pStyle w:val="Odstavecseseznamem"/>
        <w:keepNext/>
        <w:numPr>
          <w:ilvl w:val="0"/>
          <w:numId w:val="52"/>
        </w:numPr>
        <w:overflowPunct w:val="0"/>
        <w:autoSpaceDE w:val="0"/>
        <w:autoSpaceDN w:val="0"/>
        <w:adjustRightInd w:val="0"/>
        <w:spacing w:before="100" w:beforeAutospacing="1" w:after="120"/>
        <w:contextualSpacing w:val="0"/>
        <w:jc w:val="both"/>
        <w:textAlignment w:val="baseline"/>
        <w:outlineLvl w:val="2"/>
        <w:rPr>
          <w:b/>
          <w:vanish/>
          <w:color w:val="FF0000"/>
          <w:szCs w:val="20"/>
        </w:rPr>
      </w:pPr>
      <w:bookmarkStart w:id="584" w:name="_Toc508879547"/>
      <w:bookmarkStart w:id="585" w:name="_Toc508879888"/>
      <w:bookmarkStart w:id="586" w:name="_Toc508880164"/>
      <w:bookmarkStart w:id="587" w:name="_Toc508883827"/>
      <w:bookmarkStart w:id="588" w:name="_Toc508884030"/>
      <w:bookmarkStart w:id="589" w:name="_Toc508884121"/>
      <w:bookmarkStart w:id="590" w:name="_Toc508884413"/>
      <w:bookmarkStart w:id="591" w:name="_Toc508887044"/>
      <w:bookmarkStart w:id="592" w:name="_Toc508887295"/>
      <w:bookmarkStart w:id="593" w:name="_Toc508887727"/>
      <w:bookmarkStart w:id="594" w:name="_Toc508887833"/>
      <w:bookmarkStart w:id="595" w:name="_Toc535839580"/>
      <w:bookmarkStart w:id="596" w:name="_Toc535839748"/>
      <w:bookmarkStart w:id="597" w:name="_Toc970030"/>
      <w:bookmarkStart w:id="598" w:name="_Toc1042944"/>
      <w:bookmarkStart w:id="599" w:name="_Toc1050824"/>
      <w:bookmarkStart w:id="600" w:name="_Toc1145000"/>
      <w:bookmarkStart w:id="601" w:name="_Toc1145126"/>
      <w:bookmarkStart w:id="602" w:name="_Toc1145722"/>
      <w:bookmarkStart w:id="603" w:name="_Toc1376756"/>
      <w:bookmarkStart w:id="604" w:name="_Toc1376834"/>
      <w:bookmarkStart w:id="605" w:name="_Toc1377479"/>
      <w:bookmarkStart w:id="606" w:name="_Toc1473482"/>
      <w:bookmarkStart w:id="607" w:name="_Toc1491636"/>
      <w:bookmarkStart w:id="608" w:name="_Toc1491715"/>
      <w:bookmarkStart w:id="609" w:name="_Toc1561693"/>
      <w:bookmarkStart w:id="610" w:name="_Toc2756992"/>
      <w:bookmarkStart w:id="611" w:name="_Toc2786536"/>
      <w:bookmarkStart w:id="612" w:name="_Toc2789296"/>
      <w:bookmarkStart w:id="613" w:name="_Toc278942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rsidR="005E1302" w:rsidRPr="00207124" w:rsidRDefault="005E1302" w:rsidP="00C82533">
      <w:pPr>
        <w:pStyle w:val="Odstavecseseznamem"/>
        <w:keepNext/>
        <w:numPr>
          <w:ilvl w:val="0"/>
          <w:numId w:val="52"/>
        </w:numPr>
        <w:overflowPunct w:val="0"/>
        <w:autoSpaceDE w:val="0"/>
        <w:autoSpaceDN w:val="0"/>
        <w:adjustRightInd w:val="0"/>
        <w:spacing w:before="100" w:beforeAutospacing="1" w:after="120"/>
        <w:contextualSpacing w:val="0"/>
        <w:jc w:val="both"/>
        <w:textAlignment w:val="baseline"/>
        <w:outlineLvl w:val="2"/>
        <w:rPr>
          <w:b/>
          <w:vanish/>
          <w:color w:val="FF0000"/>
          <w:szCs w:val="20"/>
        </w:rPr>
      </w:pPr>
      <w:bookmarkStart w:id="614" w:name="_Toc508879548"/>
      <w:bookmarkStart w:id="615" w:name="_Toc508879889"/>
      <w:bookmarkStart w:id="616" w:name="_Toc508880165"/>
      <w:bookmarkStart w:id="617" w:name="_Toc508883828"/>
      <w:bookmarkStart w:id="618" w:name="_Toc508884031"/>
      <w:bookmarkStart w:id="619" w:name="_Toc508884122"/>
      <w:bookmarkStart w:id="620" w:name="_Toc508884414"/>
      <w:bookmarkStart w:id="621" w:name="_Toc508887045"/>
      <w:bookmarkStart w:id="622" w:name="_Toc508887296"/>
      <w:bookmarkStart w:id="623" w:name="_Toc508887728"/>
      <w:bookmarkStart w:id="624" w:name="_Toc508887834"/>
      <w:bookmarkStart w:id="625" w:name="_Toc535839581"/>
      <w:bookmarkStart w:id="626" w:name="_Toc535839749"/>
      <w:bookmarkStart w:id="627" w:name="_Toc970031"/>
      <w:bookmarkStart w:id="628" w:name="_Toc1042945"/>
      <w:bookmarkStart w:id="629" w:name="_Toc1050825"/>
      <w:bookmarkStart w:id="630" w:name="_Toc1145001"/>
      <w:bookmarkStart w:id="631" w:name="_Toc1145127"/>
      <w:bookmarkStart w:id="632" w:name="_Toc1145723"/>
      <w:bookmarkStart w:id="633" w:name="_Toc1376757"/>
      <w:bookmarkStart w:id="634" w:name="_Toc1376835"/>
      <w:bookmarkStart w:id="635" w:name="_Toc1377480"/>
      <w:bookmarkStart w:id="636" w:name="_Toc1473483"/>
      <w:bookmarkStart w:id="637" w:name="_Toc1491637"/>
      <w:bookmarkStart w:id="638" w:name="_Toc1491716"/>
      <w:bookmarkStart w:id="639" w:name="_Toc1561694"/>
      <w:bookmarkStart w:id="640" w:name="_Toc2756993"/>
      <w:bookmarkStart w:id="641" w:name="_Toc2786537"/>
      <w:bookmarkStart w:id="642" w:name="_Toc2789297"/>
      <w:bookmarkStart w:id="643" w:name="_Toc2789424"/>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p>
    <w:p w:rsidR="005E1302" w:rsidRPr="00207124" w:rsidRDefault="005E1302" w:rsidP="00C82533">
      <w:pPr>
        <w:pStyle w:val="Odstavecseseznamem"/>
        <w:keepNext/>
        <w:numPr>
          <w:ilvl w:val="1"/>
          <w:numId w:val="52"/>
        </w:numPr>
        <w:overflowPunct w:val="0"/>
        <w:autoSpaceDE w:val="0"/>
        <w:autoSpaceDN w:val="0"/>
        <w:adjustRightInd w:val="0"/>
        <w:spacing w:before="100" w:beforeAutospacing="1" w:after="120"/>
        <w:contextualSpacing w:val="0"/>
        <w:jc w:val="both"/>
        <w:textAlignment w:val="baseline"/>
        <w:outlineLvl w:val="2"/>
        <w:rPr>
          <w:b/>
          <w:vanish/>
          <w:color w:val="FF0000"/>
          <w:szCs w:val="20"/>
        </w:rPr>
      </w:pPr>
      <w:bookmarkStart w:id="644" w:name="_Toc508879549"/>
      <w:bookmarkStart w:id="645" w:name="_Toc508879890"/>
      <w:bookmarkStart w:id="646" w:name="_Toc508880166"/>
      <w:bookmarkStart w:id="647" w:name="_Toc508883829"/>
      <w:bookmarkStart w:id="648" w:name="_Toc508884032"/>
      <w:bookmarkStart w:id="649" w:name="_Toc508884123"/>
      <w:bookmarkStart w:id="650" w:name="_Toc508884415"/>
      <w:bookmarkStart w:id="651" w:name="_Toc508887046"/>
      <w:bookmarkStart w:id="652" w:name="_Toc508887297"/>
      <w:bookmarkStart w:id="653" w:name="_Toc508887729"/>
      <w:bookmarkStart w:id="654" w:name="_Toc508887835"/>
      <w:bookmarkStart w:id="655" w:name="_Toc535839582"/>
      <w:bookmarkStart w:id="656" w:name="_Toc535839750"/>
      <w:bookmarkStart w:id="657" w:name="_Toc970032"/>
      <w:bookmarkStart w:id="658" w:name="_Toc1042946"/>
      <w:bookmarkStart w:id="659" w:name="_Toc1050826"/>
      <w:bookmarkStart w:id="660" w:name="_Toc1145002"/>
      <w:bookmarkStart w:id="661" w:name="_Toc1145128"/>
      <w:bookmarkStart w:id="662" w:name="_Toc1145724"/>
      <w:bookmarkStart w:id="663" w:name="_Toc1376758"/>
      <w:bookmarkStart w:id="664" w:name="_Toc1376836"/>
      <w:bookmarkStart w:id="665" w:name="_Toc1377481"/>
      <w:bookmarkStart w:id="666" w:name="_Toc1473484"/>
      <w:bookmarkStart w:id="667" w:name="_Toc1491638"/>
      <w:bookmarkStart w:id="668" w:name="_Toc1491717"/>
      <w:bookmarkStart w:id="669" w:name="_Toc1561695"/>
      <w:bookmarkStart w:id="670" w:name="_Toc2756994"/>
      <w:bookmarkStart w:id="671" w:name="_Toc2786538"/>
      <w:bookmarkStart w:id="672" w:name="_Toc2789298"/>
      <w:bookmarkStart w:id="673" w:name="_Toc2789425"/>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rsidR="005E1302" w:rsidRPr="00207124" w:rsidRDefault="005E1302" w:rsidP="00C82533">
      <w:pPr>
        <w:pStyle w:val="Odstavecseseznamem"/>
        <w:keepNext/>
        <w:numPr>
          <w:ilvl w:val="1"/>
          <w:numId w:val="52"/>
        </w:numPr>
        <w:overflowPunct w:val="0"/>
        <w:autoSpaceDE w:val="0"/>
        <w:autoSpaceDN w:val="0"/>
        <w:adjustRightInd w:val="0"/>
        <w:spacing w:before="100" w:beforeAutospacing="1" w:after="120"/>
        <w:contextualSpacing w:val="0"/>
        <w:jc w:val="both"/>
        <w:textAlignment w:val="baseline"/>
        <w:outlineLvl w:val="2"/>
        <w:rPr>
          <w:b/>
          <w:vanish/>
          <w:color w:val="FF0000"/>
          <w:szCs w:val="20"/>
        </w:rPr>
      </w:pPr>
      <w:bookmarkStart w:id="674" w:name="_Toc508879550"/>
      <w:bookmarkStart w:id="675" w:name="_Toc508879891"/>
      <w:bookmarkStart w:id="676" w:name="_Toc508880167"/>
      <w:bookmarkStart w:id="677" w:name="_Toc508883830"/>
      <w:bookmarkStart w:id="678" w:name="_Toc508884033"/>
      <w:bookmarkStart w:id="679" w:name="_Toc508884124"/>
      <w:bookmarkStart w:id="680" w:name="_Toc508884416"/>
      <w:bookmarkStart w:id="681" w:name="_Toc508887047"/>
      <w:bookmarkStart w:id="682" w:name="_Toc508887298"/>
      <w:bookmarkStart w:id="683" w:name="_Toc508887730"/>
      <w:bookmarkStart w:id="684" w:name="_Toc508887836"/>
      <w:bookmarkStart w:id="685" w:name="_Toc535839583"/>
      <w:bookmarkStart w:id="686" w:name="_Toc535839751"/>
      <w:bookmarkStart w:id="687" w:name="_Toc970033"/>
      <w:bookmarkStart w:id="688" w:name="_Toc1042947"/>
      <w:bookmarkStart w:id="689" w:name="_Toc1050827"/>
      <w:bookmarkStart w:id="690" w:name="_Toc1145003"/>
      <w:bookmarkStart w:id="691" w:name="_Toc1145129"/>
      <w:bookmarkStart w:id="692" w:name="_Toc1145725"/>
      <w:bookmarkStart w:id="693" w:name="_Toc1376759"/>
      <w:bookmarkStart w:id="694" w:name="_Toc1376837"/>
      <w:bookmarkStart w:id="695" w:name="_Toc1377482"/>
      <w:bookmarkStart w:id="696" w:name="_Toc1473485"/>
      <w:bookmarkStart w:id="697" w:name="_Toc1491639"/>
      <w:bookmarkStart w:id="698" w:name="_Toc1491718"/>
      <w:bookmarkStart w:id="699" w:name="_Toc1561696"/>
      <w:bookmarkStart w:id="700" w:name="_Toc2756995"/>
      <w:bookmarkStart w:id="701" w:name="_Toc2786539"/>
      <w:bookmarkStart w:id="702" w:name="_Toc2789299"/>
      <w:bookmarkStart w:id="703" w:name="_Toc2789426"/>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p>
    <w:p w:rsidR="005E1302" w:rsidRPr="00207124" w:rsidRDefault="005E1302" w:rsidP="00C82533">
      <w:pPr>
        <w:pStyle w:val="Odstavecseseznamem"/>
        <w:keepNext/>
        <w:numPr>
          <w:ilvl w:val="1"/>
          <w:numId w:val="52"/>
        </w:numPr>
        <w:overflowPunct w:val="0"/>
        <w:autoSpaceDE w:val="0"/>
        <w:autoSpaceDN w:val="0"/>
        <w:adjustRightInd w:val="0"/>
        <w:spacing w:before="100" w:beforeAutospacing="1" w:after="120"/>
        <w:contextualSpacing w:val="0"/>
        <w:jc w:val="both"/>
        <w:textAlignment w:val="baseline"/>
        <w:outlineLvl w:val="2"/>
        <w:rPr>
          <w:b/>
          <w:vanish/>
          <w:color w:val="FF0000"/>
          <w:szCs w:val="20"/>
        </w:rPr>
      </w:pPr>
      <w:bookmarkStart w:id="704" w:name="_Toc508879551"/>
      <w:bookmarkStart w:id="705" w:name="_Toc508879892"/>
      <w:bookmarkStart w:id="706" w:name="_Toc508880168"/>
      <w:bookmarkStart w:id="707" w:name="_Toc508883831"/>
      <w:bookmarkStart w:id="708" w:name="_Toc508884034"/>
      <w:bookmarkStart w:id="709" w:name="_Toc508884125"/>
      <w:bookmarkStart w:id="710" w:name="_Toc508884417"/>
      <w:bookmarkStart w:id="711" w:name="_Toc508887048"/>
      <w:bookmarkStart w:id="712" w:name="_Toc508887299"/>
      <w:bookmarkStart w:id="713" w:name="_Toc508887731"/>
      <w:bookmarkStart w:id="714" w:name="_Toc508887837"/>
      <w:bookmarkStart w:id="715" w:name="_Toc535839584"/>
      <w:bookmarkStart w:id="716" w:name="_Toc535839752"/>
      <w:bookmarkStart w:id="717" w:name="_Toc970034"/>
      <w:bookmarkStart w:id="718" w:name="_Toc1042948"/>
      <w:bookmarkStart w:id="719" w:name="_Toc1050828"/>
      <w:bookmarkStart w:id="720" w:name="_Toc1145004"/>
      <w:bookmarkStart w:id="721" w:name="_Toc1145130"/>
      <w:bookmarkStart w:id="722" w:name="_Toc1145726"/>
      <w:bookmarkStart w:id="723" w:name="_Toc1376760"/>
      <w:bookmarkStart w:id="724" w:name="_Toc1376838"/>
      <w:bookmarkStart w:id="725" w:name="_Toc1377483"/>
      <w:bookmarkStart w:id="726" w:name="_Toc1473486"/>
      <w:bookmarkStart w:id="727" w:name="_Toc1491640"/>
      <w:bookmarkStart w:id="728" w:name="_Toc1491719"/>
      <w:bookmarkStart w:id="729" w:name="_Toc1561697"/>
      <w:bookmarkStart w:id="730" w:name="_Toc2756996"/>
      <w:bookmarkStart w:id="731" w:name="_Toc2786540"/>
      <w:bookmarkStart w:id="732" w:name="_Toc2789300"/>
      <w:bookmarkStart w:id="733" w:name="_Toc2789427"/>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p>
    <w:p w:rsidR="005614CB" w:rsidRPr="00207124" w:rsidRDefault="005614CB" w:rsidP="0083730F">
      <w:pPr>
        <w:pStyle w:val="Odstavecseseznamem"/>
        <w:keepNext/>
        <w:numPr>
          <w:ilvl w:val="0"/>
          <w:numId w:val="59"/>
        </w:numPr>
        <w:overflowPunct w:val="0"/>
        <w:autoSpaceDE w:val="0"/>
        <w:autoSpaceDN w:val="0"/>
        <w:adjustRightInd w:val="0"/>
        <w:spacing w:before="100" w:beforeAutospacing="1" w:after="120"/>
        <w:contextualSpacing w:val="0"/>
        <w:jc w:val="both"/>
        <w:textAlignment w:val="baseline"/>
        <w:outlineLvl w:val="2"/>
        <w:rPr>
          <w:b/>
          <w:vanish/>
          <w:color w:val="FF0000"/>
          <w:szCs w:val="20"/>
        </w:rPr>
      </w:pPr>
      <w:bookmarkStart w:id="734" w:name="_Toc508879552"/>
      <w:bookmarkStart w:id="735" w:name="_Toc508879893"/>
      <w:bookmarkStart w:id="736" w:name="_Toc508880169"/>
      <w:bookmarkStart w:id="737" w:name="_Toc508883832"/>
      <w:bookmarkStart w:id="738" w:name="_Toc508884035"/>
      <w:bookmarkStart w:id="739" w:name="_Toc508884126"/>
      <w:bookmarkStart w:id="740" w:name="_Toc508884418"/>
      <w:bookmarkStart w:id="741" w:name="_Toc508887049"/>
      <w:bookmarkStart w:id="742" w:name="_Toc508887300"/>
      <w:bookmarkStart w:id="743" w:name="_Toc508887732"/>
      <w:bookmarkStart w:id="744" w:name="_Toc508887838"/>
      <w:bookmarkStart w:id="745" w:name="_Toc535839585"/>
      <w:bookmarkStart w:id="746" w:name="_Toc535839753"/>
      <w:bookmarkStart w:id="747" w:name="_Toc970035"/>
      <w:bookmarkStart w:id="748" w:name="_Toc1042949"/>
      <w:bookmarkStart w:id="749" w:name="_Toc1050829"/>
      <w:bookmarkStart w:id="750" w:name="_Toc1145005"/>
      <w:bookmarkStart w:id="751" w:name="_Toc1145131"/>
      <w:bookmarkStart w:id="752" w:name="_Toc1145727"/>
      <w:bookmarkStart w:id="753" w:name="_Toc1376761"/>
      <w:bookmarkStart w:id="754" w:name="_Toc1376839"/>
      <w:bookmarkStart w:id="755" w:name="_Toc1377484"/>
      <w:bookmarkStart w:id="756" w:name="_Toc1473487"/>
      <w:bookmarkStart w:id="757" w:name="_Toc1491641"/>
      <w:bookmarkStart w:id="758" w:name="_Toc1491720"/>
      <w:bookmarkStart w:id="759" w:name="_Toc1561698"/>
      <w:bookmarkStart w:id="760" w:name="_Toc2756997"/>
      <w:bookmarkStart w:id="761" w:name="_Toc2786541"/>
      <w:bookmarkStart w:id="762" w:name="_Toc2789301"/>
      <w:bookmarkStart w:id="763" w:name="_Toc2789428"/>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p>
    <w:p w:rsidR="005614CB" w:rsidRPr="00207124" w:rsidRDefault="005614CB" w:rsidP="0083730F">
      <w:pPr>
        <w:pStyle w:val="Odstavecseseznamem"/>
        <w:keepNext/>
        <w:numPr>
          <w:ilvl w:val="0"/>
          <w:numId w:val="59"/>
        </w:numPr>
        <w:overflowPunct w:val="0"/>
        <w:autoSpaceDE w:val="0"/>
        <w:autoSpaceDN w:val="0"/>
        <w:adjustRightInd w:val="0"/>
        <w:spacing w:before="100" w:beforeAutospacing="1" w:after="120"/>
        <w:contextualSpacing w:val="0"/>
        <w:jc w:val="both"/>
        <w:textAlignment w:val="baseline"/>
        <w:outlineLvl w:val="2"/>
        <w:rPr>
          <w:b/>
          <w:vanish/>
          <w:color w:val="FF0000"/>
          <w:szCs w:val="20"/>
        </w:rPr>
      </w:pPr>
      <w:bookmarkStart w:id="764" w:name="_Toc508879553"/>
      <w:bookmarkStart w:id="765" w:name="_Toc508879894"/>
      <w:bookmarkStart w:id="766" w:name="_Toc508880170"/>
      <w:bookmarkStart w:id="767" w:name="_Toc508883833"/>
      <w:bookmarkStart w:id="768" w:name="_Toc508884036"/>
      <w:bookmarkStart w:id="769" w:name="_Toc508884127"/>
      <w:bookmarkStart w:id="770" w:name="_Toc508884419"/>
      <w:bookmarkStart w:id="771" w:name="_Toc508887050"/>
      <w:bookmarkStart w:id="772" w:name="_Toc508887301"/>
      <w:bookmarkStart w:id="773" w:name="_Toc508887733"/>
      <w:bookmarkStart w:id="774" w:name="_Toc508887839"/>
      <w:bookmarkStart w:id="775" w:name="_Toc535839586"/>
      <w:bookmarkStart w:id="776" w:name="_Toc535839754"/>
      <w:bookmarkStart w:id="777" w:name="_Toc970036"/>
      <w:bookmarkStart w:id="778" w:name="_Toc1042950"/>
      <w:bookmarkStart w:id="779" w:name="_Toc1050830"/>
      <w:bookmarkStart w:id="780" w:name="_Toc1145006"/>
      <w:bookmarkStart w:id="781" w:name="_Toc1145132"/>
      <w:bookmarkStart w:id="782" w:name="_Toc1145728"/>
      <w:bookmarkStart w:id="783" w:name="_Toc1376762"/>
      <w:bookmarkStart w:id="784" w:name="_Toc1376840"/>
      <w:bookmarkStart w:id="785" w:name="_Toc1377485"/>
      <w:bookmarkStart w:id="786" w:name="_Toc1473488"/>
      <w:bookmarkStart w:id="787" w:name="_Toc1491642"/>
      <w:bookmarkStart w:id="788" w:name="_Toc1491721"/>
      <w:bookmarkStart w:id="789" w:name="_Toc1561699"/>
      <w:bookmarkStart w:id="790" w:name="_Toc2756998"/>
      <w:bookmarkStart w:id="791" w:name="_Toc2786542"/>
      <w:bookmarkStart w:id="792" w:name="_Toc2789302"/>
      <w:bookmarkStart w:id="793" w:name="_Toc2789429"/>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5614CB" w:rsidRPr="00207124" w:rsidRDefault="005614CB" w:rsidP="0083730F">
      <w:pPr>
        <w:pStyle w:val="Odstavecseseznamem"/>
        <w:keepNext/>
        <w:numPr>
          <w:ilvl w:val="0"/>
          <w:numId w:val="59"/>
        </w:numPr>
        <w:overflowPunct w:val="0"/>
        <w:autoSpaceDE w:val="0"/>
        <w:autoSpaceDN w:val="0"/>
        <w:adjustRightInd w:val="0"/>
        <w:spacing w:before="100" w:beforeAutospacing="1" w:after="120"/>
        <w:contextualSpacing w:val="0"/>
        <w:jc w:val="both"/>
        <w:textAlignment w:val="baseline"/>
        <w:outlineLvl w:val="2"/>
        <w:rPr>
          <w:b/>
          <w:vanish/>
          <w:color w:val="FF0000"/>
          <w:szCs w:val="20"/>
        </w:rPr>
      </w:pPr>
      <w:bookmarkStart w:id="794" w:name="_Toc508879554"/>
      <w:bookmarkStart w:id="795" w:name="_Toc508879895"/>
      <w:bookmarkStart w:id="796" w:name="_Toc508880171"/>
      <w:bookmarkStart w:id="797" w:name="_Toc508883834"/>
      <w:bookmarkStart w:id="798" w:name="_Toc508884037"/>
      <w:bookmarkStart w:id="799" w:name="_Toc508884128"/>
      <w:bookmarkStart w:id="800" w:name="_Toc508884420"/>
      <w:bookmarkStart w:id="801" w:name="_Toc508887051"/>
      <w:bookmarkStart w:id="802" w:name="_Toc508887302"/>
      <w:bookmarkStart w:id="803" w:name="_Toc508887734"/>
      <w:bookmarkStart w:id="804" w:name="_Toc508887840"/>
      <w:bookmarkStart w:id="805" w:name="_Toc535839587"/>
      <w:bookmarkStart w:id="806" w:name="_Toc535839755"/>
      <w:bookmarkStart w:id="807" w:name="_Toc970037"/>
      <w:bookmarkStart w:id="808" w:name="_Toc1042951"/>
      <w:bookmarkStart w:id="809" w:name="_Toc1050831"/>
      <w:bookmarkStart w:id="810" w:name="_Toc1145007"/>
      <w:bookmarkStart w:id="811" w:name="_Toc1145133"/>
      <w:bookmarkStart w:id="812" w:name="_Toc1145729"/>
      <w:bookmarkStart w:id="813" w:name="_Toc1376763"/>
      <w:bookmarkStart w:id="814" w:name="_Toc1376841"/>
      <w:bookmarkStart w:id="815" w:name="_Toc1377486"/>
      <w:bookmarkStart w:id="816" w:name="_Toc1473489"/>
      <w:bookmarkStart w:id="817" w:name="_Toc1491643"/>
      <w:bookmarkStart w:id="818" w:name="_Toc1491722"/>
      <w:bookmarkStart w:id="819" w:name="_Toc1561700"/>
      <w:bookmarkStart w:id="820" w:name="_Toc2756999"/>
      <w:bookmarkStart w:id="821" w:name="_Toc2786543"/>
      <w:bookmarkStart w:id="822" w:name="_Toc2789303"/>
      <w:bookmarkStart w:id="823" w:name="_Toc2789430"/>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5614CB" w:rsidRPr="00207124" w:rsidRDefault="005614CB" w:rsidP="0083730F">
      <w:pPr>
        <w:pStyle w:val="Odstavecseseznamem"/>
        <w:keepNext/>
        <w:numPr>
          <w:ilvl w:val="1"/>
          <w:numId w:val="59"/>
        </w:numPr>
        <w:overflowPunct w:val="0"/>
        <w:autoSpaceDE w:val="0"/>
        <w:autoSpaceDN w:val="0"/>
        <w:adjustRightInd w:val="0"/>
        <w:spacing w:before="100" w:beforeAutospacing="1" w:after="120"/>
        <w:contextualSpacing w:val="0"/>
        <w:jc w:val="both"/>
        <w:textAlignment w:val="baseline"/>
        <w:outlineLvl w:val="2"/>
        <w:rPr>
          <w:b/>
          <w:vanish/>
          <w:color w:val="FF0000"/>
          <w:szCs w:val="20"/>
        </w:rPr>
      </w:pPr>
      <w:bookmarkStart w:id="824" w:name="_Toc508879555"/>
      <w:bookmarkStart w:id="825" w:name="_Toc508879896"/>
      <w:bookmarkStart w:id="826" w:name="_Toc508880172"/>
      <w:bookmarkStart w:id="827" w:name="_Toc508883835"/>
      <w:bookmarkStart w:id="828" w:name="_Toc508884038"/>
      <w:bookmarkStart w:id="829" w:name="_Toc508884129"/>
      <w:bookmarkStart w:id="830" w:name="_Toc508884421"/>
      <w:bookmarkStart w:id="831" w:name="_Toc508887052"/>
      <w:bookmarkStart w:id="832" w:name="_Toc508887303"/>
      <w:bookmarkStart w:id="833" w:name="_Toc508887735"/>
      <w:bookmarkStart w:id="834" w:name="_Toc508887841"/>
      <w:bookmarkStart w:id="835" w:name="_Toc535839588"/>
      <w:bookmarkStart w:id="836" w:name="_Toc535839756"/>
      <w:bookmarkStart w:id="837" w:name="_Toc970038"/>
      <w:bookmarkStart w:id="838" w:name="_Toc1042952"/>
      <w:bookmarkStart w:id="839" w:name="_Toc1050832"/>
      <w:bookmarkStart w:id="840" w:name="_Toc1145008"/>
      <w:bookmarkStart w:id="841" w:name="_Toc1145134"/>
      <w:bookmarkStart w:id="842" w:name="_Toc1145730"/>
      <w:bookmarkStart w:id="843" w:name="_Toc1376764"/>
      <w:bookmarkStart w:id="844" w:name="_Toc1376842"/>
      <w:bookmarkStart w:id="845" w:name="_Toc1377487"/>
      <w:bookmarkStart w:id="846" w:name="_Toc1473490"/>
      <w:bookmarkStart w:id="847" w:name="_Toc1491644"/>
      <w:bookmarkStart w:id="848" w:name="_Toc1491723"/>
      <w:bookmarkStart w:id="849" w:name="_Toc1561701"/>
      <w:bookmarkStart w:id="850" w:name="_Toc2757000"/>
      <w:bookmarkStart w:id="851" w:name="_Toc2786544"/>
      <w:bookmarkStart w:id="852" w:name="_Toc2789304"/>
      <w:bookmarkStart w:id="853" w:name="_Toc2789431"/>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p>
    <w:p w:rsidR="005614CB" w:rsidRPr="00207124" w:rsidRDefault="005614CB" w:rsidP="0083730F">
      <w:pPr>
        <w:pStyle w:val="Odstavecseseznamem"/>
        <w:keepNext/>
        <w:numPr>
          <w:ilvl w:val="1"/>
          <w:numId w:val="59"/>
        </w:numPr>
        <w:overflowPunct w:val="0"/>
        <w:autoSpaceDE w:val="0"/>
        <w:autoSpaceDN w:val="0"/>
        <w:adjustRightInd w:val="0"/>
        <w:spacing w:before="100" w:beforeAutospacing="1" w:after="120"/>
        <w:contextualSpacing w:val="0"/>
        <w:jc w:val="both"/>
        <w:textAlignment w:val="baseline"/>
        <w:outlineLvl w:val="2"/>
        <w:rPr>
          <w:b/>
          <w:vanish/>
          <w:color w:val="FF0000"/>
          <w:szCs w:val="20"/>
        </w:rPr>
      </w:pPr>
      <w:bookmarkStart w:id="854" w:name="_Toc508879556"/>
      <w:bookmarkStart w:id="855" w:name="_Toc508879897"/>
      <w:bookmarkStart w:id="856" w:name="_Toc508880173"/>
      <w:bookmarkStart w:id="857" w:name="_Toc508883836"/>
      <w:bookmarkStart w:id="858" w:name="_Toc508884039"/>
      <w:bookmarkStart w:id="859" w:name="_Toc508884130"/>
      <w:bookmarkStart w:id="860" w:name="_Toc508884422"/>
      <w:bookmarkStart w:id="861" w:name="_Toc508887053"/>
      <w:bookmarkStart w:id="862" w:name="_Toc508887304"/>
      <w:bookmarkStart w:id="863" w:name="_Toc508887736"/>
      <w:bookmarkStart w:id="864" w:name="_Toc508887842"/>
      <w:bookmarkStart w:id="865" w:name="_Toc535839589"/>
      <w:bookmarkStart w:id="866" w:name="_Toc535839757"/>
      <w:bookmarkStart w:id="867" w:name="_Toc970039"/>
      <w:bookmarkStart w:id="868" w:name="_Toc1042953"/>
      <w:bookmarkStart w:id="869" w:name="_Toc1050833"/>
      <w:bookmarkStart w:id="870" w:name="_Toc1145009"/>
      <w:bookmarkStart w:id="871" w:name="_Toc1145135"/>
      <w:bookmarkStart w:id="872" w:name="_Toc1145731"/>
      <w:bookmarkStart w:id="873" w:name="_Toc1376765"/>
      <w:bookmarkStart w:id="874" w:name="_Toc1376843"/>
      <w:bookmarkStart w:id="875" w:name="_Toc1377488"/>
      <w:bookmarkStart w:id="876" w:name="_Toc1473491"/>
      <w:bookmarkStart w:id="877" w:name="_Toc1491645"/>
      <w:bookmarkStart w:id="878" w:name="_Toc1491724"/>
      <w:bookmarkStart w:id="879" w:name="_Toc1561702"/>
      <w:bookmarkStart w:id="880" w:name="_Toc2757001"/>
      <w:bookmarkStart w:id="881" w:name="_Toc2786545"/>
      <w:bookmarkStart w:id="882" w:name="_Toc2789305"/>
      <w:bookmarkStart w:id="883" w:name="_Toc2789432"/>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p w:rsidR="005614CB" w:rsidRPr="00207124" w:rsidRDefault="005614CB" w:rsidP="0083730F">
      <w:pPr>
        <w:pStyle w:val="Odstavecseseznamem"/>
        <w:keepNext/>
        <w:numPr>
          <w:ilvl w:val="1"/>
          <w:numId w:val="59"/>
        </w:numPr>
        <w:overflowPunct w:val="0"/>
        <w:autoSpaceDE w:val="0"/>
        <w:autoSpaceDN w:val="0"/>
        <w:adjustRightInd w:val="0"/>
        <w:spacing w:before="100" w:beforeAutospacing="1" w:after="120"/>
        <w:contextualSpacing w:val="0"/>
        <w:jc w:val="both"/>
        <w:textAlignment w:val="baseline"/>
        <w:outlineLvl w:val="2"/>
        <w:rPr>
          <w:b/>
          <w:vanish/>
          <w:color w:val="FF0000"/>
          <w:szCs w:val="20"/>
        </w:rPr>
      </w:pPr>
      <w:bookmarkStart w:id="884" w:name="_Toc508879557"/>
      <w:bookmarkStart w:id="885" w:name="_Toc508879898"/>
      <w:bookmarkStart w:id="886" w:name="_Toc508880174"/>
      <w:bookmarkStart w:id="887" w:name="_Toc508883837"/>
      <w:bookmarkStart w:id="888" w:name="_Toc508884040"/>
      <w:bookmarkStart w:id="889" w:name="_Toc508884131"/>
      <w:bookmarkStart w:id="890" w:name="_Toc508884423"/>
      <w:bookmarkStart w:id="891" w:name="_Toc508887054"/>
      <w:bookmarkStart w:id="892" w:name="_Toc508887305"/>
      <w:bookmarkStart w:id="893" w:name="_Toc508887737"/>
      <w:bookmarkStart w:id="894" w:name="_Toc508887843"/>
      <w:bookmarkStart w:id="895" w:name="_Toc535839590"/>
      <w:bookmarkStart w:id="896" w:name="_Toc535839758"/>
      <w:bookmarkStart w:id="897" w:name="_Toc970040"/>
      <w:bookmarkStart w:id="898" w:name="_Toc1042954"/>
      <w:bookmarkStart w:id="899" w:name="_Toc1050834"/>
      <w:bookmarkStart w:id="900" w:name="_Toc1145010"/>
      <w:bookmarkStart w:id="901" w:name="_Toc1145136"/>
      <w:bookmarkStart w:id="902" w:name="_Toc1145732"/>
      <w:bookmarkStart w:id="903" w:name="_Toc1376766"/>
      <w:bookmarkStart w:id="904" w:name="_Toc1376844"/>
      <w:bookmarkStart w:id="905" w:name="_Toc1377489"/>
      <w:bookmarkStart w:id="906" w:name="_Toc1473492"/>
      <w:bookmarkStart w:id="907" w:name="_Toc1491646"/>
      <w:bookmarkStart w:id="908" w:name="_Toc1491725"/>
      <w:bookmarkStart w:id="909" w:name="_Toc1561703"/>
      <w:bookmarkStart w:id="910" w:name="_Toc2757002"/>
      <w:bookmarkStart w:id="911" w:name="_Toc2786546"/>
      <w:bookmarkStart w:id="912" w:name="_Toc2789306"/>
      <w:bookmarkStart w:id="913" w:name="_Toc278943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p>
    <w:p w:rsidR="005D362D" w:rsidRPr="00260B96" w:rsidRDefault="009E69F4" w:rsidP="009E69F4">
      <w:pPr>
        <w:pStyle w:val="Nadp3"/>
      </w:pPr>
      <w:bookmarkStart w:id="914" w:name="_Toc508879899"/>
      <w:bookmarkStart w:id="915" w:name="_Toc508880175"/>
      <w:bookmarkStart w:id="916" w:name="_Toc1376845"/>
      <w:bookmarkStart w:id="917" w:name="_Toc2789434"/>
      <w:r>
        <w:t>3.3.1</w:t>
      </w:r>
      <w:r>
        <w:tab/>
      </w:r>
      <w:r w:rsidR="00E87DD3" w:rsidRPr="00260B96">
        <w:t>I</w:t>
      </w:r>
      <w:r w:rsidR="00632D06" w:rsidRPr="00260B96">
        <w:t>nvestiční nákupy a související výdaje organizačních složek státu</w:t>
      </w:r>
      <w:bookmarkEnd w:id="914"/>
      <w:bookmarkEnd w:id="915"/>
      <w:bookmarkEnd w:id="916"/>
      <w:bookmarkEnd w:id="917"/>
    </w:p>
    <w:p w:rsidR="00DE1E79" w:rsidRPr="00AD0353" w:rsidRDefault="00DE1E79" w:rsidP="002177CB">
      <w:pPr>
        <w:spacing w:before="120"/>
        <w:ind w:left="357"/>
        <w:jc w:val="right"/>
        <w:rPr>
          <w:lang w:eastAsia="ar-SA"/>
        </w:rPr>
      </w:pPr>
      <w:bookmarkStart w:id="918" w:name="_Toc317489636"/>
      <w:bookmarkStart w:id="919" w:name="_Toc413413668"/>
      <w:r w:rsidRPr="00AD0353">
        <w:rPr>
          <w:lang w:eastAsia="ar-SA"/>
        </w:rPr>
        <w:t>v tis. Kč</w:t>
      </w:r>
    </w:p>
    <w:tbl>
      <w:tblPr>
        <w:tblW w:w="9210" w:type="dxa"/>
        <w:tblInd w:w="70" w:type="dxa"/>
        <w:tblLayout w:type="fixed"/>
        <w:tblCellMar>
          <w:left w:w="70" w:type="dxa"/>
          <w:right w:w="70" w:type="dxa"/>
        </w:tblCellMar>
        <w:tblLook w:val="0000" w:firstRow="0" w:lastRow="0" w:firstColumn="0" w:lastColumn="0" w:noHBand="0" w:noVBand="0"/>
      </w:tblPr>
      <w:tblGrid>
        <w:gridCol w:w="3780"/>
        <w:gridCol w:w="1125"/>
        <w:gridCol w:w="1125"/>
        <w:gridCol w:w="1125"/>
        <w:gridCol w:w="1125"/>
        <w:gridCol w:w="930"/>
      </w:tblGrid>
      <w:tr w:rsidR="00260B96" w:rsidRPr="00F12FD3" w:rsidTr="00D47517">
        <w:tc>
          <w:tcPr>
            <w:tcW w:w="3780" w:type="dxa"/>
            <w:tcBorders>
              <w:top w:val="single" w:sz="4" w:space="0" w:color="000000"/>
              <w:left w:val="single" w:sz="4" w:space="0" w:color="000000"/>
              <w:bottom w:val="single" w:sz="4" w:space="0" w:color="000000"/>
            </w:tcBorders>
          </w:tcPr>
          <w:p w:rsidR="00260B96" w:rsidRPr="00F12FD3" w:rsidRDefault="00260B96" w:rsidP="00D47517">
            <w:pPr>
              <w:snapToGrid w:val="0"/>
              <w:jc w:val="center"/>
              <w:rPr>
                <w:sz w:val="22"/>
                <w:szCs w:val="22"/>
                <w:lang w:eastAsia="ar-SA"/>
              </w:rPr>
            </w:pPr>
          </w:p>
          <w:p w:rsidR="00260B96" w:rsidRPr="00F12FD3" w:rsidRDefault="00260B96" w:rsidP="00D47517">
            <w:pPr>
              <w:jc w:val="center"/>
              <w:rPr>
                <w:sz w:val="22"/>
                <w:szCs w:val="22"/>
                <w:lang w:eastAsia="ar-SA"/>
              </w:rPr>
            </w:pPr>
            <w:r w:rsidRPr="00F12FD3">
              <w:rPr>
                <w:sz w:val="22"/>
                <w:szCs w:val="22"/>
                <w:lang w:eastAsia="ar-SA"/>
              </w:rPr>
              <w:t>Název ukazatele</w:t>
            </w:r>
          </w:p>
        </w:tc>
        <w:tc>
          <w:tcPr>
            <w:tcW w:w="1125" w:type="dxa"/>
            <w:tcBorders>
              <w:top w:val="single" w:sz="4" w:space="0" w:color="000000"/>
              <w:left w:val="single" w:sz="4" w:space="0" w:color="000000"/>
              <w:bottom w:val="single" w:sz="4" w:space="0" w:color="000000"/>
            </w:tcBorders>
            <w:vAlign w:val="center"/>
          </w:tcPr>
          <w:p w:rsidR="00260B96" w:rsidRPr="00F12FD3" w:rsidRDefault="00260B96" w:rsidP="00D47517">
            <w:pPr>
              <w:snapToGrid w:val="0"/>
              <w:jc w:val="center"/>
              <w:rPr>
                <w:sz w:val="22"/>
                <w:szCs w:val="22"/>
                <w:lang w:eastAsia="ar-SA"/>
              </w:rPr>
            </w:pPr>
            <w:r w:rsidRPr="00F12FD3">
              <w:rPr>
                <w:sz w:val="22"/>
                <w:szCs w:val="22"/>
                <w:lang w:eastAsia="ar-SA"/>
              </w:rPr>
              <w:t>Skutečnost</w:t>
            </w:r>
          </w:p>
          <w:p w:rsidR="00260B96" w:rsidRPr="00F12FD3" w:rsidRDefault="00260B96" w:rsidP="00D47517">
            <w:pPr>
              <w:jc w:val="center"/>
              <w:rPr>
                <w:sz w:val="22"/>
                <w:szCs w:val="22"/>
                <w:lang w:eastAsia="ar-SA"/>
              </w:rPr>
            </w:pPr>
            <w:r w:rsidRPr="00F12FD3">
              <w:rPr>
                <w:sz w:val="22"/>
                <w:szCs w:val="22"/>
                <w:lang w:eastAsia="ar-SA"/>
              </w:rPr>
              <w:t>2017</w:t>
            </w:r>
          </w:p>
        </w:tc>
        <w:tc>
          <w:tcPr>
            <w:tcW w:w="1125" w:type="dxa"/>
            <w:tcBorders>
              <w:top w:val="single" w:sz="4" w:space="0" w:color="000000"/>
              <w:left w:val="single" w:sz="4" w:space="0" w:color="000000"/>
              <w:bottom w:val="single" w:sz="4" w:space="0" w:color="000000"/>
            </w:tcBorders>
            <w:vAlign w:val="center"/>
          </w:tcPr>
          <w:p w:rsidR="00260B96" w:rsidRPr="00F12FD3" w:rsidRDefault="00260B96" w:rsidP="00D47517">
            <w:pPr>
              <w:snapToGrid w:val="0"/>
              <w:jc w:val="center"/>
              <w:rPr>
                <w:sz w:val="22"/>
                <w:szCs w:val="22"/>
                <w:lang w:eastAsia="ar-SA"/>
              </w:rPr>
            </w:pPr>
            <w:r w:rsidRPr="00F12FD3">
              <w:rPr>
                <w:sz w:val="22"/>
                <w:szCs w:val="22"/>
                <w:lang w:eastAsia="ar-SA"/>
              </w:rPr>
              <w:t>Schválený</w:t>
            </w:r>
          </w:p>
          <w:p w:rsidR="00260B96" w:rsidRPr="00F12FD3" w:rsidRDefault="00260B96" w:rsidP="00D47517">
            <w:pPr>
              <w:jc w:val="center"/>
              <w:rPr>
                <w:sz w:val="22"/>
                <w:szCs w:val="22"/>
                <w:lang w:eastAsia="ar-SA"/>
              </w:rPr>
            </w:pPr>
            <w:r w:rsidRPr="00F12FD3">
              <w:rPr>
                <w:sz w:val="22"/>
                <w:szCs w:val="22"/>
                <w:lang w:eastAsia="ar-SA"/>
              </w:rPr>
              <w:t>rozpočet</w:t>
            </w:r>
          </w:p>
          <w:p w:rsidR="00260B96" w:rsidRPr="00F12FD3" w:rsidRDefault="00260B96" w:rsidP="00D47517">
            <w:pPr>
              <w:jc w:val="center"/>
              <w:rPr>
                <w:sz w:val="22"/>
                <w:szCs w:val="22"/>
                <w:lang w:eastAsia="ar-SA"/>
              </w:rPr>
            </w:pPr>
            <w:r w:rsidRPr="00F12FD3">
              <w:rPr>
                <w:sz w:val="22"/>
                <w:szCs w:val="22"/>
                <w:lang w:eastAsia="ar-SA"/>
              </w:rPr>
              <w:t>2018</w:t>
            </w:r>
          </w:p>
        </w:tc>
        <w:tc>
          <w:tcPr>
            <w:tcW w:w="1125" w:type="dxa"/>
            <w:tcBorders>
              <w:top w:val="single" w:sz="4" w:space="0" w:color="000000"/>
              <w:left w:val="single" w:sz="4" w:space="0" w:color="000000"/>
              <w:bottom w:val="single" w:sz="4" w:space="0" w:color="000000"/>
            </w:tcBorders>
            <w:vAlign w:val="center"/>
          </w:tcPr>
          <w:p w:rsidR="00260B96" w:rsidRPr="00F12FD3" w:rsidRDefault="00260B96" w:rsidP="00D47517">
            <w:pPr>
              <w:snapToGrid w:val="0"/>
              <w:jc w:val="center"/>
              <w:rPr>
                <w:sz w:val="22"/>
                <w:szCs w:val="22"/>
                <w:lang w:eastAsia="ar-SA"/>
              </w:rPr>
            </w:pPr>
            <w:r w:rsidRPr="00F12FD3">
              <w:rPr>
                <w:sz w:val="22"/>
                <w:szCs w:val="22"/>
                <w:lang w:eastAsia="ar-SA"/>
              </w:rPr>
              <w:t>Upravený</w:t>
            </w:r>
          </w:p>
          <w:p w:rsidR="00260B96" w:rsidRPr="00F12FD3" w:rsidRDefault="00260B96" w:rsidP="00D47517">
            <w:pPr>
              <w:jc w:val="center"/>
              <w:rPr>
                <w:sz w:val="22"/>
                <w:szCs w:val="22"/>
                <w:lang w:eastAsia="ar-SA"/>
              </w:rPr>
            </w:pPr>
            <w:r w:rsidRPr="00F12FD3">
              <w:rPr>
                <w:sz w:val="22"/>
                <w:szCs w:val="22"/>
                <w:lang w:eastAsia="ar-SA"/>
              </w:rPr>
              <w:t>rozpočet</w:t>
            </w:r>
          </w:p>
          <w:p w:rsidR="00260B96" w:rsidRPr="00F12FD3" w:rsidRDefault="00260B96" w:rsidP="00D47517">
            <w:pPr>
              <w:jc w:val="center"/>
              <w:rPr>
                <w:sz w:val="22"/>
                <w:szCs w:val="22"/>
                <w:lang w:eastAsia="ar-SA"/>
              </w:rPr>
            </w:pPr>
            <w:r w:rsidRPr="00F12FD3">
              <w:rPr>
                <w:sz w:val="22"/>
                <w:szCs w:val="22"/>
                <w:lang w:eastAsia="ar-SA"/>
              </w:rPr>
              <w:t>2018</w:t>
            </w:r>
          </w:p>
        </w:tc>
        <w:tc>
          <w:tcPr>
            <w:tcW w:w="1125" w:type="dxa"/>
            <w:tcBorders>
              <w:top w:val="single" w:sz="4" w:space="0" w:color="000000"/>
              <w:left w:val="single" w:sz="4" w:space="0" w:color="000000"/>
              <w:bottom w:val="single" w:sz="4" w:space="0" w:color="000000"/>
            </w:tcBorders>
            <w:vAlign w:val="center"/>
          </w:tcPr>
          <w:p w:rsidR="00260B96" w:rsidRPr="00F12FD3" w:rsidRDefault="00260B96" w:rsidP="00D47517">
            <w:pPr>
              <w:snapToGrid w:val="0"/>
              <w:jc w:val="center"/>
              <w:rPr>
                <w:sz w:val="22"/>
                <w:szCs w:val="22"/>
                <w:lang w:eastAsia="ar-SA"/>
              </w:rPr>
            </w:pPr>
            <w:r w:rsidRPr="00F12FD3">
              <w:rPr>
                <w:sz w:val="22"/>
                <w:szCs w:val="22"/>
                <w:lang w:eastAsia="ar-SA"/>
              </w:rPr>
              <w:t>Skutečnost</w:t>
            </w:r>
          </w:p>
          <w:p w:rsidR="00260B96" w:rsidRPr="00F12FD3" w:rsidRDefault="00260B96" w:rsidP="00D47517">
            <w:pPr>
              <w:jc w:val="center"/>
              <w:rPr>
                <w:sz w:val="22"/>
                <w:szCs w:val="22"/>
                <w:lang w:eastAsia="ar-SA"/>
              </w:rPr>
            </w:pPr>
            <w:r w:rsidRPr="00F12FD3">
              <w:rPr>
                <w:sz w:val="22"/>
                <w:szCs w:val="22"/>
                <w:lang w:eastAsia="ar-SA"/>
              </w:rPr>
              <w:t>2018</w:t>
            </w:r>
          </w:p>
        </w:tc>
        <w:tc>
          <w:tcPr>
            <w:tcW w:w="930" w:type="dxa"/>
            <w:tcBorders>
              <w:top w:val="single" w:sz="4" w:space="0" w:color="000000"/>
              <w:left w:val="single" w:sz="4" w:space="0" w:color="000000"/>
              <w:bottom w:val="single" w:sz="4" w:space="0" w:color="000000"/>
              <w:right w:val="single" w:sz="4" w:space="0" w:color="000000"/>
            </w:tcBorders>
            <w:vAlign w:val="center"/>
          </w:tcPr>
          <w:p w:rsidR="00260B96" w:rsidRPr="00F12FD3" w:rsidRDefault="00260B96" w:rsidP="00D47517">
            <w:pPr>
              <w:snapToGrid w:val="0"/>
              <w:jc w:val="center"/>
              <w:rPr>
                <w:sz w:val="22"/>
                <w:szCs w:val="22"/>
                <w:lang w:eastAsia="ar-SA"/>
              </w:rPr>
            </w:pPr>
            <w:r w:rsidRPr="00F12FD3">
              <w:rPr>
                <w:sz w:val="22"/>
                <w:szCs w:val="22"/>
                <w:lang w:eastAsia="ar-SA"/>
              </w:rPr>
              <w:t>Index</w:t>
            </w:r>
          </w:p>
          <w:p w:rsidR="00260B96" w:rsidRPr="00F12FD3" w:rsidRDefault="00260B96" w:rsidP="00D47517">
            <w:pPr>
              <w:jc w:val="center"/>
              <w:rPr>
                <w:sz w:val="22"/>
                <w:szCs w:val="22"/>
                <w:lang w:eastAsia="ar-SA"/>
              </w:rPr>
            </w:pPr>
            <w:r w:rsidRPr="00F12FD3">
              <w:rPr>
                <w:sz w:val="22"/>
                <w:szCs w:val="22"/>
                <w:lang w:eastAsia="ar-SA"/>
              </w:rPr>
              <w:t>18/17         (v %)</w:t>
            </w:r>
          </w:p>
        </w:tc>
      </w:tr>
      <w:tr w:rsidR="00260B96" w:rsidRPr="00F12FD3" w:rsidTr="00D47517">
        <w:tc>
          <w:tcPr>
            <w:tcW w:w="3780" w:type="dxa"/>
            <w:tcBorders>
              <w:top w:val="single" w:sz="4" w:space="0" w:color="000000"/>
              <w:left w:val="single" w:sz="4" w:space="0" w:color="000000"/>
              <w:bottom w:val="single" w:sz="4" w:space="0" w:color="auto"/>
            </w:tcBorders>
          </w:tcPr>
          <w:p w:rsidR="00260B96" w:rsidRPr="00F12FD3" w:rsidRDefault="00260B96" w:rsidP="00D47517">
            <w:pPr>
              <w:snapToGrid w:val="0"/>
              <w:jc w:val="center"/>
              <w:rPr>
                <w:sz w:val="22"/>
                <w:szCs w:val="22"/>
                <w:lang w:eastAsia="ar-SA"/>
              </w:rPr>
            </w:pPr>
            <w:r w:rsidRPr="00F12FD3">
              <w:rPr>
                <w:sz w:val="22"/>
                <w:szCs w:val="22"/>
                <w:lang w:eastAsia="ar-SA"/>
              </w:rPr>
              <w:t>a</w:t>
            </w:r>
          </w:p>
        </w:tc>
        <w:tc>
          <w:tcPr>
            <w:tcW w:w="1125" w:type="dxa"/>
            <w:tcBorders>
              <w:top w:val="single" w:sz="4" w:space="0" w:color="000000"/>
              <w:left w:val="single" w:sz="4" w:space="0" w:color="000000"/>
              <w:bottom w:val="single" w:sz="4" w:space="0" w:color="auto"/>
            </w:tcBorders>
          </w:tcPr>
          <w:p w:rsidR="00260B96" w:rsidRPr="00F12FD3" w:rsidRDefault="00260B96" w:rsidP="00D47517">
            <w:pPr>
              <w:snapToGrid w:val="0"/>
              <w:jc w:val="center"/>
              <w:rPr>
                <w:sz w:val="22"/>
                <w:szCs w:val="22"/>
                <w:lang w:eastAsia="ar-SA"/>
              </w:rPr>
            </w:pPr>
            <w:r w:rsidRPr="00F12FD3">
              <w:rPr>
                <w:sz w:val="22"/>
                <w:szCs w:val="22"/>
                <w:lang w:eastAsia="ar-SA"/>
              </w:rPr>
              <w:t>1</w:t>
            </w:r>
          </w:p>
        </w:tc>
        <w:tc>
          <w:tcPr>
            <w:tcW w:w="1125" w:type="dxa"/>
            <w:tcBorders>
              <w:top w:val="single" w:sz="4" w:space="0" w:color="000000"/>
              <w:left w:val="single" w:sz="4" w:space="0" w:color="000000"/>
              <w:bottom w:val="single" w:sz="4" w:space="0" w:color="auto"/>
            </w:tcBorders>
          </w:tcPr>
          <w:p w:rsidR="00260B96" w:rsidRPr="00F12FD3" w:rsidRDefault="00260B96" w:rsidP="00D47517">
            <w:pPr>
              <w:snapToGrid w:val="0"/>
              <w:jc w:val="center"/>
              <w:rPr>
                <w:sz w:val="22"/>
                <w:szCs w:val="22"/>
                <w:lang w:eastAsia="ar-SA"/>
              </w:rPr>
            </w:pPr>
            <w:r w:rsidRPr="00F12FD3">
              <w:rPr>
                <w:sz w:val="22"/>
                <w:szCs w:val="22"/>
                <w:lang w:eastAsia="ar-SA"/>
              </w:rPr>
              <w:t>2</w:t>
            </w:r>
          </w:p>
        </w:tc>
        <w:tc>
          <w:tcPr>
            <w:tcW w:w="1125" w:type="dxa"/>
            <w:tcBorders>
              <w:top w:val="single" w:sz="4" w:space="0" w:color="000000"/>
              <w:left w:val="single" w:sz="4" w:space="0" w:color="000000"/>
              <w:bottom w:val="single" w:sz="4" w:space="0" w:color="auto"/>
            </w:tcBorders>
          </w:tcPr>
          <w:p w:rsidR="00260B96" w:rsidRPr="00F12FD3" w:rsidRDefault="00260B96" w:rsidP="00D47517">
            <w:pPr>
              <w:snapToGrid w:val="0"/>
              <w:jc w:val="center"/>
              <w:rPr>
                <w:sz w:val="22"/>
                <w:szCs w:val="22"/>
                <w:lang w:eastAsia="ar-SA"/>
              </w:rPr>
            </w:pPr>
            <w:r w:rsidRPr="00F12FD3">
              <w:rPr>
                <w:sz w:val="22"/>
                <w:szCs w:val="22"/>
                <w:lang w:eastAsia="ar-SA"/>
              </w:rPr>
              <w:t>3</w:t>
            </w:r>
          </w:p>
        </w:tc>
        <w:tc>
          <w:tcPr>
            <w:tcW w:w="1125" w:type="dxa"/>
            <w:tcBorders>
              <w:top w:val="single" w:sz="4" w:space="0" w:color="000000"/>
              <w:left w:val="single" w:sz="4" w:space="0" w:color="000000"/>
              <w:bottom w:val="single" w:sz="4" w:space="0" w:color="auto"/>
            </w:tcBorders>
          </w:tcPr>
          <w:p w:rsidR="00260B96" w:rsidRPr="00F12FD3" w:rsidRDefault="00260B96" w:rsidP="00D47517">
            <w:pPr>
              <w:snapToGrid w:val="0"/>
              <w:jc w:val="center"/>
              <w:rPr>
                <w:sz w:val="22"/>
                <w:szCs w:val="22"/>
                <w:lang w:eastAsia="ar-SA"/>
              </w:rPr>
            </w:pPr>
            <w:r w:rsidRPr="00F12FD3">
              <w:rPr>
                <w:sz w:val="22"/>
                <w:szCs w:val="22"/>
                <w:lang w:eastAsia="ar-SA"/>
              </w:rPr>
              <w:t>4</w:t>
            </w:r>
          </w:p>
        </w:tc>
        <w:tc>
          <w:tcPr>
            <w:tcW w:w="930" w:type="dxa"/>
            <w:tcBorders>
              <w:top w:val="single" w:sz="4" w:space="0" w:color="000000"/>
              <w:left w:val="single" w:sz="4" w:space="0" w:color="000000"/>
              <w:bottom w:val="single" w:sz="4" w:space="0" w:color="auto"/>
              <w:right w:val="single" w:sz="4" w:space="0" w:color="000000"/>
            </w:tcBorders>
          </w:tcPr>
          <w:p w:rsidR="00260B96" w:rsidRPr="00F12FD3" w:rsidRDefault="00260B96" w:rsidP="00D47517">
            <w:pPr>
              <w:snapToGrid w:val="0"/>
              <w:jc w:val="center"/>
              <w:rPr>
                <w:sz w:val="22"/>
                <w:szCs w:val="22"/>
                <w:lang w:eastAsia="ar-SA"/>
              </w:rPr>
            </w:pPr>
            <w:r w:rsidRPr="00F12FD3">
              <w:rPr>
                <w:sz w:val="22"/>
                <w:szCs w:val="22"/>
                <w:lang w:eastAsia="ar-SA"/>
              </w:rPr>
              <w:t>5</w:t>
            </w:r>
          </w:p>
        </w:tc>
      </w:tr>
      <w:tr w:rsidR="00260B96" w:rsidRPr="00F12FD3" w:rsidTr="00D47517">
        <w:trPr>
          <w:trHeight w:val="388"/>
        </w:trPr>
        <w:tc>
          <w:tcPr>
            <w:tcW w:w="3780" w:type="dxa"/>
            <w:tcBorders>
              <w:top w:val="single" w:sz="4" w:space="0" w:color="auto"/>
              <w:left w:val="single" w:sz="4" w:space="0" w:color="auto"/>
              <w:right w:val="single" w:sz="4" w:space="0" w:color="auto"/>
            </w:tcBorders>
          </w:tcPr>
          <w:p w:rsidR="00260B96" w:rsidRPr="00F12FD3" w:rsidRDefault="00260B96" w:rsidP="00D47517">
            <w:pPr>
              <w:snapToGrid w:val="0"/>
              <w:jc w:val="both"/>
              <w:rPr>
                <w:sz w:val="20"/>
                <w:szCs w:val="20"/>
                <w:lang w:eastAsia="ar-SA"/>
              </w:rPr>
            </w:pPr>
            <w:r w:rsidRPr="00F12FD3">
              <w:rPr>
                <w:b/>
                <w:sz w:val="20"/>
                <w:szCs w:val="20"/>
                <w:lang w:eastAsia="ar-SA"/>
              </w:rPr>
              <w:t>Investiční nákupy a související výdaje OSS</w:t>
            </w:r>
            <w:r w:rsidRPr="00F12FD3">
              <w:rPr>
                <w:sz w:val="20"/>
                <w:szCs w:val="20"/>
                <w:lang w:eastAsia="ar-SA"/>
              </w:rPr>
              <w:t xml:space="preserve">  </w:t>
            </w:r>
          </w:p>
          <w:p w:rsidR="00260B96" w:rsidRPr="00F12FD3" w:rsidRDefault="00260B96" w:rsidP="00D47517">
            <w:pPr>
              <w:snapToGrid w:val="0"/>
              <w:jc w:val="both"/>
              <w:rPr>
                <w:sz w:val="20"/>
                <w:szCs w:val="20"/>
                <w:lang w:eastAsia="ar-SA"/>
              </w:rPr>
            </w:pPr>
            <w:r w:rsidRPr="00F12FD3">
              <w:rPr>
                <w:sz w:val="20"/>
                <w:szCs w:val="20"/>
                <w:lang w:eastAsia="ar-SA"/>
              </w:rPr>
              <w:t>v tom:</w:t>
            </w:r>
          </w:p>
        </w:tc>
        <w:tc>
          <w:tcPr>
            <w:tcW w:w="1125" w:type="dxa"/>
            <w:tcBorders>
              <w:top w:val="single" w:sz="4" w:space="0" w:color="auto"/>
              <w:left w:val="single" w:sz="4" w:space="0" w:color="auto"/>
              <w:right w:val="single" w:sz="4" w:space="0" w:color="000000"/>
            </w:tcBorders>
          </w:tcPr>
          <w:p w:rsidR="00260B96" w:rsidRPr="00F12FD3" w:rsidRDefault="00260B96" w:rsidP="00D47517">
            <w:pPr>
              <w:jc w:val="right"/>
              <w:rPr>
                <w:b/>
                <w:bCs/>
                <w:sz w:val="20"/>
                <w:szCs w:val="20"/>
                <w:lang w:eastAsia="ar-SA"/>
              </w:rPr>
            </w:pPr>
          </w:p>
          <w:p w:rsidR="00260B96" w:rsidRPr="00F12FD3" w:rsidRDefault="00260B96" w:rsidP="00D47517">
            <w:pPr>
              <w:jc w:val="right"/>
              <w:rPr>
                <w:b/>
                <w:bCs/>
                <w:sz w:val="20"/>
                <w:szCs w:val="20"/>
                <w:lang w:eastAsia="ar-SA"/>
              </w:rPr>
            </w:pPr>
            <w:r w:rsidRPr="00F12FD3">
              <w:rPr>
                <w:b/>
                <w:bCs/>
                <w:sz w:val="20"/>
                <w:szCs w:val="20"/>
                <w:lang w:eastAsia="ar-SA"/>
              </w:rPr>
              <w:t>51 267</w:t>
            </w:r>
          </w:p>
        </w:tc>
        <w:tc>
          <w:tcPr>
            <w:tcW w:w="1125" w:type="dxa"/>
            <w:tcBorders>
              <w:top w:val="single" w:sz="4" w:space="0" w:color="auto"/>
              <w:left w:val="single" w:sz="4" w:space="0" w:color="auto"/>
              <w:right w:val="single" w:sz="4" w:space="0" w:color="auto"/>
            </w:tcBorders>
          </w:tcPr>
          <w:p w:rsidR="00260B96" w:rsidRPr="00F12FD3" w:rsidRDefault="00260B96" w:rsidP="00D47517">
            <w:pPr>
              <w:jc w:val="right"/>
              <w:rPr>
                <w:b/>
                <w:bCs/>
                <w:sz w:val="20"/>
                <w:szCs w:val="20"/>
                <w:lang w:eastAsia="ar-SA"/>
              </w:rPr>
            </w:pPr>
          </w:p>
          <w:p w:rsidR="00260B96" w:rsidRPr="00F12FD3" w:rsidRDefault="00260B96" w:rsidP="00D47517">
            <w:pPr>
              <w:jc w:val="right"/>
              <w:rPr>
                <w:b/>
                <w:bCs/>
                <w:sz w:val="20"/>
                <w:szCs w:val="20"/>
                <w:lang w:eastAsia="ar-SA"/>
              </w:rPr>
            </w:pPr>
            <w:r w:rsidRPr="00F12FD3">
              <w:rPr>
                <w:b/>
                <w:bCs/>
                <w:sz w:val="20"/>
                <w:szCs w:val="20"/>
                <w:lang w:eastAsia="ar-SA"/>
              </w:rPr>
              <w:t>122 670</w:t>
            </w:r>
          </w:p>
        </w:tc>
        <w:tc>
          <w:tcPr>
            <w:tcW w:w="1125" w:type="dxa"/>
            <w:tcBorders>
              <w:top w:val="single" w:sz="2" w:space="0" w:color="auto"/>
              <w:left w:val="single" w:sz="2" w:space="0" w:color="auto"/>
              <w:right w:val="single" w:sz="2" w:space="0" w:color="auto"/>
            </w:tcBorders>
            <w:vAlign w:val="center"/>
          </w:tcPr>
          <w:p w:rsidR="00260B96" w:rsidRPr="00F12FD3" w:rsidRDefault="00260B96" w:rsidP="00D47517">
            <w:pPr>
              <w:jc w:val="right"/>
              <w:rPr>
                <w:b/>
                <w:bCs/>
                <w:sz w:val="20"/>
                <w:szCs w:val="20"/>
                <w:lang w:eastAsia="ar-SA"/>
              </w:rPr>
            </w:pPr>
          </w:p>
          <w:p w:rsidR="00260B96" w:rsidRPr="00F12FD3" w:rsidRDefault="00260B96" w:rsidP="00D47517">
            <w:pPr>
              <w:jc w:val="right"/>
              <w:rPr>
                <w:b/>
                <w:bCs/>
                <w:sz w:val="20"/>
                <w:szCs w:val="20"/>
                <w:lang w:eastAsia="ar-SA"/>
              </w:rPr>
            </w:pPr>
            <w:r w:rsidRPr="00F12FD3">
              <w:rPr>
                <w:b/>
                <w:bCs/>
                <w:sz w:val="20"/>
                <w:szCs w:val="20"/>
                <w:lang w:eastAsia="ar-SA"/>
              </w:rPr>
              <w:t>124 647</w:t>
            </w:r>
          </w:p>
        </w:tc>
        <w:tc>
          <w:tcPr>
            <w:tcW w:w="1125" w:type="dxa"/>
            <w:tcBorders>
              <w:top w:val="single" w:sz="2" w:space="0" w:color="auto"/>
              <w:left w:val="single" w:sz="2" w:space="0" w:color="auto"/>
              <w:right w:val="single" w:sz="2" w:space="0" w:color="000000"/>
            </w:tcBorders>
            <w:shd w:val="clear" w:color="auto" w:fill="auto"/>
            <w:vAlign w:val="center"/>
          </w:tcPr>
          <w:p w:rsidR="00260B96" w:rsidRPr="00F12FD3" w:rsidRDefault="00260B96" w:rsidP="00D47517">
            <w:pPr>
              <w:jc w:val="right"/>
              <w:rPr>
                <w:b/>
                <w:bCs/>
                <w:sz w:val="20"/>
                <w:szCs w:val="20"/>
                <w:lang w:eastAsia="ar-SA"/>
              </w:rPr>
            </w:pPr>
          </w:p>
          <w:p w:rsidR="00260B96" w:rsidRPr="00F12FD3" w:rsidRDefault="00260B96" w:rsidP="00D47517">
            <w:pPr>
              <w:jc w:val="right"/>
              <w:rPr>
                <w:b/>
                <w:bCs/>
                <w:sz w:val="20"/>
                <w:szCs w:val="20"/>
                <w:lang w:eastAsia="ar-SA"/>
              </w:rPr>
            </w:pPr>
            <w:r w:rsidRPr="00F12FD3">
              <w:rPr>
                <w:b/>
                <w:bCs/>
                <w:sz w:val="20"/>
                <w:szCs w:val="20"/>
                <w:lang w:eastAsia="ar-SA"/>
              </w:rPr>
              <w:t>77 143</w:t>
            </w:r>
          </w:p>
        </w:tc>
        <w:tc>
          <w:tcPr>
            <w:tcW w:w="930" w:type="dxa"/>
            <w:tcBorders>
              <w:top w:val="single" w:sz="2" w:space="0" w:color="auto"/>
              <w:left w:val="single" w:sz="2" w:space="0" w:color="000000"/>
              <w:bottom w:val="nil"/>
              <w:right w:val="single" w:sz="5" w:space="0" w:color="auto"/>
            </w:tcBorders>
            <w:shd w:val="clear" w:color="auto" w:fill="auto"/>
            <w:vAlign w:val="center"/>
          </w:tcPr>
          <w:p w:rsidR="00260B96" w:rsidRPr="00F12FD3" w:rsidRDefault="00260B96" w:rsidP="00D47517">
            <w:pPr>
              <w:jc w:val="right"/>
              <w:rPr>
                <w:b/>
                <w:bCs/>
                <w:sz w:val="20"/>
                <w:szCs w:val="20"/>
                <w:lang w:eastAsia="ar-SA"/>
              </w:rPr>
            </w:pPr>
          </w:p>
          <w:p w:rsidR="00260B96" w:rsidRPr="00F12FD3" w:rsidRDefault="00260B96" w:rsidP="00D47517">
            <w:pPr>
              <w:jc w:val="right"/>
              <w:rPr>
                <w:b/>
                <w:bCs/>
                <w:sz w:val="20"/>
                <w:szCs w:val="20"/>
              </w:rPr>
            </w:pPr>
            <w:r w:rsidRPr="00F12FD3">
              <w:rPr>
                <w:b/>
                <w:bCs/>
                <w:sz w:val="20"/>
                <w:szCs w:val="20"/>
                <w:lang w:eastAsia="ar-SA"/>
              </w:rPr>
              <w:t>150,47</w:t>
            </w:r>
          </w:p>
        </w:tc>
      </w:tr>
      <w:tr w:rsidR="00260B96" w:rsidRPr="00F12FD3" w:rsidTr="00D47517">
        <w:tc>
          <w:tcPr>
            <w:tcW w:w="3780" w:type="dxa"/>
            <w:tcBorders>
              <w:left w:val="single" w:sz="4" w:space="0" w:color="000000"/>
            </w:tcBorders>
          </w:tcPr>
          <w:p w:rsidR="00260B96" w:rsidRPr="00F12FD3" w:rsidRDefault="00260B96" w:rsidP="00D47517">
            <w:pPr>
              <w:snapToGrid w:val="0"/>
              <w:jc w:val="both"/>
              <w:rPr>
                <w:sz w:val="20"/>
                <w:lang w:eastAsia="ar-SA"/>
              </w:rPr>
            </w:pPr>
            <w:bookmarkStart w:id="920" w:name="_Hlk316895354"/>
            <w:r w:rsidRPr="00F12FD3">
              <w:rPr>
                <w:sz w:val="20"/>
                <w:lang w:eastAsia="ar-SA"/>
              </w:rPr>
              <w:t>Ústřední orgán MD</w:t>
            </w:r>
          </w:p>
        </w:tc>
        <w:tc>
          <w:tcPr>
            <w:tcW w:w="1125" w:type="dxa"/>
            <w:tcBorders>
              <w:left w:val="single" w:sz="4" w:space="0" w:color="000000"/>
              <w:right w:val="single" w:sz="4" w:space="0" w:color="000000"/>
            </w:tcBorders>
          </w:tcPr>
          <w:p w:rsidR="00260B96" w:rsidRPr="00F12FD3" w:rsidRDefault="00260B96" w:rsidP="00D47517">
            <w:pPr>
              <w:snapToGrid w:val="0"/>
              <w:jc w:val="right"/>
              <w:rPr>
                <w:sz w:val="20"/>
                <w:lang w:eastAsia="ar-SA"/>
              </w:rPr>
            </w:pPr>
            <w:r w:rsidRPr="00F12FD3">
              <w:rPr>
                <w:sz w:val="20"/>
                <w:lang w:eastAsia="ar-SA"/>
              </w:rPr>
              <w:t>33 440</w:t>
            </w:r>
          </w:p>
        </w:tc>
        <w:tc>
          <w:tcPr>
            <w:tcW w:w="1125" w:type="dxa"/>
            <w:tcBorders>
              <w:left w:val="single" w:sz="4" w:space="0" w:color="000000"/>
            </w:tcBorders>
          </w:tcPr>
          <w:p w:rsidR="00260B96" w:rsidRPr="00F12FD3" w:rsidRDefault="00260B96" w:rsidP="00D47517">
            <w:pPr>
              <w:snapToGrid w:val="0"/>
              <w:jc w:val="right"/>
              <w:rPr>
                <w:sz w:val="20"/>
                <w:lang w:eastAsia="ar-SA"/>
              </w:rPr>
            </w:pPr>
            <w:r w:rsidRPr="00F12FD3">
              <w:rPr>
                <w:sz w:val="20"/>
                <w:lang w:eastAsia="ar-SA"/>
              </w:rPr>
              <w:t>103 563</w:t>
            </w:r>
          </w:p>
        </w:tc>
        <w:tc>
          <w:tcPr>
            <w:tcW w:w="1125" w:type="dxa"/>
            <w:tcBorders>
              <w:left w:val="single" w:sz="2" w:space="0" w:color="000000"/>
            </w:tcBorders>
            <w:vAlign w:val="center"/>
          </w:tcPr>
          <w:p w:rsidR="00260B96" w:rsidRPr="00F12FD3" w:rsidRDefault="00260B96" w:rsidP="00D47517">
            <w:pPr>
              <w:snapToGrid w:val="0"/>
              <w:jc w:val="right"/>
              <w:rPr>
                <w:sz w:val="20"/>
                <w:lang w:eastAsia="ar-SA"/>
              </w:rPr>
            </w:pPr>
            <w:r w:rsidRPr="00F12FD3">
              <w:rPr>
                <w:sz w:val="20"/>
                <w:lang w:eastAsia="ar-SA"/>
              </w:rPr>
              <w:t>105 540</w:t>
            </w:r>
          </w:p>
        </w:tc>
        <w:tc>
          <w:tcPr>
            <w:tcW w:w="1125" w:type="dxa"/>
            <w:tcBorders>
              <w:left w:val="single" w:sz="2" w:space="0" w:color="000000"/>
              <w:right w:val="single" w:sz="2" w:space="0" w:color="000000"/>
            </w:tcBorders>
            <w:shd w:val="clear" w:color="auto" w:fill="auto"/>
            <w:vAlign w:val="center"/>
          </w:tcPr>
          <w:p w:rsidR="00260B96" w:rsidRPr="00F12FD3" w:rsidRDefault="00260B96" w:rsidP="00D47517">
            <w:pPr>
              <w:snapToGrid w:val="0"/>
              <w:jc w:val="right"/>
              <w:rPr>
                <w:sz w:val="20"/>
                <w:lang w:eastAsia="ar-SA"/>
              </w:rPr>
            </w:pPr>
            <w:r w:rsidRPr="00F12FD3">
              <w:rPr>
                <w:sz w:val="20"/>
                <w:lang w:eastAsia="ar-SA"/>
              </w:rPr>
              <w:t xml:space="preserve">53 915 </w:t>
            </w:r>
          </w:p>
        </w:tc>
        <w:tc>
          <w:tcPr>
            <w:tcW w:w="930" w:type="dxa"/>
            <w:tcBorders>
              <w:top w:val="nil"/>
              <w:left w:val="single" w:sz="2" w:space="0" w:color="000000"/>
              <w:bottom w:val="nil"/>
              <w:right w:val="single" w:sz="5" w:space="0" w:color="auto"/>
            </w:tcBorders>
            <w:shd w:val="clear" w:color="auto" w:fill="auto"/>
            <w:vAlign w:val="center"/>
          </w:tcPr>
          <w:p w:rsidR="00260B96" w:rsidRPr="00F12FD3" w:rsidRDefault="00260B96" w:rsidP="00D47517">
            <w:pPr>
              <w:jc w:val="right"/>
              <w:rPr>
                <w:bCs/>
                <w:sz w:val="20"/>
                <w:szCs w:val="20"/>
              </w:rPr>
            </w:pPr>
            <w:r w:rsidRPr="00F12FD3">
              <w:rPr>
                <w:bCs/>
                <w:sz w:val="20"/>
                <w:szCs w:val="20"/>
                <w:lang w:eastAsia="ar-SA"/>
              </w:rPr>
              <w:t>161,23</w:t>
            </w:r>
          </w:p>
        </w:tc>
      </w:tr>
      <w:tr w:rsidR="00260B96" w:rsidRPr="00F12FD3" w:rsidTr="00D47517">
        <w:tc>
          <w:tcPr>
            <w:tcW w:w="3780" w:type="dxa"/>
            <w:tcBorders>
              <w:left w:val="single" w:sz="4" w:space="0" w:color="000000"/>
            </w:tcBorders>
          </w:tcPr>
          <w:p w:rsidR="00260B96" w:rsidRPr="00F12FD3" w:rsidRDefault="00260B96" w:rsidP="00D47517">
            <w:pPr>
              <w:snapToGrid w:val="0"/>
              <w:jc w:val="both"/>
              <w:rPr>
                <w:i/>
                <w:sz w:val="20"/>
                <w:lang w:eastAsia="ar-SA"/>
              </w:rPr>
            </w:pPr>
            <w:r w:rsidRPr="00F12FD3">
              <w:rPr>
                <w:i/>
                <w:sz w:val="20"/>
                <w:lang w:eastAsia="ar-SA"/>
              </w:rPr>
              <w:t xml:space="preserve">   z toho prostředky EU</w:t>
            </w:r>
          </w:p>
        </w:tc>
        <w:tc>
          <w:tcPr>
            <w:tcW w:w="1125" w:type="dxa"/>
            <w:tcBorders>
              <w:left w:val="single" w:sz="4" w:space="0" w:color="000000"/>
              <w:right w:val="single" w:sz="4" w:space="0" w:color="000000"/>
            </w:tcBorders>
          </w:tcPr>
          <w:p w:rsidR="00260B96" w:rsidRPr="00F12FD3" w:rsidRDefault="00260B96" w:rsidP="00D47517">
            <w:pPr>
              <w:snapToGrid w:val="0"/>
              <w:jc w:val="right"/>
              <w:rPr>
                <w:i/>
                <w:sz w:val="20"/>
                <w:lang w:eastAsia="ar-SA"/>
              </w:rPr>
            </w:pPr>
            <w:r w:rsidRPr="00F12FD3">
              <w:rPr>
                <w:i/>
                <w:sz w:val="20"/>
                <w:lang w:eastAsia="ar-SA"/>
              </w:rPr>
              <w:t>0</w:t>
            </w:r>
          </w:p>
        </w:tc>
        <w:tc>
          <w:tcPr>
            <w:tcW w:w="1125" w:type="dxa"/>
            <w:tcBorders>
              <w:left w:val="single" w:sz="4" w:space="0" w:color="000000"/>
            </w:tcBorders>
          </w:tcPr>
          <w:p w:rsidR="00260B96" w:rsidRPr="00F12FD3" w:rsidRDefault="00260B96" w:rsidP="00D47517">
            <w:pPr>
              <w:snapToGrid w:val="0"/>
              <w:jc w:val="right"/>
              <w:rPr>
                <w:i/>
                <w:sz w:val="20"/>
                <w:lang w:eastAsia="ar-SA"/>
              </w:rPr>
            </w:pPr>
            <w:r w:rsidRPr="00F12FD3">
              <w:rPr>
                <w:i/>
                <w:sz w:val="20"/>
                <w:lang w:eastAsia="ar-SA"/>
              </w:rPr>
              <w:t>0</w:t>
            </w:r>
          </w:p>
        </w:tc>
        <w:tc>
          <w:tcPr>
            <w:tcW w:w="1125" w:type="dxa"/>
            <w:tcBorders>
              <w:left w:val="single" w:sz="2" w:space="0" w:color="000000"/>
            </w:tcBorders>
            <w:vAlign w:val="center"/>
          </w:tcPr>
          <w:p w:rsidR="00260B96" w:rsidRPr="00F12FD3" w:rsidRDefault="00F74D2C" w:rsidP="00D47517">
            <w:pPr>
              <w:snapToGrid w:val="0"/>
              <w:jc w:val="right"/>
              <w:rPr>
                <w:i/>
                <w:sz w:val="20"/>
                <w:lang w:eastAsia="ar-SA"/>
              </w:rPr>
            </w:pPr>
            <w:r>
              <w:rPr>
                <w:i/>
                <w:sz w:val="20"/>
                <w:lang w:eastAsia="ar-SA"/>
              </w:rPr>
              <w:t>24</w:t>
            </w:r>
          </w:p>
        </w:tc>
        <w:tc>
          <w:tcPr>
            <w:tcW w:w="1125" w:type="dxa"/>
            <w:tcBorders>
              <w:left w:val="single" w:sz="2" w:space="0" w:color="000000"/>
              <w:right w:val="single" w:sz="2" w:space="0" w:color="000000"/>
            </w:tcBorders>
            <w:shd w:val="clear" w:color="auto" w:fill="auto"/>
            <w:vAlign w:val="center"/>
          </w:tcPr>
          <w:p w:rsidR="00260B96" w:rsidRPr="00F12FD3" w:rsidRDefault="00260B96" w:rsidP="00D47517">
            <w:pPr>
              <w:snapToGrid w:val="0"/>
              <w:jc w:val="right"/>
              <w:rPr>
                <w:i/>
                <w:sz w:val="20"/>
                <w:lang w:eastAsia="ar-SA"/>
              </w:rPr>
            </w:pPr>
            <w:r w:rsidRPr="00F12FD3">
              <w:rPr>
                <w:i/>
                <w:sz w:val="20"/>
                <w:lang w:eastAsia="ar-SA"/>
              </w:rPr>
              <w:t>0</w:t>
            </w:r>
          </w:p>
        </w:tc>
        <w:tc>
          <w:tcPr>
            <w:tcW w:w="930" w:type="dxa"/>
            <w:tcBorders>
              <w:top w:val="nil"/>
              <w:left w:val="single" w:sz="2" w:space="0" w:color="000000"/>
              <w:bottom w:val="nil"/>
              <w:right w:val="single" w:sz="5" w:space="0" w:color="auto"/>
            </w:tcBorders>
            <w:shd w:val="clear" w:color="auto" w:fill="auto"/>
            <w:vAlign w:val="center"/>
          </w:tcPr>
          <w:p w:rsidR="00260B96" w:rsidRPr="00F12FD3" w:rsidRDefault="00260B96" w:rsidP="00D47517">
            <w:pPr>
              <w:jc w:val="right"/>
              <w:rPr>
                <w:bCs/>
                <w:sz w:val="20"/>
                <w:szCs w:val="20"/>
              </w:rPr>
            </w:pPr>
            <w:r w:rsidRPr="00F12FD3">
              <w:rPr>
                <w:bCs/>
                <w:sz w:val="20"/>
                <w:szCs w:val="20"/>
              </w:rPr>
              <w:t>x</w:t>
            </w:r>
          </w:p>
        </w:tc>
      </w:tr>
      <w:tr w:rsidR="00260B96" w:rsidRPr="00F12FD3" w:rsidTr="00D47517">
        <w:tc>
          <w:tcPr>
            <w:tcW w:w="3780" w:type="dxa"/>
            <w:tcBorders>
              <w:left w:val="single" w:sz="4" w:space="0" w:color="000000"/>
            </w:tcBorders>
          </w:tcPr>
          <w:p w:rsidR="00260B96" w:rsidRPr="00F12FD3" w:rsidRDefault="00260B96" w:rsidP="00D47517">
            <w:pPr>
              <w:snapToGrid w:val="0"/>
              <w:jc w:val="both"/>
              <w:rPr>
                <w:sz w:val="20"/>
                <w:lang w:eastAsia="ar-SA"/>
              </w:rPr>
            </w:pPr>
            <w:r w:rsidRPr="00F12FD3">
              <w:rPr>
                <w:sz w:val="20"/>
                <w:lang w:eastAsia="ar-SA"/>
              </w:rPr>
              <w:t>Drážní úřad</w:t>
            </w:r>
          </w:p>
        </w:tc>
        <w:tc>
          <w:tcPr>
            <w:tcW w:w="1125" w:type="dxa"/>
            <w:tcBorders>
              <w:left w:val="single" w:sz="4" w:space="0" w:color="000000"/>
              <w:right w:val="single" w:sz="4" w:space="0" w:color="000000"/>
            </w:tcBorders>
          </w:tcPr>
          <w:p w:rsidR="00260B96" w:rsidRPr="00F12FD3" w:rsidRDefault="00260B96" w:rsidP="00D47517">
            <w:pPr>
              <w:snapToGrid w:val="0"/>
              <w:jc w:val="right"/>
              <w:rPr>
                <w:sz w:val="20"/>
                <w:lang w:eastAsia="ar-SA"/>
              </w:rPr>
            </w:pPr>
            <w:r w:rsidRPr="00F12FD3">
              <w:rPr>
                <w:sz w:val="20"/>
                <w:lang w:eastAsia="ar-SA"/>
              </w:rPr>
              <w:t>1 898</w:t>
            </w:r>
          </w:p>
        </w:tc>
        <w:tc>
          <w:tcPr>
            <w:tcW w:w="1125" w:type="dxa"/>
            <w:tcBorders>
              <w:left w:val="single" w:sz="4" w:space="0" w:color="000000"/>
            </w:tcBorders>
          </w:tcPr>
          <w:p w:rsidR="00260B96" w:rsidRPr="00F12FD3" w:rsidRDefault="00260B96" w:rsidP="00D47517">
            <w:pPr>
              <w:snapToGrid w:val="0"/>
              <w:jc w:val="right"/>
              <w:rPr>
                <w:sz w:val="20"/>
                <w:lang w:eastAsia="ar-SA"/>
              </w:rPr>
            </w:pPr>
            <w:r w:rsidRPr="00F12FD3">
              <w:rPr>
                <w:sz w:val="20"/>
                <w:lang w:eastAsia="ar-SA"/>
              </w:rPr>
              <w:t>1 860</w:t>
            </w:r>
          </w:p>
        </w:tc>
        <w:tc>
          <w:tcPr>
            <w:tcW w:w="1125" w:type="dxa"/>
            <w:tcBorders>
              <w:left w:val="single" w:sz="2" w:space="0" w:color="000000"/>
            </w:tcBorders>
            <w:vAlign w:val="center"/>
          </w:tcPr>
          <w:p w:rsidR="00260B96" w:rsidRPr="00F12FD3" w:rsidRDefault="00260B96" w:rsidP="00D47517">
            <w:pPr>
              <w:snapToGrid w:val="0"/>
              <w:jc w:val="right"/>
              <w:rPr>
                <w:sz w:val="20"/>
                <w:lang w:eastAsia="ar-SA"/>
              </w:rPr>
            </w:pPr>
            <w:r w:rsidRPr="00F12FD3">
              <w:rPr>
                <w:sz w:val="20"/>
                <w:lang w:eastAsia="ar-SA"/>
              </w:rPr>
              <w:t>1 860</w:t>
            </w:r>
          </w:p>
        </w:tc>
        <w:tc>
          <w:tcPr>
            <w:tcW w:w="1125" w:type="dxa"/>
            <w:tcBorders>
              <w:left w:val="single" w:sz="2" w:space="0" w:color="000000"/>
              <w:right w:val="single" w:sz="2" w:space="0" w:color="000000"/>
            </w:tcBorders>
            <w:shd w:val="clear" w:color="auto" w:fill="auto"/>
            <w:vAlign w:val="center"/>
          </w:tcPr>
          <w:p w:rsidR="00260B96" w:rsidRPr="00F12FD3" w:rsidRDefault="00260B96" w:rsidP="00D47517">
            <w:pPr>
              <w:snapToGrid w:val="0"/>
              <w:jc w:val="right"/>
              <w:rPr>
                <w:sz w:val="20"/>
                <w:lang w:eastAsia="ar-SA"/>
              </w:rPr>
            </w:pPr>
            <w:r w:rsidRPr="00F12FD3">
              <w:rPr>
                <w:sz w:val="20"/>
                <w:lang w:eastAsia="ar-SA"/>
              </w:rPr>
              <w:t>2 576</w:t>
            </w:r>
          </w:p>
        </w:tc>
        <w:tc>
          <w:tcPr>
            <w:tcW w:w="930" w:type="dxa"/>
            <w:tcBorders>
              <w:top w:val="nil"/>
              <w:left w:val="single" w:sz="2" w:space="0" w:color="000000"/>
              <w:bottom w:val="nil"/>
              <w:right w:val="single" w:sz="5" w:space="0" w:color="auto"/>
            </w:tcBorders>
            <w:shd w:val="clear" w:color="auto" w:fill="auto"/>
            <w:vAlign w:val="center"/>
          </w:tcPr>
          <w:p w:rsidR="00260B96" w:rsidRPr="00F12FD3" w:rsidRDefault="00260B96" w:rsidP="00D47517">
            <w:pPr>
              <w:jc w:val="right"/>
              <w:rPr>
                <w:bCs/>
                <w:sz w:val="20"/>
                <w:szCs w:val="20"/>
              </w:rPr>
            </w:pPr>
            <w:r w:rsidRPr="00F12FD3">
              <w:rPr>
                <w:bCs/>
                <w:sz w:val="20"/>
                <w:szCs w:val="20"/>
              </w:rPr>
              <w:t>135,72</w:t>
            </w:r>
          </w:p>
        </w:tc>
      </w:tr>
      <w:tr w:rsidR="00260B96" w:rsidRPr="00F12FD3" w:rsidTr="00D47517">
        <w:tc>
          <w:tcPr>
            <w:tcW w:w="3780" w:type="dxa"/>
            <w:tcBorders>
              <w:left w:val="single" w:sz="4" w:space="0" w:color="000000"/>
            </w:tcBorders>
          </w:tcPr>
          <w:p w:rsidR="00260B96" w:rsidRPr="00F12FD3" w:rsidRDefault="00260B96" w:rsidP="00D47517">
            <w:pPr>
              <w:snapToGrid w:val="0"/>
              <w:jc w:val="both"/>
              <w:rPr>
                <w:sz w:val="20"/>
                <w:lang w:eastAsia="ar-SA"/>
              </w:rPr>
            </w:pPr>
            <w:r w:rsidRPr="00F12FD3">
              <w:rPr>
                <w:sz w:val="20"/>
                <w:lang w:eastAsia="ar-SA"/>
              </w:rPr>
              <w:t>Drážní inspekce</w:t>
            </w:r>
          </w:p>
        </w:tc>
        <w:tc>
          <w:tcPr>
            <w:tcW w:w="1125" w:type="dxa"/>
            <w:tcBorders>
              <w:left w:val="single" w:sz="4" w:space="0" w:color="000000"/>
              <w:right w:val="single" w:sz="4" w:space="0" w:color="000000"/>
            </w:tcBorders>
          </w:tcPr>
          <w:p w:rsidR="00260B96" w:rsidRPr="00F12FD3" w:rsidRDefault="00260B96" w:rsidP="00D47517">
            <w:pPr>
              <w:snapToGrid w:val="0"/>
              <w:jc w:val="right"/>
              <w:rPr>
                <w:sz w:val="20"/>
                <w:lang w:eastAsia="ar-SA"/>
              </w:rPr>
            </w:pPr>
            <w:r w:rsidRPr="00F12FD3">
              <w:rPr>
                <w:sz w:val="20"/>
                <w:lang w:eastAsia="ar-SA"/>
              </w:rPr>
              <w:t>2 941</w:t>
            </w:r>
          </w:p>
        </w:tc>
        <w:tc>
          <w:tcPr>
            <w:tcW w:w="1125" w:type="dxa"/>
            <w:tcBorders>
              <w:left w:val="single" w:sz="4" w:space="0" w:color="000000"/>
            </w:tcBorders>
          </w:tcPr>
          <w:p w:rsidR="00260B96" w:rsidRPr="00F12FD3" w:rsidRDefault="00260B96" w:rsidP="00D47517">
            <w:pPr>
              <w:snapToGrid w:val="0"/>
              <w:jc w:val="right"/>
              <w:rPr>
                <w:sz w:val="20"/>
                <w:lang w:eastAsia="ar-SA"/>
              </w:rPr>
            </w:pPr>
            <w:r w:rsidRPr="00F12FD3">
              <w:rPr>
                <w:sz w:val="20"/>
                <w:lang w:eastAsia="ar-SA"/>
              </w:rPr>
              <w:t>2 150</w:t>
            </w:r>
          </w:p>
        </w:tc>
        <w:tc>
          <w:tcPr>
            <w:tcW w:w="1125" w:type="dxa"/>
            <w:tcBorders>
              <w:left w:val="single" w:sz="2" w:space="0" w:color="000000"/>
            </w:tcBorders>
            <w:vAlign w:val="center"/>
          </w:tcPr>
          <w:p w:rsidR="00260B96" w:rsidRPr="00F12FD3" w:rsidRDefault="00260B96" w:rsidP="00D47517">
            <w:pPr>
              <w:snapToGrid w:val="0"/>
              <w:jc w:val="right"/>
              <w:rPr>
                <w:sz w:val="20"/>
                <w:lang w:eastAsia="ar-SA"/>
              </w:rPr>
            </w:pPr>
            <w:r w:rsidRPr="00F12FD3">
              <w:rPr>
                <w:sz w:val="20"/>
                <w:lang w:eastAsia="ar-SA"/>
              </w:rPr>
              <w:t>2 150</w:t>
            </w:r>
          </w:p>
        </w:tc>
        <w:tc>
          <w:tcPr>
            <w:tcW w:w="1125" w:type="dxa"/>
            <w:tcBorders>
              <w:left w:val="single" w:sz="2" w:space="0" w:color="000000"/>
              <w:right w:val="single" w:sz="2" w:space="0" w:color="000000"/>
            </w:tcBorders>
            <w:shd w:val="clear" w:color="auto" w:fill="auto"/>
            <w:vAlign w:val="center"/>
          </w:tcPr>
          <w:p w:rsidR="00260B96" w:rsidRPr="00F12FD3" w:rsidRDefault="00260B96" w:rsidP="00D47517">
            <w:pPr>
              <w:snapToGrid w:val="0"/>
              <w:jc w:val="right"/>
              <w:rPr>
                <w:sz w:val="20"/>
                <w:lang w:eastAsia="ar-SA"/>
              </w:rPr>
            </w:pPr>
            <w:r w:rsidRPr="00F12FD3">
              <w:rPr>
                <w:sz w:val="20"/>
                <w:lang w:eastAsia="ar-SA"/>
              </w:rPr>
              <w:t>155</w:t>
            </w:r>
          </w:p>
        </w:tc>
        <w:tc>
          <w:tcPr>
            <w:tcW w:w="930" w:type="dxa"/>
            <w:tcBorders>
              <w:top w:val="nil"/>
              <w:left w:val="single" w:sz="2" w:space="0" w:color="000000"/>
              <w:bottom w:val="nil"/>
              <w:right w:val="single" w:sz="5" w:space="0" w:color="auto"/>
            </w:tcBorders>
            <w:shd w:val="clear" w:color="auto" w:fill="auto"/>
            <w:vAlign w:val="center"/>
          </w:tcPr>
          <w:p w:rsidR="00260B96" w:rsidRPr="00F12FD3" w:rsidRDefault="00260B96" w:rsidP="00D47517">
            <w:pPr>
              <w:jc w:val="right"/>
              <w:rPr>
                <w:bCs/>
                <w:sz w:val="20"/>
                <w:szCs w:val="20"/>
              </w:rPr>
            </w:pPr>
            <w:r w:rsidRPr="00F12FD3">
              <w:rPr>
                <w:bCs/>
                <w:sz w:val="20"/>
                <w:szCs w:val="20"/>
              </w:rPr>
              <w:t>5,27</w:t>
            </w:r>
          </w:p>
        </w:tc>
      </w:tr>
      <w:tr w:rsidR="00260B96" w:rsidRPr="00F12FD3" w:rsidTr="00D47517">
        <w:tc>
          <w:tcPr>
            <w:tcW w:w="3780" w:type="dxa"/>
            <w:tcBorders>
              <w:left w:val="single" w:sz="4" w:space="0" w:color="000000"/>
            </w:tcBorders>
          </w:tcPr>
          <w:p w:rsidR="00260B96" w:rsidRPr="00F12FD3" w:rsidRDefault="00260B96" w:rsidP="00D47517">
            <w:pPr>
              <w:snapToGrid w:val="0"/>
              <w:jc w:val="both"/>
              <w:rPr>
                <w:sz w:val="20"/>
                <w:lang w:eastAsia="ar-SA"/>
              </w:rPr>
            </w:pPr>
            <w:r w:rsidRPr="00F12FD3">
              <w:rPr>
                <w:sz w:val="20"/>
                <w:lang w:eastAsia="ar-SA"/>
              </w:rPr>
              <w:t>Ředitelství vodních cest</w:t>
            </w:r>
            <w:r w:rsidR="0090778E">
              <w:rPr>
                <w:sz w:val="20"/>
                <w:lang w:eastAsia="ar-SA"/>
              </w:rPr>
              <w:t xml:space="preserve"> ČR</w:t>
            </w:r>
          </w:p>
        </w:tc>
        <w:tc>
          <w:tcPr>
            <w:tcW w:w="1125" w:type="dxa"/>
            <w:tcBorders>
              <w:left w:val="single" w:sz="4" w:space="0" w:color="000000"/>
              <w:right w:val="single" w:sz="4" w:space="0" w:color="000000"/>
            </w:tcBorders>
          </w:tcPr>
          <w:p w:rsidR="00260B96" w:rsidRPr="00F12FD3" w:rsidRDefault="00260B96" w:rsidP="00D47517">
            <w:pPr>
              <w:snapToGrid w:val="0"/>
              <w:jc w:val="right"/>
              <w:rPr>
                <w:sz w:val="20"/>
                <w:lang w:eastAsia="ar-SA"/>
              </w:rPr>
            </w:pPr>
            <w:r w:rsidRPr="00F12FD3">
              <w:rPr>
                <w:sz w:val="20"/>
                <w:lang w:eastAsia="ar-SA"/>
              </w:rPr>
              <w:t>1 282</w:t>
            </w:r>
          </w:p>
        </w:tc>
        <w:tc>
          <w:tcPr>
            <w:tcW w:w="1125" w:type="dxa"/>
            <w:tcBorders>
              <w:left w:val="single" w:sz="4" w:space="0" w:color="000000"/>
            </w:tcBorders>
          </w:tcPr>
          <w:p w:rsidR="00260B96" w:rsidRPr="00F12FD3" w:rsidRDefault="00260B96" w:rsidP="00D47517">
            <w:pPr>
              <w:snapToGrid w:val="0"/>
              <w:jc w:val="right"/>
              <w:rPr>
                <w:sz w:val="20"/>
                <w:lang w:eastAsia="ar-SA"/>
              </w:rPr>
            </w:pPr>
            <w:r w:rsidRPr="00F12FD3">
              <w:rPr>
                <w:sz w:val="20"/>
                <w:lang w:eastAsia="ar-SA"/>
              </w:rPr>
              <w:t>900</w:t>
            </w:r>
          </w:p>
        </w:tc>
        <w:tc>
          <w:tcPr>
            <w:tcW w:w="1125" w:type="dxa"/>
            <w:tcBorders>
              <w:left w:val="single" w:sz="2" w:space="0" w:color="000000"/>
            </w:tcBorders>
            <w:vAlign w:val="center"/>
          </w:tcPr>
          <w:p w:rsidR="00260B96" w:rsidRPr="00F12FD3" w:rsidRDefault="00260B96" w:rsidP="00D47517">
            <w:pPr>
              <w:snapToGrid w:val="0"/>
              <w:jc w:val="right"/>
              <w:rPr>
                <w:sz w:val="20"/>
                <w:lang w:eastAsia="ar-SA"/>
              </w:rPr>
            </w:pPr>
            <w:r w:rsidRPr="00F12FD3">
              <w:rPr>
                <w:sz w:val="20"/>
                <w:lang w:eastAsia="ar-SA"/>
              </w:rPr>
              <w:t>900</w:t>
            </w:r>
          </w:p>
        </w:tc>
        <w:tc>
          <w:tcPr>
            <w:tcW w:w="1125" w:type="dxa"/>
            <w:tcBorders>
              <w:left w:val="single" w:sz="2" w:space="0" w:color="000000"/>
              <w:right w:val="single" w:sz="2" w:space="0" w:color="000000"/>
            </w:tcBorders>
            <w:shd w:val="clear" w:color="auto" w:fill="auto"/>
            <w:vAlign w:val="center"/>
          </w:tcPr>
          <w:p w:rsidR="00260B96" w:rsidRPr="00F12FD3" w:rsidRDefault="00260B96" w:rsidP="00D47517">
            <w:pPr>
              <w:snapToGrid w:val="0"/>
              <w:jc w:val="right"/>
              <w:rPr>
                <w:sz w:val="20"/>
                <w:lang w:eastAsia="ar-SA"/>
              </w:rPr>
            </w:pPr>
            <w:r w:rsidRPr="00F12FD3">
              <w:rPr>
                <w:sz w:val="20"/>
                <w:lang w:eastAsia="ar-SA"/>
              </w:rPr>
              <w:t>2 619</w:t>
            </w:r>
          </w:p>
        </w:tc>
        <w:tc>
          <w:tcPr>
            <w:tcW w:w="930" w:type="dxa"/>
            <w:tcBorders>
              <w:top w:val="nil"/>
              <w:left w:val="single" w:sz="2" w:space="0" w:color="000000"/>
              <w:bottom w:val="nil"/>
              <w:right w:val="single" w:sz="5" w:space="0" w:color="auto"/>
            </w:tcBorders>
            <w:shd w:val="clear" w:color="auto" w:fill="auto"/>
            <w:vAlign w:val="center"/>
          </w:tcPr>
          <w:p w:rsidR="00260B96" w:rsidRPr="00F12FD3" w:rsidRDefault="00260B96" w:rsidP="00D47517">
            <w:pPr>
              <w:jc w:val="right"/>
              <w:rPr>
                <w:bCs/>
                <w:sz w:val="20"/>
                <w:szCs w:val="20"/>
              </w:rPr>
            </w:pPr>
            <w:r w:rsidRPr="00F12FD3">
              <w:rPr>
                <w:bCs/>
                <w:sz w:val="20"/>
                <w:szCs w:val="20"/>
              </w:rPr>
              <w:t>204,29</w:t>
            </w:r>
          </w:p>
        </w:tc>
      </w:tr>
      <w:tr w:rsidR="00260B96" w:rsidRPr="00F12FD3" w:rsidTr="00D47517">
        <w:tc>
          <w:tcPr>
            <w:tcW w:w="3780" w:type="dxa"/>
            <w:tcBorders>
              <w:left w:val="single" w:sz="4" w:space="0" w:color="000000"/>
            </w:tcBorders>
          </w:tcPr>
          <w:p w:rsidR="00260B96" w:rsidRPr="00F12FD3" w:rsidRDefault="00260B96" w:rsidP="00D47517">
            <w:pPr>
              <w:snapToGrid w:val="0"/>
              <w:jc w:val="both"/>
              <w:rPr>
                <w:sz w:val="20"/>
                <w:lang w:eastAsia="ar-SA"/>
              </w:rPr>
            </w:pPr>
            <w:r w:rsidRPr="00F12FD3">
              <w:rPr>
                <w:sz w:val="20"/>
                <w:lang w:eastAsia="ar-SA"/>
              </w:rPr>
              <w:t>Státní plavební správa</w:t>
            </w:r>
          </w:p>
        </w:tc>
        <w:tc>
          <w:tcPr>
            <w:tcW w:w="1125" w:type="dxa"/>
            <w:tcBorders>
              <w:left w:val="single" w:sz="4" w:space="0" w:color="000000"/>
              <w:right w:val="single" w:sz="4" w:space="0" w:color="000000"/>
            </w:tcBorders>
          </w:tcPr>
          <w:p w:rsidR="00260B96" w:rsidRPr="00F12FD3" w:rsidRDefault="00260B96" w:rsidP="00D47517">
            <w:pPr>
              <w:snapToGrid w:val="0"/>
              <w:jc w:val="right"/>
              <w:rPr>
                <w:sz w:val="20"/>
                <w:lang w:eastAsia="ar-SA"/>
              </w:rPr>
            </w:pPr>
            <w:r w:rsidRPr="00F12FD3">
              <w:rPr>
                <w:sz w:val="20"/>
                <w:lang w:eastAsia="ar-SA"/>
              </w:rPr>
              <w:t>7 019</w:t>
            </w:r>
          </w:p>
        </w:tc>
        <w:tc>
          <w:tcPr>
            <w:tcW w:w="1125" w:type="dxa"/>
            <w:tcBorders>
              <w:left w:val="single" w:sz="4" w:space="0" w:color="000000"/>
            </w:tcBorders>
          </w:tcPr>
          <w:p w:rsidR="00260B96" w:rsidRPr="00F12FD3" w:rsidRDefault="00260B96" w:rsidP="00D47517">
            <w:pPr>
              <w:snapToGrid w:val="0"/>
              <w:jc w:val="right"/>
              <w:rPr>
                <w:sz w:val="20"/>
                <w:lang w:eastAsia="ar-SA"/>
              </w:rPr>
            </w:pPr>
            <w:r w:rsidRPr="00F12FD3">
              <w:rPr>
                <w:sz w:val="20"/>
                <w:lang w:eastAsia="ar-SA"/>
              </w:rPr>
              <w:t>6 097</w:t>
            </w:r>
          </w:p>
        </w:tc>
        <w:tc>
          <w:tcPr>
            <w:tcW w:w="1125" w:type="dxa"/>
            <w:tcBorders>
              <w:left w:val="single" w:sz="2" w:space="0" w:color="000000"/>
            </w:tcBorders>
            <w:vAlign w:val="center"/>
          </w:tcPr>
          <w:p w:rsidR="00260B96" w:rsidRPr="00F12FD3" w:rsidRDefault="00260B96" w:rsidP="00D47517">
            <w:pPr>
              <w:snapToGrid w:val="0"/>
              <w:jc w:val="right"/>
              <w:rPr>
                <w:sz w:val="20"/>
                <w:lang w:eastAsia="ar-SA"/>
              </w:rPr>
            </w:pPr>
            <w:r w:rsidRPr="00F12FD3">
              <w:rPr>
                <w:sz w:val="20"/>
                <w:lang w:eastAsia="ar-SA"/>
              </w:rPr>
              <w:t>6 097</w:t>
            </w:r>
          </w:p>
        </w:tc>
        <w:tc>
          <w:tcPr>
            <w:tcW w:w="1125" w:type="dxa"/>
            <w:tcBorders>
              <w:left w:val="single" w:sz="2" w:space="0" w:color="000000"/>
              <w:right w:val="single" w:sz="2" w:space="0" w:color="000000"/>
            </w:tcBorders>
            <w:shd w:val="clear" w:color="auto" w:fill="auto"/>
            <w:vAlign w:val="center"/>
          </w:tcPr>
          <w:p w:rsidR="00260B96" w:rsidRPr="00F12FD3" w:rsidRDefault="00260B96" w:rsidP="00D47517">
            <w:pPr>
              <w:snapToGrid w:val="0"/>
              <w:jc w:val="right"/>
              <w:rPr>
                <w:sz w:val="20"/>
                <w:lang w:eastAsia="ar-SA"/>
              </w:rPr>
            </w:pPr>
            <w:r w:rsidRPr="00F12FD3">
              <w:rPr>
                <w:sz w:val="20"/>
                <w:lang w:eastAsia="ar-SA"/>
              </w:rPr>
              <w:t>6 859</w:t>
            </w:r>
          </w:p>
        </w:tc>
        <w:tc>
          <w:tcPr>
            <w:tcW w:w="930" w:type="dxa"/>
            <w:tcBorders>
              <w:top w:val="nil"/>
              <w:left w:val="single" w:sz="2" w:space="0" w:color="000000"/>
              <w:bottom w:val="nil"/>
              <w:right w:val="single" w:sz="5" w:space="0" w:color="auto"/>
            </w:tcBorders>
            <w:shd w:val="clear" w:color="auto" w:fill="auto"/>
            <w:vAlign w:val="center"/>
          </w:tcPr>
          <w:p w:rsidR="00260B96" w:rsidRPr="00F12FD3" w:rsidRDefault="00260B96" w:rsidP="00D47517">
            <w:pPr>
              <w:jc w:val="right"/>
              <w:rPr>
                <w:bCs/>
                <w:sz w:val="20"/>
                <w:szCs w:val="20"/>
              </w:rPr>
            </w:pPr>
            <w:r w:rsidRPr="00F12FD3">
              <w:rPr>
                <w:bCs/>
                <w:sz w:val="20"/>
                <w:szCs w:val="20"/>
              </w:rPr>
              <w:t>97,72</w:t>
            </w:r>
          </w:p>
        </w:tc>
      </w:tr>
      <w:tr w:rsidR="00260B96" w:rsidRPr="00F12FD3" w:rsidTr="00D47517">
        <w:tc>
          <w:tcPr>
            <w:tcW w:w="3780" w:type="dxa"/>
            <w:tcBorders>
              <w:left w:val="single" w:sz="4" w:space="0" w:color="000000"/>
            </w:tcBorders>
          </w:tcPr>
          <w:p w:rsidR="00260B96" w:rsidRPr="00F12FD3" w:rsidRDefault="00260B96" w:rsidP="00D47517">
            <w:pPr>
              <w:snapToGrid w:val="0"/>
              <w:jc w:val="both"/>
              <w:rPr>
                <w:sz w:val="20"/>
                <w:lang w:eastAsia="ar-SA"/>
              </w:rPr>
            </w:pPr>
            <w:r w:rsidRPr="00F12FD3">
              <w:rPr>
                <w:sz w:val="20"/>
                <w:lang w:eastAsia="ar-SA"/>
              </w:rPr>
              <w:t>Úřad pro civilní letectví</w:t>
            </w:r>
          </w:p>
        </w:tc>
        <w:tc>
          <w:tcPr>
            <w:tcW w:w="1125" w:type="dxa"/>
            <w:tcBorders>
              <w:left w:val="single" w:sz="4" w:space="0" w:color="000000"/>
              <w:right w:val="single" w:sz="4" w:space="0" w:color="000000"/>
            </w:tcBorders>
            <w:vAlign w:val="center"/>
          </w:tcPr>
          <w:p w:rsidR="00260B96" w:rsidRPr="00F12FD3" w:rsidRDefault="00260B96" w:rsidP="00D47517">
            <w:pPr>
              <w:snapToGrid w:val="0"/>
              <w:jc w:val="right"/>
              <w:rPr>
                <w:sz w:val="20"/>
                <w:lang w:eastAsia="ar-SA"/>
              </w:rPr>
            </w:pPr>
            <w:r w:rsidRPr="00F12FD3">
              <w:rPr>
                <w:sz w:val="20"/>
                <w:lang w:eastAsia="ar-SA"/>
              </w:rPr>
              <w:t>3 647</w:t>
            </w:r>
          </w:p>
        </w:tc>
        <w:tc>
          <w:tcPr>
            <w:tcW w:w="1125" w:type="dxa"/>
            <w:tcBorders>
              <w:left w:val="single" w:sz="4" w:space="0" w:color="000000"/>
            </w:tcBorders>
            <w:vAlign w:val="center"/>
          </w:tcPr>
          <w:p w:rsidR="00260B96" w:rsidRPr="00F12FD3" w:rsidRDefault="00260B96" w:rsidP="00D47517">
            <w:pPr>
              <w:snapToGrid w:val="0"/>
              <w:jc w:val="right"/>
              <w:rPr>
                <w:sz w:val="20"/>
                <w:lang w:eastAsia="ar-SA"/>
              </w:rPr>
            </w:pPr>
            <w:r w:rsidRPr="00F12FD3">
              <w:rPr>
                <w:sz w:val="20"/>
                <w:lang w:eastAsia="ar-SA"/>
              </w:rPr>
              <w:t>6 800</w:t>
            </w:r>
          </w:p>
        </w:tc>
        <w:tc>
          <w:tcPr>
            <w:tcW w:w="1125" w:type="dxa"/>
            <w:tcBorders>
              <w:left w:val="single" w:sz="2" w:space="0" w:color="000000"/>
            </w:tcBorders>
            <w:vAlign w:val="center"/>
          </w:tcPr>
          <w:p w:rsidR="00260B96" w:rsidRPr="00F12FD3" w:rsidRDefault="00260B96" w:rsidP="00D47517">
            <w:pPr>
              <w:snapToGrid w:val="0"/>
              <w:jc w:val="right"/>
              <w:rPr>
                <w:sz w:val="20"/>
                <w:lang w:eastAsia="ar-SA"/>
              </w:rPr>
            </w:pPr>
            <w:r w:rsidRPr="00F12FD3">
              <w:rPr>
                <w:sz w:val="20"/>
                <w:lang w:eastAsia="ar-SA"/>
              </w:rPr>
              <w:t>6 800</w:t>
            </w:r>
          </w:p>
        </w:tc>
        <w:tc>
          <w:tcPr>
            <w:tcW w:w="1125" w:type="dxa"/>
            <w:tcBorders>
              <w:left w:val="single" w:sz="2" w:space="0" w:color="000000"/>
              <w:right w:val="single" w:sz="2" w:space="0" w:color="000000"/>
            </w:tcBorders>
            <w:shd w:val="clear" w:color="auto" w:fill="auto"/>
            <w:vAlign w:val="center"/>
          </w:tcPr>
          <w:p w:rsidR="00260B96" w:rsidRPr="00F12FD3" w:rsidRDefault="00260B96" w:rsidP="00D47517">
            <w:pPr>
              <w:snapToGrid w:val="0"/>
              <w:jc w:val="right"/>
              <w:rPr>
                <w:sz w:val="20"/>
                <w:lang w:eastAsia="ar-SA"/>
              </w:rPr>
            </w:pPr>
            <w:r w:rsidRPr="00F12FD3">
              <w:rPr>
                <w:sz w:val="20"/>
                <w:lang w:eastAsia="ar-SA"/>
              </w:rPr>
              <w:t>10 110</w:t>
            </w:r>
          </w:p>
        </w:tc>
        <w:tc>
          <w:tcPr>
            <w:tcW w:w="930" w:type="dxa"/>
            <w:tcBorders>
              <w:top w:val="nil"/>
              <w:left w:val="single" w:sz="2" w:space="0" w:color="000000"/>
              <w:right w:val="single" w:sz="5" w:space="0" w:color="auto"/>
            </w:tcBorders>
            <w:shd w:val="clear" w:color="auto" w:fill="auto"/>
            <w:vAlign w:val="center"/>
          </w:tcPr>
          <w:p w:rsidR="00260B96" w:rsidRPr="00F12FD3" w:rsidRDefault="00260B96" w:rsidP="00D47517">
            <w:pPr>
              <w:jc w:val="right"/>
              <w:rPr>
                <w:bCs/>
                <w:sz w:val="20"/>
                <w:szCs w:val="20"/>
              </w:rPr>
            </w:pPr>
            <w:r w:rsidRPr="00F12FD3">
              <w:rPr>
                <w:bCs/>
                <w:sz w:val="20"/>
                <w:szCs w:val="20"/>
              </w:rPr>
              <w:t>277,21</w:t>
            </w:r>
          </w:p>
        </w:tc>
      </w:tr>
      <w:tr w:rsidR="00260B96" w:rsidRPr="00F12FD3" w:rsidTr="00D47517">
        <w:trPr>
          <w:trHeight w:val="547"/>
        </w:trPr>
        <w:tc>
          <w:tcPr>
            <w:tcW w:w="3780" w:type="dxa"/>
            <w:tcBorders>
              <w:left w:val="single" w:sz="4" w:space="0" w:color="000000"/>
              <w:bottom w:val="single" w:sz="4" w:space="0" w:color="000000"/>
            </w:tcBorders>
          </w:tcPr>
          <w:p w:rsidR="00260B96" w:rsidRPr="00F12FD3" w:rsidRDefault="00260B96" w:rsidP="00D47517">
            <w:pPr>
              <w:snapToGrid w:val="0"/>
              <w:jc w:val="both"/>
              <w:rPr>
                <w:sz w:val="20"/>
                <w:lang w:eastAsia="ar-SA"/>
              </w:rPr>
            </w:pPr>
            <w:r w:rsidRPr="00F12FD3">
              <w:rPr>
                <w:sz w:val="20"/>
                <w:lang w:eastAsia="ar-SA"/>
              </w:rPr>
              <w:t>Ústav pro odborné zjišťování příčin leteckých nehod</w:t>
            </w:r>
          </w:p>
        </w:tc>
        <w:tc>
          <w:tcPr>
            <w:tcW w:w="1125" w:type="dxa"/>
            <w:tcBorders>
              <w:left w:val="single" w:sz="4" w:space="0" w:color="000000"/>
              <w:bottom w:val="single" w:sz="4" w:space="0" w:color="auto"/>
              <w:right w:val="single" w:sz="4" w:space="0" w:color="000000"/>
            </w:tcBorders>
          </w:tcPr>
          <w:p w:rsidR="00260B96" w:rsidRPr="00F12FD3" w:rsidRDefault="00260B96" w:rsidP="00D47517">
            <w:pPr>
              <w:jc w:val="right"/>
              <w:rPr>
                <w:sz w:val="20"/>
                <w:lang w:eastAsia="ar-SA"/>
              </w:rPr>
            </w:pPr>
          </w:p>
          <w:p w:rsidR="00260B96" w:rsidRPr="00F12FD3" w:rsidRDefault="00260B96" w:rsidP="00D47517">
            <w:pPr>
              <w:jc w:val="right"/>
              <w:rPr>
                <w:sz w:val="20"/>
                <w:lang w:eastAsia="ar-SA"/>
              </w:rPr>
            </w:pPr>
            <w:r w:rsidRPr="00F12FD3">
              <w:rPr>
                <w:sz w:val="20"/>
                <w:lang w:eastAsia="ar-SA"/>
              </w:rPr>
              <w:t>1 040</w:t>
            </w:r>
          </w:p>
        </w:tc>
        <w:tc>
          <w:tcPr>
            <w:tcW w:w="1125" w:type="dxa"/>
            <w:tcBorders>
              <w:left w:val="single" w:sz="4" w:space="0" w:color="000000"/>
              <w:bottom w:val="single" w:sz="4" w:space="0" w:color="auto"/>
            </w:tcBorders>
          </w:tcPr>
          <w:p w:rsidR="00260B96" w:rsidRPr="00F12FD3" w:rsidRDefault="00260B96" w:rsidP="00D47517">
            <w:pPr>
              <w:jc w:val="right"/>
              <w:rPr>
                <w:sz w:val="20"/>
                <w:lang w:eastAsia="ar-SA"/>
              </w:rPr>
            </w:pPr>
          </w:p>
          <w:p w:rsidR="00260B96" w:rsidRPr="00F12FD3" w:rsidRDefault="00260B96" w:rsidP="00D47517">
            <w:pPr>
              <w:jc w:val="right"/>
              <w:rPr>
                <w:sz w:val="20"/>
                <w:lang w:eastAsia="ar-SA"/>
              </w:rPr>
            </w:pPr>
            <w:r w:rsidRPr="00F12FD3">
              <w:rPr>
                <w:sz w:val="20"/>
                <w:lang w:eastAsia="ar-SA"/>
              </w:rPr>
              <w:t>1 300</w:t>
            </w:r>
          </w:p>
        </w:tc>
        <w:tc>
          <w:tcPr>
            <w:tcW w:w="1125" w:type="dxa"/>
            <w:tcBorders>
              <w:left w:val="single" w:sz="2" w:space="0" w:color="000000"/>
              <w:bottom w:val="single" w:sz="2" w:space="0" w:color="auto"/>
            </w:tcBorders>
            <w:vAlign w:val="center"/>
          </w:tcPr>
          <w:p w:rsidR="00260B96" w:rsidRPr="00F12FD3" w:rsidRDefault="00260B96" w:rsidP="00D47517">
            <w:pPr>
              <w:jc w:val="right"/>
              <w:rPr>
                <w:sz w:val="20"/>
                <w:lang w:eastAsia="ar-SA"/>
              </w:rPr>
            </w:pPr>
          </w:p>
          <w:p w:rsidR="00260B96" w:rsidRPr="00F12FD3" w:rsidRDefault="00260B96" w:rsidP="00D47517">
            <w:pPr>
              <w:jc w:val="right"/>
              <w:rPr>
                <w:sz w:val="20"/>
                <w:lang w:eastAsia="ar-SA"/>
              </w:rPr>
            </w:pPr>
            <w:r w:rsidRPr="00F12FD3">
              <w:rPr>
                <w:sz w:val="20"/>
                <w:lang w:eastAsia="ar-SA"/>
              </w:rPr>
              <w:t>1 300</w:t>
            </w:r>
          </w:p>
        </w:tc>
        <w:tc>
          <w:tcPr>
            <w:tcW w:w="1125" w:type="dxa"/>
            <w:tcBorders>
              <w:left w:val="single" w:sz="2" w:space="0" w:color="000000"/>
              <w:bottom w:val="single" w:sz="2" w:space="0" w:color="auto"/>
              <w:right w:val="single" w:sz="2" w:space="0" w:color="000000"/>
            </w:tcBorders>
            <w:shd w:val="clear" w:color="auto" w:fill="auto"/>
            <w:vAlign w:val="center"/>
          </w:tcPr>
          <w:p w:rsidR="00260B96" w:rsidRPr="00F12FD3" w:rsidRDefault="00260B96" w:rsidP="00D47517">
            <w:pPr>
              <w:jc w:val="right"/>
              <w:rPr>
                <w:sz w:val="20"/>
                <w:lang w:eastAsia="ar-SA"/>
              </w:rPr>
            </w:pPr>
          </w:p>
          <w:p w:rsidR="00260B96" w:rsidRPr="00F12FD3" w:rsidRDefault="00260B96" w:rsidP="00D47517">
            <w:pPr>
              <w:jc w:val="right"/>
              <w:rPr>
                <w:sz w:val="20"/>
                <w:lang w:eastAsia="ar-SA"/>
              </w:rPr>
            </w:pPr>
            <w:r w:rsidRPr="00F12FD3">
              <w:rPr>
                <w:sz w:val="20"/>
                <w:lang w:eastAsia="ar-SA"/>
              </w:rPr>
              <w:t>909</w:t>
            </w:r>
          </w:p>
        </w:tc>
        <w:tc>
          <w:tcPr>
            <w:tcW w:w="930" w:type="dxa"/>
            <w:tcBorders>
              <w:top w:val="nil"/>
              <w:left w:val="single" w:sz="2" w:space="0" w:color="000000"/>
              <w:bottom w:val="single" w:sz="2" w:space="0" w:color="auto"/>
              <w:right w:val="single" w:sz="5" w:space="0" w:color="auto"/>
            </w:tcBorders>
            <w:shd w:val="clear" w:color="auto" w:fill="auto"/>
            <w:vAlign w:val="center"/>
          </w:tcPr>
          <w:p w:rsidR="00260B96" w:rsidRPr="00F12FD3" w:rsidRDefault="00260B96" w:rsidP="00D47517">
            <w:pPr>
              <w:jc w:val="right"/>
              <w:rPr>
                <w:bCs/>
                <w:sz w:val="20"/>
                <w:szCs w:val="20"/>
              </w:rPr>
            </w:pPr>
          </w:p>
          <w:p w:rsidR="00260B96" w:rsidRPr="00F12FD3" w:rsidRDefault="00260B96" w:rsidP="00D47517">
            <w:pPr>
              <w:jc w:val="right"/>
              <w:rPr>
                <w:bCs/>
                <w:sz w:val="20"/>
                <w:szCs w:val="20"/>
              </w:rPr>
            </w:pPr>
            <w:r w:rsidRPr="00F12FD3">
              <w:rPr>
                <w:bCs/>
                <w:sz w:val="20"/>
                <w:szCs w:val="20"/>
              </w:rPr>
              <w:t>87,40</w:t>
            </w:r>
          </w:p>
        </w:tc>
      </w:tr>
    </w:tbl>
    <w:bookmarkEnd w:id="920"/>
    <w:p w:rsidR="00260B96" w:rsidRPr="00F12FD3" w:rsidRDefault="00260B96" w:rsidP="002177CB">
      <w:pPr>
        <w:spacing w:before="240" w:after="120"/>
        <w:ind w:firstLine="709"/>
        <w:jc w:val="both"/>
        <w:rPr>
          <w:szCs w:val="20"/>
        </w:rPr>
      </w:pPr>
      <w:r w:rsidRPr="00F12FD3">
        <w:rPr>
          <w:szCs w:val="20"/>
        </w:rPr>
        <w:t xml:space="preserve">Schválený objem výdajů na investiční nákupy a související výdaje organizačních složek státu v částce 122 670 </w:t>
      </w:r>
      <w:r w:rsidRPr="00F12FD3">
        <w:rPr>
          <w:bCs/>
          <w:szCs w:val="20"/>
        </w:rPr>
        <w:t xml:space="preserve">tis. Kč byl v průběhu roku 2018 upraven na částku </w:t>
      </w:r>
      <w:r w:rsidRPr="00F12FD3">
        <w:rPr>
          <w:szCs w:val="20"/>
        </w:rPr>
        <w:t xml:space="preserve">124 647  tis. Kč. </w:t>
      </w:r>
    </w:p>
    <w:p w:rsidR="00260B96" w:rsidRPr="00F12FD3" w:rsidRDefault="00260B96" w:rsidP="00260B96">
      <w:pPr>
        <w:spacing w:before="120" w:after="120"/>
        <w:ind w:firstLine="709"/>
        <w:jc w:val="both"/>
        <w:rPr>
          <w:szCs w:val="20"/>
        </w:rPr>
      </w:pPr>
      <w:r w:rsidRPr="00F12FD3">
        <w:rPr>
          <w:szCs w:val="20"/>
        </w:rPr>
        <w:t xml:space="preserve">Pro rok 2018 byla stanovena účast státu na úhradu nákladů spojených s realizací </w:t>
      </w:r>
      <w:r w:rsidRPr="00F12FD3">
        <w:rPr>
          <w:b/>
          <w:szCs w:val="20"/>
        </w:rPr>
        <w:t>programu 127 01 „Rozvoj a obnova MTZ systému řízení MD-OSS“</w:t>
      </w:r>
      <w:r w:rsidRPr="00F12FD3">
        <w:rPr>
          <w:szCs w:val="20"/>
        </w:rPr>
        <w:t xml:space="preserve"> ve výši 2 593 tis. Kč (prostředky byly určeny pro Ústřední orgán MD). V průběhu roku 2018 byla účast státu upravena na částku 1 694 tis. Kč.</w:t>
      </w:r>
    </w:p>
    <w:p w:rsidR="00260B96" w:rsidRPr="00F12FD3" w:rsidRDefault="00260B96" w:rsidP="00260B96">
      <w:pPr>
        <w:spacing w:before="120" w:after="120"/>
        <w:ind w:firstLine="709"/>
        <w:jc w:val="both"/>
        <w:rPr>
          <w:color w:val="FF0000"/>
          <w:szCs w:val="20"/>
        </w:rPr>
      </w:pPr>
      <w:r w:rsidRPr="00F12FD3">
        <w:rPr>
          <w:szCs w:val="20"/>
        </w:rPr>
        <w:t xml:space="preserve">Pro rok 2018 byla stanovena účast státu na úhradu nákladů spojených s realizací </w:t>
      </w:r>
      <w:r w:rsidRPr="00F12FD3">
        <w:rPr>
          <w:b/>
          <w:szCs w:val="20"/>
        </w:rPr>
        <w:t>programu 127 03 „Rozvoj a obnova MTZ systému řízení MD-OSS“</w:t>
      </w:r>
      <w:r w:rsidRPr="00F12FD3">
        <w:rPr>
          <w:szCs w:val="20"/>
        </w:rPr>
        <w:t xml:space="preserve"> ve výši                                      120 077 tis. Kč.</w:t>
      </w:r>
      <w:r w:rsidRPr="00F12FD3">
        <w:rPr>
          <w:color w:val="FF0000"/>
          <w:szCs w:val="20"/>
        </w:rPr>
        <w:t xml:space="preserve"> </w:t>
      </w:r>
      <w:r w:rsidRPr="00F12FD3">
        <w:rPr>
          <w:szCs w:val="20"/>
        </w:rPr>
        <w:t>V průběhu roku 2018 byla účast státu upr</w:t>
      </w:r>
      <w:r w:rsidR="00F74D2C">
        <w:rPr>
          <w:szCs w:val="20"/>
        </w:rPr>
        <w:t>avena na částku 122 953 tis. Kč, z toho prostředky EU ve výši 24 tis. Kč.</w:t>
      </w:r>
    </w:p>
    <w:p w:rsidR="00260B96" w:rsidRPr="00F12FD3" w:rsidRDefault="00260B96" w:rsidP="00260B96">
      <w:pPr>
        <w:spacing w:before="120" w:after="120"/>
        <w:ind w:firstLine="709"/>
        <w:jc w:val="both"/>
        <w:rPr>
          <w:szCs w:val="20"/>
        </w:rPr>
      </w:pPr>
      <w:r w:rsidRPr="00F12FD3">
        <w:rPr>
          <w:szCs w:val="20"/>
        </w:rPr>
        <w:t xml:space="preserve">Organizace z částky upraveného rozpočtu čerpaly prostředky ve výši 77 143 tis. Kč,               tj. 61,89 % upraveného </w:t>
      </w:r>
      <w:r w:rsidRPr="00505744">
        <w:rPr>
          <w:szCs w:val="20"/>
        </w:rPr>
        <w:t xml:space="preserve">rozpočtu, </w:t>
      </w:r>
      <w:r w:rsidRPr="00F12FD3">
        <w:rPr>
          <w:szCs w:val="20"/>
        </w:rPr>
        <w:t xml:space="preserve">z toho nároky z nespotřebovaných výdajů minulých let                     32 853 tis. Kč, mimorozpočtový zdroj (RF) 877 tis. Kč. </w:t>
      </w:r>
    </w:p>
    <w:p w:rsidR="00584D2C" w:rsidRDefault="00AE353C" w:rsidP="00AE353C">
      <w:pPr>
        <w:pStyle w:val="Titulek"/>
        <w:rPr>
          <w:color w:val="FF0000"/>
        </w:rPr>
      </w:pPr>
      <w:bookmarkStart w:id="921" w:name="_Toc508879900"/>
      <w:bookmarkStart w:id="922" w:name="_Toc508880176"/>
      <w:bookmarkStart w:id="923" w:name="_Toc2855773"/>
      <w:bookmarkStart w:id="924" w:name="_Toc255297648"/>
      <w:bookmarkEnd w:id="918"/>
      <w:r>
        <w:t xml:space="preserve">Graf č. </w:t>
      </w:r>
      <w:r w:rsidR="00A65941">
        <w:rPr>
          <w:noProof/>
        </w:rPr>
        <w:fldChar w:fldCharType="begin"/>
      </w:r>
      <w:r w:rsidR="00A65941">
        <w:rPr>
          <w:noProof/>
        </w:rPr>
        <w:instrText xml:space="preserve"> SEQ Graf_č. \* ARABIC </w:instrText>
      </w:r>
      <w:r w:rsidR="00A65941">
        <w:rPr>
          <w:noProof/>
        </w:rPr>
        <w:fldChar w:fldCharType="separate"/>
      </w:r>
      <w:r w:rsidR="00E93211">
        <w:rPr>
          <w:noProof/>
        </w:rPr>
        <w:t>19</w:t>
      </w:r>
      <w:r w:rsidR="00A65941">
        <w:rPr>
          <w:noProof/>
        </w:rPr>
        <w:fldChar w:fldCharType="end"/>
      </w:r>
      <w:r w:rsidR="00584D2C" w:rsidRPr="00260B96">
        <w:t>:  Přehled kapitálových výdajů organizačních složek státu kapitoly 327-MD</w:t>
      </w:r>
      <w:bookmarkEnd w:id="921"/>
      <w:bookmarkEnd w:id="922"/>
      <w:bookmarkEnd w:id="923"/>
    </w:p>
    <w:p w:rsidR="005B20B7" w:rsidRDefault="005B20B7" w:rsidP="005B20B7">
      <w:r w:rsidRPr="00207124">
        <w:rPr>
          <w:noProof/>
          <w:color w:val="FF0000"/>
        </w:rPr>
        <w:drawing>
          <wp:inline distT="0" distB="0" distL="0" distR="0" wp14:anchorId="37CD1A97" wp14:editId="5281D8D6">
            <wp:extent cx="5749290" cy="2534856"/>
            <wp:effectExtent l="0" t="0" r="3810" b="0"/>
            <wp:docPr id="43" name="Graf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5B20B7" w:rsidRDefault="005B20B7" w:rsidP="005B20B7"/>
    <w:p w:rsidR="005B20B7" w:rsidRDefault="005B20B7" w:rsidP="005B20B7"/>
    <w:bookmarkEnd w:id="924"/>
    <w:p w:rsidR="00260B96" w:rsidRDefault="00260B96" w:rsidP="00D47517">
      <w:pPr>
        <w:spacing w:after="120"/>
        <w:ind w:firstLine="709"/>
        <w:jc w:val="both"/>
        <w:rPr>
          <w:szCs w:val="20"/>
        </w:rPr>
      </w:pPr>
      <w:r w:rsidRPr="00F12FD3">
        <w:rPr>
          <w:szCs w:val="20"/>
        </w:rPr>
        <w:lastRenderedPageBreak/>
        <w:t>Prostředky byly čerpány v rámci:</w:t>
      </w:r>
    </w:p>
    <w:p w:rsidR="00260B96" w:rsidRPr="00F12FD3" w:rsidRDefault="00260B96" w:rsidP="0083730F">
      <w:pPr>
        <w:numPr>
          <w:ilvl w:val="0"/>
          <w:numId w:val="66"/>
        </w:numPr>
        <w:spacing w:before="120" w:after="120"/>
        <w:ind w:left="426" w:hanging="425"/>
        <w:jc w:val="both"/>
        <w:rPr>
          <w:szCs w:val="20"/>
          <w:lang w:eastAsia="ar-SA"/>
        </w:rPr>
      </w:pPr>
      <w:r w:rsidRPr="00F12FD3">
        <w:rPr>
          <w:szCs w:val="20"/>
          <w:lang w:eastAsia="ar-SA"/>
        </w:rPr>
        <w:t xml:space="preserve">programu  </w:t>
      </w:r>
      <w:r w:rsidRPr="00F12FD3">
        <w:rPr>
          <w:b/>
          <w:szCs w:val="20"/>
          <w:lang w:eastAsia="ar-SA"/>
        </w:rPr>
        <w:t xml:space="preserve">127 01 „Rozvoj a obnova MTZ systému řízení MD - OSS“ </w:t>
      </w:r>
      <w:r w:rsidRPr="00F12FD3">
        <w:rPr>
          <w:szCs w:val="20"/>
          <w:lang w:eastAsia="ar-SA"/>
        </w:rPr>
        <w:t xml:space="preserve">ve výši </w:t>
      </w:r>
      <w:r>
        <w:rPr>
          <w:szCs w:val="20"/>
          <w:lang w:eastAsia="ar-SA"/>
        </w:rPr>
        <w:t xml:space="preserve">                               </w:t>
      </w:r>
      <w:r w:rsidRPr="00F12FD3">
        <w:rPr>
          <w:szCs w:val="20"/>
          <w:lang w:eastAsia="ar-SA"/>
        </w:rPr>
        <w:t xml:space="preserve"> 8 315 tis. Kč, z toho nároky 8 069 ti</w:t>
      </w:r>
      <w:r w:rsidR="00F87D0A">
        <w:rPr>
          <w:szCs w:val="20"/>
          <w:lang w:eastAsia="ar-SA"/>
        </w:rPr>
        <w:t>s. Kč. Prostředky byly čerpány ú</w:t>
      </w:r>
      <w:r w:rsidRPr="00F12FD3">
        <w:rPr>
          <w:szCs w:val="20"/>
          <w:lang w:eastAsia="ar-SA"/>
        </w:rPr>
        <w:t xml:space="preserve">středním orgánem MD ve výši 8 160 tis. Kč (z toho nároky 7 914 tis. Kč)  a Drážní inspekcí ve výši </w:t>
      </w:r>
      <w:r>
        <w:rPr>
          <w:szCs w:val="20"/>
          <w:lang w:eastAsia="ar-SA"/>
        </w:rPr>
        <w:t xml:space="preserve">                                  </w:t>
      </w:r>
      <w:r w:rsidRPr="00F12FD3">
        <w:rPr>
          <w:szCs w:val="20"/>
          <w:lang w:eastAsia="ar-SA"/>
        </w:rPr>
        <w:t xml:space="preserve">155 tis. Kč (z toho nároky 155 ti. Kč)  na akce související s ICT. </w:t>
      </w:r>
    </w:p>
    <w:p w:rsidR="00260B96" w:rsidRPr="00F12FD3" w:rsidRDefault="00260B96" w:rsidP="0083730F">
      <w:pPr>
        <w:numPr>
          <w:ilvl w:val="0"/>
          <w:numId w:val="66"/>
        </w:numPr>
        <w:spacing w:before="120" w:after="120"/>
        <w:ind w:left="426" w:hanging="425"/>
        <w:jc w:val="both"/>
        <w:rPr>
          <w:i/>
          <w:szCs w:val="20"/>
        </w:rPr>
      </w:pPr>
      <w:r w:rsidRPr="00F12FD3">
        <w:rPr>
          <w:szCs w:val="20"/>
          <w:lang w:eastAsia="ar-SA"/>
        </w:rPr>
        <w:t xml:space="preserve">programu  </w:t>
      </w:r>
      <w:r w:rsidRPr="00F12FD3">
        <w:rPr>
          <w:b/>
          <w:szCs w:val="20"/>
          <w:lang w:eastAsia="ar-SA"/>
        </w:rPr>
        <w:t xml:space="preserve">127 03 „Rozvoj a obnova MTZ systému řízení MD - OSS“ </w:t>
      </w:r>
      <w:r w:rsidRPr="00F12FD3">
        <w:rPr>
          <w:szCs w:val="20"/>
          <w:lang w:eastAsia="ar-SA"/>
        </w:rPr>
        <w:t xml:space="preserve">ve výši </w:t>
      </w:r>
      <w:r w:rsidR="008B6916">
        <w:rPr>
          <w:szCs w:val="20"/>
          <w:lang w:eastAsia="ar-SA"/>
        </w:rPr>
        <w:br/>
      </w:r>
      <w:r w:rsidRPr="00F12FD3">
        <w:rPr>
          <w:szCs w:val="20"/>
          <w:lang w:eastAsia="ar-SA"/>
        </w:rPr>
        <w:t>68 828 tis. Kč, z toho nároky 24 784  tis. Kč, z toho mimorozpočtový zdroj (RF) 877 ti</w:t>
      </w:r>
      <w:r w:rsidR="00F87D0A">
        <w:rPr>
          <w:szCs w:val="20"/>
          <w:lang w:eastAsia="ar-SA"/>
        </w:rPr>
        <w:t>s. Kč. Prostředky byly čerpány ú</w:t>
      </w:r>
      <w:r w:rsidRPr="00F12FD3">
        <w:rPr>
          <w:szCs w:val="20"/>
          <w:lang w:eastAsia="ar-SA"/>
        </w:rPr>
        <w:t>středním orgánem MD ve výši</w:t>
      </w:r>
      <w:r>
        <w:rPr>
          <w:szCs w:val="20"/>
          <w:lang w:eastAsia="ar-SA"/>
        </w:rPr>
        <w:t xml:space="preserve"> </w:t>
      </w:r>
      <w:r w:rsidRPr="00F12FD3">
        <w:rPr>
          <w:szCs w:val="20"/>
          <w:lang w:eastAsia="ar-SA"/>
        </w:rPr>
        <w:t>45 755 tis. Kč (z toho nároky</w:t>
      </w:r>
      <w:r w:rsidR="008B6916">
        <w:rPr>
          <w:szCs w:val="20"/>
          <w:lang w:eastAsia="ar-SA"/>
        </w:rPr>
        <w:t xml:space="preserve"> </w:t>
      </w:r>
      <w:r w:rsidR="008B6916">
        <w:rPr>
          <w:szCs w:val="20"/>
          <w:lang w:eastAsia="ar-SA"/>
        </w:rPr>
        <w:br/>
      </w:r>
      <w:r w:rsidRPr="00F12FD3">
        <w:rPr>
          <w:szCs w:val="20"/>
          <w:lang w:eastAsia="ar-SA"/>
        </w:rPr>
        <w:t>12</w:t>
      </w:r>
      <w:r>
        <w:rPr>
          <w:szCs w:val="20"/>
          <w:lang w:eastAsia="ar-SA"/>
        </w:rPr>
        <w:t xml:space="preserve"> </w:t>
      </w:r>
      <w:r w:rsidRPr="00F12FD3">
        <w:rPr>
          <w:szCs w:val="20"/>
          <w:lang w:eastAsia="ar-SA"/>
        </w:rPr>
        <w:t>116 tis. Kč, z toho mimorozpočtový zdroj (RF)</w:t>
      </w:r>
      <w:r>
        <w:rPr>
          <w:szCs w:val="20"/>
          <w:lang w:eastAsia="ar-SA"/>
        </w:rPr>
        <w:t xml:space="preserve"> </w:t>
      </w:r>
      <w:r w:rsidRPr="00F12FD3">
        <w:rPr>
          <w:szCs w:val="20"/>
          <w:lang w:eastAsia="ar-SA"/>
        </w:rPr>
        <w:t xml:space="preserve">877 tis. Kč), Drážním úřadem ve výši </w:t>
      </w:r>
      <w:r>
        <w:rPr>
          <w:szCs w:val="20"/>
          <w:lang w:eastAsia="ar-SA"/>
        </w:rPr>
        <w:t xml:space="preserve"> </w:t>
      </w:r>
      <w:r w:rsidR="008B6916">
        <w:rPr>
          <w:szCs w:val="20"/>
          <w:lang w:eastAsia="ar-SA"/>
        </w:rPr>
        <w:br/>
      </w:r>
      <w:r w:rsidRPr="00F12FD3">
        <w:rPr>
          <w:szCs w:val="20"/>
          <w:lang w:eastAsia="ar-SA"/>
        </w:rPr>
        <w:t>2 576 tis. Kč (z toho nároky 1 329 tis. Kč), Státní plavební správou ve výši 6 859 tis. Kč (z toho nároky 3 872 tis. Kč), Úřadem pro civilní letectví ve výši 10 110 tis. Kč (z toho nároky 4 803 tis. Kč),</w:t>
      </w:r>
      <w:r>
        <w:rPr>
          <w:szCs w:val="20"/>
          <w:lang w:eastAsia="ar-SA"/>
        </w:rPr>
        <w:t xml:space="preserve"> </w:t>
      </w:r>
      <w:r w:rsidRPr="00F12FD3">
        <w:rPr>
          <w:szCs w:val="20"/>
          <w:lang w:eastAsia="ar-SA"/>
        </w:rPr>
        <w:t>Ředitelstvím vodních cest</w:t>
      </w:r>
      <w:r w:rsidR="0090778E">
        <w:rPr>
          <w:szCs w:val="20"/>
          <w:lang w:eastAsia="ar-SA"/>
        </w:rPr>
        <w:t xml:space="preserve"> ČR</w:t>
      </w:r>
      <w:r w:rsidRPr="00F12FD3">
        <w:rPr>
          <w:szCs w:val="20"/>
          <w:lang w:eastAsia="ar-SA"/>
        </w:rPr>
        <w:t xml:space="preserve"> ve vý</w:t>
      </w:r>
      <w:r w:rsidR="008B6916">
        <w:rPr>
          <w:szCs w:val="20"/>
          <w:lang w:eastAsia="ar-SA"/>
        </w:rPr>
        <w:t>ši 2 619 tis. Kč (z toho nároky</w:t>
      </w:r>
      <w:r>
        <w:rPr>
          <w:szCs w:val="20"/>
          <w:lang w:eastAsia="ar-SA"/>
        </w:rPr>
        <w:t xml:space="preserve"> </w:t>
      </w:r>
      <w:r w:rsidR="008B6916">
        <w:rPr>
          <w:szCs w:val="20"/>
          <w:lang w:eastAsia="ar-SA"/>
        </w:rPr>
        <w:br/>
      </w:r>
      <w:r w:rsidRPr="00F12FD3">
        <w:rPr>
          <w:szCs w:val="20"/>
          <w:lang w:eastAsia="ar-SA"/>
        </w:rPr>
        <w:t xml:space="preserve">2 619 tis. Kč) a Ústavem pro odborné zjišťování příčin leteckých nehod ve výši 909 tis. Kč  (z toho nároky 45 tis. Kč), a to hlavně na akce související s ICT a na nákup automobilů střední třídy, modernizaci pravidla, nákup simulátoru převracení osobního automobilu při dopravní nehodě, rekonstrukce kotelny a kancelářských prostor. </w:t>
      </w:r>
    </w:p>
    <w:p w:rsidR="00260B96" w:rsidRPr="00C2514E" w:rsidRDefault="00260B96" w:rsidP="00D47517">
      <w:pPr>
        <w:tabs>
          <w:tab w:val="left" w:pos="426"/>
        </w:tabs>
        <w:suppressAutoHyphens/>
        <w:spacing w:before="120" w:after="120"/>
        <w:ind w:firstLine="709"/>
        <w:jc w:val="both"/>
        <w:rPr>
          <w:color w:val="000000" w:themeColor="text1"/>
          <w:szCs w:val="20"/>
        </w:rPr>
      </w:pPr>
      <w:r w:rsidRPr="00C2514E">
        <w:rPr>
          <w:color w:val="000000" w:themeColor="text1"/>
          <w:szCs w:val="20"/>
          <w:u w:val="single"/>
        </w:rPr>
        <w:t>Porovnání investičních nákupů a souvisejících výdajů organizačních složek státu               ve vývojové řadě 2014 – 2018</w:t>
      </w:r>
      <w:r w:rsidRPr="00C2514E">
        <w:rPr>
          <w:color w:val="000000" w:themeColor="text1"/>
          <w:szCs w:val="20"/>
        </w:rPr>
        <w:t xml:space="preserve"> v rozdělení na jednotlivé organizace:</w:t>
      </w:r>
    </w:p>
    <w:p w:rsidR="00260B96" w:rsidRPr="00AD0353" w:rsidRDefault="00260B96" w:rsidP="00260B96">
      <w:pPr>
        <w:spacing w:before="120"/>
        <w:ind w:firstLine="708"/>
        <w:jc w:val="right"/>
        <w:rPr>
          <w:color w:val="000000" w:themeColor="text1"/>
        </w:rPr>
      </w:pPr>
      <w:r w:rsidRPr="00AD0353">
        <w:rPr>
          <w:color w:val="000000" w:themeColor="text1"/>
        </w:rPr>
        <w:t>v tis. Kč</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20"/>
        <w:gridCol w:w="1152"/>
        <w:gridCol w:w="1152"/>
        <w:gridCol w:w="1152"/>
        <w:gridCol w:w="1152"/>
        <w:gridCol w:w="1152"/>
      </w:tblGrid>
      <w:tr w:rsidR="00260B96" w:rsidRPr="00207124" w:rsidTr="00D47517">
        <w:tc>
          <w:tcPr>
            <w:tcW w:w="3420" w:type="dxa"/>
          </w:tcPr>
          <w:p w:rsidR="00260B96" w:rsidRPr="00C2514E" w:rsidRDefault="00260B96" w:rsidP="00D47517">
            <w:pPr>
              <w:jc w:val="center"/>
              <w:rPr>
                <w:color w:val="000000" w:themeColor="text1"/>
                <w:sz w:val="22"/>
                <w:szCs w:val="22"/>
              </w:rPr>
            </w:pPr>
          </w:p>
          <w:p w:rsidR="00260B96" w:rsidRPr="00C2514E" w:rsidRDefault="00260B96" w:rsidP="00D47517">
            <w:pPr>
              <w:jc w:val="center"/>
              <w:rPr>
                <w:color w:val="000000" w:themeColor="text1"/>
                <w:sz w:val="22"/>
                <w:szCs w:val="22"/>
              </w:rPr>
            </w:pPr>
            <w:r w:rsidRPr="00C2514E">
              <w:rPr>
                <w:color w:val="000000" w:themeColor="text1"/>
                <w:sz w:val="22"/>
                <w:szCs w:val="22"/>
              </w:rPr>
              <w:t>Ukazatel</w:t>
            </w:r>
          </w:p>
        </w:tc>
        <w:tc>
          <w:tcPr>
            <w:tcW w:w="1152" w:type="dxa"/>
            <w:vAlign w:val="center"/>
          </w:tcPr>
          <w:p w:rsidR="00260B96" w:rsidRPr="00C2514E" w:rsidRDefault="00260B96" w:rsidP="00D47517">
            <w:pPr>
              <w:jc w:val="center"/>
              <w:rPr>
                <w:color w:val="000000" w:themeColor="text1"/>
                <w:sz w:val="22"/>
                <w:szCs w:val="22"/>
              </w:rPr>
            </w:pPr>
            <w:r w:rsidRPr="00C2514E">
              <w:rPr>
                <w:color w:val="000000" w:themeColor="text1"/>
                <w:sz w:val="22"/>
                <w:szCs w:val="22"/>
              </w:rPr>
              <w:t>Skutečnost 2014</w:t>
            </w:r>
          </w:p>
        </w:tc>
        <w:tc>
          <w:tcPr>
            <w:tcW w:w="1152" w:type="dxa"/>
            <w:vAlign w:val="center"/>
          </w:tcPr>
          <w:p w:rsidR="00260B96" w:rsidRPr="00C2514E" w:rsidRDefault="00260B96" w:rsidP="00D47517">
            <w:pPr>
              <w:jc w:val="center"/>
              <w:rPr>
                <w:color w:val="000000" w:themeColor="text1"/>
                <w:sz w:val="22"/>
                <w:szCs w:val="22"/>
              </w:rPr>
            </w:pPr>
            <w:r w:rsidRPr="00C2514E">
              <w:rPr>
                <w:color w:val="000000" w:themeColor="text1"/>
                <w:sz w:val="22"/>
                <w:szCs w:val="22"/>
              </w:rPr>
              <w:t>Skutečnost</w:t>
            </w:r>
          </w:p>
          <w:p w:rsidR="00260B96" w:rsidRPr="00C2514E" w:rsidRDefault="00260B96" w:rsidP="00D47517">
            <w:pPr>
              <w:jc w:val="center"/>
              <w:rPr>
                <w:color w:val="000000" w:themeColor="text1"/>
                <w:sz w:val="22"/>
                <w:szCs w:val="22"/>
              </w:rPr>
            </w:pPr>
            <w:r w:rsidRPr="00C2514E">
              <w:rPr>
                <w:color w:val="000000" w:themeColor="text1"/>
                <w:sz w:val="22"/>
                <w:szCs w:val="22"/>
              </w:rPr>
              <w:t>2015</w:t>
            </w:r>
          </w:p>
        </w:tc>
        <w:tc>
          <w:tcPr>
            <w:tcW w:w="1152" w:type="dxa"/>
            <w:vAlign w:val="center"/>
          </w:tcPr>
          <w:p w:rsidR="00260B96" w:rsidRPr="00C2514E" w:rsidRDefault="00260B96" w:rsidP="00D47517">
            <w:pPr>
              <w:jc w:val="center"/>
              <w:rPr>
                <w:color w:val="000000" w:themeColor="text1"/>
                <w:sz w:val="22"/>
                <w:szCs w:val="22"/>
              </w:rPr>
            </w:pPr>
            <w:r w:rsidRPr="00C2514E">
              <w:rPr>
                <w:color w:val="000000" w:themeColor="text1"/>
                <w:sz w:val="22"/>
                <w:szCs w:val="22"/>
              </w:rPr>
              <w:t>Skutečnost</w:t>
            </w:r>
          </w:p>
          <w:p w:rsidR="00260B96" w:rsidRPr="00C2514E" w:rsidRDefault="00260B96" w:rsidP="00D47517">
            <w:pPr>
              <w:jc w:val="center"/>
              <w:rPr>
                <w:color w:val="000000" w:themeColor="text1"/>
                <w:sz w:val="22"/>
                <w:szCs w:val="22"/>
              </w:rPr>
            </w:pPr>
            <w:r w:rsidRPr="00C2514E">
              <w:rPr>
                <w:color w:val="000000" w:themeColor="text1"/>
                <w:sz w:val="22"/>
                <w:szCs w:val="22"/>
              </w:rPr>
              <w:t>2016</w:t>
            </w:r>
          </w:p>
        </w:tc>
        <w:tc>
          <w:tcPr>
            <w:tcW w:w="1152" w:type="dxa"/>
            <w:vAlign w:val="center"/>
          </w:tcPr>
          <w:p w:rsidR="00260B96" w:rsidRPr="00C2514E" w:rsidRDefault="00260B96" w:rsidP="00D47517">
            <w:pPr>
              <w:jc w:val="center"/>
              <w:rPr>
                <w:color w:val="000000" w:themeColor="text1"/>
                <w:sz w:val="22"/>
                <w:szCs w:val="22"/>
              </w:rPr>
            </w:pPr>
            <w:r w:rsidRPr="00C2514E">
              <w:rPr>
                <w:color w:val="000000" w:themeColor="text1"/>
                <w:sz w:val="22"/>
                <w:szCs w:val="22"/>
              </w:rPr>
              <w:t>Skutečnost</w:t>
            </w:r>
          </w:p>
          <w:p w:rsidR="00260B96" w:rsidRPr="00C2514E" w:rsidRDefault="00260B96" w:rsidP="00D47517">
            <w:pPr>
              <w:jc w:val="center"/>
              <w:rPr>
                <w:color w:val="000000" w:themeColor="text1"/>
                <w:sz w:val="22"/>
                <w:szCs w:val="22"/>
              </w:rPr>
            </w:pPr>
            <w:r w:rsidRPr="00C2514E">
              <w:rPr>
                <w:color w:val="000000" w:themeColor="text1"/>
                <w:sz w:val="22"/>
                <w:szCs w:val="22"/>
              </w:rPr>
              <w:t>2017</w:t>
            </w:r>
          </w:p>
        </w:tc>
        <w:tc>
          <w:tcPr>
            <w:tcW w:w="1152" w:type="dxa"/>
          </w:tcPr>
          <w:p w:rsidR="00260B96" w:rsidRPr="00C2514E" w:rsidRDefault="00260B96" w:rsidP="00D47517">
            <w:pPr>
              <w:jc w:val="center"/>
              <w:rPr>
                <w:color w:val="000000" w:themeColor="text1"/>
                <w:sz w:val="22"/>
                <w:szCs w:val="22"/>
              </w:rPr>
            </w:pPr>
            <w:r w:rsidRPr="00C2514E">
              <w:rPr>
                <w:color w:val="000000" w:themeColor="text1"/>
                <w:sz w:val="22"/>
                <w:szCs w:val="22"/>
              </w:rPr>
              <w:t>Skutečnost</w:t>
            </w:r>
          </w:p>
          <w:p w:rsidR="00260B96" w:rsidRPr="00C2514E" w:rsidRDefault="00260B96" w:rsidP="00D47517">
            <w:pPr>
              <w:jc w:val="center"/>
              <w:rPr>
                <w:color w:val="000000" w:themeColor="text1"/>
                <w:sz w:val="22"/>
                <w:szCs w:val="22"/>
              </w:rPr>
            </w:pPr>
            <w:r w:rsidRPr="00C2514E">
              <w:rPr>
                <w:color w:val="000000" w:themeColor="text1"/>
                <w:sz w:val="22"/>
                <w:szCs w:val="22"/>
              </w:rPr>
              <w:t xml:space="preserve">2018 </w:t>
            </w:r>
          </w:p>
        </w:tc>
      </w:tr>
      <w:tr w:rsidR="00260B96" w:rsidRPr="00207124" w:rsidTr="00D47517">
        <w:tc>
          <w:tcPr>
            <w:tcW w:w="3420" w:type="dxa"/>
            <w:tcBorders>
              <w:bottom w:val="single" w:sz="4" w:space="0" w:color="auto"/>
            </w:tcBorders>
          </w:tcPr>
          <w:p w:rsidR="00260B96" w:rsidRPr="00C2514E" w:rsidRDefault="00260B96" w:rsidP="00D47517">
            <w:pPr>
              <w:jc w:val="center"/>
              <w:rPr>
                <w:color w:val="000000" w:themeColor="text1"/>
                <w:sz w:val="22"/>
                <w:szCs w:val="22"/>
              </w:rPr>
            </w:pPr>
            <w:r w:rsidRPr="00C2514E">
              <w:rPr>
                <w:color w:val="000000" w:themeColor="text1"/>
                <w:sz w:val="22"/>
                <w:szCs w:val="22"/>
              </w:rPr>
              <w:t>a</w:t>
            </w:r>
          </w:p>
        </w:tc>
        <w:tc>
          <w:tcPr>
            <w:tcW w:w="1152" w:type="dxa"/>
            <w:tcBorders>
              <w:bottom w:val="single" w:sz="4" w:space="0" w:color="auto"/>
            </w:tcBorders>
          </w:tcPr>
          <w:p w:rsidR="00260B96" w:rsidRPr="00C2514E" w:rsidRDefault="00260B96" w:rsidP="00D47517">
            <w:pPr>
              <w:jc w:val="center"/>
              <w:rPr>
                <w:color w:val="000000" w:themeColor="text1"/>
                <w:sz w:val="22"/>
                <w:szCs w:val="22"/>
              </w:rPr>
            </w:pPr>
            <w:r w:rsidRPr="00C2514E">
              <w:rPr>
                <w:color w:val="000000" w:themeColor="text1"/>
                <w:sz w:val="22"/>
                <w:szCs w:val="22"/>
              </w:rPr>
              <w:t>1</w:t>
            </w:r>
          </w:p>
        </w:tc>
        <w:tc>
          <w:tcPr>
            <w:tcW w:w="1152" w:type="dxa"/>
            <w:tcBorders>
              <w:bottom w:val="single" w:sz="4" w:space="0" w:color="auto"/>
            </w:tcBorders>
          </w:tcPr>
          <w:p w:rsidR="00260B96" w:rsidRPr="00C2514E" w:rsidRDefault="00260B96" w:rsidP="00D47517">
            <w:pPr>
              <w:jc w:val="center"/>
              <w:rPr>
                <w:color w:val="000000" w:themeColor="text1"/>
                <w:sz w:val="22"/>
                <w:szCs w:val="22"/>
              </w:rPr>
            </w:pPr>
            <w:r w:rsidRPr="00C2514E">
              <w:rPr>
                <w:color w:val="000000" w:themeColor="text1"/>
                <w:sz w:val="22"/>
                <w:szCs w:val="22"/>
              </w:rPr>
              <w:t>2</w:t>
            </w:r>
          </w:p>
        </w:tc>
        <w:tc>
          <w:tcPr>
            <w:tcW w:w="1152" w:type="dxa"/>
            <w:tcBorders>
              <w:bottom w:val="single" w:sz="4" w:space="0" w:color="auto"/>
            </w:tcBorders>
          </w:tcPr>
          <w:p w:rsidR="00260B96" w:rsidRPr="00C2514E" w:rsidRDefault="00260B96" w:rsidP="00D47517">
            <w:pPr>
              <w:jc w:val="center"/>
              <w:rPr>
                <w:color w:val="000000" w:themeColor="text1"/>
                <w:sz w:val="22"/>
                <w:szCs w:val="22"/>
              </w:rPr>
            </w:pPr>
            <w:r w:rsidRPr="00C2514E">
              <w:rPr>
                <w:color w:val="000000" w:themeColor="text1"/>
                <w:sz w:val="22"/>
                <w:szCs w:val="22"/>
              </w:rPr>
              <w:t>3</w:t>
            </w:r>
          </w:p>
        </w:tc>
        <w:tc>
          <w:tcPr>
            <w:tcW w:w="1152" w:type="dxa"/>
            <w:tcBorders>
              <w:bottom w:val="single" w:sz="4" w:space="0" w:color="auto"/>
            </w:tcBorders>
          </w:tcPr>
          <w:p w:rsidR="00260B96" w:rsidRPr="00C2514E" w:rsidRDefault="00260B96" w:rsidP="00D47517">
            <w:pPr>
              <w:jc w:val="center"/>
              <w:rPr>
                <w:color w:val="000000" w:themeColor="text1"/>
                <w:sz w:val="22"/>
                <w:szCs w:val="22"/>
              </w:rPr>
            </w:pPr>
            <w:r w:rsidRPr="00C2514E">
              <w:rPr>
                <w:color w:val="000000" w:themeColor="text1"/>
                <w:sz w:val="22"/>
                <w:szCs w:val="22"/>
              </w:rPr>
              <w:t>4</w:t>
            </w:r>
          </w:p>
        </w:tc>
        <w:tc>
          <w:tcPr>
            <w:tcW w:w="1152" w:type="dxa"/>
            <w:tcBorders>
              <w:bottom w:val="single" w:sz="4" w:space="0" w:color="auto"/>
            </w:tcBorders>
          </w:tcPr>
          <w:p w:rsidR="00260B96" w:rsidRPr="00C2514E" w:rsidRDefault="00260B96" w:rsidP="00D47517">
            <w:pPr>
              <w:jc w:val="center"/>
              <w:rPr>
                <w:color w:val="000000" w:themeColor="text1"/>
                <w:sz w:val="22"/>
                <w:szCs w:val="22"/>
              </w:rPr>
            </w:pPr>
            <w:r w:rsidRPr="00C2514E">
              <w:rPr>
                <w:color w:val="000000" w:themeColor="text1"/>
                <w:sz w:val="22"/>
                <w:szCs w:val="22"/>
              </w:rPr>
              <w:t>5</w:t>
            </w:r>
          </w:p>
        </w:tc>
      </w:tr>
      <w:tr w:rsidR="00260B96" w:rsidRPr="00207124" w:rsidTr="00D47517">
        <w:trPr>
          <w:trHeight w:val="388"/>
        </w:trPr>
        <w:tc>
          <w:tcPr>
            <w:tcW w:w="3420" w:type="dxa"/>
            <w:tcBorders>
              <w:top w:val="single" w:sz="4" w:space="0" w:color="auto"/>
              <w:left w:val="single" w:sz="4" w:space="0" w:color="auto"/>
              <w:bottom w:val="nil"/>
              <w:right w:val="single" w:sz="4" w:space="0" w:color="auto"/>
            </w:tcBorders>
          </w:tcPr>
          <w:p w:rsidR="00260B96" w:rsidRPr="00C2514E" w:rsidRDefault="00260B96" w:rsidP="00D47517">
            <w:pPr>
              <w:snapToGrid w:val="0"/>
              <w:spacing w:before="120"/>
              <w:rPr>
                <w:b/>
                <w:bCs/>
                <w:color w:val="000000" w:themeColor="text1"/>
                <w:sz w:val="20"/>
                <w:szCs w:val="20"/>
              </w:rPr>
            </w:pPr>
            <w:r w:rsidRPr="00C2514E">
              <w:rPr>
                <w:b/>
                <w:bCs/>
                <w:color w:val="000000" w:themeColor="text1"/>
                <w:sz w:val="20"/>
                <w:szCs w:val="20"/>
              </w:rPr>
              <w:t>Organizační složky státu</w:t>
            </w:r>
          </w:p>
          <w:p w:rsidR="00260B96" w:rsidRPr="00C2514E" w:rsidRDefault="00260B96" w:rsidP="00D47517">
            <w:pPr>
              <w:rPr>
                <w:color w:val="000000" w:themeColor="text1"/>
                <w:sz w:val="20"/>
                <w:szCs w:val="20"/>
              </w:rPr>
            </w:pPr>
            <w:r w:rsidRPr="00C2514E">
              <w:rPr>
                <w:color w:val="000000" w:themeColor="text1"/>
                <w:sz w:val="20"/>
                <w:szCs w:val="20"/>
              </w:rPr>
              <w:t xml:space="preserve">v tom: </w:t>
            </w:r>
          </w:p>
        </w:tc>
        <w:tc>
          <w:tcPr>
            <w:tcW w:w="1152" w:type="dxa"/>
            <w:tcBorders>
              <w:top w:val="single" w:sz="4" w:space="0" w:color="auto"/>
              <w:left w:val="single" w:sz="4" w:space="0" w:color="auto"/>
              <w:bottom w:val="nil"/>
              <w:right w:val="single" w:sz="4" w:space="0" w:color="auto"/>
            </w:tcBorders>
          </w:tcPr>
          <w:p w:rsidR="00260B96" w:rsidRPr="00C2514E" w:rsidRDefault="00260B96" w:rsidP="00D47517">
            <w:pPr>
              <w:spacing w:before="120"/>
              <w:jc w:val="right"/>
              <w:rPr>
                <w:b/>
                <w:bCs/>
                <w:color w:val="000000" w:themeColor="text1"/>
                <w:sz w:val="20"/>
                <w:szCs w:val="20"/>
                <w:lang w:eastAsia="ar-SA"/>
              </w:rPr>
            </w:pPr>
            <w:r w:rsidRPr="00C2514E">
              <w:rPr>
                <w:b/>
                <w:bCs/>
                <w:color w:val="000000" w:themeColor="text1"/>
                <w:sz w:val="20"/>
                <w:szCs w:val="20"/>
                <w:lang w:eastAsia="ar-SA"/>
              </w:rPr>
              <w:t>49 397</w:t>
            </w:r>
          </w:p>
        </w:tc>
        <w:tc>
          <w:tcPr>
            <w:tcW w:w="1152" w:type="dxa"/>
            <w:tcBorders>
              <w:top w:val="single" w:sz="4" w:space="0" w:color="auto"/>
              <w:left w:val="single" w:sz="4" w:space="0" w:color="auto"/>
              <w:bottom w:val="nil"/>
              <w:right w:val="single" w:sz="4" w:space="0" w:color="auto"/>
            </w:tcBorders>
          </w:tcPr>
          <w:p w:rsidR="00260B96" w:rsidRPr="00C2514E" w:rsidRDefault="00260B96" w:rsidP="00D47517">
            <w:pPr>
              <w:spacing w:before="120"/>
              <w:jc w:val="right"/>
              <w:rPr>
                <w:b/>
                <w:bCs/>
                <w:color w:val="000000" w:themeColor="text1"/>
                <w:sz w:val="20"/>
                <w:szCs w:val="20"/>
                <w:lang w:eastAsia="ar-SA"/>
              </w:rPr>
            </w:pPr>
            <w:r w:rsidRPr="00C2514E">
              <w:rPr>
                <w:b/>
                <w:bCs/>
                <w:color w:val="000000" w:themeColor="text1"/>
                <w:sz w:val="20"/>
                <w:szCs w:val="20"/>
                <w:lang w:eastAsia="ar-SA"/>
              </w:rPr>
              <w:t>69 779</w:t>
            </w:r>
          </w:p>
        </w:tc>
        <w:tc>
          <w:tcPr>
            <w:tcW w:w="1152" w:type="dxa"/>
            <w:tcBorders>
              <w:top w:val="single" w:sz="4" w:space="0" w:color="auto"/>
              <w:left w:val="single" w:sz="4" w:space="0" w:color="auto"/>
              <w:bottom w:val="nil"/>
              <w:right w:val="single" w:sz="4" w:space="0" w:color="auto"/>
            </w:tcBorders>
          </w:tcPr>
          <w:p w:rsidR="00260B96" w:rsidRPr="00C2514E" w:rsidRDefault="00260B96" w:rsidP="00D47517">
            <w:pPr>
              <w:spacing w:before="120"/>
              <w:jc w:val="right"/>
              <w:rPr>
                <w:b/>
                <w:bCs/>
                <w:color w:val="000000" w:themeColor="text1"/>
                <w:sz w:val="20"/>
                <w:szCs w:val="20"/>
                <w:lang w:eastAsia="ar-SA"/>
              </w:rPr>
            </w:pPr>
            <w:r w:rsidRPr="00C2514E">
              <w:rPr>
                <w:b/>
                <w:bCs/>
                <w:color w:val="000000" w:themeColor="text1"/>
                <w:sz w:val="20"/>
                <w:szCs w:val="20"/>
                <w:lang w:eastAsia="ar-SA"/>
              </w:rPr>
              <w:t>78 149</w:t>
            </w:r>
          </w:p>
        </w:tc>
        <w:tc>
          <w:tcPr>
            <w:tcW w:w="1152" w:type="dxa"/>
            <w:tcBorders>
              <w:top w:val="single" w:sz="4" w:space="0" w:color="auto"/>
              <w:left w:val="single" w:sz="4" w:space="0" w:color="auto"/>
              <w:bottom w:val="nil"/>
              <w:right w:val="single" w:sz="4" w:space="0" w:color="auto"/>
            </w:tcBorders>
          </w:tcPr>
          <w:p w:rsidR="00260B96" w:rsidRPr="00C2514E" w:rsidRDefault="00260B96" w:rsidP="00D47517">
            <w:pPr>
              <w:spacing w:before="120"/>
              <w:jc w:val="right"/>
              <w:rPr>
                <w:b/>
                <w:bCs/>
                <w:color w:val="000000" w:themeColor="text1"/>
                <w:sz w:val="20"/>
                <w:szCs w:val="20"/>
                <w:lang w:eastAsia="ar-SA"/>
              </w:rPr>
            </w:pPr>
            <w:r w:rsidRPr="00C2514E">
              <w:rPr>
                <w:b/>
                <w:bCs/>
                <w:color w:val="000000" w:themeColor="text1"/>
                <w:sz w:val="20"/>
                <w:szCs w:val="20"/>
                <w:lang w:eastAsia="ar-SA"/>
              </w:rPr>
              <w:t>51 267</w:t>
            </w:r>
          </w:p>
        </w:tc>
        <w:tc>
          <w:tcPr>
            <w:tcW w:w="1152" w:type="dxa"/>
            <w:tcBorders>
              <w:top w:val="single" w:sz="4" w:space="0" w:color="auto"/>
              <w:left w:val="single" w:sz="4" w:space="0" w:color="auto"/>
              <w:bottom w:val="nil"/>
              <w:right w:val="single" w:sz="4" w:space="0" w:color="auto"/>
            </w:tcBorders>
          </w:tcPr>
          <w:p w:rsidR="00260B96" w:rsidRPr="00C2514E" w:rsidRDefault="00260B96" w:rsidP="00D47517">
            <w:pPr>
              <w:spacing w:before="120"/>
              <w:jc w:val="right"/>
              <w:rPr>
                <w:b/>
                <w:bCs/>
                <w:color w:val="000000" w:themeColor="text1"/>
                <w:sz w:val="20"/>
                <w:szCs w:val="20"/>
                <w:lang w:eastAsia="ar-SA"/>
              </w:rPr>
            </w:pPr>
            <w:r>
              <w:rPr>
                <w:b/>
                <w:bCs/>
                <w:color w:val="000000" w:themeColor="text1"/>
                <w:sz w:val="20"/>
                <w:szCs w:val="20"/>
                <w:lang w:eastAsia="ar-SA"/>
              </w:rPr>
              <w:t>77 143</w:t>
            </w:r>
          </w:p>
        </w:tc>
      </w:tr>
      <w:tr w:rsidR="00260B96" w:rsidRPr="00207124" w:rsidTr="00D47517">
        <w:tc>
          <w:tcPr>
            <w:tcW w:w="3420" w:type="dxa"/>
            <w:tcBorders>
              <w:top w:val="nil"/>
              <w:left w:val="single" w:sz="4" w:space="0" w:color="auto"/>
              <w:bottom w:val="nil"/>
              <w:right w:val="single" w:sz="4" w:space="0" w:color="auto"/>
            </w:tcBorders>
            <w:vAlign w:val="center"/>
          </w:tcPr>
          <w:p w:rsidR="00260B96" w:rsidRPr="00C2514E" w:rsidRDefault="00260B96" w:rsidP="00D47517">
            <w:pPr>
              <w:snapToGrid w:val="0"/>
              <w:jc w:val="both"/>
              <w:rPr>
                <w:color w:val="000000" w:themeColor="text1"/>
                <w:sz w:val="20"/>
                <w:szCs w:val="20"/>
              </w:rPr>
            </w:pPr>
            <w:r w:rsidRPr="00C2514E">
              <w:rPr>
                <w:color w:val="000000" w:themeColor="text1"/>
                <w:sz w:val="20"/>
                <w:szCs w:val="20"/>
              </w:rPr>
              <w:t>Ústřední orgán MD</w:t>
            </w:r>
          </w:p>
        </w:tc>
        <w:tc>
          <w:tcPr>
            <w:tcW w:w="1152" w:type="dxa"/>
            <w:tcBorders>
              <w:top w:val="nil"/>
              <w:left w:val="single" w:sz="4" w:space="0" w:color="auto"/>
              <w:bottom w:val="nil"/>
              <w:right w:val="single" w:sz="4" w:space="0" w:color="auto"/>
            </w:tcBorders>
          </w:tcPr>
          <w:p w:rsidR="00260B96" w:rsidRPr="00C2514E" w:rsidRDefault="00260B96" w:rsidP="00D47517">
            <w:pPr>
              <w:snapToGrid w:val="0"/>
              <w:jc w:val="right"/>
              <w:rPr>
                <w:color w:val="000000" w:themeColor="text1"/>
                <w:sz w:val="20"/>
                <w:lang w:eastAsia="ar-SA"/>
              </w:rPr>
            </w:pPr>
            <w:r w:rsidRPr="00C2514E">
              <w:rPr>
                <w:color w:val="000000" w:themeColor="text1"/>
                <w:sz w:val="20"/>
                <w:lang w:eastAsia="ar-SA"/>
              </w:rPr>
              <w:t>41 867</w:t>
            </w:r>
          </w:p>
        </w:tc>
        <w:tc>
          <w:tcPr>
            <w:tcW w:w="1152" w:type="dxa"/>
            <w:tcBorders>
              <w:top w:val="nil"/>
              <w:left w:val="single" w:sz="4" w:space="0" w:color="auto"/>
              <w:bottom w:val="nil"/>
              <w:right w:val="single" w:sz="4" w:space="0" w:color="auto"/>
            </w:tcBorders>
          </w:tcPr>
          <w:p w:rsidR="00260B96" w:rsidRPr="00C2514E" w:rsidRDefault="00260B96" w:rsidP="00D47517">
            <w:pPr>
              <w:snapToGrid w:val="0"/>
              <w:jc w:val="right"/>
              <w:rPr>
                <w:color w:val="000000" w:themeColor="text1"/>
                <w:sz w:val="20"/>
                <w:lang w:eastAsia="ar-SA"/>
              </w:rPr>
            </w:pPr>
            <w:r w:rsidRPr="00C2514E">
              <w:rPr>
                <w:color w:val="000000" w:themeColor="text1"/>
                <w:sz w:val="20"/>
                <w:lang w:eastAsia="ar-SA"/>
              </w:rPr>
              <w:t>43 943</w:t>
            </w:r>
          </w:p>
        </w:tc>
        <w:tc>
          <w:tcPr>
            <w:tcW w:w="1152" w:type="dxa"/>
            <w:tcBorders>
              <w:top w:val="nil"/>
              <w:left w:val="single" w:sz="4" w:space="0" w:color="auto"/>
              <w:bottom w:val="nil"/>
              <w:right w:val="single" w:sz="4" w:space="0" w:color="auto"/>
            </w:tcBorders>
          </w:tcPr>
          <w:p w:rsidR="00260B96" w:rsidRPr="00C2514E" w:rsidRDefault="00260B96" w:rsidP="00D47517">
            <w:pPr>
              <w:snapToGrid w:val="0"/>
              <w:jc w:val="right"/>
              <w:rPr>
                <w:color w:val="000000" w:themeColor="text1"/>
                <w:sz w:val="20"/>
                <w:lang w:eastAsia="ar-SA"/>
              </w:rPr>
            </w:pPr>
            <w:r w:rsidRPr="00C2514E">
              <w:rPr>
                <w:color w:val="000000" w:themeColor="text1"/>
                <w:sz w:val="20"/>
                <w:lang w:eastAsia="ar-SA"/>
              </w:rPr>
              <w:t>50 665</w:t>
            </w:r>
          </w:p>
        </w:tc>
        <w:tc>
          <w:tcPr>
            <w:tcW w:w="1152" w:type="dxa"/>
            <w:tcBorders>
              <w:top w:val="nil"/>
              <w:left w:val="single" w:sz="4" w:space="0" w:color="auto"/>
              <w:bottom w:val="nil"/>
              <w:right w:val="single" w:sz="4" w:space="0" w:color="auto"/>
            </w:tcBorders>
          </w:tcPr>
          <w:p w:rsidR="00260B96" w:rsidRPr="00C2514E" w:rsidRDefault="00260B96" w:rsidP="00D47517">
            <w:pPr>
              <w:snapToGrid w:val="0"/>
              <w:jc w:val="right"/>
              <w:rPr>
                <w:color w:val="000000" w:themeColor="text1"/>
                <w:sz w:val="20"/>
                <w:lang w:eastAsia="ar-SA"/>
              </w:rPr>
            </w:pPr>
            <w:r w:rsidRPr="00C2514E">
              <w:rPr>
                <w:color w:val="000000" w:themeColor="text1"/>
                <w:sz w:val="20"/>
                <w:lang w:eastAsia="ar-SA"/>
              </w:rPr>
              <w:t>33 440</w:t>
            </w:r>
          </w:p>
        </w:tc>
        <w:tc>
          <w:tcPr>
            <w:tcW w:w="1152" w:type="dxa"/>
            <w:tcBorders>
              <w:top w:val="nil"/>
              <w:left w:val="single" w:sz="4" w:space="0" w:color="auto"/>
              <w:bottom w:val="nil"/>
              <w:right w:val="single" w:sz="4" w:space="0" w:color="auto"/>
            </w:tcBorders>
          </w:tcPr>
          <w:p w:rsidR="00260B96" w:rsidRPr="00C2514E" w:rsidRDefault="00260B96" w:rsidP="00D47517">
            <w:pPr>
              <w:snapToGrid w:val="0"/>
              <w:jc w:val="right"/>
              <w:rPr>
                <w:color w:val="000000" w:themeColor="text1"/>
                <w:sz w:val="20"/>
                <w:lang w:eastAsia="ar-SA"/>
              </w:rPr>
            </w:pPr>
            <w:r>
              <w:rPr>
                <w:color w:val="000000" w:themeColor="text1"/>
                <w:sz w:val="20"/>
                <w:lang w:eastAsia="ar-SA"/>
              </w:rPr>
              <w:t>53 915</w:t>
            </w:r>
          </w:p>
        </w:tc>
      </w:tr>
      <w:tr w:rsidR="00260B96" w:rsidRPr="00207124" w:rsidTr="00D47517">
        <w:tc>
          <w:tcPr>
            <w:tcW w:w="3420" w:type="dxa"/>
            <w:tcBorders>
              <w:top w:val="nil"/>
              <w:left w:val="single" w:sz="4" w:space="0" w:color="auto"/>
              <w:bottom w:val="nil"/>
              <w:right w:val="single" w:sz="4" w:space="0" w:color="auto"/>
            </w:tcBorders>
            <w:vAlign w:val="center"/>
          </w:tcPr>
          <w:p w:rsidR="00260B96" w:rsidRPr="00C2514E" w:rsidRDefault="00260B96" w:rsidP="00D47517">
            <w:pPr>
              <w:snapToGrid w:val="0"/>
              <w:jc w:val="both"/>
              <w:rPr>
                <w:color w:val="000000" w:themeColor="text1"/>
                <w:sz w:val="20"/>
                <w:szCs w:val="20"/>
              </w:rPr>
            </w:pPr>
            <w:r w:rsidRPr="00C2514E">
              <w:rPr>
                <w:color w:val="000000" w:themeColor="text1"/>
                <w:sz w:val="20"/>
                <w:szCs w:val="20"/>
              </w:rPr>
              <w:t>Drážní úřad</w:t>
            </w:r>
          </w:p>
        </w:tc>
        <w:tc>
          <w:tcPr>
            <w:tcW w:w="1152" w:type="dxa"/>
            <w:tcBorders>
              <w:top w:val="nil"/>
              <w:left w:val="single" w:sz="4" w:space="0" w:color="auto"/>
              <w:bottom w:val="nil"/>
              <w:right w:val="single" w:sz="4" w:space="0" w:color="auto"/>
            </w:tcBorders>
          </w:tcPr>
          <w:p w:rsidR="00260B96" w:rsidRPr="00C2514E" w:rsidRDefault="00260B96" w:rsidP="00D47517">
            <w:pPr>
              <w:snapToGrid w:val="0"/>
              <w:jc w:val="right"/>
              <w:rPr>
                <w:color w:val="000000" w:themeColor="text1"/>
                <w:sz w:val="20"/>
                <w:lang w:eastAsia="ar-SA"/>
              </w:rPr>
            </w:pPr>
            <w:r w:rsidRPr="00C2514E">
              <w:rPr>
                <w:color w:val="000000" w:themeColor="text1"/>
                <w:sz w:val="20"/>
                <w:lang w:eastAsia="ar-SA"/>
              </w:rPr>
              <w:t>0</w:t>
            </w:r>
          </w:p>
        </w:tc>
        <w:tc>
          <w:tcPr>
            <w:tcW w:w="1152" w:type="dxa"/>
            <w:tcBorders>
              <w:top w:val="nil"/>
              <w:left w:val="single" w:sz="4" w:space="0" w:color="auto"/>
              <w:bottom w:val="nil"/>
              <w:right w:val="single" w:sz="4" w:space="0" w:color="auto"/>
            </w:tcBorders>
          </w:tcPr>
          <w:p w:rsidR="00260B96" w:rsidRPr="00C2514E" w:rsidRDefault="00260B96" w:rsidP="00D47517">
            <w:pPr>
              <w:snapToGrid w:val="0"/>
              <w:jc w:val="right"/>
              <w:rPr>
                <w:color w:val="000000" w:themeColor="text1"/>
                <w:sz w:val="20"/>
                <w:lang w:eastAsia="ar-SA"/>
              </w:rPr>
            </w:pPr>
            <w:r w:rsidRPr="00C2514E">
              <w:rPr>
                <w:color w:val="000000" w:themeColor="text1"/>
                <w:sz w:val="20"/>
                <w:lang w:eastAsia="ar-SA"/>
              </w:rPr>
              <w:t>5 032</w:t>
            </w:r>
          </w:p>
        </w:tc>
        <w:tc>
          <w:tcPr>
            <w:tcW w:w="1152" w:type="dxa"/>
            <w:tcBorders>
              <w:top w:val="nil"/>
              <w:left w:val="single" w:sz="4" w:space="0" w:color="auto"/>
              <w:bottom w:val="nil"/>
              <w:right w:val="single" w:sz="4" w:space="0" w:color="auto"/>
            </w:tcBorders>
          </w:tcPr>
          <w:p w:rsidR="00260B96" w:rsidRPr="00C2514E" w:rsidRDefault="00260B96" w:rsidP="00D47517">
            <w:pPr>
              <w:snapToGrid w:val="0"/>
              <w:jc w:val="right"/>
              <w:rPr>
                <w:color w:val="000000" w:themeColor="text1"/>
                <w:sz w:val="20"/>
                <w:lang w:eastAsia="ar-SA"/>
              </w:rPr>
            </w:pPr>
            <w:r w:rsidRPr="00C2514E">
              <w:rPr>
                <w:color w:val="000000" w:themeColor="text1"/>
                <w:sz w:val="20"/>
                <w:lang w:eastAsia="ar-SA"/>
              </w:rPr>
              <w:t>2 933</w:t>
            </w:r>
          </w:p>
        </w:tc>
        <w:tc>
          <w:tcPr>
            <w:tcW w:w="1152" w:type="dxa"/>
            <w:tcBorders>
              <w:top w:val="nil"/>
              <w:left w:val="single" w:sz="4" w:space="0" w:color="000000"/>
              <w:bottom w:val="nil"/>
              <w:right w:val="single" w:sz="4" w:space="0" w:color="000000"/>
            </w:tcBorders>
          </w:tcPr>
          <w:p w:rsidR="00260B96" w:rsidRPr="00C2514E" w:rsidRDefault="00260B96" w:rsidP="00D47517">
            <w:pPr>
              <w:snapToGrid w:val="0"/>
              <w:jc w:val="right"/>
              <w:rPr>
                <w:color w:val="000000" w:themeColor="text1"/>
                <w:sz w:val="20"/>
                <w:lang w:eastAsia="ar-SA"/>
              </w:rPr>
            </w:pPr>
            <w:r w:rsidRPr="00C2514E">
              <w:rPr>
                <w:color w:val="000000" w:themeColor="text1"/>
                <w:sz w:val="20"/>
                <w:lang w:eastAsia="ar-SA"/>
              </w:rPr>
              <w:t>1 898</w:t>
            </w:r>
          </w:p>
        </w:tc>
        <w:tc>
          <w:tcPr>
            <w:tcW w:w="1152" w:type="dxa"/>
            <w:tcBorders>
              <w:top w:val="nil"/>
              <w:left w:val="single" w:sz="4" w:space="0" w:color="000000"/>
              <w:bottom w:val="nil"/>
              <w:right w:val="single" w:sz="4" w:space="0" w:color="000000"/>
            </w:tcBorders>
          </w:tcPr>
          <w:p w:rsidR="00260B96" w:rsidRPr="00C2514E" w:rsidRDefault="00260B96" w:rsidP="00D47517">
            <w:pPr>
              <w:snapToGrid w:val="0"/>
              <w:jc w:val="right"/>
              <w:rPr>
                <w:color w:val="000000" w:themeColor="text1"/>
                <w:sz w:val="20"/>
                <w:lang w:eastAsia="ar-SA"/>
              </w:rPr>
            </w:pPr>
            <w:r>
              <w:rPr>
                <w:color w:val="000000" w:themeColor="text1"/>
                <w:sz w:val="20"/>
                <w:lang w:eastAsia="ar-SA"/>
              </w:rPr>
              <w:t>2 576</w:t>
            </w:r>
          </w:p>
        </w:tc>
      </w:tr>
      <w:tr w:rsidR="00260B96" w:rsidRPr="00207124" w:rsidTr="00D47517">
        <w:tc>
          <w:tcPr>
            <w:tcW w:w="3420" w:type="dxa"/>
            <w:tcBorders>
              <w:top w:val="nil"/>
              <w:left w:val="single" w:sz="4" w:space="0" w:color="auto"/>
              <w:bottom w:val="nil"/>
              <w:right w:val="single" w:sz="4" w:space="0" w:color="auto"/>
            </w:tcBorders>
            <w:vAlign w:val="center"/>
          </w:tcPr>
          <w:p w:rsidR="00260B96" w:rsidRPr="00C2514E" w:rsidRDefault="00260B96" w:rsidP="00D47517">
            <w:pPr>
              <w:snapToGrid w:val="0"/>
              <w:jc w:val="both"/>
              <w:rPr>
                <w:color w:val="000000" w:themeColor="text1"/>
                <w:sz w:val="20"/>
                <w:szCs w:val="20"/>
              </w:rPr>
            </w:pPr>
            <w:r w:rsidRPr="00C2514E">
              <w:rPr>
                <w:color w:val="000000" w:themeColor="text1"/>
                <w:sz w:val="20"/>
                <w:szCs w:val="20"/>
              </w:rPr>
              <w:t>Drážní inspekce</w:t>
            </w:r>
          </w:p>
        </w:tc>
        <w:tc>
          <w:tcPr>
            <w:tcW w:w="1152" w:type="dxa"/>
            <w:tcBorders>
              <w:top w:val="nil"/>
              <w:left w:val="single" w:sz="4" w:space="0" w:color="auto"/>
              <w:bottom w:val="nil"/>
              <w:right w:val="single" w:sz="4" w:space="0" w:color="auto"/>
            </w:tcBorders>
          </w:tcPr>
          <w:p w:rsidR="00260B96" w:rsidRPr="00C2514E" w:rsidRDefault="00260B96" w:rsidP="00D47517">
            <w:pPr>
              <w:snapToGrid w:val="0"/>
              <w:jc w:val="right"/>
              <w:rPr>
                <w:color w:val="000000" w:themeColor="text1"/>
                <w:sz w:val="20"/>
                <w:lang w:eastAsia="ar-SA"/>
              </w:rPr>
            </w:pPr>
            <w:r w:rsidRPr="00C2514E">
              <w:rPr>
                <w:color w:val="000000" w:themeColor="text1"/>
                <w:sz w:val="20"/>
                <w:lang w:eastAsia="ar-SA"/>
              </w:rPr>
              <w:t>0</w:t>
            </w:r>
          </w:p>
        </w:tc>
        <w:tc>
          <w:tcPr>
            <w:tcW w:w="1152" w:type="dxa"/>
            <w:tcBorders>
              <w:top w:val="nil"/>
              <w:left w:val="single" w:sz="4" w:space="0" w:color="auto"/>
              <w:bottom w:val="nil"/>
              <w:right w:val="single" w:sz="4" w:space="0" w:color="auto"/>
            </w:tcBorders>
          </w:tcPr>
          <w:p w:rsidR="00260B96" w:rsidRPr="00C2514E" w:rsidRDefault="00260B96" w:rsidP="00D47517">
            <w:pPr>
              <w:snapToGrid w:val="0"/>
              <w:jc w:val="right"/>
              <w:rPr>
                <w:color w:val="000000" w:themeColor="text1"/>
                <w:sz w:val="20"/>
                <w:lang w:eastAsia="ar-SA"/>
              </w:rPr>
            </w:pPr>
            <w:r w:rsidRPr="00C2514E">
              <w:rPr>
                <w:color w:val="000000" w:themeColor="text1"/>
                <w:sz w:val="20"/>
                <w:lang w:eastAsia="ar-SA"/>
              </w:rPr>
              <w:t>141</w:t>
            </w:r>
          </w:p>
        </w:tc>
        <w:tc>
          <w:tcPr>
            <w:tcW w:w="1152" w:type="dxa"/>
            <w:tcBorders>
              <w:top w:val="nil"/>
              <w:left w:val="single" w:sz="4" w:space="0" w:color="auto"/>
              <w:bottom w:val="nil"/>
              <w:right w:val="single" w:sz="4" w:space="0" w:color="auto"/>
            </w:tcBorders>
          </w:tcPr>
          <w:p w:rsidR="00260B96" w:rsidRPr="00C2514E" w:rsidRDefault="00260B96" w:rsidP="00D47517">
            <w:pPr>
              <w:snapToGrid w:val="0"/>
              <w:jc w:val="right"/>
              <w:rPr>
                <w:color w:val="000000" w:themeColor="text1"/>
                <w:sz w:val="20"/>
                <w:lang w:eastAsia="ar-SA"/>
              </w:rPr>
            </w:pPr>
            <w:r w:rsidRPr="00C2514E">
              <w:rPr>
                <w:color w:val="000000" w:themeColor="text1"/>
                <w:sz w:val="20"/>
                <w:lang w:eastAsia="ar-SA"/>
              </w:rPr>
              <w:t>178</w:t>
            </w:r>
          </w:p>
        </w:tc>
        <w:tc>
          <w:tcPr>
            <w:tcW w:w="1152" w:type="dxa"/>
            <w:tcBorders>
              <w:top w:val="nil"/>
              <w:left w:val="single" w:sz="4" w:space="0" w:color="000000"/>
              <w:bottom w:val="nil"/>
              <w:right w:val="single" w:sz="4" w:space="0" w:color="000000"/>
            </w:tcBorders>
          </w:tcPr>
          <w:p w:rsidR="00260B96" w:rsidRPr="00C2514E" w:rsidRDefault="00260B96" w:rsidP="00D47517">
            <w:pPr>
              <w:snapToGrid w:val="0"/>
              <w:jc w:val="right"/>
              <w:rPr>
                <w:color w:val="000000" w:themeColor="text1"/>
                <w:sz w:val="20"/>
                <w:lang w:eastAsia="ar-SA"/>
              </w:rPr>
            </w:pPr>
            <w:r w:rsidRPr="00C2514E">
              <w:rPr>
                <w:color w:val="000000" w:themeColor="text1"/>
                <w:sz w:val="20"/>
                <w:lang w:eastAsia="ar-SA"/>
              </w:rPr>
              <w:t>2 941</w:t>
            </w:r>
          </w:p>
        </w:tc>
        <w:tc>
          <w:tcPr>
            <w:tcW w:w="1152" w:type="dxa"/>
            <w:tcBorders>
              <w:top w:val="nil"/>
              <w:left w:val="single" w:sz="4" w:space="0" w:color="000000"/>
              <w:bottom w:val="nil"/>
              <w:right w:val="single" w:sz="4" w:space="0" w:color="000000"/>
            </w:tcBorders>
          </w:tcPr>
          <w:p w:rsidR="00260B96" w:rsidRPr="00C2514E" w:rsidRDefault="00260B96" w:rsidP="00D47517">
            <w:pPr>
              <w:snapToGrid w:val="0"/>
              <w:jc w:val="right"/>
              <w:rPr>
                <w:color w:val="000000" w:themeColor="text1"/>
                <w:sz w:val="20"/>
                <w:lang w:eastAsia="ar-SA"/>
              </w:rPr>
            </w:pPr>
            <w:r>
              <w:rPr>
                <w:color w:val="000000" w:themeColor="text1"/>
                <w:sz w:val="20"/>
                <w:lang w:eastAsia="ar-SA"/>
              </w:rPr>
              <w:t>155</w:t>
            </w:r>
          </w:p>
        </w:tc>
      </w:tr>
      <w:tr w:rsidR="00260B96" w:rsidRPr="00207124" w:rsidTr="00D47517">
        <w:tc>
          <w:tcPr>
            <w:tcW w:w="3420" w:type="dxa"/>
            <w:tcBorders>
              <w:top w:val="nil"/>
              <w:left w:val="single" w:sz="4" w:space="0" w:color="auto"/>
              <w:bottom w:val="nil"/>
              <w:right w:val="single" w:sz="4" w:space="0" w:color="auto"/>
            </w:tcBorders>
            <w:vAlign w:val="center"/>
          </w:tcPr>
          <w:p w:rsidR="00260B96" w:rsidRPr="00C2514E" w:rsidRDefault="00260B96" w:rsidP="00D47517">
            <w:pPr>
              <w:snapToGrid w:val="0"/>
              <w:jc w:val="both"/>
              <w:rPr>
                <w:color w:val="000000" w:themeColor="text1"/>
                <w:sz w:val="20"/>
                <w:szCs w:val="20"/>
              </w:rPr>
            </w:pPr>
            <w:r w:rsidRPr="00C2514E">
              <w:rPr>
                <w:color w:val="000000" w:themeColor="text1"/>
                <w:sz w:val="20"/>
                <w:szCs w:val="20"/>
              </w:rPr>
              <w:t>Ředitelství vodních cest</w:t>
            </w:r>
            <w:r w:rsidR="0090778E">
              <w:rPr>
                <w:color w:val="000000" w:themeColor="text1"/>
                <w:sz w:val="20"/>
                <w:szCs w:val="20"/>
              </w:rPr>
              <w:t xml:space="preserve"> ČR</w:t>
            </w:r>
          </w:p>
        </w:tc>
        <w:tc>
          <w:tcPr>
            <w:tcW w:w="1152" w:type="dxa"/>
            <w:tcBorders>
              <w:top w:val="nil"/>
              <w:left w:val="single" w:sz="4" w:space="0" w:color="auto"/>
              <w:bottom w:val="nil"/>
              <w:right w:val="single" w:sz="4" w:space="0" w:color="auto"/>
            </w:tcBorders>
          </w:tcPr>
          <w:p w:rsidR="00260B96" w:rsidRPr="00C2514E" w:rsidRDefault="00260B96" w:rsidP="00D47517">
            <w:pPr>
              <w:snapToGrid w:val="0"/>
              <w:jc w:val="right"/>
              <w:rPr>
                <w:color w:val="000000" w:themeColor="text1"/>
                <w:sz w:val="20"/>
                <w:lang w:eastAsia="ar-SA"/>
              </w:rPr>
            </w:pPr>
            <w:r w:rsidRPr="00C2514E">
              <w:rPr>
                <w:color w:val="000000" w:themeColor="text1"/>
                <w:sz w:val="20"/>
                <w:lang w:eastAsia="ar-SA"/>
              </w:rPr>
              <w:t>0</w:t>
            </w:r>
          </w:p>
        </w:tc>
        <w:tc>
          <w:tcPr>
            <w:tcW w:w="1152" w:type="dxa"/>
            <w:tcBorders>
              <w:top w:val="nil"/>
              <w:left w:val="single" w:sz="4" w:space="0" w:color="auto"/>
              <w:bottom w:val="nil"/>
              <w:right w:val="single" w:sz="4" w:space="0" w:color="auto"/>
            </w:tcBorders>
          </w:tcPr>
          <w:p w:rsidR="00260B96" w:rsidRPr="00C2514E" w:rsidRDefault="00260B96" w:rsidP="00D47517">
            <w:pPr>
              <w:snapToGrid w:val="0"/>
              <w:jc w:val="right"/>
              <w:rPr>
                <w:color w:val="000000" w:themeColor="text1"/>
                <w:sz w:val="20"/>
                <w:lang w:eastAsia="ar-SA"/>
              </w:rPr>
            </w:pPr>
            <w:r w:rsidRPr="00C2514E">
              <w:rPr>
                <w:color w:val="000000" w:themeColor="text1"/>
                <w:sz w:val="20"/>
                <w:lang w:eastAsia="ar-SA"/>
              </w:rPr>
              <w:t>8 580</w:t>
            </w:r>
          </w:p>
        </w:tc>
        <w:tc>
          <w:tcPr>
            <w:tcW w:w="1152" w:type="dxa"/>
            <w:tcBorders>
              <w:top w:val="nil"/>
              <w:left w:val="single" w:sz="4" w:space="0" w:color="auto"/>
              <w:bottom w:val="nil"/>
              <w:right w:val="single" w:sz="4" w:space="0" w:color="auto"/>
            </w:tcBorders>
          </w:tcPr>
          <w:p w:rsidR="00260B96" w:rsidRPr="00C2514E" w:rsidRDefault="00260B96" w:rsidP="00D47517">
            <w:pPr>
              <w:snapToGrid w:val="0"/>
              <w:jc w:val="right"/>
              <w:rPr>
                <w:color w:val="000000" w:themeColor="text1"/>
                <w:sz w:val="20"/>
                <w:lang w:eastAsia="ar-SA"/>
              </w:rPr>
            </w:pPr>
            <w:r w:rsidRPr="00C2514E">
              <w:rPr>
                <w:color w:val="000000" w:themeColor="text1"/>
                <w:sz w:val="20"/>
                <w:lang w:eastAsia="ar-SA"/>
              </w:rPr>
              <w:t>2 550</w:t>
            </w:r>
          </w:p>
        </w:tc>
        <w:tc>
          <w:tcPr>
            <w:tcW w:w="1152" w:type="dxa"/>
            <w:tcBorders>
              <w:top w:val="nil"/>
              <w:left w:val="single" w:sz="4" w:space="0" w:color="000000"/>
              <w:bottom w:val="nil"/>
              <w:right w:val="single" w:sz="4" w:space="0" w:color="000000"/>
            </w:tcBorders>
          </w:tcPr>
          <w:p w:rsidR="00260B96" w:rsidRPr="00C2514E" w:rsidRDefault="00260B96" w:rsidP="00D47517">
            <w:pPr>
              <w:snapToGrid w:val="0"/>
              <w:jc w:val="right"/>
              <w:rPr>
                <w:color w:val="000000" w:themeColor="text1"/>
                <w:sz w:val="20"/>
                <w:lang w:eastAsia="ar-SA"/>
              </w:rPr>
            </w:pPr>
            <w:r w:rsidRPr="00C2514E">
              <w:rPr>
                <w:color w:val="000000" w:themeColor="text1"/>
                <w:sz w:val="20"/>
                <w:lang w:eastAsia="ar-SA"/>
              </w:rPr>
              <w:t>1 282</w:t>
            </w:r>
          </w:p>
        </w:tc>
        <w:tc>
          <w:tcPr>
            <w:tcW w:w="1152" w:type="dxa"/>
            <w:tcBorders>
              <w:top w:val="nil"/>
              <w:left w:val="single" w:sz="4" w:space="0" w:color="000000"/>
              <w:bottom w:val="nil"/>
              <w:right w:val="single" w:sz="4" w:space="0" w:color="000000"/>
            </w:tcBorders>
          </w:tcPr>
          <w:p w:rsidR="00260B96" w:rsidRPr="00C2514E" w:rsidRDefault="00260B96" w:rsidP="00D47517">
            <w:pPr>
              <w:snapToGrid w:val="0"/>
              <w:jc w:val="right"/>
              <w:rPr>
                <w:color w:val="000000" w:themeColor="text1"/>
                <w:sz w:val="20"/>
                <w:lang w:eastAsia="ar-SA"/>
              </w:rPr>
            </w:pPr>
            <w:r>
              <w:rPr>
                <w:color w:val="000000" w:themeColor="text1"/>
                <w:sz w:val="20"/>
                <w:lang w:eastAsia="ar-SA"/>
              </w:rPr>
              <w:t>2 619</w:t>
            </w:r>
          </w:p>
        </w:tc>
      </w:tr>
      <w:tr w:rsidR="00260B96" w:rsidRPr="00207124" w:rsidTr="00D47517">
        <w:tc>
          <w:tcPr>
            <w:tcW w:w="3420" w:type="dxa"/>
            <w:tcBorders>
              <w:top w:val="nil"/>
              <w:left w:val="single" w:sz="4" w:space="0" w:color="auto"/>
              <w:bottom w:val="nil"/>
              <w:right w:val="single" w:sz="4" w:space="0" w:color="auto"/>
            </w:tcBorders>
            <w:vAlign w:val="center"/>
          </w:tcPr>
          <w:p w:rsidR="00260B96" w:rsidRPr="00C2514E" w:rsidRDefault="00260B96" w:rsidP="00D47517">
            <w:pPr>
              <w:snapToGrid w:val="0"/>
              <w:jc w:val="both"/>
              <w:rPr>
                <w:color w:val="000000" w:themeColor="text1"/>
                <w:sz w:val="20"/>
                <w:szCs w:val="20"/>
              </w:rPr>
            </w:pPr>
            <w:r w:rsidRPr="00C2514E">
              <w:rPr>
                <w:color w:val="000000" w:themeColor="text1"/>
                <w:sz w:val="20"/>
                <w:szCs w:val="20"/>
              </w:rPr>
              <w:t>Státní plavební správa</w:t>
            </w:r>
          </w:p>
        </w:tc>
        <w:tc>
          <w:tcPr>
            <w:tcW w:w="1152" w:type="dxa"/>
            <w:tcBorders>
              <w:top w:val="nil"/>
              <w:left w:val="single" w:sz="4" w:space="0" w:color="auto"/>
              <w:bottom w:val="nil"/>
              <w:right w:val="single" w:sz="4" w:space="0" w:color="auto"/>
            </w:tcBorders>
          </w:tcPr>
          <w:p w:rsidR="00260B96" w:rsidRPr="00C2514E" w:rsidRDefault="00260B96" w:rsidP="00D47517">
            <w:pPr>
              <w:snapToGrid w:val="0"/>
              <w:jc w:val="right"/>
              <w:rPr>
                <w:color w:val="000000" w:themeColor="text1"/>
                <w:sz w:val="20"/>
                <w:lang w:eastAsia="ar-SA"/>
              </w:rPr>
            </w:pPr>
            <w:r w:rsidRPr="00C2514E">
              <w:rPr>
                <w:color w:val="000000" w:themeColor="text1"/>
                <w:sz w:val="20"/>
                <w:lang w:eastAsia="ar-SA"/>
              </w:rPr>
              <w:t>3 702</w:t>
            </w:r>
          </w:p>
        </w:tc>
        <w:tc>
          <w:tcPr>
            <w:tcW w:w="1152" w:type="dxa"/>
            <w:tcBorders>
              <w:top w:val="nil"/>
              <w:left w:val="single" w:sz="4" w:space="0" w:color="auto"/>
              <w:bottom w:val="nil"/>
              <w:right w:val="single" w:sz="4" w:space="0" w:color="auto"/>
            </w:tcBorders>
          </w:tcPr>
          <w:p w:rsidR="00260B96" w:rsidRPr="00C2514E" w:rsidRDefault="00260B96" w:rsidP="00D47517">
            <w:pPr>
              <w:snapToGrid w:val="0"/>
              <w:jc w:val="right"/>
              <w:rPr>
                <w:color w:val="000000" w:themeColor="text1"/>
                <w:sz w:val="20"/>
                <w:lang w:eastAsia="ar-SA"/>
              </w:rPr>
            </w:pPr>
            <w:r w:rsidRPr="00C2514E">
              <w:rPr>
                <w:color w:val="000000" w:themeColor="text1"/>
                <w:sz w:val="20"/>
                <w:lang w:eastAsia="ar-SA"/>
              </w:rPr>
              <w:t>6 525</w:t>
            </w:r>
          </w:p>
        </w:tc>
        <w:tc>
          <w:tcPr>
            <w:tcW w:w="1152" w:type="dxa"/>
            <w:tcBorders>
              <w:top w:val="nil"/>
              <w:left w:val="single" w:sz="4" w:space="0" w:color="auto"/>
              <w:bottom w:val="nil"/>
              <w:right w:val="single" w:sz="4" w:space="0" w:color="auto"/>
            </w:tcBorders>
          </w:tcPr>
          <w:p w:rsidR="00260B96" w:rsidRPr="00C2514E" w:rsidRDefault="00260B96" w:rsidP="00D47517">
            <w:pPr>
              <w:snapToGrid w:val="0"/>
              <w:jc w:val="right"/>
              <w:rPr>
                <w:color w:val="000000" w:themeColor="text1"/>
                <w:sz w:val="20"/>
                <w:lang w:eastAsia="ar-SA"/>
              </w:rPr>
            </w:pPr>
            <w:r w:rsidRPr="00C2514E">
              <w:rPr>
                <w:color w:val="000000" w:themeColor="text1"/>
                <w:sz w:val="20"/>
                <w:lang w:eastAsia="ar-SA"/>
              </w:rPr>
              <w:t>15 006</w:t>
            </w:r>
          </w:p>
        </w:tc>
        <w:tc>
          <w:tcPr>
            <w:tcW w:w="1152" w:type="dxa"/>
            <w:tcBorders>
              <w:top w:val="nil"/>
              <w:left w:val="single" w:sz="4" w:space="0" w:color="000000"/>
              <w:bottom w:val="nil"/>
              <w:right w:val="single" w:sz="4" w:space="0" w:color="000000"/>
            </w:tcBorders>
          </w:tcPr>
          <w:p w:rsidR="00260B96" w:rsidRPr="00C2514E" w:rsidRDefault="00260B96" w:rsidP="00D47517">
            <w:pPr>
              <w:snapToGrid w:val="0"/>
              <w:jc w:val="right"/>
              <w:rPr>
                <w:color w:val="000000" w:themeColor="text1"/>
                <w:sz w:val="20"/>
                <w:lang w:eastAsia="ar-SA"/>
              </w:rPr>
            </w:pPr>
            <w:r w:rsidRPr="00C2514E">
              <w:rPr>
                <w:color w:val="000000" w:themeColor="text1"/>
                <w:sz w:val="20"/>
                <w:lang w:eastAsia="ar-SA"/>
              </w:rPr>
              <w:t>7 019</w:t>
            </w:r>
          </w:p>
        </w:tc>
        <w:tc>
          <w:tcPr>
            <w:tcW w:w="1152" w:type="dxa"/>
            <w:tcBorders>
              <w:top w:val="nil"/>
              <w:left w:val="single" w:sz="4" w:space="0" w:color="000000"/>
              <w:bottom w:val="nil"/>
              <w:right w:val="single" w:sz="4" w:space="0" w:color="000000"/>
            </w:tcBorders>
          </w:tcPr>
          <w:p w:rsidR="00260B96" w:rsidRPr="00C2514E" w:rsidRDefault="00260B96" w:rsidP="00D47517">
            <w:pPr>
              <w:snapToGrid w:val="0"/>
              <w:jc w:val="right"/>
              <w:rPr>
                <w:color w:val="000000" w:themeColor="text1"/>
                <w:sz w:val="20"/>
                <w:lang w:eastAsia="ar-SA"/>
              </w:rPr>
            </w:pPr>
            <w:r>
              <w:rPr>
                <w:color w:val="000000" w:themeColor="text1"/>
                <w:sz w:val="20"/>
                <w:lang w:eastAsia="ar-SA"/>
              </w:rPr>
              <w:t>6 859</w:t>
            </w:r>
          </w:p>
        </w:tc>
      </w:tr>
      <w:tr w:rsidR="00260B96" w:rsidRPr="00207124" w:rsidTr="00D47517">
        <w:tc>
          <w:tcPr>
            <w:tcW w:w="3420" w:type="dxa"/>
            <w:tcBorders>
              <w:top w:val="nil"/>
              <w:left w:val="single" w:sz="4" w:space="0" w:color="auto"/>
              <w:bottom w:val="nil"/>
              <w:right w:val="single" w:sz="4" w:space="0" w:color="auto"/>
            </w:tcBorders>
            <w:vAlign w:val="center"/>
          </w:tcPr>
          <w:p w:rsidR="00260B96" w:rsidRPr="00C2514E" w:rsidRDefault="00260B96" w:rsidP="00D47517">
            <w:pPr>
              <w:snapToGrid w:val="0"/>
              <w:jc w:val="both"/>
              <w:rPr>
                <w:color w:val="000000" w:themeColor="text1"/>
                <w:sz w:val="20"/>
                <w:szCs w:val="20"/>
              </w:rPr>
            </w:pPr>
            <w:r w:rsidRPr="00C2514E">
              <w:rPr>
                <w:color w:val="000000" w:themeColor="text1"/>
                <w:sz w:val="20"/>
                <w:szCs w:val="20"/>
              </w:rPr>
              <w:t>Úřad pro civilní letectví</w:t>
            </w:r>
          </w:p>
        </w:tc>
        <w:tc>
          <w:tcPr>
            <w:tcW w:w="1152" w:type="dxa"/>
            <w:tcBorders>
              <w:top w:val="nil"/>
              <w:left w:val="single" w:sz="4" w:space="0" w:color="auto"/>
              <w:bottom w:val="nil"/>
              <w:right w:val="single" w:sz="4" w:space="0" w:color="auto"/>
            </w:tcBorders>
          </w:tcPr>
          <w:p w:rsidR="00260B96" w:rsidRPr="00C2514E" w:rsidRDefault="00260B96" w:rsidP="00D47517">
            <w:pPr>
              <w:snapToGrid w:val="0"/>
              <w:jc w:val="right"/>
              <w:rPr>
                <w:color w:val="000000" w:themeColor="text1"/>
                <w:sz w:val="20"/>
                <w:lang w:eastAsia="ar-SA"/>
              </w:rPr>
            </w:pPr>
            <w:r w:rsidRPr="00C2514E">
              <w:rPr>
                <w:color w:val="000000" w:themeColor="text1"/>
                <w:sz w:val="20"/>
                <w:lang w:eastAsia="ar-SA"/>
              </w:rPr>
              <w:t>3 624</w:t>
            </w:r>
          </w:p>
        </w:tc>
        <w:tc>
          <w:tcPr>
            <w:tcW w:w="1152" w:type="dxa"/>
            <w:tcBorders>
              <w:top w:val="nil"/>
              <w:left w:val="single" w:sz="4" w:space="0" w:color="auto"/>
              <w:bottom w:val="nil"/>
              <w:right w:val="single" w:sz="4" w:space="0" w:color="auto"/>
            </w:tcBorders>
          </w:tcPr>
          <w:p w:rsidR="00260B96" w:rsidRPr="00C2514E" w:rsidRDefault="00260B96" w:rsidP="00D47517">
            <w:pPr>
              <w:snapToGrid w:val="0"/>
              <w:jc w:val="right"/>
              <w:rPr>
                <w:color w:val="000000" w:themeColor="text1"/>
                <w:sz w:val="20"/>
                <w:lang w:eastAsia="ar-SA"/>
              </w:rPr>
            </w:pPr>
            <w:r w:rsidRPr="00C2514E">
              <w:rPr>
                <w:color w:val="000000" w:themeColor="text1"/>
                <w:sz w:val="20"/>
                <w:lang w:eastAsia="ar-SA"/>
              </w:rPr>
              <w:t>4 185</w:t>
            </w:r>
          </w:p>
        </w:tc>
        <w:tc>
          <w:tcPr>
            <w:tcW w:w="1152" w:type="dxa"/>
            <w:tcBorders>
              <w:top w:val="nil"/>
              <w:left w:val="single" w:sz="4" w:space="0" w:color="auto"/>
              <w:bottom w:val="nil"/>
              <w:right w:val="single" w:sz="4" w:space="0" w:color="auto"/>
            </w:tcBorders>
          </w:tcPr>
          <w:p w:rsidR="00260B96" w:rsidRPr="00C2514E" w:rsidRDefault="00260B96" w:rsidP="00D47517">
            <w:pPr>
              <w:snapToGrid w:val="0"/>
              <w:jc w:val="right"/>
              <w:rPr>
                <w:color w:val="000000" w:themeColor="text1"/>
                <w:sz w:val="20"/>
                <w:lang w:eastAsia="ar-SA"/>
              </w:rPr>
            </w:pPr>
            <w:r w:rsidRPr="00C2514E">
              <w:rPr>
                <w:color w:val="000000" w:themeColor="text1"/>
                <w:sz w:val="20"/>
                <w:lang w:eastAsia="ar-SA"/>
              </w:rPr>
              <w:t>4 987</w:t>
            </w:r>
          </w:p>
        </w:tc>
        <w:tc>
          <w:tcPr>
            <w:tcW w:w="1152" w:type="dxa"/>
            <w:tcBorders>
              <w:top w:val="nil"/>
              <w:left w:val="single" w:sz="4" w:space="0" w:color="000000"/>
              <w:bottom w:val="nil"/>
              <w:right w:val="single" w:sz="4" w:space="0" w:color="000000"/>
            </w:tcBorders>
            <w:vAlign w:val="center"/>
          </w:tcPr>
          <w:p w:rsidR="00260B96" w:rsidRPr="00C2514E" w:rsidRDefault="00260B96" w:rsidP="00D47517">
            <w:pPr>
              <w:snapToGrid w:val="0"/>
              <w:jc w:val="right"/>
              <w:rPr>
                <w:color w:val="000000" w:themeColor="text1"/>
                <w:sz w:val="20"/>
                <w:lang w:eastAsia="ar-SA"/>
              </w:rPr>
            </w:pPr>
            <w:r w:rsidRPr="00C2514E">
              <w:rPr>
                <w:color w:val="000000" w:themeColor="text1"/>
                <w:sz w:val="20"/>
                <w:lang w:eastAsia="ar-SA"/>
              </w:rPr>
              <w:t>3 647</w:t>
            </w:r>
          </w:p>
        </w:tc>
        <w:tc>
          <w:tcPr>
            <w:tcW w:w="1152" w:type="dxa"/>
            <w:tcBorders>
              <w:top w:val="nil"/>
              <w:left w:val="single" w:sz="4" w:space="0" w:color="000000"/>
              <w:bottom w:val="nil"/>
              <w:right w:val="single" w:sz="4" w:space="0" w:color="000000"/>
            </w:tcBorders>
            <w:vAlign w:val="center"/>
          </w:tcPr>
          <w:p w:rsidR="00260B96" w:rsidRPr="00C2514E" w:rsidRDefault="00260B96" w:rsidP="00D47517">
            <w:pPr>
              <w:snapToGrid w:val="0"/>
              <w:jc w:val="right"/>
              <w:rPr>
                <w:color w:val="000000" w:themeColor="text1"/>
                <w:sz w:val="20"/>
                <w:lang w:eastAsia="ar-SA"/>
              </w:rPr>
            </w:pPr>
            <w:r>
              <w:rPr>
                <w:color w:val="000000" w:themeColor="text1"/>
                <w:sz w:val="20"/>
                <w:lang w:eastAsia="ar-SA"/>
              </w:rPr>
              <w:t>10 110</w:t>
            </w:r>
          </w:p>
        </w:tc>
      </w:tr>
      <w:tr w:rsidR="00260B96" w:rsidRPr="00207124" w:rsidTr="00D47517">
        <w:tc>
          <w:tcPr>
            <w:tcW w:w="3420" w:type="dxa"/>
            <w:tcBorders>
              <w:top w:val="nil"/>
              <w:left w:val="single" w:sz="4" w:space="0" w:color="auto"/>
              <w:bottom w:val="single" w:sz="4" w:space="0" w:color="auto"/>
              <w:right w:val="single" w:sz="4" w:space="0" w:color="auto"/>
            </w:tcBorders>
            <w:vAlign w:val="center"/>
          </w:tcPr>
          <w:p w:rsidR="00260B96" w:rsidRPr="00C2514E" w:rsidRDefault="00260B96" w:rsidP="00D47517">
            <w:pPr>
              <w:snapToGrid w:val="0"/>
              <w:jc w:val="both"/>
              <w:rPr>
                <w:color w:val="000000" w:themeColor="text1"/>
                <w:sz w:val="20"/>
                <w:szCs w:val="20"/>
              </w:rPr>
            </w:pPr>
            <w:r w:rsidRPr="00C2514E">
              <w:rPr>
                <w:color w:val="000000" w:themeColor="text1"/>
                <w:sz w:val="20"/>
                <w:szCs w:val="20"/>
              </w:rPr>
              <w:t>Ústav pro odborné zjišťování příčin leteckých nehod</w:t>
            </w:r>
          </w:p>
        </w:tc>
        <w:tc>
          <w:tcPr>
            <w:tcW w:w="1152" w:type="dxa"/>
            <w:tcBorders>
              <w:top w:val="nil"/>
              <w:left w:val="single" w:sz="4" w:space="0" w:color="auto"/>
              <w:bottom w:val="single" w:sz="4" w:space="0" w:color="auto"/>
              <w:right w:val="single" w:sz="4" w:space="0" w:color="auto"/>
            </w:tcBorders>
          </w:tcPr>
          <w:p w:rsidR="00260B96" w:rsidRPr="00C2514E" w:rsidRDefault="00260B96" w:rsidP="00D47517">
            <w:pPr>
              <w:snapToGrid w:val="0"/>
              <w:jc w:val="right"/>
              <w:rPr>
                <w:color w:val="000000" w:themeColor="text1"/>
                <w:sz w:val="20"/>
                <w:lang w:eastAsia="ar-SA"/>
              </w:rPr>
            </w:pPr>
          </w:p>
          <w:p w:rsidR="00260B96" w:rsidRPr="00C2514E" w:rsidRDefault="00260B96" w:rsidP="00D47517">
            <w:pPr>
              <w:snapToGrid w:val="0"/>
              <w:jc w:val="right"/>
              <w:rPr>
                <w:color w:val="000000" w:themeColor="text1"/>
                <w:sz w:val="20"/>
                <w:lang w:eastAsia="ar-SA"/>
              </w:rPr>
            </w:pPr>
            <w:r w:rsidRPr="00C2514E">
              <w:rPr>
                <w:color w:val="000000" w:themeColor="text1"/>
                <w:sz w:val="20"/>
                <w:lang w:eastAsia="ar-SA"/>
              </w:rPr>
              <w:t>204</w:t>
            </w:r>
          </w:p>
        </w:tc>
        <w:tc>
          <w:tcPr>
            <w:tcW w:w="1152" w:type="dxa"/>
            <w:tcBorders>
              <w:top w:val="nil"/>
              <w:left w:val="single" w:sz="4" w:space="0" w:color="auto"/>
              <w:bottom w:val="single" w:sz="4" w:space="0" w:color="auto"/>
              <w:right w:val="single" w:sz="4" w:space="0" w:color="auto"/>
            </w:tcBorders>
          </w:tcPr>
          <w:p w:rsidR="00260B96" w:rsidRPr="00C2514E" w:rsidRDefault="00260B96" w:rsidP="00D47517">
            <w:pPr>
              <w:jc w:val="right"/>
              <w:rPr>
                <w:color w:val="000000" w:themeColor="text1"/>
                <w:sz w:val="20"/>
                <w:lang w:eastAsia="ar-SA"/>
              </w:rPr>
            </w:pPr>
          </w:p>
          <w:p w:rsidR="00260B96" w:rsidRPr="00C2514E" w:rsidRDefault="00260B96" w:rsidP="00D47517">
            <w:pPr>
              <w:jc w:val="right"/>
              <w:rPr>
                <w:color w:val="000000" w:themeColor="text1"/>
                <w:sz w:val="20"/>
                <w:lang w:eastAsia="ar-SA"/>
              </w:rPr>
            </w:pPr>
            <w:r w:rsidRPr="00C2514E">
              <w:rPr>
                <w:color w:val="000000" w:themeColor="text1"/>
                <w:sz w:val="20"/>
                <w:lang w:eastAsia="ar-SA"/>
              </w:rPr>
              <w:t>1 373</w:t>
            </w:r>
          </w:p>
        </w:tc>
        <w:tc>
          <w:tcPr>
            <w:tcW w:w="1152" w:type="dxa"/>
            <w:tcBorders>
              <w:top w:val="nil"/>
              <w:left w:val="single" w:sz="4" w:space="0" w:color="auto"/>
              <w:bottom w:val="single" w:sz="4" w:space="0" w:color="auto"/>
              <w:right w:val="single" w:sz="4" w:space="0" w:color="auto"/>
            </w:tcBorders>
          </w:tcPr>
          <w:p w:rsidR="00260B96" w:rsidRPr="00C2514E" w:rsidRDefault="00260B96" w:rsidP="00D47517">
            <w:pPr>
              <w:jc w:val="right"/>
              <w:rPr>
                <w:color w:val="000000" w:themeColor="text1"/>
                <w:sz w:val="20"/>
                <w:lang w:eastAsia="ar-SA"/>
              </w:rPr>
            </w:pPr>
          </w:p>
          <w:p w:rsidR="00260B96" w:rsidRPr="00C2514E" w:rsidRDefault="00260B96" w:rsidP="00D47517">
            <w:pPr>
              <w:jc w:val="right"/>
              <w:rPr>
                <w:color w:val="000000" w:themeColor="text1"/>
                <w:sz w:val="20"/>
                <w:lang w:eastAsia="ar-SA"/>
              </w:rPr>
            </w:pPr>
            <w:r w:rsidRPr="00C2514E">
              <w:rPr>
                <w:color w:val="000000" w:themeColor="text1"/>
                <w:sz w:val="20"/>
                <w:lang w:eastAsia="ar-SA"/>
              </w:rPr>
              <w:t>1 830</w:t>
            </w:r>
          </w:p>
        </w:tc>
        <w:tc>
          <w:tcPr>
            <w:tcW w:w="1152" w:type="dxa"/>
            <w:tcBorders>
              <w:top w:val="nil"/>
              <w:left w:val="single" w:sz="4" w:space="0" w:color="000000"/>
              <w:bottom w:val="single" w:sz="4" w:space="0" w:color="auto"/>
              <w:right w:val="single" w:sz="4" w:space="0" w:color="000000"/>
            </w:tcBorders>
          </w:tcPr>
          <w:p w:rsidR="00260B96" w:rsidRPr="00C2514E" w:rsidRDefault="00260B96" w:rsidP="00D47517">
            <w:pPr>
              <w:jc w:val="right"/>
              <w:rPr>
                <w:color w:val="000000" w:themeColor="text1"/>
                <w:sz w:val="20"/>
                <w:lang w:eastAsia="ar-SA"/>
              </w:rPr>
            </w:pPr>
          </w:p>
          <w:p w:rsidR="00260B96" w:rsidRPr="00C2514E" w:rsidRDefault="00260B96" w:rsidP="00D47517">
            <w:pPr>
              <w:jc w:val="right"/>
              <w:rPr>
                <w:color w:val="000000" w:themeColor="text1"/>
                <w:sz w:val="20"/>
                <w:lang w:eastAsia="ar-SA"/>
              </w:rPr>
            </w:pPr>
            <w:r w:rsidRPr="00C2514E">
              <w:rPr>
                <w:color w:val="000000" w:themeColor="text1"/>
                <w:sz w:val="20"/>
                <w:lang w:eastAsia="ar-SA"/>
              </w:rPr>
              <w:t>1</w:t>
            </w:r>
            <w:r>
              <w:rPr>
                <w:color w:val="000000" w:themeColor="text1"/>
                <w:sz w:val="20"/>
                <w:lang w:eastAsia="ar-SA"/>
              </w:rPr>
              <w:t> </w:t>
            </w:r>
            <w:r w:rsidRPr="00C2514E">
              <w:rPr>
                <w:color w:val="000000" w:themeColor="text1"/>
                <w:sz w:val="20"/>
                <w:lang w:eastAsia="ar-SA"/>
              </w:rPr>
              <w:t>040</w:t>
            </w:r>
          </w:p>
        </w:tc>
        <w:tc>
          <w:tcPr>
            <w:tcW w:w="1152" w:type="dxa"/>
            <w:tcBorders>
              <w:top w:val="nil"/>
              <w:left w:val="single" w:sz="4" w:space="0" w:color="000000"/>
              <w:bottom w:val="single" w:sz="4" w:space="0" w:color="auto"/>
              <w:right w:val="single" w:sz="4" w:space="0" w:color="000000"/>
            </w:tcBorders>
          </w:tcPr>
          <w:p w:rsidR="00260B96" w:rsidRDefault="00260B96" w:rsidP="00D47517">
            <w:pPr>
              <w:jc w:val="right"/>
              <w:rPr>
                <w:color w:val="000000" w:themeColor="text1"/>
                <w:sz w:val="20"/>
                <w:lang w:eastAsia="ar-SA"/>
              </w:rPr>
            </w:pPr>
          </w:p>
          <w:p w:rsidR="00260B96" w:rsidRPr="00C2514E" w:rsidRDefault="00260B96" w:rsidP="00D47517">
            <w:pPr>
              <w:jc w:val="right"/>
              <w:rPr>
                <w:color w:val="000000" w:themeColor="text1"/>
                <w:sz w:val="20"/>
                <w:lang w:eastAsia="ar-SA"/>
              </w:rPr>
            </w:pPr>
            <w:r>
              <w:rPr>
                <w:color w:val="000000" w:themeColor="text1"/>
                <w:sz w:val="20"/>
                <w:lang w:eastAsia="ar-SA"/>
              </w:rPr>
              <w:t>909</w:t>
            </w:r>
          </w:p>
        </w:tc>
      </w:tr>
    </w:tbl>
    <w:p w:rsidR="00260B96" w:rsidRPr="00F12FD3" w:rsidRDefault="00260B96" w:rsidP="002177CB">
      <w:pPr>
        <w:spacing w:before="240"/>
        <w:ind w:firstLine="709"/>
        <w:jc w:val="both"/>
      </w:pPr>
      <w:r w:rsidRPr="00F12FD3">
        <w:t xml:space="preserve">Nečerpání prostředků v roce 2014 Drážním úřadem, Drážní inspekcí, Ředitelstvím vodních cest ČR bylo způsobeno tím, že došlo k posunutí termínů realizace akcí programu               127 01 až na rok 2015. Čerpání prostředků v roce 2015 a v roce 2016 je vyšší než v roce 2014 </w:t>
      </w:r>
      <w:r w:rsidR="008B6916">
        <w:br/>
      </w:r>
      <w:r w:rsidRPr="00F12FD3">
        <w:t>a v předchozích letech. Zvýšení čerpání je způsobeno realizací dlouhodobých akcí ICT.</w:t>
      </w:r>
    </w:p>
    <w:p w:rsidR="00260B96" w:rsidRDefault="00260B96" w:rsidP="00260B96">
      <w:pPr>
        <w:spacing w:before="120"/>
        <w:ind w:firstLine="709"/>
        <w:jc w:val="both"/>
      </w:pPr>
      <w:r w:rsidRPr="00F12FD3">
        <w:t xml:space="preserve"> Snížené čerpání investičních prostředků v roce 2017 je ovlivněno postupným ukončováním </w:t>
      </w:r>
      <w:r w:rsidRPr="00B97869">
        <w:t xml:space="preserve">realizace ICT projektů v programu 127 01. Realizace tohoto programu je naplánována do konce roku 2019. V roce 2017 byly u většiny uzavřených smluv k akcím </w:t>
      </w:r>
      <w:r w:rsidR="008B6916">
        <w:br/>
      </w:r>
      <w:r w:rsidRPr="00B97869">
        <w:t>na informační systémy hrazeny prostředky pouze na zajištění správy a běžného provozu</w:t>
      </w:r>
      <w:r w:rsidRPr="007837DE">
        <w:t>. V roce 2018 došl</w:t>
      </w:r>
      <w:r w:rsidR="00763269">
        <w:t>o k navýšení investic do rozvoje</w:t>
      </w:r>
      <w:r w:rsidRPr="007837DE">
        <w:t xml:space="preserve"> IS na základě nově uzavíraných smluvních závazků. Nové investiční projekty jsou realizovány v  programu 127 03.</w:t>
      </w:r>
      <w:r>
        <w:t xml:space="preserve">  </w:t>
      </w:r>
    </w:p>
    <w:p w:rsidR="00391ADC" w:rsidRDefault="00391ADC" w:rsidP="00260B96">
      <w:pPr>
        <w:spacing w:before="120"/>
        <w:ind w:firstLine="709"/>
        <w:jc w:val="both"/>
      </w:pPr>
    </w:p>
    <w:p w:rsidR="00391ADC" w:rsidRDefault="00391ADC" w:rsidP="00260B96">
      <w:pPr>
        <w:spacing w:before="120"/>
        <w:ind w:firstLine="709"/>
        <w:jc w:val="both"/>
      </w:pPr>
    </w:p>
    <w:p w:rsidR="00391ADC" w:rsidRPr="007837DE" w:rsidRDefault="00391ADC" w:rsidP="00260B96">
      <w:pPr>
        <w:spacing w:before="120"/>
        <w:ind w:firstLine="709"/>
        <w:jc w:val="both"/>
      </w:pPr>
    </w:p>
    <w:p w:rsidR="00260B96" w:rsidRPr="00C2514E" w:rsidRDefault="009E69F4" w:rsidP="009E69F4">
      <w:pPr>
        <w:pStyle w:val="Nadp3"/>
        <w:rPr>
          <w:color w:val="000000" w:themeColor="text1"/>
        </w:rPr>
      </w:pPr>
      <w:bookmarkStart w:id="925" w:name="_Toc508879901"/>
      <w:bookmarkStart w:id="926" w:name="_Toc508880177"/>
      <w:bookmarkStart w:id="927" w:name="_Toc535839760"/>
      <w:bookmarkStart w:id="928" w:name="_Toc1376846"/>
      <w:bookmarkStart w:id="929" w:name="_Toc2789435"/>
      <w:bookmarkStart w:id="930" w:name="_Toc255297649"/>
      <w:r>
        <w:rPr>
          <w:color w:val="000000" w:themeColor="text1"/>
        </w:rPr>
        <w:lastRenderedPageBreak/>
        <w:t>3.3.2</w:t>
      </w:r>
      <w:r>
        <w:rPr>
          <w:color w:val="000000" w:themeColor="text1"/>
        </w:rPr>
        <w:tab/>
      </w:r>
      <w:r w:rsidR="00260B96" w:rsidRPr="00C2514E">
        <w:rPr>
          <w:color w:val="000000" w:themeColor="text1"/>
        </w:rPr>
        <w:t>Investiční transfery zřízeným příspěvkovým organizacím</w:t>
      </w:r>
      <w:bookmarkEnd w:id="925"/>
      <w:bookmarkEnd w:id="926"/>
      <w:bookmarkEnd w:id="927"/>
      <w:bookmarkEnd w:id="928"/>
      <w:bookmarkEnd w:id="929"/>
    </w:p>
    <w:p w:rsidR="00DE1E79" w:rsidRPr="00AD0353" w:rsidRDefault="00DE1E79" w:rsidP="008B6916">
      <w:pPr>
        <w:ind w:left="360" w:right="1"/>
        <w:jc w:val="right"/>
        <w:rPr>
          <w:lang w:eastAsia="ar-SA"/>
        </w:rPr>
      </w:pPr>
      <w:r w:rsidRPr="00260B96">
        <w:rPr>
          <w:b/>
          <w:bCs/>
          <w:sz w:val="22"/>
          <w:szCs w:val="22"/>
          <w:lang w:eastAsia="ar-SA"/>
        </w:rPr>
        <w:t xml:space="preserve">             </w:t>
      </w:r>
      <w:r w:rsidR="008B6916">
        <w:rPr>
          <w:b/>
          <w:bCs/>
          <w:sz w:val="22"/>
          <w:szCs w:val="22"/>
          <w:lang w:eastAsia="ar-SA"/>
        </w:rPr>
        <w:t xml:space="preserve">  </w:t>
      </w:r>
      <w:r w:rsidRPr="00AD0353">
        <w:rPr>
          <w:lang w:eastAsia="ar-SA"/>
        </w:rPr>
        <w:t>v tis. Kč</w:t>
      </w:r>
    </w:p>
    <w:tbl>
      <w:tblPr>
        <w:tblW w:w="9214" w:type="dxa"/>
        <w:tblInd w:w="70" w:type="dxa"/>
        <w:tblLayout w:type="fixed"/>
        <w:tblCellMar>
          <w:left w:w="70" w:type="dxa"/>
          <w:right w:w="70" w:type="dxa"/>
        </w:tblCellMar>
        <w:tblLook w:val="0000" w:firstRow="0" w:lastRow="0" w:firstColumn="0" w:lastColumn="0" w:noHBand="0" w:noVBand="0"/>
      </w:tblPr>
      <w:tblGrid>
        <w:gridCol w:w="3780"/>
        <w:gridCol w:w="1125"/>
        <w:gridCol w:w="1125"/>
        <w:gridCol w:w="1125"/>
        <w:gridCol w:w="1209"/>
        <w:gridCol w:w="850"/>
      </w:tblGrid>
      <w:tr w:rsidR="00260B96" w:rsidRPr="00C2514E" w:rsidTr="00D47517">
        <w:trPr>
          <w:trHeight w:val="194"/>
        </w:trPr>
        <w:tc>
          <w:tcPr>
            <w:tcW w:w="3780" w:type="dxa"/>
            <w:tcBorders>
              <w:top w:val="single" w:sz="4" w:space="0" w:color="000000"/>
              <w:left w:val="single" w:sz="4" w:space="0" w:color="000000"/>
              <w:bottom w:val="single" w:sz="4" w:space="0" w:color="000000"/>
            </w:tcBorders>
          </w:tcPr>
          <w:p w:rsidR="00260B96" w:rsidRPr="00C2514E" w:rsidRDefault="00260B96" w:rsidP="00D47517">
            <w:pPr>
              <w:snapToGrid w:val="0"/>
              <w:jc w:val="center"/>
              <w:rPr>
                <w:b/>
                <w:bCs/>
                <w:color w:val="000000" w:themeColor="text1"/>
                <w:sz w:val="22"/>
                <w:szCs w:val="22"/>
                <w:lang w:eastAsia="ar-SA"/>
              </w:rPr>
            </w:pPr>
            <w:r w:rsidRPr="00C2514E">
              <w:rPr>
                <w:b/>
                <w:bCs/>
                <w:color w:val="000000" w:themeColor="text1"/>
                <w:sz w:val="22"/>
                <w:szCs w:val="22"/>
                <w:lang w:eastAsia="ar-SA"/>
              </w:rPr>
              <w:t xml:space="preserve">                                                                                                   </w:t>
            </w:r>
          </w:p>
          <w:p w:rsidR="00260B96" w:rsidRPr="00C2514E" w:rsidRDefault="00260B96" w:rsidP="00D47517">
            <w:pPr>
              <w:jc w:val="center"/>
              <w:rPr>
                <w:color w:val="000000" w:themeColor="text1"/>
                <w:sz w:val="22"/>
                <w:szCs w:val="22"/>
                <w:lang w:eastAsia="ar-SA"/>
              </w:rPr>
            </w:pPr>
            <w:r w:rsidRPr="00C2514E">
              <w:rPr>
                <w:color w:val="000000" w:themeColor="text1"/>
                <w:sz w:val="22"/>
                <w:szCs w:val="22"/>
                <w:lang w:eastAsia="ar-SA"/>
              </w:rPr>
              <w:t>Ukazatel</w:t>
            </w:r>
          </w:p>
        </w:tc>
        <w:tc>
          <w:tcPr>
            <w:tcW w:w="1125" w:type="dxa"/>
            <w:tcBorders>
              <w:top w:val="single" w:sz="4" w:space="0" w:color="000000"/>
              <w:left w:val="single" w:sz="4" w:space="0" w:color="000000"/>
              <w:bottom w:val="single" w:sz="4" w:space="0" w:color="000000"/>
            </w:tcBorders>
            <w:vAlign w:val="center"/>
          </w:tcPr>
          <w:p w:rsidR="00260B96" w:rsidRPr="00C2514E" w:rsidRDefault="00260B96" w:rsidP="00D47517">
            <w:pPr>
              <w:snapToGrid w:val="0"/>
              <w:jc w:val="center"/>
              <w:rPr>
                <w:color w:val="000000" w:themeColor="text1"/>
                <w:sz w:val="22"/>
                <w:szCs w:val="22"/>
                <w:lang w:eastAsia="ar-SA"/>
              </w:rPr>
            </w:pPr>
            <w:r w:rsidRPr="00C2514E">
              <w:rPr>
                <w:color w:val="000000" w:themeColor="text1"/>
                <w:sz w:val="22"/>
                <w:szCs w:val="22"/>
                <w:lang w:eastAsia="ar-SA"/>
              </w:rPr>
              <w:t>Skutečnost</w:t>
            </w:r>
          </w:p>
          <w:p w:rsidR="00260B96" w:rsidRPr="00C2514E" w:rsidRDefault="00260B96" w:rsidP="00D47517">
            <w:pPr>
              <w:jc w:val="center"/>
              <w:rPr>
                <w:color w:val="000000" w:themeColor="text1"/>
                <w:sz w:val="22"/>
                <w:szCs w:val="22"/>
                <w:lang w:eastAsia="ar-SA"/>
              </w:rPr>
            </w:pPr>
            <w:r w:rsidRPr="00C2514E">
              <w:rPr>
                <w:color w:val="000000" w:themeColor="text1"/>
                <w:sz w:val="22"/>
                <w:szCs w:val="22"/>
                <w:lang w:eastAsia="ar-SA"/>
              </w:rPr>
              <w:t>2017</w:t>
            </w:r>
          </w:p>
        </w:tc>
        <w:tc>
          <w:tcPr>
            <w:tcW w:w="1125" w:type="dxa"/>
            <w:tcBorders>
              <w:top w:val="single" w:sz="4" w:space="0" w:color="000000"/>
              <w:left w:val="single" w:sz="4" w:space="0" w:color="000000"/>
              <w:bottom w:val="single" w:sz="4" w:space="0" w:color="000000"/>
            </w:tcBorders>
            <w:vAlign w:val="center"/>
          </w:tcPr>
          <w:p w:rsidR="00260B96" w:rsidRPr="00C2514E" w:rsidRDefault="00260B96" w:rsidP="00D47517">
            <w:pPr>
              <w:snapToGrid w:val="0"/>
              <w:jc w:val="center"/>
              <w:rPr>
                <w:color w:val="000000" w:themeColor="text1"/>
                <w:sz w:val="22"/>
                <w:szCs w:val="22"/>
                <w:lang w:eastAsia="ar-SA"/>
              </w:rPr>
            </w:pPr>
            <w:r w:rsidRPr="00C2514E">
              <w:rPr>
                <w:color w:val="000000" w:themeColor="text1"/>
                <w:sz w:val="22"/>
                <w:szCs w:val="22"/>
                <w:lang w:eastAsia="ar-SA"/>
              </w:rPr>
              <w:t>Schválený</w:t>
            </w:r>
          </w:p>
          <w:p w:rsidR="00260B96" w:rsidRPr="00C2514E" w:rsidRDefault="00260B96" w:rsidP="00D47517">
            <w:pPr>
              <w:jc w:val="center"/>
              <w:rPr>
                <w:color w:val="000000" w:themeColor="text1"/>
                <w:sz w:val="22"/>
                <w:szCs w:val="22"/>
                <w:lang w:eastAsia="ar-SA"/>
              </w:rPr>
            </w:pPr>
            <w:r w:rsidRPr="00C2514E">
              <w:rPr>
                <w:color w:val="000000" w:themeColor="text1"/>
                <w:sz w:val="22"/>
                <w:szCs w:val="22"/>
                <w:lang w:eastAsia="ar-SA"/>
              </w:rPr>
              <w:t>rozpočet</w:t>
            </w:r>
          </w:p>
          <w:p w:rsidR="00260B96" w:rsidRPr="00C2514E" w:rsidRDefault="00260B96" w:rsidP="00D47517">
            <w:pPr>
              <w:jc w:val="center"/>
              <w:rPr>
                <w:color w:val="000000" w:themeColor="text1"/>
                <w:sz w:val="22"/>
                <w:szCs w:val="22"/>
                <w:lang w:eastAsia="ar-SA"/>
              </w:rPr>
            </w:pPr>
            <w:r w:rsidRPr="00C2514E">
              <w:rPr>
                <w:color w:val="000000" w:themeColor="text1"/>
                <w:sz w:val="22"/>
                <w:szCs w:val="22"/>
                <w:lang w:eastAsia="ar-SA"/>
              </w:rPr>
              <w:t>2018</w:t>
            </w:r>
          </w:p>
        </w:tc>
        <w:tc>
          <w:tcPr>
            <w:tcW w:w="1125" w:type="dxa"/>
            <w:tcBorders>
              <w:top w:val="single" w:sz="4" w:space="0" w:color="000000"/>
              <w:left w:val="single" w:sz="4" w:space="0" w:color="000000"/>
              <w:bottom w:val="single" w:sz="4" w:space="0" w:color="000000"/>
            </w:tcBorders>
            <w:vAlign w:val="center"/>
          </w:tcPr>
          <w:p w:rsidR="00260B96" w:rsidRPr="00C2514E" w:rsidRDefault="00260B96" w:rsidP="00D47517">
            <w:pPr>
              <w:snapToGrid w:val="0"/>
              <w:jc w:val="center"/>
              <w:rPr>
                <w:color w:val="000000" w:themeColor="text1"/>
                <w:sz w:val="22"/>
                <w:szCs w:val="22"/>
                <w:lang w:eastAsia="ar-SA"/>
              </w:rPr>
            </w:pPr>
            <w:r w:rsidRPr="00C2514E">
              <w:rPr>
                <w:color w:val="000000" w:themeColor="text1"/>
                <w:sz w:val="22"/>
                <w:szCs w:val="22"/>
                <w:lang w:eastAsia="ar-SA"/>
              </w:rPr>
              <w:t>Upravený</w:t>
            </w:r>
          </w:p>
          <w:p w:rsidR="00260B96" w:rsidRPr="00C2514E" w:rsidRDefault="00260B96" w:rsidP="00D47517">
            <w:pPr>
              <w:jc w:val="center"/>
              <w:rPr>
                <w:color w:val="000000" w:themeColor="text1"/>
                <w:sz w:val="22"/>
                <w:szCs w:val="22"/>
                <w:lang w:eastAsia="ar-SA"/>
              </w:rPr>
            </w:pPr>
            <w:r w:rsidRPr="00C2514E">
              <w:rPr>
                <w:color w:val="000000" w:themeColor="text1"/>
                <w:sz w:val="22"/>
                <w:szCs w:val="22"/>
                <w:lang w:eastAsia="ar-SA"/>
              </w:rPr>
              <w:t>rozpočet</w:t>
            </w:r>
          </w:p>
          <w:p w:rsidR="00260B96" w:rsidRPr="00C2514E" w:rsidRDefault="00260B96" w:rsidP="00D47517">
            <w:pPr>
              <w:jc w:val="center"/>
              <w:rPr>
                <w:color w:val="000000" w:themeColor="text1"/>
                <w:sz w:val="22"/>
                <w:szCs w:val="22"/>
                <w:lang w:eastAsia="ar-SA"/>
              </w:rPr>
            </w:pPr>
            <w:r w:rsidRPr="00C2514E">
              <w:rPr>
                <w:color w:val="000000" w:themeColor="text1"/>
                <w:sz w:val="22"/>
                <w:szCs w:val="22"/>
                <w:lang w:eastAsia="ar-SA"/>
              </w:rPr>
              <w:t>2018</w:t>
            </w:r>
          </w:p>
        </w:tc>
        <w:tc>
          <w:tcPr>
            <w:tcW w:w="1209" w:type="dxa"/>
            <w:tcBorders>
              <w:top w:val="single" w:sz="4" w:space="0" w:color="000000"/>
              <w:left w:val="single" w:sz="4" w:space="0" w:color="000000"/>
              <w:bottom w:val="single" w:sz="4" w:space="0" w:color="000000"/>
            </w:tcBorders>
            <w:vAlign w:val="center"/>
          </w:tcPr>
          <w:p w:rsidR="00260B96" w:rsidRPr="00C2514E" w:rsidRDefault="00260B96" w:rsidP="00D47517">
            <w:pPr>
              <w:snapToGrid w:val="0"/>
              <w:jc w:val="center"/>
              <w:rPr>
                <w:color w:val="000000" w:themeColor="text1"/>
                <w:sz w:val="22"/>
                <w:szCs w:val="22"/>
                <w:lang w:eastAsia="ar-SA"/>
              </w:rPr>
            </w:pPr>
            <w:r w:rsidRPr="00C2514E">
              <w:rPr>
                <w:color w:val="000000" w:themeColor="text1"/>
                <w:sz w:val="22"/>
                <w:szCs w:val="22"/>
                <w:lang w:eastAsia="ar-SA"/>
              </w:rPr>
              <w:t>Skutečnost</w:t>
            </w:r>
          </w:p>
          <w:p w:rsidR="00260B96" w:rsidRPr="00C2514E" w:rsidRDefault="00260B96" w:rsidP="00D47517">
            <w:pPr>
              <w:jc w:val="center"/>
              <w:rPr>
                <w:color w:val="000000" w:themeColor="text1"/>
                <w:sz w:val="22"/>
                <w:szCs w:val="22"/>
                <w:lang w:eastAsia="ar-SA"/>
              </w:rPr>
            </w:pPr>
            <w:r w:rsidRPr="00C2514E">
              <w:rPr>
                <w:color w:val="000000" w:themeColor="text1"/>
                <w:sz w:val="22"/>
                <w:szCs w:val="22"/>
                <w:lang w:eastAsia="ar-SA"/>
              </w:rPr>
              <w:t>2018</w:t>
            </w:r>
          </w:p>
        </w:tc>
        <w:tc>
          <w:tcPr>
            <w:tcW w:w="850" w:type="dxa"/>
            <w:tcBorders>
              <w:top w:val="single" w:sz="4" w:space="0" w:color="000000"/>
              <w:left w:val="single" w:sz="4" w:space="0" w:color="000000"/>
              <w:bottom w:val="single" w:sz="4" w:space="0" w:color="000000"/>
              <w:right w:val="single" w:sz="4" w:space="0" w:color="000000"/>
            </w:tcBorders>
            <w:vAlign w:val="center"/>
          </w:tcPr>
          <w:p w:rsidR="00260B96" w:rsidRPr="00C2514E" w:rsidRDefault="00260B96" w:rsidP="00D47517">
            <w:pPr>
              <w:snapToGrid w:val="0"/>
              <w:jc w:val="center"/>
              <w:rPr>
                <w:color w:val="000000" w:themeColor="text1"/>
                <w:sz w:val="22"/>
                <w:szCs w:val="22"/>
                <w:lang w:eastAsia="ar-SA"/>
              </w:rPr>
            </w:pPr>
            <w:r w:rsidRPr="00C2514E">
              <w:rPr>
                <w:color w:val="000000" w:themeColor="text1"/>
                <w:sz w:val="22"/>
                <w:szCs w:val="22"/>
                <w:lang w:eastAsia="ar-SA"/>
              </w:rPr>
              <w:t>Index</w:t>
            </w:r>
          </w:p>
          <w:p w:rsidR="00260B96" w:rsidRPr="00C2514E" w:rsidRDefault="00260B96" w:rsidP="00D47517">
            <w:pPr>
              <w:jc w:val="center"/>
              <w:rPr>
                <w:color w:val="000000" w:themeColor="text1"/>
                <w:sz w:val="22"/>
                <w:szCs w:val="22"/>
                <w:lang w:eastAsia="ar-SA"/>
              </w:rPr>
            </w:pPr>
            <w:r w:rsidRPr="00C2514E">
              <w:rPr>
                <w:color w:val="000000" w:themeColor="text1"/>
                <w:sz w:val="22"/>
                <w:szCs w:val="22"/>
                <w:lang w:eastAsia="ar-SA"/>
              </w:rPr>
              <w:t>18/17         (v %)</w:t>
            </w:r>
          </w:p>
        </w:tc>
      </w:tr>
      <w:tr w:rsidR="00260B96" w:rsidRPr="00C2514E" w:rsidTr="00D47517">
        <w:tc>
          <w:tcPr>
            <w:tcW w:w="3780" w:type="dxa"/>
            <w:tcBorders>
              <w:left w:val="single" w:sz="4" w:space="0" w:color="000000"/>
              <w:bottom w:val="single" w:sz="4" w:space="0" w:color="000000"/>
            </w:tcBorders>
          </w:tcPr>
          <w:p w:rsidR="00260B96" w:rsidRPr="00C2514E" w:rsidRDefault="00260B96" w:rsidP="00D47517">
            <w:pPr>
              <w:snapToGrid w:val="0"/>
              <w:jc w:val="center"/>
              <w:rPr>
                <w:color w:val="000000" w:themeColor="text1"/>
                <w:sz w:val="22"/>
                <w:szCs w:val="22"/>
                <w:lang w:eastAsia="ar-SA"/>
              </w:rPr>
            </w:pPr>
            <w:r w:rsidRPr="00C2514E">
              <w:rPr>
                <w:color w:val="000000" w:themeColor="text1"/>
                <w:sz w:val="22"/>
                <w:szCs w:val="22"/>
                <w:lang w:eastAsia="ar-SA"/>
              </w:rPr>
              <w:t>a</w:t>
            </w:r>
          </w:p>
        </w:tc>
        <w:tc>
          <w:tcPr>
            <w:tcW w:w="1125" w:type="dxa"/>
            <w:tcBorders>
              <w:left w:val="single" w:sz="4" w:space="0" w:color="000000"/>
              <w:bottom w:val="single" w:sz="4" w:space="0" w:color="000000"/>
            </w:tcBorders>
          </w:tcPr>
          <w:p w:rsidR="00260B96" w:rsidRPr="00A85C24" w:rsidRDefault="00260B96" w:rsidP="00D47517">
            <w:pPr>
              <w:snapToGrid w:val="0"/>
              <w:jc w:val="center"/>
              <w:rPr>
                <w:color w:val="000000" w:themeColor="text1"/>
                <w:sz w:val="22"/>
                <w:szCs w:val="22"/>
                <w:lang w:eastAsia="ar-SA"/>
              </w:rPr>
            </w:pPr>
            <w:r w:rsidRPr="00A85C24">
              <w:rPr>
                <w:color w:val="000000" w:themeColor="text1"/>
                <w:sz w:val="22"/>
                <w:szCs w:val="22"/>
                <w:lang w:eastAsia="ar-SA"/>
              </w:rPr>
              <w:t>1</w:t>
            </w:r>
          </w:p>
        </w:tc>
        <w:tc>
          <w:tcPr>
            <w:tcW w:w="1125" w:type="dxa"/>
            <w:tcBorders>
              <w:left w:val="single" w:sz="4" w:space="0" w:color="000000"/>
              <w:bottom w:val="single" w:sz="4" w:space="0" w:color="000000"/>
            </w:tcBorders>
          </w:tcPr>
          <w:p w:rsidR="00260B96" w:rsidRPr="00A85C24" w:rsidRDefault="00260B96" w:rsidP="00D47517">
            <w:pPr>
              <w:snapToGrid w:val="0"/>
              <w:jc w:val="center"/>
              <w:rPr>
                <w:color w:val="000000" w:themeColor="text1"/>
                <w:sz w:val="22"/>
                <w:szCs w:val="22"/>
                <w:lang w:eastAsia="ar-SA"/>
              </w:rPr>
            </w:pPr>
            <w:r w:rsidRPr="00A85C24">
              <w:rPr>
                <w:color w:val="000000" w:themeColor="text1"/>
                <w:sz w:val="22"/>
                <w:szCs w:val="22"/>
                <w:lang w:eastAsia="ar-SA"/>
              </w:rPr>
              <w:t>2</w:t>
            </w:r>
          </w:p>
        </w:tc>
        <w:tc>
          <w:tcPr>
            <w:tcW w:w="1125" w:type="dxa"/>
            <w:tcBorders>
              <w:left w:val="single" w:sz="4" w:space="0" w:color="000000"/>
              <w:bottom w:val="single" w:sz="4" w:space="0" w:color="000000"/>
            </w:tcBorders>
          </w:tcPr>
          <w:p w:rsidR="00260B96" w:rsidRPr="00A85C24" w:rsidRDefault="00260B96" w:rsidP="00D47517">
            <w:pPr>
              <w:snapToGrid w:val="0"/>
              <w:jc w:val="center"/>
              <w:rPr>
                <w:color w:val="000000" w:themeColor="text1"/>
                <w:sz w:val="22"/>
                <w:szCs w:val="22"/>
                <w:lang w:eastAsia="ar-SA"/>
              </w:rPr>
            </w:pPr>
            <w:r w:rsidRPr="00A85C24">
              <w:rPr>
                <w:color w:val="000000" w:themeColor="text1"/>
                <w:sz w:val="22"/>
                <w:szCs w:val="22"/>
                <w:lang w:eastAsia="ar-SA"/>
              </w:rPr>
              <w:t>3</w:t>
            </w:r>
          </w:p>
        </w:tc>
        <w:tc>
          <w:tcPr>
            <w:tcW w:w="1209" w:type="dxa"/>
            <w:tcBorders>
              <w:left w:val="single" w:sz="4" w:space="0" w:color="000000"/>
              <w:bottom w:val="single" w:sz="4" w:space="0" w:color="000000"/>
            </w:tcBorders>
          </w:tcPr>
          <w:p w:rsidR="00260B96" w:rsidRPr="00C2514E" w:rsidRDefault="00260B96" w:rsidP="00D47517">
            <w:pPr>
              <w:snapToGrid w:val="0"/>
              <w:jc w:val="center"/>
              <w:rPr>
                <w:color w:val="000000" w:themeColor="text1"/>
                <w:sz w:val="22"/>
                <w:szCs w:val="22"/>
                <w:lang w:eastAsia="ar-SA"/>
              </w:rPr>
            </w:pPr>
            <w:r w:rsidRPr="00C2514E">
              <w:rPr>
                <w:color w:val="000000" w:themeColor="text1"/>
                <w:sz w:val="22"/>
                <w:szCs w:val="22"/>
                <w:lang w:eastAsia="ar-SA"/>
              </w:rPr>
              <w:t>4</w:t>
            </w:r>
          </w:p>
        </w:tc>
        <w:tc>
          <w:tcPr>
            <w:tcW w:w="850" w:type="dxa"/>
            <w:tcBorders>
              <w:left w:val="single" w:sz="4" w:space="0" w:color="000000"/>
              <w:bottom w:val="single" w:sz="4" w:space="0" w:color="000000"/>
              <w:right w:val="single" w:sz="4" w:space="0" w:color="000000"/>
            </w:tcBorders>
          </w:tcPr>
          <w:p w:rsidR="00260B96" w:rsidRPr="00C2514E" w:rsidRDefault="00260B96" w:rsidP="00D47517">
            <w:pPr>
              <w:snapToGrid w:val="0"/>
              <w:jc w:val="center"/>
              <w:rPr>
                <w:color w:val="000000" w:themeColor="text1"/>
                <w:sz w:val="22"/>
                <w:szCs w:val="22"/>
                <w:lang w:eastAsia="ar-SA"/>
              </w:rPr>
            </w:pPr>
            <w:r w:rsidRPr="00C2514E">
              <w:rPr>
                <w:color w:val="000000" w:themeColor="text1"/>
                <w:sz w:val="22"/>
                <w:szCs w:val="22"/>
                <w:lang w:eastAsia="ar-SA"/>
              </w:rPr>
              <w:t>5</w:t>
            </w:r>
          </w:p>
        </w:tc>
      </w:tr>
      <w:tr w:rsidR="00260B96" w:rsidRPr="00207124" w:rsidTr="00D47517">
        <w:trPr>
          <w:trHeight w:val="956"/>
        </w:trPr>
        <w:tc>
          <w:tcPr>
            <w:tcW w:w="3780" w:type="dxa"/>
            <w:tcBorders>
              <w:left w:val="single" w:sz="4" w:space="0" w:color="000000"/>
              <w:bottom w:val="single" w:sz="4" w:space="0" w:color="000000"/>
            </w:tcBorders>
          </w:tcPr>
          <w:p w:rsidR="00260B96" w:rsidRPr="00C2514E" w:rsidRDefault="00260B96" w:rsidP="00D47517">
            <w:pPr>
              <w:tabs>
                <w:tab w:val="left" w:pos="0"/>
                <w:tab w:val="left" w:pos="110"/>
              </w:tabs>
              <w:snapToGrid w:val="0"/>
              <w:spacing w:before="120"/>
              <w:rPr>
                <w:b/>
                <w:color w:val="000000" w:themeColor="text1"/>
                <w:sz w:val="20"/>
                <w:szCs w:val="20"/>
                <w:lang w:eastAsia="ar-SA"/>
              </w:rPr>
            </w:pPr>
            <w:r w:rsidRPr="00C2514E">
              <w:rPr>
                <w:b/>
                <w:color w:val="000000" w:themeColor="text1"/>
                <w:sz w:val="20"/>
                <w:szCs w:val="20"/>
                <w:lang w:eastAsia="ar-SA"/>
              </w:rPr>
              <w:t>Investiční transfery zřízeným PO</w:t>
            </w:r>
          </w:p>
          <w:p w:rsidR="00260B96" w:rsidRPr="00C2514E" w:rsidRDefault="00260B96" w:rsidP="00D47517">
            <w:pPr>
              <w:tabs>
                <w:tab w:val="left" w:pos="0"/>
                <w:tab w:val="left" w:pos="110"/>
              </w:tabs>
              <w:rPr>
                <w:color w:val="000000" w:themeColor="text1"/>
                <w:sz w:val="20"/>
                <w:szCs w:val="20"/>
                <w:lang w:eastAsia="ar-SA"/>
              </w:rPr>
            </w:pPr>
            <w:r w:rsidRPr="00C2514E">
              <w:rPr>
                <w:color w:val="000000" w:themeColor="text1"/>
                <w:sz w:val="20"/>
                <w:szCs w:val="20"/>
                <w:lang w:eastAsia="ar-SA"/>
              </w:rPr>
              <w:t>v tom:</w:t>
            </w:r>
          </w:p>
          <w:p w:rsidR="00260B96" w:rsidRPr="00C2514E" w:rsidRDefault="00260B96" w:rsidP="00D47517">
            <w:pPr>
              <w:tabs>
                <w:tab w:val="left" w:pos="0"/>
                <w:tab w:val="left" w:pos="110"/>
              </w:tabs>
              <w:rPr>
                <w:color w:val="000000" w:themeColor="text1"/>
                <w:sz w:val="20"/>
                <w:szCs w:val="20"/>
                <w:lang w:eastAsia="ar-SA"/>
              </w:rPr>
            </w:pPr>
            <w:r w:rsidRPr="00C2514E">
              <w:rPr>
                <w:color w:val="000000" w:themeColor="text1"/>
                <w:sz w:val="20"/>
                <w:szCs w:val="20"/>
                <w:lang w:eastAsia="ar-SA"/>
              </w:rPr>
              <w:t>Ředitelství silnic a dálnic ČR</w:t>
            </w:r>
          </w:p>
          <w:p w:rsidR="00260B96" w:rsidRPr="00C2514E" w:rsidRDefault="00260B96" w:rsidP="00D47517">
            <w:pPr>
              <w:tabs>
                <w:tab w:val="left" w:pos="0"/>
                <w:tab w:val="left" w:pos="110"/>
              </w:tabs>
              <w:rPr>
                <w:i/>
                <w:color w:val="000000" w:themeColor="text1"/>
                <w:sz w:val="20"/>
                <w:szCs w:val="20"/>
                <w:lang w:eastAsia="ar-SA"/>
              </w:rPr>
            </w:pPr>
            <w:r w:rsidRPr="00C2514E">
              <w:rPr>
                <w:i/>
                <w:color w:val="000000" w:themeColor="text1"/>
                <w:sz w:val="20"/>
                <w:szCs w:val="20"/>
                <w:lang w:eastAsia="ar-SA"/>
              </w:rPr>
              <w:t xml:space="preserve"> z toho: prostředky EU </w:t>
            </w:r>
          </w:p>
          <w:p w:rsidR="00260B96" w:rsidRPr="00207124" w:rsidRDefault="00260B96" w:rsidP="00D47517">
            <w:pPr>
              <w:tabs>
                <w:tab w:val="left" w:pos="0"/>
                <w:tab w:val="left" w:pos="110"/>
              </w:tabs>
              <w:rPr>
                <w:color w:val="FF0000"/>
                <w:sz w:val="20"/>
                <w:szCs w:val="20"/>
                <w:lang w:eastAsia="ar-SA"/>
              </w:rPr>
            </w:pPr>
            <w:r w:rsidRPr="00C2514E">
              <w:rPr>
                <w:color w:val="000000" w:themeColor="text1"/>
                <w:sz w:val="20"/>
                <w:szCs w:val="20"/>
                <w:lang w:eastAsia="ar-SA"/>
              </w:rPr>
              <w:t>Centrum služeb pro silniční dopravu</w:t>
            </w:r>
          </w:p>
        </w:tc>
        <w:tc>
          <w:tcPr>
            <w:tcW w:w="1125" w:type="dxa"/>
            <w:tcBorders>
              <w:left w:val="single" w:sz="4" w:space="0" w:color="000000"/>
              <w:bottom w:val="single" w:sz="4" w:space="0" w:color="000000"/>
            </w:tcBorders>
          </w:tcPr>
          <w:p w:rsidR="00260B96" w:rsidRPr="00A85C24" w:rsidRDefault="00260B96" w:rsidP="00D47517">
            <w:pPr>
              <w:snapToGrid w:val="0"/>
              <w:spacing w:before="120"/>
              <w:jc w:val="right"/>
              <w:rPr>
                <w:b/>
                <w:color w:val="000000" w:themeColor="text1"/>
                <w:sz w:val="20"/>
                <w:szCs w:val="20"/>
                <w:lang w:eastAsia="ar-SA"/>
              </w:rPr>
            </w:pPr>
            <w:r w:rsidRPr="00A85C24">
              <w:rPr>
                <w:b/>
                <w:color w:val="000000" w:themeColor="text1"/>
                <w:sz w:val="20"/>
                <w:szCs w:val="20"/>
                <w:lang w:eastAsia="ar-SA"/>
              </w:rPr>
              <w:t>89 160</w:t>
            </w:r>
          </w:p>
          <w:p w:rsidR="00260B96" w:rsidRPr="00A85C24" w:rsidRDefault="00260B96" w:rsidP="00D47517">
            <w:pPr>
              <w:jc w:val="right"/>
              <w:rPr>
                <w:b/>
                <w:color w:val="000000" w:themeColor="text1"/>
                <w:sz w:val="20"/>
                <w:szCs w:val="20"/>
                <w:lang w:eastAsia="ar-SA"/>
              </w:rPr>
            </w:pPr>
          </w:p>
          <w:p w:rsidR="00260B96" w:rsidRPr="00A85C24" w:rsidRDefault="00260B96" w:rsidP="00D47517">
            <w:pPr>
              <w:jc w:val="right"/>
              <w:rPr>
                <w:color w:val="000000" w:themeColor="text1"/>
                <w:sz w:val="20"/>
                <w:szCs w:val="20"/>
                <w:lang w:eastAsia="ar-SA"/>
              </w:rPr>
            </w:pPr>
            <w:r w:rsidRPr="00A85C24">
              <w:rPr>
                <w:color w:val="000000" w:themeColor="text1"/>
                <w:sz w:val="20"/>
                <w:szCs w:val="20"/>
                <w:lang w:eastAsia="ar-SA"/>
              </w:rPr>
              <w:t>73 705</w:t>
            </w:r>
          </w:p>
          <w:p w:rsidR="00260B96" w:rsidRPr="00A85C24" w:rsidRDefault="00260B96" w:rsidP="00D47517">
            <w:pPr>
              <w:jc w:val="right"/>
              <w:rPr>
                <w:i/>
                <w:color w:val="000000" w:themeColor="text1"/>
                <w:sz w:val="20"/>
                <w:szCs w:val="20"/>
                <w:lang w:eastAsia="ar-SA"/>
              </w:rPr>
            </w:pPr>
            <w:r w:rsidRPr="00A85C24">
              <w:rPr>
                <w:i/>
                <w:color w:val="000000" w:themeColor="text1"/>
                <w:sz w:val="20"/>
                <w:szCs w:val="20"/>
                <w:lang w:eastAsia="ar-SA"/>
              </w:rPr>
              <w:t>0</w:t>
            </w:r>
          </w:p>
          <w:p w:rsidR="00260B96" w:rsidRPr="00A85C24" w:rsidRDefault="00260B96" w:rsidP="00D47517">
            <w:pPr>
              <w:jc w:val="right"/>
              <w:rPr>
                <w:color w:val="000000" w:themeColor="text1"/>
                <w:sz w:val="20"/>
                <w:szCs w:val="20"/>
                <w:lang w:eastAsia="ar-SA"/>
              </w:rPr>
            </w:pPr>
            <w:r w:rsidRPr="00A85C24">
              <w:rPr>
                <w:color w:val="000000" w:themeColor="text1"/>
                <w:sz w:val="20"/>
                <w:szCs w:val="20"/>
                <w:lang w:eastAsia="ar-SA"/>
              </w:rPr>
              <w:t>15 455</w:t>
            </w:r>
          </w:p>
        </w:tc>
        <w:tc>
          <w:tcPr>
            <w:tcW w:w="1125" w:type="dxa"/>
            <w:tcBorders>
              <w:left w:val="single" w:sz="4" w:space="0" w:color="000000"/>
              <w:bottom w:val="single" w:sz="4" w:space="0" w:color="000000"/>
            </w:tcBorders>
          </w:tcPr>
          <w:p w:rsidR="00260B96" w:rsidRPr="00A85C24" w:rsidRDefault="00260B96" w:rsidP="00D47517">
            <w:pPr>
              <w:snapToGrid w:val="0"/>
              <w:spacing w:before="120"/>
              <w:jc w:val="right"/>
              <w:rPr>
                <w:b/>
                <w:color w:val="000000" w:themeColor="text1"/>
                <w:sz w:val="20"/>
                <w:szCs w:val="20"/>
                <w:lang w:eastAsia="ar-SA"/>
              </w:rPr>
            </w:pPr>
            <w:r w:rsidRPr="00A85C24">
              <w:rPr>
                <w:b/>
                <w:color w:val="000000" w:themeColor="text1"/>
                <w:sz w:val="20"/>
                <w:szCs w:val="20"/>
                <w:lang w:eastAsia="ar-SA"/>
              </w:rPr>
              <w:t>7 668</w:t>
            </w:r>
          </w:p>
          <w:p w:rsidR="00260B96" w:rsidRPr="00A85C24" w:rsidRDefault="00260B96" w:rsidP="00D47517">
            <w:pPr>
              <w:jc w:val="right"/>
              <w:rPr>
                <w:b/>
                <w:color w:val="000000" w:themeColor="text1"/>
                <w:sz w:val="20"/>
                <w:szCs w:val="20"/>
                <w:lang w:eastAsia="ar-SA"/>
              </w:rPr>
            </w:pPr>
          </w:p>
          <w:p w:rsidR="00260B96" w:rsidRPr="00A85C24" w:rsidRDefault="00260B96" w:rsidP="00D47517">
            <w:pPr>
              <w:jc w:val="right"/>
              <w:rPr>
                <w:color w:val="000000" w:themeColor="text1"/>
                <w:sz w:val="20"/>
                <w:szCs w:val="20"/>
                <w:lang w:eastAsia="ar-SA"/>
              </w:rPr>
            </w:pPr>
            <w:r w:rsidRPr="00A85C24">
              <w:rPr>
                <w:color w:val="000000" w:themeColor="text1"/>
                <w:sz w:val="20"/>
                <w:szCs w:val="20"/>
                <w:lang w:eastAsia="ar-SA"/>
              </w:rPr>
              <w:t>0</w:t>
            </w:r>
          </w:p>
          <w:p w:rsidR="00260B96" w:rsidRPr="00A85C24" w:rsidRDefault="00260B96" w:rsidP="00D47517">
            <w:pPr>
              <w:jc w:val="right"/>
              <w:rPr>
                <w:i/>
                <w:color w:val="000000" w:themeColor="text1"/>
                <w:sz w:val="20"/>
                <w:szCs w:val="20"/>
                <w:lang w:eastAsia="ar-SA"/>
              </w:rPr>
            </w:pPr>
            <w:r w:rsidRPr="00A85C24">
              <w:rPr>
                <w:i/>
                <w:color w:val="000000" w:themeColor="text1"/>
                <w:sz w:val="20"/>
                <w:szCs w:val="20"/>
                <w:lang w:eastAsia="ar-SA"/>
              </w:rPr>
              <w:t>0</w:t>
            </w:r>
          </w:p>
          <w:p w:rsidR="00260B96" w:rsidRPr="00A85C24" w:rsidRDefault="00260B96" w:rsidP="00D47517">
            <w:pPr>
              <w:jc w:val="right"/>
              <w:rPr>
                <w:color w:val="000000" w:themeColor="text1"/>
                <w:sz w:val="20"/>
                <w:szCs w:val="20"/>
                <w:lang w:eastAsia="ar-SA"/>
              </w:rPr>
            </w:pPr>
            <w:r w:rsidRPr="00A85C24">
              <w:rPr>
                <w:color w:val="000000" w:themeColor="text1"/>
                <w:sz w:val="20"/>
                <w:szCs w:val="20"/>
                <w:lang w:eastAsia="ar-SA"/>
              </w:rPr>
              <w:t>7 668</w:t>
            </w:r>
          </w:p>
        </w:tc>
        <w:tc>
          <w:tcPr>
            <w:tcW w:w="1125" w:type="dxa"/>
            <w:tcBorders>
              <w:left w:val="single" w:sz="4" w:space="0" w:color="000000"/>
              <w:bottom w:val="single" w:sz="4" w:space="0" w:color="000000"/>
            </w:tcBorders>
          </w:tcPr>
          <w:p w:rsidR="00260B96" w:rsidRPr="00A85C24" w:rsidRDefault="00260B96" w:rsidP="00D47517">
            <w:pPr>
              <w:snapToGrid w:val="0"/>
              <w:spacing w:before="120"/>
              <w:jc w:val="right"/>
              <w:rPr>
                <w:b/>
                <w:color w:val="000000" w:themeColor="text1"/>
                <w:sz w:val="20"/>
                <w:szCs w:val="20"/>
                <w:lang w:eastAsia="ar-SA"/>
              </w:rPr>
            </w:pPr>
            <w:r w:rsidRPr="00A85C24">
              <w:rPr>
                <w:b/>
                <w:color w:val="000000" w:themeColor="text1"/>
                <w:sz w:val="20"/>
                <w:szCs w:val="20"/>
                <w:lang w:eastAsia="ar-SA"/>
              </w:rPr>
              <w:t>7 668</w:t>
            </w:r>
          </w:p>
          <w:p w:rsidR="00260B96" w:rsidRPr="00A85C24" w:rsidRDefault="00260B96" w:rsidP="00D47517">
            <w:pPr>
              <w:jc w:val="right"/>
              <w:rPr>
                <w:b/>
                <w:color w:val="000000" w:themeColor="text1"/>
                <w:sz w:val="20"/>
                <w:szCs w:val="20"/>
                <w:lang w:eastAsia="ar-SA"/>
              </w:rPr>
            </w:pPr>
          </w:p>
          <w:p w:rsidR="00260B96" w:rsidRPr="00A85C24" w:rsidRDefault="00260B96" w:rsidP="00D47517">
            <w:pPr>
              <w:jc w:val="right"/>
              <w:rPr>
                <w:color w:val="000000" w:themeColor="text1"/>
                <w:sz w:val="20"/>
                <w:szCs w:val="20"/>
                <w:lang w:eastAsia="ar-SA"/>
              </w:rPr>
            </w:pPr>
            <w:r w:rsidRPr="00A85C24">
              <w:rPr>
                <w:color w:val="000000" w:themeColor="text1"/>
                <w:sz w:val="20"/>
                <w:szCs w:val="20"/>
                <w:lang w:eastAsia="ar-SA"/>
              </w:rPr>
              <w:t>0</w:t>
            </w:r>
          </w:p>
          <w:p w:rsidR="00260B96" w:rsidRPr="00A85C24" w:rsidRDefault="00260B96" w:rsidP="00D47517">
            <w:pPr>
              <w:jc w:val="right"/>
              <w:rPr>
                <w:i/>
                <w:color w:val="000000" w:themeColor="text1"/>
                <w:sz w:val="20"/>
                <w:szCs w:val="20"/>
                <w:lang w:eastAsia="ar-SA"/>
              </w:rPr>
            </w:pPr>
            <w:r w:rsidRPr="00A85C24">
              <w:rPr>
                <w:i/>
                <w:color w:val="000000" w:themeColor="text1"/>
                <w:sz w:val="20"/>
                <w:szCs w:val="20"/>
                <w:lang w:eastAsia="ar-SA"/>
              </w:rPr>
              <w:t>0</w:t>
            </w:r>
          </w:p>
          <w:p w:rsidR="00260B96" w:rsidRPr="00A85C24" w:rsidRDefault="00260B96" w:rsidP="00D47517">
            <w:pPr>
              <w:jc w:val="right"/>
              <w:rPr>
                <w:color w:val="000000" w:themeColor="text1"/>
                <w:sz w:val="20"/>
                <w:szCs w:val="20"/>
                <w:lang w:eastAsia="ar-SA"/>
              </w:rPr>
            </w:pPr>
            <w:r w:rsidRPr="00A85C24">
              <w:rPr>
                <w:color w:val="000000" w:themeColor="text1"/>
                <w:sz w:val="20"/>
                <w:szCs w:val="20"/>
                <w:lang w:eastAsia="ar-SA"/>
              </w:rPr>
              <w:t>7 668</w:t>
            </w:r>
          </w:p>
        </w:tc>
        <w:tc>
          <w:tcPr>
            <w:tcW w:w="1209" w:type="dxa"/>
            <w:tcBorders>
              <w:left w:val="single" w:sz="4" w:space="0" w:color="000000"/>
              <w:bottom w:val="single" w:sz="4" w:space="0" w:color="000000"/>
            </w:tcBorders>
          </w:tcPr>
          <w:p w:rsidR="00260B96" w:rsidRPr="00A85C24" w:rsidRDefault="00260B96" w:rsidP="00D47517">
            <w:pPr>
              <w:snapToGrid w:val="0"/>
              <w:spacing w:before="120"/>
              <w:jc w:val="right"/>
              <w:rPr>
                <w:b/>
                <w:color w:val="000000" w:themeColor="text1"/>
                <w:sz w:val="20"/>
                <w:szCs w:val="20"/>
                <w:lang w:eastAsia="ar-SA"/>
              </w:rPr>
            </w:pPr>
            <w:r w:rsidRPr="00A85C24">
              <w:rPr>
                <w:b/>
                <w:color w:val="000000" w:themeColor="text1"/>
                <w:sz w:val="20"/>
                <w:szCs w:val="20"/>
                <w:lang w:eastAsia="ar-SA"/>
              </w:rPr>
              <w:t>58 081</w:t>
            </w:r>
          </w:p>
          <w:p w:rsidR="00260B96" w:rsidRPr="00A85C24" w:rsidRDefault="00260B96" w:rsidP="00D47517">
            <w:pPr>
              <w:jc w:val="right"/>
              <w:rPr>
                <w:b/>
                <w:color w:val="000000" w:themeColor="text1"/>
                <w:sz w:val="20"/>
                <w:szCs w:val="20"/>
                <w:lang w:eastAsia="ar-SA"/>
              </w:rPr>
            </w:pPr>
          </w:p>
          <w:p w:rsidR="00260B96" w:rsidRPr="00A85C24" w:rsidRDefault="00260B96" w:rsidP="00D47517">
            <w:pPr>
              <w:jc w:val="right"/>
              <w:rPr>
                <w:color w:val="000000" w:themeColor="text1"/>
                <w:sz w:val="20"/>
                <w:szCs w:val="20"/>
                <w:lang w:eastAsia="ar-SA"/>
              </w:rPr>
            </w:pPr>
            <w:r w:rsidRPr="00A85C24">
              <w:rPr>
                <w:color w:val="000000" w:themeColor="text1"/>
                <w:sz w:val="20"/>
                <w:szCs w:val="20"/>
                <w:lang w:eastAsia="ar-SA"/>
              </w:rPr>
              <w:t>48 808</w:t>
            </w:r>
          </w:p>
          <w:p w:rsidR="00260B96" w:rsidRPr="00A85C24" w:rsidRDefault="00260B96" w:rsidP="00D47517">
            <w:pPr>
              <w:jc w:val="right"/>
              <w:rPr>
                <w:i/>
                <w:color w:val="000000" w:themeColor="text1"/>
                <w:sz w:val="20"/>
                <w:szCs w:val="20"/>
                <w:lang w:eastAsia="ar-SA"/>
              </w:rPr>
            </w:pPr>
            <w:r w:rsidRPr="00A85C24">
              <w:rPr>
                <w:i/>
                <w:color w:val="000000" w:themeColor="text1"/>
                <w:sz w:val="20"/>
                <w:szCs w:val="20"/>
                <w:lang w:eastAsia="ar-SA"/>
              </w:rPr>
              <w:t>0</w:t>
            </w:r>
          </w:p>
          <w:p w:rsidR="00260B96" w:rsidRPr="00207124" w:rsidRDefault="00260B96" w:rsidP="00D47517">
            <w:pPr>
              <w:jc w:val="right"/>
              <w:rPr>
                <w:color w:val="FF0000"/>
                <w:sz w:val="20"/>
                <w:szCs w:val="20"/>
                <w:lang w:eastAsia="ar-SA"/>
              </w:rPr>
            </w:pPr>
            <w:r w:rsidRPr="00A85C24">
              <w:rPr>
                <w:color w:val="000000" w:themeColor="text1"/>
                <w:sz w:val="20"/>
                <w:szCs w:val="20"/>
                <w:lang w:eastAsia="ar-SA"/>
              </w:rPr>
              <w:t>9 273</w:t>
            </w:r>
          </w:p>
        </w:tc>
        <w:tc>
          <w:tcPr>
            <w:tcW w:w="850" w:type="dxa"/>
            <w:tcBorders>
              <w:left w:val="single" w:sz="4" w:space="0" w:color="000000"/>
              <w:bottom w:val="single" w:sz="4" w:space="0" w:color="000000"/>
              <w:right w:val="single" w:sz="4" w:space="0" w:color="000000"/>
            </w:tcBorders>
          </w:tcPr>
          <w:p w:rsidR="00260B96" w:rsidRPr="009B2B65" w:rsidRDefault="00260B96" w:rsidP="00D47517">
            <w:pPr>
              <w:snapToGrid w:val="0"/>
              <w:spacing w:before="120"/>
              <w:jc w:val="right"/>
              <w:rPr>
                <w:b/>
                <w:sz w:val="20"/>
                <w:szCs w:val="20"/>
                <w:lang w:eastAsia="ar-SA"/>
              </w:rPr>
            </w:pPr>
            <w:r w:rsidRPr="009B2B65">
              <w:rPr>
                <w:b/>
                <w:sz w:val="20"/>
                <w:szCs w:val="20"/>
                <w:lang w:eastAsia="ar-SA"/>
              </w:rPr>
              <w:t>65,14</w:t>
            </w:r>
          </w:p>
          <w:p w:rsidR="00260B96" w:rsidRPr="009B2B65" w:rsidRDefault="00260B96" w:rsidP="00D47517">
            <w:pPr>
              <w:jc w:val="right"/>
              <w:rPr>
                <w:b/>
                <w:sz w:val="20"/>
                <w:szCs w:val="20"/>
                <w:lang w:eastAsia="ar-SA"/>
              </w:rPr>
            </w:pPr>
          </w:p>
          <w:p w:rsidR="00260B96" w:rsidRPr="009B2B65" w:rsidRDefault="00260B96" w:rsidP="00D47517">
            <w:pPr>
              <w:jc w:val="right"/>
              <w:rPr>
                <w:sz w:val="20"/>
                <w:szCs w:val="20"/>
                <w:lang w:eastAsia="ar-SA"/>
              </w:rPr>
            </w:pPr>
            <w:r w:rsidRPr="009B2B65">
              <w:rPr>
                <w:sz w:val="20"/>
                <w:szCs w:val="20"/>
                <w:lang w:eastAsia="ar-SA"/>
              </w:rPr>
              <w:t>66,22</w:t>
            </w:r>
          </w:p>
          <w:p w:rsidR="00260B96" w:rsidRPr="009B2B65" w:rsidRDefault="00260B96" w:rsidP="00D47517">
            <w:pPr>
              <w:jc w:val="right"/>
              <w:rPr>
                <w:i/>
                <w:sz w:val="20"/>
                <w:szCs w:val="20"/>
                <w:lang w:eastAsia="ar-SA"/>
              </w:rPr>
            </w:pPr>
            <w:r w:rsidRPr="009B2B65">
              <w:rPr>
                <w:i/>
                <w:sz w:val="20"/>
                <w:szCs w:val="20"/>
                <w:lang w:eastAsia="ar-SA"/>
              </w:rPr>
              <w:t>x</w:t>
            </w:r>
          </w:p>
          <w:p w:rsidR="00260B96" w:rsidRPr="00207124" w:rsidRDefault="00260B96" w:rsidP="00D47517">
            <w:pPr>
              <w:jc w:val="right"/>
              <w:rPr>
                <w:color w:val="FF0000"/>
                <w:sz w:val="20"/>
                <w:szCs w:val="20"/>
                <w:lang w:eastAsia="ar-SA"/>
              </w:rPr>
            </w:pPr>
            <w:r w:rsidRPr="009B2B65">
              <w:rPr>
                <w:sz w:val="20"/>
                <w:szCs w:val="20"/>
                <w:lang w:eastAsia="ar-SA"/>
              </w:rPr>
              <w:t>60,00</w:t>
            </w:r>
          </w:p>
        </w:tc>
      </w:tr>
    </w:tbl>
    <w:p w:rsidR="00260B96" w:rsidRPr="00A85C24" w:rsidRDefault="00260B96" w:rsidP="002177CB">
      <w:pPr>
        <w:spacing w:before="240"/>
        <w:ind w:firstLine="709"/>
        <w:jc w:val="both"/>
        <w:rPr>
          <w:color w:val="000000" w:themeColor="text1"/>
          <w:szCs w:val="20"/>
          <w:lang w:eastAsia="ar-SA"/>
        </w:rPr>
      </w:pPr>
      <w:r w:rsidRPr="00A85C24">
        <w:rPr>
          <w:color w:val="000000" w:themeColor="text1"/>
          <w:szCs w:val="20"/>
          <w:lang w:eastAsia="ar-SA"/>
        </w:rPr>
        <w:t>Pro rok 2018 byl stanoven schválený rozpočet pro investiční transfery zřízeným příspěvkovým organizacím ve výši 7 668 tis. Kč. Pro</w:t>
      </w:r>
      <w:r w:rsidR="008B6916">
        <w:rPr>
          <w:color w:val="000000" w:themeColor="text1"/>
          <w:szCs w:val="20"/>
          <w:lang w:eastAsia="ar-SA"/>
        </w:rPr>
        <w:t xml:space="preserve">středky byly určeny na program </w:t>
      </w:r>
      <w:r w:rsidRPr="00A85C24">
        <w:rPr>
          <w:b/>
          <w:color w:val="000000" w:themeColor="text1"/>
          <w:szCs w:val="20"/>
          <w:lang w:eastAsia="ar-SA"/>
        </w:rPr>
        <w:t xml:space="preserve">127 06 „Rozvoj a obnova MTZ systému řízení MD-PO, SFDI“ </w:t>
      </w:r>
      <w:r w:rsidR="008B6916">
        <w:rPr>
          <w:color w:val="000000" w:themeColor="text1"/>
          <w:szCs w:val="20"/>
          <w:lang w:eastAsia="ar-SA"/>
        </w:rPr>
        <w:t xml:space="preserve">pro Centrum služeb </w:t>
      </w:r>
      <w:r w:rsidRPr="00A85C24">
        <w:rPr>
          <w:color w:val="000000" w:themeColor="text1"/>
          <w:szCs w:val="20"/>
          <w:lang w:eastAsia="ar-SA"/>
        </w:rPr>
        <w:t xml:space="preserve">pro silniční dopravu. V průběhu roku nebyl schválený rozpočet upravován. </w:t>
      </w:r>
    </w:p>
    <w:p w:rsidR="00260B96" w:rsidRPr="009B2B65" w:rsidRDefault="00260B96" w:rsidP="00D47517">
      <w:pPr>
        <w:spacing w:before="120"/>
        <w:ind w:firstLine="709"/>
        <w:jc w:val="both"/>
        <w:rPr>
          <w:szCs w:val="20"/>
          <w:lang w:eastAsia="ar-SA"/>
        </w:rPr>
      </w:pPr>
      <w:r w:rsidRPr="009B2B65">
        <w:rPr>
          <w:szCs w:val="20"/>
          <w:lang w:eastAsia="ar-SA"/>
        </w:rPr>
        <w:t xml:space="preserve">Příspěvkové organizace čerpaly prostředky ve výši 58 081 tis. Kč, </w:t>
      </w:r>
      <w:r w:rsidRPr="009B2B65">
        <w:rPr>
          <w:szCs w:val="20"/>
        </w:rPr>
        <w:t>tj. 75</w:t>
      </w:r>
      <w:r>
        <w:rPr>
          <w:szCs w:val="20"/>
        </w:rPr>
        <w:t>7</w:t>
      </w:r>
      <w:r w:rsidRPr="009B2B65">
        <w:rPr>
          <w:szCs w:val="20"/>
        </w:rPr>
        <w:t xml:space="preserve">,45 % upraveného rozpočtu (schváleného rozpočtu), </w:t>
      </w:r>
      <w:r w:rsidRPr="009B2B65">
        <w:rPr>
          <w:szCs w:val="20"/>
          <w:lang w:eastAsia="ar-SA"/>
        </w:rPr>
        <w:t>z toho nároky 50 413 tis. Kč.</w:t>
      </w:r>
    </w:p>
    <w:p w:rsidR="00260B96" w:rsidRPr="009B2B65" w:rsidRDefault="00260B96" w:rsidP="00D47517">
      <w:pPr>
        <w:spacing w:before="120" w:after="120"/>
        <w:ind w:firstLine="709"/>
        <w:jc w:val="both"/>
        <w:rPr>
          <w:szCs w:val="20"/>
          <w:lang w:eastAsia="ar-SA"/>
        </w:rPr>
      </w:pPr>
      <w:r w:rsidRPr="009B2B65">
        <w:rPr>
          <w:szCs w:val="20"/>
          <w:lang w:eastAsia="ar-SA"/>
        </w:rPr>
        <w:t>Prostředky byly čerpány v rámci:</w:t>
      </w:r>
    </w:p>
    <w:p w:rsidR="00260B96" w:rsidRPr="009B2B65" w:rsidRDefault="00260B96" w:rsidP="0083730F">
      <w:pPr>
        <w:numPr>
          <w:ilvl w:val="0"/>
          <w:numId w:val="67"/>
        </w:numPr>
        <w:spacing w:before="120" w:after="120"/>
        <w:ind w:left="709" w:hanging="567"/>
        <w:jc w:val="both"/>
        <w:rPr>
          <w:szCs w:val="20"/>
          <w:lang w:eastAsia="ar-SA"/>
        </w:rPr>
      </w:pPr>
      <w:r w:rsidRPr="009B2B65">
        <w:rPr>
          <w:szCs w:val="20"/>
          <w:lang w:eastAsia="ar-SA"/>
        </w:rPr>
        <w:t>programu</w:t>
      </w:r>
      <w:r w:rsidRPr="009B2B65">
        <w:rPr>
          <w:b/>
          <w:szCs w:val="20"/>
          <w:lang w:eastAsia="ar-SA"/>
        </w:rPr>
        <w:t xml:space="preserve"> 127 06 „Rozvoj a obnova MTZ systému řízení MD-PO, SFDI“  </w:t>
      </w:r>
      <w:r w:rsidRPr="009B2B65">
        <w:rPr>
          <w:szCs w:val="20"/>
          <w:lang w:eastAsia="ar-SA"/>
        </w:rPr>
        <w:t xml:space="preserve">ve výši                             50 482 tis. Kč, z toho nároky 42 814 tis. Kč. Prostředky byly čerpány  </w:t>
      </w:r>
      <w:r w:rsidRPr="009B2B65">
        <w:rPr>
          <w:i/>
          <w:szCs w:val="20"/>
          <w:lang w:eastAsia="ar-SA"/>
        </w:rPr>
        <w:t>Centrem služeb pro silniční dopravu</w:t>
      </w:r>
      <w:r w:rsidRPr="009B2B65">
        <w:rPr>
          <w:szCs w:val="20"/>
          <w:lang w:eastAsia="ar-SA"/>
        </w:rPr>
        <w:t xml:space="preserve"> ve výši 9 273 tis. Kč (z toho nároky  1 605 tis. Kč) na nákup                     6 speciálních automobilů</w:t>
      </w:r>
      <w:r w:rsidRPr="005D1789">
        <w:rPr>
          <w:szCs w:val="20"/>
          <w:lang w:eastAsia="ar-SA"/>
        </w:rPr>
        <w:t>. Tato vozidla budou používána expertními jednotkami pro zajištění praktického výkonu státního odborného dozoru v silniční dopravě. Dále pak</w:t>
      </w:r>
      <w:r w:rsidRPr="009B2B65">
        <w:rPr>
          <w:szCs w:val="20"/>
          <w:lang w:eastAsia="ar-SA"/>
        </w:rPr>
        <w:t xml:space="preserve"> </w:t>
      </w:r>
      <w:r w:rsidRPr="009B2B65">
        <w:rPr>
          <w:i/>
          <w:szCs w:val="20"/>
          <w:lang w:eastAsia="ar-SA"/>
        </w:rPr>
        <w:t>Ředitelstvím silnic a dálnic ČR</w:t>
      </w:r>
      <w:r w:rsidRPr="009B2B65">
        <w:rPr>
          <w:szCs w:val="20"/>
          <w:lang w:eastAsia="ar-SA"/>
        </w:rPr>
        <w:t xml:space="preserve"> ve výši 41 209 tis. Kč  (z toho nároky 41 209 tis. Kč) </w:t>
      </w:r>
      <w:r>
        <w:rPr>
          <w:szCs w:val="20"/>
          <w:lang w:eastAsia="ar-SA"/>
        </w:rPr>
        <w:t xml:space="preserve">             </w:t>
      </w:r>
      <w:r w:rsidRPr="009B2B65">
        <w:rPr>
          <w:szCs w:val="20"/>
          <w:lang w:eastAsia="ar-SA"/>
        </w:rPr>
        <w:t xml:space="preserve">na nákup 7 souprav pro zimní údržbu. </w:t>
      </w:r>
    </w:p>
    <w:p w:rsidR="00260B96" w:rsidRPr="009B2B65" w:rsidRDefault="00260B96" w:rsidP="0083730F">
      <w:pPr>
        <w:numPr>
          <w:ilvl w:val="0"/>
          <w:numId w:val="68"/>
        </w:numPr>
        <w:spacing w:before="120" w:after="120"/>
        <w:ind w:left="709" w:hanging="567"/>
        <w:jc w:val="both"/>
        <w:rPr>
          <w:i/>
          <w:szCs w:val="20"/>
          <w:lang w:eastAsia="ar-SA"/>
        </w:rPr>
      </w:pPr>
      <w:r w:rsidRPr="009B2B65">
        <w:rPr>
          <w:szCs w:val="20"/>
          <w:lang w:eastAsia="ar-SA"/>
        </w:rPr>
        <w:t>programu</w:t>
      </w:r>
      <w:r w:rsidRPr="009B2B65">
        <w:rPr>
          <w:b/>
          <w:szCs w:val="20"/>
          <w:lang w:eastAsia="ar-SA"/>
        </w:rPr>
        <w:t xml:space="preserve"> 127 02 „Rozvoj a obnova MTZ systému řízení MD-PO“  </w:t>
      </w:r>
      <w:r w:rsidR="008B6916">
        <w:rPr>
          <w:szCs w:val="20"/>
          <w:lang w:eastAsia="ar-SA"/>
        </w:rPr>
        <w:t>ve výši</w:t>
      </w:r>
      <w:r w:rsidRPr="009B2B65">
        <w:rPr>
          <w:szCs w:val="20"/>
          <w:lang w:eastAsia="ar-SA"/>
        </w:rPr>
        <w:t xml:space="preserve"> </w:t>
      </w:r>
      <w:r w:rsidR="008B6916">
        <w:rPr>
          <w:szCs w:val="20"/>
          <w:lang w:eastAsia="ar-SA"/>
        </w:rPr>
        <w:br/>
      </w:r>
      <w:r w:rsidRPr="009B2B65">
        <w:rPr>
          <w:szCs w:val="20"/>
          <w:lang w:eastAsia="ar-SA"/>
        </w:rPr>
        <w:t xml:space="preserve">7 </w:t>
      </w:r>
      <w:r>
        <w:rPr>
          <w:szCs w:val="20"/>
          <w:lang w:eastAsia="ar-SA"/>
        </w:rPr>
        <w:t>599</w:t>
      </w:r>
      <w:r w:rsidRPr="009B2B65">
        <w:rPr>
          <w:szCs w:val="20"/>
          <w:lang w:eastAsia="ar-SA"/>
        </w:rPr>
        <w:t xml:space="preserve"> tis. Kč, z toho nároky 7 </w:t>
      </w:r>
      <w:r>
        <w:rPr>
          <w:szCs w:val="20"/>
          <w:lang w:eastAsia="ar-SA"/>
        </w:rPr>
        <w:t>599</w:t>
      </w:r>
      <w:r w:rsidRPr="009B2B65">
        <w:rPr>
          <w:szCs w:val="20"/>
          <w:lang w:eastAsia="ar-SA"/>
        </w:rPr>
        <w:t xml:space="preserve"> tis. Kč. Prostředky byly čerpány </w:t>
      </w:r>
      <w:r w:rsidRPr="009B2B65">
        <w:rPr>
          <w:i/>
          <w:szCs w:val="20"/>
          <w:lang w:eastAsia="ar-SA"/>
        </w:rPr>
        <w:t xml:space="preserve">Ředitelstvím silnic </w:t>
      </w:r>
      <w:r w:rsidR="008B6916">
        <w:rPr>
          <w:i/>
          <w:szCs w:val="20"/>
          <w:lang w:eastAsia="ar-SA"/>
        </w:rPr>
        <w:br/>
      </w:r>
      <w:r w:rsidRPr="009B2B65">
        <w:rPr>
          <w:i/>
          <w:szCs w:val="20"/>
          <w:lang w:eastAsia="ar-SA"/>
        </w:rPr>
        <w:t>a dálnic ČR</w:t>
      </w:r>
      <w:r w:rsidRPr="009B2B65">
        <w:rPr>
          <w:szCs w:val="20"/>
          <w:lang w:eastAsia="ar-SA"/>
        </w:rPr>
        <w:t xml:space="preserve"> na nákup mechanizace pro dálniční údržbu</w:t>
      </w:r>
      <w:r>
        <w:rPr>
          <w:szCs w:val="20"/>
          <w:lang w:eastAsia="ar-SA"/>
        </w:rPr>
        <w:t xml:space="preserve"> (6 ks zametačů)</w:t>
      </w:r>
      <w:r w:rsidRPr="009B2B65">
        <w:rPr>
          <w:i/>
          <w:szCs w:val="20"/>
          <w:lang w:eastAsia="ar-SA"/>
        </w:rPr>
        <w:t xml:space="preserve">. </w:t>
      </w:r>
    </w:p>
    <w:p w:rsidR="00260B96" w:rsidRPr="00A85C24" w:rsidRDefault="00260B96" w:rsidP="00D47517">
      <w:pPr>
        <w:spacing w:before="120"/>
        <w:ind w:firstLine="708"/>
        <w:jc w:val="both"/>
        <w:rPr>
          <w:color w:val="000000" w:themeColor="text1"/>
          <w:szCs w:val="20"/>
          <w:u w:val="single"/>
        </w:rPr>
      </w:pPr>
      <w:r w:rsidRPr="00A85C24">
        <w:rPr>
          <w:color w:val="000000" w:themeColor="text1"/>
          <w:szCs w:val="20"/>
          <w:u w:val="single"/>
        </w:rPr>
        <w:t>V následující tabulce je provedeno srovnání investičních transferů zřízeným příspěvkovým organizacím ve vývojové řadě 201</w:t>
      </w:r>
      <w:r>
        <w:rPr>
          <w:color w:val="000000" w:themeColor="text1"/>
          <w:szCs w:val="20"/>
          <w:u w:val="single"/>
        </w:rPr>
        <w:t>4</w:t>
      </w:r>
      <w:r w:rsidRPr="00A85C24">
        <w:rPr>
          <w:color w:val="000000" w:themeColor="text1"/>
          <w:szCs w:val="20"/>
          <w:u w:val="single"/>
        </w:rPr>
        <w:t xml:space="preserve"> – 201</w:t>
      </w:r>
      <w:r>
        <w:rPr>
          <w:color w:val="000000" w:themeColor="text1"/>
          <w:szCs w:val="20"/>
          <w:u w:val="single"/>
        </w:rPr>
        <w:t>8</w:t>
      </w:r>
      <w:r w:rsidRPr="00A85C24">
        <w:rPr>
          <w:color w:val="000000" w:themeColor="text1"/>
          <w:szCs w:val="20"/>
          <w:u w:val="single"/>
        </w:rPr>
        <w:t>:</w:t>
      </w:r>
    </w:p>
    <w:p w:rsidR="00260B96" w:rsidRPr="00AD0353" w:rsidRDefault="00260B96" w:rsidP="00260B96">
      <w:pPr>
        <w:spacing w:before="120"/>
        <w:ind w:firstLine="708"/>
        <w:jc w:val="right"/>
      </w:pPr>
      <w:r w:rsidRPr="00AD0353">
        <w:t>v tis. Kč</w:t>
      </w:r>
    </w:p>
    <w:tbl>
      <w:tblPr>
        <w:tblW w:w="92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40"/>
        <w:gridCol w:w="1196"/>
        <w:gridCol w:w="1197"/>
        <w:gridCol w:w="1197"/>
        <w:gridCol w:w="1197"/>
        <w:gridCol w:w="1197"/>
      </w:tblGrid>
      <w:tr w:rsidR="00260B96" w:rsidRPr="00207124" w:rsidTr="00D47517">
        <w:tc>
          <w:tcPr>
            <w:tcW w:w="3240" w:type="dxa"/>
          </w:tcPr>
          <w:p w:rsidR="00260B96" w:rsidRPr="00A85C24" w:rsidRDefault="00260B96" w:rsidP="00D47517">
            <w:pPr>
              <w:jc w:val="center"/>
              <w:rPr>
                <w:color w:val="000000" w:themeColor="text1"/>
                <w:sz w:val="22"/>
                <w:szCs w:val="22"/>
              </w:rPr>
            </w:pPr>
          </w:p>
          <w:p w:rsidR="00260B96" w:rsidRPr="00A85C24" w:rsidRDefault="00260B96" w:rsidP="00D47517">
            <w:pPr>
              <w:jc w:val="center"/>
              <w:rPr>
                <w:color w:val="000000" w:themeColor="text1"/>
                <w:sz w:val="22"/>
                <w:szCs w:val="22"/>
              </w:rPr>
            </w:pPr>
            <w:r w:rsidRPr="00A85C24">
              <w:rPr>
                <w:color w:val="000000" w:themeColor="text1"/>
                <w:sz w:val="22"/>
                <w:szCs w:val="22"/>
              </w:rPr>
              <w:t>Ukazatel</w:t>
            </w:r>
          </w:p>
        </w:tc>
        <w:tc>
          <w:tcPr>
            <w:tcW w:w="1196" w:type="dxa"/>
            <w:vAlign w:val="center"/>
          </w:tcPr>
          <w:p w:rsidR="00260B96" w:rsidRPr="00A85C24" w:rsidRDefault="00260B96" w:rsidP="00D47517">
            <w:pPr>
              <w:jc w:val="center"/>
              <w:rPr>
                <w:color w:val="000000" w:themeColor="text1"/>
                <w:sz w:val="22"/>
                <w:szCs w:val="22"/>
              </w:rPr>
            </w:pPr>
            <w:r w:rsidRPr="00A85C24">
              <w:rPr>
                <w:color w:val="000000" w:themeColor="text1"/>
                <w:sz w:val="22"/>
                <w:szCs w:val="22"/>
              </w:rPr>
              <w:t>Skutečnost</w:t>
            </w:r>
          </w:p>
          <w:p w:rsidR="00260B96" w:rsidRPr="00A85C24" w:rsidRDefault="00260B96" w:rsidP="00D47517">
            <w:pPr>
              <w:jc w:val="center"/>
              <w:rPr>
                <w:color w:val="000000" w:themeColor="text1"/>
                <w:sz w:val="22"/>
                <w:szCs w:val="22"/>
              </w:rPr>
            </w:pPr>
            <w:r w:rsidRPr="00A85C24">
              <w:rPr>
                <w:color w:val="000000" w:themeColor="text1"/>
                <w:sz w:val="22"/>
                <w:szCs w:val="22"/>
              </w:rPr>
              <w:t xml:space="preserve">2014 </w:t>
            </w:r>
          </w:p>
        </w:tc>
        <w:tc>
          <w:tcPr>
            <w:tcW w:w="1197" w:type="dxa"/>
            <w:vAlign w:val="center"/>
          </w:tcPr>
          <w:p w:rsidR="00260B96" w:rsidRPr="00A85C24" w:rsidRDefault="00260B96" w:rsidP="00D47517">
            <w:pPr>
              <w:jc w:val="center"/>
              <w:rPr>
                <w:color w:val="000000" w:themeColor="text1"/>
                <w:sz w:val="22"/>
                <w:szCs w:val="22"/>
              </w:rPr>
            </w:pPr>
            <w:r w:rsidRPr="00A85C24">
              <w:rPr>
                <w:color w:val="000000" w:themeColor="text1"/>
                <w:sz w:val="22"/>
                <w:szCs w:val="22"/>
              </w:rPr>
              <w:t>Skutečnost</w:t>
            </w:r>
          </w:p>
          <w:p w:rsidR="00260B96" w:rsidRPr="00A85C24" w:rsidRDefault="00260B96" w:rsidP="00D47517">
            <w:pPr>
              <w:jc w:val="center"/>
              <w:rPr>
                <w:color w:val="000000" w:themeColor="text1"/>
                <w:sz w:val="22"/>
                <w:szCs w:val="22"/>
              </w:rPr>
            </w:pPr>
            <w:r w:rsidRPr="00A85C24">
              <w:rPr>
                <w:color w:val="000000" w:themeColor="text1"/>
                <w:sz w:val="22"/>
                <w:szCs w:val="22"/>
              </w:rPr>
              <w:t>2015</w:t>
            </w:r>
          </w:p>
        </w:tc>
        <w:tc>
          <w:tcPr>
            <w:tcW w:w="1197" w:type="dxa"/>
            <w:vAlign w:val="center"/>
          </w:tcPr>
          <w:p w:rsidR="00260B96" w:rsidRPr="00A85C24" w:rsidRDefault="00260B96" w:rsidP="00D47517">
            <w:pPr>
              <w:jc w:val="center"/>
              <w:rPr>
                <w:color w:val="000000" w:themeColor="text1"/>
                <w:sz w:val="22"/>
                <w:szCs w:val="22"/>
              </w:rPr>
            </w:pPr>
            <w:r w:rsidRPr="00A85C24">
              <w:rPr>
                <w:color w:val="000000" w:themeColor="text1"/>
                <w:sz w:val="22"/>
                <w:szCs w:val="22"/>
              </w:rPr>
              <w:t>Skutečnost</w:t>
            </w:r>
          </w:p>
          <w:p w:rsidR="00260B96" w:rsidRPr="00A85C24" w:rsidRDefault="00260B96" w:rsidP="00D47517">
            <w:pPr>
              <w:jc w:val="center"/>
              <w:rPr>
                <w:color w:val="000000" w:themeColor="text1"/>
                <w:sz w:val="22"/>
                <w:szCs w:val="22"/>
              </w:rPr>
            </w:pPr>
            <w:r w:rsidRPr="00A85C24">
              <w:rPr>
                <w:color w:val="000000" w:themeColor="text1"/>
                <w:sz w:val="22"/>
                <w:szCs w:val="22"/>
              </w:rPr>
              <w:t>2016</w:t>
            </w:r>
          </w:p>
        </w:tc>
        <w:tc>
          <w:tcPr>
            <w:tcW w:w="1197" w:type="dxa"/>
            <w:vAlign w:val="center"/>
          </w:tcPr>
          <w:p w:rsidR="00260B96" w:rsidRPr="00A85C24" w:rsidRDefault="00260B96" w:rsidP="00D47517">
            <w:pPr>
              <w:jc w:val="center"/>
              <w:rPr>
                <w:color w:val="000000" w:themeColor="text1"/>
                <w:sz w:val="22"/>
                <w:szCs w:val="22"/>
              </w:rPr>
            </w:pPr>
            <w:r w:rsidRPr="00A85C24">
              <w:rPr>
                <w:color w:val="000000" w:themeColor="text1"/>
                <w:sz w:val="22"/>
                <w:szCs w:val="22"/>
              </w:rPr>
              <w:t>Skutečnost</w:t>
            </w:r>
          </w:p>
          <w:p w:rsidR="00260B96" w:rsidRPr="00A85C24" w:rsidRDefault="00260B96" w:rsidP="00D47517">
            <w:pPr>
              <w:jc w:val="center"/>
              <w:rPr>
                <w:color w:val="000000" w:themeColor="text1"/>
                <w:sz w:val="22"/>
                <w:szCs w:val="22"/>
              </w:rPr>
            </w:pPr>
            <w:r w:rsidRPr="00A85C24">
              <w:rPr>
                <w:color w:val="000000" w:themeColor="text1"/>
                <w:sz w:val="22"/>
                <w:szCs w:val="22"/>
              </w:rPr>
              <w:t>2017</w:t>
            </w:r>
          </w:p>
        </w:tc>
        <w:tc>
          <w:tcPr>
            <w:tcW w:w="1197" w:type="dxa"/>
            <w:vAlign w:val="center"/>
          </w:tcPr>
          <w:p w:rsidR="00260B96" w:rsidRPr="00A85C24" w:rsidRDefault="00260B96" w:rsidP="00D47517">
            <w:pPr>
              <w:jc w:val="center"/>
              <w:rPr>
                <w:color w:val="000000" w:themeColor="text1"/>
                <w:sz w:val="22"/>
                <w:szCs w:val="22"/>
              </w:rPr>
            </w:pPr>
            <w:r w:rsidRPr="00A85C24">
              <w:rPr>
                <w:color w:val="000000" w:themeColor="text1"/>
                <w:sz w:val="22"/>
                <w:szCs w:val="22"/>
              </w:rPr>
              <w:t>Skutečnost</w:t>
            </w:r>
          </w:p>
          <w:p w:rsidR="00260B96" w:rsidRPr="00A85C24" w:rsidRDefault="00260B96" w:rsidP="00D47517">
            <w:pPr>
              <w:jc w:val="center"/>
              <w:rPr>
                <w:color w:val="000000" w:themeColor="text1"/>
                <w:sz w:val="22"/>
                <w:szCs w:val="22"/>
              </w:rPr>
            </w:pPr>
            <w:r w:rsidRPr="00A85C24">
              <w:rPr>
                <w:color w:val="000000" w:themeColor="text1"/>
                <w:sz w:val="22"/>
                <w:szCs w:val="22"/>
              </w:rPr>
              <w:t>2018</w:t>
            </w:r>
          </w:p>
        </w:tc>
      </w:tr>
      <w:tr w:rsidR="00260B96" w:rsidRPr="00207124" w:rsidTr="00D47517">
        <w:tc>
          <w:tcPr>
            <w:tcW w:w="3240" w:type="dxa"/>
            <w:tcBorders>
              <w:bottom w:val="single" w:sz="4" w:space="0" w:color="auto"/>
            </w:tcBorders>
          </w:tcPr>
          <w:p w:rsidR="00260B96" w:rsidRPr="00A85C24" w:rsidRDefault="00260B96" w:rsidP="00D47517">
            <w:pPr>
              <w:jc w:val="center"/>
              <w:rPr>
                <w:color w:val="000000" w:themeColor="text1"/>
                <w:sz w:val="22"/>
                <w:szCs w:val="22"/>
              </w:rPr>
            </w:pPr>
            <w:r w:rsidRPr="00A85C24">
              <w:rPr>
                <w:color w:val="000000" w:themeColor="text1"/>
                <w:sz w:val="22"/>
                <w:szCs w:val="22"/>
              </w:rPr>
              <w:t>a</w:t>
            </w:r>
          </w:p>
        </w:tc>
        <w:tc>
          <w:tcPr>
            <w:tcW w:w="1196" w:type="dxa"/>
            <w:tcBorders>
              <w:bottom w:val="single" w:sz="4" w:space="0" w:color="auto"/>
            </w:tcBorders>
          </w:tcPr>
          <w:p w:rsidR="00260B96" w:rsidRPr="00A85C24" w:rsidRDefault="00260B96" w:rsidP="00D47517">
            <w:pPr>
              <w:jc w:val="center"/>
              <w:rPr>
                <w:color w:val="000000" w:themeColor="text1"/>
                <w:sz w:val="22"/>
                <w:szCs w:val="22"/>
              </w:rPr>
            </w:pPr>
            <w:r w:rsidRPr="00A85C24">
              <w:rPr>
                <w:color w:val="000000" w:themeColor="text1"/>
                <w:sz w:val="22"/>
                <w:szCs w:val="22"/>
              </w:rPr>
              <w:t>1</w:t>
            </w:r>
          </w:p>
        </w:tc>
        <w:tc>
          <w:tcPr>
            <w:tcW w:w="1197" w:type="dxa"/>
            <w:tcBorders>
              <w:bottom w:val="single" w:sz="4" w:space="0" w:color="auto"/>
            </w:tcBorders>
          </w:tcPr>
          <w:p w:rsidR="00260B96" w:rsidRPr="00A85C24" w:rsidRDefault="00260B96" w:rsidP="00D47517">
            <w:pPr>
              <w:jc w:val="center"/>
              <w:rPr>
                <w:color w:val="000000" w:themeColor="text1"/>
                <w:sz w:val="22"/>
                <w:szCs w:val="22"/>
              </w:rPr>
            </w:pPr>
            <w:r w:rsidRPr="00A85C24">
              <w:rPr>
                <w:color w:val="000000" w:themeColor="text1"/>
                <w:sz w:val="22"/>
                <w:szCs w:val="22"/>
              </w:rPr>
              <w:t>2</w:t>
            </w:r>
          </w:p>
        </w:tc>
        <w:tc>
          <w:tcPr>
            <w:tcW w:w="1197" w:type="dxa"/>
            <w:tcBorders>
              <w:bottom w:val="single" w:sz="4" w:space="0" w:color="auto"/>
            </w:tcBorders>
          </w:tcPr>
          <w:p w:rsidR="00260B96" w:rsidRPr="00A85C24" w:rsidRDefault="00260B96" w:rsidP="00D47517">
            <w:pPr>
              <w:jc w:val="center"/>
              <w:rPr>
                <w:color w:val="000000" w:themeColor="text1"/>
                <w:sz w:val="22"/>
                <w:szCs w:val="22"/>
              </w:rPr>
            </w:pPr>
            <w:r w:rsidRPr="00A85C24">
              <w:rPr>
                <w:color w:val="000000" w:themeColor="text1"/>
                <w:sz w:val="22"/>
                <w:szCs w:val="22"/>
              </w:rPr>
              <w:t>3</w:t>
            </w:r>
          </w:p>
        </w:tc>
        <w:tc>
          <w:tcPr>
            <w:tcW w:w="1197" w:type="dxa"/>
            <w:tcBorders>
              <w:bottom w:val="single" w:sz="4" w:space="0" w:color="auto"/>
            </w:tcBorders>
          </w:tcPr>
          <w:p w:rsidR="00260B96" w:rsidRPr="00A85C24" w:rsidRDefault="00260B96" w:rsidP="00D47517">
            <w:pPr>
              <w:jc w:val="center"/>
              <w:rPr>
                <w:color w:val="000000" w:themeColor="text1"/>
                <w:sz w:val="22"/>
                <w:szCs w:val="22"/>
              </w:rPr>
            </w:pPr>
            <w:r w:rsidRPr="00A85C24">
              <w:rPr>
                <w:color w:val="000000" w:themeColor="text1"/>
                <w:sz w:val="22"/>
                <w:szCs w:val="22"/>
              </w:rPr>
              <w:t>4</w:t>
            </w:r>
          </w:p>
        </w:tc>
        <w:tc>
          <w:tcPr>
            <w:tcW w:w="1197" w:type="dxa"/>
            <w:tcBorders>
              <w:bottom w:val="single" w:sz="4" w:space="0" w:color="auto"/>
            </w:tcBorders>
          </w:tcPr>
          <w:p w:rsidR="00260B96" w:rsidRPr="00A85C24" w:rsidRDefault="00260B96" w:rsidP="00D47517">
            <w:pPr>
              <w:jc w:val="center"/>
              <w:rPr>
                <w:color w:val="000000" w:themeColor="text1"/>
                <w:sz w:val="22"/>
                <w:szCs w:val="22"/>
              </w:rPr>
            </w:pPr>
            <w:r w:rsidRPr="00A85C24">
              <w:rPr>
                <w:color w:val="000000" w:themeColor="text1"/>
                <w:sz w:val="22"/>
                <w:szCs w:val="22"/>
              </w:rPr>
              <w:t>5</w:t>
            </w:r>
          </w:p>
        </w:tc>
      </w:tr>
      <w:tr w:rsidR="00260B96" w:rsidRPr="00207124" w:rsidTr="00D47517">
        <w:trPr>
          <w:trHeight w:val="388"/>
        </w:trPr>
        <w:tc>
          <w:tcPr>
            <w:tcW w:w="3240" w:type="dxa"/>
            <w:tcBorders>
              <w:top w:val="single" w:sz="4" w:space="0" w:color="auto"/>
              <w:left w:val="single" w:sz="4" w:space="0" w:color="auto"/>
              <w:bottom w:val="nil"/>
              <w:right w:val="single" w:sz="4" w:space="0" w:color="auto"/>
            </w:tcBorders>
          </w:tcPr>
          <w:p w:rsidR="00260B96" w:rsidRPr="00A85C24" w:rsidRDefault="00260B96" w:rsidP="00D47517">
            <w:pPr>
              <w:rPr>
                <w:b/>
                <w:color w:val="000000" w:themeColor="text1"/>
                <w:sz w:val="20"/>
                <w:szCs w:val="20"/>
              </w:rPr>
            </w:pPr>
            <w:r w:rsidRPr="00A85C24">
              <w:rPr>
                <w:b/>
                <w:color w:val="000000" w:themeColor="text1"/>
                <w:sz w:val="20"/>
                <w:szCs w:val="20"/>
              </w:rPr>
              <w:t>Zřízené příspěvkové organizace</w:t>
            </w:r>
          </w:p>
          <w:p w:rsidR="00260B96" w:rsidRPr="00A85C24" w:rsidRDefault="00260B96" w:rsidP="00D47517">
            <w:pPr>
              <w:jc w:val="both"/>
              <w:rPr>
                <w:color w:val="000000" w:themeColor="text1"/>
                <w:sz w:val="20"/>
                <w:szCs w:val="20"/>
              </w:rPr>
            </w:pPr>
            <w:r w:rsidRPr="00A85C24">
              <w:rPr>
                <w:color w:val="000000" w:themeColor="text1"/>
                <w:sz w:val="20"/>
                <w:szCs w:val="20"/>
              </w:rPr>
              <w:t>v tom:</w:t>
            </w:r>
          </w:p>
        </w:tc>
        <w:tc>
          <w:tcPr>
            <w:tcW w:w="1196" w:type="dxa"/>
            <w:tcBorders>
              <w:top w:val="single" w:sz="4" w:space="0" w:color="auto"/>
              <w:left w:val="single" w:sz="4" w:space="0" w:color="auto"/>
              <w:bottom w:val="nil"/>
              <w:right w:val="single" w:sz="4" w:space="0" w:color="auto"/>
            </w:tcBorders>
          </w:tcPr>
          <w:p w:rsidR="00260B96" w:rsidRPr="00A85C24" w:rsidRDefault="00260B96" w:rsidP="00D47517">
            <w:pPr>
              <w:jc w:val="right"/>
              <w:rPr>
                <w:b/>
                <w:bCs/>
                <w:color w:val="000000" w:themeColor="text1"/>
                <w:sz w:val="20"/>
                <w:szCs w:val="20"/>
              </w:rPr>
            </w:pPr>
            <w:r w:rsidRPr="00A85C24">
              <w:rPr>
                <w:b/>
                <w:bCs/>
                <w:color w:val="000000" w:themeColor="text1"/>
                <w:sz w:val="20"/>
                <w:szCs w:val="20"/>
              </w:rPr>
              <w:t>82 630</w:t>
            </w:r>
          </w:p>
          <w:p w:rsidR="00260B96" w:rsidRPr="00A85C24" w:rsidRDefault="00260B96" w:rsidP="00D47517">
            <w:pPr>
              <w:jc w:val="right"/>
              <w:rPr>
                <w:b/>
                <w:bCs/>
                <w:color w:val="000000" w:themeColor="text1"/>
                <w:sz w:val="20"/>
                <w:szCs w:val="20"/>
              </w:rPr>
            </w:pPr>
          </w:p>
        </w:tc>
        <w:tc>
          <w:tcPr>
            <w:tcW w:w="1197" w:type="dxa"/>
            <w:tcBorders>
              <w:top w:val="single" w:sz="4" w:space="0" w:color="auto"/>
              <w:left w:val="single" w:sz="4" w:space="0" w:color="auto"/>
              <w:bottom w:val="nil"/>
              <w:right w:val="single" w:sz="4" w:space="0" w:color="auto"/>
            </w:tcBorders>
          </w:tcPr>
          <w:p w:rsidR="00260B96" w:rsidRPr="00A85C24" w:rsidRDefault="00260B96" w:rsidP="00D47517">
            <w:pPr>
              <w:jc w:val="right"/>
              <w:rPr>
                <w:b/>
                <w:bCs/>
                <w:color w:val="000000" w:themeColor="text1"/>
                <w:sz w:val="20"/>
                <w:szCs w:val="20"/>
              </w:rPr>
            </w:pPr>
            <w:r w:rsidRPr="00A85C24">
              <w:rPr>
                <w:b/>
                <w:bCs/>
                <w:color w:val="000000" w:themeColor="text1"/>
                <w:sz w:val="20"/>
                <w:szCs w:val="20"/>
              </w:rPr>
              <w:t>99 180</w:t>
            </w:r>
          </w:p>
        </w:tc>
        <w:tc>
          <w:tcPr>
            <w:tcW w:w="1197" w:type="dxa"/>
            <w:tcBorders>
              <w:top w:val="single" w:sz="4" w:space="0" w:color="auto"/>
              <w:left w:val="single" w:sz="4" w:space="0" w:color="auto"/>
              <w:bottom w:val="nil"/>
              <w:right w:val="single" w:sz="4" w:space="0" w:color="auto"/>
            </w:tcBorders>
          </w:tcPr>
          <w:p w:rsidR="00260B96" w:rsidRPr="00A85C24" w:rsidRDefault="00260B96" w:rsidP="00D47517">
            <w:pPr>
              <w:jc w:val="right"/>
              <w:rPr>
                <w:b/>
                <w:bCs/>
                <w:color w:val="000000" w:themeColor="text1"/>
                <w:sz w:val="20"/>
                <w:szCs w:val="20"/>
              </w:rPr>
            </w:pPr>
            <w:r w:rsidRPr="00A85C24">
              <w:rPr>
                <w:b/>
                <w:bCs/>
                <w:color w:val="000000" w:themeColor="text1"/>
                <w:sz w:val="20"/>
                <w:szCs w:val="20"/>
              </w:rPr>
              <w:t>0</w:t>
            </w:r>
          </w:p>
        </w:tc>
        <w:tc>
          <w:tcPr>
            <w:tcW w:w="1197" w:type="dxa"/>
            <w:tcBorders>
              <w:top w:val="single" w:sz="4" w:space="0" w:color="auto"/>
              <w:left w:val="single" w:sz="4" w:space="0" w:color="auto"/>
              <w:bottom w:val="nil"/>
              <w:right w:val="single" w:sz="4" w:space="0" w:color="auto"/>
            </w:tcBorders>
          </w:tcPr>
          <w:p w:rsidR="00260B96" w:rsidRPr="00A85C24" w:rsidRDefault="00260B96" w:rsidP="00D47517">
            <w:pPr>
              <w:jc w:val="right"/>
              <w:rPr>
                <w:b/>
                <w:bCs/>
                <w:color w:val="000000" w:themeColor="text1"/>
                <w:sz w:val="20"/>
                <w:szCs w:val="20"/>
              </w:rPr>
            </w:pPr>
            <w:r w:rsidRPr="00A85C24">
              <w:rPr>
                <w:b/>
                <w:bCs/>
                <w:color w:val="000000" w:themeColor="text1"/>
                <w:sz w:val="20"/>
                <w:szCs w:val="20"/>
              </w:rPr>
              <w:t>89 160</w:t>
            </w:r>
          </w:p>
        </w:tc>
        <w:tc>
          <w:tcPr>
            <w:tcW w:w="1197" w:type="dxa"/>
            <w:tcBorders>
              <w:top w:val="single" w:sz="4" w:space="0" w:color="auto"/>
              <w:left w:val="single" w:sz="4" w:space="0" w:color="auto"/>
              <w:bottom w:val="nil"/>
              <w:right w:val="single" w:sz="4" w:space="0" w:color="auto"/>
            </w:tcBorders>
          </w:tcPr>
          <w:p w:rsidR="00260B96" w:rsidRPr="00A85C24" w:rsidRDefault="00260B96" w:rsidP="00D47517">
            <w:pPr>
              <w:jc w:val="right"/>
              <w:rPr>
                <w:b/>
                <w:bCs/>
                <w:color w:val="000000" w:themeColor="text1"/>
                <w:sz w:val="20"/>
                <w:szCs w:val="20"/>
              </w:rPr>
            </w:pPr>
            <w:r>
              <w:rPr>
                <w:b/>
                <w:bCs/>
                <w:color w:val="000000" w:themeColor="text1"/>
                <w:sz w:val="20"/>
                <w:szCs w:val="20"/>
              </w:rPr>
              <w:t>58 081</w:t>
            </w:r>
          </w:p>
        </w:tc>
      </w:tr>
      <w:tr w:rsidR="00260B96" w:rsidRPr="00207124" w:rsidTr="00D47517">
        <w:tc>
          <w:tcPr>
            <w:tcW w:w="3240" w:type="dxa"/>
            <w:tcBorders>
              <w:top w:val="nil"/>
              <w:left w:val="single" w:sz="4" w:space="0" w:color="auto"/>
              <w:bottom w:val="nil"/>
              <w:right w:val="single" w:sz="4" w:space="0" w:color="auto"/>
            </w:tcBorders>
          </w:tcPr>
          <w:p w:rsidR="00260B96" w:rsidRPr="00A85C24" w:rsidRDefault="00260B96" w:rsidP="00D47517">
            <w:pPr>
              <w:jc w:val="both"/>
              <w:rPr>
                <w:color w:val="000000" w:themeColor="text1"/>
                <w:sz w:val="20"/>
                <w:szCs w:val="20"/>
              </w:rPr>
            </w:pPr>
            <w:r w:rsidRPr="00A85C24">
              <w:rPr>
                <w:color w:val="000000" w:themeColor="text1"/>
                <w:sz w:val="20"/>
                <w:szCs w:val="20"/>
              </w:rPr>
              <w:t>Ředitelství silnic a dálnic ČR</w:t>
            </w:r>
          </w:p>
        </w:tc>
        <w:tc>
          <w:tcPr>
            <w:tcW w:w="1196" w:type="dxa"/>
            <w:tcBorders>
              <w:top w:val="nil"/>
              <w:left w:val="single" w:sz="4" w:space="0" w:color="auto"/>
              <w:bottom w:val="nil"/>
              <w:right w:val="single" w:sz="4" w:space="0" w:color="auto"/>
            </w:tcBorders>
          </w:tcPr>
          <w:p w:rsidR="00260B96" w:rsidRPr="00A85C24" w:rsidRDefault="00260B96" w:rsidP="00D47517">
            <w:pPr>
              <w:jc w:val="right"/>
              <w:rPr>
                <w:color w:val="000000" w:themeColor="text1"/>
                <w:sz w:val="20"/>
                <w:szCs w:val="20"/>
              </w:rPr>
            </w:pPr>
            <w:r w:rsidRPr="00A85C24">
              <w:rPr>
                <w:color w:val="000000" w:themeColor="text1"/>
                <w:sz w:val="20"/>
                <w:szCs w:val="20"/>
              </w:rPr>
              <w:t>82 630</w:t>
            </w:r>
          </w:p>
        </w:tc>
        <w:tc>
          <w:tcPr>
            <w:tcW w:w="1197" w:type="dxa"/>
            <w:tcBorders>
              <w:top w:val="nil"/>
              <w:left w:val="single" w:sz="4" w:space="0" w:color="auto"/>
              <w:bottom w:val="nil"/>
              <w:right w:val="single" w:sz="4" w:space="0" w:color="auto"/>
            </w:tcBorders>
          </w:tcPr>
          <w:p w:rsidR="00260B96" w:rsidRPr="00A85C24" w:rsidRDefault="00260B96" w:rsidP="00D47517">
            <w:pPr>
              <w:jc w:val="right"/>
              <w:rPr>
                <w:color w:val="000000" w:themeColor="text1"/>
                <w:sz w:val="20"/>
                <w:szCs w:val="20"/>
              </w:rPr>
            </w:pPr>
            <w:r w:rsidRPr="00A85C24">
              <w:rPr>
                <w:color w:val="000000" w:themeColor="text1"/>
                <w:sz w:val="20"/>
                <w:szCs w:val="20"/>
              </w:rPr>
              <w:t>99 180</w:t>
            </w:r>
          </w:p>
        </w:tc>
        <w:tc>
          <w:tcPr>
            <w:tcW w:w="1197" w:type="dxa"/>
            <w:tcBorders>
              <w:top w:val="nil"/>
              <w:left w:val="single" w:sz="4" w:space="0" w:color="auto"/>
              <w:bottom w:val="nil"/>
              <w:right w:val="single" w:sz="4" w:space="0" w:color="auto"/>
            </w:tcBorders>
          </w:tcPr>
          <w:p w:rsidR="00260B96" w:rsidRPr="00A85C24" w:rsidRDefault="00260B96" w:rsidP="00D47517">
            <w:pPr>
              <w:jc w:val="right"/>
              <w:rPr>
                <w:color w:val="000000" w:themeColor="text1"/>
                <w:sz w:val="20"/>
                <w:szCs w:val="20"/>
              </w:rPr>
            </w:pPr>
            <w:r w:rsidRPr="00A85C24">
              <w:rPr>
                <w:color w:val="000000" w:themeColor="text1"/>
                <w:sz w:val="20"/>
                <w:szCs w:val="20"/>
              </w:rPr>
              <w:t>0</w:t>
            </w:r>
          </w:p>
        </w:tc>
        <w:tc>
          <w:tcPr>
            <w:tcW w:w="1197" w:type="dxa"/>
            <w:tcBorders>
              <w:top w:val="nil"/>
              <w:left w:val="single" w:sz="4" w:space="0" w:color="auto"/>
              <w:bottom w:val="nil"/>
              <w:right w:val="single" w:sz="4" w:space="0" w:color="auto"/>
            </w:tcBorders>
          </w:tcPr>
          <w:p w:rsidR="00260B96" w:rsidRPr="00A85C24" w:rsidRDefault="00260B96" w:rsidP="00D47517">
            <w:pPr>
              <w:jc w:val="right"/>
              <w:rPr>
                <w:color w:val="000000" w:themeColor="text1"/>
                <w:sz w:val="20"/>
                <w:szCs w:val="20"/>
              </w:rPr>
            </w:pPr>
            <w:r w:rsidRPr="00A85C24">
              <w:rPr>
                <w:color w:val="000000" w:themeColor="text1"/>
                <w:sz w:val="20"/>
                <w:szCs w:val="20"/>
              </w:rPr>
              <w:t>73 705</w:t>
            </w:r>
          </w:p>
        </w:tc>
        <w:tc>
          <w:tcPr>
            <w:tcW w:w="1197" w:type="dxa"/>
            <w:tcBorders>
              <w:top w:val="nil"/>
              <w:left w:val="single" w:sz="4" w:space="0" w:color="auto"/>
              <w:bottom w:val="nil"/>
              <w:right w:val="single" w:sz="4" w:space="0" w:color="auto"/>
            </w:tcBorders>
          </w:tcPr>
          <w:p w:rsidR="00260B96" w:rsidRPr="00A85C24" w:rsidRDefault="00260B96" w:rsidP="00D47517">
            <w:pPr>
              <w:jc w:val="right"/>
              <w:rPr>
                <w:color w:val="000000" w:themeColor="text1"/>
                <w:sz w:val="20"/>
                <w:szCs w:val="20"/>
              </w:rPr>
            </w:pPr>
            <w:r>
              <w:rPr>
                <w:color w:val="000000" w:themeColor="text1"/>
                <w:sz w:val="20"/>
                <w:szCs w:val="20"/>
              </w:rPr>
              <w:t>48 808</w:t>
            </w:r>
          </w:p>
        </w:tc>
      </w:tr>
      <w:tr w:rsidR="00260B96" w:rsidRPr="00207124" w:rsidTr="00D47517">
        <w:tc>
          <w:tcPr>
            <w:tcW w:w="3240" w:type="dxa"/>
            <w:tcBorders>
              <w:top w:val="nil"/>
              <w:left w:val="single" w:sz="4" w:space="0" w:color="auto"/>
              <w:bottom w:val="single" w:sz="4" w:space="0" w:color="auto"/>
              <w:right w:val="single" w:sz="4" w:space="0" w:color="auto"/>
            </w:tcBorders>
          </w:tcPr>
          <w:p w:rsidR="00260B96" w:rsidRPr="00A85C24" w:rsidRDefault="00260B96" w:rsidP="00D47517">
            <w:pPr>
              <w:jc w:val="both"/>
              <w:rPr>
                <w:color w:val="000000" w:themeColor="text1"/>
                <w:sz w:val="20"/>
                <w:szCs w:val="20"/>
              </w:rPr>
            </w:pPr>
            <w:r w:rsidRPr="00A85C24">
              <w:rPr>
                <w:color w:val="000000" w:themeColor="text1"/>
                <w:sz w:val="20"/>
                <w:szCs w:val="20"/>
              </w:rPr>
              <w:t>Centrum služeb pro silniční dopravu</w:t>
            </w:r>
          </w:p>
        </w:tc>
        <w:tc>
          <w:tcPr>
            <w:tcW w:w="1196" w:type="dxa"/>
            <w:tcBorders>
              <w:top w:val="nil"/>
              <w:left w:val="single" w:sz="4" w:space="0" w:color="auto"/>
              <w:bottom w:val="single" w:sz="4" w:space="0" w:color="auto"/>
              <w:right w:val="single" w:sz="4" w:space="0" w:color="auto"/>
            </w:tcBorders>
          </w:tcPr>
          <w:p w:rsidR="00260B96" w:rsidRPr="00A85C24" w:rsidRDefault="00260B96" w:rsidP="00D47517">
            <w:pPr>
              <w:jc w:val="right"/>
              <w:rPr>
                <w:color w:val="000000" w:themeColor="text1"/>
                <w:sz w:val="20"/>
                <w:szCs w:val="20"/>
              </w:rPr>
            </w:pPr>
            <w:r w:rsidRPr="00A85C24">
              <w:rPr>
                <w:color w:val="000000" w:themeColor="text1"/>
                <w:sz w:val="20"/>
                <w:szCs w:val="20"/>
              </w:rPr>
              <w:t>0</w:t>
            </w:r>
          </w:p>
        </w:tc>
        <w:tc>
          <w:tcPr>
            <w:tcW w:w="1197" w:type="dxa"/>
            <w:tcBorders>
              <w:top w:val="nil"/>
              <w:left w:val="single" w:sz="4" w:space="0" w:color="auto"/>
              <w:bottom w:val="single" w:sz="4" w:space="0" w:color="auto"/>
              <w:right w:val="single" w:sz="4" w:space="0" w:color="auto"/>
            </w:tcBorders>
          </w:tcPr>
          <w:p w:rsidR="00260B96" w:rsidRPr="00A85C24" w:rsidRDefault="00260B96" w:rsidP="00D47517">
            <w:pPr>
              <w:jc w:val="right"/>
              <w:rPr>
                <w:color w:val="000000" w:themeColor="text1"/>
                <w:sz w:val="20"/>
                <w:szCs w:val="20"/>
              </w:rPr>
            </w:pPr>
            <w:r w:rsidRPr="00A85C24">
              <w:rPr>
                <w:color w:val="000000" w:themeColor="text1"/>
                <w:sz w:val="20"/>
                <w:szCs w:val="20"/>
              </w:rPr>
              <w:t>0</w:t>
            </w:r>
          </w:p>
        </w:tc>
        <w:tc>
          <w:tcPr>
            <w:tcW w:w="1197" w:type="dxa"/>
            <w:tcBorders>
              <w:top w:val="nil"/>
              <w:left w:val="single" w:sz="4" w:space="0" w:color="auto"/>
              <w:bottom w:val="single" w:sz="4" w:space="0" w:color="auto"/>
              <w:right w:val="single" w:sz="4" w:space="0" w:color="auto"/>
            </w:tcBorders>
          </w:tcPr>
          <w:p w:rsidR="00260B96" w:rsidRPr="00A85C24" w:rsidRDefault="00260B96" w:rsidP="00D47517">
            <w:pPr>
              <w:jc w:val="right"/>
              <w:rPr>
                <w:color w:val="000000" w:themeColor="text1"/>
                <w:sz w:val="20"/>
                <w:szCs w:val="20"/>
              </w:rPr>
            </w:pPr>
            <w:r w:rsidRPr="00A85C24">
              <w:rPr>
                <w:color w:val="000000" w:themeColor="text1"/>
                <w:sz w:val="20"/>
                <w:szCs w:val="20"/>
              </w:rPr>
              <w:t>0</w:t>
            </w:r>
          </w:p>
        </w:tc>
        <w:tc>
          <w:tcPr>
            <w:tcW w:w="1197" w:type="dxa"/>
            <w:tcBorders>
              <w:top w:val="nil"/>
              <w:left w:val="single" w:sz="4" w:space="0" w:color="auto"/>
              <w:bottom w:val="single" w:sz="4" w:space="0" w:color="auto"/>
              <w:right w:val="single" w:sz="4" w:space="0" w:color="auto"/>
            </w:tcBorders>
          </w:tcPr>
          <w:p w:rsidR="00260B96" w:rsidRPr="00A85C24" w:rsidRDefault="00260B96" w:rsidP="00D47517">
            <w:pPr>
              <w:jc w:val="right"/>
              <w:rPr>
                <w:color w:val="000000" w:themeColor="text1"/>
                <w:sz w:val="20"/>
                <w:szCs w:val="20"/>
              </w:rPr>
            </w:pPr>
            <w:r w:rsidRPr="00A85C24">
              <w:rPr>
                <w:color w:val="000000" w:themeColor="text1"/>
                <w:sz w:val="20"/>
                <w:szCs w:val="20"/>
              </w:rPr>
              <w:t>15 455</w:t>
            </w:r>
          </w:p>
        </w:tc>
        <w:tc>
          <w:tcPr>
            <w:tcW w:w="1197" w:type="dxa"/>
            <w:tcBorders>
              <w:top w:val="nil"/>
              <w:left w:val="single" w:sz="4" w:space="0" w:color="auto"/>
              <w:bottom w:val="single" w:sz="4" w:space="0" w:color="auto"/>
              <w:right w:val="single" w:sz="4" w:space="0" w:color="auto"/>
            </w:tcBorders>
          </w:tcPr>
          <w:p w:rsidR="00260B96" w:rsidRPr="00A85C24" w:rsidRDefault="00260B96" w:rsidP="00D47517">
            <w:pPr>
              <w:jc w:val="right"/>
              <w:rPr>
                <w:color w:val="000000" w:themeColor="text1"/>
                <w:sz w:val="20"/>
                <w:szCs w:val="20"/>
              </w:rPr>
            </w:pPr>
            <w:r>
              <w:rPr>
                <w:color w:val="000000" w:themeColor="text1"/>
                <w:sz w:val="20"/>
                <w:szCs w:val="20"/>
              </w:rPr>
              <w:t>9 273</w:t>
            </w:r>
          </w:p>
        </w:tc>
      </w:tr>
    </w:tbl>
    <w:p w:rsidR="00260B96" w:rsidRPr="00A85C24" w:rsidRDefault="00260B96" w:rsidP="008D5336">
      <w:pPr>
        <w:spacing w:before="240"/>
        <w:ind w:firstLine="709"/>
        <w:jc w:val="both"/>
        <w:rPr>
          <w:color w:val="000000" w:themeColor="text1"/>
          <w:szCs w:val="20"/>
        </w:rPr>
      </w:pPr>
      <w:bookmarkStart w:id="931" w:name="_Toc488158899"/>
      <w:bookmarkStart w:id="932" w:name="_Toc488236046"/>
      <w:bookmarkStart w:id="933" w:name="_Toc505845221"/>
      <w:bookmarkStart w:id="934" w:name="_Toc508879903"/>
      <w:bookmarkStart w:id="935" w:name="_Toc508880179"/>
      <w:r w:rsidRPr="00A85C24">
        <w:rPr>
          <w:color w:val="000000" w:themeColor="text1"/>
          <w:szCs w:val="20"/>
        </w:rPr>
        <w:t>Investiční prostředky určené pro příspěvkové organizace byly od roku 2014 do roku 2015 čerpány hlavně v rámci programu 127 02 „Rozvoj a obnova MTZ systému řízení MD –PO“, který</w:t>
      </w:r>
      <w:r>
        <w:rPr>
          <w:color w:val="000000" w:themeColor="text1"/>
          <w:szCs w:val="20"/>
        </w:rPr>
        <w:t xml:space="preserve"> byl ukončen v roce 2018</w:t>
      </w:r>
      <w:r w:rsidRPr="00A85C24">
        <w:rPr>
          <w:color w:val="000000" w:themeColor="text1"/>
          <w:szCs w:val="20"/>
        </w:rPr>
        <w:t xml:space="preserve">. Jednalo se především o prostředky EU, které byly čerpány v rámci subtitulu 127V0250 „Technická pomoc OPD“. V roce 2014 a 2015 byly v rámci daného programu čerpány prostředky na pořízení mechanizmů SSÚD Chotoviny. Jednalo se o jednu akci v roce 2014 (33 517 tis. Kč) - mechanizmy pro zimní údržbu a jednu akci v roce 2015 </w:t>
      </w:r>
      <w:r w:rsidR="008B6916">
        <w:rPr>
          <w:color w:val="000000" w:themeColor="text1"/>
          <w:szCs w:val="20"/>
        </w:rPr>
        <w:br/>
      </w:r>
      <w:r w:rsidRPr="00A85C24">
        <w:rPr>
          <w:color w:val="000000" w:themeColor="text1"/>
          <w:szCs w:val="20"/>
        </w:rPr>
        <w:t>(16 483 tis. Kč) - mechanizmy pro celoroční údržbu.</w:t>
      </w:r>
    </w:p>
    <w:p w:rsidR="00260B96" w:rsidRPr="00A85C24" w:rsidRDefault="00260B96" w:rsidP="00260B96">
      <w:pPr>
        <w:spacing w:before="120"/>
        <w:ind w:firstLine="709"/>
        <w:jc w:val="both"/>
        <w:rPr>
          <w:color w:val="000000" w:themeColor="text1"/>
          <w:szCs w:val="20"/>
        </w:rPr>
      </w:pPr>
      <w:r w:rsidRPr="00A85C24">
        <w:rPr>
          <w:color w:val="000000" w:themeColor="text1"/>
          <w:szCs w:val="20"/>
        </w:rPr>
        <w:lastRenderedPageBreak/>
        <w:t xml:space="preserve">V roce 2015 byly v rámci programu 327 28 „Výstavba dálnice D1 Praha-Brno-Lipník nad Bečvou“ čerpány prostředky EU ve výši 25 624 tis. Kč. Jednalo se o proplacení závěrečné 20% alokace z prostředků Fondu soudržnosti (2004-2006). Tento program byl v roce 2015 ukončen. </w:t>
      </w:r>
    </w:p>
    <w:p w:rsidR="00260B96" w:rsidRDefault="00260B96" w:rsidP="00260B96">
      <w:pPr>
        <w:spacing w:before="120"/>
        <w:ind w:firstLine="709"/>
        <w:jc w:val="both"/>
        <w:rPr>
          <w:color w:val="000000" w:themeColor="text1"/>
          <w:szCs w:val="20"/>
        </w:rPr>
      </w:pPr>
      <w:r w:rsidRPr="00A85C24">
        <w:rPr>
          <w:color w:val="000000" w:themeColor="text1"/>
          <w:szCs w:val="20"/>
        </w:rPr>
        <w:t xml:space="preserve">V roce 2016 v rámci nového programu 127 06 „Rozvoj a obnova MTZ systému řízení MD-PO, SFDI“ byly připraveny nové akce, proběhlo výběrové řízení a začala vlastní realizace. Prostředky byly čerpány následně v roce 2017 a 2018. </w:t>
      </w:r>
    </w:p>
    <w:p w:rsidR="00260B96" w:rsidRPr="00A85C24" w:rsidRDefault="00260B96" w:rsidP="00260B96">
      <w:pPr>
        <w:spacing w:before="120"/>
        <w:ind w:firstLine="709"/>
        <w:jc w:val="both"/>
        <w:rPr>
          <w:color w:val="000000" w:themeColor="text1"/>
          <w:szCs w:val="20"/>
        </w:rPr>
      </w:pPr>
      <w:r w:rsidRPr="00A85C24">
        <w:rPr>
          <w:color w:val="000000" w:themeColor="text1"/>
          <w:szCs w:val="20"/>
        </w:rPr>
        <w:t>V roce 2018 byla v rámci programu 127 02 „Rozvoj a obnova MTZ systému řízení MD-PO“ realizována poslední akce programu</w:t>
      </w:r>
      <w:r>
        <w:rPr>
          <w:color w:val="000000" w:themeColor="text1"/>
          <w:szCs w:val="20"/>
        </w:rPr>
        <w:t xml:space="preserve">, </w:t>
      </w:r>
      <w:r w:rsidRPr="00A85C24">
        <w:rPr>
          <w:color w:val="000000" w:themeColor="text1"/>
          <w:szCs w:val="20"/>
        </w:rPr>
        <w:t>nákup mechanizace pro dálniční údržbu</w:t>
      </w:r>
      <w:r>
        <w:rPr>
          <w:color w:val="000000" w:themeColor="text1"/>
          <w:szCs w:val="20"/>
        </w:rPr>
        <w:t xml:space="preserve"> (zametačů)</w:t>
      </w:r>
      <w:r w:rsidRPr="00A85C24">
        <w:rPr>
          <w:color w:val="000000" w:themeColor="text1"/>
          <w:szCs w:val="20"/>
        </w:rPr>
        <w:t>.</w:t>
      </w:r>
      <w:r>
        <w:rPr>
          <w:color w:val="000000" w:themeColor="text1"/>
          <w:szCs w:val="20"/>
        </w:rPr>
        <w:t xml:space="preserve"> Nižší čerpání v roce 2018 je způsobeno ukončováním akcí, které byly zahájeny v roce 2016.</w:t>
      </w:r>
      <w:r w:rsidRPr="00A85C24">
        <w:rPr>
          <w:color w:val="000000" w:themeColor="text1"/>
          <w:szCs w:val="20"/>
        </w:rPr>
        <w:t xml:space="preserve"> </w:t>
      </w:r>
    </w:p>
    <w:p w:rsidR="00487A84" w:rsidRPr="00487A84" w:rsidRDefault="00274B6C" w:rsidP="00487A84">
      <w:pPr>
        <w:spacing w:before="120"/>
        <w:jc w:val="both"/>
        <w:rPr>
          <w:szCs w:val="20"/>
        </w:rPr>
      </w:pPr>
      <w:bookmarkStart w:id="936" w:name="_Toc1376847"/>
      <w:r>
        <w:rPr>
          <w:szCs w:val="20"/>
        </w:rPr>
        <w:tab/>
      </w:r>
      <w:r w:rsidR="00487A84" w:rsidRPr="00487A84">
        <w:rPr>
          <w:szCs w:val="20"/>
        </w:rPr>
        <w:t xml:space="preserve">Kromě prostředků státního rozpočtu čerpaly příspěvkové organizace v roce 2018: </w:t>
      </w:r>
    </w:p>
    <w:p w:rsidR="00487A84" w:rsidRPr="00487A84" w:rsidRDefault="00487A84" w:rsidP="0083730F">
      <w:pPr>
        <w:pStyle w:val="Odstavecseseznamem"/>
        <w:numPr>
          <w:ilvl w:val="0"/>
          <w:numId w:val="68"/>
        </w:numPr>
        <w:suppressAutoHyphens/>
        <w:spacing w:before="60"/>
        <w:ind w:left="709" w:hanging="425"/>
        <w:jc w:val="both"/>
        <w:rPr>
          <w:lang w:eastAsia="ar-SA"/>
        </w:rPr>
      </w:pPr>
      <w:bookmarkStart w:id="937" w:name="_Toc507592372"/>
      <w:bookmarkStart w:id="938" w:name="_Toc507592473"/>
      <w:bookmarkStart w:id="939" w:name="_Toc508879902"/>
      <w:bookmarkStart w:id="940" w:name="_Toc508880178"/>
      <w:r w:rsidRPr="00487A84">
        <w:rPr>
          <w:lang w:eastAsia="ar-SA"/>
        </w:rPr>
        <w:t>investiční dotaci SFDI ve vazbě na zákon č. 104/2000 Sb., o Státním fondu dopravní infrastruktury v celkovém objemu 15 743 185 tis. Kč (ŘSD ČR) ,</w:t>
      </w:r>
      <w:bookmarkEnd w:id="937"/>
      <w:bookmarkEnd w:id="938"/>
      <w:bookmarkEnd w:id="939"/>
      <w:bookmarkEnd w:id="940"/>
      <w:r w:rsidRPr="00487A84">
        <w:rPr>
          <w:lang w:eastAsia="ar-SA"/>
        </w:rPr>
        <w:t xml:space="preserve"> </w:t>
      </w:r>
    </w:p>
    <w:p w:rsidR="00487A84" w:rsidRPr="00487A84" w:rsidRDefault="00487A84" w:rsidP="0083730F">
      <w:pPr>
        <w:pStyle w:val="Odstavecseseznamem"/>
        <w:numPr>
          <w:ilvl w:val="0"/>
          <w:numId w:val="68"/>
        </w:numPr>
        <w:suppressAutoHyphens/>
        <w:spacing w:before="60"/>
        <w:ind w:left="709" w:hanging="425"/>
        <w:jc w:val="both"/>
        <w:rPr>
          <w:bCs/>
          <w:lang w:eastAsia="ar-SA"/>
        </w:rPr>
      </w:pPr>
      <w:r w:rsidRPr="00487A84">
        <w:rPr>
          <w:bCs/>
          <w:lang w:eastAsia="ar-SA"/>
        </w:rPr>
        <w:t>prostředky fondu reprodukce majetku ve výši 490 596 tis. Kč (ŘSD ČR 462 724 tis. Kč, Centrum služeb pro silniční dopravu 27 872 tis. Kč).</w:t>
      </w:r>
    </w:p>
    <w:p w:rsidR="00DE1E79" w:rsidRPr="00DE2347" w:rsidRDefault="009E69F4" w:rsidP="009E69F4">
      <w:pPr>
        <w:pStyle w:val="Nadp3"/>
      </w:pPr>
      <w:bookmarkStart w:id="941" w:name="_Toc2789436"/>
      <w:r>
        <w:t>3.3.3</w:t>
      </w:r>
      <w:r>
        <w:tab/>
      </w:r>
      <w:r w:rsidR="00DE1E79" w:rsidRPr="00DE2347">
        <w:t>Investiční transfery ostatním příspěvkovým a podobným organizacím</w:t>
      </w:r>
      <w:bookmarkEnd w:id="931"/>
      <w:bookmarkEnd w:id="932"/>
      <w:bookmarkEnd w:id="933"/>
      <w:bookmarkEnd w:id="934"/>
      <w:bookmarkEnd w:id="935"/>
      <w:bookmarkEnd w:id="936"/>
      <w:bookmarkEnd w:id="941"/>
      <w:r w:rsidR="00DE1E79" w:rsidRPr="00DE2347">
        <w:t xml:space="preserve"> </w:t>
      </w:r>
    </w:p>
    <w:p w:rsidR="00DE1E79" w:rsidRPr="00DE2347" w:rsidRDefault="00DE1E79" w:rsidP="008B6916">
      <w:pPr>
        <w:ind w:right="-283"/>
        <w:jc w:val="right"/>
      </w:pPr>
      <w:r w:rsidRPr="00DE2347">
        <w:t>v tis. Kč</w:t>
      </w:r>
    </w:p>
    <w:tbl>
      <w:tblPr>
        <w:tblW w:w="94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53"/>
        <w:gridCol w:w="1134"/>
        <w:gridCol w:w="1134"/>
        <w:gridCol w:w="1134"/>
        <w:gridCol w:w="1134"/>
        <w:gridCol w:w="1134"/>
      </w:tblGrid>
      <w:tr w:rsidR="00DE2347" w:rsidRPr="00A14710" w:rsidTr="00D47517">
        <w:tc>
          <w:tcPr>
            <w:tcW w:w="3753" w:type="dxa"/>
            <w:tcBorders>
              <w:right w:val="single" w:sz="4" w:space="0" w:color="auto"/>
            </w:tcBorders>
          </w:tcPr>
          <w:p w:rsidR="00DE2347" w:rsidRPr="00A14710" w:rsidRDefault="00DE2347" w:rsidP="00D47517">
            <w:pPr>
              <w:jc w:val="center"/>
              <w:rPr>
                <w:color w:val="000000" w:themeColor="text1"/>
                <w:sz w:val="22"/>
              </w:rPr>
            </w:pPr>
          </w:p>
          <w:p w:rsidR="00DE2347" w:rsidRPr="00A14710" w:rsidRDefault="00DE2347" w:rsidP="00D47517">
            <w:pPr>
              <w:jc w:val="center"/>
              <w:rPr>
                <w:color w:val="000000" w:themeColor="text1"/>
                <w:sz w:val="22"/>
              </w:rPr>
            </w:pPr>
            <w:r w:rsidRPr="00A14710">
              <w:rPr>
                <w:color w:val="000000" w:themeColor="text1"/>
                <w:sz w:val="22"/>
              </w:rPr>
              <w:t>Ukazatel</w:t>
            </w:r>
          </w:p>
        </w:tc>
        <w:tc>
          <w:tcPr>
            <w:tcW w:w="1134" w:type="dxa"/>
            <w:tcBorders>
              <w:top w:val="single" w:sz="4" w:space="0" w:color="auto"/>
              <w:bottom w:val="single" w:sz="4" w:space="0" w:color="auto"/>
              <w:right w:val="single" w:sz="4" w:space="0" w:color="auto"/>
            </w:tcBorders>
            <w:vAlign w:val="center"/>
          </w:tcPr>
          <w:p w:rsidR="00DE2347" w:rsidRPr="00A14710" w:rsidRDefault="00DE2347" w:rsidP="00D47517">
            <w:pPr>
              <w:jc w:val="center"/>
              <w:rPr>
                <w:color w:val="000000" w:themeColor="text1"/>
                <w:sz w:val="22"/>
              </w:rPr>
            </w:pPr>
            <w:r w:rsidRPr="00A14710">
              <w:rPr>
                <w:color w:val="000000" w:themeColor="text1"/>
                <w:sz w:val="22"/>
              </w:rPr>
              <w:t>Skutečnost</w:t>
            </w:r>
          </w:p>
          <w:p w:rsidR="00DE2347" w:rsidRPr="00A14710" w:rsidRDefault="00DE2347" w:rsidP="00D47517">
            <w:pPr>
              <w:jc w:val="center"/>
              <w:rPr>
                <w:color w:val="000000" w:themeColor="text1"/>
                <w:sz w:val="22"/>
              </w:rPr>
            </w:pPr>
            <w:r w:rsidRPr="00A14710">
              <w:rPr>
                <w:color w:val="000000" w:themeColor="text1"/>
                <w:sz w:val="22"/>
              </w:rPr>
              <w:t>2017</w:t>
            </w:r>
          </w:p>
        </w:tc>
        <w:tc>
          <w:tcPr>
            <w:tcW w:w="1134" w:type="dxa"/>
            <w:tcBorders>
              <w:top w:val="single" w:sz="4" w:space="0" w:color="auto"/>
              <w:left w:val="single" w:sz="4" w:space="0" w:color="auto"/>
              <w:bottom w:val="single" w:sz="4" w:space="0" w:color="auto"/>
              <w:right w:val="single" w:sz="4" w:space="0" w:color="auto"/>
            </w:tcBorders>
            <w:vAlign w:val="center"/>
          </w:tcPr>
          <w:p w:rsidR="00DE2347" w:rsidRPr="00A14710" w:rsidRDefault="00DE2347" w:rsidP="00D47517">
            <w:pPr>
              <w:jc w:val="center"/>
              <w:rPr>
                <w:color w:val="000000" w:themeColor="text1"/>
                <w:sz w:val="22"/>
              </w:rPr>
            </w:pPr>
            <w:r w:rsidRPr="00A14710">
              <w:rPr>
                <w:color w:val="000000" w:themeColor="text1"/>
                <w:sz w:val="22"/>
              </w:rPr>
              <w:t>Schválený</w:t>
            </w:r>
          </w:p>
          <w:p w:rsidR="00DE2347" w:rsidRPr="00A14710" w:rsidRDefault="00DE2347" w:rsidP="00D47517">
            <w:pPr>
              <w:jc w:val="center"/>
              <w:rPr>
                <w:color w:val="000000" w:themeColor="text1"/>
                <w:sz w:val="22"/>
              </w:rPr>
            </w:pPr>
            <w:r w:rsidRPr="00A14710">
              <w:rPr>
                <w:color w:val="000000" w:themeColor="text1"/>
                <w:sz w:val="22"/>
              </w:rPr>
              <w:t>rozpočet</w:t>
            </w:r>
          </w:p>
          <w:p w:rsidR="00DE2347" w:rsidRPr="00A14710" w:rsidRDefault="00DE2347" w:rsidP="00D47517">
            <w:pPr>
              <w:jc w:val="center"/>
              <w:rPr>
                <w:color w:val="000000" w:themeColor="text1"/>
                <w:sz w:val="22"/>
              </w:rPr>
            </w:pPr>
            <w:r w:rsidRPr="00A14710">
              <w:rPr>
                <w:color w:val="000000" w:themeColor="text1"/>
                <w:sz w:val="22"/>
              </w:rPr>
              <w:t>2018</w:t>
            </w:r>
          </w:p>
        </w:tc>
        <w:tc>
          <w:tcPr>
            <w:tcW w:w="1134" w:type="dxa"/>
            <w:tcBorders>
              <w:top w:val="single" w:sz="4" w:space="0" w:color="auto"/>
              <w:left w:val="single" w:sz="4" w:space="0" w:color="auto"/>
              <w:bottom w:val="single" w:sz="4" w:space="0" w:color="auto"/>
              <w:right w:val="single" w:sz="4" w:space="0" w:color="auto"/>
            </w:tcBorders>
            <w:vAlign w:val="center"/>
          </w:tcPr>
          <w:p w:rsidR="00DE2347" w:rsidRPr="00A14710" w:rsidRDefault="00DE2347" w:rsidP="00D47517">
            <w:pPr>
              <w:jc w:val="center"/>
              <w:rPr>
                <w:color w:val="000000" w:themeColor="text1"/>
                <w:sz w:val="22"/>
              </w:rPr>
            </w:pPr>
            <w:r w:rsidRPr="00A14710">
              <w:rPr>
                <w:color w:val="000000" w:themeColor="text1"/>
                <w:sz w:val="22"/>
              </w:rPr>
              <w:t>Upravený</w:t>
            </w:r>
          </w:p>
          <w:p w:rsidR="00DE2347" w:rsidRPr="00A14710" w:rsidRDefault="00DE2347" w:rsidP="00D47517">
            <w:pPr>
              <w:jc w:val="center"/>
              <w:rPr>
                <w:color w:val="000000" w:themeColor="text1"/>
                <w:sz w:val="22"/>
              </w:rPr>
            </w:pPr>
            <w:r w:rsidRPr="00A14710">
              <w:rPr>
                <w:color w:val="000000" w:themeColor="text1"/>
                <w:sz w:val="22"/>
              </w:rPr>
              <w:t>rozpočet</w:t>
            </w:r>
          </w:p>
          <w:p w:rsidR="00DE2347" w:rsidRPr="00A14710" w:rsidRDefault="00DE2347" w:rsidP="00D47517">
            <w:pPr>
              <w:jc w:val="center"/>
              <w:rPr>
                <w:color w:val="000000" w:themeColor="text1"/>
                <w:sz w:val="22"/>
              </w:rPr>
            </w:pPr>
            <w:r w:rsidRPr="00A14710">
              <w:rPr>
                <w:color w:val="000000" w:themeColor="text1"/>
                <w:sz w:val="22"/>
              </w:rPr>
              <w:t>2018</w:t>
            </w:r>
          </w:p>
        </w:tc>
        <w:tc>
          <w:tcPr>
            <w:tcW w:w="1134" w:type="dxa"/>
            <w:tcBorders>
              <w:top w:val="single" w:sz="4" w:space="0" w:color="auto"/>
              <w:left w:val="single" w:sz="4" w:space="0" w:color="auto"/>
              <w:bottom w:val="single" w:sz="4" w:space="0" w:color="auto"/>
            </w:tcBorders>
            <w:vAlign w:val="center"/>
          </w:tcPr>
          <w:p w:rsidR="00DE2347" w:rsidRPr="00A14710" w:rsidRDefault="00DE2347" w:rsidP="00D47517">
            <w:pPr>
              <w:jc w:val="center"/>
              <w:rPr>
                <w:color w:val="000000" w:themeColor="text1"/>
                <w:sz w:val="22"/>
              </w:rPr>
            </w:pPr>
            <w:r w:rsidRPr="00A14710">
              <w:rPr>
                <w:color w:val="000000" w:themeColor="text1"/>
                <w:sz w:val="22"/>
              </w:rPr>
              <w:t>Skutečnost</w:t>
            </w:r>
          </w:p>
          <w:p w:rsidR="00DE2347" w:rsidRPr="00A14710" w:rsidRDefault="00DE2347" w:rsidP="00D47517">
            <w:pPr>
              <w:jc w:val="center"/>
              <w:rPr>
                <w:color w:val="000000" w:themeColor="text1"/>
                <w:sz w:val="22"/>
              </w:rPr>
            </w:pPr>
            <w:r w:rsidRPr="00A14710">
              <w:rPr>
                <w:color w:val="000000" w:themeColor="text1"/>
                <w:sz w:val="22"/>
              </w:rPr>
              <w:t>2018</w:t>
            </w:r>
          </w:p>
        </w:tc>
        <w:tc>
          <w:tcPr>
            <w:tcW w:w="1134" w:type="dxa"/>
            <w:tcBorders>
              <w:top w:val="single" w:sz="4" w:space="0" w:color="auto"/>
              <w:left w:val="single" w:sz="4" w:space="0" w:color="auto"/>
              <w:bottom w:val="single" w:sz="4" w:space="0" w:color="auto"/>
            </w:tcBorders>
            <w:vAlign w:val="center"/>
          </w:tcPr>
          <w:p w:rsidR="00DE2347" w:rsidRPr="00A14710" w:rsidRDefault="00DE2347" w:rsidP="00D47517">
            <w:pPr>
              <w:jc w:val="center"/>
              <w:rPr>
                <w:color w:val="000000" w:themeColor="text1"/>
                <w:sz w:val="22"/>
              </w:rPr>
            </w:pPr>
            <w:r w:rsidRPr="00A14710">
              <w:rPr>
                <w:color w:val="000000" w:themeColor="text1"/>
                <w:sz w:val="22"/>
              </w:rPr>
              <w:t>Index</w:t>
            </w:r>
          </w:p>
          <w:p w:rsidR="00DE2347" w:rsidRPr="00A14710" w:rsidRDefault="00DE2347" w:rsidP="00D47517">
            <w:pPr>
              <w:jc w:val="center"/>
              <w:rPr>
                <w:color w:val="000000" w:themeColor="text1"/>
                <w:sz w:val="22"/>
              </w:rPr>
            </w:pPr>
            <w:r w:rsidRPr="00A14710">
              <w:rPr>
                <w:color w:val="000000" w:themeColor="text1"/>
                <w:sz w:val="22"/>
              </w:rPr>
              <w:t>18/17         (v %)</w:t>
            </w:r>
          </w:p>
        </w:tc>
      </w:tr>
      <w:tr w:rsidR="00DE2347" w:rsidRPr="00A14710" w:rsidTr="00D47517">
        <w:tc>
          <w:tcPr>
            <w:tcW w:w="3753" w:type="dxa"/>
            <w:tcBorders>
              <w:top w:val="single" w:sz="4" w:space="0" w:color="auto"/>
              <w:bottom w:val="single" w:sz="4" w:space="0" w:color="auto"/>
              <w:right w:val="single" w:sz="4" w:space="0" w:color="auto"/>
            </w:tcBorders>
          </w:tcPr>
          <w:p w:rsidR="00DE2347" w:rsidRPr="00A14710" w:rsidRDefault="00DE2347" w:rsidP="00D47517">
            <w:pPr>
              <w:jc w:val="center"/>
              <w:rPr>
                <w:color w:val="000000" w:themeColor="text1"/>
                <w:sz w:val="22"/>
              </w:rPr>
            </w:pPr>
            <w:r w:rsidRPr="00A14710">
              <w:rPr>
                <w:color w:val="000000" w:themeColor="text1"/>
                <w:sz w:val="22"/>
              </w:rPr>
              <w:t>a</w:t>
            </w:r>
          </w:p>
        </w:tc>
        <w:tc>
          <w:tcPr>
            <w:tcW w:w="1134" w:type="dxa"/>
            <w:tcBorders>
              <w:top w:val="single" w:sz="4" w:space="0" w:color="auto"/>
              <w:bottom w:val="single" w:sz="4" w:space="0" w:color="auto"/>
              <w:right w:val="single" w:sz="4" w:space="0" w:color="auto"/>
            </w:tcBorders>
          </w:tcPr>
          <w:p w:rsidR="00DE2347" w:rsidRPr="00A14710" w:rsidRDefault="00DE2347" w:rsidP="00D47517">
            <w:pPr>
              <w:jc w:val="center"/>
              <w:rPr>
                <w:color w:val="000000" w:themeColor="text1"/>
                <w:sz w:val="22"/>
              </w:rPr>
            </w:pPr>
            <w:r w:rsidRPr="00A14710">
              <w:rPr>
                <w:color w:val="000000" w:themeColor="text1"/>
                <w:sz w:val="22"/>
              </w:rPr>
              <w:t>1</w:t>
            </w:r>
          </w:p>
        </w:tc>
        <w:tc>
          <w:tcPr>
            <w:tcW w:w="1134" w:type="dxa"/>
            <w:tcBorders>
              <w:top w:val="single" w:sz="4" w:space="0" w:color="auto"/>
              <w:left w:val="single" w:sz="4" w:space="0" w:color="auto"/>
              <w:bottom w:val="single" w:sz="4" w:space="0" w:color="auto"/>
              <w:right w:val="single" w:sz="4" w:space="0" w:color="auto"/>
            </w:tcBorders>
          </w:tcPr>
          <w:p w:rsidR="00DE2347" w:rsidRPr="00A14710" w:rsidRDefault="00DE2347" w:rsidP="00D47517">
            <w:pPr>
              <w:jc w:val="center"/>
              <w:rPr>
                <w:color w:val="000000" w:themeColor="text1"/>
                <w:sz w:val="22"/>
              </w:rPr>
            </w:pPr>
            <w:r w:rsidRPr="00A14710">
              <w:rPr>
                <w:color w:val="000000" w:themeColor="text1"/>
                <w:sz w:val="22"/>
              </w:rPr>
              <w:t>2</w:t>
            </w:r>
          </w:p>
        </w:tc>
        <w:tc>
          <w:tcPr>
            <w:tcW w:w="1134" w:type="dxa"/>
            <w:tcBorders>
              <w:top w:val="single" w:sz="4" w:space="0" w:color="auto"/>
              <w:left w:val="single" w:sz="4" w:space="0" w:color="auto"/>
              <w:bottom w:val="single" w:sz="4" w:space="0" w:color="auto"/>
              <w:right w:val="single" w:sz="4" w:space="0" w:color="auto"/>
            </w:tcBorders>
          </w:tcPr>
          <w:p w:rsidR="00DE2347" w:rsidRPr="00A14710" w:rsidRDefault="00DE2347" w:rsidP="00D47517">
            <w:pPr>
              <w:jc w:val="center"/>
              <w:rPr>
                <w:color w:val="000000" w:themeColor="text1"/>
                <w:sz w:val="22"/>
              </w:rPr>
            </w:pPr>
            <w:r w:rsidRPr="00A14710">
              <w:rPr>
                <w:color w:val="000000" w:themeColor="text1"/>
                <w:sz w:val="22"/>
              </w:rPr>
              <w:t>3</w:t>
            </w:r>
          </w:p>
        </w:tc>
        <w:tc>
          <w:tcPr>
            <w:tcW w:w="1134" w:type="dxa"/>
            <w:tcBorders>
              <w:top w:val="single" w:sz="4" w:space="0" w:color="auto"/>
              <w:left w:val="single" w:sz="4" w:space="0" w:color="auto"/>
              <w:bottom w:val="single" w:sz="4" w:space="0" w:color="auto"/>
              <w:right w:val="single" w:sz="4" w:space="0" w:color="auto"/>
            </w:tcBorders>
          </w:tcPr>
          <w:p w:rsidR="00DE2347" w:rsidRPr="00A14710" w:rsidRDefault="00DE2347" w:rsidP="00D47517">
            <w:pPr>
              <w:jc w:val="center"/>
              <w:rPr>
                <w:color w:val="000000" w:themeColor="text1"/>
                <w:sz w:val="22"/>
              </w:rPr>
            </w:pPr>
            <w:r w:rsidRPr="00A14710">
              <w:rPr>
                <w:color w:val="000000" w:themeColor="text1"/>
                <w:sz w:val="22"/>
              </w:rPr>
              <w:t>4</w:t>
            </w:r>
          </w:p>
        </w:tc>
        <w:tc>
          <w:tcPr>
            <w:tcW w:w="1134" w:type="dxa"/>
            <w:tcBorders>
              <w:top w:val="single" w:sz="4" w:space="0" w:color="auto"/>
              <w:left w:val="single" w:sz="4" w:space="0" w:color="auto"/>
              <w:bottom w:val="single" w:sz="4" w:space="0" w:color="auto"/>
            </w:tcBorders>
          </w:tcPr>
          <w:p w:rsidR="00DE2347" w:rsidRPr="00A14710" w:rsidRDefault="00DE2347" w:rsidP="00D47517">
            <w:pPr>
              <w:jc w:val="center"/>
              <w:rPr>
                <w:color w:val="000000" w:themeColor="text1"/>
                <w:sz w:val="22"/>
              </w:rPr>
            </w:pPr>
            <w:r w:rsidRPr="00A14710">
              <w:rPr>
                <w:color w:val="000000" w:themeColor="text1"/>
                <w:sz w:val="22"/>
              </w:rPr>
              <w:t>6</w:t>
            </w:r>
          </w:p>
        </w:tc>
      </w:tr>
      <w:tr w:rsidR="00DE2347" w:rsidRPr="00A14710" w:rsidTr="00D47517">
        <w:trPr>
          <w:trHeight w:val="126"/>
        </w:trPr>
        <w:tc>
          <w:tcPr>
            <w:tcW w:w="3753" w:type="dxa"/>
            <w:tcBorders>
              <w:top w:val="single" w:sz="4" w:space="0" w:color="auto"/>
              <w:left w:val="single" w:sz="4" w:space="0" w:color="auto"/>
              <w:bottom w:val="nil"/>
              <w:right w:val="single" w:sz="4" w:space="0" w:color="auto"/>
            </w:tcBorders>
          </w:tcPr>
          <w:p w:rsidR="00DE2347" w:rsidRPr="00A14710" w:rsidRDefault="00DE2347" w:rsidP="00D47517">
            <w:pPr>
              <w:tabs>
                <w:tab w:val="left" w:pos="0"/>
                <w:tab w:val="left" w:pos="110"/>
              </w:tabs>
              <w:rPr>
                <w:color w:val="000000" w:themeColor="text1"/>
                <w:sz w:val="20"/>
                <w:szCs w:val="20"/>
              </w:rPr>
            </w:pPr>
            <w:r w:rsidRPr="00A14710">
              <w:rPr>
                <w:b/>
                <w:color w:val="000000" w:themeColor="text1"/>
                <w:sz w:val="20"/>
                <w:szCs w:val="20"/>
              </w:rPr>
              <w:t>Ost. příspěvkové a pod. organizace</w:t>
            </w:r>
          </w:p>
        </w:tc>
        <w:tc>
          <w:tcPr>
            <w:tcW w:w="1134" w:type="dxa"/>
            <w:tcBorders>
              <w:top w:val="single" w:sz="4" w:space="0" w:color="auto"/>
              <w:left w:val="single" w:sz="4" w:space="0" w:color="auto"/>
              <w:bottom w:val="nil"/>
              <w:right w:val="single" w:sz="4" w:space="0" w:color="auto"/>
            </w:tcBorders>
          </w:tcPr>
          <w:p w:rsidR="00DE2347" w:rsidRPr="00A14710" w:rsidRDefault="00DE2347" w:rsidP="00D47517">
            <w:pPr>
              <w:jc w:val="right"/>
              <w:rPr>
                <w:b/>
                <w:bCs/>
                <w:color w:val="000000" w:themeColor="text1"/>
                <w:sz w:val="20"/>
                <w:szCs w:val="20"/>
              </w:rPr>
            </w:pPr>
            <w:r w:rsidRPr="00A14710">
              <w:rPr>
                <w:b/>
                <w:bCs/>
                <w:color w:val="000000" w:themeColor="text1"/>
                <w:sz w:val="20"/>
                <w:szCs w:val="20"/>
              </w:rPr>
              <w:t>7 414</w:t>
            </w:r>
          </w:p>
        </w:tc>
        <w:tc>
          <w:tcPr>
            <w:tcW w:w="1134" w:type="dxa"/>
            <w:tcBorders>
              <w:top w:val="single" w:sz="4" w:space="0" w:color="auto"/>
              <w:left w:val="single" w:sz="4" w:space="0" w:color="auto"/>
              <w:bottom w:val="nil"/>
              <w:right w:val="single" w:sz="4" w:space="0" w:color="auto"/>
            </w:tcBorders>
          </w:tcPr>
          <w:p w:rsidR="00DE2347" w:rsidRPr="00A14710" w:rsidRDefault="00DE2347" w:rsidP="00D47517">
            <w:pPr>
              <w:jc w:val="right"/>
              <w:rPr>
                <w:b/>
                <w:bCs/>
                <w:color w:val="000000" w:themeColor="text1"/>
                <w:sz w:val="20"/>
                <w:szCs w:val="20"/>
              </w:rPr>
            </w:pPr>
            <w:r>
              <w:rPr>
                <w:b/>
                <w:bCs/>
                <w:color w:val="000000" w:themeColor="text1"/>
                <w:sz w:val="20"/>
                <w:szCs w:val="20"/>
              </w:rPr>
              <w:t>7 000</w:t>
            </w:r>
          </w:p>
        </w:tc>
        <w:tc>
          <w:tcPr>
            <w:tcW w:w="1134" w:type="dxa"/>
            <w:tcBorders>
              <w:top w:val="single" w:sz="4" w:space="0" w:color="auto"/>
              <w:left w:val="single" w:sz="4" w:space="0" w:color="auto"/>
              <w:bottom w:val="nil"/>
              <w:right w:val="single" w:sz="4" w:space="0" w:color="auto"/>
            </w:tcBorders>
          </w:tcPr>
          <w:p w:rsidR="00DE2347" w:rsidRPr="00A14710" w:rsidRDefault="00DE2347" w:rsidP="00D47517">
            <w:pPr>
              <w:jc w:val="right"/>
              <w:rPr>
                <w:b/>
                <w:bCs/>
                <w:color w:val="000000" w:themeColor="text1"/>
                <w:sz w:val="20"/>
                <w:szCs w:val="20"/>
              </w:rPr>
            </w:pPr>
            <w:r>
              <w:rPr>
                <w:b/>
                <w:bCs/>
                <w:color w:val="000000" w:themeColor="text1"/>
                <w:sz w:val="20"/>
                <w:szCs w:val="20"/>
              </w:rPr>
              <w:t>7 549</w:t>
            </w:r>
          </w:p>
        </w:tc>
        <w:tc>
          <w:tcPr>
            <w:tcW w:w="1134" w:type="dxa"/>
            <w:tcBorders>
              <w:top w:val="single" w:sz="4" w:space="0" w:color="auto"/>
              <w:left w:val="single" w:sz="4" w:space="0" w:color="auto"/>
              <w:bottom w:val="nil"/>
              <w:right w:val="single" w:sz="4" w:space="0" w:color="auto"/>
            </w:tcBorders>
          </w:tcPr>
          <w:p w:rsidR="00DE2347" w:rsidRPr="00A14710" w:rsidRDefault="00DE2347" w:rsidP="00D47517">
            <w:pPr>
              <w:jc w:val="right"/>
              <w:rPr>
                <w:b/>
                <w:bCs/>
                <w:color w:val="000000" w:themeColor="text1"/>
                <w:sz w:val="20"/>
                <w:szCs w:val="20"/>
              </w:rPr>
            </w:pPr>
            <w:r>
              <w:rPr>
                <w:b/>
                <w:bCs/>
                <w:color w:val="000000" w:themeColor="text1"/>
                <w:sz w:val="20"/>
                <w:szCs w:val="20"/>
              </w:rPr>
              <w:t>7 549</w:t>
            </w:r>
          </w:p>
        </w:tc>
        <w:tc>
          <w:tcPr>
            <w:tcW w:w="1134" w:type="dxa"/>
            <w:tcBorders>
              <w:top w:val="single" w:sz="4" w:space="0" w:color="auto"/>
              <w:left w:val="single" w:sz="4" w:space="0" w:color="auto"/>
              <w:bottom w:val="nil"/>
              <w:right w:val="single" w:sz="4" w:space="0" w:color="auto"/>
            </w:tcBorders>
          </w:tcPr>
          <w:p w:rsidR="00DE2347" w:rsidRPr="00A14710" w:rsidRDefault="00DE2347" w:rsidP="00D47517">
            <w:pPr>
              <w:jc w:val="right"/>
              <w:rPr>
                <w:b/>
                <w:bCs/>
                <w:color w:val="000000" w:themeColor="text1"/>
                <w:sz w:val="20"/>
                <w:szCs w:val="20"/>
              </w:rPr>
            </w:pPr>
            <w:r>
              <w:rPr>
                <w:b/>
                <w:bCs/>
                <w:color w:val="000000" w:themeColor="text1"/>
                <w:sz w:val="20"/>
                <w:szCs w:val="20"/>
              </w:rPr>
              <w:t>101,82</w:t>
            </w:r>
          </w:p>
        </w:tc>
      </w:tr>
      <w:tr w:rsidR="00DE2347" w:rsidRPr="00A14710" w:rsidTr="00D47517">
        <w:tc>
          <w:tcPr>
            <w:tcW w:w="3753" w:type="dxa"/>
            <w:tcBorders>
              <w:top w:val="nil"/>
              <w:left w:val="single" w:sz="4" w:space="0" w:color="auto"/>
              <w:bottom w:val="nil"/>
              <w:right w:val="single" w:sz="4" w:space="0" w:color="auto"/>
            </w:tcBorders>
          </w:tcPr>
          <w:p w:rsidR="00DE2347" w:rsidRPr="00A14710" w:rsidRDefault="00DE2347" w:rsidP="00D47517">
            <w:pPr>
              <w:jc w:val="both"/>
              <w:rPr>
                <w:color w:val="000000" w:themeColor="text1"/>
                <w:sz w:val="20"/>
                <w:szCs w:val="20"/>
              </w:rPr>
            </w:pPr>
            <w:r w:rsidRPr="00A14710">
              <w:rPr>
                <w:color w:val="000000" w:themeColor="text1"/>
                <w:sz w:val="20"/>
                <w:szCs w:val="20"/>
              </w:rPr>
              <w:t>v tom:</w:t>
            </w:r>
          </w:p>
        </w:tc>
        <w:tc>
          <w:tcPr>
            <w:tcW w:w="1134" w:type="dxa"/>
            <w:tcBorders>
              <w:top w:val="nil"/>
              <w:left w:val="single" w:sz="4" w:space="0" w:color="auto"/>
              <w:bottom w:val="nil"/>
              <w:right w:val="single" w:sz="4" w:space="0" w:color="auto"/>
            </w:tcBorders>
          </w:tcPr>
          <w:p w:rsidR="00DE2347" w:rsidRPr="00A14710" w:rsidRDefault="00DE2347" w:rsidP="00D47517">
            <w:pPr>
              <w:jc w:val="right"/>
              <w:rPr>
                <w:color w:val="000000" w:themeColor="text1"/>
                <w:sz w:val="20"/>
                <w:szCs w:val="20"/>
              </w:rPr>
            </w:pPr>
          </w:p>
        </w:tc>
        <w:tc>
          <w:tcPr>
            <w:tcW w:w="1134" w:type="dxa"/>
            <w:tcBorders>
              <w:top w:val="nil"/>
              <w:left w:val="single" w:sz="4" w:space="0" w:color="auto"/>
              <w:bottom w:val="nil"/>
              <w:right w:val="single" w:sz="4" w:space="0" w:color="auto"/>
            </w:tcBorders>
          </w:tcPr>
          <w:p w:rsidR="00DE2347" w:rsidRPr="00A14710" w:rsidRDefault="00DE2347" w:rsidP="00D47517">
            <w:pPr>
              <w:jc w:val="right"/>
              <w:rPr>
                <w:color w:val="000000" w:themeColor="text1"/>
                <w:sz w:val="20"/>
                <w:szCs w:val="20"/>
              </w:rPr>
            </w:pPr>
          </w:p>
        </w:tc>
        <w:tc>
          <w:tcPr>
            <w:tcW w:w="1134" w:type="dxa"/>
            <w:tcBorders>
              <w:top w:val="nil"/>
              <w:left w:val="single" w:sz="4" w:space="0" w:color="auto"/>
              <w:bottom w:val="nil"/>
              <w:right w:val="single" w:sz="4" w:space="0" w:color="auto"/>
            </w:tcBorders>
          </w:tcPr>
          <w:p w:rsidR="00DE2347" w:rsidRPr="00A14710" w:rsidRDefault="00DE2347" w:rsidP="00D47517">
            <w:pPr>
              <w:jc w:val="right"/>
              <w:rPr>
                <w:color w:val="000000" w:themeColor="text1"/>
                <w:sz w:val="20"/>
                <w:szCs w:val="20"/>
              </w:rPr>
            </w:pPr>
          </w:p>
        </w:tc>
        <w:tc>
          <w:tcPr>
            <w:tcW w:w="1134" w:type="dxa"/>
            <w:tcBorders>
              <w:top w:val="nil"/>
              <w:left w:val="single" w:sz="4" w:space="0" w:color="auto"/>
              <w:bottom w:val="nil"/>
              <w:right w:val="single" w:sz="4" w:space="0" w:color="auto"/>
            </w:tcBorders>
          </w:tcPr>
          <w:p w:rsidR="00DE2347" w:rsidRPr="00A14710" w:rsidRDefault="00DE2347" w:rsidP="00D47517">
            <w:pPr>
              <w:jc w:val="right"/>
              <w:rPr>
                <w:color w:val="000000" w:themeColor="text1"/>
                <w:sz w:val="20"/>
                <w:szCs w:val="20"/>
              </w:rPr>
            </w:pPr>
          </w:p>
        </w:tc>
        <w:tc>
          <w:tcPr>
            <w:tcW w:w="1134" w:type="dxa"/>
            <w:tcBorders>
              <w:top w:val="nil"/>
              <w:left w:val="single" w:sz="4" w:space="0" w:color="auto"/>
              <w:bottom w:val="nil"/>
              <w:right w:val="single" w:sz="4" w:space="0" w:color="auto"/>
            </w:tcBorders>
          </w:tcPr>
          <w:p w:rsidR="00DE2347" w:rsidRPr="00A14710" w:rsidRDefault="00DE2347" w:rsidP="00D47517">
            <w:pPr>
              <w:jc w:val="right"/>
              <w:rPr>
                <w:color w:val="000000" w:themeColor="text1"/>
                <w:sz w:val="20"/>
                <w:szCs w:val="20"/>
              </w:rPr>
            </w:pPr>
          </w:p>
        </w:tc>
      </w:tr>
      <w:tr w:rsidR="00DE2347" w:rsidRPr="00A14710" w:rsidTr="00D47517">
        <w:tc>
          <w:tcPr>
            <w:tcW w:w="3753" w:type="dxa"/>
            <w:tcBorders>
              <w:top w:val="nil"/>
              <w:left w:val="single" w:sz="4" w:space="0" w:color="auto"/>
              <w:bottom w:val="single" w:sz="4" w:space="0" w:color="auto"/>
              <w:right w:val="single" w:sz="4" w:space="0" w:color="auto"/>
            </w:tcBorders>
          </w:tcPr>
          <w:p w:rsidR="00DE2347" w:rsidRPr="00A14710" w:rsidRDefault="00DE2347" w:rsidP="00D47517">
            <w:pPr>
              <w:jc w:val="both"/>
              <w:rPr>
                <w:color w:val="000000" w:themeColor="text1"/>
                <w:sz w:val="20"/>
                <w:szCs w:val="20"/>
              </w:rPr>
            </w:pPr>
            <w:r w:rsidRPr="00A14710">
              <w:rPr>
                <w:color w:val="000000" w:themeColor="text1"/>
                <w:sz w:val="20"/>
                <w:szCs w:val="20"/>
              </w:rPr>
              <w:t>Veřejné výzkumné instituce</w:t>
            </w:r>
          </w:p>
          <w:p w:rsidR="00DE2347" w:rsidRPr="00A14710" w:rsidRDefault="00DE2347" w:rsidP="00D47517">
            <w:pPr>
              <w:jc w:val="both"/>
              <w:rPr>
                <w:i/>
                <w:color w:val="000000" w:themeColor="text1"/>
                <w:sz w:val="20"/>
                <w:szCs w:val="20"/>
              </w:rPr>
            </w:pPr>
            <w:r w:rsidRPr="00A14710">
              <w:rPr>
                <w:i/>
                <w:color w:val="000000" w:themeColor="text1"/>
                <w:sz w:val="20"/>
                <w:szCs w:val="20"/>
              </w:rPr>
              <w:t xml:space="preserve">z toho výzkum, vývoj a inovace </w:t>
            </w:r>
          </w:p>
        </w:tc>
        <w:tc>
          <w:tcPr>
            <w:tcW w:w="1134" w:type="dxa"/>
            <w:tcBorders>
              <w:top w:val="nil"/>
              <w:left w:val="single" w:sz="4" w:space="0" w:color="auto"/>
              <w:bottom w:val="single" w:sz="4" w:space="0" w:color="auto"/>
              <w:right w:val="single" w:sz="4" w:space="0" w:color="auto"/>
            </w:tcBorders>
          </w:tcPr>
          <w:p w:rsidR="00DE2347" w:rsidRPr="00A14710" w:rsidRDefault="00DE2347" w:rsidP="00D47517">
            <w:pPr>
              <w:jc w:val="right"/>
              <w:rPr>
                <w:color w:val="000000" w:themeColor="text1"/>
                <w:sz w:val="20"/>
                <w:szCs w:val="20"/>
              </w:rPr>
            </w:pPr>
            <w:r w:rsidRPr="00A14710">
              <w:rPr>
                <w:color w:val="000000" w:themeColor="text1"/>
                <w:sz w:val="20"/>
                <w:szCs w:val="20"/>
              </w:rPr>
              <w:t>7 414</w:t>
            </w:r>
          </w:p>
          <w:p w:rsidR="00DE2347" w:rsidRPr="00A14710" w:rsidRDefault="00DE2347" w:rsidP="00D47517">
            <w:pPr>
              <w:jc w:val="right"/>
              <w:rPr>
                <w:color w:val="000000" w:themeColor="text1"/>
                <w:sz w:val="20"/>
                <w:szCs w:val="20"/>
              </w:rPr>
            </w:pPr>
            <w:r w:rsidRPr="00A14710">
              <w:rPr>
                <w:color w:val="000000" w:themeColor="text1"/>
                <w:sz w:val="20"/>
                <w:szCs w:val="20"/>
              </w:rPr>
              <w:t>7 414</w:t>
            </w:r>
          </w:p>
        </w:tc>
        <w:tc>
          <w:tcPr>
            <w:tcW w:w="1134" w:type="dxa"/>
            <w:tcBorders>
              <w:top w:val="nil"/>
              <w:left w:val="single" w:sz="4" w:space="0" w:color="auto"/>
              <w:bottom w:val="single" w:sz="4" w:space="0" w:color="auto"/>
              <w:right w:val="single" w:sz="4" w:space="0" w:color="auto"/>
            </w:tcBorders>
          </w:tcPr>
          <w:p w:rsidR="00DE2347" w:rsidRPr="00A14710" w:rsidRDefault="00DE2347" w:rsidP="00D47517">
            <w:pPr>
              <w:jc w:val="right"/>
              <w:rPr>
                <w:color w:val="000000" w:themeColor="text1"/>
                <w:sz w:val="20"/>
                <w:szCs w:val="20"/>
              </w:rPr>
            </w:pPr>
            <w:r>
              <w:rPr>
                <w:color w:val="000000" w:themeColor="text1"/>
                <w:sz w:val="20"/>
                <w:szCs w:val="20"/>
              </w:rPr>
              <w:t>7 00</w:t>
            </w:r>
            <w:r w:rsidRPr="00A14710">
              <w:rPr>
                <w:color w:val="000000" w:themeColor="text1"/>
                <w:sz w:val="20"/>
                <w:szCs w:val="20"/>
              </w:rPr>
              <w:t>0</w:t>
            </w:r>
          </w:p>
          <w:p w:rsidR="00DE2347" w:rsidRPr="00A14710" w:rsidRDefault="00DE2347" w:rsidP="00D47517">
            <w:pPr>
              <w:jc w:val="right"/>
              <w:rPr>
                <w:color w:val="000000" w:themeColor="text1"/>
                <w:sz w:val="20"/>
                <w:szCs w:val="20"/>
              </w:rPr>
            </w:pPr>
            <w:r>
              <w:rPr>
                <w:color w:val="000000" w:themeColor="text1"/>
                <w:sz w:val="20"/>
                <w:szCs w:val="20"/>
              </w:rPr>
              <w:t>7 00</w:t>
            </w:r>
            <w:r w:rsidRPr="00A14710">
              <w:rPr>
                <w:color w:val="000000" w:themeColor="text1"/>
                <w:sz w:val="20"/>
                <w:szCs w:val="20"/>
              </w:rPr>
              <w:t>0</w:t>
            </w:r>
          </w:p>
        </w:tc>
        <w:tc>
          <w:tcPr>
            <w:tcW w:w="1134" w:type="dxa"/>
            <w:tcBorders>
              <w:top w:val="nil"/>
              <w:left w:val="single" w:sz="4" w:space="0" w:color="auto"/>
              <w:bottom w:val="single" w:sz="4" w:space="0" w:color="auto"/>
              <w:right w:val="single" w:sz="4" w:space="0" w:color="auto"/>
            </w:tcBorders>
          </w:tcPr>
          <w:p w:rsidR="00DE2347" w:rsidRPr="00A14710" w:rsidRDefault="00DE2347" w:rsidP="00D47517">
            <w:pPr>
              <w:jc w:val="right"/>
              <w:rPr>
                <w:color w:val="000000" w:themeColor="text1"/>
                <w:sz w:val="20"/>
                <w:szCs w:val="20"/>
              </w:rPr>
            </w:pPr>
            <w:r>
              <w:rPr>
                <w:color w:val="000000" w:themeColor="text1"/>
                <w:sz w:val="20"/>
                <w:szCs w:val="20"/>
              </w:rPr>
              <w:t>7 549</w:t>
            </w:r>
          </w:p>
          <w:p w:rsidR="00DE2347" w:rsidRPr="00A14710" w:rsidRDefault="00DE2347" w:rsidP="00D47517">
            <w:pPr>
              <w:jc w:val="right"/>
              <w:rPr>
                <w:color w:val="000000" w:themeColor="text1"/>
                <w:sz w:val="20"/>
                <w:szCs w:val="20"/>
              </w:rPr>
            </w:pPr>
            <w:r>
              <w:rPr>
                <w:color w:val="000000" w:themeColor="text1"/>
                <w:sz w:val="20"/>
                <w:szCs w:val="20"/>
              </w:rPr>
              <w:t>7 549</w:t>
            </w:r>
          </w:p>
        </w:tc>
        <w:tc>
          <w:tcPr>
            <w:tcW w:w="1134" w:type="dxa"/>
            <w:tcBorders>
              <w:top w:val="nil"/>
              <w:left w:val="single" w:sz="4" w:space="0" w:color="auto"/>
              <w:bottom w:val="single" w:sz="4" w:space="0" w:color="auto"/>
              <w:right w:val="single" w:sz="4" w:space="0" w:color="auto"/>
            </w:tcBorders>
          </w:tcPr>
          <w:p w:rsidR="00DE2347" w:rsidRPr="00A14710" w:rsidRDefault="00DE2347" w:rsidP="00D47517">
            <w:pPr>
              <w:jc w:val="right"/>
              <w:rPr>
                <w:color w:val="000000" w:themeColor="text1"/>
                <w:sz w:val="20"/>
                <w:szCs w:val="20"/>
              </w:rPr>
            </w:pPr>
            <w:r>
              <w:rPr>
                <w:color w:val="000000" w:themeColor="text1"/>
                <w:sz w:val="20"/>
                <w:szCs w:val="20"/>
              </w:rPr>
              <w:t>7 549</w:t>
            </w:r>
          </w:p>
          <w:p w:rsidR="00DE2347" w:rsidRPr="00A14710" w:rsidRDefault="00DE2347" w:rsidP="00D47517">
            <w:pPr>
              <w:jc w:val="right"/>
              <w:rPr>
                <w:color w:val="000000" w:themeColor="text1"/>
                <w:sz w:val="20"/>
                <w:szCs w:val="20"/>
              </w:rPr>
            </w:pPr>
            <w:r>
              <w:rPr>
                <w:color w:val="000000" w:themeColor="text1"/>
                <w:sz w:val="20"/>
                <w:szCs w:val="20"/>
              </w:rPr>
              <w:t>7 549</w:t>
            </w:r>
          </w:p>
        </w:tc>
        <w:tc>
          <w:tcPr>
            <w:tcW w:w="1134" w:type="dxa"/>
            <w:tcBorders>
              <w:top w:val="nil"/>
              <w:left w:val="single" w:sz="4" w:space="0" w:color="auto"/>
              <w:bottom w:val="single" w:sz="4" w:space="0" w:color="auto"/>
              <w:right w:val="single" w:sz="4" w:space="0" w:color="auto"/>
            </w:tcBorders>
          </w:tcPr>
          <w:p w:rsidR="00DE2347" w:rsidRPr="00A14710" w:rsidRDefault="00DE2347" w:rsidP="00D47517">
            <w:pPr>
              <w:jc w:val="right"/>
              <w:rPr>
                <w:color w:val="000000" w:themeColor="text1"/>
                <w:sz w:val="20"/>
                <w:szCs w:val="20"/>
              </w:rPr>
            </w:pPr>
            <w:r>
              <w:rPr>
                <w:color w:val="000000" w:themeColor="text1"/>
                <w:sz w:val="20"/>
                <w:szCs w:val="20"/>
              </w:rPr>
              <w:t>101,82</w:t>
            </w:r>
          </w:p>
          <w:p w:rsidR="00DE2347" w:rsidRPr="00A14710" w:rsidRDefault="00DE2347" w:rsidP="00D47517">
            <w:pPr>
              <w:jc w:val="right"/>
              <w:rPr>
                <w:color w:val="000000" w:themeColor="text1"/>
                <w:sz w:val="20"/>
                <w:szCs w:val="20"/>
              </w:rPr>
            </w:pPr>
            <w:r>
              <w:rPr>
                <w:color w:val="000000" w:themeColor="text1"/>
                <w:sz w:val="20"/>
                <w:szCs w:val="20"/>
              </w:rPr>
              <w:t>101,82</w:t>
            </w:r>
          </w:p>
        </w:tc>
      </w:tr>
    </w:tbl>
    <w:p w:rsidR="00DE1E79" w:rsidRPr="00DE2347" w:rsidRDefault="00DE1E79" w:rsidP="00DE1E79">
      <w:pPr>
        <w:spacing w:before="240" w:after="120"/>
        <w:jc w:val="both"/>
        <w:rPr>
          <w:b/>
          <w:u w:val="single"/>
        </w:rPr>
      </w:pPr>
      <w:r w:rsidRPr="00DE2347">
        <w:rPr>
          <w:b/>
          <w:u w:val="single"/>
        </w:rPr>
        <w:t>Investiční transfery veřejným výzkumným institucím</w:t>
      </w:r>
    </w:p>
    <w:p w:rsidR="00DE2347" w:rsidRPr="00DE2347" w:rsidRDefault="00DE2347" w:rsidP="00DE2347">
      <w:pPr>
        <w:spacing w:before="120" w:after="120"/>
        <w:jc w:val="both"/>
        <w:rPr>
          <w:szCs w:val="20"/>
        </w:rPr>
      </w:pPr>
      <w:bookmarkStart w:id="942" w:name="_Toc508879904"/>
      <w:bookmarkStart w:id="943" w:name="_Toc508880180"/>
      <w:r>
        <w:rPr>
          <w:szCs w:val="20"/>
        </w:rPr>
        <w:tab/>
      </w:r>
      <w:r w:rsidRPr="00DE2347">
        <w:rPr>
          <w:szCs w:val="20"/>
        </w:rPr>
        <w:t xml:space="preserve">Investiční část institucionální podpory byla pro rok 2018 rozpočtována ve výši                     7 000 tis. Kč.  V průběhu roku 2018 byl rozpočet upraven o 549 tis. Kč na částku 7 549 tis. Kč. Tyto finanční prostředky byly převedeny z neinvestiční části institucionální podpory. </w:t>
      </w:r>
    </w:p>
    <w:p w:rsidR="00DE2347" w:rsidRPr="00DE2347" w:rsidRDefault="00274B6C" w:rsidP="00DE2347">
      <w:pPr>
        <w:spacing w:before="120" w:after="120"/>
        <w:jc w:val="both"/>
        <w:rPr>
          <w:szCs w:val="20"/>
        </w:rPr>
      </w:pPr>
      <w:r>
        <w:rPr>
          <w:szCs w:val="20"/>
        </w:rPr>
        <w:tab/>
      </w:r>
      <w:r w:rsidR="00DE2347" w:rsidRPr="00DE2347">
        <w:rPr>
          <w:szCs w:val="20"/>
        </w:rPr>
        <w:t xml:space="preserve">Finanční prostředky byly čerpány ve výši 7 549 tis. Kč, tj. 100,00 % upraveného rozpočtu. </w:t>
      </w:r>
    </w:p>
    <w:p w:rsidR="00487A84" w:rsidRPr="00FC4681" w:rsidRDefault="00DE2347" w:rsidP="00487A84">
      <w:pPr>
        <w:spacing w:before="120"/>
        <w:jc w:val="both"/>
        <w:rPr>
          <w:color w:val="5B9BD5" w:themeColor="accent1"/>
          <w:szCs w:val="20"/>
        </w:rPr>
      </w:pPr>
      <w:r>
        <w:rPr>
          <w:b/>
          <w:szCs w:val="20"/>
        </w:rPr>
        <w:tab/>
      </w:r>
      <w:r w:rsidRPr="00DE2347">
        <w:rPr>
          <w:b/>
          <w:szCs w:val="20"/>
        </w:rPr>
        <w:t>Prostředky investiční části institucionální podpory</w:t>
      </w:r>
      <w:r w:rsidRPr="00DE2347">
        <w:rPr>
          <w:szCs w:val="20"/>
        </w:rPr>
        <w:t xml:space="preserve"> čerpala veřejná výzkumná instituce rezortu dopravy Centrum dopravního výzkumu na pořízení hmotného a nehmotného majetku</w:t>
      </w:r>
      <w:r w:rsidRPr="008B6916">
        <w:rPr>
          <w:szCs w:val="20"/>
        </w:rPr>
        <w:t>.</w:t>
      </w:r>
      <w:r w:rsidRPr="00DE2347">
        <w:rPr>
          <w:color w:val="FF0000"/>
          <w:szCs w:val="20"/>
        </w:rPr>
        <w:t xml:space="preserve"> </w:t>
      </w:r>
      <w:r w:rsidR="00487A84" w:rsidRPr="00487A84">
        <w:rPr>
          <w:szCs w:val="20"/>
        </w:rPr>
        <w:t xml:space="preserve">Jednalo se o pořízení např. virtuální infrastruktury,  licence - PTV Visum (rozšíření možnosti pracovat na tvorbě dopravních modelů pro projekty tvorby strategických plánů měst, plánů udržitelné městské mobility), zálohovacího systému (pro zálohování dat virtuální infrastruktury a fyzických serverů) atd. </w:t>
      </w:r>
    </w:p>
    <w:p w:rsidR="00DE2347" w:rsidRDefault="00DE2347" w:rsidP="00DE2347">
      <w:pPr>
        <w:spacing w:before="120"/>
        <w:jc w:val="both"/>
        <w:rPr>
          <w:szCs w:val="20"/>
          <w:u w:val="single"/>
        </w:rPr>
      </w:pPr>
      <w:r w:rsidRPr="00274B6C">
        <w:rPr>
          <w:szCs w:val="20"/>
        </w:rPr>
        <w:tab/>
      </w:r>
      <w:r w:rsidRPr="00274B6C">
        <w:rPr>
          <w:szCs w:val="20"/>
          <w:u w:val="single"/>
        </w:rPr>
        <w:t>V následující tabulce</w:t>
      </w:r>
      <w:r w:rsidRPr="00DE2347">
        <w:rPr>
          <w:szCs w:val="20"/>
          <w:u w:val="single"/>
        </w:rPr>
        <w:t xml:space="preserve"> je provedeno srovnání investičních transferů veřejným výzkumným institucím ve vývojové řadě 2014 – 2018:</w:t>
      </w:r>
    </w:p>
    <w:p w:rsidR="00DE2347" w:rsidRPr="008D5336" w:rsidRDefault="00F8657F" w:rsidP="00F8657F">
      <w:pPr>
        <w:spacing w:before="120"/>
        <w:ind w:right="-424"/>
        <w:rPr>
          <w:szCs w:val="20"/>
        </w:rPr>
      </w:pP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t xml:space="preserve">           </w:t>
      </w:r>
      <w:r>
        <w:rPr>
          <w:szCs w:val="20"/>
        </w:rPr>
        <w:tab/>
      </w:r>
      <w:r w:rsidR="008D5336">
        <w:rPr>
          <w:szCs w:val="20"/>
        </w:rPr>
        <w:tab/>
      </w:r>
      <w:r w:rsidRPr="0040689F">
        <w:rPr>
          <w:szCs w:val="20"/>
        </w:rPr>
        <w:t>v</w:t>
      </w:r>
      <w:r w:rsidR="008D5336" w:rsidRPr="0040689F">
        <w:rPr>
          <w:szCs w:val="20"/>
        </w:rPr>
        <w:t xml:space="preserve"> tis. Kč</w:t>
      </w:r>
    </w:p>
    <w:tbl>
      <w:tblPr>
        <w:tblW w:w="92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40"/>
        <w:gridCol w:w="1196"/>
        <w:gridCol w:w="1197"/>
        <w:gridCol w:w="1197"/>
        <w:gridCol w:w="1197"/>
        <w:gridCol w:w="1197"/>
      </w:tblGrid>
      <w:tr w:rsidR="00DE2347" w:rsidRPr="00063204" w:rsidTr="00D47517">
        <w:tc>
          <w:tcPr>
            <w:tcW w:w="3240" w:type="dxa"/>
          </w:tcPr>
          <w:p w:rsidR="00DE2347" w:rsidRPr="00063204" w:rsidRDefault="00DE2347" w:rsidP="00D47517">
            <w:pPr>
              <w:jc w:val="center"/>
              <w:rPr>
                <w:sz w:val="22"/>
                <w:szCs w:val="22"/>
              </w:rPr>
            </w:pPr>
          </w:p>
          <w:p w:rsidR="00DE2347" w:rsidRPr="00063204" w:rsidRDefault="00DE2347" w:rsidP="00D47517">
            <w:pPr>
              <w:jc w:val="center"/>
              <w:rPr>
                <w:sz w:val="22"/>
                <w:szCs w:val="22"/>
              </w:rPr>
            </w:pPr>
            <w:r w:rsidRPr="00063204">
              <w:rPr>
                <w:sz w:val="22"/>
                <w:szCs w:val="22"/>
              </w:rPr>
              <w:t>Ukazatel</w:t>
            </w:r>
          </w:p>
        </w:tc>
        <w:tc>
          <w:tcPr>
            <w:tcW w:w="1196" w:type="dxa"/>
            <w:vAlign w:val="center"/>
          </w:tcPr>
          <w:p w:rsidR="00DE2347" w:rsidRPr="00063204" w:rsidRDefault="00DE2347" w:rsidP="00D47517">
            <w:pPr>
              <w:jc w:val="center"/>
              <w:rPr>
                <w:sz w:val="22"/>
                <w:szCs w:val="22"/>
              </w:rPr>
            </w:pPr>
            <w:r w:rsidRPr="00063204">
              <w:rPr>
                <w:sz w:val="22"/>
                <w:szCs w:val="22"/>
              </w:rPr>
              <w:t>Skutečnost</w:t>
            </w:r>
          </w:p>
          <w:p w:rsidR="00DE2347" w:rsidRPr="00063204" w:rsidRDefault="00DE2347" w:rsidP="00D47517">
            <w:pPr>
              <w:jc w:val="center"/>
              <w:rPr>
                <w:sz w:val="22"/>
                <w:szCs w:val="22"/>
              </w:rPr>
            </w:pPr>
            <w:r w:rsidRPr="00063204">
              <w:rPr>
                <w:sz w:val="22"/>
                <w:szCs w:val="22"/>
              </w:rPr>
              <w:t xml:space="preserve">2014 </w:t>
            </w:r>
          </w:p>
        </w:tc>
        <w:tc>
          <w:tcPr>
            <w:tcW w:w="1197" w:type="dxa"/>
            <w:vAlign w:val="center"/>
          </w:tcPr>
          <w:p w:rsidR="00DE2347" w:rsidRPr="00063204" w:rsidRDefault="00DE2347" w:rsidP="00D47517">
            <w:pPr>
              <w:jc w:val="center"/>
              <w:rPr>
                <w:sz w:val="22"/>
                <w:szCs w:val="22"/>
              </w:rPr>
            </w:pPr>
            <w:r w:rsidRPr="00063204">
              <w:rPr>
                <w:sz w:val="22"/>
                <w:szCs w:val="22"/>
              </w:rPr>
              <w:t>Skutečnost</w:t>
            </w:r>
          </w:p>
          <w:p w:rsidR="00DE2347" w:rsidRPr="00063204" w:rsidRDefault="00DE2347" w:rsidP="00D47517">
            <w:pPr>
              <w:jc w:val="center"/>
              <w:rPr>
                <w:sz w:val="22"/>
                <w:szCs w:val="22"/>
              </w:rPr>
            </w:pPr>
            <w:r w:rsidRPr="00063204">
              <w:rPr>
                <w:sz w:val="22"/>
                <w:szCs w:val="22"/>
              </w:rPr>
              <w:t>2015</w:t>
            </w:r>
          </w:p>
        </w:tc>
        <w:tc>
          <w:tcPr>
            <w:tcW w:w="1197" w:type="dxa"/>
            <w:vAlign w:val="center"/>
          </w:tcPr>
          <w:p w:rsidR="00DE2347" w:rsidRPr="00063204" w:rsidRDefault="00DE2347" w:rsidP="00D47517">
            <w:pPr>
              <w:jc w:val="center"/>
              <w:rPr>
                <w:sz w:val="22"/>
                <w:szCs w:val="22"/>
              </w:rPr>
            </w:pPr>
            <w:r w:rsidRPr="00063204">
              <w:rPr>
                <w:sz w:val="22"/>
                <w:szCs w:val="22"/>
              </w:rPr>
              <w:t>Skutečnost</w:t>
            </w:r>
          </w:p>
          <w:p w:rsidR="00DE2347" w:rsidRPr="00063204" w:rsidRDefault="00DE2347" w:rsidP="00D47517">
            <w:pPr>
              <w:jc w:val="center"/>
              <w:rPr>
                <w:sz w:val="22"/>
                <w:szCs w:val="22"/>
              </w:rPr>
            </w:pPr>
            <w:r w:rsidRPr="00063204">
              <w:rPr>
                <w:sz w:val="22"/>
                <w:szCs w:val="22"/>
              </w:rPr>
              <w:t>2016</w:t>
            </w:r>
          </w:p>
        </w:tc>
        <w:tc>
          <w:tcPr>
            <w:tcW w:w="1197" w:type="dxa"/>
            <w:vAlign w:val="center"/>
          </w:tcPr>
          <w:p w:rsidR="00DE2347" w:rsidRPr="00063204" w:rsidRDefault="00DE2347" w:rsidP="00D47517">
            <w:pPr>
              <w:jc w:val="center"/>
              <w:rPr>
                <w:sz w:val="22"/>
                <w:szCs w:val="22"/>
              </w:rPr>
            </w:pPr>
            <w:r w:rsidRPr="00063204">
              <w:rPr>
                <w:sz w:val="22"/>
                <w:szCs w:val="22"/>
              </w:rPr>
              <w:t>Skutečnost</w:t>
            </w:r>
          </w:p>
          <w:p w:rsidR="00DE2347" w:rsidRPr="00063204" w:rsidRDefault="00DE2347" w:rsidP="00D47517">
            <w:pPr>
              <w:jc w:val="center"/>
              <w:rPr>
                <w:sz w:val="22"/>
                <w:szCs w:val="22"/>
              </w:rPr>
            </w:pPr>
            <w:r w:rsidRPr="00063204">
              <w:rPr>
                <w:sz w:val="22"/>
                <w:szCs w:val="22"/>
              </w:rPr>
              <w:t>2017</w:t>
            </w:r>
          </w:p>
        </w:tc>
        <w:tc>
          <w:tcPr>
            <w:tcW w:w="1197" w:type="dxa"/>
            <w:vAlign w:val="center"/>
          </w:tcPr>
          <w:p w:rsidR="00DE2347" w:rsidRPr="00063204" w:rsidRDefault="00DE2347" w:rsidP="00D47517">
            <w:pPr>
              <w:jc w:val="center"/>
              <w:rPr>
                <w:sz w:val="22"/>
                <w:szCs w:val="22"/>
              </w:rPr>
            </w:pPr>
            <w:r w:rsidRPr="00063204">
              <w:rPr>
                <w:sz w:val="22"/>
                <w:szCs w:val="22"/>
              </w:rPr>
              <w:t>Skutečnost</w:t>
            </w:r>
          </w:p>
          <w:p w:rsidR="00DE2347" w:rsidRPr="00063204" w:rsidRDefault="00DE2347" w:rsidP="00D47517">
            <w:pPr>
              <w:jc w:val="center"/>
              <w:rPr>
                <w:sz w:val="22"/>
                <w:szCs w:val="22"/>
              </w:rPr>
            </w:pPr>
            <w:r w:rsidRPr="00063204">
              <w:rPr>
                <w:sz w:val="22"/>
                <w:szCs w:val="22"/>
              </w:rPr>
              <w:t>2018</w:t>
            </w:r>
          </w:p>
        </w:tc>
      </w:tr>
      <w:tr w:rsidR="00DE2347" w:rsidRPr="00063204" w:rsidTr="00D47517">
        <w:tc>
          <w:tcPr>
            <w:tcW w:w="3240" w:type="dxa"/>
            <w:tcBorders>
              <w:bottom w:val="single" w:sz="4" w:space="0" w:color="auto"/>
            </w:tcBorders>
          </w:tcPr>
          <w:p w:rsidR="00DE2347" w:rsidRPr="00063204" w:rsidRDefault="00DE2347" w:rsidP="00D47517">
            <w:pPr>
              <w:jc w:val="center"/>
              <w:rPr>
                <w:sz w:val="22"/>
                <w:szCs w:val="22"/>
              </w:rPr>
            </w:pPr>
            <w:r w:rsidRPr="00063204">
              <w:rPr>
                <w:sz w:val="22"/>
                <w:szCs w:val="22"/>
              </w:rPr>
              <w:t>A</w:t>
            </w:r>
          </w:p>
        </w:tc>
        <w:tc>
          <w:tcPr>
            <w:tcW w:w="1196" w:type="dxa"/>
            <w:tcBorders>
              <w:bottom w:val="single" w:sz="4" w:space="0" w:color="auto"/>
            </w:tcBorders>
          </w:tcPr>
          <w:p w:rsidR="00DE2347" w:rsidRPr="00063204" w:rsidRDefault="00DE2347" w:rsidP="00D47517">
            <w:pPr>
              <w:jc w:val="center"/>
              <w:rPr>
                <w:sz w:val="22"/>
                <w:szCs w:val="22"/>
              </w:rPr>
            </w:pPr>
            <w:r w:rsidRPr="00063204">
              <w:rPr>
                <w:sz w:val="22"/>
                <w:szCs w:val="22"/>
              </w:rPr>
              <w:t>1</w:t>
            </w:r>
          </w:p>
        </w:tc>
        <w:tc>
          <w:tcPr>
            <w:tcW w:w="1197" w:type="dxa"/>
            <w:tcBorders>
              <w:bottom w:val="single" w:sz="4" w:space="0" w:color="auto"/>
            </w:tcBorders>
          </w:tcPr>
          <w:p w:rsidR="00DE2347" w:rsidRPr="00063204" w:rsidRDefault="00DE2347" w:rsidP="00D47517">
            <w:pPr>
              <w:jc w:val="center"/>
              <w:rPr>
                <w:sz w:val="22"/>
                <w:szCs w:val="22"/>
              </w:rPr>
            </w:pPr>
            <w:r w:rsidRPr="00063204">
              <w:rPr>
                <w:sz w:val="22"/>
                <w:szCs w:val="22"/>
              </w:rPr>
              <w:t>2</w:t>
            </w:r>
          </w:p>
        </w:tc>
        <w:tc>
          <w:tcPr>
            <w:tcW w:w="1197" w:type="dxa"/>
            <w:tcBorders>
              <w:bottom w:val="single" w:sz="4" w:space="0" w:color="auto"/>
            </w:tcBorders>
          </w:tcPr>
          <w:p w:rsidR="00DE2347" w:rsidRPr="00063204" w:rsidRDefault="00DE2347" w:rsidP="00D47517">
            <w:pPr>
              <w:jc w:val="center"/>
              <w:rPr>
                <w:sz w:val="22"/>
                <w:szCs w:val="22"/>
              </w:rPr>
            </w:pPr>
            <w:r w:rsidRPr="00063204">
              <w:rPr>
                <w:sz w:val="22"/>
                <w:szCs w:val="22"/>
              </w:rPr>
              <w:t>3</w:t>
            </w:r>
          </w:p>
        </w:tc>
        <w:tc>
          <w:tcPr>
            <w:tcW w:w="1197" w:type="dxa"/>
            <w:tcBorders>
              <w:bottom w:val="single" w:sz="4" w:space="0" w:color="auto"/>
            </w:tcBorders>
          </w:tcPr>
          <w:p w:rsidR="00DE2347" w:rsidRPr="00063204" w:rsidRDefault="00DE2347" w:rsidP="00D47517">
            <w:pPr>
              <w:jc w:val="center"/>
              <w:rPr>
                <w:sz w:val="22"/>
                <w:szCs w:val="22"/>
              </w:rPr>
            </w:pPr>
            <w:r w:rsidRPr="00063204">
              <w:rPr>
                <w:sz w:val="22"/>
                <w:szCs w:val="22"/>
              </w:rPr>
              <w:t>4</w:t>
            </w:r>
          </w:p>
        </w:tc>
        <w:tc>
          <w:tcPr>
            <w:tcW w:w="1197" w:type="dxa"/>
            <w:tcBorders>
              <w:bottom w:val="single" w:sz="4" w:space="0" w:color="auto"/>
            </w:tcBorders>
          </w:tcPr>
          <w:p w:rsidR="00DE2347" w:rsidRPr="00063204" w:rsidRDefault="00DE2347" w:rsidP="00D47517">
            <w:pPr>
              <w:jc w:val="center"/>
              <w:rPr>
                <w:sz w:val="22"/>
                <w:szCs w:val="22"/>
              </w:rPr>
            </w:pPr>
            <w:r w:rsidRPr="00063204">
              <w:rPr>
                <w:sz w:val="22"/>
                <w:szCs w:val="22"/>
              </w:rPr>
              <w:t>5</w:t>
            </w:r>
          </w:p>
        </w:tc>
      </w:tr>
      <w:tr w:rsidR="00DE2347" w:rsidRPr="00063204" w:rsidTr="00D47517">
        <w:trPr>
          <w:trHeight w:val="298"/>
        </w:trPr>
        <w:tc>
          <w:tcPr>
            <w:tcW w:w="3240" w:type="dxa"/>
            <w:tcBorders>
              <w:top w:val="single" w:sz="4" w:space="0" w:color="auto"/>
              <w:left w:val="single" w:sz="4" w:space="0" w:color="auto"/>
              <w:bottom w:val="nil"/>
              <w:right w:val="single" w:sz="4" w:space="0" w:color="auto"/>
            </w:tcBorders>
          </w:tcPr>
          <w:p w:rsidR="00DE2347" w:rsidRPr="00063204" w:rsidRDefault="00DE2347" w:rsidP="00D47517">
            <w:pPr>
              <w:tabs>
                <w:tab w:val="left" w:pos="0"/>
                <w:tab w:val="left" w:pos="110"/>
              </w:tabs>
              <w:rPr>
                <w:sz w:val="20"/>
                <w:szCs w:val="20"/>
              </w:rPr>
            </w:pPr>
            <w:r w:rsidRPr="00063204">
              <w:rPr>
                <w:b/>
                <w:sz w:val="20"/>
                <w:szCs w:val="20"/>
              </w:rPr>
              <w:t>Ost. příspěvkové a pod. organizace</w:t>
            </w:r>
          </w:p>
        </w:tc>
        <w:tc>
          <w:tcPr>
            <w:tcW w:w="1196" w:type="dxa"/>
            <w:tcBorders>
              <w:top w:val="single" w:sz="4" w:space="0" w:color="auto"/>
              <w:left w:val="single" w:sz="4" w:space="0" w:color="auto"/>
              <w:bottom w:val="nil"/>
              <w:right w:val="single" w:sz="4" w:space="0" w:color="auto"/>
            </w:tcBorders>
          </w:tcPr>
          <w:p w:rsidR="00DE2347" w:rsidRPr="00063204" w:rsidRDefault="00DE2347" w:rsidP="00D47517">
            <w:pPr>
              <w:jc w:val="right"/>
              <w:rPr>
                <w:b/>
                <w:bCs/>
                <w:sz w:val="20"/>
                <w:szCs w:val="20"/>
              </w:rPr>
            </w:pPr>
            <w:r w:rsidRPr="00063204">
              <w:rPr>
                <w:b/>
                <w:bCs/>
                <w:sz w:val="20"/>
                <w:szCs w:val="20"/>
              </w:rPr>
              <w:t>0</w:t>
            </w:r>
          </w:p>
        </w:tc>
        <w:tc>
          <w:tcPr>
            <w:tcW w:w="1197" w:type="dxa"/>
            <w:tcBorders>
              <w:top w:val="single" w:sz="4" w:space="0" w:color="auto"/>
              <w:left w:val="single" w:sz="4" w:space="0" w:color="auto"/>
              <w:bottom w:val="nil"/>
              <w:right w:val="single" w:sz="4" w:space="0" w:color="auto"/>
            </w:tcBorders>
          </w:tcPr>
          <w:p w:rsidR="00DE2347" w:rsidRPr="00063204" w:rsidRDefault="00DE2347" w:rsidP="00D47517">
            <w:pPr>
              <w:jc w:val="right"/>
              <w:rPr>
                <w:b/>
                <w:bCs/>
                <w:sz w:val="20"/>
                <w:szCs w:val="20"/>
              </w:rPr>
            </w:pPr>
            <w:r w:rsidRPr="00063204">
              <w:rPr>
                <w:b/>
                <w:bCs/>
                <w:sz w:val="20"/>
                <w:szCs w:val="20"/>
              </w:rPr>
              <w:t>0</w:t>
            </w:r>
          </w:p>
        </w:tc>
        <w:tc>
          <w:tcPr>
            <w:tcW w:w="1197" w:type="dxa"/>
            <w:tcBorders>
              <w:top w:val="single" w:sz="4" w:space="0" w:color="auto"/>
              <w:left w:val="single" w:sz="4" w:space="0" w:color="auto"/>
              <w:bottom w:val="nil"/>
              <w:right w:val="single" w:sz="4" w:space="0" w:color="auto"/>
            </w:tcBorders>
          </w:tcPr>
          <w:p w:rsidR="00DE2347" w:rsidRPr="00063204" w:rsidRDefault="00DE2347" w:rsidP="00D47517">
            <w:pPr>
              <w:jc w:val="right"/>
              <w:rPr>
                <w:b/>
                <w:bCs/>
                <w:sz w:val="20"/>
                <w:szCs w:val="20"/>
              </w:rPr>
            </w:pPr>
            <w:r w:rsidRPr="00063204">
              <w:rPr>
                <w:b/>
                <w:bCs/>
                <w:sz w:val="20"/>
                <w:szCs w:val="20"/>
              </w:rPr>
              <w:t>0</w:t>
            </w:r>
          </w:p>
        </w:tc>
        <w:tc>
          <w:tcPr>
            <w:tcW w:w="1197" w:type="dxa"/>
            <w:tcBorders>
              <w:top w:val="single" w:sz="4" w:space="0" w:color="auto"/>
              <w:left w:val="single" w:sz="4" w:space="0" w:color="auto"/>
              <w:bottom w:val="nil"/>
              <w:right w:val="single" w:sz="4" w:space="0" w:color="auto"/>
            </w:tcBorders>
          </w:tcPr>
          <w:p w:rsidR="00DE2347" w:rsidRPr="00063204" w:rsidRDefault="00DE2347" w:rsidP="00D47517">
            <w:pPr>
              <w:jc w:val="right"/>
              <w:rPr>
                <w:b/>
                <w:bCs/>
                <w:sz w:val="20"/>
                <w:szCs w:val="20"/>
              </w:rPr>
            </w:pPr>
            <w:r w:rsidRPr="00063204">
              <w:rPr>
                <w:b/>
                <w:bCs/>
                <w:sz w:val="20"/>
                <w:szCs w:val="20"/>
              </w:rPr>
              <w:t>7 414</w:t>
            </w:r>
          </w:p>
        </w:tc>
        <w:tc>
          <w:tcPr>
            <w:tcW w:w="1197" w:type="dxa"/>
            <w:tcBorders>
              <w:top w:val="single" w:sz="4" w:space="0" w:color="auto"/>
              <w:left w:val="single" w:sz="4" w:space="0" w:color="auto"/>
              <w:bottom w:val="nil"/>
              <w:right w:val="single" w:sz="4" w:space="0" w:color="auto"/>
            </w:tcBorders>
          </w:tcPr>
          <w:p w:rsidR="00DE2347" w:rsidRPr="00063204" w:rsidRDefault="00DE2347" w:rsidP="00D47517">
            <w:pPr>
              <w:jc w:val="right"/>
              <w:rPr>
                <w:b/>
                <w:bCs/>
                <w:sz w:val="20"/>
                <w:szCs w:val="20"/>
              </w:rPr>
            </w:pPr>
            <w:r w:rsidRPr="00063204">
              <w:rPr>
                <w:b/>
                <w:bCs/>
                <w:sz w:val="20"/>
                <w:szCs w:val="20"/>
              </w:rPr>
              <w:t>7 549</w:t>
            </w:r>
          </w:p>
        </w:tc>
      </w:tr>
      <w:tr w:rsidR="00DE2347" w:rsidRPr="00063204" w:rsidTr="00D47517">
        <w:tc>
          <w:tcPr>
            <w:tcW w:w="3240" w:type="dxa"/>
            <w:tcBorders>
              <w:top w:val="nil"/>
              <w:left w:val="single" w:sz="4" w:space="0" w:color="auto"/>
              <w:bottom w:val="nil"/>
              <w:right w:val="single" w:sz="4" w:space="0" w:color="auto"/>
            </w:tcBorders>
          </w:tcPr>
          <w:p w:rsidR="00DE2347" w:rsidRPr="00063204" w:rsidRDefault="00DE2347" w:rsidP="00D47517">
            <w:pPr>
              <w:jc w:val="both"/>
              <w:rPr>
                <w:sz w:val="20"/>
                <w:szCs w:val="20"/>
              </w:rPr>
            </w:pPr>
            <w:r w:rsidRPr="00063204">
              <w:rPr>
                <w:sz w:val="20"/>
                <w:szCs w:val="20"/>
              </w:rPr>
              <w:t>v tom:</w:t>
            </w:r>
          </w:p>
        </w:tc>
        <w:tc>
          <w:tcPr>
            <w:tcW w:w="1196" w:type="dxa"/>
            <w:tcBorders>
              <w:top w:val="nil"/>
              <w:left w:val="single" w:sz="4" w:space="0" w:color="auto"/>
              <w:bottom w:val="nil"/>
              <w:right w:val="single" w:sz="4" w:space="0" w:color="auto"/>
            </w:tcBorders>
          </w:tcPr>
          <w:p w:rsidR="00DE2347" w:rsidRPr="00063204" w:rsidRDefault="00DE2347" w:rsidP="00D47517">
            <w:pPr>
              <w:jc w:val="right"/>
              <w:rPr>
                <w:sz w:val="20"/>
                <w:szCs w:val="20"/>
              </w:rPr>
            </w:pPr>
          </w:p>
        </w:tc>
        <w:tc>
          <w:tcPr>
            <w:tcW w:w="1197" w:type="dxa"/>
            <w:tcBorders>
              <w:top w:val="nil"/>
              <w:left w:val="single" w:sz="4" w:space="0" w:color="auto"/>
              <w:bottom w:val="nil"/>
              <w:right w:val="single" w:sz="4" w:space="0" w:color="auto"/>
            </w:tcBorders>
          </w:tcPr>
          <w:p w:rsidR="00DE2347" w:rsidRPr="00063204" w:rsidRDefault="00DE2347" w:rsidP="00D47517">
            <w:pPr>
              <w:jc w:val="right"/>
              <w:rPr>
                <w:sz w:val="20"/>
                <w:szCs w:val="20"/>
              </w:rPr>
            </w:pPr>
          </w:p>
        </w:tc>
        <w:tc>
          <w:tcPr>
            <w:tcW w:w="1197" w:type="dxa"/>
            <w:tcBorders>
              <w:top w:val="nil"/>
              <w:left w:val="single" w:sz="4" w:space="0" w:color="auto"/>
              <w:bottom w:val="nil"/>
              <w:right w:val="single" w:sz="4" w:space="0" w:color="auto"/>
            </w:tcBorders>
          </w:tcPr>
          <w:p w:rsidR="00DE2347" w:rsidRPr="00063204" w:rsidRDefault="00DE2347" w:rsidP="00D47517">
            <w:pPr>
              <w:jc w:val="right"/>
              <w:rPr>
                <w:sz w:val="20"/>
                <w:szCs w:val="20"/>
              </w:rPr>
            </w:pPr>
          </w:p>
        </w:tc>
        <w:tc>
          <w:tcPr>
            <w:tcW w:w="1197" w:type="dxa"/>
            <w:tcBorders>
              <w:top w:val="nil"/>
              <w:left w:val="single" w:sz="4" w:space="0" w:color="auto"/>
              <w:bottom w:val="nil"/>
              <w:right w:val="single" w:sz="4" w:space="0" w:color="auto"/>
            </w:tcBorders>
          </w:tcPr>
          <w:p w:rsidR="00DE2347" w:rsidRPr="00063204" w:rsidRDefault="00DE2347" w:rsidP="00D47517">
            <w:pPr>
              <w:jc w:val="right"/>
              <w:rPr>
                <w:sz w:val="20"/>
                <w:szCs w:val="20"/>
              </w:rPr>
            </w:pPr>
          </w:p>
        </w:tc>
        <w:tc>
          <w:tcPr>
            <w:tcW w:w="1197" w:type="dxa"/>
            <w:tcBorders>
              <w:top w:val="nil"/>
              <w:left w:val="single" w:sz="4" w:space="0" w:color="auto"/>
              <w:bottom w:val="nil"/>
              <w:right w:val="single" w:sz="4" w:space="0" w:color="auto"/>
            </w:tcBorders>
          </w:tcPr>
          <w:p w:rsidR="00DE2347" w:rsidRPr="00063204" w:rsidRDefault="00DE2347" w:rsidP="00D47517">
            <w:pPr>
              <w:jc w:val="right"/>
              <w:rPr>
                <w:sz w:val="20"/>
                <w:szCs w:val="20"/>
              </w:rPr>
            </w:pPr>
          </w:p>
        </w:tc>
      </w:tr>
      <w:tr w:rsidR="00DE2347" w:rsidRPr="00063204" w:rsidTr="00D47517">
        <w:tc>
          <w:tcPr>
            <w:tcW w:w="3240" w:type="dxa"/>
            <w:tcBorders>
              <w:top w:val="nil"/>
              <w:left w:val="single" w:sz="4" w:space="0" w:color="auto"/>
              <w:bottom w:val="single" w:sz="4" w:space="0" w:color="auto"/>
              <w:right w:val="single" w:sz="4" w:space="0" w:color="auto"/>
            </w:tcBorders>
          </w:tcPr>
          <w:p w:rsidR="00DE2347" w:rsidRPr="00063204" w:rsidRDefault="00DE2347" w:rsidP="00D47517">
            <w:pPr>
              <w:jc w:val="both"/>
              <w:rPr>
                <w:i/>
                <w:sz w:val="20"/>
                <w:szCs w:val="20"/>
              </w:rPr>
            </w:pPr>
            <w:r w:rsidRPr="00063204">
              <w:rPr>
                <w:i/>
                <w:sz w:val="20"/>
                <w:szCs w:val="20"/>
              </w:rPr>
              <w:t xml:space="preserve">Veřejné výzkumné instituce </w:t>
            </w:r>
          </w:p>
        </w:tc>
        <w:tc>
          <w:tcPr>
            <w:tcW w:w="1196" w:type="dxa"/>
            <w:tcBorders>
              <w:top w:val="nil"/>
              <w:left w:val="single" w:sz="4" w:space="0" w:color="auto"/>
              <w:bottom w:val="single" w:sz="4" w:space="0" w:color="auto"/>
              <w:right w:val="single" w:sz="4" w:space="0" w:color="auto"/>
            </w:tcBorders>
          </w:tcPr>
          <w:p w:rsidR="00DE2347" w:rsidRPr="00063204" w:rsidRDefault="00DE2347" w:rsidP="00D47517">
            <w:pPr>
              <w:jc w:val="right"/>
              <w:rPr>
                <w:sz w:val="20"/>
                <w:szCs w:val="20"/>
              </w:rPr>
            </w:pPr>
            <w:r w:rsidRPr="00063204">
              <w:rPr>
                <w:sz w:val="20"/>
                <w:szCs w:val="20"/>
              </w:rPr>
              <w:t>0</w:t>
            </w:r>
          </w:p>
        </w:tc>
        <w:tc>
          <w:tcPr>
            <w:tcW w:w="1197" w:type="dxa"/>
            <w:tcBorders>
              <w:top w:val="nil"/>
              <w:left w:val="single" w:sz="4" w:space="0" w:color="auto"/>
              <w:bottom w:val="single" w:sz="4" w:space="0" w:color="auto"/>
              <w:right w:val="single" w:sz="4" w:space="0" w:color="auto"/>
            </w:tcBorders>
          </w:tcPr>
          <w:p w:rsidR="00DE2347" w:rsidRPr="00063204" w:rsidRDefault="00DE2347" w:rsidP="00D47517">
            <w:pPr>
              <w:jc w:val="right"/>
              <w:rPr>
                <w:sz w:val="20"/>
                <w:szCs w:val="20"/>
              </w:rPr>
            </w:pPr>
            <w:r w:rsidRPr="00063204">
              <w:rPr>
                <w:sz w:val="20"/>
                <w:szCs w:val="20"/>
              </w:rPr>
              <w:t>0</w:t>
            </w:r>
          </w:p>
        </w:tc>
        <w:tc>
          <w:tcPr>
            <w:tcW w:w="1197" w:type="dxa"/>
            <w:tcBorders>
              <w:top w:val="nil"/>
              <w:left w:val="single" w:sz="4" w:space="0" w:color="auto"/>
              <w:bottom w:val="single" w:sz="4" w:space="0" w:color="auto"/>
              <w:right w:val="single" w:sz="4" w:space="0" w:color="auto"/>
            </w:tcBorders>
          </w:tcPr>
          <w:p w:rsidR="00DE2347" w:rsidRPr="00063204" w:rsidRDefault="00DE2347" w:rsidP="00D47517">
            <w:pPr>
              <w:jc w:val="right"/>
              <w:rPr>
                <w:sz w:val="20"/>
                <w:szCs w:val="20"/>
              </w:rPr>
            </w:pPr>
            <w:r w:rsidRPr="00063204">
              <w:rPr>
                <w:sz w:val="20"/>
                <w:szCs w:val="20"/>
              </w:rPr>
              <w:t>0</w:t>
            </w:r>
          </w:p>
        </w:tc>
        <w:tc>
          <w:tcPr>
            <w:tcW w:w="1197" w:type="dxa"/>
            <w:tcBorders>
              <w:top w:val="nil"/>
              <w:left w:val="single" w:sz="4" w:space="0" w:color="auto"/>
              <w:bottom w:val="single" w:sz="4" w:space="0" w:color="auto"/>
              <w:right w:val="single" w:sz="4" w:space="0" w:color="auto"/>
            </w:tcBorders>
          </w:tcPr>
          <w:p w:rsidR="00DE2347" w:rsidRPr="00063204" w:rsidRDefault="00DE2347" w:rsidP="00D47517">
            <w:pPr>
              <w:jc w:val="right"/>
              <w:rPr>
                <w:sz w:val="20"/>
                <w:szCs w:val="20"/>
              </w:rPr>
            </w:pPr>
            <w:r w:rsidRPr="00063204">
              <w:rPr>
                <w:sz w:val="20"/>
                <w:szCs w:val="20"/>
              </w:rPr>
              <w:t>7 414</w:t>
            </w:r>
          </w:p>
        </w:tc>
        <w:tc>
          <w:tcPr>
            <w:tcW w:w="1197" w:type="dxa"/>
            <w:tcBorders>
              <w:top w:val="nil"/>
              <w:left w:val="single" w:sz="4" w:space="0" w:color="auto"/>
              <w:bottom w:val="single" w:sz="4" w:space="0" w:color="auto"/>
              <w:right w:val="single" w:sz="4" w:space="0" w:color="auto"/>
            </w:tcBorders>
          </w:tcPr>
          <w:p w:rsidR="00DE2347" w:rsidRPr="00063204" w:rsidRDefault="00274B6C" w:rsidP="00D47517">
            <w:pPr>
              <w:jc w:val="right"/>
              <w:rPr>
                <w:sz w:val="20"/>
                <w:szCs w:val="20"/>
              </w:rPr>
            </w:pPr>
            <w:r>
              <w:rPr>
                <w:sz w:val="20"/>
                <w:szCs w:val="20"/>
              </w:rPr>
              <w:t>7 549</w:t>
            </w:r>
          </w:p>
        </w:tc>
      </w:tr>
    </w:tbl>
    <w:p w:rsidR="00EB4DA2" w:rsidRDefault="00EB4DA2" w:rsidP="00DE2347">
      <w:pPr>
        <w:spacing w:before="120"/>
        <w:ind w:firstLine="709"/>
        <w:jc w:val="both"/>
        <w:rPr>
          <w:szCs w:val="20"/>
        </w:rPr>
      </w:pPr>
    </w:p>
    <w:p w:rsidR="00DE2347" w:rsidRPr="00063204" w:rsidRDefault="00DE2347" w:rsidP="00DE2347">
      <w:pPr>
        <w:spacing w:before="120"/>
        <w:ind w:firstLine="709"/>
        <w:jc w:val="both"/>
        <w:rPr>
          <w:szCs w:val="20"/>
        </w:rPr>
      </w:pPr>
      <w:r>
        <w:rPr>
          <w:szCs w:val="20"/>
        </w:rPr>
        <w:lastRenderedPageBreak/>
        <w:t>V roce 2017 byly poprvé od roku 2011 čerpány investiční transfery veřejným výzkumným  institucím.</w:t>
      </w:r>
      <w:r w:rsidRPr="00063204">
        <w:rPr>
          <w:szCs w:val="20"/>
        </w:rPr>
        <w:t xml:space="preserve"> </w:t>
      </w:r>
      <w:r>
        <w:rPr>
          <w:szCs w:val="20"/>
        </w:rPr>
        <w:t>Čerpání v</w:t>
      </w:r>
      <w:r w:rsidRPr="00063204">
        <w:rPr>
          <w:szCs w:val="20"/>
        </w:rPr>
        <w:t> roce 2018 je srovnatelné s čerpáním v roce 2017.</w:t>
      </w:r>
    </w:p>
    <w:p w:rsidR="00DE1E79" w:rsidRPr="00DE2347" w:rsidRDefault="009E69F4" w:rsidP="009E69F4">
      <w:pPr>
        <w:pStyle w:val="Nadp3"/>
      </w:pPr>
      <w:bookmarkStart w:id="944" w:name="_Toc1376848"/>
      <w:bookmarkStart w:id="945" w:name="_Toc2789437"/>
      <w:r>
        <w:t>3.3.4</w:t>
      </w:r>
      <w:r>
        <w:tab/>
      </w:r>
      <w:r w:rsidR="00DE1E79" w:rsidRPr="00DE2347">
        <w:t>Investiční transfery veřejným rozpočtům územní úrovně</w:t>
      </w:r>
      <w:bookmarkEnd w:id="930"/>
      <w:bookmarkEnd w:id="942"/>
      <w:bookmarkEnd w:id="943"/>
      <w:bookmarkEnd w:id="944"/>
      <w:bookmarkEnd w:id="945"/>
    </w:p>
    <w:p w:rsidR="00DE1E79" w:rsidRPr="00DE2347" w:rsidRDefault="00DE1E79" w:rsidP="00DE1E79">
      <w:pPr>
        <w:ind w:left="360"/>
        <w:jc w:val="right"/>
        <w:rPr>
          <w:lang w:eastAsia="ar-SA"/>
        </w:rPr>
      </w:pPr>
      <w:bookmarkStart w:id="946" w:name="_Toc255297650"/>
      <w:r w:rsidRPr="00DE2347">
        <w:rPr>
          <w:lang w:eastAsia="ar-SA"/>
        </w:rPr>
        <w:t>v tis. Kč</w:t>
      </w:r>
    </w:p>
    <w:tbl>
      <w:tblPr>
        <w:tblW w:w="9214" w:type="dxa"/>
        <w:tblInd w:w="70" w:type="dxa"/>
        <w:tblLayout w:type="fixed"/>
        <w:tblCellMar>
          <w:left w:w="70" w:type="dxa"/>
          <w:right w:w="70" w:type="dxa"/>
        </w:tblCellMar>
        <w:tblLook w:val="0000" w:firstRow="0" w:lastRow="0" w:firstColumn="0" w:lastColumn="0" w:noHBand="0" w:noVBand="0"/>
      </w:tblPr>
      <w:tblGrid>
        <w:gridCol w:w="3828"/>
        <w:gridCol w:w="1134"/>
        <w:gridCol w:w="1134"/>
        <w:gridCol w:w="1134"/>
        <w:gridCol w:w="1134"/>
        <w:gridCol w:w="850"/>
      </w:tblGrid>
      <w:tr w:rsidR="00DE2347" w:rsidRPr="00C47574" w:rsidTr="00D47517">
        <w:tc>
          <w:tcPr>
            <w:tcW w:w="3828" w:type="dxa"/>
            <w:tcBorders>
              <w:top w:val="single" w:sz="4" w:space="0" w:color="000000"/>
              <w:left w:val="single" w:sz="4" w:space="0" w:color="000000"/>
              <w:bottom w:val="single" w:sz="4" w:space="0" w:color="000000"/>
            </w:tcBorders>
          </w:tcPr>
          <w:p w:rsidR="00DE2347" w:rsidRPr="00C47574" w:rsidRDefault="00DE2347" w:rsidP="00D47517">
            <w:pPr>
              <w:snapToGrid w:val="0"/>
              <w:jc w:val="center"/>
              <w:rPr>
                <w:sz w:val="22"/>
                <w:lang w:eastAsia="ar-SA"/>
              </w:rPr>
            </w:pPr>
          </w:p>
          <w:p w:rsidR="00DE2347" w:rsidRPr="00C47574" w:rsidRDefault="00DE2347" w:rsidP="00D47517">
            <w:pPr>
              <w:jc w:val="center"/>
              <w:rPr>
                <w:sz w:val="22"/>
                <w:lang w:eastAsia="ar-SA"/>
              </w:rPr>
            </w:pPr>
            <w:r w:rsidRPr="00C47574">
              <w:rPr>
                <w:sz w:val="22"/>
                <w:lang w:eastAsia="ar-SA"/>
              </w:rPr>
              <w:t>Ukazatel</w:t>
            </w:r>
          </w:p>
        </w:tc>
        <w:tc>
          <w:tcPr>
            <w:tcW w:w="1134" w:type="dxa"/>
            <w:tcBorders>
              <w:top w:val="single" w:sz="4" w:space="0" w:color="000000"/>
              <w:left w:val="single" w:sz="4" w:space="0" w:color="000000"/>
              <w:bottom w:val="single" w:sz="4" w:space="0" w:color="000000"/>
            </w:tcBorders>
            <w:vAlign w:val="center"/>
          </w:tcPr>
          <w:p w:rsidR="00DE2347" w:rsidRPr="00C47574" w:rsidRDefault="00DE2347" w:rsidP="00D47517">
            <w:pPr>
              <w:snapToGrid w:val="0"/>
              <w:jc w:val="center"/>
              <w:rPr>
                <w:sz w:val="22"/>
                <w:lang w:eastAsia="ar-SA"/>
              </w:rPr>
            </w:pPr>
            <w:r w:rsidRPr="00C47574">
              <w:rPr>
                <w:sz w:val="22"/>
                <w:lang w:eastAsia="ar-SA"/>
              </w:rPr>
              <w:t>Skutečnost</w:t>
            </w:r>
          </w:p>
          <w:p w:rsidR="00DE2347" w:rsidRPr="00C47574" w:rsidRDefault="00DE2347" w:rsidP="00D47517">
            <w:pPr>
              <w:jc w:val="center"/>
              <w:rPr>
                <w:sz w:val="22"/>
                <w:lang w:eastAsia="ar-SA"/>
              </w:rPr>
            </w:pPr>
            <w:r w:rsidRPr="00C47574">
              <w:rPr>
                <w:sz w:val="22"/>
                <w:lang w:eastAsia="ar-SA"/>
              </w:rPr>
              <w:t>2017</w:t>
            </w:r>
          </w:p>
        </w:tc>
        <w:tc>
          <w:tcPr>
            <w:tcW w:w="1134" w:type="dxa"/>
            <w:tcBorders>
              <w:top w:val="single" w:sz="4" w:space="0" w:color="000000"/>
              <w:left w:val="single" w:sz="4" w:space="0" w:color="000000"/>
              <w:bottom w:val="single" w:sz="4" w:space="0" w:color="000000"/>
            </w:tcBorders>
            <w:vAlign w:val="center"/>
          </w:tcPr>
          <w:p w:rsidR="00DE2347" w:rsidRPr="00C47574" w:rsidRDefault="00DE2347" w:rsidP="00D47517">
            <w:pPr>
              <w:snapToGrid w:val="0"/>
              <w:jc w:val="center"/>
              <w:rPr>
                <w:sz w:val="22"/>
                <w:lang w:eastAsia="ar-SA"/>
              </w:rPr>
            </w:pPr>
            <w:r w:rsidRPr="00C47574">
              <w:rPr>
                <w:sz w:val="22"/>
                <w:lang w:eastAsia="ar-SA"/>
              </w:rPr>
              <w:t>Schválený</w:t>
            </w:r>
          </w:p>
          <w:p w:rsidR="00DE2347" w:rsidRPr="00C47574" w:rsidRDefault="00DE2347" w:rsidP="00D47517">
            <w:pPr>
              <w:jc w:val="center"/>
              <w:rPr>
                <w:sz w:val="22"/>
                <w:lang w:eastAsia="ar-SA"/>
              </w:rPr>
            </w:pPr>
            <w:r w:rsidRPr="00C47574">
              <w:rPr>
                <w:sz w:val="22"/>
                <w:lang w:eastAsia="ar-SA"/>
              </w:rPr>
              <w:t>rozpočet</w:t>
            </w:r>
          </w:p>
          <w:p w:rsidR="00DE2347" w:rsidRPr="00C47574" w:rsidRDefault="00DE2347" w:rsidP="00D47517">
            <w:pPr>
              <w:jc w:val="center"/>
              <w:rPr>
                <w:sz w:val="22"/>
                <w:lang w:eastAsia="ar-SA"/>
              </w:rPr>
            </w:pPr>
            <w:r w:rsidRPr="00C47574">
              <w:rPr>
                <w:sz w:val="22"/>
                <w:lang w:eastAsia="ar-SA"/>
              </w:rPr>
              <w:t>2018</w:t>
            </w:r>
          </w:p>
        </w:tc>
        <w:tc>
          <w:tcPr>
            <w:tcW w:w="1134" w:type="dxa"/>
            <w:tcBorders>
              <w:top w:val="single" w:sz="4" w:space="0" w:color="000000"/>
              <w:left w:val="single" w:sz="4" w:space="0" w:color="000000"/>
              <w:bottom w:val="single" w:sz="4" w:space="0" w:color="000000"/>
            </w:tcBorders>
            <w:vAlign w:val="center"/>
          </w:tcPr>
          <w:p w:rsidR="00DE2347" w:rsidRPr="00C47574" w:rsidRDefault="00DE2347" w:rsidP="00D47517">
            <w:pPr>
              <w:snapToGrid w:val="0"/>
              <w:jc w:val="center"/>
              <w:rPr>
                <w:sz w:val="22"/>
                <w:lang w:eastAsia="ar-SA"/>
              </w:rPr>
            </w:pPr>
            <w:r w:rsidRPr="00C47574">
              <w:rPr>
                <w:sz w:val="22"/>
                <w:lang w:eastAsia="ar-SA"/>
              </w:rPr>
              <w:t>Upravený</w:t>
            </w:r>
          </w:p>
          <w:p w:rsidR="00DE2347" w:rsidRPr="00C47574" w:rsidRDefault="00DE2347" w:rsidP="00D47517">
            <w:pPr>
              <w:jc w:val="center"/>
              <w:rPr>
                <w:sz w:val="22"/>
                <w:lang w:eastAsia="ar-SA"/>
              </w:rPr>
            </w:pPr>
            <w:r w:rsidRPr="00C47574">
              <w:rPr>
                <w:sz w:val="22"/>
                <w:lang w:eastAsia="ar-SA"/>
              </w:rPr>
              <w:t>rozpočet</w:t>
            </w:r>
          </w:p>
          <w:p w:rsidR="00DE2347" w:rsidRPr="00C47574" w:rsidRDefault="00DE2347" w:rsidP="00D47517">
            <w:pPr>
              <w:jc w:val="center"/>
              <w:rPr>
                <w:sz w:val="22"/>
                <w:lang w:eastAsia="ar-SA"/>
              </w:rPr>
            </w:pPr>
            <w:r w:rsidRPr="00C47574">
              <w:rPr>
                <w:sz w:val="22"/>
                <w:lang w:eastAsia="ar-SA"/>
              </w:rPr>
              <w:t>2018</w:t>
            </w:r>
          </w:p>
        </w:tc>
        <w:tc>
          <w:tcPr>
            <w:tcW w:w="1134" w:type="dxa"/>
            <w:tcBorders>
              <w:top w:val="single" w:sz="4" w:space="0" w:color="000000"/>
              <w:left w:val="single" w:sz="4" w:space="0" w:color="000000"/>
              <w:bottom w:val="single" w:sz="4" w:space="0" w:color="000000"/>
            </w:tcBorders>
            <w:vAlign w:val="center"/>
          </w:tcPr>
          <w:p w:rsidR="00DE2347" w:rsidRPr="00C47574" w:rsidRDefault="00DE2347" w:rsidP="00D47517">
            <w:pPr>
              <w:snapToGrid w:val="0"/>
              <w:jc w:val="center"/>
              <w:rPr>
                <w:sz w:val="22"/>
                <w:lang w:eastAsia="ar-SA"/>
              </w:rPr>
            </w:pPr>
            <w:r w:rsidRPr="00C47574">
              <w:rPr>
                <w:sz w:val="22"/>
                <w:lang w:eastAsia="ar-SA"/>
              </w:rPr>
              <w:t>Skutečnost</w:t>
            </w:r>
          </w:p>
          <w:p w:rsidR="00DE2347" w:rsidRPr="00C47574" w:rsidRDefault="00DE2347" w:rsidP="00D47517">
            <w:pPr>
              <w:jc w:val="center"/>
              <w:rPr>
                <w:sz w:val="22"/>
                <w:lang w:eastAsia="ar-SA"/>
              </w:rPr>
            </w:pPr>
            <w:r w:rsidRPr="00C47574">
              <w:rPr>
                <w:sz w:val="22"/>
                <w:lang w:eastAsia="ar-SA"/>
              </w:rPr>
              <w:t>2018</w:t>
            </w:r>
          </w:p>
        </w:tc>
        <w:tc>
          <w:tcPr>
            <w:tcW w:w="850" w:type="dxa"/>
            <w:tcBorders>
              <w:top w:val="single" w:sz="4" w:space="0" w:color="000000"/>
              <w:left w:val="single" w:sz="4" w:space="0" w:color="000000"/>
              <w:bottom w:val="single" w:sz="4" w:space="0" w:color="000000"/>
              <w:right w:val="single" w:sz="4" w:space="0" w:color="000000"/>
            </w:tcBorders>
            <w:vAlign w:val="center"/>
          </w:tcPr>
          <w:p w:rsidR="00DE2347" w:rsidRPr="00C47574" w:rsidRDefault="00DE2347" w:rsidP="00D47517">
            <w:pPr>
              <w:snapToGrid w:val="0"/>
              <w:jc w:val="center"/>
              <w:rPr>
                <w:sz w:val="22"/>
                <w:lang w:eastAsia="ar-SA"/>
              </w:rPr>
            </w:pPr>
            <w:r w:rsidRPr="00C47574">
              <w:rPr>
                <w:sz w:val="22"/>
                <w:lang w:eastAsia="ar-SA"/>
              </w:rPr>
              <w:t>Index</w:t>
            </w:r>
          </w:p>
          <w:p w:rsidR="00DE2347" w:rsidRPr="00C47574" w:rsidRDefault="00DE2347" w:rsidP="00D47517">
            <w:pPr>
              <w:jc w:val="center"/>
              <w:rPr>
                <w:sz w:val="22"/>
                <w:lang w:eastAsia="ar-SA"/>
              </w:rPr>
            </w:pPr>
            <w:r w:rsidRPr="00C47574">
              <w:rPr>
                <w:sz w:val="22"/>
                <w:lang w:eastAsia="ar-SA"/>
              </w:rPr>
              <w:t>18/17        (v %)</w:t>
            </w:r>
          </w:p>
        </w:tc>
      </w:tr>
      <w:tr w:rsidR="00DE2347" w:rsidRPr="00C47574" w:rsidTr="00D47517">
        <w:tc>
          <w:tcPr>
            <w:tcW w:w="3828" w:type="dxa"/>
            <w:tcBorders>
              <w:left w:val="single" w:sz="4" w:space="0" w:color="000000"/>
              <w:bottom w:val="single" w:sz="4" w:space="0" w:color="000000"/>
            </w:tcBorders>
          </w:tcPr>
          <w:p w:rsidR="00DE2347" w:rsidRPr="00C47574" w:rsidRDefault="00DE2347" w:rsidP="00D47517">
            <w:pPr>
              <w:snapToGrid w:val="0"/>
              <w:jc w:val="center"/>
              <w:rPr>
                <w:sz w:val="22"/>
                <w:lang w:eastAsia="ar-SA"/>
              </w:rPr>
            </w:pPr>
            <w:r w:rsidRPr="00C47574">
              <w:rPr>
                <w:sz w:val="22"/>
                <w:lang w:eastAsia="ar-SA"/>
              </w:rPr>
              <w:t>a</w:t>
            </w:r>
          </w:p>
        </w:tc>
        <w:tc>
          <w:tcPr>
            <w:tcW w:w="1134" w:type="dxa"/>
            <w:tcBorders>
              <w:left w:val="single" w:sz="4" w:space="0" w:color="000000"/>
              <w:bottom w:val="single" w:sz="4" w:space="0" w:color="000000"/>
            </w:tcBorders>
          </w:tcPr>
          <w:p w:rsidR="00DE2347" w:rsidRPr="00C47574" w:rsidRDefault="00DE2347" w:rsidP="00D47517">
            <w:pPr>
              <w:snapToGrid w:val="0"/>
              <w:jc w:val="center"/>
              <w:rPr>
                <w:sz w:val="22"/>
                <w:lang w:eastAsia="ar-SA"/>
              </w:rPr>
            </w:pPr>
            <w:r w:rsidRPr="00C47574">
              <w:rPr>
                <w:sz w:val="22"/>
                <w:lang w:eastAsia="ar-SA"/>
              </w:rPr>
              <w:t>1</w:t>
            </w:r>
          </w:p>
        </w:tc>
        <w:tc>
          <w:tcPr>
            <w:tcW w:w="1134" w:type="dxa"/>
            <w:tcBorders>
              <w:left w:val="single" w:sz="4" w:space="0" w:color="000000"/>
              <w:bottom w:val="single" w:sz="4" w:space="0" w:color="000000"/>
            </w:tcBorders>
          </w:tcPr>
          <w:p w:rsidR="00DE2347" w:rsidRPr="00C47574" w:rsidRDefault="00DE2347" w:rsidP="00D47517">
            <w:pPr>
              <w:snapToGrid w:val="0"/>
              <w:jc w:val="center"/>
              <w:rPr>
                <w:sz w:val="22"/>
                <w:lang w:eastAsia="ar-SA"/>
              </w:rPr>
            </w:pPr>
            <w:r w:rsidRPr="00C47574">
              <w:rPr>
                <w:sz w:val="22"/>
                <w:lang w:eastAsia="ar-SA"/>
              </w:rPr>
              <w:t>2</w:t>
            </w:r>
          </w:p>
        </w:tc>
        <w:tc>
          <w:tcPr>
            <w:tcW w:w="1134" w:type="dxa"/>
            <w:tcBorders>
              <w:left w:val="single" w:sz="4" w:space="0" w:color="000000"/>
              <w:bottom w:val="single" w:sz="4" w:space="0" w:color="000000"/>
            </w:tcBorders>
          </w:tcPr>
          <w:p w:rsidR="00DE2347" w:rsidRPr="00C47574" w:rsidRDefault="00DE2347" w:rsidP="00D47517">
            <w:pPr>
              <w:snapToGrid w:val="0"/>
              <w:jc w:val="center"/>
              <w:rPr>
                <w:sz w:val="22"/>
                <w:lang w:eastAsia="ar-SA"/>
              </w:rPr>
            </w:pPr>
            <w:r w:rsidRPr="00C47574">
              <w:rPr>
                <w:sz w:val="22"/>
                <w:lang w:eastAsia="ar-SA"/>
              </w:rPr>
              <w:t>3</w:t>
            </w:r>
          </w:p>
        </w:tc>
        <w:tc>
          <w:tcPr>
            <w:tcW w:w="1134" w:type="dxa"/>
            <w:tcBorders>
              <w:left w:val="single" w:sz="4" w:space="0" w:color="000000"/>
              <w:bottom w:val="single" w:sz="4" w:space="0" w:color="000000"/>
            </w:tcBorders>
          </w:tcPr>
          <w:p w:rsidR="00DE2347" w:rsidRPr="00C47574" w:rsidRDefault="00DE2347" w:rsidP="00D47517">
            <w:pPr>
              <w:snapToGrid w:val="0"/>
              <w:jc w:val="center"/>
              <w:rPr>
                <w:sz w:val="22"/>
                <w:lang w:eastAsia="ar-SA"/>
              </w:rPr>
            </w:pPr>
            <w:r w:rsidRPr="00C47574">
              <w:rPr>
                <w:sz w:val="22"/>
                <w:lang w:eastAsia="ar-SA"/>
              </w:rPr>
              <w:t>4</w:t>
            </w:r>
          </w:p>
        </w:tc>
        <w:tc>
          <w:tcPr>
            <w:tcW w:w="850" w:type="dxa"/>
            <w:tcBorders>
              <w:left w:val="single" w:sz="4" w:space="0" w:color="000000"/>
              <w:bottom w:val="single" w:sz="4" w:space="0" w:color="000000"/>
              <w:right w:val="single" w:sz="4" w:space="0" w:color="000000"/>
            </w:tcBorders>
          </w:tcPr>
          <w:p w:rsidR="00DE2347" w:rsidRPr="00C47574" w:rsidRDefault="00DE2347" w:rsidP="00D47517">
            <w:pPr>
              <w:snapToGrid w:val="0"/>
              <w:jc w:val="center"/>
              <w:rPr>
                <w:sz w:val="22"/>
                <w:lang w:eastAsia="ar-SA"/>
              </w:rPr>
            </w:pPr>
            <w:r w:rsidRPr="00C47574">
              <w:rPr>
                <w:sz w:val="22"/>
                <w:lang w:eastAsia="ar-SA"/>
              </w:rPr>
              <w:t>5</w:t>
            </w:r>
          </w:p>
        </w:tc>
      </w:tr>
      <w:tr w:rsidR="00DE2347" w:rsidRPr="00207124" w:rsidTr="00D47517">
        <w:trPr>
          <w:trHeight w:val="388"/>
        </w:trPr>
        <w:tc>
          <w:tcPr>
            <w:tcW w:w="3828" w:type="dxa"/>
            <w:tcBorders>
              <w:left w:val="single" w:sz="4" w:space="0" w:color="000000"/>
            </w:tcBorders>
          </w:tcPr>
          <w:p w:rsidR="00DE2347" w:rsidRPr="00C47574" w:rsidRDefault="00DE2347" w:rsidP="00D47517">
            <w:pPr>
              <w:snapToGrid w:val="0"/>
              <w:spacing w:before="120"/>
              <w:rPr>
                <w:b/>
                <w:bCs/>
                <w:sz w:val="20"/>
                <w:lang w:eastAsia="ar-SA"/>
              </w:rPr>
            </w:pPr>
            <w:r w:rsidRPr="00C47574">
              <w:rPr>
                <w:b/>
                <w:bCs/>
                <w:sz w:val="20"/>
                <w:lang w:eastAsia="ar-SA"/>
              </w:rPr>
              <w:t>Investiční transfery veřejným rozpočtům územní úrovně</w:t>
            </w:r>
          </w:p>
          <w:p w:rsidR="00DE2347" w:rsidRPr="00C47574" w:rsidRDefault="00DE2347" w:rsidP="00D47517">
            <w:pPr>
              <w:rPr>
                <w:sz w:val="20"/>
                <w:lang w:eastAsia="ar-SA"/>
              </w:rPr>
            </w:pPr>
            <w:r w:rsidRPr="00C47574">
              <w:rPr>
                <w:sz w:val="20"/>
                <w:lang w:eastAsia="ar-SA"/>
              </w:rPr>
              <w:t xml:space="preserve">v tom: </w:t>
            </w:r>
          </w:p>
        </w:tc>
        <w:tc>
          <w:tcPr>
            <w:tcW w:w="1134" w:type="dxa"/>
            <w:tcBorders>
              <w:left w:val="single" w:sz="4" w:space="0" w:color="000000"/>
            </w:tcBorders>
          </w:tcPr>
          <w:p w:rsidR="00DE2347" w:rsidRPr="00C47574" w:rsidRDefault="00DE2347" w:rsidP="00D47517">
            <w:pPr>
              <w:jc w:val="right"/>
              <w:rPr>
                <w:b/>
                <w:bCs/>
                <w:sz w:val="20"/>
                <w:lang w:eastAsia="ar-SA"/>
              </w:rPr>
            </w:pPr>
          </w:p>
          <w:p w:rsidR="00DE2347" w:rsidRPr="00C47574" w:rsidRDefault="00DE2347" w:rsidP="00D47517">
            <w:pPr>
              <w:jc w:val="right"/>
              <w:rPr>
                <w:b/>
                <w:bCs/>
                <w:sz w:val="20"/>
                <w:lang w:eastAsia="ar-SA"/>
              </w:rPr>
            </w:pPr>
            <w:r w:rsidRPr="00C47574">
              <w:rPr>
                <w:b/>
                <w:bCs/>
                <w:sz w:val="20"/>
                <w:lang w:eastAsia="ar-SA"/>
              </w:rPr>
              <w:t>5 194</w:t>
            </w:r>
          </w:p>
          <w:p w:rsidR="00DE2347" w:rsidRPr="00C47574" w:rsidRDefault="00DE2347" w:rsidP="00D47517">
            <w:pPr>
              <w:jc w:val="right"/>
              <w:rPr>
                <w:b/>
                <w:bCs/>
                <w:sz w:val="20"/>
                <w:lang w:eastAsia="ar-SA"/>
              </w:rPr>
            </w:pPr>
          </w:p>
        </w:tc>
        <w:tc>
          <w:tcPr>
            <w:tcW w:w="1134" w:type="dxa"/>
            <w:tcBorders>
              <w:left w:val="single" w:sz="4" w:space="0" w:color="000000"/>
            </w:tcBorders>
          </w:tcPr>
          <w:p w:rsidR="00DE2347" w:rsidRPr="00C47574" w:rsidRDefault="00DE2347" w:rsidP="00D47517">
            <w:pPr>
              <w:jc w:val="right"/>
              <w:rPr>
                <w:b/>
                <w:bCs/>
                <w:sz w:val="20"/>
                <w:lang w:eastAsia="ar-SA"/>
              </w:rPr>
            </w:pPr>
          </w:p>
          <w:p w:rsidR="00DE2347" w:rsidRPr="00C47574" w:rsidRDefault="00DE2347" w:rsidP="00D47517">
            <w:pPr>
              <w:jc w:val="right"/>
              <w:rPr>
                <w:b/>
                <w:bCs/>
                <w:sz w:val="20"/>
                <w:lang w:eastAsia="ar-SA"/>
              </w:rPr>
            </w:pPr>
            <w:r w:rsidRPr="00C47574">
              <w:rPr>
                <w:b/>
                <w:bCs/>
                <w:sz w:val="20"/>
                <w:lang w:eastAsia="ar-SA"/>
              </w:rPr>
              <w:t>0</w:t>
            </w:r>
          </w:p>
          <w:p w:rsidR="00DE2347" w:rsidRPr="00C47574" w:rsidRDefault="00DE2347" w:rsidP="00D47517">
            <w:pPr>
              <w:jc w:val="right"/>
              <w:rPr>
                <w:b/>
                <w:bCs/>
                <w:sz w:val="20"/>
                <w:lang w:eastAsia="ar-SA"/>
              </w:rPr>
            </w:pPr>
          </w:p>
        </w:tc>
        <w:tc>
          <w:tcPr>
            <w:tcW w:w="1134" w:type="dxa"/>
            <w:tcBorders>
              <w:left w:val="single" w:sz="4" w:space="0" w:color="000000"/>
            </w:tcBorders>
          </w:tcPr>
          <w:p w:rsidR="00DE2347" w:rsidRPr="00C47574" w:rsidRDefault="00DE2347" w:rsidP="00D47517">
            <w:pPr>
              <w:jc w:val="right"/>
              <w:rPr>
                <w:b/>
                <w:bCs/>
                <w:sz w:val="20"/>
                <w:lang w:eastAsia="ar-SA"/>
              </w:rPr>
            </w:pPr>
          </w:p>
          <w:p w:rsidR="00DE2347" w:rsidRPr="00C47574" w:rsidRDefault="00DE2347" w:rsidP="00D47517">
            <w:pPr>
              <w:jc w:val="right"/>
              <w:rPr>
                <w:b/>
                <w:bCs/>
                <w:sz w:val="20"/>
                <w:lang w:eastAsia="ar-SA"/>
              </w:rPr>
            </w:pPr>
            <w:r w:rsidRPr="00C47574">
              <w:rPr>
                <w:b/>
                <w:bCs/>
                <w:sz w:val="20"/>
                <w:lang w:eastAsia="ar-SA"/>
              </w:rPr>
              <w:t>0</w:t>
            </w:r>
          </w:p>
          <w:p w:rsidR="00DE2347" w:rsidRPr="00C47574" w:rsidRDefault="00DE2347" w:rsidP="00D47517">
            <w:pPr>
              <w:jc w:val="right"/>
              <w:rPr>
                <w:b/>
                <w:bCs/>
                <w:sz w:val="20"/>
                <w:lang w:eastAsia="ar-SA"/>
              </w:rPr>
            </w:pPr>
          </w:p>
        </w:tc>
        <w:tc>
          <w:tcPr>
            <w:tcW w:w="1134" w:type="dxa"/>
            <w:tcBorders>
              <w:left w:val="single" w:sz="4" w:space="0" w:color="000000"/>
            </w:tcBorders>
          </w:tcPr>
          <w:p w:rsidR="00DE2347" w:rsidRPr="00C47574" w:rsidRDefault="00DE2347" w:rsidP="00D47517">
            <w:pPr>
              <w:jc w:val="right"/>
              <w:rPr>
                <w:b/>
                <w:bCs/>
                <w:sz w:val="20"/>
                <w:lang w:eastAsia="ar-SA"/>
              </w:rPr>
            </w:pPr>
          </w:p>
          <w:p w:rsidR="00DE2347" w:rsidRPr="00C47574" w:rsidRDefault="00DE2347" w:rsidP="00D47517">
            <w:pPr>
              <w:jc w:val="right"/>
              <w:rPr>
                <w:b/>
                <w:bCs/>
                <w:sz w:val="20"/>
                <w:lang w:eastAsia="ar-SA"/>
              </w:rPr>
            </w:pPr>
            <w:r w:rsidRPr="00C47574">
              <w:rPr>
                <w:b/>
                <w:bCs/>
                <w:sz w:val="20"/>
                <w:lang w:eastAsia="ar-SA"/>
              </w:rPr>
              <w:t>0</w:t>
            </w:r>
          </w:p>
          <w:p w:rsidR="00DE2347" w:rsidRPr="00C47574" w:rsidRDefault="00DE2347" w:rsidP="00D47517">
            <w:pPr>
              <w:jc w:val="right"/>
              <w:rPr>
                <w:b/>
                <w:bCs/>
                <w:sz w:val="20"/>
                <w:lang w:eastAsia="ar-SA"/>
              </w:rPr>
            </w:pPr>
          </w:p>
        </w:tc>
        <w:tc>
          <w:tcPr>
            <w:tcW w:w="850" w:type="dxa"/>
            <w:tcBorders>
              <w:left w:val="single" w:sz="4" w:space="0" w:color="000000"/>
              <w:right w:val="single" w:sz="4" w:space="0" w:color="000000"/>
            </w:tcBorders>
          </w:tcPr>
          <w:p w:rsidR="00DE2347" w:rsidRPr="00C47574" w:rsidRDefault="00DE2347" w:rsidP="00D47517">
            <w:pPr>
              <w:jc w:val="right"/>
              <w:rPr>
                <w:b/>
                <w:bCs/>
                <w:sz w:val="20"/>
                <w:lang w:eastAsia="ar-SA"/>
              </w:rPr>
            </w:pPr>
          </w:p>
          <w:p w:rsidR="00DE2347" w:rsidRPr="00C47574" w:rsidRDefault="00DE2347" w:rsidP="00D47517">
            <w:pPr>
              <w:jc w:val="right"/>
              <w:rPr>
                <w:b/>
                <w:bCs/>
                <w:sz w:val="20"/>
                <w:lang w:eastAsia="ar-SA"/>
              </w:rPr>
            </w:pPr>
            <w:r w:rsidRPr="00C47574">
              <w:rPr>
                <w:b/>
                <w:bCs/>
                <w:sz w:val="20"/>
                <w:lang w:eastAsia="ar-SA"/>
              </w:rPr>
              <w:t>0,00</w:t>
            </w:r>
          </w:p>
        </w:tc>
      </w:tr>
      <w:tr w:rsidR="00DE2347" w:rsidRPr="00207124" w:rsidTr="00D47517">
        <w:tc>
          <w:tcPr>
            <w:tcW w:w="3828" w:type="dxa"/>
            <w:tcBorders>
              <w:left w:val="single" w:sz="4" w:space="0" w:color="000000"/>
            </w:tcBorders>
          </w:tcPr>
          <w:p w:rsidR="00DE2347" w:rsidRPr="00C47574" w:rsidRDefault="00DE2347" w:rsidP="00D47517">
            <w:pPr>
              <w:snapToGrid w:val="0"/>
              <w:jc w:val="both"/>
              <w:rPr>
                <w:sz w:val="20"/>
                <w:lang w:eastAsia="ar-SA"/>
              </w:rPr>
            </w:pPr>
            <w:r w:rsidRPr="00C47574">
              <w:rPr>
                <w:sz w:val="20"/>
                <w:lang w:eastAsia="ar-SA"/>
              </w:rPr>
              <w:t>Obce</w:t>
            </w:r>
          </w:p>
        </w:tc>
        <w:tc>
          <w:tcPr>
            <w:tcW w:w="1134" w:type="dxa"/>
            <w:tcBorders>
              <w:left w:val="single" w:sz="4" w:space="0" w:color="000000"/>
            </w:tcBorders>
          </w:tcPr>
          <w:p w:rsidR="00DE2347" w:rsidRPr="00C47574" w:rsidRDefault="00DE2347" w:rsidP="00D47517">
            <w:pPr>
              <w:snapToGrid w:val="0"/>
              <w:jc w:val="right"/>
              <w:rPr>
                <w:sz w:val="20"/>
                <w:lang w:eastAsia="ar-SA"/>
              </w:rPr>
            </w:pPr>
            <w:r w:rsidRPr="00C47574">
              <w:rPr>
                <w:sz w:val="20"/>
                <w:lang w:eastAsia="ar-SA"/>
              </w:rPr>
              <w:t>5 194</w:t>
            </w:r>
          </w:p>
        </w:tc>
        <w:tc>
          <w:tcPr>
            <w:tcW w:w="1134" w:type="dxa"/>
            <w:tcBorders>
              <w:left w:val="single" w:sz="4" w:space="0" w:color="000000"/>
            </w:tcBorders>
          </w:tcPr>
          <w:p w:rsidR="00DE2347" w:rsidRPr="00C47574" w:rsidRDefault="00DE2347" w:rsidP="00D47517">
            <w:pPr>
              <w:snapToGrid w:val="0"/>
              <w:jc w:val="right"/>
              <w:rPr>
                <w:sz w:val="20"/>
                <w:lang w:eastAsia="ar-SA"/>
              </w:rPr>
            </w:pPr>
            <w:r w:rsidRPr="00C47574">
              <w:rPr>
                <w:sz w:val="20"/>
                <w:lang w:eastAsia="ar-SA"/>
              </w:rPr>
              <w:t>0</w:t>
            </w:r>
          </w:p>
        </w:tc>
        <w:tc>
          <w:tcPr>
            <w:tcW w:w="1134" w:type="dxa"/>
            <w:tcBorders>
              <w:left w:val="single" w:sz="4" w:space="0" w:color="000000"/>
            </w:tcBorders>
          </w:tcPr>
          <w:p w:rsidR="00DE2347" w:rsidRPr="00C47574" w:rsidRDefault="00DE2347" w:rsidP="00D47517">
            <w:pPr>
              <w:snapToGrid w:val="0"/>
              <w:jc w:val="right"/>
              <w:rPr>
                <w:sz w:val="20"/>
                <w:lang w:eastAsia="ar-SA"/>
              </w:rPr>
            </w:pPr>
            <w:r w:rsidRPr="00C47574">
              <w:rPr>
                <w:sz w:val="20"/>
                <w:lang w:eastAsia="ar-SA"/>
              </w:rPr>
              <w:t>0</w:t>
            </w:r>
          </w:p>
        </w:tc>
        <w:tc>
          <w:tcPr>
            <w:tcW w:w="1134" w:type="dxa"/>
            <w:tcBorders>
              <w:left w:val="single" w:sz="4" w:space="0" w:color="000000"/>
            </w:tcBorders>
          </w:tcPr>
          <w:p w:rsidR="00DE2347" w:rsidRPr="00C47574" w:rsidRDefault="00DE2347" w:rsidP="00D47517">
            <w:pPr>
              <w:snapToGrid w:val="0"/>
              <w:jc w:val="right"/>
              <w:rPr>
                <w:sz w:val="20"/>
                <w:lang w:eastAsia="ar-SA"/>
              </w:rPr>
            </w:pPr>
            <w:r w:rsidRPr="00C47574">
              <w:rPr>
                <w:sz w:val="20"/>
                <w:lang w:eastAsia="ar-SA"/>
              </w:rPr>
              <w:t>0</w:t>
            </w:r>
          </w:p>
        </w:tc>
        <w:tc>
          <w:tcPr>
            <w:tcW w:w="850" w:type="dxa"/>
            <w:tcBorders>
              <w:left w:val="single" w:sz="4" w:space="0" w:color="000000"/>
              <w:right w:val="single" w:sz="4" w:space="0" w:color="000000"/>
            </w:tcBorders>
          </w:tcPr>
          <w:p w:rsidR="00DE2347" w:rsidRPr="00C47574" w:rsidRDefault="00DE2347" w:rsidP="00D47517">
            <w:pPr>
              <w:snapToGrid w:val="0"/>
              <w:jc w:val="right"/>
              <w:rPr>
                <w:sz w:val="20"/>
                <w:lang w:eastAsia="ar-SA"/>
              </w:rPr>
            </w:pPr>
            <w:r w:rsidRPr="00C47574">
              <w:rPr>
                <w:sz w:val="20"/>
                <w:lang w:eastAsia="ar-SA"/>
              </w:rPr>
              <w:t>0,00</w:t>
            </w:r>
          </w:p>
        </w:tc>
      </w:tr>
      <w:tr w:rsidR="00DE2347" w:rsidRPr="00207124" w:rsidTr="00D47517">
        <w:trPr>
          <w:trHeight w:val="185"/>
        </w:trPr>
        <w:tc>
          <w:tcPr>
            <w:tcW w:w="3828" w:type="dxa"/>
            <w:tcBorders>
              <w:left w:val="single" w:sz="4" w:space="0" w:color="000000"/>
            </w:tcBorders>
          </w:tcPr>
          <w:p w:rsidR="00DE2347" w:rsidRPr="00C47574" w:rsidRDefault="00DE2347" w:rsidP="00D47517">
            <w:pPr>
              <w:snapToGrid w:val="0"/>
              <w:jc w:val="both"/>
              <w:rPr>
                <w:i/>
                <w:sz w:val="20"/>
                <w:lang w:eastAsia="ar-SA"/>
              </w:rPr>
            </w:pPr>
            <w:r w:rsidRPr="00C47574">
              <w:rPr>
                <w:i/>
                <w:sz w:val="20"/>
                <w:lang w:eastAsia="ar-SA"/>
              </w:rPr>
              <w:t>z toho prostředky EU</w:t>
            </w:r>
          </w:p>
        </w:tc>
        <w:tc>
          <w:tcPr>
            <w:tcW w:w="1134" w:type="dxa"/>
            <w:tcBorders>
              <w:left w:val="single" w:sz="4" w:space="0" w:color="000000"/>
            </w:tcBorders>
          </w:tcPr>
          <w:p w:rsidR="00DE2347" w:rsidRPr="00C47574" w:rsidRDefault="00DE2347" w:rsidP="00D47517">
            <w:pPr>
              <w:snapToGrid w:val="0"/>
              <w:jc w:val="right"/>
              <w:rPr>
                <w:i/>
                <w:sz w:val="20"/>
                <w:lang w:eastAsia="ar-SA"/>
              </w:rPr>
            </w:pPr>
            <w:r w:rsidRPr="00C47574">
              <w:rPr>
                <w:i/>
                <w:sz w:val="20"/>
                <w:lang w:eastAsia="ar-SA"/>
              </w:rPr>
              <w:t>0</w:t>
            </w:r>
          </w:p>
        </w:tc>
        <w:tc>
          <w:tcPr>
            <w:tcW w:w="1134" w:type="dxa"/>
            <w:tcBorders>
              <w:left w:val="single" w:sz="4" w:space="0" w:color="000000"/>
            </w:tcBorders>
          </w:tcPr>
          <w:p w:rsidR="00DE2347" w:rsidRPr="00C47574" w:rsidRDefault="00DE2347" w:rsidP="00D47517">
            <w:pPr>
              <w:snapToGrid w:val="0"/>
              <w:jc w:val="right"/>
              <w:rPr>
                <w:i/>
                <w:sz w:val="20"/>
                <w:lang w:eastAsia="ar-SA"/>
              </w:rPr>
            </w:pPr>
            <w:r w:rsidRPr="00C47574">
              <w:rPr>
                <w:i/>
                <w:sz w:val="20"/>
                <w:lang w:eastAsia="ar-SA"/>
              </w:rPr>
              <w:t>0</w:t>
            </w:r>
          </w:p>
        </w:tc>
        <w:tc>
          <w:tcPr>
            <w:tcW w:w="1134" w:type="dxa"/>
            <w:tcBorders>
              <w:left w:val="single" w:sz="4" w:space="0" w:color="000000"/>
            </w:tcBorders>
          </w:tcPr>
          <w:p w:rsidR="00DE2347" w:rsidRPr="00C47574" w:rsidRDefault="00DE2347" w:rsidP="00D47517">
            <w:pPr>
              <w:snapToGrid w:val="0"/>
              <w:jc w:val="right"/>
              <w:rPr>
                <w:i/>
                <w:sz w:val="20"/>
                <w:lang w:eastAsia="ar-SA"/>
              </w:rPr>
            </w:pPr>
            <w:r w:rsidRPr="00C47574">
              <w:rPr>
                <w:i/>
                <w:sz w:val="20"/>
                <w:lang w:eastAsia="ar-SA"/>
              </w:rPr>
              <w:t>0</w:t>
            </w:r>
          </w:p>
        </w:tc>
        <w:tc>
          <w:tcPr>
            <w:tcW w:w="1134" w:type="dxa"/>
            <w:tcBorders>
              <w:left w:val="single" w:sz="4" w:space="0" w:color="000000"/>
            </w:tcBorders>
          </w:tcPr>
          <w:p w:rsidR="00DE2347" w:rsidRPr="00C47574" w:rsidRDefault="00DE2347" w:rsidP="00D47517">
            <w:pPr>
              <w:snapToGrid w:val="0"/>
              <w:jc w:val="right"/>
              <w:rPr>
                <w:i/>
                <w:sz w:val="20"/>
                <w:lang w:eastAsia="ar-SA"/>
              </w:rPr>
            </w:pPr>
            <w:r w:rsidRPr="00C47574">
              <w:rPr>
                <w:i/>
                <w:sz w:val="20"/>
                <w:lang w:eastAsia="ar-SA"/>
              </w:rPr>
              <w:t>0</w:t>
            </w:r>
          </w:p>
        </w:tc>
        <w:tc>
          <w:tcPr>
            <w:tcW w:w="850" w:type="dxa"/>
            <w:tcBorders>
              <w:left w:val="single" w:sz="4" w:space="0" w:color="000000"/>
              <w:right w:val="single" w:sz="4" w:space="0" w:color="000000"/>
            </w:tcBorders>
          </w:tcPr>
          <w:p w:rsidR="00DE2347" w:rsidRPr="00C47574" w:rsidRDefault="00DE2347" w:rsidP="00D47517">
            <w:pPr>
              <w:snapToGrid w:val="0"/>
              <w:jc w:val="right"/>
              <w:rPr>
                <w:i/>
                <w:sz w:val="20"/>
                <w:lang w:eastAsia="ar-SA"/>
              </w:rPr>
            </w:pPr>
            <w:r w:rsidRPr="00C47574">
              <w:rPr>
                <w:i/>
                <w:sz w:val="20"/>
                <w:lang w:eastAsia="ar-SA"/>
              </w:rPr>
              <w:t>x</w:t>
            </w:r>
          </w:p>
        </w:tc>
      </w:tr>
      <w:tr w:rsidR="00DE2347" w:rsidRPr="00207124" w:rsidTr="00D47517">
        <w:trPr>
          <w:trHeight w:val="185"/>
        </w:trPr>
        <w:tc>
          <w:tcPr>
            <w:tcW w:w="3828" w:type="dxa"/>
            <w:tcBorders>
              <w:left w:val="single" w:sz="4" w:space="0" w:color="000000"/>
              <w:bottom w:val="single" w:sz="4" w:space="0" w:color="000000"/>
            </w:tcBorders>
          </w:tcPr>
          <w:p w:rsidR="00DE2347" w:rsidRPr="00C47574" w:rsidRDefault="00DE2347" w:rsidP="00D47517">
            <w:pPr>
              <w:snapToGrid w:val="0"/>
              <w:jc w:val="both"/>
              <w:rPr>
                <w:sz w:val="20"/>
                <w:lang w:eastAsia="ar-SA"/>
              </w:rPr>
            </w:pPr>
            <w:r w:rsidRPr="00C47574">
              <w:rPr>
                <w:sz w:val="20"/>
                <w:lang w:eastAsia="ar-SA"/>
              </w:rPr>
              <w:t>Kraje</w:t>
            </w:r>
          </w:p>
        </w:tc>
        <w:tc>
          <w:tcPr>
            <w:tcW w:w="1134" w:type="dxa"/>
            <w:tcBorders>
              <w:left w:val="single" w:sz="4" w:space="0" w:color="000000"/>
              <w:bottom w:val="single" w:sz="4" w:space="0" w:color="000000"/>
            </w:tcBorders>
          </w:tcPr>
          <w:p w:rsidR="00DE2347" w:rsidRPr="00C47574" w:rsidRDefault="00DE2347" w:rsidP="00D47517">
            <w:pPr>
              <w:snapToGrid w:val="0"/>
              <w:jc w:val="right"/>
              <w:rPr>
                <w:sz w:val="20"/>
                <w:lang w:eastAsia="ar-SA"/>
              </w:rPr>
            </w:pPr>
            <w:r w:rsidRPr="00C47574">
              <w:rPr>
                <w:sz w:val="20"/>
                <w:lang w:eastAsia="ar-SA"/>
              </w:rPr>
              <w:t>0</w:t>
            </w:r>
          </w:p>
        </w:tc>
        <w:tc>
          <w:tcPr>
            <w:tcW w:w="1134" w:type="dxa"/>
            <w:tcBorders>
              <w:left w:val="single" w:sz="4" w:space="0" w:color="000000"/>
              <w:bottom w:val="single" w:sz="4" w:space="0" w:color="000000"/>
            </w:tcBorders>
          </w:tcPr>
          <w:p w:rsidR="00DE2347" w:rsidRPr="00C47574" w:rsidRDefault="00DE2347" w:rsidP="00D47517">
            <w:pPr>
              <w:snapToGrid w:val="0"/>
              <w:jc w:val="right"/>
              <w:rPr>
                <w:sz w:val="20"/>
                <w:lang w:eastAsia="ar-SA"/>
              </w:rPr>
            </w:pPr>
            <w:r w:rsidRPr="00C47574">
              <w:rPr>
                <w:sz w:val="20"/>
                <w:lang w:eastAsia="ar-SA"/>
              </w:rPr>
              <w:t>0</w:t>
            </w:r>
          </w:p>
        </w:tc>
        <w:tc>
          <w:tcPr>
            <w:tcW w:w="1134" w:type="dxa"/>
            <w:tcBorders>
              <w:left w:val="single" w:sz="4" w:space="0" w:color="000000"/>
              <w:bottom w:val="single" w:sz="4" w:space="0" w:color="000000"/>
            </w:tcBorders>
          </w:tcPr>
          <w:p w:rsidR="00DE2347" w:rsidRPr="00C47574" w:rsidRDefault="00DE2347" w:rsidP="00D47517">
            <w:pPr>
              <w:snapToGrid w:val="0"/>
              <w:jc w:val="right"/>
              <w:rPr>
                <w:sz w:val="20"/>
                <w:lang w:eastAsia="ar-SA"/>
              </w:rPr>
            </w:pPr>
            <w:r w:rsidRPr="00C47574">
              <w:rPr>
                <w:sz w:val="20"/>
                <w:lang w:eastAsia="ar-SA"/>
              </w:rPr>
              <w:t>0</w:t>
            </w:r>
          </w:p>
        </w:tc>
        <w:tc>
          <w:tcPr>
            <w:tcW w:w="1134" w:type="dxa"/>
            <w:tcBorders>
              <w:left w:val="single" w:sz="4" w:space="0" w:color="000000"/>
              <w:bottom w:val="single" w:sz="4" w:space="0" w:color="000000"/>
            </w:tcBorders>
          </w:tcPr>
          <w:p w:rsidR="00DE2347" w:rsidRPr="00C47574" w:rsidRDefault="00DE2347" w:rsidP="00D47517">
            <w:pPr>
              <w:snapToGrid w:val="0"/>
              <w:jc w:val="right"/>
              <w:rPr>
                <w:sz w:val="20"/>
                <w:lang w:eastAsia="ar-SA"/>
              </w:rPr>
            </w:pPr>
            <w:r w:rsidRPr="00C47574">
              <w:rPr>
                <w:sz w:val="20"/>
                <w:lang w:eastAsia="ar-SA"/>
              </w:rPr>
              <w:t>0</w:t>
            </w:r>
          </w:p>
        </w:tc>
        <w:tc>
          <w:tcPr>
            <w:tcW w:w="850" w:type="dxa"/>
            <w:tcBorders>
              <w:left w:val="single" w:sz="4" w:space="0" w:color="000000"/>
              <w:bottom w:val="single" w:sz="4" w:space="0" w:color="000000"/>
              <w:right w:val="single" w:sz="4" w:space="0" w:color="000000"/>
            </w:tcBorders>
          </w:tcPr>
          <w:p w:rsidR="00DE2347" w:rsidRPr="00C47574" w:rsidRDefault="00DE2347" w:rsidP="00D47517">
            <w:pPr>
              <w:snapToGrid w:val="0"/>
              <w:jc w:val="right"/>
              <w:rPr>
                <w:sz w:val="20"/>
                <w:lang w:eastAsia="ar-SA"/>
              </w:rPr>
            </w:pPr>
            <w:r w:rsidRPr="00C47574">
              <w:rPr>
                <w:sz w:val="20"/>
                <w:lang w:eastAsia="ar-SA"/>
              </w:rPr>
              <w:t>x</w:t>
            </w:r>
          </w:p>
        </w:tc>
      </w:tr>
    </w:tbl>
    <w:p w:rsidR="00DE2347" w:rsidRPr="00934B40" w:rsidRDefault="00DE2347" w:rsidP="008D5336">
      <w:pPr>
        <w:spacing w:before="240" w:after="120"/>
        <w:ind w:firstLine="709"/>
        <w:jc w:val="both"/>
        <w:rPr>
          <w:lang w:eastAsia="ar-SA"/>
        </w:rPr>
      </w:pPr>
      <w:r w:rsidRPr="00934B40">
        <w:rPr>
          <w:lang w:eastAsia="ar-SA"/>
        </w:rPr>
        <w:t>Schválený rozpočet 0 tis. K</w:t>
      </w:r>
      <w:r w:rsidR="00274B6C">
        <w:rPr>
          <w:lang w:eastAsia="ar-SA"/>
        </w:rPr>
        <w:t>č</w:t>
      </w:r>
      <w:r w:rsidRPr="00934B40">
        <w:rPr>
          <w:lang w:eastAsia="ar-SA"/>
        </w:rPr>
        <w:t> nebyl v průběhu roku 2018 upravován, ani čerpán.</w:t>
      </w:r>
    </w:p>
    <w:p w:rsidR="00DE2347" w:rsidRPr="00934B40" w:rsidRDefault="00DE2347" w:rsidP="00DE2347">
      <w:pPr>
        <w:spacing w:before="120"/>
        <w:ind w:firstLine="708"/>
        <w:jc w:val="both"/>
        <w:rPr>
          <w:szCs w:val="20"/>
        </w:rPr>
      </w:pPr>
      <w:r w:rsidRPr="00934B40">
        <w:rPr>
          <w:szCs w:val="20"/>
          <w:u w:val="single"/>
        </w:rPr>
        <w:t>Porovnání investičních transferů veřejným rozpočtům územní úrovně ve vývojové řadě 2014 – 2018</w:t>
      </w:r>
      <w:r w:rsidRPr="00934B40">
        <w:rPr>
          <w:szCs w:val="20"/>
        </w:rPr>
        <w:t xml:space="preserve"> v rozdělení na obce a kraje:</w:t>
      </w:r>
    </w:p>
    <w:p w:rsidR="00DE2347" w:rsidRPr="008B6916" w:rsidRDefault="00DE2347" w:rsidP="00DE2347">
      <w:pPr>
        <w:spacing w:before="120"/>
        <w:ind w:firstLine="708"/>
        <w:jc w:val="right"/>
      </w:pPr>
      <w:r w:rsidRPr="008B6916">
        <w:t>v tis. Kč</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20"/>
        <w:gridCol w:w="1152"/>
        <w:gridCol w:w="1152"/>
        <w:gridCol w:w="1152"/>
        <w:gridCol w:w="1152"/>
        <w:gridCol w:w="1152"/>
      </w:tblGrid>
      <w:tr w:rsidR="00DE2347" w:rsidRPr="00934B40" w:rsidTr="00D47517">
        <w:tc>
          <w:tcPr>
            <w:tcW w:w="3420" w:type="dxa"/>
          </w:tcPr>
          <w:p w:rsidR="00DE2347" w:rsidRPr="00934B40" w:rsidRDefault="00DE2347" w:rsidP="00D47517">
            <w:pPr>
              <w:jc w:val="center"/>
              <w:rPr>
                <w:sz w:val="22"/>
                <w:szCs w:val="22"/>
              </w:rPr>
            </w:pPr>
          </w:p>
          <w:p w:rsidR="00DE2347" w:rsidRPr="00934B40" w:rsidRDefault="00DE2347" w:rsidP="00D47517">
            <w:pPr>
              <w:jc w:val="center"/>
              <w:rPr>
                <w:sz w:val="22"/>
                <w:szCs w:val="22"/>
              </w:rPr>
            </w:pPr>
            <w:r w:rsidRPr="00934B40">
              <w:rPr>
                <w:sz w:val="22"/>
                <w:szCs w:val="22"/>
              </w:rPr>
              <w:t>Ukazatel</w:t>
            </w:r>
          </w:p>
        </w:tc>
        <w:tc>
          <w:tcPr>
            <w:tcW w:w="1152" w:type="dxa"/>
            <w:vAlign w:val="center"/>
          </w:tcPr>
          <w:p w:rsidR="00DE2347" w:rsidRPr="00934B40" w:rsidRDefault="00DE2347" w:rsidP="00D47517">
            <w:pPr>
              <w:jc w:val="center"/>
              <w:rPr>
                <w:sz w:val="22"/>
                <w:szCs w:val="22"/>
              </w:rPr>
            </w:pPr>
            <w:r w:rsidRPr="00934B40">
              <w:rPr>
                <w:sz w:val="22"/>
                <w:szCs w:val="22"/>
              </w:rPr>
              <w:t>Skutečnost</w:t>
            </w:r>
          </w:p>
          <w:p w:rsidR="00DE2347" w:rsidRPr="00934B40" w:rsidRDefault="00DE2347" w:rsidP="00D47517">
            <w:pPr>
              <w:jc w:val="center"/>
              <w:rPr>
                <w:sz w:val="22"/>
                <w:szCs w:val="22"/>
              </w:rPr>
            </w:pPr>
            <w:r w:rsidRPr="00934B40">
              <w:rPr>
                <w:sz w:val="22"/>
                <w:szCs w:val="22"/>
              </w:rPr>
              <w:t>201</w:t>
            </w:r>
            <w:r>
              <w:rPr>
                <w:sz w:val="22"/>
                <w:szCs w:val="22"/>
              </w:rPr>
              <w:t>4</w:t>
            </w:r>
          </w:p>
        </w:tc>
        <w:tc>
          <w:tcPr>
            <w:tcW w:w="1152" w:type="dxa"/>
            <w:vAlign w:val="center"/>
          </w:tcPr>
          <w:p w:rsidR="00DE2347" w:rsidRPr="00934B40" w:rsidRDefault="00DE2347" w:rsidP="00D47517">
            <w:pPr>
              <w:jc w:val="center"/>
              <w:rPr>
                <w:sz w:val="22"/>
                <w:szCs w:val="22"/>
              </w:rPr>
            </w:pPr>
            <w:r w:rsidRPr="00934B40">
              <w:rPr>
                <w:sz w:val="22"/>
                <w:szCs w:val="22"/>
              </w:rPr>
              <w:t>Skutečnost</w:t>
            </w:r>
          </w:p>
          <w:p w:rsidR="00DE2347" w:rsidRPr="00934B40" w:rsidRDefault="00DE2347" w:rsidP="00D47517">
            <w:pPr>
              <w:jc w:val="center"/>
              <w:rPr>
                <w:sz w:val="22"/>
                <w:szCs w:val="22"/>
              </w:rPr>
            </w:pPr>
            <w:r w:rsidRPr="00934B40">
              <w:rPr>
                <w:sz w:val="22"/>
                <w:szCs w:val="22"/>
              </w:rPr>
              <w:t>201</w:t>
            </w:r>
            <w:r>
              <w:rPr>
                <w:sz w:val="22"/>
                <w:szCs w:val="22"/>
              </w:rPr>
              <w:t>5</w:t>
            </w:r>
          </w:p>
        </w:tc>
        <w:tc>
          <w:tcPr>
            <w:tcW w:w="1152" w:type="dxa"/>
            <w:vAlign w:val="center"/>
          </w:tcPr>
          <w:p w:rsidR="00DE2347" w:rsidRPr="00934B40" w:rsidRDefault="00DE2347" w:rsidP="00D47517">
            <w:pPr>
              <w:jc w:val="center"/>
              <w:rPr>
                <w:sz w:val="22"/>
                <w:szCs w:val="22"/>
              </w:rPr>
            </w:pPr>
            <w:r w:rsidRPr="00934B40">
              <w:rPr>
                <w:sz w:val="22"/>
                <w:szCs w:val="22"/>
              </w:rPr>
              <w:t>Skutečnost</w:t>
            </w:r>
          </w:p>
          <w:p w:rsidR="00DE2347" w:rsidRPr="00934B40" w:rsidRDefault="00DE2347" w:rsidP="00D47517">
            <w:pPr>
              <w:jc w:val="center"/>
              <w:rPr>
                <w:sz w:val="22"/>
                <w:szCs w:val="22"/>
              </w:rPr>
            </w:pPr>
            <w:r w:rsidRPr="00934B40">
              <w:rPr>
                <w:sz w:val="22"/>
                <w:szCs w:val="22"/>
              </w:rPr>
              <w:t>201</w:t>
            </w:r>
            <w:r>
              <w:rPr>
                <w:sz w:val="22"/>
                <w:szCs w:val="22"/>
              </w:rPr>
              <w:t>6</w:t>
            </w:r>
          </w:p>
        </w:tc>
        <w:tc>
          <w:tcPr>
            <w:tcW w:w="1152" w:type="dxa"/>
            <w:vAlign w:val="center"/>
          </w:tcPr>
          <w:p w:rsidR="00DE2347" w:rsidRPr="00934B40" w:rsidRDefault="00DE2347" w:rsidP="00D47517">
            <w:pPr>
              <w:jc w:val="center"/>
              <w:rPr>
                <w:sz w:val="22"/>
                <w:szCs w:val="22"/>
              </w:rPr>
            </w:pPr>
            <w:r w:rsidRPr="00934B40">
              <w:rPr>
                <w:sz w:val="22"/>
                <w:szCs w:val="22"/>
              </w:rPr>
              <w:t>Skutečnost</w:t>
            </w:r>
          </w:p>
          <w:p w:rsidR="00DE2347" w:rsidRPr="00934B40" w:rsidRDefault="00DE2347" w:rsidP="00D47517">
            <w:pPr>
              <w:jc w:val="center"/>
              <w:rPr>
                <w:sz w:val="22"/>
                <w:szCs w:val="22"/>
              </w:rPr>
            </w:pPr>
            <w:r w:rsidRPr="00934B40">
              <w:rPr>
                <w:sz w:val="22"/>
                <w:szCs w:val="22"/>
              </w:rPr>
              <w:t>201</w:t>
            </w:r>
            <w:r>
              <w:rPr>
                <w:sz w:val="22"/>
                <w:szCs w:val="22"/>
              </w:rPr>
              <w:t>7</w:t>
            </w:r>
          </w:p>
        </w:tc>
        <w:tc>
          <w:tcPr>
            <w:tcW w:w="1152" w:type="dxa"/>
            <w:vAlign w:val="center"/>
          </w:tcPr>
          <w:p w:rsidR="00DE2347" w:rsidRPr="00934B40" w:rsidRDefault="00DE2347" w:rsidP="00D47517">
            <w:pPr>
              <w:jc w:val="center"/>
              <w:rPr>
                <w:sz w:val="22"/>
                <w:szCs w:val="22"/>
              </w:rPr>
            </w:pPr>
            <w:r w:rsidRPr="00934B40">
              <w:rPr>
                <w:sz w:val="22"/>
                <w:szCs w:val="22"/>
              </w:rPr>
              <w:t>Skutečnost</w:t>
            </w:r>
          </w:p>
          <w:p w:rsidR="00DE2347" w:rsidRPr="00934B40" w:rsidRDefault="00DE2347" w:rsidP="00D47517">
            <w:pPr>
              <w:jc w:val="center"/>
              <w:rPr>
                <w:sz w:val="22"/>
                <w:szCs w:val="22"/>
              </w:rPr>
            </w:pPr>
            <w:r w:rsidRPr="00934B40">
              <w:rPr>
                <w:sz w:val="22"/>
                <w:szCs w:val="22"/>
              </w:rPr>
              <w:t>201</w:t>
            </w:r>
            <w:r>
              <w:rPr>
                <w:sz w:val="22"/>
                <w:szCs w:val="22"/>
              </w:rPr>
              <w:t>8</w:t>
            </w:r>
          </w:p>
        </w:tc>
      </w:tr>
      <w:tr w:rsidR="00DE2347" w:rsidRPr="00934B40" w:rsidTr="00D47517">
        <w:tc>
          <w:tcPr>
            <w:tcW w:w="3420" w:type="dxa"/>
            <w:tcBorders>
              <w:bottom w:val="single" w:sz="4" w:space="0" w:color="auto"/>
            </w:tcBorders>
          </w:tcPr>
          <w:p w:rsidR="00DE2347" w:rsidRPr="00934B40" w:rsidRDefault="00DE2347" w:rsidP="00D47517">
            <w:pPr>
              <w:jc w:val="center"/>
              <w:rPr>
                <w:sz w:val="22"/>
                <w:szCs w:val="22"/>
              </w:rPr>
            </w:pPr>
            <w:r>
              <w:rPr>
                <w:sz w:val="22"/>
                <w:szCs w:val="22"/>
              </w:rPr>
              <w:t>a</w:t>
            </w:r>
          </w:p>
        </w:tc>
        <w:tc>
          <w:tcPr>
            <w:tcW w:w="1152" w:type="dxa"/>
            <w:tcBorders>
              <w:bottom w:val="single" w:sz="4" w:space="0" w:color="auto"/>
            </w:tcBorders>
          </w:tcPr>
          <w:p w:rsidR="00DE2347" w:rsidRPr="00934B40" w:rsidRDefault="00DE2347" w:rsidP="00D47517">
            <w:pPr>
              <w:jc w:val="center"/>
              <w:rPr>
                <w:sz w:val="22"/>
                <w:szCs w:val="22"/>
              </w:rPr>
            </w:pPr>
            <w:r w:rsidRPr="00934B40">
              <w:rPr>
                <w:sz w:val="22"/>
                <w:szCs w:val="22"/>
              </w:rPr>
              <w:t>1</w:t>
            </w:r>
          </w:p>
        </w:tc>
        <w:tc>
          <w:tcPr>
            <w:tcW w:w="1152" w:type="dxa"/>
            <w:tcBorders>
              <w:bottom w:val="single" w:sz="4" w:space="0" w:color="auto"/>
            </w:tcBorders>
          </w:tcPr>
          <w:p w:rsidR="00DE2347" w:rsidRPr="00934B40" w:rsidRDefault="00DE2347" w:rsidP="00D47517">
            <w:pPr>
              <w:jc w:val="center"/>
              <w:rPr>
                <w:sz w:val="22"/>
                <w:szCs w:val="22"/>
              </w:rPr>
            </w:pPr>
            <w:r w:rsidRPr="00934B40">
              <w:rPr>
                <w:sz w:val="22"/>
                <w:szCs w:val="22"/>
              </w:rPr>
              <w:t>2</w:t>
            </w:r>
          </w:p>
        </w:tc>
        <w:tc>
          <w:tcPr>
            <w:tcW w:w="1152" w:type="dxa"/>
            <w:tcBorders>
              <w:bottom w:val="single" w:sz="4" w:space="0" w:color="auto"/>
            </w:tcBorders>
          </w:tcPr>
          <w:p w:rsidR="00DE2347" w:rsidRPr="00934B40" w:rsidRDefault="00DE2347" w:rsidP="00D47517">
            <w:pPr>
              <w:jc w:val="center"/>
              <w:rPr>
                <w:sz w:val="22"/>
                <w:szCs w:val="22"/>
              </w:rPr>
            </w:pPr>
            <w:r w:rsidRPr="00934B40">
              <w:rPr>
                <w:sz w:val="22"/>
                <w:szCs w:val="22"/>
              </w:rPr>
              <w:t>3</w:t>
            </w:r>
          </w:p>
        </w:tc>
        <w:tc>
          <w:tcPr>
            <w:tcW w:w="1152" w:type="dxa"/>
            <w:tcBorders>
              <w:bottom w:val="single" w:sz="4" w:space="0" w:color="auto"/>
            </w:tcBorders>
          </w:tcPr>
          <w:p w:rsidR="00DE2347" w:rsidRPr="00934B40" w:rsidRDefault="00DE2347" w:rsidP="00D47517">
            <w:pPr>
              <w:jc w:val="center"/>
              <w:rPr>
                <w:sz w:val="22"/>
                <w:szCs w:val="22"/>
              </w:rPr>
            </w:pPr>
            <w:r w:rsidRPr="00934B40">
              <w:rPr>
                <w:sz w:val="22"/>
                <w:szCs w:val="22"/>
              </w:rPr>
              <w:t>4</w:t>
            </w:r>
          </w:p>
        </w:tc>
        <w:tc>
          <w:tcPr>
            <w:tcW w:w="1152" w:type="dxa"/>
            <w:tcBorders>
              <w:bottom w:val="single" w:sz="4" w:space="0" w:color="auto"/>
            </w:tcBorders>
          </w:tcPr>
          <w:p w:rsidR="00DE2347" w:rsidRPr="00934B40" w:rsidRDefault="00DE2347" w:rsidP="00D47517">
            <w:pPr>
              <w:jc w:val="center"/>
              <w:rPr>
                <w:sz w:val="22"/>
                <w:szCs w:val="22"/>
              </w:rPr>
            </w:pPr>
            <w:r w:rsidRPr="00934B40">
              <w:rPr>
                <w:sz w:val="22"/>
                <w:szCs w:val="22"/>
              </w:rPr>
              <w:t>5</w:t>
            </w:r>
          </w:p>
        </w:tc>
      </w:tr>
      <w:tr w:rsidR="00DE2347" w:rsidRPr="00934B40" w:rsidTr="00D47517">
        <w:trPr>
          <w:trHeight w:val="388"/>
        </w:trPr>
        <w:tc>
          <w:tcPr>
            <w:tcW w:w="3420" w:type="dxa"/>
            <w:tcBorders>
              <w:top w:val="single" w:sz="4" w:space="0" w:color="auto"/>
              <w:left w:val="single" w:sz="4" w:space="0" w:color="auto"/>
              <w:bottom w:val="nil"/>
              <w:right w:val="single" w:sz="4" w:space="0" w:color="auto"/>
            </w:tcBorders>
          </w:tcPr>
          <w:p w:rsidR="00DE2347" w:rsidRPr="00934B40" w:rsidRDefault="00DE2347" w:rsidP="00D47517">
            <w:pPr>
              <w:snapToGrid w:val="0"/>
              <w:spacing w:before="120"/>
              <w:rPr>
                <w:b/>
                <w:bCs/>
                <w:sz w:val="20"/>
                <w:szCs w:val="20"/>
              </w:rPr>
            </w:pPr>
            <w:r w:rsidRPr="00934B40">
              <w:rPr>
                <w:b/>
                <w:bCs/>
                <w:sz w:val="20"/>
                <w:szCs w:val="20"/>
              </w:rPr>
              <w:t>Veřejné rozpočty územní úrovně</w:t>
            </w:r>
          </w:p>
          <w:p w:rsidR="00DE2347" w:rsidRPr="00934B40" w:rsidRDefault="00DE2347" w:rsidP="00D47517">
            <w:pPr>
              <w:rPr>
                <w:sz w:val="20"/>
                <w:szCs w:val="20"/>
              </w:rPr>
            </w:pPr>
            <w:r w:rsidRPr="00934B40">
              <w:rPr>
                <w:sz w:val="20"/>
                <w:szCs w:val="20"/>
              </w:rPr>
              <w:t xml:space="preserve">v tom: </w:t>
            </w:r>
          </w:p>
        </w:tc>
        <w:tc>
          <w:tcPr>
            <w:tcW w:w="1152" w:type="dxa"/>
            <w:tcBorders>
              <w:top w:val="single" w:sz="4" w:space="0" w:color="auto"/>
              <w:left w:val="single" w:sz="4" w:space="0" w:color="auto"/>
              <w:bottom w:val="nil"/>
              <w:right w:val="single" w:sz="4" w:space="0" w:color="auto"/>
            </w:tcBorders>
          </w:tcPr>
          <w:p w:rsidR="00DE2347" w:rsidRPr="00934B40" w:rsidRDefault="00DE2347" w:rsidP="00D47517">
            <w:pPr>
              <w:snapToGrid w:val="0"/>
              <w:spacing w:before="120"/>
              <w:jc w:val="right"/>
              <w:rPr>
                <w:b/>
                <w:bCs/>
                <w:sz w:val="20"/>
                <w:szCs w:val="20"/>
              </w:rPr>
            </w:pPr>
            <w:r w:rsidRPr="00934B40">
              <w:rPr>
                <w:b/>
                <w:bCs/>
                <w:sz w:val="20"/>
                <w:szCs w:val="20"/>
              </w:rPr>
              <w:t>42 697</w:t>
            </w:r>
          </w:p>
        </w:tc>
        <w:tc>
          <w:tcPr>
            <w:tcW w:w="1152" w:type="dxa"/>
            <w:tcBorders>
              <w:top w:val="single" w:sz="4" w:space="0" w:color="auto"/>
              <w:left w:val="single" w:sz="4" w:space="0" w:color="auto"/>
              <w:bottom w:val="nil"/>
              <w:right w:val="single" w:sz="4" w:space="0" w:color="auto"/>
            </w:tcBorders>
          </w:tcPr>
          <w:p w:rsidR="00DE2347" w:rsidRPr="00934B40" w:rsidRDefault="00DE2347" w:rsidP="00D47517">
            <w:pPr>
              <w:snapToGrid w:val="0"/>
              <w:spacing w:before="120"/>
              <w:jc w:val="right"/>
              <w:rPr>
                <w:b/>
                <w:bCs/>
                <w:sz w:val="20"/>
                <w:szCs w:val="20"/>
              </w:rPr>
            </w:pPr>
            <w:r w:rsidRPr="00934B40">
              <w:rPr>
                <w:b/>
                <w:bCs/>
                <w:sz w:val="20"/>
                <w:szCs w:val="20"/>
              </w:rPr>
              <w:t>81 571</w:t>
            </w:r>
          </w:p>
        </w:tc>
        <w:tc>
          <w:tcPr>
            <w:tcW w:w="1152" w:type="dxa"/>
            <w:tcBorders>
              <w:top w:val="single" w:sz="4" w:space="0" w:color="auto"/>
              <w:left w:val="single" w:sz="4" w:space="0" w:color="auto"/>
              <w:bottom w:val="nil"/>
              <w:right w:val="single" w:sz="4" w:space="0" w:color="auto"/>
            </w:tcBorders>
          </w:tcPr>
          <w:p w:rsidR="00DE2347" w:rsidRPr="00934B40" w:rsidRDefault="00DE2347" w:rsidP="00D47517">
            <w:pPr>
              <w:snapToGrid w:val="0"/>
              <w:spacing w:before="120"/>
              <w:jc w:val="right"/>
              <w:rPr>
                <w:b/>
                <w:bCs/>
                <w:sz w:val="20"/>
                <w:szCs w:val="20"/>
              </w:rPr>
            </w:pPr>
            <w:r w:rsidRPr="00934B40">
              <w:rPr>
                <w:b/>
                <w:bCs/>
                <w:sz w:val="20"/>
                <w:szCs w:val="20"/>
              </w:rPr>
              <w:t>1 079 829</w:t>
            </w:r>
          </w:p>
        </w:tc>
        <w:tc>
          <w:tcPr>
            <w:tcW w:w="1152" w:type="dxa"/>
            <w:tcBorders>
              <w:top w:val="single" w:sz="4" w:space="0" w:color="auto"/>
              <w:left w:val="single" w:sz="4" w:space="0" w:color="auto"/>
              <w:bottom w:val="nil"/>
              <w:right w:val="single" w:sz="4" w:space="0" w:color="auto"/>
            </w:tcBorders>
          </w:tcPr>
          <w:p w:rsidR="00DE2347" w:rsidRPr="00934B40" w:rsidRDefault="00DE2347" w:rsidP="00D47517">
            <w:pPr>
              <w:snapToGrid w:val="0"/>
              <w:spacing w:before="120"/>
              <w:jc w:val="right"/>
              <w:rPr>
                <w:b/>
                <w:bCs/>
                <w:sz w:val="20"/>
                <w:szCs w:val="20"/>
              </w:rPr>
            </w:pPr>
            <w:r w:rsidRPr="00934B40">
              <w:rPr>
                <w:b/>
                <w:bCs/>
                <w:sz w:val="20"/>
                <w:szCs w:val="20"/>
              </w:rPr>
              <w:t>5 194</w:t>
            </w:r>
          </w:p>
        </w:tc>
        <w:tc>
          <w:tcPr>
            <w:tcW w:w="1152" w:type="dxa"/>
            <w:tcBorders>
              <w:top w:val="single" w:sz="4" w:space="0" w:color="auto"/>
              <w:left w:val="single" w:sz="4" w:space="0" w:color="auto"/>
              <w:bottom w:val="nil"/>
              <w:right w:val="single" w:sz="4" w:space="0" w:color="auto"/>
            </w:tcBorders>
          </w:tcPr>
          <w:p w:rsidR="00DE2347" w:rsidRPr="00934B40" w:rsidRDefault="00DE2347" w:rsidP="00D47517">
            <w:pPr>
              <w:snapToGrid w:val="0"/>
              <w:spacing w:before="120"/>
              <w:jc w:val="right"/>
              <w:rPr>
                <w:b/>
                <w:bCs/>
                <w:sz w:val="20"/>
                <w:szCs w:val="20"/>
              </w:rPr>
            </w:pPr>
            <w:r>
              <w:rPr>
                <w:b/>
                <w:bCs/>
                <w:sz w:val="20"/>
                <w:szCs w:val="20"/>
              </w:rPr>
              <w:t>0</w:t>
            </w:r>
          </w:p>
        </w:tc>
      </w:tr>
      <w:tr w:rsidR="00DE2347" w:rsidRPr="00934B40" w:rsidTr="00D47517">
        <w:tc>
          <w:tcPr>
            <w:tcW w:w="3420" w:type="dxa"/>
            <w:tcBorders>
              <w:top w:val="nil"/>
              <w:left w:val="single" w:sz="4" w:space="0" w:color="auto"/>
              <w:bottom w:val="nil"/>
              <w:right w:val="single" w:sz="4" w:space="0" w:color="auto"/>
            </w:tcBorders>
          </w:tcPr>
          <w:p w:rsidR="00DE2347" w:rsidRPr="00934B40" w:rsidRDefault="00DE2347" w:rsidP="00D47517">
            <w:pPr>
              <w:snapToGrid w:val="0"/>
              <w:jc w:val="both"/>
              <w:rPr>
                <w:sz w:val="20"/>
                <w:szCs w:val="20"/>
              </w:rPr>
            </w:pPr>
            <w:r w:rsidRPr="00934B40">
              <w:rPr>
                <w:sz w:val="20"/>
                <w:szCs w:val="20"/>
              </w:rPr>
              <w:t>Obce</w:t>
            </w:r>
          </w:p>
        </w:tc>
        <w:tc>
          <w:tcPr>
            <w:tcW w:w="1152" w:type="dxa"/>
            <w:tcBorders>
              <w:top w:val="nil"/>
              <w:left w:val="single" w:sz="4" w:space="0" w:color="auto"/>
              <w:bottom w:val="nil"/>
              <w:right w:val="single" w:sz="4" w:space="0" w:color="auto"/>
            </w:tcBorders>
          </w:tcPr>
          <w:p w:rsidR="00DE2347" w:rsidRPr="00934B40" w:rsidRDefault="00DE2347" w:rsidP="00D47517">
            <w:pPr>
              <w:snapToGrid w:val="0"/>
              <w:jc w:val="right"/>
              <w:rPr>
                <w:sz w:val="20"/>
                <w:szCs w:val="20"/>
              </w:rPr>
            </w:pPr>
            <w:r w:rsidRPr="00934B40">
              <w:rPr>
                <w:sz w:val="20"/>
                <w:szCs w:val="20"/>
              </w:rPr>
              <w:t>42 697</w:t>
            </w:r>
          </w:p>
        </w:tc>
        <w:tc>
          <w:tcPr>
            <w:tcW w:w="1152" w:type="dxa"/>
            <w:tcBorders>
              <w:top w:val="nil"/>
              <w:left w:val="single" w:sz="4" w:space="0" w:color="auto"/>
              <w:bottom w:val="nil"/>
              <w:right w:val="single" w:sz="4" w:space="0" w:color="auto"/>
            </w:tcBorders>
          </w:tcPr>
          <w:p w:rsidR="00DE2347" w:rsidRPr="00934B40" w:rsidRDefault="00DE2347" w:rsidP="00D47517">
            <w:pPr>
              <w:snapToGrid w:val="0"/>
              <w:jc w:val="right"/>
              <w:rPr>
                <w:sz w:val="20"/>
                <w:szCs w:val="20"/>
              </w:rPr>
            </w:pPr>
            <w:r w:rsidRPr="00934B40">
              <w:rPr>
                <w:sz w:val="20"/>
                <w:szCs w:val="20"/>
              </w:rPr>
              <w:t>81 571</w:t>
            </w:r>
          </w:p>
        </w:tc>
        <w:tc>
          <w:tcPr>
            <w:tcW w:w="1152" w:type="dxa"/>
            <w:tcBorders>
              <w:top w:val="nil"/>
              <w:left w:val="single" w:sz="4" w:space="0" w:color="auto"/>
              <w:bottom w:val="nil"/>
              <w:right w:val="single" w:sz="4" w:space="0" w:color="auto"/>
            </w:tcBorders>
          </w:tcPr>
          <w:p w:rsidR="00DE2347" w:rsidRPr="00934B40" w:rsidRDefault="00DE2347" w:rsidP="00D47517">
            <w:pPr>
              <w:snapToGrid w:val="0"/>
              <w:jc w:val="right"/>
              <w:rPr>
                <w:sz w:val="20"/>
                <w:szCs w:val="20"/>
              </w:rPr>
            </w:pPr>
            <w:r w:rsidRPr="00934B40">
              <w:rPr>
                <w:sz w:val="20"/>
                <w:szCs w:val="20"/>
              </w:rPr>
              <w:t>1 079 829</w:t>
            </w:r>
          </w:p>
        </w:tc>
        <w:tc>
          <w:tcPr>
            <w:tcW w:w="1152" w:type="dxa"/>
            <w:tcBorders>
              <w:top w:val="nil"/>
              <w:left w:val="single" w:sz="4" w:space="0" w:color="auto"/>
              <w:bottom w:val="nil"/>
              <w:right w:val="single" w:sz="4" w:space="0" w:color="auto"/>
            </w:tcBorders>
          </w:tcPr>
          <w:p w:rsidR="00DE2347" w:rsidRPr="00934B40" w:rsidRDefault="00DE2347" w:rsidP="00D47517">
            <w:pPr>
              <w:snapToGrid w:val="0"/>
              <w:jc w:val="right"/>
              <w:rPr>
                <w:sz w:val="20"/>
                <w:szCs w:val="20"/>
              </w:rPr>
            </w:pPr>
            <w:r w:rsidRPr="00934B40">
              <w:rPr>
                <w:sz w:val="20"/>
                <w:szCs w:val="20"/>
              </w:rPr>
              <w:t>5 194</w:t>
            </w:r>
          </w:p>
        </w:tc>
        <w:tc>
          <w:tcPr>
            <w:tcW w:w="1152" w:type="dxa"/>
            <w:tcBorders>
              <w:top w:val="nil"/>
              <w:left w:val="single" w:sz="4" w:space="0" w:color="auto"/>
              <w:bottom w:val="nil"/>
              <w:right w:val="single" w:sz="4" w:space="0" w:color="auto"/>
            </w:tcBorders>
          </w:tcPr>
          <w:p w:rsidR="00DE2347" w:rsidRPr="00934B40" w:rsidRDefault="00DE2347" w:rsidP="00D47517">
            <w:pPr>
              <w:snapToGrid w:val="0"/>
              <w:jc w:val="right"/>
              <w:rPr>
                <w:sz w:val="20"/>
                <w:szCs w:val="20"/>
              </w:rPr>
            </w:pPr>
            <w:r>
              <w:rPr>
                <w:sz w:val="20"/>
                <w:szCs w:val="20"/>
              </w:rPr>
              <w:t>0</w:t>
            </w:r>
          </w:p>
        </w:tc>
      </w:tr>
      <w:tr w:rsidR="00DE2347" w:rsidRPr="00934B40" w:rsidTr="00D47517">
        <w:tc>
          <w:tcPr>
            <w:tcW w:w="3420" w:type="dxa"/>
            <w:tcBorders>
              <w:top w:val="nil"/>
              <w:left w:val="single" w:sz="4" w:space="0" w:color="auto"/>
              <w:bottom w:val="single" w:sz="4" w:space="0" w:color="auto"/>
              <w:right w:val="single" w:sz="4" w:space="0" w:color="auto"/>
            </w:tcBorders>
          </w:tcPr>
          <w:p w:rsidR="00DE2347" w:rsidRPr="00934B40" w:rsidRDefault="00DE2347" w:rsidP="00D47517">
            <w:pPr>
              <w:snapToGrid w:val="0"/>
              <w:jc w:val="both"/>
              <w:rPr>
                <w:sz w:val="20"/>
                <w:szCs w:val="20"/>
              </w:rPr>
            </w:pPr>
            <w:r w:rsidRPr="00934B40">
              <w:rPr>
                <w:sz w:val="20"/>
                <w:szCs w:val="20"/>
              </w:rPr>
              <w:t>Kraje</w:t>
            </w:r>
          </w:p>
        </w:tc>
        <w:tc>
          <w:tcPr>
            <w:tcW w:w="1152" w:type="dxa"/>
            <w:tcBorders>
              <w:top w:val="nil"/>
              <w:left w:val="single" w:sz="4" w:space="0" w:color="auto"/>
              <w:bottom w:val="single" w:sz="4" w:space="0" w:color="auto"/>
              <w:right w:val="single" w:sz="4" w:space="0" w:color="auto"/>
            </w:tcBorders>
          </w:tcPr>
          <w:p w:rsidR="00DE2347" w:rsidRPr="00934B40" w:rsidRDefault="00DE2347" w:rsidP="00D47517">
            <w:pPr>
              <w:snapToGrid w:val="0"/>
              <w:jc w:val="right"/>
              <w:rPr>
                <w:sz w:val="20"/>
                <w:szCs w:val="20"/>
              </w:rPr>
            </w:pPr>
            <w:r w:rsidRPr="00934B40">
              <w:rPr>
                <w:sz w:val="20"/>
                <w:szCs w:val="20"/>
              </w:rPr>
              <w:t>0</w:t>
            </w:r>
          </w:p>
        </w:tc>
        <w:tc>
          <w:tcPr>
            <w:tcW w:w="1152" w:type="dxa"/>
            <w:tcBorders>
              <w:top w:val="nil"/>
              <w:left w:val="single" w:sz="4" w:space="0" w:color="auto"/>
              <w:bottom w:val="single" w:sz="4" w:space="0" w:color="auto"/>
              <w:right w:val="single" w:sz="4" w:space="0" w:color="auto"/>
            </w:tcBorders>
          </w:tcPr>
          <w:p w:rsidR="00DE2347" w:rsidRPr="00934B40" w:rsidRDefault="00DE2347" w:rsidP="00D47517">
            <w:pPr>
              <w:snapToGrid w:val="0"/>
              <w:jc w:val="right"/>
              <w:rPr>
                <w:sz w:val="20"/>
                <w:szCs w:val="20"/>
              </w:rPr>
            </w:pPr>
            <w:r w:rsidRPr="00934B40">
              <w:rPr>
                <w:sz w:val="20"/>
                <w:szCs w:val="20"/>
              </w:rPr>
              <w:t>0</w:t>
            </w:r>
          </w:p>
        </w:tc>
        <w:tc>
          <w:tcPr>
            <w:tcW w:w="1152" w:type="dxa"/>
            <w:tcBorders>
              <w:top w:val="nil"/>
              <w:left w:val="single" w:sz="4" w:space="0" w:color="auto"/>
              <w:bottom w:val="single" w:sz="4" w:space="0" w:color="auto"/>
              <w:right w:val="single" w:sz="4" w:space="0" w:color="auto"/>
            </w:tcBorders>
          </w:tcPr>
          <w:p w:rsidR="00DE2347" w:rsidRPr="00934B40" w:rsidRDefault="00DE2347" w:rsidP="00D47517">
            <w:pPr>
              <w:snapToGrid w:val="0"/>
              <w:jc w:val="right"/>
              <w:rPr>
                <w:sz w:val="20"/>
                <w:szCs w:val="20"/>
              </w:rPr>
            </w:pPr>
            <w:r w:rsidRPr="00934B40">
              <w:rPr>
                <w:sz w:val="20"/>
                <w:szCs w:val="20"/>
              </w:rPr>
              <w:t>0</w:t>
            </w:r>
          </w:p>
        </w:tc>
        <w:tc>
          <w:tcPr>
            <w:tcW w:w="1152" w:type="dxa"/>
            <w:tcBorders>
              <w:top w:val="nil"/>
              <w:left w:val="single" w:sz="4" w:space="0" w:color="auto"/>
              <w:bottom w:val="single" w:sz="4" w:space="0" w:color="auto"/>
              <w:right w:val="single" w:sz="4" w:space="0" w:color="auto"/>
            </w:tcBorders>
          </w:tcPr>
          <w:p w:rsidR="00DE2347" w:rsidRPr="00934B40" w:rsidRDefault="00DE2347" w:rsidP="00D47517">
            <w:pPr>
              <w:snapToGrid w:val="0"/>
              <w:jc w:val="right"/>
              <w:rPr>
                <w:sz w:val="20"/>
                <w:szCs w:val="20"/>
              </w:rPr>
            </w:pPr>
            <w:r w:rsidRPr="00934B40">
              <w:rPr>
                <w:sz w:val="20"/>
                <w:szCs w:val="20"/>
              </w:rPr>
              <w:t>0</w:t>
            </w:r>
          </w:p>
        </w:tc>
        <w:tc>
          <w:tcPr>
            <w:tcW w:w="1152" w:type="dxa"/>
            <w:tcBorders>
              <w:top w:val="nil"/>
              <w:left w:val="single" w:sz="4" w:space="0" w:color="auto"/>
              <w:bottom w:val="single" w:sz="4" w:space="0" w:color="auto"/>
              <w:right w:val="single" w:sz="4" w:space="0" w:color="auto"/>
            </w:tcBorders>
          </w:tcPr>
          <w:p w:rsidR="00DE2347" w:rsidRPr="00934B40" w:rsidRDefault="00DE2347" w:rsidP="00D47517">
            <w:pPr>
              <w:snapToGrid w:val="0"/>
              <w:jc w:val="right"/>
              <w:rPr>
                <w:sz w:val="20"/>
                <w:szCs w:val="20"/>
              </w:rPr>
            </w:pPr>
            <w:r w:rsidRPr="00934B40">
              <w:rPr>
                <w:sz w:val="20"/>
                <w:szCs w:val="20"/>
              </w:rPr>
              <w:t>0</w:t>
            </w:r>
          </w:p>
        </w:tc>
      </w:tr>
    </w:tbl>
    <w:p w:rsidR="00DE2347" w:rsidRDefault="00DE2347" w:rsidP="008D5336">
      <w:pPr>
        <w:spacing w:before="240"/>
        <w:jc w:val="both"/>
      </w:pPr>
      <w:bookmarkStart w:id="947" w:name="_Toc508879905"/>
      <w:bookmarkStart w:id="948" w:name="_Toc508880181"/>
      <w:r>
        <w:tab/>
      </w:r>
      <w:r w:rsidRPr="00934B40">
        <w:t xml:space="preserve">Kolísavé čerpání prostředků je odrazem stavu realizace jednotlivých programů. Zatímco program 127 42 „Zavádění systémů řízení a regulace silničního provozu v Praze“, realizovaný v rámci Operačního programu Doprava 2007 – 2013, v roce 2014 skončil, tak investiční transfery programu </w:t>
      </w:r>
      <w:r w:rsidRPr="00934B40">
        <w:rPr>
          <w:lang w:eastAsia="ar-SA"/>
        </w:rPr>
        <w:t>127 21 „Obnova místních komunikací po povodních“</w:t>
      </w:r>
      <w:r w:rsidRPr="00934B40">
        <w:t xml:space="preserve"> v roce 2015 vzrostly a v roce 2016 kulminovaly. V roce 2016 došlo k výraznému jednorázovému nárůstu čerpání především z důvodu dočerpání prostředků Operačního programu Doprava (2007-2013), a to prostřednictvím programu 127 43 „Zavádění systému řízení a regulace silničního provozu v Praze – 2015“. Program 127 21 „Obnova místních komunikací po povodních“ byl v roce 2017 ukončen.</w:t>
      </w:r>
    </w:p>
    <w:p w:rsidR="00DE1E79" w:rsidRPr="00DE2347" w:rsidRDefault="009E69F4" w:rsidP="009E69F4">
      <w:pPr>
        <w:pStyle w:val="Nadp3"/>
      </w:pPr>
      <w:bookmarkStart w:id="949" w:name="_Toc1376849"/>
      <w:bookmarkStart w:id="950" w:name="_Toc2789438"/>
      <w:r>
        <w:t>3.3.5</w:t>
      </w:r>
      <w:r>
        <w:tab/>
      </w:r>
      <w:r w:rsidR="00DE1E79" w:rsidRPr="00DE2347">
        <w:t>Investiční transfery podnikatelským subjektům</w:t>
      </w:r>
      <w:bookmarkEnd w:id="946"/>
      <w:bookmarkEnd w:id="947"/>
      <w:bookmarkEnd w:id="948"/>
      <w:bookmarkEnd w:id="949"/>
      <w:bookmarkEnd w:id="950"/>
    </w:p>
    <w:p w:rsidR="00DE2347" w:rsidRPr="00DE2347" w:rsidRDefault="00DE2347" w:rsidP="00DE2347">
      <w:pPr>
        <w:spacing w:before="120" w:after="120"/>
        <w:jc w:val="both"/>
        <w:rPr>
          <w:szCs w:val="20"/>
        </w:rPr>
      </w:pPr>
      <w:r>
        <w:rPr>
          <w:szCs w:val="20"/>
        </w:rPr>
        <w:tab/>
      </w:r>
      <w:r w:rsidRPr="00DE2347">
        <w:rPr>
          <w:szCs w:val="20"/>
        </w:rPr>
        <w:t>Schválený rozpočet ve výši 712 538 tis. Kč, z toho prostředky EU 712 538 tis. Kč byl v průběhu roku 2018 upraven na částku 712 499 tis. Kč, z toho prostředky EU 712 499 tis. Kč.</w:t>
      </w:r>
    </w:p>
    <w:p w:rsidR="00DE2347" w:rsidRDefault="00DE2347" w:rsidP="00DE2347">
      <w:pPr>
        <w:spacing w:before="120" w:after="120"/>
        <w:jc w:val="both"/>
        <w:rPr>
          <w:szCs w:val="20"/>
        </w:rPr>
      </w:pPr>
      <w:r>
        <w:rPr>
          <w:szCs w:val="20"/>
        </w:rPr>
        <w:tab/>
      </w:r>
      <w:r w:rsidRPr="00DE2347">
        <w:rPr>
          <w:szCs w:val="20"/>
        </w:rPr>
        <w:t xml:space="preserve">Čerpání dosáhlo výše 1 528 tis. Kč, což představuje 0,21 % upraveného rozpočtu, z toho prostředky EU 1 528 tis. Kč, z toho mimorozpočtový zdroj (RF) 1 528 tis. Kč. </w:t>
      </w:r>
    </w:p>
    <w:p w:rsidR="00EB4DA2" w:rsidRDefault="00EB4DA2" w:rsidP="00DE2347">
      <w:pPr>
        <w:spacing w:before="120" w:after="120"/>
        <w:jc w:val="both"/>
        <w:rPr>
          <w:szCs w:val="20"/>
        </w:rPr>
      </w:pPr>
    </w:p>
    <w:p w:rsidR="00EB4DA2" w:rsidRDefault="00EB4DA2" w:rsidP="00DE2347">
      <w:pPr>
        <w:spacing w:before="120" w:after="120"/>
        <w:jc w:val="both"/>
        <w:rPr>
          <w:szCs w:val="20"/>
        </w:rPr>
      </w:pPr>
    </w:p>
    <w:p w:rsidR="00EB4DA2" w:rsidRDefault="00EB4DA2" w:rsidP="00DE2347">
      <w:pPr>
        <w:spacing w:before="120" w:after="120"/>
        <w:jc w:val="both"/>
        <w:rPr>
          <w:szCs w:val="20"/>
        </w:rPr>
      </w:pPr>
    </w:p>
    <w:p w:rsidR="00EB4DA2" w:rsidRDefault="00EB4DA2" w:rsidP="00DE2347">
      <w:pPr>
        <w:spacing w:before="120" w:after="120"/>
        <w:jc w:val="both"/>
        <w:rPr>
          <w:szCs w:val="20"/>
        </w:rPr>
      </w:pPr>
    </w:p>
    <w:p w:rsidR="00DE1E79" w:rsidRPr="00AD0353" w:rsidRDefault="00DE1E79" w:rsidP="008B6916">
      <w:pPr>
        <w:overflowPunct w:val="0"/>
        <w:autoSpaceDE w:val="0"/>
        <w:autoSpaceDN w:val="0"/>
        <w:adjustRightInd w:val="0"/>
        <w:spacing w:before="120"/>
        <w:ind w:right="-283" w:firstLine="709"/>
        <w:jc w:val="right"/>
        <w:textAlignment w:val="baseline"/>
        <w:rPr>
          <w:lang w:eastAsia="ar-SA"/>
        </w:rPr>
      </w:pPr>
      <w:r w:rsidRPr="00AD0353">
        <w:rPr>
          <w:lang w:eastAsia="ar-SA"/>
        </w:rPr>
        <w:lastRenderedPageBreak/>
        <w:t>v tis. Kč</w:t>
      </w:r>
    </w:p>
    <w:tbl>
      <w:tblPr>
        <w:tblW w:w="9370" w:type="dxa"/>
        <w:tblInd w:w="108" w:type="dxa"/>
        <w:tblLayout w:type="fixed"/>
        <w:tblLook w:val="0000" w:firstRow="0" w:lastRow="0" w:firstColumn="0" w:lastColumn="0" w:noHBand="0" w:noVBand="0"/>
      </w:tblPr>
      <w:tblGrid>
        <w:gridCol w:w="3600"/>
        <w:gridCol w:w="1325"/>
        <w:gridCol w:w="1145"/>
        <w:gridCol w:w="1145"/>
        <w:gridCol w:w="1216"/>
        <w:gridCol w:w="939"/>
      </w:tblGrid>
      <w:tr w:rsidR="00DE2347" w:rsidRPr="00226E72" w:rsidTr="00D47517">
        <w:tc>
          <w:tcPr>
            <w:tcW w:w="3600" w:type="dxa"/>
            <w:tcBorders>
              <w:top w:val="single" w:sz="4" w:space="0" w:color="auto"/>
              <w:left w:val="single" w:sz="4" w:space="0" w:color="auto"/>
              <w:bottom w:val="single" w:sz="4" w:space="0" w:color="000000"/>
            </w:tcBorders>
          </w:tcPr>
          <w:p w:rsidR="00DE2347" w:rsidRPr="00226E72" w:rsidRDefault="00DE2347" w:rsidP="00D47517">
            <w:pPr>
              <w:snapToGrid w:val="0"/>
              <w:jc w:val="center"/>
              <w:rPr>
                <w:sz w:val="22"/>
                <w:szCs w:val="22"/>
                <w:lang w:eastAsia="ar-SA"/>
              </w:rPr>
            </w:pPr>
            <w:bookmarkStart w:id="951" w:name="_Toc508879906"/>
            <w:bookmarkStart w:id="952" w:name="_Toc508880182"/>
          </w:p>
          <w:p w:rsidR="00DE2347" w:rsidRPr="00226E72" w:rsidRDefault="00DE2347" w:rsidP="00D47517">
            <w:pPr>
              <w:jc w:val="center"/>
              <w:rPr>
                <w:sz w:val="22"/>
                <w:szCs w:val="22"/>
                <w:lang w:eastAsia="ar-SA"/>
              </w:rPr>
            </w:pPr>
            <w:r w:rsidRPr="00226E72">
              <w:rPr>
                <w:sz w:val="22"/>
                <w:szCs w:val="22"/>
                <w:lang w:eastAsia="ar-SA"/>
              </w:rPr>
              <w:t>Ukazatel</w:t>
            </w:r>
          </w:p>
        </w:tc>
        <w:tc>
          <w:tcPr>
            <w:tcW w:w="1325" w:type="dxa"/>
            <w:tcBorders>
              <w:top w:val="single" w:sz="4" w:space="0" w:color="auto"/>
              <w:left w:val="single" w:sz="4" w:space="0" w:color="000000"/>
              <w:bottom w:val="single" w:sz="4" w:space="0" w:color="000000"/>
            </w:tcBorders>
            <w:vAlign w:val="center"/>
          </w:tcPr>
          <w:p w:rsidR="00DE2347" w:rsidRPr="00226E72" w:rsidRDefault="00DE2347" w:rsidP="00D47517">
            <w:pPr>
              <w:snapToGrid w:val="0"/>
              <w:jc w:val="center"/>
              <w:rPr>
                <w:sz w:val="22"/>
                <w:szCs w:val="22"/>
                <w:lang w:eastAsia="ar-SA"/>
              </w:rPr>
            </w:pPr>
            <w:r w:rsidRPr="00226E72">
              <w:rPr>
                <w:sz w:val="22"/>
                <w:szCs w:val="22"/>
                <w:lang w:eastAsia="ar-SA"/>
              </w:rPr>
              <w:t>Skutečnost</w:t>
            </w:r>
          </w:p>
          <w:p w:rsidR="00DE2347" w:rsidRPr="00226E72" w:rsidRDefault="00DE2347" w:rsidP="00D47517">
            <w:pPr>
              <w:jc w:val="center"/>
              <w:rPr>
                <w:sz w:val="22"/>
                <w:szCs w:val="22"/>
                <w:lang w:eastAsia="ar-SA"/>
              </w:rPr>
            </w:pPr>
            <w:r w:rsidRPr="00226E72">
              <w:rPr>
                <w:sz w:val="22"/>
                <w:szCs w:val="22"/>
                <w:lang w:eastAsia="ar-SA"/>
              </w:rPr>
              <w:t>2017</w:t>
            </w:r>
          </w:p>
        </w:tc>
        <w:tc>
          <w:tcPr>
            <w:tcW w:w="1145" w:type="dxa"/>
            <w:tcBorders>
              <w:top w:val="single" w:sz="4" w:space="0" w:color="auto"/>
              <w:left w:val="single" w:sz="4" w:space="0" w:color="000000"/>
              <w:bottom w:val="single" w:sz="4" w:space="0" w:color="000000"/>
            </w:tcBorders>
            <w:vAlign w:val="center"/>
          </w:tcPr>
          <w:p w:rsidR="00DE2347" w:rsidRPr="00226E72" w:rsidRDefault="00DE2347" w:rsidP="00D47517">
            <w:pPr>
              <w:snapToGrid w:val="0"/>
              <w:jc w:val="center"/>
              <w:rPr>
                <w:sz w:val="22"/>
                <w:szCs w:val="22"/>
                <w:lang w:eastAsia="ar-SA"/>
              </w:rPr>
            </w:pPr>
            <w:r w:rsidRPr="00226E72">
              <w:rPr>
                <w:sz w:val="22"/>
                <w:szCs w:val="22"/>
                <w:lang w:eastAsia="ar-SA"/>
              </w:rPr>
              <w:t>Schválený</w:t>
            </w:r>
          </w:p>
          <w:p w:rsidR="00DE2347" w:rsidRPr="00226E72" w:rsidRDefault="00DE2347" w:rsidP="00D47517">
            <w:pPr>
              <w:jc w:val="center"/>
              <w:rPr>
                <w:sz w:val="22"/>
                <w:szCs w:val="22"/>
                <w:lang w:eastAsia="ar-SA"/>
              </w:rPr>
            </w:pPr>
            <w:r w:rsidRPr="00226E72">
              <w:rPr>
                <w:sz w:val="22"/>
                <w:szCs w:val="22"/>
                <w:lang w:eastAsia="ar-SA"/>
              </w:rPr>
              <w:t>rozpočet</w:t>
            </w:r>
          </w:p>
          <w:p w:rsidR="00DE2347" w:rsidRPr="00226E72" w:rsidRDefault="00DE2347" w:rsidP="00D47517">
            <w:pPr>
              <w:jc w:val="center"/>
              <w:rPr>
                <w:sz w:val="22"/>
                <w:szCs w:val="22"/>
                <w:lang w:eastAsia="ar-SA"/>
              </w:rPr>
            </w:pPr>
            <w:r w:rsidRPr="00226E72">
              <w:rPr>
                <w:sz w:val="22"/>
                <w:szCs w:val="22"/>
                <w:lang w:eastAsia="ar-SA"/>
              </w:rPr>
              <w:t>2018</w:t>
            </w:r>
          </w:p>
        </w:tc>
        <w:tc>
          <w:tcPr>
            <w:tcW w:w="1145" w:type="dxa"/>
            <w:tcBorders>
              <w:top w:val="single" w:sz="4" w:space="0" w:color="auto"/>
              <w:left w:val="single" w:sz="4" w:space="0" w:color="000000"/>
              <w:bottom w:val="single" w:sz="4" w:space="0" w:color="000000"/>
            </w:tcBorders>
            <w:vAlign w:val="center"/>
          </w:tcPr>
          <w:p w:rsidR="00DE2347" w:rsidRPr="00226E72" w:rsidRDefault="00DE2347" w:rsidP="00D47517">
            <w:pPr>
              <w:snapToGrid w:val="0"/>
              <w:jc w:val="center"/>
              <w:rPr>
                <w:sz w:val="22"/>
                <w:szCs w:val="22"/>
                <w:lang w:eastAsia="ar-SA"/>
              </w:rPr>
            </w:pPr>
            <w:r w:rsidRPr="00226E72">
              <w:rPr>
                <w:sz w:val="22"/>
                <w:szCs w:val="22"/>
                <w:lang w:eastAsia="ar-SA"/>
              </w:rPr>
              <w:t>Upravený</w:t>
            </w:r>
          </w:p>
          <w:p w:rsidR="00DE2347" w:rsidRPr="00226E72" w:rsidRDefault="00DE2347" w:rsidP="00D47517">
            <w:pPr>
              <w:jc w:val="center"/>
              <w:rPr>
                <w:sz w:val="22"/>
                <w:szCs w:val="22"/>
                <w:lang w:eastAsia="ar-SA"/>
              </w:rPr>
            </w:pPr>
            <w:r w:rsidRPr="00226E72">
              <w:rPr>
                <w:sz w:val="22"/>
                <w:szCs w:val="22"/>
                <w:lang w:eastAsia="ar-SA"/>
              </w:rPr>
              <w:t>rozpočet</w:t>
            </w:r>
          </w:p>
          <w:p w:rsidR="00DE2347" w:rsidRPr="00226E72" w:rsidRDefault="00DE2347" w:rsidP="00D47517">
            <w:pPr>
              <w:jc w:val="center"/>
              <w:rPr>
                <w:sz w:val="22"/>
                <w:szCs w:val="22"/>
                <w:lang w:eastAsia="ar-SA"/>
              </w:rPr>
            </w:pPr>
            <w:r w:rsidRPr="00226E72">
              <w:rPr>
                <w:sz w:val="22"/>
                <w:szCs w:val="22"/>
                <w:lang w:eastAsia="ar-SA"/>
              </w:rPr>
              <w:t>2018</w:t>
            </w:r>
          </w:p>
        </w:tc>
        <w:tc>
          <w:tcPr>
            <w:tcW w:w="1216" w:type="dxa"/>
            <w:tcBorders>
              <w:top w:val="single" w:sz="4" w:space="0" w:color="auto"/>
              <w:left w:val="single" w:sz="4" w:space="0" w:color="000000"/>
              <w:bottom w:val="single" w:sz="4" w:space="0" w:color="000000"/>
            </w:tcBorders>
            <w:vAlign w:val="center"/>
          </w:tcPr>
          <w:p w:rsidR="00DE2347" w:rsidRPr="00226E72" w:rsidRDefault="00DE2347" w:rsidP="00D47517">
            <w:pPr>
              <w:snapToGrid w:val="0"/>
              <w:jc w:val="center"/>
              <w:rPr>
                <w:sz w:val="22"/>
                <w:szCs w:val="22"/>
                <w:lang w:eastAsia="ar-SA"/>
              </w:rPr>
            </w:pPr>
            <w:r w:rsidRPr="00226E72">
              <w:rPr>
                <w:sz w:val="22"/>
                <w:szCs w:val="22"/>
                <w:lang w:eastAsia="ar-SA"/>
              </w:rPr>
              <w:t>Skutečnost</w:t>
            </w:r>
          </w:p>
          <w:p w:rsidR="00DE2347" w:rsidRPr="00226E72" w:rsidRDefault="00DE2347" w:rsidP="00D47517">
            <w:pPr>
              <w:jc w:val="center"/>
              <w:rPr>
                <w:sz w:val="22"/>
                <w:szCs w:val="22"/>
                <w:lang w:eastAsia="ar-SA"/>
              </w:rPr>
            </w:pPr>
            <w:r w:rsidRPr="00226E72">
              <w:rPr>
                <w:sz w:val="22"/>
                <w:szCs w:val="22"/>
                <w:lang w:eastAsia="ar-SA"/>
              </w:rPr>
              <w:t>2018</w:t>
            </w:r>
          </w:p>
        </w:tc>
        <w:tc>
          <w:tcPr>
            <w:tcW w:w="939" w:type="dxa"/>
            <w:tcBorders>
              <w:top w:val="single" w:sz="4" w:space="0" w:color="auto"/>
              <w:left w:val="single" w:sz="4" w:space="0" w:color="000000"/>
              <w:bottom w:val="single" w:sz="4" w:space="0" w:color="000000"/>
              <w:right w:val="single" w:sz="4" w:space="0" w:color="auto"/>
            </w:tcBorders>
            <w:vAlign w:val="center"/>
          </w:tcPr>
          <w:p w:rsidR="00DE2347" w:rsidRPr="00226E72" w:rsidRDefault="00DE2347" w:rsidP="00D47517">
            <w:pPr>
              <w:snapToGrid w:val="0"/>
              <w:jc w:val="center"/>
              <w:rPr>
                <w:sz w:val="22"/>
                <w:szCs w:val="22"/>
                <w:lang w:eastAsia="ar-SA"/>
              </w:rPr>
            </w:pPr>
            <w:r w:rsidRPr="00226E72">
              <w:rPr>
                <w:sz w:val="22"/>
                <w:szCs w:val="22"/>
                <w:lang w:eastAsia="ar-SA"/>
              </w:rPr>
              <w:t>Index</w:t>
            </w:r>
          </w:p>
          <w:p w:rsidR="00DE2347" w:rsidRPr="00226E72" w:rsidRDefault="00DE2347" w:rsidP="00D47517">
            <w:pPr>
              <w:jc w:val="center"/>
              <w:rPr>
                <w:sz w:val="22"/>
                <w:szCs w:val="22"/>
                <w:lang w:eastAsia="ar-SA"/>
              </w:rPr>
            </w:pPr>
            <w:r w:rsidRPr="00226E72">
              <w:rPr>
                <w:sz w:val="22"/>
                <w:szCs w:val="22"/>
                <w:lang w:eastAsia="ar-SA"/>
              </w:rPr>
              <w:t>18/17       (v %)</w:t>
            </w:r>
          </w:p>
        </w:tc>
      </w:tr>
      <w:tr w:rsidR="00DE2347" w:rsidRPr="00226E72" w:rsidTr="00D47517">
        <w:tc>
          <w:tcPr>
            <w:tcW w:w="3600" w:type="dxa"/>
            <w:tcBorders>
              <w:left w:val="single" w:sz="4" w:space="0" w:color="auto"/>
              <w:bottom w:val="single" w:sz="4" w:space="0" w:color="000000"/>
            </w:tcBorders>
          </w:tcPr>
          <w:p w:rsidR="00DE2347" w:rsidRPr="00226E72" w:rsidRDefault="00DE2347" w:rsidP="00D47517">
            <w:pPr>
              <w:snapToGrid w:val="0"/>
              <w:jc w:val="center"/>
              <w:rPr>
                <w:sz w:val="22"/>
                <w:szCs w:val="22"/>
                <w:lang w:eastAsia="ar-SA"/>
              </w:rPr>
            </w:pPr>
            <w:r w:rsidRPr="00226E72">
              <w:rPr>
                <w:sz w:val="22"/>
                <w:szCs w:val="22"/>
                <w:lang w:eastAsia="ar-SA"/>
              </w:rPr>
              <w:t>a</w:t>
            </w:r>
          </w:p>
        </w:tc>
        <w:tc>
          <w:tcPr>
            <w:tcW w:w="1325" w:type="dxa"/>
            <w:tcBorders>
              <w:left w:val="single" w:sz="4" w:space="0" w:color="000000"/>
              <w:bottom w:val="single" w:sz="4" w:space="0" w:color="000000"/>
            </w:tcBorders>
          </w:tcPr>
          <w:p w:rsidR="00DE2347" w:rsidRPr="00226E72" w:rsidRDefault="00DE2347" w:rsidP="00D47517">
            <w:pPr>
              <w:snapToGrid w:val="0"/>
              <w:jc w:val="center"/>
              <w:rPr>
                <w:sz w:val="22"/>
                <w:szCs w:val="22"/>
                <w:lang w:eastAsia="ar-SA"/>
              </w:rPr>
            </w:pPr>
            <w:r w:rsidRPr="00226E72">
              <w:rPr>
                <w:sz w:val="22"/>
                <w:szCs w:val="22"/>
                <w:lang w:eastAsia="ar-SA"/>
              </w:rPr>
              <w:t>1</w:t>
            </w:r>
          </w:p>
        </w:tc>
        <w:tc>
          <w:tcPr>
            <w:tcW w:w="1145" w:type="dxa"/>
            <w:tcBorders>
              <w:left w:val="single" w:sz="4" w:space="0" w:color="000000"/>
              <w:bottom w:val="single" w:sz="4" w:space="0" w:color="000000"/>
            </w:tcBorders>
          </w:tcPr>
          <w:p w:rsidR="00DE2347" w:rsidRPr="00226E72" w:rsidRDefault="00DE2347" w:rsidP="00D47517">
            <w:pPr>
              <w:snapToGrid w:val="0"/>
              <w:jc w:val="center"/>
              <w:rPr>
                <w:sz w:val="22"/>
                <w:szCs w:val="22"/>
                <w:lang w:eastAsia="ar-SA"/>
              </w:rPr>
            </w:pPr>
            <w:r w:rsidRPr="00226E72">
              <w:rPr>
                <w:sz w:val="22"/>
                <w:szCs w:val="22"/>
                <w:lang w:eastAsia="ar-SA"/>
              </w:rPr>
              <w:t>2</w:t>
            </w:r>
          </w:p>
        </w:tc>
        <w:tc>
          <w:tcPr>
            <w:tcW w:w="1145" w:type="dxa"/>
            <w:tcBorders>
              <w:left w:val="single" w:sz="4" w:space="0" w:color="000000"/>
              <w:bottom w:val="single" w:sz="4" w:space="0" w:color="000000"/>
            </w:tcBorders>
          </w:tcPr>
          <w:p w:rsidR="00DE2347" w:rsidRPr="00226E72" w:rsidRDefault="00DE2347" w:rsidP="00D47517">
            <w:pPr>
              <w:snapToGrid w:val="0"/>
              <w:jc w:val="center"/>
              <w:rPr>
                <w:sz w:val="22"/>
                <w:szCs w:val="22"/>
                <w:lang w:eastAsia="ar-SA"/>
              </w:rPr>
            </w:pPr>
            <w:r w:rsidRPr="00226E72">
              <w:rPr>
                <w:sz w:val="22"/>
                <w:szCs w:val="22"/>
                <w:lang w:eastAsia="ar-SA"/>
              </w:rPr>
              <w:t>3</w:t>
            </w:r>
          </w:p>
        </w:tc>
        <w:tc>
          <w:tcPr>
            <w:tcW w:w="1216" w:type="dxa"/>
            <w:tcBorders>
              <w:left w:val="single" w:sz="4" w:space="0" w:color="000000"/>
              <w:bottom w:val="single" w:sz="4" w:space="0" w:color="000000"/>
            </w:tcBorders>
          </w:tcPr>
          <w:p w:rsidR="00DE2347" w:rsidRPr="00226E72" w:rsidRDefault="00DE2347" w:rsidP="00D47517">
            <w:pPr>
              <w:snapToGrid w:val="0"/>
              <w:jc w:val="center"/>
              <w:rPr>
                <w:sz w:val="22"/>
                <w:szCs w:val="22"/>
                <w:lang w:eastAsia="ar-SA"/>
              </w:rPr>
            </w:pPr>
            <w:r w:rsidRPr="00226E72">
              <w:rPr>
                <w:sz w:val="22"/>
                <w:szCs w:val="22"/>
                <w:lang w:eastAsia="ar-SA"/>
              </w:rPr>
              <w:t>4</w:t>
            </w:r>
          </w:p>
        </w:tc>
        <w:tc>
          <w:tcPr>
            <w:tcW w:w="939" w:type="dxa"/>
            <w:tcBorders>
              <w:left w:val="single" w:sz="4" w:space="0" w:color="000000"/>
              <w:bottom w:val="single" w:sz="4" w:space="0" w:color="000000"/>
              <w:right w:val="single" w:sz="4" w:space="0" w:color="auto"/>
            </w:tcBorders>
          </w:tcPr>
          <w:p w:rsidR="00DE2347" w:rsidRPr="00226E72" w:rsidRDefault="00DE2347" w:rsidP="00D47517">
            <w:pPr>
              <w:snapToGrid w:val="0"/>
              <w:jc w:val="center"/>
              <w:rPr>
                <w:sz w:val="22"/>
                <w:szCs w:val="22"/>
                <w:lang w:eastAsia="ar-SA"/>
              </w:rPr>
            </w:pPr>
            <w:r w:rsidRPr="00226E72">
              <w:rPr>
                <w:sz w:val="22"/>
                <w:szCs w:val="22"/>
                <w:lang w:eastAsia="ar-SA"/>
              </w:rPr>
              <w:t>5</w:t>
            </w:r>
          </w:p>
        </w:tc>
      </w:tr>
      <w:tr w:rsidR="00DE2347" w:rsidRPr="00226E72" w:rsidTr="00D47517">
        <w:tc>
          <w:tcPr>
            <w:tcW w:w="3600" w:type="dxa"/>
            <w:tcBorders>
              <w:left w:val="single" w:sz="4" w:space="0" w:color="auto"/>
            </w:tcBorders>
          </w:tcPr>
          <w:p w:rsidR="00DE2347" w:rsidRPr="00226E72" w:rsidRDefault="00DE2347" w:rsidP="00D47517">
            <w:pPr>
              <w:snapToGrid w:val="0"/>
              <w:rPr>
                <w:b/>
                <w:sz w:val="20"/>
                <w:szCs w:val="20"/>
                <w:lang w:eastAsia="ar-SA"/>
              </w:rPr>
            </w:pPr>
            <w:r w:rsidRPr="00226E72">
              <w:rPr>
                <w:b/>
                <w:sz w:val="20"/>
                <w:szCs w:val="20"/>
                <w:lang w:eastAsia="ar-SA"/>
              </w:rPr>
              <w:t>Investiční transfery podnikatelským subjektům</w:t>
            </w:r>
          </w:p>
        </w:tc>
        <w:tc>
          <w:tcPr>
            <w:tcW w:w="1325" w:type="dxa"/>
            <w:tcBorders>
              <w:left w:val="single" w:sz="4" w:space="0" w:color="000000"/>
            </w:tcBorders>
            <w:vAlign w:val="center"/>
          </w:tcPr>
          <w:p w:rsidR="00DE2347" w:rsidRPr="00226E72" w:rsidRDefault="00DE2347" w:rsidP="00D47517">
            <w:pPr>
              <w:jc w:val="right"/>
              <w:rPr>
                <w:b/>
                <w:sz w:val="20"/>
                <w:szCs w:val="20"/>
                <w:lang w:eastAsia="ar-SA"/>
              </w:rPr>
            </w:pPr>
            <w:r w:rsidRPr="00226E72">
              <w:rPr>
                <w:b/>
                <w:sz w:val="20"/>
                <w:szCs w:val="20"/>
                <w:lang w:eastAsia="ar-SA"/>
              </w:rPr>
              <w:t xml:space="preserve"> </w:t>
            </w:r>
          </w:p>
          <w:p w:rsidR="00DE2347" w:rsidRPr="00226E72" w:rsidRDefault="00DE2347" w:rsidP="00D47517">
            <w:pPr>
              <w:jc w:val="right"/>
              <w:rPr>
                <w:b/>
                <w:sz w:val="20"/>
                <w:szCs w:val="20"/>
                <w:lang w:eastAsia="ar-SA"/>
              </w:rPr>
            </w:pPr>
            <w:r w:rsidRPr="00226E72">
              <w:rPr>
                <w:b/>
                <w:sz w:val="20"/>
                <w:szCs w:val="20"/>
                <w:lang w:eastAsia="ar-SA"/>
              </w:rPr>
              <w:t xml:space="preserve">0 </w:t>
            </w:r>
          </w:p>
        </w:tc>
        <w:tc>
          <w:tcPr>
            <w:tcW w:w="1145" w:type="dxa"/>
            <w:tcBorders>
              <w:left w:val="single" w:sz="4" w:space="0" w:color="000000"/>
            </w:tcBorders>
            <w:vAlign w:val="center"/>
          </w:tcPr>
          <w:p w:rsidR="00DE2347" w:rsidRPr="00226E72" w:rsidRDefault="00DE2347" w:rsidP="00D47517">
            <w:pPr>
              <w:jc w:val="right"/>
              <w:rPr>
                <w:b/>
                <w:sz w:val="20"/>
                <w:szCs w:val="20"/>
                <w:lang w:eastAsia="ar-SA"/>
              </w:rPr>
            </w:pPr>
          </w:p>
          <w:p w:rsidR="00DE2347" w:rsidRPr="00226E72" w:rsidRDefault="00DE2347" w:rsidP="00D47517">
            <w:pPr>
              <w:jc w:val="right"/>
              <w:rPr>
                <w:b/>
                <w:sz w:val="20"/>
                <w:szCs w:val="20"/>
                <w:lang w:eastAsia="ar-SA"/>
              </w:rPr>
            </w:pPr>
            <w:r>
              <w:rPr>
                <w:b/>
                <w:sz w:val="20"/>
                <w:szCs w:val="20"/>
                <w:lang w:eastAsia="ar-SA"/>
              </w:rPr>
              <w:t>712 538</w:t>
            </w:r>
            <w:r w:rsidRPr="00226E72">
              <w:rPr>
                <w:b/>
                <w:sz w:val="20"/>
                <w:szCs w:val="20"/>
                <w:lang w:eastAsia="ar-SA"/>
              </w:rPr>
              <w:t xml:space="preserve"> </w:t>
            </w:r>
          </w:p>
        </w:tc>
        <w:tc>
          <w:tcPr>
            <w:tcW w:w="1145" w:type="dxa"/>
            <w:tcBorders>
              <w:left w:val="single" w:sz="4" w:space="0" w:color="000000"/>
            </w:tcBorders>
            <w:vAlign w:val="center"/>
          </w:tcPr>
          <w:p w:rsidR="00DE2347" w:rsidRPr="00226E72" w:rsidRDefault="00DE2347" w:rsidP="00D47517">
            <w:pPr>
              <w:jc w:val="right"/>
              <w:rPr>
                <w:b/>
                <w:sz w:val="20"/>
                <w:szCs w:val="20"/>
                <w:lang w:eastAsia="ar-SA"/>
              </w:rPr>
            </w:pPr>
          </w:p>
          <w:p w:rsidR="00DE2347" w:rsidRPr="00226E72" w:rsidRDefault="00DE2347" w:rsidP="00D47517">
            <w:pPr>
              <w:jc w:val="right"/>
              <w:rPr>
                <w:b/>
                <w:sz w:val="20"/>
                <w:szCs w:val="20"/>
                <w:lang w:eastAsia="ar-SA"/>
              </w:rPr>
            </w:pPr>
            <w:r>
              <w:rPr>
                <w:b/>
                <w:sz w:val="20"/>
                <w:szCs w:val="20"/>
                <w:lang w:eastAsia="ar-SA"/>
              </w:rPr>
              <w:t>712 499</w:t>
            </w:r>
            <w:r w:rsidRPr="00226E72">
              <w:rPr>
                <w:b/>
                <w:sz w:val="20"/>
                <w:szCs w:val="20"/>
                <w:lang w:eastAsia="ar-SA"/>
              </w:rPr>
              <w:t xml:space="preserve"> </w:t>
            </w:r>
          </w:p>
        </w:tc>
        <w:tc>
          <w:tcPr>
            <w:tcW w:w="1216" w:type="dxa"/>
            <w:tcBorders>
              <w:left w:val="single" w:sz="4" w:space="0" w:color="000000"/>
            </w:tcBorders>
            <w:vAlign w:val="center"/>
          </w:tcPr>
          <w:p w:rsidR="00DE2347" w:rsidRPr="00226E72" w:rsidRDefault="00DE2347" w:rsidP="00D47517">
            <w:pPr>
              <w:jc w:val="right"/>
              <w:rPr>
                <w:b/>
                <w:sz w:val="20"/>
                <w:szCs w:val="20"/>
                <w:lang w:eastAsia="ar-SA"/>
              </w:rPr>
            </w:pPr>
            <w:r w:rsidRPr="00226E72">
              <w:rPr>
                <w:b/>
                <w:sz w:val="20"/>
                <w:szCs w:val="20"/>
                <w:lang w:eastAsia="ar-SA"/>
              </w:rPr>
              <w:t xml:space="preserve"> </w:t>
            </w:r>
          </w:p>
          <w:p w:rsidR="00DE2347" w:rsidRPr="00226E72" w:rsidRDefault="00DE2347" w:rsidP="00D47517">
            <w:pPr>
              <w:jc w:val="right"/>
              <w:rPr>
                <w:b/>
                <w:sz w:val="20"/>
                <w:szCs w:val="20"/>
                <w:lang w:eastAsia="ar-SA"/>
              </w:rPr>
            </w:pPr>
            <w:r>
              <w:rPr>
                <w:b/>
                <w:sz w:val="20"/>
                <w:szCs w:val="20"/>
                <w:lang w:eastAsia="ar-SA"/>
              </w:rPr>
              <w:t>1 528</w:t>
            </w:r>
            <w:r w:rsidRPr="00226E72">
              <w:rPr>
                <w:b/>
                <w:sz w:val="20"/>
                <w:szCs w:val="20"/>
                <w:lang w:eastAsia="ar-SA"/>
              </w:rPr>
              <w:t xml:space="preserve"> </w:t>
            </w:r>
          </w:p>
        </w:tc>
        <w:tc>
          <w:tcPr>
            <w:tcW w:w="939" w:type="dxa"/>
            <w:tcBorders>
              <w:left w:val="single" w:sz="4" w:space="0" w:color="000000"/>
              <w:right w:val="single" w:sz="4" w:space="0" w:color="auto"/>
            </w:tcBorders>
            <w:vAlign w:val="center"/>
          </w:tcPr>
          <w:p w:rsidR="00DE2347" w:rsidRPr="00226E72" w:rsidRDefault="00DE2347" w:rsidP="00D47517">
            <w:pPr>
              <w:snapToGrid w:val="0"/>
              <w:jc w:val="right"/>
              <w:rPr>
                <w:b/>
                <w:sz w:val="20"/>
                <w:szCs w:val="20"/>
                <w:lang w:eastAsia="ar-SA"/>
              </w:rPr>
            </w:pPr>
          </w:p>
          <w:p w:rsidR="00DE2347" w:rsidRPr="00226E72" w:rsidRDefault="00DE2347" w:rsidP="00D47517">
            <w:pPr>
              <w:snapToGrid w:val="0"/>
              <w:jc w:val="right"/>
              <w:rPr>
                <w:b/>
                <w:sz w:val="20"/>
                <w:szCs w:val="20"/>
                <w:lang w:eastAsia="ar-SA"/>
              </w:rPr>
            </w:pPr>
            <w:r>
              <w:rPr>
                <w:b/>
                <w:sz w:val="20"/>
                <w:szCs w:val="20"/>
                <w:lang w:eastAsia="ar-SA"/>
              </w:rPr>
              <w:t>x</w:t>
            </w:r>
          </w:p>
        </w:tc>
      </w:tr>
      <w:tr w:rsidR="00DE2347" w:rsidRPr="00226E72" w:rsidTr="00D47517">
        <w:tc>
          <w:tcPr>
            <w:tcW w:w="3600" w:type="dxa"/>
            <w:tcBorders>
              <w:left w:val="single" w:sz="4" w:space="0" w:color="auto"/>
            </w:tcBorders>
          </w:tcPr>
          <w:p w:rsidR="00DE2347" w:rsidRPr="00226E72" w:rsidRDefault="00DE2347" w:rsidP="00D47517">
            <w:pPr>
              <w:snapToGrid w:val="0"/>
              <w:rPr>
                <w:sz w:val="20"/>
                <w:szCs w:val="20"/>
                <w:lang w:eastAsia="ar-SA"/>
              </w:rPr>
            </w:pPr>
            <w:r w:rsidRPr="00226E72">
              <w:rPr>
                <w:sz w:val="20"/>
                <w:szCs w:val="20"/>
                <w:lang w:eastAsia="ar-SA"/>
              </w:rPr>
              <w:t>v tom:</w:t>
            </w:r>
          </w:p>
        </w:tc>
        <w:tc>
          <w:tcPr>
            <w:tcW w:w="1325" w:type="dxa"/>
            <w:tcBorders>
              <w:left w:val="single" w:sz="4" w:space="0" w:color="000000"/>
            </w:tcBorders>
          </w:tcPr>
          <w:p w:rsidR="00DE2347" w:rsidRPr="00226E72" w:rsidRDefault="00DE2347" w:rsidP="00D47517">
            <w:pPr>
              <w:snapToGrid w:val="0"/>
              <w:jc w:val="right"/>
              <w:rPr>
                <w:sz w:val="20"/>
                <w:szCs w:val="20"/>
                <w:lang w:eastAsia="ar-SA"/>
              </w:rPr>
            </w:pPr>
          </w:p>
        </w:tc>
        <w:tc>
          <w:tcPr>
            <w:tcW w:w="1145" w:type="dxa"/>
            <w:tcBorders>
              <w:left w:val="single" w:sz="4" w:space="0" w:color="000000"/>
            </w:tcBorders>
          </w:tcPr>
          <w:p w:rsidR="00DE2347" w:rsidRPr="00226E72" w:rsidRDefault="00DE2347" w:rsidP="00D47517">
            <w:pPr>
              <w:snapToGrid w:val="0"/>
              <w:jc w:val="right"/>
              <w:rPr>
                <w:sz w:val="20"/>
                <w:szCs w:val="20"/>
                <w:lang w:eastAsia="ar-SA"/>
              </w:rPr>
            </w:pPr>
          </w:p>
        </w:tc>
        <w:tc>
          <w:tcPr>
            <w:tcW w:w="1145" w:type="dxa"/>
            <w:tcBorders>
              <w:left w:val="single" w:sz="4" w:space="0" w:color="000000"/>
            </w:tcBorders>
          </w:tcPr>
          <w:p w:rsidR="00DE2347" w:rsidRPr="00226E72" w:rsidRDefault="00DE2347" w:rsidP="00D47517">
            <w:pPr>
              <w:snapToGrid w:val="0"/>
              <w:jc w:val="right"/>
              <w:rPr>
                <w:sz w:val="20"/>
                <w:szCs w:val="20"/>
                <w:lang w:eastAsia="ar-SA"/>
              </w:rPr>
            </w:pPr>
          </w:p>
        </w:tc>
        <w:tc>
          <w:tcPr>
            <w:tcW w:w="1216" w:type="dxa"/>
            <w:tcBorders>
              <w:left w:val="single" w:sz="4" w:space="0" w:color="000000"/>
            </w:tcBorders>
          </w:tcPr>
          <w:p w:rsidR="00DE2347" w:rsidRPr="00226E72" w:rsidRDefault="00DE2347" w:rsidP="00D47517">
            <w:pPr>
              <w:snapToGrid w:val="0"/>
              <w:jc w:val="right"/>
              <w:rPr>
                <w:sz w:val="20"/>
                <w:szCs w:val="20"/>
                <w:lang w:eastAsia="ar-SA"/>
              </w:rPr>
            </w:pPr>
          </w:p>
        </w:tc>
        <w:tc>
          <w:tcPr>
            <w:tcW w:w="939" w:type="dxa"/>
            <w:tcBorders>
              <w:left w:val="single" w:sz="4" w:space="0" w:color="000000"/>
              <w:right w:val="single" w:sz="4" w:space="0" w:color="auto"/>
            </w:tcBorders>
          </w:tcPr>
          <w:p w:rsidR="00DE2347" w:rsidRPr="00226E72" w:rsidRDefault="00DE2347" w:rsidP="00D47517">
            <w:pPr>
              <w:snapToGrid w:val="0"/>
              <w:jc w:val="right"/>
              <w:rPr>
                <w:sz w:val="20"/>
                <w:szCs w:val="20"/>
                <w:lang w:eastAsia="ar-SA"/>
              </w:rPr>
            </w:pPr>
          </w:p>
        </w:tc>
      </w:tr>
      <w:tr w:rsidR="00DE2347" w:rsidRPr="00226E72" w:rsidTr="00D47517">
        <w:tc>
          <w:tcPr>
            <w:tcW w:w="3600" w:type="dxa"/>
            <w:tcBorders>
              <w:left w:val="single" w:sz="4" w:space="0" w:color="auto"/>
            </w:tcBorders>
          </w:tcPr>
          <w:p w:rsidR="00DE2347" w:rsidRPr="00226E72" w:rsidRDefault="00DE2347" w:rsidP="00D47517">
            <w:pPr>
              <w:snapToGrid w:val="0"/>
              <w:rPr>
                <w:sz w:val="20"/>
                <w:szCs w:val="20"/>
                <w:lang w:eastAsia="ar-SA"/>
              </w:rPr>
            </w:pPr>
            <w:r w:rsidRPr="00226E72">
              <w:rPr>
                <w:sz w:val="20"/>
                <w:szCs w:val="20"/>
                <w:lang w:eastAsia="ar-SA"/>
              </w:rPr>
              <w:t>Železniční doprava</w:t>
            </w:r>
          </w:p>
        </w:tc>
        <w:tc>
          <w:tcPr>
            <w:tcW w:w="1325" w:type="dxa"/>
            <w:tcBorders>
              <w:left w:val="single" w:sz="4" w:space="0" w:color="000000"/>
            </w:tcBorders>
          </w:tcPr>
          <w:p w:rsidR="00DE2347" w:rsidRPr="00226E72" w:rsidRDefault="00DE2347" w:rsidP="00D47517">
            <w:pPr>
              <w:snapToGrid w:val="0"/>
              <w:jc w:val="right"/>
              <w:rPr>
                <w:sz w:val="20"/>
                <w:szCs w:val="20"/>
                <w:lang w:eastAsia="ar-SA"/>
              </w:rPr>
            </w:pPr>
            <w:r w:rsidRPr="00226E72">
              <w:rPr>
                <w:sz w:val="20"/>
                <w:szCs w:val="20"/>
                <w:lang w:eastAsia="ar-SA"/>
              </w:rPr>
              <w:t>0</w:t>
            </w:r>
          </w:p>
        </w:tc>
        <w:tc>
          <w:tcPr>
            <w:tcW w:w="1145" w:type="dxa"/>
            <w:tcBorders>
              <w:left w:val="single" w:sz="4" w:space="0" w:color="000000"/>
            </w:tcBorders>
          </w:tcPr>
          <w:p w:rsidR="00DE2347" w:rsidRPr="00226E72" w:rsidRDefault="00DE2347" w:rsidP="00D47517">
            <w:pPr>
              <w:snapToGrid w:val="0"/>
              <w:jc w:val="right"/>
              <w:rPr>
                <w:sz w:val="20"/>
                <w:szCs w:val="20"/>
                <w:lang w:eastAsia="ar-SA"/>
              </w:rPr>
            </w:pPr>
            <w:r>
              <w:rPr>
                <w:sz w:val="20"/>
                <w:szCs w:val="20"/>
                <w:lang w:eastAsia="ar-SA"/>
              </w:rPr>
              <w:t>300 000</w:t>
            </w:r>
          </w:p>
        </w:tc>
        <w:tc>
          <w:tcPr>
            <w:tcW w:w="1145" w:type="dxa"/>
            <w:tcBorders>
              <w:left w:val="single" w:sz="4" w:space="0" w:color="000000"/>
            </w:tcBorders>
          </w:tcPr>
          <w:p w:rsidR="00DE2347" w:rsidRPr="00226E72" w:rsidRDefault="00DE2347" w:rsidP="00D47517">
            <w:pPr>
              <w:snapToGrid w:val="0"/>
              <w:jc w:val="right"/>
              <w:rPr>
                <w:sz w:val="20"/>
                <w:szCs w:val="20"/>
                <w:lang w:eastAsia="ar-SA"/>
              </w:rPr>
            </w:pPr>
            <w:r>
              <w:rPr>
                <w:sz w:val="20"/>
                <w:szCs w:val="20"/>
                <w:lang w:eastAsia="ar-SA"/>
              </w:rPr>
              <w:t>300 000</w:t>
            </w:r>
          </w:p>
        </w:tc>
        <w:tc>
          <w:tcPr>
            <w:tcW w:w="1216" w:type="dxa"/>
            <w:tcBorders>
              <w:left w:val="single" w:sz="4" w:space="0" w:color="000000"/>
            </w:tcBorders>
          </w:tcPr>
          <w:p w:rsidR="00DE2347" w:rsidRPr="00226E72" w:rsidRDefault="00DE2347" w:rsidP="00D47517">
            <w:pPr>
              <w:snapToGrid w:val="0"/>
              <w:jc w:val="right"/>
              <w:rPr>
                <w:sz w:val="20"/>
                <w:szCs w:val="20"/>
                <w:lang w:eastAsia="ar-SA"/>
              </w:rPr>
            </w:pPr>
            <w:r w:rsidRPr="00226E72">
              <w:rPr>
                <w:sz w:val="20"/>
                <w:szCs w:val="20"/>
                <w:lang w:eastAsia="ar-SA"/>
              </w:rPr>
              <w:t>0</w:t>
            </w:r>
          </w:p>
        </w:tc>
        <w:tc>
          <w:tcPr>
            <w:tcW w:w="939" w:type="dxa"/>
            <w:tcBorders>
              <w:left w:val="single" w:sz="4" w:space="0" w:color="000000"/>
              <w:right w:val="single" w:sz="4" w:space="0" w:color="auto"/>
            </w:tcBorders>
          </w:tcPr>
          <w:p w:rsidR="00DE2347" w:rsidRPr="00226E72" w:rsidRDefault="00DE2347" w:rsidP="00D47517">
            <w:pPr>
              <w:snapToGrid w:val="0"/>
              <w:jc w:val="right"/>
              <w:rPr>
                <w:sz w:val="20"/>
                <w:szCs w:val="20"/>
                <w:lang w:eastAsia="ar-SA"/>
              </w:rPr>
            </w:pPr>
            <w:r>
              <w:rPr>
                <w:sz w:val="20"/>
                <w:szCs w:val="20"/>
                <w:lang w:eastAsia="ar-SA"/>
              </w:rPr>
              <w:t>x</w:t>
            </w:r>
          </w:p>
        </w:tc>
      </w:tr>
      <w:tr w:rsidR="00DE2347" w:rsidRPr="00226E72" w:rsidTr="00D47517">
        <w:tc>
          <w:tcPr>
            <w:tcW w:w="3600" w:type="dxa"/>
            <w:tcBorders>
              <w:left w:val="single" w:sz="4" w:space="0" w:color="auto"/>
            </w:tcBorders>
          </w:tcPr>
          <w:p w:rsidR="00DE2347" w:rsidRPr="00226E72" w:rsidRDefault="00DE2347" w:rsidP="00D47517">
            <w:pPr>
              <w:snapToGrid w:val="0"/>
              <w:rPr>
                <w:sz w:val="20"/>
                <w:szCs w:val="20"/>
                <w:lang w:eastAsia="ar-SA"/>
              </w:rPr>
            </w:pPr>
            <w:r w:rsidRPr="00226E72">
              <w:rPr>
                <w:sz w:val="20"/>
                <w:szCs w:val="20"/>
                <w:lang w:eastAsia="ar-SA"/>
              </w:rPr>
              <w:t>Kombinovaná doprava</w:t>
            </w:r>
          </w:p>
        </w:tc>
        <w:tc>
          <w:tcPr>
            <w:tcW w:w="1325" w:type="dxa"/>
            <w:tcBorders>
              <w:left w:val="single" w:sz="4" w:space="0" w:color="000000"/>
            </w:tcBorders>
          </w:tcPr>
          <w:p w:rsidR="00DE2347" w:rsidRPr="00226E72" w:rsidRDefault="00DE2347" w:rsidP="00D47517">
            <w:pPr>
              <w:snapToGrid w:val="0"/>
              <w:jc w:val="right"/>
              <w:rPr>
                <w:sz w:val="20"/>
                <w:szCs w:val="20"/>
                <w:lang w:eastAsia="ar-SA"/>
              </w:rPr>
            </w:pPr>
            <w:r w:rsidRPr="00226E72">
              <w:rPr>
                <w:sz w:val="20"/>
                <w:szCs w:val="20"/>
                <w:lang w:eastAsia="ar-SA"/>
              </w:rPr>
              <w:t>0</w:t>
            </w:r>
          </w:p>
        </w:tc>
        <w:tc>
          <w:tcPr>
            <w:tcW w:w="1145" w:type="dxa"/>
            <w:tcBorders>
              <w:left w:val="single" w:sz="4" w:space="0" w:color="000000"/>
            </w:tcBorders>
          </w:tcPr>
          <w:p w:rsidR="00DE2347" w:rsidRPr="00226E72" w:rsidRDefault="00DE2347" w:rsidP="00D47517">
            <w:pPr>
              <w:snapToGrid w:val="0"/>
              <w:jc w:val="right"/>
              <w:rPr>
                <w:sz w:val="20"/>
                <w:szCs w:val="20"/>
                <w:lang w:eastAsia="ar-SA"/>
              </w:rPr>
            </w:pPr>
            <w:r>
              <w:rPr>
                <w:sz w:val="20"/>
                <w:szCs w:val="20"/>
                <w:lang w:eastAsia="ar-SA"/>
              </w:rPr>
              <w:t>36 00</w:t>
            </w:r>
            <w:r w:rsidRPr="00226E72">
              <w:rPr>
                <w:sz w:val="20"/>
                <w:szCs w:val="20"/>
                <w:lang w:eastAsia="ar-SA"/>
              </w:rPr>
              <w:t>0</w:t>
            </w:r>
          </w:p>
        </w:tc>
        <w:tc>
          <w:tcPr>
            <w:tcW w:w="1145" w:type="dxa"/>
            <w:tcBorders>
              <w:left w:val="single" w:sz="4" w:space="0" w:color="000000"/>
            </w:tcBorders>
          </w:tcPr>
          <w:p w:rsidR="00DE2347" w:rsidRPr="00226E72" w:rsidRDefault="00DE2347" w:rsidP="00D47517">
            <w:pPr>
              <w:snapToGrid w:val="0"/>
              <w:jc w:val="right"/>
              <w:rPr>
                <w:sz w:val="20"/>
                <w:szCs w:val="20"/>
                <w:lang w:eastAsia="ar-SA"/>
              </w:rPr>
            </w:pPr>
            <w:r>
              <w:rPr>
                <w:sz w:val="20"/>
                <w:szCs w:val="20"/>
                <w:lang w:eastAsia="ar-SA"/>
              </w:rPr>
              <w:t>36 00</w:t>
            </w:r>
            <w:r w:rsidRPr="00226E72">
              <w:rPr>
                <w:sz w:val="20"/>
                <w:szCs w:val="20"/>
                <w:lang w:eastAsia="ar-SA"/>
              </w:rPr>
              <w:t>0</w:t>
            </w:r>
          </w:p>
        </w:tc>
        <w:tc>
          <w:tcPr>
            <w:tcW w:w="1216" w:type="dxa"/>
            <w:tcBorders>
              <w:left w:val="single" w:sz="4" w:space="0" w:color="000000"/>
            </w:tcBorders>
          </w:tcPr>
          <w:p w:rsidR="00DE2347" w:rsidRPr="00226E72" w:rsidRDefault="00DE2347" w:rsidP="00D47517">
            <w:pPr>
              <w:snapToGrid w:val="0"/>
              <w:jc w:val="right"/>
              <w:rPr>
                <w:sz w:val="20"/>
                <w:szCs w:val="20"/>
                <w:lang w:eastAsia="ar-SA"/>
              </w:rPr>
            </w:pPr>
            <w:r w:rsidRPr="00226E72">
              <w:rPr>
                <w:sz w:val="20"/>
                <w:szCs w:val="20"/>
                <w:lang w:eastAsia="ar-SA"/>
              </w:rPr>
              <w:t>0</w:t>
            </w:r>
          </w:p>
        </w:tc>
        <w:tc>
          <w:tcPr>
            <w:tcW w:w="939" w:type="dxa"/>
            <w:tcBorders>
              <w:left w:val="single" w:sz="4" w:space="0" w:color="000000"/>
              <w:right w:val="single" w:sz="4" w:space="0" w:color="auto"/>
            </w:tcBorders>
          </w:tcPr>
          <w:p w:rsidR="00DE2347" w:rsidRPr="00226E72" w:rsidRDefault="00DE2347" w:rsidP="00D47517">
            <w:pPr>
              <w:snapToGrid w:val="0"/>
              <w:jc w:val="right"/>
              <w:rPr>
                <w:sz w:val="20"/>
                <w:szCs w:val="20"/>
                <w:lang w:eastAsia="ar-SA"/>
              </w:rPr>
            </w:pPr>
            <w:r w:rsidRPr="00226E72">
              <w:rPr>
                <w:sz w:val="20"/>
                <w:szCs w:val="20"/>
                <w:lang w:eastAsia="ar-SA"/>
              </w:rPr>
              <w:t>x</w:t>
            </w:r>
          </w:p>
        </w:tc>
      </w:tr>
      <w:tr w:rsidR="00DE2347" w:rsidRPr="00226E72" w:rsidTr="00D47517">
        <w:tc>
          <w:tcPr>
            <w:tcW w:w="3600" w:type="dxa"/>
            <w:tcBorders>
              <w:left w:val="single" w:sz="4" w:space="0" w:color="auto"/>
            </w:tcBorders>
          </w:tcPr>
          <w:p w:rsidR="00DE2347" w:rsidRPr="00226E72" w:rsidRDefault="00DE2347" w:rsidP="00D47517">
            <w:pPr>
              <w:snapToGrid w:val="0"/>
              <w:rPr>
                <w:sz w:val="20"/>
                <w:szCs w:val="20"/>
                <w:lang w:eastAsia="ar-SA"/>
              </w:rPr>
            </w:pPr>
            <w:r w:rsidRPr="00226E72">
              <w:rPr>
                <w:sz w:val="20"/>
                <w:szCs w:val="20"/>
                <w:lang w:eastAsia="ar-SA"/>
              </w:rPr>
              <w:t>Metro</w:t>
            </w:r>
          </w:p>
        </w:tc>
        <w:tc>
          <w:tcPr>
            <w:tcW w:w="1325" w:type="dxa"/>
            <w:tcBorders>
              <w:left w:val="single" w:sz="4" w:space="0" w:color="000000"/>
            </w:tcBorders>
          </w:tcPr>
          <w:p w:rsidR="00DE2347" w:rsidRPr="00226E72" w:rsidRDefault="00DE2347" w:rsidP="00D47517">
            <w:pPr>
              <w:snapToGrid w:val="0"/>
              <w:jc w:val="right"/>
              <w:rPr>
                <w:sz w:val="20"/>
                <w:szCs w:val="20"/>
                <w:lang w:eastAsia="ar-SA"/>
              </w:rPr>
            </w:pPr>
            <w:r w:rsidRPr="00226E72">
              <w:rPr>
                <w:sz w:val="20"/>
                <w:szCs w:val="20"/>
                <w:lang w:eastAsia="ar-SA"/>
              </w:rPr>
              <w:t>0</w:t>
            </w:r>
          </w:p>
        </w:tc>
        <w:tc>
          <w:tcPr>
            <w:tcW w:w="1145" w:type="dxa"/>
            <w:tcBorders>
              <w:left w:val="single" w:sz="4" w:space="0" w:color="000000"/>
            </w:tcBorders>
          </w:tcPr>
          <w:p w:rsidR="00DE2347" w:rsidRPr="00226E72" w:rsidRDefault="00DE2347" w:rsidP="00D47517">
            <w:pPr>
              <w:snapToGrid w:val="0"/>
              <w:jc w:val="right"/>
              <w:rPr>
                <w:sz w:val="20"/>
                <w:szCs w:val="20"/>
                <w:lang w:eastAsia="ar-SA"/>
              </w:rPr>
            </w:pPr>
            <w:r w:rsidRPr="00226E72">
              <w:rPr>
                <w:sz w:val="20"/>
                <w:szCs w:val="20"/>
                <w:lang w:eastAsia="ar-SA"/>
              </w:rPr>
              <w:t>0</w:t>
            </w:r>
          </w:p>
        </w:tc>
        <w:tc>
          <w:tcPr>
            <w:tcW w:w="1145" w:type="dxa"/>
            <w:tcBorders>
              <w:left w:val="single" w:sz="4" w:space="0" w:color="000000"/>
            </w:tcBorders>
          </w:tcPr>
          <w:p w:rsidR="00DE2347" w:rsidRPr="00226E72" w:rsidRDefault="00DE2347" w:rsidP="00D47517">
            <w:pPr>
              <w:snapToGrid w:val="0"/>
              <w:jc w:val="right"/>
              <w:rPr>
                <w:sz w:val="20"/>
                <w:szCs w:val="20"/>
                <w:lang w:eastAsia="ar-SA"/>
              </w:rPr>
            </w:pPr>
            <w:r w:rsidRPr="00226E72">
              <w:rPr>
                <w:sz w:val="20"/>
                <w:szCs w:val="20"/>
                <w:lang w:eastAsia="ar-SA"/>
              </w:rPr>
              <w:t>0</w:t>
            </w:r>
          </w:p>
        </w:tc>
        <w:tc>
          <w:tcPr>
            <w:tcW w:w="1216" w:type="dxa"/>
            <w:tcBorders>
              <w:left w:val="single" w:sz="4" w:space="0" w:color="000000"/>
            </w:tcBorders>
          </w:tcPr>
          <w:p w:rsidR="00DE2347" w:rsidRPr="00226E72" w:rsidRDefault="00DE2347" w:rsidP="00D47517">
            <w:pPr>
              <w:snapToGrid w:val="0"/>
              <w:jc w:val="right"/>
              <w:rPr>
                <w:sz w:val="20"/>
                <w:szCs w:val="20"/>
                <w:lang w:eastAsia="ar-SA"/>
              </w:rPr>
            </w:pPr>
            <w:r w:rsidRPr="00226E72">
              <w:rPr>
                <w:sz w:val="20"/>
                <w:szCs w:val="20"/>
                <w:lang w:eastAsia="ar-SA"/>
              </w:rPr>
              <w:t>0</w:t>
            </w:r>
          </w:p>
        </w:tc>
        <w:tc>
          <w:tcPr>
            <w:tcW w:w="939" w:type="dxa"/>
            <w:tcBorders>
              <w:left w:val="single" w:sz="4" w:space="0" w:color="000000"/>
              <w:right w:val="single" w:sz="4" w:space="0" w:color="auto"/>
            </w:tcBorders>
          </w:tcPr>
          <w:p w:rsidR="00DE2347" w:rsidRPr="00226E72" w:rsidRDefault="00DE2347" w:rsidP="00D47517">
            <w:pPr>
              <w:snapToGrid w:val="0"/>
              <w:jc w:val="right"/>
              <w:rPr>
                <w:sz w:val="20"/>
                <w:szCs w:val="20"/>
                <w:lang w:eastAsia="ar-SA"/>
              </w:rPr>
            </w:pPr>
            <w:r>
              <w:rPr>
                <w:sz w:val="20"/>
                <w:szCs w:val="20"/>
                <w:lang w:eastAsia="ar-SA"/>
              </w:rPr>
              <w:t>x</w:t>
            </w:r>
          </w:p>
        </w:tc>
      </w:tr>
      <w:tr w:rsidR="00DE2347" w:rsidRPr="00226E72" w:rsidTr="00D47517">
        <w:tc>
          <w:tcPr>
            <w:tcW w:w="3600" w:type="dxa"/>
            <w:tcBorders>
              <w:left w:val="single" w:sz="4" w:space="0" w:color="auto"/>
            </w:tcBorders>
          </w:tcPr>
          <w:p w:rsidR="00DE2347" w:rsidRPr="00226E72" w:rsidRDefault="00DE2347" w:rsidP="00D47517">
            <w:pPr>
              <w:snapToGrid w:val="0"/>
              <w:rPr>
                <w:sz w:val="20"/>
                <w:szCs w:val="20"/>
                <w:lang w:eastAsia="ar-SA"/>
              </w:rPr>
            </w:pPr>
            <w:r w:rsidRPr="00226E72">
              <w:rPr>
                <w:sz w:val="20"/>
                <w:szCs w:val="20"/>
                <w:lang w:eastAsia="ar-SA"/>
              </w:rPr>
              <w:t>Vodní doprava</w:t>
            </w:r>
          </w:p>
        </w:tc>
        <w:tc>
          <w:tcPr>
            <w:tcW w:w="1325" w:type="dxa"/>
            <w:tcBorders>
              <w:left w:val="single" w:sz="4" w:space="0" w:color="000000"/>
            </w:tcBorders>
          </w:tcPr>
          <w:p w:rsidR="00DE2347" w:rsidRPr="00226E72" w:rsidRDefault="00DE2347" w:rsidP="00D47517">
            <w:pPr>
              <w:snapToGrid w:val="0"/>
              <w:jc w:val="right"/>
              <w:rPr>
                <w:sz w:val="20"/>
                <w:szCs w:val="20"/>
                <w:lang w:eastAsia="ar-SA"/>
              </w:rPr>
            </w:pPr>
            <w:r w:rsidRPr="00226E72">
              <w:rPr>
                <w:sz w:val="20"/>
                <w:szCs w:val="20"/>
                <w:lang w:eastAsia="ar-SA"/>
              </w:rPr>
              <w:t>0</w:t>
            </w:r>
          </w:p>
        </w:tc>
        <w:tc>
          <w:tcPr>
            <w:tcW w:w="1145" w:type="dxa"/>
            <w:tcBorders>
              <w:left w:val="single" w:sz="4" w:space="0" w:color="000000"/>
            </w:tcBorders>
          </w:tcPr>
          <w:p w:rsidR="00DE2347" w:rsidRPr="00226E72" w:rsidRDefault="00DE2347" w:rsidP="00D47517">
            <w:pPr>
              <w:snapToGrid w:val="0"/>
              <w:jc w:val="right"/>
              <w:rPr>
                <w:sz w:val="20"/>
                <w:szCs w:val="20"/>
                <w:lang w:eastAsia="ar-SA"/>
              </w:rPr>
            </w:pPr>
            <w:r w:rsidRPr="00226E72">
              <w:rPr>
                <w:sz w:val="20"/>
                <w:szCs w:val="20"/>
                <w:lang w:eastAsia="ar-SA"/>
              </w:rPr>
              <w:t>70 000</w:t>
            </w:r>
          </w:p>
        </w:tc>
        <w:tc>
          <w:tcPr>
            <w:tcW w:w="1145" w:type="dxa"/>
            <w:tcBorders>
              <w:left w:val="single" w:sz="4" w:space="0" w:color="000000"/>
            </w:tcBorders>
          </w:tcPr>
          <w:p w:rsidR="00DE2347" w:rsidRPr="00226E72" w:rsidRDefault="00DE2347" w:rsidP="00D47517">
            <w:pPr>
              <w:snapToGrid w:val="0"/>
              <w:jc w:val="right"/>
              <w:rPr>
                <w:sz w:val="20"/>
                <w:szCs w:val="20"/>
                <w:lang w:eastAsia="ar-SA"/>
              </w:rPr>
            </w:pPr>
            <w:r w:rsidRPr="00226E72">
              <w:rPr>
                <w:sz w:val="20"/>
                <w:szCs w:val="20"/>
                <w:lang w:eastAsia="ar-SA"/>
              </w:rPr>
              <w:t>70 000</w:t>
            </w:r>
          </w:p>
        </w:tc>
        <w:tc>
          <w:tcPr>
            <w:tcW w:w="1216" w:type="dxa"/>
            <w:tcBorders>
              <w:left w:val="single" w:sz="4" w:space="0" w:color="000000"/>
            </w:tcBorders>
          </w:tcPr>
          <w:p w:rsidR="00DE2347" w:rsidRPr="00226E72" w:rsidRDefault="00DE2347" w:rsidP="00D47517">
            <w:pPr>
              <w:snapToGrid w:val="0"/>
              <w:jc w:val="right"/>
              <w:rPr>
                <w:sz w:val="20"/>
                <w:szCs w:val="20"/>
                <w:lang w:eastAsia="ar-SA"/>
              </w:rPr>
            </w:pPr>
            <w:r w:rsidRPr="00226E72">
              <w:rPr>
                <w:sz w:val="20"/>
                <w:szCs w:val="20"/>
                <w:lang w:eastAsia="ar-SA"/>
              </w:rPr>
              <w:t>0</w:t>
            </w:r>
          </w:p>
        </w:tc>
        <w:tc>
          <w:tcPr>
            <w:tcW w:w="939" w:type="dxa"/>
            <w:tcBorders>
              <w:left w:val="single" w:sz="4" w:space="0" w:color="000000"/>
              <w:right w:val="single" w:sz="4" w:space="0" w:color="auto"/>
            </w:tcBorders>
          </w:tcPr>
          <w:p w:rsidR="00DE2347" w:rsidRPr="00226E72" w:rsidRDefault="00DE2347" w:rsidP="00D47517">
            <w:pPr>
              <w:snapToGrid w:val="0"/>
              <w:jc w:val="right"/>
              <w:rPr>
                <w:sz w:val="20"/>
                <w:szCs w:val="20"/>
                <w:lang w:eastAsia="ar-SA"/>
              </w:rPr>
            </w:pPr>
            <w:r w:rsidRPr="00226E72">
              <w:rPr>
                <w:sz w:val="20"/>
                <w:szCs w:val="20"/>
                <w:lang w:eastAsia="ar-SA"/>
              </w:rPr>
              <w:t>x</w:t>
            </w:r>
          </w:p>
        </w:tc>
      </w:tr>
      <w:tr w:rsidR="00DE2347" w:rsidRPr="00226E72" w:rsidTr="00D47517">
        <w:tc>
          <w:tcPr>
            <w:tcW w:w="3600" w:type="dxa"/>
            <w:tcBorders>
              <w:left w:val="single" w:sz="4" w:space="0" w:color="auto"/>
              <w:bottom w:val="single" w:sz="4" w:space="0" w:color="auto"/>
            </w:tcBorders>
          </w:tcPr>
          <w:p w:rsidR="00DE2347" w:rsidRPr="00226E72" w:rsidRDefault="00DE2347" w:rsidP="00D47517">
            <w:pPr>
              <w:snapToGrid w:val="0"/>
              <w:rPr>
                <w:sz w:val="20"/>
                <w:szCs w:val="20"/>
                <w:lang w:eastAsia="ar-SA"/>
              </w:rPr>
            </w:pPr>
            <w:r w:rsidRPr="00226E72">
              <w:rPr>
                <w:sz w:val="20"/>
                <w:szCs w:val="20"/>
                <w:lang w:eastAsia="ar-SA"/>
              </w:rPr>
              <w:t>Silniční doprava</w:t>
            </w:r>
          </w:p>
          <w:p w:rsidR="00DE2347" w:rsidRPr="00226E72" w:rsidRDefault="00DE2347" w:rsidP="00D47517">
            <w:pPr>
              <w:snapToGrid w:val="0"/>
              <w:rPr>
                <w:sz w:val="20"/>
                <w:szCs w:val="20"/>
                <w:lang w:eastAsia="ar-SA"/>
              </w:rPr>
            </w:pPr>
            <w:r w:rsidRPr="00226E72">
              <w:rPr>
                <w:sz w:val="20"/>
                <w:szCs w:val="20"/>
                <w:lang w:eastAsia="ar-SA"/>
              </w:rPr>
              <w:t>Nástroj pro propojení Evropy CEF</w:t>
            </w:r>
            <w:r>
              <w:rPr>
                <w:sz w:val="20"/>
                <w:szCs w:val="20"/>
                <w:lang w:eastAsia="ar-SA"/>
              </w:rPr>
              <w:t xml:space="preserve"> </w:t>
            </w:r>
            <w:r w:rsidRPr="00226E72">
              <w:rPr>
                <w:sz w:val="20"/>
                <w:szCs w:val="20"/>
                <w:lang w:eastAsia="ar-SA"/>
              </w:rPr>
              <w:t>2014+</w:t>
            </w:r>
          </w:p>
        </w:tc>
        <w:tc>
          <w:tcPr>
            <w:tcW w:w="1325" w:type="dxa"/>
            <w:tcBorders>
              <w:left w:val="single" w:sz="4" w:space="0" w:color="000000"/>
              <w:bottom w:val="single" w:sz="4" w:space="0" w:color="auto"/>
            </w:tcBorders>
          </w:tcPr>
          <w:p w:rsidR="00DE2347" w:rsidRPr="00226E72" w:rsidRDefault="00DE2347" w:rsidP="00D47517">
            <w:pPr>
              <w:snapToGrid w:val="0"/>
              <w:jc w:val="right"/>
              <w:rPr>
                <w:sz w:val="20"/>
                <w:szCs w:val="20"/>
                <w:lang w:eastAsia="ar-SA"/>
              </w:rPr>
            </w:pPr>
            <w:r w:rsidRPr="00226E72">
              <w:rPr>
                <w:sz w:val="20"/>
                <w:szCs w:val="20"/>
                <w:lang w:eastAsia="ar-SA"/>
              </w:rPr>
              <w:t>0</w:t>
            </w:r>
          </w:p>
          <w:p w:rsidR="00DE2347" w:rsidRPr="00226E72" w:rsidRDefault="00DE2347" w:rsidP="00D47517">
            <w:pPr>
              <w:snapToGrid w:val="0"/>
              <w:jc w:val="right"/>
              <w:rPr>
                <w:sz w:val="20"/>
                <w:szCs w:val="20"/>
                <w:lang w:eastAsia="ar-SA"/>
              </w:rPr>
            </w:pPr>
            <w:r w:rsidRPr="00226E72">
              <w:rPr>
                <w:sz w:val="20"/>
                <w:szCs w:val="20"/>
                <w:lang w:eastAsia="ar-SA"/>
              </w:rPr>
              <w:t>0</w:t>
            </w:r>
          </w:p>
        </w:tc>
        <w:tc>
          <w:tcPr>
            <w:tcW w:w="1145" w:type="dxa"/>
            <w:tcBorders>
              <w:left w:val="single" w:sz="4" w:space="0" w:color="000000"/>
              <w:bottom w:val="single" w:sz="4" w:space="0" w:color="auto"/>
            </w:tcBorders>
          </w:tcPr>
          <w:p w:rsidR="00DE2347" w:rsidRDefault="00DE2347" w:rsidP="00D47517">
            <w:pPr>
              <w:snapToGrid w:val="0"/>
              <w:jc w:val="right"/>
              <w:rPr>
                <w:sz w:val="20"/>
                <w:szCs w:val="20"/>
                <w:lang w:eastAsia="ar-SA"/>
              </w:rPr>
            </w:pPr>
            <w:r>
              <w:rPr>
                <w:sz w:val="20"/>
                <w:szCs w:val="20"/>
                <w:lang w:eastAsia="ar-SA"/>
              </w:rPr>
              <w:t>200 </w:t>
            </w:r>
            <w:r w:rsidRPr="00226E72">
              <w:rPr>
                <w:sz w:val="20"/>
                <w:szCs w:val="20"/>
                <w:lang w:eastAsia="ar-SA"/>
              </w:rPr>
              <w:t>000</w:t>
            </w:r>
          </w:p>
          <w:p w:rsidR="00DE2347" w:rsidRPr="00226E72" w:rsidRDefault="00DE2347" w:rsidP="00D47517">
            <w:pPr>
              <w:snapToGrid w:val="0"/>
              <w:jc w:val="right"/>
              <w:rPr>
                <w:sz w:val="20"/>
                <w:szCs w:val="20"/>
                <w:lang w:eastAsia="ar-SA"/>
              </w:rPr>
            </w:pPr>
            <w:r>
              <w:rPr>
                <w:sz w:val="20"/>
                <w:szCs w:val="20"/>
                <w:lang w:eastAsia="ar-SA"/>
              </w:rPr>
              <w:t>106 538</w:t>
            </w:r>
          </w:p>
        </w:tc>
        <w:tc>
          <w:tcPr>
            <w:tcW w:w="1145" w:type="dxa"/>
            <w:tcBorders>
              <w:left w:val="single" w:sz="4" w:space="0" w:color="000000"/>
              <w:bottom w:val="single" w:sz="4" w:space="0" w:color="auto"/>
            </w:tcBorders>
          </w:tcPr>
          <w:p w:rsidR="00DE2347" w:rsidRDefault="00DE2347" w:rsidP="00D47517">
            <w:pPr>
              <w:snapToGrid w:val="0"/>
              <w:jc w:val="right"/>
              <w:rPr>
                <w:sz w:val="20"/>
                <w:szCs w:val="20"/>
                <w:lang w:eastAsia="ar-SA"/>
              </w:rPr>
            </w:pPr>
            <w:r>
              <w:rPr>
                <w:sz w:val="20"/>
                <w:szCs w:val="20"/>
                <w:lang w:eastAsia="ar-SA"/>
              </w:rPr>
              <w:t>200 </w:t>
            </w:r>
            <w:r w:rsidRPr="00226E72">
              <w:rPr>
                <w:sz w:val="20"/>
                <w:szCs w:val="20"/>
                <w:lang w:eastAsia="ar-SA"/>
              </w:rPr>
              <w:t>000</w:t>
            </w:r>
          </w:p>
          <w:p w:rsidR="00DE2347" w:rsidRPr="00226E72" w:rsidRDefault="00DE2347" w:rsidP="00D47517">
            <w:pPr>
              <w:snapToGrid w:val="0"/>
              <w:jc w:val="right"/>
              <w:rPr>
                <w:sz w:val="20"/>
                <w:szCs w:val="20"/>
                <w:lang w:eastAsia="ar-SA"/>
              </w:rPr>
            </w:pPr>
            <w:r>
              <w:rPr>
                <w:sz w:val="20"/>
                <w:szCs w:val="20"/>
                <w:lang w:eastAsia="ar-SA"/>
              </w:rPr>
              <w:t>106 499</w:t>
            </w:r>
          </w:p>
        </w:tc>
        <w:tc>
          <w:tcPr>
            <w:tcW w:w="1216" w:type="dxa"/>
            <w:tcBorders>
              <w:left w:val="single" w:sz="4" w:space="0" w:color="000000"/>
              <w:bottom w:val="single" w:sz="4" w:space="0" w:color="auto"/>
            </w:tcBorders>
          </w:tcPr>
          <w:p w:rsidR="00DE2347" w:rsidRDefault="00DE2347" w:rsidP="00D47517">
            <w:pPr>
              <w:snapToGrid w:val="0"/>
              <w:jc w:val="right"/>
              <w:rPr>
                <w:sz w:val="20"/>
                <w:szCs w:val="20"/>
                <w:lang w:eastAsia="ar-SA"/>
              </w:rPr>
            </w:pPr>
            <w:r w:rsidRPr="00226E72">
              <w:rPr>
                <w:sz w:val="20"/>
                <w:szCs w:val="20"/>
                <w:lang w:eastAsia="ar-SA"/>
              </w:rPr>
              <w:t>0</w:t>
            </w:r>
          </w:p>
          <w:p w:rsidR="00DE2347" w:rsidRPr="00226E72" w:rsidRDefault="00DE2347" w:rsidP="00D47517">
            <w:pPr>
              <w:snapToGrid w:val="0"/>
              <w:jc w:val="right"/>
              <w:rPr>
                <w:sz w:val="20"/>
                <w:szCs w:val="20"/>
                <w:lang w:eastAsia="ar-SA"/>
              </w:rPr>
            </w:pPr>
            <w:r>
              <w:rPr>
                <w:sz w:val="20"/>
                <w:szCs w:val="20"/>
                <w:lang w:eastAsia="ar-SA"/>
              </w:rPr>
              <w:t>1 528</w:t>
            </w:r>
          </w:p>
        </w:tc>
        <w:tc>
          <w:tcPr>
            <w:tcW w:w="939" w:type="dxa"/>
            <w:tcBorders>
              <w:left w:val="single" w:sz="4" w:space="0" w:color="000000"/>
              <w:bottom w:val="single" w:sz="4" w:space="0" w:color="auto"/>
              <w:right w:val="single" w:sz="4" w:space="0" w:color="auto"/>
            </w:tcBorders>
          </w:tcPr>
          <w:p w:rsidR="00DE2347" w:rsidRDefault="00DE2347" w:rsidP="00D47517">
            <w:pPr>
              <w:snapToGrid w:val="0"/>
              <w:jc w:val="right"/>
              <w:rPr>
                <w:sz w:val="20"/>
                <w:szCs w:val="20"/>
                <w:lang w:eastAsia="ar-SA"/>
              </w:rPr>
            </w:pPr>
            <w:r>
              <w:rPr>
                <w:sz w:val="20"/>
                <w:szCs w:val="20"/>
                <w:lang w:eastAsia="ar-SA"/>
              </w:rPr>
              <w:t>x</w:t>
            </w:r>
          </w:p>
          <w:p w:rsidR="00DE2347" w:rsidRPr="00226E72" w:rsidRDefault="00DE2347" w:rsidP="00D47517">
            <w:pPr>
              <w:snapToGrid w:val="0"/>
              <w:jc w:val="right"/>
              <w:rPr>
                <w:sz w:val="20"/>
                <w:szCs w:val="20"/>
                <w:lang w:eastAsia="ar-SA"/>
              </w:rPr>
            </w:pPr>
            <w:r>
              <w:rPr>
                <w:sz w:val="20"/>
                <w:szCs w:val="20"/>
                <w:lang w:eastAsia="ar-SA"/>
              </w:rPr>
              <w:t>x</w:t>
            </w:r>
          </w:p>
        </w:tc>
      </w:tr>
    </w:tbl>
    <w:p w:rsidR="00DE2347" w:rsidRPr="00DE2347" w:rsidRDefault="00DE2347" w:rsidP="00DE2347">
      <w:pPr>
        <w:spacing w:before="240" w:after="120"/>
        <w:jc w:val="both"/>
        <w:rPr>
          <w:b/>
          <w:u w:val="single"/>
          <w:lang w:eastAsia="ar-SA"/>
        </w:rPr>
      </w:pPr>
      <w:bookmarkStart w:id="953" w:name="_Toc508879907"/>
      <w:bookmarkStart w:id="954" w:name="_Toc508880183"/>
      <w:bookmarkEnd w:id="951"/>
      <w:bookmarkEnd w:id="952"/>
      <w:r w:rsidRPr="00DE2347">
        <w:rPr>
          <w:b/>
          <w:u w:val="single"/>
          <w:lang w:eastAsia="ar-SA"/>
        </w:rPr>
        <w:t>Železniční doprava</w:t>
      </w:r>
    </w:p>
    <w:p w:rsidR="00DE2347" w:rsidRPr="00B85CD9" w:rsidRDefault="00DE2347" w:rsidP="00DE2347">
      <w:pPr>
        <w:spacing w:before="120"/>
        <w:jc w:val="both"/>
      </w:pPr>
      <w:r>
        <w:rPr>
          <w:color w:val="5B9BD5" w:themeColor="accent1"/>
        </w:rPr>
        <w:tab/>
      </w:r>
      <w:r w:rsidRPr="00D64D81">
        <w:t xml:space="preserve">Pro rok 2018 nebyla stanovena účast státu na úhradě nákladů spojených s realizací programu </w:t>
      </w:r>
      <w:r w:rsidRPr="00F87D0A">
        <w:t>127 65 „Pořízení a modernizace železničních kolejových vozidel“.</w:t>
      </w:r>
      <w:r w:rsidRPr="00D64D81">
        <w:t xml:space="preserve"> Prostředky investiční dotace nebyly čerpány. Na rok 2018 byla stanovena účast státu na úhradě nákladů </w:t>
      </w:r>
      <w:r w:rsidRPr="00B85CD9">
        <w:t xml:space="preserve">spojených s realizací </w:t>
      </w:r>
      <w:r w:rsidRPr="00DE2347">
        <w:rPr>
          <w:b/>
        </w:rPr>
        <w:t xml:space="preserve"> </w:t>
      </w:r>
      <w:r w:rsidRPr="00B85CD9">
        <w:t>projektů k</w:t>
      </w:r>
      <w:r w:rsidRPr="00DE2347">
        <w:rPr>
          <w:b/>
        </w:rPr>
        <w:t xml:space="preserve"> „Zajištění interoperability v železniční dopravě“</w:t>
      </w:r>
      <w:r w:rsidRPr="00B85CD9">
        <w:t xml:space="preserve"> v rámci programu 127 77 „Podpora financování dopravy“ ve výši 300 000 tis. Kč, z toho prostředky EU 300 000 tis. Kč. Prostředky investiční dotace nebyly čerpány.</w:t>
      </w:r>
    </w:p>
    <w:p w:rsidR="00DE2347" w:rsidRPr="00DE2347" w:rsidRDefault="00DE2347" w:rsidP="00DE2347">
      <w:pPr>
        <w:spacing w:before="120"/>
        <w:jc w:val="both"/>
        <w:rPr>
          <w:b/>
          <w:u w:val="single"/>
        </w:rPr>
      </w:pPr>
      <w:r w:rsidRPr="00DE2347">
        <w:rPr>
          <w:b/>
          <w:u w:val="single"/>
        </w:rPr>
        <w:t>Kombinovaná doprava</w:t>
      </w:r>
    </w:p>
    <w:p w:rsidR="00DE2347" w:rsidRPr="00B85CD9" w:rsidRDefault="00DE2347" w:rsidP="00DE2347">
      <w:pPr>
        <w:spacing w:before="120"/>
        <w:jc w:val="both"/>
      </w:pPr>
      <w:r>
        <w:tab/>
        <w:t>N</w:t>
      </w:r>
      <w:r w:rsidRPr="00B85CD9">
        <w:t xml:space="preserve">a rok 2018 byla stanovena účast státu na úhradě nákladů spojených s realizací akcí k pořízení </w:t>
      </w:r>
      <w:r w:rsidRPr="00DE2347">
        <w:rPr>
          <w:b/>
        </w:rPr>
        <w:t>„Přepravních jednotek kombinované dopravy“</w:t>
      </w:r>
      <w:r w:rsidRPr="00B85CD9">
        <w:t xml:space="preserve"> v rámci programu 127 77 „Podpora financování dopravy“ ve výši 36 000 tis. Kč, z toho prostředky EU 36 000 tis. Kč. Prostředky investiční dotace nebyly čerpány.</w:t>
      </w:r>
    </w:p>
    <w:p w:rsidR="00DE2347" w:rsidRPr="00DE2347" w:rsidRDefault="00DE2347" w:rsidP="00DE2347">
      <w:pPr>
        <w:spacing w:before="240" w:after="120"/>
        <w:jc w:val="both"/>
        <w:rPr>
          <w:b/>
          <w:u w:val="single"/>
          <w:lang w:eastAsia="ar-SA"/>
        </w:rPr>
      </w:pPr>
      <w:r w:rsidRPr="00DE2347">
        <w:rPr>
          <w:b/>
          <w:u w:val="single"/>
          <w:lang w:eastAsia="ar-SA"/>
        </w:rPr>
        <w:t>Vodní doprava</w:t>
      </w:r>
    </w:p>
    <w:p w:rsidR="00DE2347" w:rsidRPr="00B85CD9" w:rsidRDefault="00DE2347" w:rsidP="00DE2347">
      <w:pPr>
        <w:spacing w:before="120"/>
        <w:jc w:val="both"/>
        <w:rPr>
          <w:lang w:eastAsia="ar-SA"/>
        </w:rPr>
      </w:pPr>
      <w:r>
        <w:rPr>
          <w:lang w:eastAsia="ar-SA"/>
        </w:rPr>
        <w:tab/>
      </w:r>
      <w:r w:rsidRPr="00B85CD9">
        <w:rPr>
          <w:lang w:eastAsia="ar-SA"/>
        </w:rPr>
        <w:t xml:space="preserve">Na rok 2018 byla stanovena účast státu na úhradě nákladů spojených s realizací akcí zaměřených na </w:t>
      </w:r>
      <w:r w:rsidRPr="00DE2347">
        <w:rPr>
          <w:b/>
          <w:lang w:eastAsia="ar-SA"/>
        </w:rPr>
        <w:t xml:space="preserve"> „Modernizaci plavidel vnitrozemské vodní nákladní dopravy II“</w:t>
      </w:r>
      <w:r w:rsidRPr="00B85CD9">
        <w:rPr>
          <w:lang w:eastAsia="ar-SA"/>
        </w:rPr>
        <w:t xml:space="preserve">  v rámci programu 127 77 „Podpora financování dopravy“ ve výši 70 000 tis. Kč, z toho prostředky EU 70 000 tis. Kč. Čerpání prostředků investiční dotace nebylo dosud zahájeno.</w:t>
      </w:r>
    </w:p>
    <w:p w:rsidR="00DE2347" w:rsidRPr="00DE2347" w:rsidRDefault="00DE2347" w:rsidP="00DE2347">
      <w:pPr>
        <w:spacing w:before="240" w:after="120"/>
        <w:jc w:val="both"/>
        <w:rPr>
          <w:b/>
          <w:u w:val="single"/>
          <w:lang w:eastAsia="ar-SA"/>
        </w:rPr>
      </w:pPr>
      <w:r w:rsidRPr="00DE2347">
        <w:rPr>
          <w:b/>
          <w:u w:val="single"/>
          <w:lang w:eastAsia="ar-SA"/>
        </w:rPr>
        <w:t>Silniční doprava</w:t>
      </w:r>
    </w:p>
    <w:p w:rsidR="00DE2347" w:rsidRPr="00B85CD9" w:rsidRDefault="00DE2347" w:rsidP="00DE2347">
      <w:pPr>
        <w:spacing w:before="120"/>
        <w:jc w:val="both"/>
        <w:rPr>
          <w:lang w:eastAsia="ar-SA"/>
        </w:rPr>
      </w:pPr>
      <w:r>
        <w:rPr>
          <w:lang w:eastAsia="ar-SA"/>
        </w:rPr>
        <w:tab/>
      </w:r>
      <w:r w:rsidRPr="00B85CD9">
        <w:rPr>
          <w:lang w:eastAsia="ar-SA"/>
        </w:rPr>
        <w:t xml:space="preserve">Na rok 2018 byla stanovena účast státu na úhradě nákladů spojených s realizací </w:t>
      </w:r>
      <w:r w:rsidRPr="00DE2347">
        <w:rPr>
          <w:b/>
          <w:lang w:eastAsia="ar-SA"/>
        </w:rPr>
        <w:t xml:space="preserve"> </w:t>
      </w:r>
      <w:r w:rsidRPr="00B85CD9">
        <w:rPr>
          <w:lang w:eastAsia="ar-SA"/>
        </w:rPr>
        <w:t>projektů pro</w:t>
      </w:r>
      <w:r w:rsidRPr="00DE2347">
        <w:rPr>
          <w:b/>
          <w:lang w:eastAsia="ar-SA"/>
        </w:rPr>
        <w:t xml:space="preserve"> „Rozvoj čisté mobility v ČR“</w:t>
      </w:r>
      <w:r w:rsidRPr="00B85CD9">
        <w:rPr>
          <w:lang w:eastAsia="ar-SA"/>
        </w:rPr>
        <w:t xml:space="preserve"> v rámci programu 127 77 „Podpora financování dopravy“ </w:t>
      </w:r>
      <w:r w:rsidR="00274B6C">
        <w:rPr>
          <w:lang w:eastAsia="ar-SA"/>
        </w:rPr>
        <w:br/>
      </w:r>
      <w:r w:rsidRPr="00B85CD9">
        <w:rPr>
          <w:lang w:eastAsia="ar-SA"/>
        </w:rPr>
        <w:t>ve výši  200 000 tis. Kč, z toho 200 000 tis. Kč prostředky EU. Čerpání prostředků investiční dotace nebylo dosud zahájeno.</w:t>
      </w:r>
    </w:p>
    <w:p w:rsidR="00DE2347" w:rsidRPr="00DE2347" w:rsidRDefault="00DE2347" w:rsidP="00DE2347">
      <w:pPr>
        <w:spacing w:before="240" w:after="120"/>
        <w:jc w:val="both"/>
        <w:rPr>
          <w:b/>
          <w:u w:val="single"/>
          <w:lang w:eastAsia="ar-SA"/>
        </w:rPr>
      </w:pPr>
      <w:r w:rsidRPr="00DE2347">
        <w:rPr>
          <w:b/>
          <w:u w:val="single"/>
          <w:lang w:eastAsia="ar-SA"/>
        </w:rPr>
        <w:t>Nástroj pro propojení Evropy CEF 2014+</w:t>
      </w:r>
    </w:p>
    <w:p w:rsidR="00DE2347" w:rsidRDefault="00DE2347" w:rsidP="00DE2347">
      <w:pPr>
        <w:pStyle w:val="KOMtext"/>
        <w:rPr>
          <w:lang w:eastAsia="ar-SA"/>
        </w:rPr>
      </w:pPr>
      <w:r w:rsidRPr="00B85CD9">
        <w:rPr>
          <w:lang w:eastAsia="ar-SA"/>
        </w:rPr>
        <w:t xml:space="preserve">Na rok 2018 byla stanovena účast státu </w:t>
      </w:r>
      <w:r>
        <w:rPr>
          <w:lang w:eastAsia="ar-SA"/>
        </w:rPr>
        <w:t xml:space="preserve">na </w:t>
      </w:r>
      <w:r w:rsidRPr="00226E72">
        <w:rPr>
          <w:b/>
          <w:lang w:eastAsia="ar-SA"/>
        </w:rPr>
        <w:t>projekt C-ROADS</w:t>
      </w:r>
      <w:r>
        <w:rPr>
          <w:lang w:eastAsia="ar-SA"/>
        </w:rPr>
        <w:t xml:space="preserve"> (Nástroj pro propojení Evropy CEF 2014+) v rámci programu 127 77</w:t>
      </w:r>
      <w:r w:rsidR="008B6916">
        <w:rPr>
          <w:lang w:eastAsia="ar-SA"/>
        </w:rPr>
        <w:t xml:space="preserve"> „Podpora financování dopravy“ </w:t>
      </w:r>
      <w:r>
        <w:rPr>
          <w:lang w:eastAsia="ar-SA"/>
        </w:rPr>
        <w:t xml:space="preserve">ve výši   </w:t>
      </w:r>
      <w:r w:rsidR="008B6916">
        <w:rPr>
          <w:lang w:eastAsia="ar-SA"/>
        </w:rPr>
        <w:br/>
      </w:r>
      <w:r>
        <w:rPr>
          <w:lang w:eastAsia="ar-SA"/>
        </w:rPr>
        <w:t xml:space="preserve">106 538 tis. Kč, z toho  prostředky EU 106 538 tis. Kč. V průběhu roku byl schválený rozpočet upraven na částku 106 499 tis. Kč, z toho prostředky EU 106 499 tis. Kč. Projekt si klade za cíl harmonizaci a spolupráci při zavádění systému C-ITS ve státech střední Evropy. </w:t>
      </w:r>
    </w:p>
    <w:p w:rsidR="00DE2347" w:rsidRPr="00273ED5" w:rsidRDefault="00DE2347" w:rsidP="00DE2347">
      <w:pPr>
        <w:pStyle w:val="KOMtext"/>
      </w:pPr>
      <w:r>
        <w:rPr>
          <w:lang w:eastAsia="ar-SA"/>
        </w:rPr>
        <w:t xml:space="preserve">Prostředky </w:t>
      </w:r>
      <w:r w:rsidRPr="00273ED5">
        <w:t>ve výši 1 528 tis. Kč, z</w:t>
      </w:r>
      <w:r>
        <w:t> </w:t>
      </w:r>
      <w:r w:rsidRPr="00273ED5">
        <w:t>toho</w:t>
      </w:r>
      <w:r>
        <w:t xml:space="preserve"> prostředky</w:t>
      </w:r>
      <w:r w:rsidRPr="00273ED5">
        <w:t xml:space="preserve"> EU  1 528 tis. Kč</w:t>
      </w:r>
      <w:r>
        <w:t xml:space="preserve">, z toho mimorozpočtový zdroj (RF) </w:t>
      </w:r>
      <w:r w:rsidRPr="00273ED5">
        <w:t>1 528 tis. Kč byly čerpány T-Mobile</w:t>
      </w:r>
      <w:r>
        <w:t xml:space="preserve"> Czech Republic</w:t>
      </w:r>
      <w:r w:rsidR="00F87D0A">
        <w:t>,</w:t>
      </w:r>
      <w:r>
        <w:t xml:space="preserve"> a.s.</w:t>
      </w:r>
      <w:r w:rsidRPr="00273ED5">
        <w:t xml:space="preserve"> </w:t>
      </w:r>
      <w:r w:rsidR="00F87D0A">
        <w:br/>
      </w:r>
      <w:r w:rsidRPr="00273ED5">
        <w:t>na pořízení ser</w:t>
      </w:r>
      <w:r w:rsidR="00F87D0A">
        <w:t>veru pro ukládání dat a softwarů</w:t>
      </w:r>
      <w:r w:rsidRPr="00273ED5">
        <w:t xml:space="preserve"> pro monitorování a odezvy serveru.</w:t>
      </w:r>
    </w:p>
    <w:p w:rsidR="00DE2347" w:rsidRPr="00DE2347" w:rsidRDefault="00DE2347" w:rsidP="00DE2347">
      <w:pPr>
        <w:spacing w:before="120"/>
        <w:jc w:val="both"/>
        <w:rPr>
          <w:szCs w:val="20"/>
        </w:rPr>
      </w:pPr>
      <w:bookmarkStart w:id="955" w:name="OLE_LINK5"/>
      <w:bookmarkStart w:id="956" w:name="OLE_LINK6"/>
      <w:r w:rsidRPr="00DE2347">
        <w:rPr>
          <w:szCs w:val="20"/>
        </w:rPr>
        <w:lastRenderedPageBreak/>
        <w:tab/>
      </w:r>
      <w:r w:rsidRPr="00DE2347">
        <w:rPr>
          <w:szCs w:val="20"/>
          <w:u w:val="single"/>
        </w:rPr>
        <w:t>Porovnání investičních transferů podnikatels</w:t>
      </w:r>
      <w:r w:rsidR="002667CB">
        <w:rPr>
          <w:szCs w:val="20"/>
          <w:u w:val="single"/>
        </w:rPr>
        <w:t>kým subjektům ve vývojové řadě</w:t>
      </w:r>
      <w:r w:rsidRPr="00DE2347">
        <w:rPr>
          <w:szCs w:val="20"/>
          <w:u w:val="single"/>
        </w:rPr>
        <w:t xml:space="preserve"> </w:t>
      </w:r>
      <w:r w:rsidR="002667CB">
        <w:rPr>
          <w:szCs w:val="20"/>
          <w:u w:val="single"/>
        </w:rPr>
        <w:br/>
      </w:r>
      <w:r w:rsidRPr="00DE2347">
        <w:rPr>
          <w:szCs w:val="20"/>
          <w:u w:val="single"/>
        </w:rPr>
        <w:t>2014 - 2018</w:t>
      </w:r>
      <w:r w:rsidRPr="00DE2347">
        <w:rPr>
          <w:szCs w:val="20"/>
        </w:rPr>
        <w:t>:</w:t>
      </w:r>
    </w:p>
    <w:p w:rsidR="00DE2347" w:rsidRPr="00AD0353" w:rsidRDefault="00DE2347" w:rsidP="008B6916">
      <w:pPr>
        <w:spacing w:before="120"/>
        <w:jc w:val="right"/>
      </w:pPr>
      <w:r w:rsidRPr="00AD0353">
        <w:t>v tis. Kč</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60"/>
        <w:gridCol w:w="1260"/>
        <w:gridCol w:w="1260"/>
        <w:gridCol w:w="1260"/>
        <w:gridCol w:w="1206"/>
        <w:gridCol w:w="1134"/>
      </w:tblGrid>
      <w:tr w:rsidR="00DE2347" w:rsidRPr="002005AD" w:rsidTr="00D47517">
        <w:tc>
          <w:tcPr>
            <w:tcW w:w="3060" w:type="dxa"/>
            <w:tcBorders>
              <w:bottom w:val="single" w:sz="4" w:space="0" w:color="auto"/>
            </w:tcBorders>
          </w:tcPr>
          <w:p w:rsidR="00DE2347" w:rsidRPr="002005AD" w:rsidRDefault="00DE2347" w:rsidP="00D47517">
            <w:pPr>
              <w:jc w:val="center"/>
              <w:rPr>
                <w:sz w:val="22"/>
                <w:szCs w:val="22"/>
              </w:rPr>
            </w:pPr>
          </w:p>
          <w:p w:rsidR="00DE2347" w:rsidRPr="002005AD" w:rsidRDefault="00DE2347" w:rsidP="00D47517">
            <w:pPr>
              <w:jc w:val="center"/>
              <w:rPr>
                <w:sz w:val="22"/>
                <w:szCs w:val="22"/>
              </w:rPr>
            </w:pPr>
            <w:r w:rsidRPr="002005AD">
              <w:rPr>
                <w:sz w:val="22"/>
                <w:szCs w:val="22"/>
              </w:rPr>
              <w:t>Ukazatel</w:t>
            </w:r>
          </w:p>
        </w:tc>
        <w:tc>
          <w:tcPr>
            <w:tcW w:w="1260" w:type="dxa"/>
            <w:tcBorders>
              <w:bottom w:val="single" w:sz="4" w:space="0" w:color="auto"/>
            </w:tcBorders>
            <w:vAlign w:val="center"/>
          </w:tcPr>
          <w:p w:rsidR="00DE2347" w:rsidRPr="002005AD" w:rsidRDefault="00DE2347" w:rsidP="00D47517">
            <w:pPr>
              <w:jc w:val="center"/>
              <w:rPr>
                <w:sz w:val="22"/>
                <w:szCs w:val="22"/>
              </w:rPr>
            </w:pPr>
            <w:r w:rsidRPr="002005AD">
              <w:rPr>
                <w:sz w:val="22"/>
                <w:szCs w:val="22"/>
              </w:rPr>
              <w:t>Skutečnost</w:t>
            </w:r>
          </w:p>
          <w:p w:rsidR="00DE2347" w:rsidRPr="002005AD" w:rsidRDefault="00DE2347" w:rsidP="00D47517">
            <w:pPr>
              <w:jc w:val="center"/>
              <w:rPr>
                <w:sz w:val="22"/>
                <w:szCs w:val="22"/>
              </w:rPr>
            </w:pPr>
            <w:r w:rsidRPr="002005AD">
              <w:rPr>
                <w:sz w:val="22"/>
                <w:szCs w:val="22"/>
              </w:rPr>
              <w:t xml:space="preserve">2014 </w:t>
            </w:r>
          </w:p>
        </w:tc>
        <w:tc>
          <w:tcPr>
            <w:tcW w:w="1260" w:type="dxa"/>
            <w:tcBorders>
              <w:bottom w:val="single" w:sz="4" w:space="0" w:color="auto"/>
            </w:tcBorders>
            <w:vAlign w:val="center"/>
          </w:tcPr>
          <w:p w:rsidR="00DE2347" w:rsidRPr="002005AD" w:rsidRDefault="00DE2347" w:rsidP="00D47517">
            <w:pPr>
              <w:jc w:val="center"/>
              <w:rPr>
                <w:sz w:val="22"/>
                <w:szCs w:val="22"/>
              </w:rPr>
            </w:pPr>
            <w:r w:rsidRPr="002005AD">
              <w:rPr>
                <w:sz w:val="22"/>
                <w:szCs w:val="22"/>
              </w:rPr>
              <w:t>Skutečnost</w:t>
            </w:r>
          </w:p>
          <w:p w:rsidR="00DE2347" w:rsidRPr="002005AD" w:rsidRDefault="00DE2347" w:rsidP="00D47517">
            <w:pPr>
              <w:jc w:val="center"/>
              <w:rPr>
                <w:sz w:val="22"/>
                <w:szCs w:val="22"/>
              </w:rPr>
            </w:pPr>
            <w:r w:rsidRPr="002005AD">
              <w:rPr>
                <w:sz w:val="22"/>
                <w:szCs w:val="22"/>
              </w:rPr>
              <w:t>2015</w:t>
            </w:r>
          </w:p>
        </w:tc>
        <w:tc>
          <w:tcPr>
            <w:tcW w:w="1260" w:type="dxa"/>
            <w:tcBorders>
              <w:bottom w:val="single" w:sz="4" w:space="0" w:color="auto"/>
            </w:tcBorders>
            <w:vAlign w:val="center"/>
          </w:tcPr>
          <w:p w:rsidR="00DE2347" w:rsidRPr="002005AD" w:rsidRDefault="00DE2347" w:rsidP="00D47517">
            <w:pPr>
              <w:jc w:val="center"/>
              <w:rPr>
                <w:sz w:val="22"/>
                <w:szCs w:val="22"/>
              </w:rPr>
            </w:pPr>
            <w:r w:rsidRPr="002005AD">
              <w:rPr>
                <w:sz w:val="22"/>
                <w:szCs w:val="22"/>
              </w:rPr>
              <w:t>Skutečnost</w:t>
            </w:r>
          </w:p>
          <w:p w:rsidR="00DE2347" w:rsidRPr="002005AD" w:rsidRDefault="00DE2347" w:rsidP="00D47517">
            <w:pPr>
              <w:jc w:val="center"/>
              <w:rPr>
                <w:sz w:val="22"/>
                <w:szCs w:val="22"/>
              </w:rPr>
            </w:pPr>
            <w:r w:rsidRPr="002005AD">
              <w:rPr>
                <w:sz w:val="22"/>
                <w:szCs w:val="22"/>
              </w:rPr>
              <w:t>2016</w:t>
            </w:r>
          </w:p>
        </w:tc>
        <w:tc>
          <w:tcPr>
            <w:tcW w:w="1206" w:type="dxa"/>
            <w:tcBorders>
              <w:bottom w:val="single" w:sz="4" w:space="0" w:color="auto"/>
            </w:tcBorders>
            <w:vAlign w:val="center"/>
          </w:tcPr>
          <w:p w:rsidR="00DE2347" w:rsidRPr="002005AD" w:rsidRDefault="00DE2347" w:rsidP="00D47517">
            <w:pPr>
              <w:jc w:val="center"/>
              <w:rPr>
                <w:sz w:val="22"/>
                <w:szCs w:val="22"/>
              </w:rPr>
            </w:pPr>
            <w:r w:rsidRPr="002005AD">
              <w:rPr>
                <w:sz w:val="22"/>
                <w:szCs w:val="22"/>
              </w:rPr>
              <w:t>Skutečnost</w:t>
            </w:r>
          </w:p>
          <w:p w:rsidR="00DE2347" w:rsidRPr="002005AD" w:rsidRDefault="00DE2347" w:rsidP="00D47517">
            <w:pPr>
              <w:jc w:val="center"/>
              <w:rPr>
                <w:sz w:val="22"/>
                <w:szCs w:val="22"/>
              </w:rPr>
            </w:pPr>
            <w:r w:rsidRPr="002005AD">
              <w:rPr>
                <w:sz w:val="22"/>
                <w:szCs w:val="22"/>
              </w:rPr>
              <w:t>2017</w:t>
            </w:r>
          </w:p>
        </w:tc>
        <w:tc>
          <w:tcPr>
            <w:tcW w:w="1134" w:type="dxa"/>
            <w:tcBorders>
              <w:bottom w:val="single" w:sz="4" w:space="0" w:color="auto"/>
            </w:tcBorders>
            <w:vAlign w:val="center"/>
          </w:tcPr>
          <w:p w:rsidR="00DE2347" w:rsidRPr="002005AD" w:rsidRDefault="00DE2347" w:rsidP="00D47517">
            <w:pPr>
              <w:jc w:val="center"/>
              <w:rPr>
                <w:sz w:val="22"/>
                <w:szCs w:val="22"/>
              </w:rPr>
            </w:pPr>
            <w:r w:rsidRPr="002005AD">
              <w:rPr>
                <w:sz w:val="22"/>
                <w:szCs w:val="22"/>
              </w:rPr>
              <w:t>Skutečnost</w:t>
            </w:r>
          </w:p>
          <w:p w:rsidR="00DE2347" w:rsidRPr="002005AD" w:rsidRDefault="00DE2347" w:rsidP="00D47517">
            <w:pPr>
              <w:jc w:val="center"/>
              <w:rPr>
                <w:sz w:val="22"/>
                <w:szCs w:val="22"/>
              </w:rPr>
            </w:pPr>
            <w:r w:rsidRPr="002005AD">
              <w:rPr>
                <w:sz w:val="22"/>
                <w:szCs w:val="22"/>
              </w:rPr>
              <w:t>2018</w:t>
            </w:r>
          </w:p>
        </w:tc>
      </w:tr>
      <w:tr w:rsidR="00DE2347" w:rsidRPr="002005AD" w:rsidTr="00D47517">
        <w:tc>
          <w:tcPr>
            <w:tcW w:w="3060" w:type="dxa"/>
            <w:tcBorders>
              <w:bottom w:val="single" w:sz="4" w:space="0" w:color="auto"/>
            </w:tcBorders>
          </w:tcPr>
          <w:p w:rsidR="00DE2347" w:rsidRPr="002005AD" w:rsidRDefault="00DE2347" w:rsidP="00D47517">
            <w:pPr>
              <w:jc w:val="center"/>
              <w:rPr>
                <w:sz w:val="22"/>
                <w:szCs w:val="22"/>
              </w:rPr>
            </w:pPr>
            <w:r w:rsidRPr="002005AD">
              <w:rPr>
                <w:sz w:val="22"/>
                <w:szCs w:val="22"/>
              </w:rPr>
              <w:t>a</w:t>
            </w:r>
          </w:p>
        </w:tc>
        <w:tc>
          <w:tcPr>
            <w:tcW w:w="1260" w:type="dxa"/>
            <w:tcBorders>
              <w:bottom w:val="single" w:sz="4" w:space="0" w:color="auto"/>
            </w:tcBorders>
          </w:tcPr>
          <w:p w:rsidR="00DE2347" w:rsidRPr="002005AD" w:rsidRDefault="00DE2347" w:rsidP="00D47517">
            <w:pPr>
              <w:jc w:val="center"/>
              <w:rPr>
                <w:sz w:val="22"/>
                <w:szCs w:val="22"/>
              </w:rPr>
            </w:pPr>
            <w:r w:rsidRPr="002005AD">
              <w:rPr>
                <w:sz w:val="22"/>
                <w:szCs w:val="22"/>
              </w:rPr>
              <w:t>1</w:t>
            </w:r>
          </w:p>
        </w:tc>
        <w:tc>
          <w:tcPr>
            <w:tcW w:w="1260" w:type="dxa"/>
            <w:tcBorders>
              <w:bottom w:val="single" w:sz="4" w:space="0" w:color="auto"/>
            </w:tcBorders>
          </w:tcPr>
          <w:p w:rsidR="00DE2347" w:rsidRPr="002005AD" w:rsidRDefault="00DE2347" w:rsidP="00D47517">
            <w:pPr>
              <w:jc w:val="center"/>
              <w:rPr>
                <w:sz w:val="22"/>
                <w:szCs w:val="22"/>
              </w:rPr>
            </w:pPr>
            <w:r w:rsidRPr="002005AD">
              <w:rPr>
                <w:sz w:val="22"/>
                <w:szCs w:val="22"/>
              </w:rPr>
              <w:t>2</w:t>
            </w:r>
          </w:p>
        </w:tc>
        <w:tc>
          <w:tcPr>
            <w:tcW w:w="1260" w:type="dxa"/>
            <w:tcBorders>
              <w:bottom w:val="single" w:sz="4" w:space="0" w:color="auto"/>
            </w:tcBorders>
          </w:tcPr>
          <w:p w:rsidR="00DE2347" w:rsidRPr="002005AD" w:rsidRDefault="00DE2347" w:rsidP="00D47517">
            <w:pPr>
              <w:jc w:val="center"/>
              <w:rPr>
                <w:sz w:val="22"/>
                <w:szCs w:val="22"/>
              </w:rPr>
            </w:pPr>
            <w:r w:rsidRPr="002005AD">
              <w:rPr>
                <w:sz w:val="22"/>
                <w:szCs w:val="22"/>
              </w:rPr>
              <w:t>3</w:t>
            </w:r>
          </w:p>
        </w:tc>
        <w:tc>
          <w:tcPr>
            <w:tcW w:w="1206" w:type="dxa"/>
            <w:tcBorders>
              <w:bottom w:val="single" w:sz="4" w:space="0" w:color="auto"/>
            </w:tcBorders>
          </w:tcPr>
          <w:p w:rsidR="00DE2347" w:rsidRPr="002005AD" w:rsidRDefault="00DE2347" w:rsidP="00D47517">
            <w:pPr>
              <w:jc w:val="center"/>
              <w:rPr>
                <w:sz w:val="22"/>
                <w:szCs w:val="22"/>
              </w:rPr>
            </w:pPr>
            <w:r w:rsidRPr="002005AD">
              <w:rPr>
                <w:sz w:val="22"/>
                <w:szCs w:val="22"/>
              </w:rPr>
              <w:t>4</w:t>
            </w:r>
          </w:p>
        </w:tc>
        <w:tc>
          <w:tcPr>
            <w:tcW w:w="1134" w:type="dxa"/>
            <w:tcBorders>
              <w:bottom w:val="single" w:sz="4" w:space="0" w:color="auto"/>
            </w:tcBorders>
          </w:tcPr>
          <w:p w:rsidR="00DE2347" w:rsidRPr="002005AD" w:rsidRDefault="00DE2347" w:rsidP="00D47517">
            <w:pPr>
              <w:jc w:val="center"/>
              <w:rPr>
                <w:sz w:val="22"/>
                <w:szCs w:val="22"/>
              </w:rPr>
            </w:pPr>
            <w:r w:rsidRPr="002005AD">
              <w:rPr>
                <w:sz w:val="22"/>
                <w:szCs w:val="22"/>
              </w:rPr>
              <w:t>5</w:t>
            </w:r>
          </w:p>
        </w:tc>
      </w:tr>
      <w:tr w:rsidR="00DE2347" w:rsidRPr="002005AD" w:rsidTr="00D47517">
        <w:trPr>
          <w:trHeight w:val="388"/>
        </w:trPr>
        <w:tc>
          <w:tcPr>
            <w:tcW w:w="3060" w:type="dxa"/>
            <w:tcBorders>
              <w:top w:val="single" w:sz="4" w:space="0" w:color="auto"/>
              <w:left w:val="single" w:sz="4" w:space="0" w:color="auto"/>
              <w:bottom w:val="nil"/>
              <w:right w:val="single" w:sz="4" w:space="0" w:color="auto"/>
            </w:tcBorders>
          </w:tcPr>
          <w:p w:rsidR="00DE2347" w:rsidRPr="002005AD" w:rsidRDefault="00DE2347" w:rsidP="00D47517">
            <w:pPr>
              <w:spacing w:before="120"/>
              <w:jc w:val="both"/>
              <w:rPr>
                <w:b/>
                <w:sz w:val="20"/>
                <w:szCs w:val="20"/>
              </w:rPr>
            </w:pPr>
            <w:r w:rsidRPr="002005AD">
              <w:rPr>
                <w:b/>
                <w:sz w:val="20"/>
                <w:szCs w:val="20"/>
              </w:rPr>
              <w:t>Podnikatelské subjekty</w:t>
            </w:r>
          </w:p>
        </w:tc>
        <w:tc>
          <w:tcPr>
            <w:tcW w:w="1260" w:type="dxa"/>
            <w:tcBorders>
              <w:top w:val="single" w:sz="4" w:space="0" w:color="auto"/>
              <w:left w:val="single" w:sz="4" w:space="0" w:color="auto"/>
              <w:bottom w:val="nil"/>
              <w:right w:val="single" w:sz="4" w:space="0" w:color="auto"/>
            </w:tcBorders>
          </w:tcPr>
          <w:p w:rsidR="00DE2347" w:rsidRPr="002005AD" w:rsidRDefault="00DE2347" w:rsidP="00D47517">
            <w:pPr>
              <w:spacing w:before="120"/>
              <w:jc w:val="right"/>
              <w:rPr>
                <w:b/>
                <w:bCs/>
                <w:sz w:val="20"/>
                <w:szCs w:val="20"/>
              </w:rPr>
            </w:pPr>
            <w:r w:rsidRPr="002005AD">
              <w:rPr>
                <w:b/>
                <w:bCs/>
                <w:sz w:val="20"/>
                <w:szCs w:val="20"/>
              </w:rPr>
              <w:t>141 474</w:t>
            </w:r>
          </w:p>
        </w:tc>
        <w:tc>
          <w:tcPr>
            <w:tcW w:w="1260" w:type="dxa"/>
            <w:tcBorders>
              <w:top w:val="single" w:sz="4" w:space="0" w:color="auto"/>
              <w:left w:val="single" w:sz="4" w:space="0" w:color="auto"/>
              <w:bottom w:val="nil"/>
              <w:right w:val="single" w:sz="4" w:space="0" w:color="auto"/>
            </w:tcBorders>
          </w:tcPr>
          <w:p w:rsidR="00DE2347" w:rsidRPr="002005AD" w:rsidRDefault="00DE2347" w:rsidP="00D47517">
            <w:pPr>
              <w:spacing w:before="120"/>
              <w:jc w:val="right"/>
              <w:rPr>
                <w:b/>
                <w:bCs/>
                <w:sz w:val="20"/>
                <w:szCs w:val="20"/>
              </w:rPr>
            </w:pPr>
            <w:r w:rsidRPr="002005AD">
              <w:rPr>
                <w:b/>
                <w:bCs/>
                <w:sz w:val="20"/>
                <w:szCs w:val="20"/>
              </w:rPr>
              <w:t>7 695 960</w:t>
            </w:r>
          </w:p>
        </w:tc>
        <w:tc>
          <w:tcPr>
            <w:tcW w:w="1260" w:type="dxa"/>
            <w:tcBorders>
              <w:top w:val="single" w:sz="4" w:space="0" w:color="auto"/>
              <w:left w:val="single" w:sz="4" w:space="0" w:color="auto"/>
              <w:bottom w:val="nil"/>
              <w:right w:val="single" w:sz="4" w:space="0" w:color="auto"/>
            </w:tcBorders>
          </w:tcPr>
          <w:p w:rsidR="00DE2347" w:rsidRPr="002005AD" w:rsidRDefault="00DE2347" w:rsidP="00D47517">
            <w:pPr>
              <w:spacing w:before="120"/>
              <w:jc w:val="right"/>
              <w:rPr>
                <w:b/>
                <w:bCs/>
                <w:sz w:val="20"/>
                <w:szCs w:val="20"/>
              </w:rPr>
            </w:pPr>
            <w:r w:rsidRPr="002005AD">
              <w:rPr>
                <w:b/>
                <w:bCs/>
                <w:sz w:val="20"/>
                <w:szCs w:val="20"/>
              </w:rPr>
              <w:t>5 285 354</w:t>
            </w:r>
          </w:p>
        </w:tc>
        <w:tc>
          <w:tcPr>
            <w:tcW w:w="1206" w:type="dxa"/>
            <w:tcBorders>
              <w:top w:val="single" w:sz="4" w:space="0" w:color="auto"/>
              <w:left w:val="single" w:sz="4" w:space="0" w:color="auto"/>
              <w:bottom w:val="nil"/>
              <w:right w:val="single" w:sz="4" w:space="0" w:color="auto"/>
            </w:tcBorders>
          </w:tcPr>
          <w:p w:rsidR="00DE2347" w:rsidRPr="002005AD" w:rsidRDefault="00DE2347" w:rsidP="00D47517">
            <w:pPr>
              <w:spacing w:before="120"/>
              <w:jc w:val="right"/>
              <w:rPr>
                <w:b/>
                <w:bCs/>
                <w:sz w:val="20"/>
                <w:szCs w:val="20"/>
              </w:rPr>
            </w:pPr>
            <w:r w:rsidRPr="002005AD">
              <w:rPr>
                <w:b/>
                <w:bCs/>
                <w:sz w:val="20"/>
                <w:szCs w:val="20"/>
              </w:rPr>
              <w:t>0</w:t>
            </w:r>
          </w:p>
        </w:tc>
        <w:tc>
          <w:tcPr>
            <w:tcW w:w="1134" w:type="dxa"/>
            <w:tcBorders>
              <w:top w:val="single" w:sz="4" w:space="0" w:color="auto"/>
              <w:left w:val="single" w:sz="4" w:space="0" w:color="auto"/>
              <w:bottom w:val="nil"/>
              <w:right w:val="single" w:sz="4" w:space="0" w:color="auto"/>
            </w:tcBorders>
          </w:tcPr>
          <w:p w:rsidR="00DE2347" w:rsidRPr="002005AD" w:rsidRDefault="00DE2347" w:rsidP="00D47517">
            <w:pPr>
              <w:spacing w:before="120"/>
              <w:jc w:val="right"/>
              <w:rPr>
                <w:b/>
                <w:bCs/>
                <w:sz w:val="20"/>
                <w:szCs w:val="20"/>
              </w:rPr>
            </w:pPr>
            <w:r w:rsidRPr="002005AD">
              <w:rPr>
                <w:b/>
                <w:bCs/>
                <w:sz w:val="20"/>
                <w:szCs w:val="20"/>
              </w:rPr>
              <w:t>1 528</w:t>
            </w:r>
          </w:p>
        </w:tc>
      </w:tr>
      <w:tr w:rsidR="00DE2347" w:rsidRPr="002005AD" w:rsidTr="00D47517">
        <w:trPr>
          <w:cantSplit/>
          <w:trHeight w:val="280"/>
        </w:trPr>
        <w:tc>
          <w:tcPr>
            <w:tcW w:w="3060" w:type="dxa"/>
            <w:tcBorders>
              <w:top w:val="nil"/>
              <w:bottom w:val="nil"/>
            </w:tcBorders>
          </w:tcPr>
          <w:p w:rsidR="00DE2347" w:rsidRPr="002005AD" w:rsidRDefault="00DE2347" w:rsidP="00D47517">
            <w:pPr>
              <w:jc w:val="both"/>
              <w:rPr>
                <w:sz w:val="20"/>
                <w:szCs w:val="20"/>
              </w:rPr>
            </w:pPr>
            <w:r w:rsidRPr="002005AD">
              <w:rPr>
                <w:sz w:val="20"/>
                <w:szCs w:val="20"/>
              </w:rPr>
              <w:t>v tom:</w:t>
            </w:r>
          </w:p>
        </w:tc>
        <w:tc>
          <w:tcPr>
            <w:tcW w:w="1260" w:type="dxa"/>
            <w:tcBorders>
              <w:top w:val="nil"/>
              <w:bottom w:val="nil"/>
            </w:tcBorders>
          </w:tcPr>
          <w:p w:rsidR="00DE2347" w:rsidRPr="002005AD" w:rsidRDefault="00DE2347" w:rsidP="00D47517">
            <w:pPr>
              <w:jc w:val="right"/>
              <w:rPr>
                <w:b/>
                <w:bCs/>
                <w:sz w:val="20"/>
                <w:szCs w:val="20"/>
              </w:rPr>
            </w:pPr>
          </w:p>
        </w:tc>
        <w:tc>
          <w:tcPr>
            <w:tcW w:w="1260" w:type="dxa"/>
            <w:tcBorders>
              <w:top w:val="nil"/>
              <w:bottom w:val="nil"/>
            </w:tcBorders>
          </w:tcPr>
          <w:p w:rsidR="00DE2347" w:rsidRPr="002005AD" w:rsidRDefault="00DE2347" w:rsidP="00D47517">
            <w:pPr>
              <w:jc w:val="right"/>
              <w:rPr>
                <w:b/>
                <w:bCs/>
                <w:sz w:val="20"/>
                <w:szCs w:val="20"/>
              </w:rPr>
            </w:pPr>
          </w:p>
        </w:tc>
        <w:tc>
          <w:tcPr>
            <w:tcW w:w="1260" w:type="dxa"/>
            <w:tcBorders>
              <w:top w:val="nil"/>
              <w:bottom w:val="nil"/>
            </w:tcBorders>
          </w:tcPr>
          <w:p w:rsidR="00DE2347" w:rsidRPr="002005AD" w:rsidRDefault="00DE2347" w:rsidP="00D47517">
            <w:pPr>
              <w:jc w:val="right"/>
              <w:rPr>
                <w:b/>
                <w:bCs/>
                <w:sz w:val="20"/>
                <w:szCs w:val="20"/>
              </w:rPr>
            </w:pPr>
          </w:p>
        </w:tc>
        <w:tc>
          <w:tcPr>
            <w:tcW w:w="1206" w:type="dxa"/>
            <w:tcBorders>
              <w:top w:val="nil"/>
              <w:bottom w:val="nil"/>
            </w:tcBorders>
          </w:tcPr>
          <w:p w:rsidR="00DE2347" w:rsidRPr="002005AD" w:rsidRDefault="00DE2347" w:rsidP="00D47517">
            <w:pPr>
              <w:jc w:val="right"/>
              <w:rPr>
                <w:b/>
                <w:bCs/>
                <w:sz w:val="20"/>
                <w:szCs w:val="20"/>
              </w:rPr>
            </w:pPr>
          </w:p>
        </w:tc>
        <w:tc>
          <w:tcPr>
            <w:tcW w:w="1134" w:type="dxa"/>
            <w:tcBorders>
              <w:top w:val="nil"/>
              <w:bottom w:val="nil"/>
            </w:tcBorders>
          </w:tcPr>
          <w:p w:rsidR="00DE2347" w:rsidRPr="002005AD" w:rsidRDefault="00DE2347" w:rsidP="00D47517">
            <w:pPr>
              <w:jc w:val="right"/>
              <w:rPr>
                <w:b/>
                <w:bCs/>
                <w:sz w:val="20"/>
                <w:szCs w:val="20"/>
              </w:rPr>
            </w:pPr>
          </w:p>
        </w:tc>
      </w:tr>
      <w:tr w:rsidR="00DE2347" w:rsidRPr="002005AD" w:rsidTr="00D47517">
        <w:trPr>
          <w:cantSplit/>
        </w:trPr>
        <w:tc>
          <w:tcPr>
            <w:tcW w:w="3060" w:type="dxa"/>
            <w:tcBorders>
              <w:top w:val="nil"/>
              <w:bottom w:val="nil"/>
            </w:tcBorders>
            <w:vAlign w:val="bottom"/>
          </w:tcPr>
          <w:p w:rsidR="00DE2347" w:rsidRPr="002005AD" w:rsidRDefault="00DE2347" w:rsidP="00D47517">
            <w:pPr>
              <w:rPr>
                <w:sz w:val="20"/>
                <w:szCs w:val="20"/>
              </w:rPr>
            </w:pPr>
            <w:r w:rsidRPr="002005AD">
              <w:rPr>
                <w:sz w:val="20"/>
                <w:szCs w:val="20"/>
              </w:rPr>
              <w:t>Železniční doprava</w:t>
            </w:r>
          </w:p>
        </w:tc>
        <w:tc>
          <w:tcPr>
            <w:tcW w:w="1260" w:type="dxa"/>
            <w:tcBorders>
              <w:top w:val="nil"/>
              <w:bottom w:val="nil"/>
            </w:tcBorders>
            <w:vAlign w:val="bottom"/>
          </w:tcPr>
          <w:p w:rsidR="00DE2347" w:rsidRPr="002005AD" w:rsidRDefault="00DE2347" w:rsidP="00D47517">
            <w:pPr>
              <w:snapToGrid w:val="0"/>
              <w:jc w:val="right"/>
              <w:rPr>
                <w:sz w:val="20"/>
                <w:szCs w:val="20"/>
                <w:lang w:eastAsia="ar-SA"/>
              </w:rPr>
            </w:pPr>
            <w:r w:rsidRPr="002005AD">
              <w:rPr>
                <w:sz w:val="20"/>
                <w:szCs w:val="20"/>
                <w:lang w:eastAsia="ar-SA"/>
              </w:rPr>
              <w:t>141 474</w:t>
            </w:r>
          </w:p>
        </w:tc>
        <w:tc>
          <w:tcPr>
            <w:tcW w:w="1260" w:type="dxa"/>
            <w:tcBorders>
              <w:top w:val="nil"/>
              <w:bottom w:val="nil"/>
            </w:tcBorders>
            <w:vAlign w:val="bottom"/>
          </w:tcPr>
          <w:p w:rsidR="00DE2347" w:rsidRPr="002005AD" w:rsidRDefault="00DE2347" w:rsidP="00D47517">
            <w:pPr>
              <w:snapToGrid w:val="0"/>
              <w:jc w:val="right"/>
              <w:rPr>
                <w:sz w:val="20"/>
                <w:szCs w:val="20"/>
                <w:lang w:eastAsia="ar-SA"/>
              </w:rPr>
            </w:pPr>
            <w:r w:rsidRPr="002005AD">
              <w:rPr>
                <w:sz w:val="20"/>
                <w:szCs w:val="20"/>
                <w:lang w:eastAsia="ar-SA"/>
              </w:rPr>
              <w:t>220 185</w:t>
            </w:r>
          </w:p>
        </w:tc>
        <w:tc>
          <w:tcPr>
            <w:tcW w:w="1260" w:type="dxa"/>
            <w:tcBorders>
              <w:top w:val="nil"/>
              <w:bottom w:val="nil"/>
            </w:tcBorders>
            <w:vAlign w:val="bottom"/>
          </w:tcPr>
          <w:p w:rsidR="00DE2347" w:rsidRPr="002005AD" w:rsidRDefault="00DE2347" w:rsidP="00D47517">
            <w:pPr>
              <w:snapToGrid w:val="0"/>
              <w:jc w:val="right"/>
              <w:rPr>
                <w:sz w:val="20"/>
                <w:szCs w:val="20"/>
                <w:lang w:eastAsia="ar-SA"/>
              </w:rPr>
            </w:pPr>
            <w:r w:rsidRPr="002005AD">
              <w:rPr>
                <w:sz w:val="20"/>
                <w:szCs w:val="20"/>
                <w:lang w:eastAsia="ar-SA"/>
              </w:rPr>
              <w:t>4 606 163</w:t>
            </w:r>
          </w:p>
        </w:tc>
        <w:tc>
          <w:tcPr>
            <w:tcW w:w="1206" w:type="dxa"/>
            <w:tcBorders>
              <w:top w:val="nil"/>
              <w:bottom w:val="nil"/>
            </w:tcBorders>
            <w:vAlign w:val="bottom"/>
          </w:tcPr>
          <w:p w:rsidR="00DE2347" w:rsidRPr="002005AD" w:rsidRDefault="00DE2347" w:rsidP="00D47517">
            <w:pPr>
              <w:snapToGrid w:val="0"/>
              <w:jc w:val="right"/>
              <w:rPr>
                <w:sz w:val="20"/>
                <w:szCs w:val="20"/>
                <w:lang w:eastAsia="ar-SA"/>
              </w:rPr>
            </w:pPr>
            <w:r w:rsidRPr="002005AD">
              <w:rPr>
                <w:sz w:val="20"/>
                <w:szCs w:val="20"/>
                <w:lang w:eastAsia="ar-SA"/>
              </w:rPr>
              <w:t>0</w:t>
            </w:r>
          </w:p>
        </w:tc>
        <w:tc>
          <w:tcPr>
            <w:tcW w:w="1134" w:type="dxa"/>
            <w:tcBorders>
              <w:top w:val="nil"/>
              <w:bottom w:val="nil"/>
            </w:tcBorders>
            <w:vAlign w:val="bottom"/>
          </w:tcPr>
          <w:p w:rsidR="00DE2347" w:rsidRPr="002005AD" w:rsidRDefault="00DE2347" w:rsidP="00D47517">
            <w:pPr>
              <w:snapToGrid w:val="0"/>
              <w:jc w:val="right"/>
              <w:rPr>
                <w:sz w:val="20"/>
                <w:szCs w:val="20"/>
                <w:lang w:eastAsia="ar-SA"/>
              </w:rPr>
            </w:pPr>
            <w:r w:rsidRPr="002005AD">
              <w:rPr>
                <w:sz w:val="20"/>
                <w:szCs w:val="20"/>
                <w:lang w:eastAsia="ar-SA"/>
              </w:rPr>
              <w:t>0</w:t>
            </w:r>
          </w:p>
        </w:tc>
      </w:tr>
      <w:tr w:rsidR="00DE2347" w:rsidRPr="002005AD" w:rsidTr="00D47517">
        <w:trPr>
          <w:cantSplit/>
        </w:trPr>
        <w:tc>
          <w:tcPr>
            <w:tcW w:w="3060" w:type="dxa"/>
            <w:tcBorders>
              <w:top w:val="nil"/>
              <w:bottom w:val="nil"/>
            </w:tcBorders>
            <w:vAlign w:val="bottom"/>
          </w:tcPr>
          <w:p w:rsidR="00DE2347" w:rsidRPr="002005AD" w:rsidRDefault="00DE2347" w:rsidP="00D47517">
            <w:pPr>
              <w:rPr>
                <w:sz w:val="20"/>
                <w:szCs w:val="20"/>
              </w:rPr>
            </w:pPr>
            <w:r w:rsidRPr="002005AD">
              <w:rPr>
                <w:sz w:val="20"/>
                <w:szCs w:val="20"/>
              </w:rPr>
              <w:t>Metro</w:t>
            </w:r>
          </w:p>
        </w:tc>
        <w:tc>
          <w:tcPr>
            <w:tcW w:w="1260" w:type="dxa"/>
            <w:tcBorders>
              <w:top w:val="nil"/>
              <w:bottom w:val="nil"/>
            </w:tcBorders>
            <w:vAlign w:val="bottom"/>
          </w:tcPr>
          <w:p w:rsidR="00DE2347" w:rsidRPr="002005AD" w:rsidRDefault="00DE2347" w:rsidP="00D47517">
            <w:pPr>
              <w:snapToGrid w:val="0"/>
              <w:jc w:val="right"/>
              <w:rPr>
                <w:sz w:val="20"/>
                <w:szCs w:val="20"/>
                <w:lang w:eastAsia="ar-SA"/>
              </w:rPr>
            </w:pPr>
            <w:r w:rsidRPr="002005AD">
              <w:rPr>
                <w:sz w:val="20"/>
                <w:szCs w:val="20"/>
                <w:lang w:eastAsia="ar-SA"/>
              </w:rPr>
              <w:t>0</w:t>
            </w:r>
          </w:p>
        </w:tc>
        <w:tc>
          <w:tcPr>
            <w:tcW w:w="1260" w:type="dxa"/>
            <w:tcBorders>
              <w:top w:val="nil"/>
              <w:bottom w:val="nil"/>
            </w:tcBorders>
            <w:vAlign w:val="bottom"/>
          </w:tcPr>
          <w:p w:rsidR="00DE2347" w:rsidRPr="002005AD" w:rsidRDefault="00DE2347" w:rsidP="00D47517">
            <w:pPr>
              <w:snapToGrid w:val="0"/>
              <w:jc w:val="right"/>
              <w:rPr>
                <w:sz w:val="20"/>
                <w:szCs w:val="20"/>
                <w:lang w:eastAsia="ar-SA"/>
              </w:rPr>
            </w:pPr>
            <w:r w:rsidRPr="002005AD">
              <w:rPr>
                <w:sz w:val="20"/>
                <w:szCs w:val="20"/>
                <w:lang w:eastAsia="ar-SA"/>
              </w:rPr>
              <w:t>7 448 898</w:t>
            </w:r>
          </w:p>
        </w:tc>
        <w:tc>
          <w:tcPr>
            <w:tcW w:w="1260" w:type="dxa"/>
            <w:tcBorders>
              <w:top w:val="nil"/>
              <w:bottom w:val="nil"/>
            </w:tcBorders>
            <w:vAlign w:val="bottom"/>
          </w:tcPr>
          <w:p w:rsidR="00DE2347" w:rsidRPr="002005AD" w:rsidRDefault="00DE2347" w:rsidP="00D47517">
            <w:pPr>
              <w:snapToGrid w:val="0"/>
              <w:jc w:val="right"/>
              <w:rPr>
                <w:sz w:val="20"/>
                <w:szCs w:val="20"/>
                <w:lang w:eastAsia="ar-SA"/>
              </w:rPr>
            </w:pPr>
            <w:r w:rsidRPr="002005AD">
              <w:rPr>
                <w:sz w:val="20"/>
                <w:szCs w:val="20"/>
                <w:lang w:eastAsia="ar-SA"/>
              </w:rPr>
              <w:t>679 191</w:t>
            </w:r>
          </w:p>
        </w:tc>
        <w:tc>
          <w:tcPr>
            <w:tcW w:w="1206" w:type="dxa"/>
            <w:tcBorders>
              <w:top w:val="nil"/>
              <w:bottom w:val="nil"/>
            </w:tcBorders>
            <w:vAlign w:val="bottom"/>
          </w:tcPr>
          <w:p w:rsidR="00DE2347" w:rsidRPr="002005AD" w:rsidRDefault="00DE2347" w:rsidP="00D47517">
            <w:pPr>
              <w:snapToGrid w:val="0"/>
              <w:jc w:val="right"/>
              <w:rPr>
                <w:sz w:val="20"/>
                <w:szCs w:val="20"/>
                <w:lang w:eastAsia="ar-SA"/>
              </w:rPr>
            </w:pPr>
            <w:r w:rsidRPr="002005AD">
              <w:rPr>
                <w:sz w:val="20"/>
                <w:szCs w:val="20"/>
                <w:lang w:eastAsia="ar-SA"/>
              </w:rPr>
              <w:t>0</w:t>
            </w:r>
          </w:p>
        </w:tc>
        <w:tc>
          <w:tcPr>
            <w:tcW w:w="1134" w:type="dxa"/>
            <w:tcBorders>
              <w:top w:val="nil"/>
              <w:bottom w:val="nil"/>
            </w:tcBorders>
            <w:vAlign w:val="bottom"/>
          </w:tcPr>
          <w:p w:rsidR="00DE2347" w:rsidRPr="002005AD" w:rsidRDefault="00DE2347" w:rsidP="00D47517">
            <w:pPr>
              <w:snapToGrid w:val="0"/>
              <w:jc w:val="right"/>
              <w:rPr>
                <w:sz w:val="20"/>
                <w:szCs w:val="20"/>
                <w:lang w:eastAsia="ar-SA"/>
              </w:rPr>
            </w:pPr>
            <w:r w:rsidRPr="002005AD">
              <w:rPr>
                <w:sz w:val="20"/>
                <w:szCs w:val="20"/>
                <w:lang w:eastAsia="ar-SA"/>
              </w:rPr>
              <w:t>0</w:t>
            </w:r>
          </w:p>
        </w:tc>
      </w:tr>
      <w:tr w:rsidR="00DE2347" w:rsidRPr="002005AD" w:rsidTr="00D47517">
        <w:trPr>
          <w:cantSplit/>
        </w:trPr>
        <w:tc>
          <w:tcPr>
            <w:tcW w:w="3060" w:type="dxa"/>
            <w:tcBorders>
              <w:top w:val="nil"/>
              <w:left w:val="single" w:sz="4" w:space="0" w:color="auto"/>
              <w:bottom w:val="nil"/>
              <w:right w:val="single" w:sz="4" w:space="0" w:color="auto"/>
            </w:tcBorders>
            <w:vAlign w:val="bottom"/>
          </w:tcPr>
          <w:p w:rsidR="00DE2347" w:rsidRPr="002005AD" w:rsidRDefault="00DE2347" w:rsidP="00D47517">
            <w:pPr>
              <w:rPr>
                <w:sz w:val="20"/>
                <w:szCs w:val="20"/>
              </w:rPr>
            </w:pPr>
            <w:r w:rsidRPr="002005AD">
              <w:rPr>
                <w:sz w:val="20"/>
                <w:szCs w:val="20"/>
              </w:rPr>
              <w:t xml:space="preserve">Vodní doprava </w:t>
            </w:r>
          </w:p>
        </w:tc>
        <w:tc>
          <w:tcPr>
            <w:tcW w:w="1260" w:type="dxa"/>
            <w:tcBorders>
              <w:top w:val="nil"/>
              <w:left w:val="single" w:sz="4" w:space="0" w:color="auto"/>
              <w:bottom w:val="nil"/>
              <w:right w:val="single" w:sz="4" w:space="0" w:color="auto"/>
            </w:tcBorders>
            <w:vAlign w:val="bottom"/>
          </w:tcPr>
          <w:p w:rsidR="00DE2347" w:rsidRPr="002005AD" w:rsidRDefault="00DE2347" w:rsidP="00D47517">
            <w:pPr>
              <w:snapToGrid w:val="0"/>
              <w:jc w:val="right"/>
              <w:rPr>
                <w:sz w:val="20"/>
                <w:szCs w:val="20"/>
                <w:lang w:eastAsia="ar-SA"/>
              </w:rPr>
            </w:pPr>
            <w:r w:rsidRPr="002005AD">
              <w:rPr>
                <w:sz w:val="20"/>
                <w:szCs w:val="20"/>
                <w:lang w:eastAsia="ar-SA"/>
              </w:rPr>
              <w:t>0</w:t>
            </w:r>
          </w:p>
        </w:tc>
        <w:tc>
          <w:tcPr>
            <w:tcW w:w="1260" w:type="dxa"/>
            <w:tcBorders>
              <w:top w:val="nil"/>
              <w:left w:val="single" w:sz="4" w:space="0" w:color="auto"/>
              <w:bottom w:val="nil"/>
              <w:right w:val="single" w:sz="4" w:space="0" w:color="auto"/>
            </w:tcBorders>
            <w:vAlign w:val="bottom"/>
          </w:tcPr>
          <w:p w:rsidR="00DE2347" w:rsidRPr="002005AD" w:rsidRDefault="00DE2347" w:rsidP="00D47517">
            <w:pPr>
              <w:snapToGrid w:val="0"/>
              <w:jc w:val="right"/>
              <w:rPr>
                <w:sz w:val="20"/>
                <w:szCs w:val="20"/>
                <w:lang w:eastAsia="ar-SA"/>
              </w:rPr>
            </w:pPr>
            <w:r w:rsidRPr="002005AD">
              <w:rPr>
                <w:sz w:val="20"/>
                <w:szCs w:val="20"/>
                <w:lang w:eastAsia="ar-SA"/>
              </w:rPr>
              <w:t>26 877</w:t>
            </w:r>
          </w:p>
        </w:tc>
        <w:tc>
          <w:tcPr>
            <w:tcW w:w="1260" w:type="dxa"/>
            <w:tcBorders>
              <w:top w:val="nil"/>
              <w:left w:val="single" w:sz="4" w:space="0" w:color="auto"/>
              <w:bottom w:val="nil"/>
              <w:right w:val="single" w:sz="4" w:space="0" w:color="auto"/>
            </w:tcBorders>
            <w:vAlign w:val="bottom"/>
          </w:tcPr>
          <w:p w:rsidR="00DE2347" w:rsidRPr="002005AD" w:rsidRDefault="00DE2347" w:rsidP="00D47517">
            <w:pPr>
              <w:snapToGrid w:val="0"/>
              <w:jc w:val="right"/>
              <w:rPr>
                <w:sz w:val="20"/>
                <w:szCs w:val="20"/>
                <w:lang w:eastAsia="ar-SA"/>
              </w:rPr>
            </w:pPr>
            <w:r w:rsidRPr="002005AD">
              <w:rPr>
                <w:sz w:val="20"/>
                <w:szCs w:val="20"/>
                <w:lang w:eastAsia="ar-SA"/>
              </w:rPr>
              <w:t>0</w:t>
            </w:r>
          </w:p>
        </w:tc>
        <w:tc>
          <w:tcPr>
            <w:tcW w:w="1206" w:type="dxa"/>
            <w:tcBorders>
              <w:top w:val="nil"/>
              <w:left w:val="single" w:sz="4" w:space="0" w:color="auto"/>
              <w:bottom w:val="nil"/>
              <w:right w:val="single" w:sz="4" w:space="0" w:color="auto"/>
            </w:tcBorders>
            <w:vAlign w:val="bottom"/>
          </w:tcPr>
          <w:p w:rsidR="00DE2347" w:rsidRPr="002005AD" w:rsidRDefault="00DE2347" w:rsidP="00D47517">
            <w:pPr>
              <w:snapToGrid w:val="0"/>
              <w:jc w:val="right"/>
              <w:rPr>
                <w:sz w:val="20"/>
                <w:szCs w:val="20"/>
                <w:lang w:eastAsia="ar-SA"/>
              </w:rPr>
            </w:pPr>
            <w:r w:rsidRPr="002005AD">
              <w:rPr>
                <w:sz w:val="20"/>
                <w:szCs w:val="20"/>
                <w:lang w:eastAsia="ar-SA"/>
              </w:rPr>
              <w:t>0</w:t>
            </w:r>
          </w:p>
        </w:tc>
        <w:tc>
          <w:tcPr>
            <w:tcW w:w="1134" w:type="dxa"/>
            <w:tcBorders>
              <w:top w:val="nil"/>
              <w:left w:val="single" w:sz="4" w:space="0" w:color="auto"/>
              <w:bottom w:val="nil"/>
              <w:right w:val="single" w:sz="4" w:space="0" w:color="auto"/>
            </w:tcBorders>
            <w:vAlign w:val="bottom"/>
          </w:tcPr>
          <w:p w:rsidR="00DE2347" w:rsidRPr="002005AD" w:rsidRDefault="00DE2347" w:rsidP="00D47517">
            <w:pPr>
              <w:snapToGrid w:val="0"/>
              <w:jc w:val="right"/>
              <w:rPr>
                <w:sz w:val="20"/>
                <w:szCs w:val="20"/>
                <w:lang w:eastAsia="ar-SA"/>
              </w:rPr>
            </w:pPr>
            <w:r w:rsidRPr="002005AD">
              <w:rPr>
                <w:sz w:val="20"/>
                <w:szCs w:val="20"/>
                <w:lang w:eastAsia="ar-SA"/>
              </w:rPr>
              <w:t>0</w:t>
            </w:r>
          </w:p>
        </w:tc>
      </w:tr>
      <w:tr w:rsidR="00DE2347" w:rsidRPr="002005AD" w:rsidTr="00D47517">
        <w:trPr>
          <w:cantSplit/>
        </w:trPr>
        <w:tc>
          <w:tcPr>
            <w:tcW w:w="3060" w:type="dxa"/>
            <w:tcBorders>
              <w:top w:val="nil"/>
              <w:left w:val="single" w:sz="4" w:space="0" w:color="auto"/>
              <w:bottom w:val="single" w:sz="4" w:space="0" w:color="auto"/>
              <w:right w:val="single" w:sz="4" w:space="0" w:color="auto"/>
            </w:tcBorders>
            <w:vAlign w:val="bottom"/>
          </w:tcPr>
          <w:p w:rsidR="00DE2347" w:rsidRPr="002005AD" w:rsidRDefault="00DE2347" w:rsidP="00D47517">
            <w:pPr>
              <w:rPr>
                <w:sz w:val="20"/>
                <w:szCs w:val="20"/>
              </w:rPr>
            </w:pPr>
            <w:r w:rsidRPr="002005AD">
              <w:rPr>
                <w:sz w:val="20"/>
                <w:szCs w:val="20"/>
              </w:rPr>
              <w:t>Nástroj pro propojení Evropy CEF 2014+</w:t>
            </w:r>
          </w:p>
        </w:tc>
        <w:tc>
          <w:tcPr>
            <w:tcW w:w="1260" w:type="dxa"/>
            <w:tcBorders>
              <w:top w:val="nil"/>
              <w:left w:val="single" w:sz="4" w:space="0" w:color="auto"/>
              <w:bottom w:val="single" w:sz="4" w:space="0" w:color="auto"/>
              <w:right w:val="single" w:sz="4" w:space="0" w:color="auto"/>
            </w:tcBorders>
            <w:vAlign w:val="bottom"/>
          </w:tcPr>
          <w:p w:rsidR="00DE2347" w:rsidRPr="002005AD" w:rsidRDefault="00DE2347" w:rsidP="00D47517">
            <w:pPr>
              <w:snapToGrid w:val="0"/>
              <w:jc w:val="right"/>
              <w:rPr>
                <w:sz w:val="20"/>
                <w:szCs w:val="20"/>
                <w:lang w:eastAsia="ar-SA"/>
              </w:rPr>
            </w:pPr>
            <w:r w:rsidRPr="002005AD">
              <w:rPr>
                <w:sz w:val="20"/>
                <w:szCs w:val="20"/>
                <w:lang w:eastAsia="ar-SA"/>
              </w:rPr>
              <w:t>0</w:t>
            </w:r>
          </w:p>
        </w:tc>
        <w:tc>
          <w:tcPr>
            <w:tcW w:w="1260" w:type="dxa"/>
            <w:tcBorders>
              <w:top w:val="nil"/>
              <w:left w:val="single" w:sz="4" w:space="0" w:color="auto"/>
              <w:bottom w:val="single" w:sz="4" w:space="0" w:color="auto"/>
              <w:right w:val="single" w:sz="4" w:space="0" w:color="auto"/>
            </w:tcBorders>
            <w:vAlign w:val="bottom"/>
          </w:tcPr>
          <w:p w:rsidR="00DE2347" w:rsidRPr="002005AD" w:rsidRDefault="00DE2347" w:rsidP="00D47517">
            <w:pPr>
              <w:snapToGrid w:val="0"/>
              <w:jc w:val="right"/>
              <w:rPr>
                <w:sz w:val="20"/>
                <w:szCs w:val="20"/>
                <w:lang w:eastAsia="ar-SA"/>
              </w:rPr>
            </w:pPr>
            <w:r w:rsidRPr="002005AD">
              <w:rPr>
                <w:sz w:val="20"/>
                <w:szCs w:val="20"/>
                <w:lang w:eastAsia="ar-SA"/>
              </w:rPr>
              <w:t>0</w:t>
            </w:r>
          </w:p>
        </w:tc>
        <w:tc>
          <w:tcPr>
            <w:tcW w:w="1260" w:type="dxa"/>
            <w:tcBorders>
              <w:top w:val="nil"/>
              <w:left w:val="single" w:sz="4" w:space="0" w:color="auto"/>
              <w:bottom w:val="single" w:sz="4" w:space="0" w:color="auto"/>
              <w:right w:val="single" w:sz="4" w:space="0" w:color="auto"/>
            </w:tcBorders>
            <w:vAlign w:val="bottom"/>
          </w:tcPr>
          <w:p w:rsidR="00DE2347" w:rsidRPr="002005AD" w:rsidRDefault="00DE2347" w:rsidP="00D47517">
            <w:pPr>
              <w:snapToGrid w:val="0"/>
              <w:jc w:val="right"/>
              <w:rPr>
                <w:sz w:val="20"/>
                <w:szCs w:val="20"/>
                <w:lang w:eastAsia="ar-SA"/>
              </w:rPr>
            </w:pPr>
            <w:r w:rsidRPr="002005AD">
              <w:rPr>
                <w:sz w:val="20"/>
                <w:szCs w:val="20"/>
                <w:lang w:eastAsia="ar-SA"/>
              </w:rPr>
              <w:t>0</w:t>
            </w:r>
          </w:p>
        </w:tc>
        <w:tc>
          <w:tcPr>
            <w:tcW w:w="1206" w:type="dxa"/>
            <w:tcBorders>
              <w:top w:val="nil"/>
              <w:left w:val="single" w:sz="4" w:space="0" w:color="auto"/>
              <w:bottom w:val="single" w:sz="4" w:space="0" w:color="auto"/>
              <w:right w:val="single" w:sz="4" w:space="0" w:color="auto"/>
            </w:tcBorders>
            <w:vAlign w:val="bottom"/>
          </w:tcPr>
          <w:p w:rsidR="00DE2347" w:rsidRPr="002005AD" w:rsidRDefault="00DE2347" w:rsidP="00D47517">
            <w:pPr>
              <w:snapToGrid w:val="0"/>
              <w:jc w:val="right"/>
              <w:rPr>
                <w:sz w:val="20"/>
                <w:szCs w:val="20"/>
                <w:lang w:eastAsia="ar-SA"/>
              </w:rPr>
            </w:pPr>
            <w:r w:rsidRPr="002005AD">
              <w:rPr>
                <w:sz w:val="20"/>
                <w:szCs w:val="20"/>
                <w:lang w:eastAsia="ar-SA"/>
              </w:rPr>
              <w:t>0</w:t>
            </w:r>
          </w:p>
        </w:tc>
        <w:tc>
          <w:tcPr>
            <w:tcW w:w="1134" w:type="dxa"/>
            <w:tcBorders>
              <w:top w:val="nil"/>
              <w:left w:val="single" w:sz="4" w:space="0" w:color="auto"/>
              <w:bottom w:val="single" w:sz="4" w:space="0" w:color="auto"/>
              <w:right w:val="single" w:sz="4" w:space="0" w:color="auto"/>
            </w:tcBorders>
            <w:vAlign w:val="bottom"/>
          </w:tcPr>
          <w:p w:rsidR="00DE2347" w:rsidRPr="002005AD" w:rsidRDefault="00DE2347" w:rsidP="00D47517">
            <w:pPr>
              <w:snapToGrid w:val="0"/>
              <w:jc w:val="right"/>
              <w:rPr>
                <w:sz w:val="20"/>
                <w:szCs w:val="20"/>
                <w:lang w:eastAsia="ar-SA"/>
              </w:rPr>
            </w:pPr>
            <w:r w:rsidRPr="002005AD">
              <w:rPr>
                <w:sz w:val="20"/>
                <w:szCs w:val="20"/>
                <w:lang w:eastAsia="ar-SA"/>
              </w:rPr>
              <w:t>1 528</w:t>
            </w:r>
          </w:p>
        </w:tc>
      </w:tr>
    </w:tbl>
    <w:p w:rsidR="00DE2347" w:rsidRPr="002005AD" w:rsidRDefault="00DE2347" w:rsidP="008D5336">
      <w:pPr>
        <w:spacing w:before="240"/>
        <w:jc w:val="both"/>
      </w:pPr>
      <w:r>
        <w:tab/>
      </w:r>
      <w:r w:rsidRPr="002005AD">
        <w:t>Investiční transfery byly navázány na programy, které byly součástí Operačního programu Doprava na období 2007-2013 a končící plán</w:t>
      </w:r>
      <w:r w:rsidR="008B6916">
        <w:t xml:space="preserve">ovací období mělo přímý vliv </w:t>
      </w:r>
      <w:r w:rsidR="008B6916">
        <w:br/>
      </w:r>
      <w:r w:rsidRPr="002005AD">
        <w:t>na kolísající čerpání prostředků.</w:t>
      </w:r>
    </w:p>
    <w:p w:rsidR="00DE2347" w:rsidRPr="002005AD" w:rsidRDefault="00DE2347" w:rsidP="00DE2347">
      <w:pPr>
        <w:spacing w:before="120"/>
        <w:jc w:val="both"/>
      </w:pPr>
      <w:r>
        <w:tab/>
      </w:r>
      <w:r w:rsidRPr="002005AD">
        <w:t xml:space="preserve">Oproti předchozím rokům došlo v roce 2015 ke skokovému zvýšení z důvodu zahájení poskytování dotací na výstavbu provozního úseku metra V.A Dejvice – Motol. Kontrolní                   a auditorské úkony před uvolněním prostředků byly ukončeny. </w:t>
      </w:r>
    </w:p>
    <w:p w:rsidR="00DE2347" w:rsidRPr="002005AD" w:rsidRDefault="00DE2347" w:rsidP="00DE2347">
      <w:pPr>
        <w:spacing w:before="120"/>
        <w:jc w:val="both"/>
      </w:pPr>
      <w:r>
        <w:tab/>
      </w:r>
      <w:r w:rsidRPr="002005AD">
        <w:t>V roce 2016 došlo ke skokovému zvýšení čerpání v železniční dopravě v důsledku poskytnutí jednorázových dotací na obnovu vozového parku linky R 13 Brno-Břeclav-Olomouc a nákup nádražních budov a souvisejícího majetku.</w:t>
      </w:r>
    </w:p>
    <w:p w:rsidR="00DE2347" w:rsidRPr="00DE2347" w:rsidRDefault="00DE2347" w:rsidP="00DE2347">
      <w:pPr>
        <w:spacing w:before="120"/>
        <w:jc w:val="both"/>
        <w:rPr>
          <w:color w:val="FF0000"/>
        </w:rPr>
      </w:pPr>
      <w:r>
        <w:tab/>
      </w:r>
      <w:r w:rsidRPr="002005AD">
        <w:t>V roce 2017 ani v 2018 nebylo zahájeno čerpání prostře</w:t>
      </w:r>
      <w:r w:rsidR="00F87D0A">
        <w:t>dků Operačního program Doprava 2014-2020</w:t>
      </w:r>
      <w:r w:rsidRPr="002005AD">
        <w:t xml:space="preserve">, což má vliv na </w:t>
      </w:r>
      <w:r>
        <w:t>v</w:t>
      </w:r>
      <w:r w:rsidRPr="002005AD">
        <w:t xml:space="preserve">ýši prostředků čerpaných podnikatelskými </w:t>
      </w:r>
      <w:r w:rsidRPr="008B6916">
        <w:t>subjekty.</w:t>
      </w:r>
    </w:p>
    <w:p w:rsidR="00185BC4" w:rsidRPr="00207124" w:rsidRDefault="009E69F4" w:rsidP="009E69F4">
      <w:pPr>
        <w:pStyle w:val="Nadp3"/>
        <w:rPr>
          <w:color w:val="FF0000"/>
        </w:rPr>
      </w:pPr>
      <w:bookmarkStart w:id="957" w:name="_Toc1376850"/>
      <w:bookmarkStart w:id="958" w:name="_Toc2789439"/>
      <w:bookmarkEnd w:id="955"/>
      <w:bookmarkEnd w:id="956"/>
      <w:r w:rsidRPr="00EF629F">
        <w:t>3.3.6</w:t>
      </w:r>
      <w:r>
        <w:rPr>
          <w:color w:val="FF0000"/>
        </w:rPr>
        <w:tab/>
      </w:r>
      <w:r w:rsidR="00185BC4" w:rsidRPr="00193DBF">
        <w:t>Investiční transfery státním fondům</w:t>
      </w:r>
      <w:bookmarkEnd w:id="370"/>
      <w:bookmarkEnd w:id="919"/>
      <w:bookmarkEnd w:id="953"/>
      <w:bookmarkEnd w:id="954"/>
      <w:bookmarkEnd w:id="957"/>
      <w:bookmarkEnd w:id="958"/>
      <w:r w:rsidR="00185BC4" w:rsidRPr="00193DBF">
        <w:t xml:space="preserve"> </w:t>
      </w:r>
    </w:p>
    <w:p w:rsidR="00193DBF" w:rsidRPr="00C118FE" w:rsidRDefault="00193DBF" w:rsidP="00193DBF">
      <w:pPr>
        <w:pStyle w:val="Znormal"/>
      </w:pPr>
      <w:bookmarkStart w:id="959" w:name="_Toc255297652"/>
      <w:bookmarkStart w:id="960" w:name="_Toc413413669"/>
      <w:r w:rsidRPr="00C118FE">
        <w:t xml:space="preserve">Schválený rozpočet ve výši 35 923 832 tis. Kč byl k 31.12.2018 upraven </w:t>
      </w:r>
      <w:r w:rsidRPr="00207124">
        <w:rPr>
          <w:color w:val="FF0000"/>
        </w:rPr>
        <w:br/>
      </w:r>
      <w:r w:rsidRPr="00C118FE">
        <w:t xml:space="preserve">na 36 922 869 tis. Kč. </w:t>
      </w:r>
    </w:p>
    <w:p w:rsidR="00193DBF" w:rsidRPr="00C118FE" w:rsidRDefault="00193DBF" w:rsidP="00193DBF">
      <w:pPr>
        <w:pStyle w:val="Znormal"/>
        <w:ind w:firstLine="709"/>
      </w:pPr>
      <w:r w:rsidRPr="00C118FE">
        <w:t xml:space="preserve">K 31.12.2018 byly SFDI poskytnuty investiční prostředky ve výši 32 269 684 tis. Kč, </w:t>
      </w:r>
      <w:r w:rsidR="008B6916">
        <w:br/>
      </w:r>
      <w:r w:rsidRPr="00C118FE">
        <w:t xml:space="preserve">tj. 87,40 % upraveného rozpočtu, z toho nároky 4 924 714 tis. Kč. Prostředky EU byly čerpány ve výši 14 064 931 tis. Kč, z toho z rezervního fondu ve výši 578 143 tis. Kč. </w:t>
      </w:r>
    </w:p>
    <w:p w:rsidR="00193DBF" w:rsidRPr="00AD0353" w:rsidRDefault="00193DBF" w:rsidP="008D5336">
      <w:pPr>
        <w:spacing w:before="120"/>
        <w:ind w:left="357"/>
        <w:jc w:val="right"/>
        <w:rPr>
          <w:lang w:eastAsia="ar-SA"/>
        </w:rPr>
      </w:pPr>
      <w:r w:rsidRPr="00AD0353">
        <w:rPr>
          <w:lang w:eastAsia="ar-SA"/>
        </w:rPr>
        <w:t>v tis. Kč</w:t>
      </w:r>
    </w:p>
    <w:tbl>
      <w:tblPr>
        <w:tblW w:w="9139" w:type="dxa"/>
        <w:tblInd w:w="70" w:type="dxa"/>
        <w:tblLayout w:type="fixed"/>
        <w:tblCellMar>
          <w:left w:w="70" w:type="dxa"/>
          <w:right w:w="70" w:type="dxa"/>
        </w:tblCellMar>
        <w:tblLook w:val="0000" w:firstRow="0" w:lastRow="0" w:firstColumn="0" w:lastColumn="0" w:noHBand="0" w:noVBand="0"/>
      </w:tblPr>
      <w:tblGrid>
        <w:gridCol w:w="2760"/>
        <w:gridCol w:w="1418"/>
        <w:gridCol w:w="1276"/>
        <w:gridCol w:w="1134"/>
        <w:gridCol w:w="1417"/>
        <w:gridCol w:w="1134"/>
      </w:tblGrid>
      <w:tr w:rsidR="00193DBF" w:rsidRPr="003609EE" w:rsidTr="0018067C">
        <w:tc>
          <w:tcPr>
            <w:tcW w:w="2760" w:type="dxa"/>
            <w:tcBorders>
              <w:top w:val="single" w:sz="4" w:space="0" w:color="auto"/>
              <w:left w:val="single" w:sz="4" w:space="0" w:color="auto"/>
              <w:bottom w:val="single" w:sz="4" w:space="0" w:color="auto"/>
              <w:right w:val="single" w:sz="4" w:space="0" w:color="auto"/>
            </w:tcBorders>
          </w:tcPr>
          <w:p w:rsidR="00193DBF" w:rsidRPr="00AE607D" w:rsidRDefault="00193DBF" w:rsidP="0018067C">
            <w:pPr>
              <w:jc w:val="center"/>
              <w:rPr>
                <w:sz w:val="22"/>
              </w:rPr>
            </w:pPr>
          </w:p>
          <w:p w:rsidR="00193DBF" w:rsidRPr="00AE607D" w:rsidRDefault="00193DBF" w:rsidP="0018067C">
            <w:pPr>
              <w:jc w:val="center"/>
              <w:rPr>
                <w:sz w:val="22"/>
              </w:rPr>
            </w:pPr>
            <w:r w:rsidRPr="00AE607D">
              <w:rPr>
                <w:sz w:val="22"/>
              </w:rPr>
              <w:t>Ukazatel</w:t>
            </w:r>
          </w:p>
        </w:tc>
        <w:tc>
          <w:tcPr>
            <w:tcW w:w="1418" w:type="dxa"/>
            <w:tcBorders>
              <w:top w:val="single" w:sz="4" w:space="0" w:color="auto"/>
              <w:left w:val="single" w:sz="4" w:space="0" w:color="auto"/>
              <w:bottom w:val="single" w:sz="4" w:space="0" w:color="auto"/>
              <w:right w:val="single" w:sz="4" w:space="0" w:color="auto"/>
            </w:tcBorders>
            <w:vAlign w:val="center"/>
          </w:tcPr>
          <w:p w:rsidR="00193DBF" w:rsidRPr="00AE607D" w:rsidRDefault="00193DBF" w:rsidP="0018067C">
            <w:pPr>
              <w:jc w:val="center"/>
              <w:rPr>
                <w:sz w:val="22"/>
              </w:rPr>
            </w:pPr>
            <w:r w:rsidRPr="00AE607D">
              <w:rPr>
                <w:sz w:val="22"/>
              </w:rPr>
              <w:t>Skutečnost</w:t>
            </w:r>
          </w:p>
          <w:p w:rsidR="00193DBF" w:rsidRPr="00AE607D" w:rsidRDefault="00193DBF" w:rsidP="008E3BC8">
            <w:pPr>
              <w:jc w:val="center"/>
              <w:rPr>
                <w:sz w:val="22"/>
              </w:rPr>
            </w:pPr>
            <w:r w:rsidRPr="00AE607D">
              <w:rPr>
                <w:sz w:val="22"/>
              </w:rPr>
              <w:t>2017</w:t>
            </w:r>
          </w:p>
        </w:tc>
        <w:tc>
          <w:tcPr>
            <w:tcW w:w="1276" w:type="dxa"/>
            <w:tcBorders>
              <w:top w:val="single" w:sz="4" w:space="0" w:color="auto"/>
              <w:left w:val="single" w:sz="4" w:space="0" w:color="auto"/>
              <w:bottom w:val="single" w:sz="4" w:space="0" w:color="auto"/>
              <w:right w:val="single" w:sz="4" w:space="0" w:color="auto"/>
            </w:tcBorders>
            <w:vAlign w:val="center"/>
          </w:tcPr>
          <w:p w:rsidR="00193DBF" w:rsidRPr="00AE607D" w:rsidRDefault="00193DBF" w:rsidP="0018067C">
            <w:pPr>
              <w:jc w:val="center"/>
              <w:rPr>
                <w:sz w:val="22"/>
              </w:rPr>
            </w:pPr>
            <w:r w:rsidRPr="00AE607D">
              <w:rPr>
                <w:sz w:val="22"/>
              </w:rPr>
              <w:t>Schválený</w:t>
            </w:r>
          </w:p>
          <w:p w:rsidR="00193DBF" w:rsidRPr="00AE607D" w:rsidRDefault="00193DBF" w:rsidP="0018067C">
            <w:pPr>
              <w:jc w:val="center"/>
              <w:rPr>
                <w:sz w:val="22"/>
              </w:rPr>
            </w:pPr>
            <w:r w:rsidRPr="00AE607D">
              <w:rPr>
                <w:sz w:val="22"/>
              </w:rPr>
              <w:t>rozpočet</w:t>
            </w:r>
          </w:p>
          <w:p w:rsidR="00193DBF" w:rsidRPr="00AE607D" w:rsidRDefault="00193DBF" w:rsidP="0018067C">
            <w:pPr>
              <w:jc w:val="center"/>
              <w:rPr>
                <w:sz w:val="22"/>
              </w:rPr>
            </w:pPr>
            <w:r w:rsidRPr="00AE607D">
              <w:rPr>
                <w:sz w:val="22"/>
              </w:rPr>
              <w:t>2018</w:t>
            </w:r>
          </w:p>
        </w:tc>
        <w:tc>
          <w:tcPr>
            <w:tcW w:w="1134" w:type="dxa"/>
            <w:tcBorders>
              <w:top w:val="single" w:sz="4" w:space="0" w:color="auto"/>
              <w:left w:val="single" w:sz="4" w:space="0" w:color="auto"/>
              <w:bottom w:val="single" w:sz="4" w:space="0" w:color="auto"/>
              <w:right w:val="single" w:sz="4" w:space="0" w:color="auto"/>
            </w:tcBorders>
            <w:vAlign w:val="center"/>
          </w:tcPr>
          <w:p w:rsidR="00193DBF" w:rsidRPr="00AE607D" w:rsidRDefault="00193DBF" w:rsidP="0018067C">
            <w:pPr>
              <w:jc w:val="center"/>
              <w:rPr>
                <w:sz w:val="22"/>
              </w:rPr>
            </w:pPr>
            <w:r w:rsidRPr="00AE607D">
              <w:rPr>
                <w:sz w:val="22"/>
              </w:rPr>
              <w:t>Upravený</w:t>
            </w:r>
          </w:p>
          <w:p w:rsidR="00193DBF" w:rsidRPr="00AE607D" w:rsidRDefault="00193DBF" w:rsidP="0018067C">
            <w:pPr>
              <w:jc w:val="center"/>
              <w:rPr>
                <w:sz w:val="22"/>
              </w:rPr>
            </w:pPr>
            <w:r w:rsidRPr="00AE607D">
              <w:rPr>
                <w:sz w:val="22"/>
              </w:rPr>
              <w:t>rozpočet</w:t>
            </w:r>
          </w:p>
          <w:p w:rsidR="00193DBF" w:rsidRPr="00AE607D" w:rsidRDefault="00193DBF" w:rsidP="0018067C">
            <w:pPr>
              <w:jc w:val="center"/>
              <w:rPr>
                <w:sz w:val="22"/>
              </w:rPr>
            </w:pPr>
            <w:r w:rsidRPr="00AE607D">
              <w:rPr>
                <w:sz w:val="22"/>
              </w:rPr>
              <w:t>2018</w:t>
            </w:r>
          </w:p>
        </w:tc>
        <w:tc>
          <w:tcPr>
            <w:tcW w:w="1417" w:type="dxa"/>
            <w:tcBorders>
              <w:top w:val="single" w:sz="4" w:space="0" w:color="auto"/>
              <w:left w:val="single" w:sz="4" w:space="0" w:color="auto"/>
              <w:bottom w:val="single" w:sz="4" w:space="0" w:color="auto"/>
              <w:right w:val="single" w:sz="4" w:space="0" w:color="auto"/>
            </w:tcBorders>
            <w:vAlign w:val="center"/>
          </w:tcPr>
          <w:p w:rsidR="00193DBF" w:rsidRPr="00AE607D" w:rsidRDefault="00193DBF" w:rsidP="0018067C">
            <w:pPr>
              <w:jc w:val="center"/>
              <w:rPr>
                <w:sz w:val="22"/>
              </w:rPr>
            </w:pPr>
            <w:r w:rsidRPr="00AE607D">
              <w:rPr>
                <w:sz w:val="22"/>
              </w:rPr>
              <w:t>Skutečnost</w:t>
            </w:r>
          </w:p>
          <w:p w:rsidR="00193DBF" w:rsidRPr="00AE607D" w:rsidRDefault="00193DBF" w:rsidP="0018067C">
            <w:pPr>
              <w:jc w:val="center"/>
              <w:rPr>
                <w:sz w:val="22"/>
              </w:rPr>
            </w:pPr>
            <w:r w:rsidRPr="00AE607D">
              <w:rPr>
                <w:sz w:val="22"/>
              </w:rPr>
              <w:t>2018</w:t>
            </w:r>
          </w:p>
        </w:tc>
        <w:tc>
          <w:tcPr>
            <w:tcW w:w="1134" w:type="dxa"/>
            <w:tcBorders>
              <w:top w:val="single" w:sz="4" w:space="0" w:color="auto"/>
              <w:left w:val="single" w:sz="4" w:space="0" w:color="auto"/>
              <w:bottom w:val="single" w:sz="4" w:space="0" w:color="auto"/>
              <w:right w:val="single" w:sz="4" w:space="0" w:color="auto"/>
            </w:tcBorders>
            <w:vAlign w:val="center"/>
          </w:tcPr>
          <w:p w:rsidR="00193DBF" w:rsidRPr="00AE607D" w:rsidRDefault="00193DBF" w:rsidP="0018067C">
            <w:pPr>
              <w:jc w:val="center"/>
              <w:rPr>
                <w:sz w:val="22"/>
              </w:rPr>
            </w:pPr>
            <w:r w:rsidRPr="00AE607D">
              <w:rPr>
                <w:sz w:val="22"/>
              </w:rPr>
              <w:t>Index</w:t>
            </w:r>
          </w:p>
          <w:p w:rsidR="00193DBF" w:rsidRPr="00AE607D" w:rsidRDefault="00193DBF" w:rsidP="0018067C">
            <w:pPr>
              <w:jc w:val="center"/>
              <w:rPr>
                <w:sz w:val="22"/>
              </w:rPr>
            </w:pPr>
            <w:r w:rsidRPr="00AE607D">
              <w:rPr>
                <w:sz w:val="22"/>
              </w:rPr>
              <w:t>18/17         (v %)</w:t>
            </w:r>
          </w:p>
        </w:tc>
      </w:tr>
      <w:tr w:rsidR="00193DBF" w:rsidRPr="003609EE" w:rsidTr="0018067C">
        <w:tc>
          <w:tcPr>
            <w:tcW w:w="2760" w:type="dxa"/>
            <w:tcBorders>
              <w:top w:val="single" w:sz="4" w:space="0" w:color="auto"/>
              <w:left w:val="single" w:sz="4" w:space="0" w:color="auto"/>
              <w:bottom w:val="single" w:sz="4" w:space="0" w:color="auto"/>
              <w:right w:val="single" w:sz="4" w:space="0" w:color="auto"/>
            </w:tcBorders>
          </w:tcPr>
          <w:p w:rsidR="00193DBF" w:rsidRPr="003609EE" w:rsidRDefault="00193DBF" w:rsidP="0018067C">
            <w:pPr>
              <w:jc w:val="center"/>
              <w:rPr>
                <w:sz w:val="22"/>
              </w:rPr>
            </w:pPr>
            <w:r w:rsidRPr="003609EE">
              <w:rPr>
                <w:sz w:val="22"/>
              </w:rPr>
              <w:t>a</w:t>
            </w:r>
          </w:p>
        </w:tc>
        <w:tc>
          <w:tcPr>
            <w:tcW w:w="1418" w:type="dxa"/>
            <w:tcBorders>
              <w:top w:val="single" w:sz="4" w:space="0" w:color="auto"/>
              <w:left w:val="single" w:sz="4" w:space="0" w:color="auto"/>
              <w:bottom w:val="single" w:sz="4" w:space="0" w:color="auto"/>
              <w:right w:val="single" w:sz="4" w:space="0" w:color="auto"/>
            </w:tcBorders>
          </w:tcPr>
          <w:p w:rsidR="00193DBF" w:rsidRPr="003609EE" w:rsidRDefault="00193DBF" w:rsidP="0018067C">
            <w:pPr>
              <w:jc w:val="center"/>
              <w:rPr>
                <w:sz w:val="22"/>
              </w:rPr>
            </w:pPr>
            <w:r w:rsidRPr="003609EE">
              <w:rPr>
                <w:sz w:val="22"/>
              </w:rPr>
              <w:t>1</w:t>
            </w:r>
          </w:p>
        </w:tc>
        <w:tc>
          <w:tcPr>
            <w:tcW w:w="1276" w:type="dxa"/>
            <w:tcBorders>
              <w:top w:val="single" w:sz="4" w:space="0" w:color="auto"/>
              <w:left w:val="single" w:sz="4" w:space="0" w:color="auto"/>
              <w:bottom w:val="single" w:sz="4" w:space="0" w:color="auto"/>
              <w:right w:val="single" w:sz="4" w:space="0" w:color="auto"/>
            </w:tcBorders>
          </w:tcPr>
          <w:p w:rsidR="00193DBF" w:rsidRPr="003609EE" w:rsidRDefault="00193DBF" w:rsidP="0018067C">
            <w:pPr>
              <w:jc w:val="center"/>
              <w:rPr>
                <w:sz w:val="22"/>
              </w:rPr>
            </w:pPr>
            <w:r w:rsidRPr="003609EE">
              <w:rPr>
                <w:sz w:val="22"/>
              </w:rPr>
              <w:t>2</w:t>
            </w:r>
          </w:p>
        </w:tc>
        <w:tc>
          <w:tcPr>
            <w:tcW w:w="1134" w:type="dxa"/>
            <w:tcBorders>
              <w:top w:val="single" w:sz="4" w:space="0" w:color="auto"/>
              <w:left w:val="single" w:sz="4" w:space="0" w:color="auto"/>
              <w:bottom w:val="single" w:sz="4" w:space="0" w:color="auto"/>
              <w:right w:val="single" w:sz="4" w:space="0" w:color="auto"/>
            </w:tcBorders>
          </w:tcPr>
          <w:p w:rsidR="00193DBF" w:rsidRPr="003609EE" w:rsidRDefault="00193DBF" w:rsidP="0018067C">
            <w:pPr>
              <w:jc w:val="center"/>
              <w:rPr>
                <w:sz w:val="22"/>
              </w:rPr>
            </w:pPr>
            <w:r w:rsidRPr="003609EE">
              <w:rPr>
                <w:sz w:val="22"/>
              </w:rPr>
              <w:t>3</w:t>
            </w:r>
          </w:p>
        </w:tc>
        <w:tc>
          <w:tcPr>
            <w:tcW w:w="1417" w:type="dxa"/>
            <w:tcBorders>
              <w:top w:val="single" w:sz="4" w:space="0" w:color="auto"/>
              <w:left w:val="single" w:sz="4" w:space="0" w:color="auto"/>
              <w:bottom w:val="single" w:sz="4" w:space="0" w:color="auto"/>
              <w:right w:val="single" w:sz="4" w:space="0" w:color="auto"/>
            </w:tcBorders>
          </w:tcPr>
          <w:p w:rsidR="00193DBF" w:rsidRPr="003609EE" w:rsidRDefault="00193DBF" w:rsidP="0018067C">
            <w:pPr>
              <w:jc w:val="center"/>
              <w:rPr>
                <w:sz w:val="22"/>
              </w:rPr>
            </w:pPr>
            <w:r w:rsidRPr="003609EE">
              <w:rPr>
                <w:sz w:val="22"/>
              </w:rPr>
              <w:t>4</w:t>
            </w:r>
          </w:p>
        </w:tc>
        <w:tc>
          <w:tcPr>
            <w:tcW w:w="1134" w:type="dxa"/>
            <w:tcBorders>
              <w:top w:val="single" w:sz="4" w:space="0" w:color="auto"/>
              <w:left w:val="single" w:sz="4" w:space="0" w:color="auto"/>
              <w:bottom w:val="single" w:sz="4" w:space="0" w:color="auto"/>
              <w:right w:val="single" w:sz="4" w:space="0" w:color="auto"/>
            </w:tcBorders>
          </w:tcPr>
          <w:p w:rsidR="00193DBF" w:rsidRPr="003609EE" w:rsidRDefault="00193DBF" w:rsidP="0018067C">
            <w:pPr>
              <w:jc w:val="center"/>
              <w:rPr>
                <w:sz w:val="22"/>
              </w:rPr>
            </w:pPr>
            <w:r w:rsidRPr="003609EE">
              <w:rPr>
                <w:sz w:val="22"/>
              </w:rPr>
              <w:t>5</w:t>
            </w:r>
          </w:p>
        </w:tc>
      </w:tr>
      <w:tr w:rsidR="00193DBF" w:rsidRPr="00207124" w:rsidTr="0018067C">
        <w:trPr>
          <w:trHeight w:val="388"/>
        </w:trPr>
        <w:tc>
          <w:tcPr>
            <w:tcW w:w="2760" w:type="dxa"/>
            <w:tcBorders>
              <w:left w:val="single" w:sz="4" w:space="0" w:color="000000"/>
            </w:tcBorders>
          </w:tcPr>
          <w:p w:rsidR="00193DBF" w:rsidRPr="00175357" w:rsidRDefault="00193DBF" w:rsidP="0018067C">
            <w:pPr>
              <w:pStyle w:val="Zkladntext"/>
              <w:snapToGrid w:val="0"/>
              <w:rPr>
                <w:b/>
                <w:bCs/>
                <w:sz w:val="20"/>
                <w:lang w:eastAsia="ar-SA"/>
              </w:rPr>
            </w:pPr>
            <w:r w:rsidRPr="00175357">
              <w:rPr>
                <w:b/>
                <w:bCs/>
                <w:sz w:val="20"/>
                <w:lang w:eastAsia="ar-SA"/>
              </w:rPr>
              <w:t xml:space="preserve">Investiční transfer SFDI </w:t>
            </w:r>
          </w:p>
          <w:p w:rsidR="00193DBF" w:rsidRPr="00175357" w:rsidRDefault="00193DBF" w:rsidP="0018067C">
            <w:pPr>
              <w:jc w:val="both"/>
              <w:rPr>
                <w:sz w:val="20"/>
                <w:lang w:eastAsia="ar-SA"/>
              </w:rPr>
            </w:pPr>
            <w:r w:rsidRPr="00175357">
              <w:rPr>
                <w:sz w:val="20"/>
                <w:lang w:eastAsia="ar-SA"/>
              </w:rPr>
              <w:t xml:space="preserve">v tom: </w:t>
            </w:r>
          </w:p>
        </w:tc>
        <w:tc>
          <w:tcPr>
            <w:tcW w:w="1418" w:type="dxa"/>
            <w:tcBorders>
              <w:left w:val="single" w:sz="4" w:space="0" w:color="000000"/>
            </w:tcBorders>
            <w:vAlign w:val="center"/>
          </w:tcPr>
          <w:p w:rsidR="00193DBF" w:rsidRPr="00175357" w:rsidRDefault="00193DBF" w:rsidP="0018067C">
            <w:pPr>
              <w:snapToGrid w:val="0"/>
              <w:jc w:val="right"/>
              <w:rPr>
                <w:b/>
                <w:bCs/>
                <w:sz w:val="20"/>
                <w:lang w:eastAsia="ar-SA"/>
              </w:rPr>
            </w:pPr>
            <w:r w:rsidRPr="00175357">
              <w:rPr>
                <w:b/>
                <w:bCs/>
                <w:sz w:val="20"/>
                <w:lang w:eastAsia="ar-SA"/>
              </w:rPr>
              <w:t>31 652 642</w:t>
            </w:r>
          </w:p>
        </w:tc>
        <w:tc>
          <w:tcPr>
            <w:tcW w:w="1276" w:type="dxa"/>
            <w:tcBorders>
              <w:left w:val="single" w:sz="4" w:space="0" w:color="000000"/>
            </w:tcBorders>
            <w:vAlign w:val="center"/>
          </w:tcPr>
          <w:p w:rsidR="00193DBF" w:rsidRPr="00175357" w:rsidRDefault="00193DBF" w:rsidP="0018067C">
            <w:pPr>
              <w:snapToGrid w:val="0"/>
              <w:jc w:val="right"/>
              <w:rPr>
                <w:b/>
                <w:bCs/>
                <w:sz w:val="20"/>
                <w:lang w:eastAsia="ar-SA"/>
              </w:rPr>
            </w:pPr>
            <w:r w:rsidRPr="00175357">
              <w:rPr>
                <w:b/>
                <w:bCs/>
                <w:sz w:val="20"/>
                <w:lang w:eastAsia="ar-SA"/>
              </w:rPr>
              <w:t>35 923 832</w:t>
            </w:r>
          </w:p>
        </w:tc>
        <w:tc>
          <w:tcPr>
            <w:tcW w:w="1134" w:type="dxa"/>
            <w:tcBorders>
              <w:left w:val="single" w:sz="4" w:space="0" w:color="000000"/>
            </w:tcBorders>
            <w:vAlign w:val="center"/>
          </w:tcPr>
          <w:p w:rsidR="00193DBF" w:rsidRPr="00175357" w:rsidRDefault="00193DBF" w:rsidP="0018067C">
            <w:pPr>
              <w:snapToGrid w:val="0"/>
              <w:jc w:val="right"/>
              <w:rPr>
                <w:b/>
                <w:bCs/>
                <w:sz w:val="20"/>
                <w:lang w:eastAsia="ar-SA"/>
              </w:rPr>
            </w:pPr>
            <w:r w:rsidRPr="00175357">
              <w:rPr>
                <w:b/>
                <w:bCs/>
                <w:sz w:val="20"/>
                <w:lang w:eastAsia="ar-SA"/>
              </w:rPr>
              <w:t>36 922 869</w:t>
            </w:r>
          </w:p>
        </w:tc>
        <w:tc>
          <w:tcPr>
            <w:tcW w:w="1417" w:type="dxa"/>
            <w:tcBorders>
              <w:left w:val="single" w:sz="4" w:space="0" w:color="000000"/>
            </w:tcBorders>
            <w:vAlign w:val="center"/>
          </w:tcPr>
          <w:p w:rsidR="00193DBF" w:rsidRPr="00175357" w:rsidRDefault="00193DBF" w:rsidP="0018067C">
            <w:pPr>
              <w:snapToGrid w:val="0"/>
              <w:jc w:val="right"/>
              <w:rPr>
                <w:b/>
                <w:bCs/>
                <w:sz w:val="20"/>
                <w:lang w:eastAsia="ar-SA"/>
              </w:rPr>
            </w:pPr>
            <w:r w:rsidRPr="00175357">
              <w:rPr>
                <w:b/>
                <w:bCs/>
                <w:sz w:val="20"/>
                <w:lang w:eastAsia="ar-SA"/>
              </w:rPr>
              <w:t>32 269 684</w:t>
            </w:r>
          </w:p>
        </w:tc>
        <w:tc>
          <w:tcPr>
            <w:tcW w:w="1134" w:type="dxa"/>
            <w:tcBorders>
              <w:left w:val="single" w:sz="4" w:space="0" w:color="000000"/>
              <w:right w:val="single" w:sz="4" w:space="0" w:color="000000"/>
            </w:tcBorders>
            <w:vAlign w:val="center"/>
          </w:tcPr>
          <w:p w:rsidR="00193DBF" w:rsidRPr="00175357" w:rsidRDefault="00193DBF" w:rsidP="0018067C">
            <w:pPr>
              <w:snapToGrid w:val="0"/>
              <w:jc w:val="right"/>
              <w:rPr>
                <w:b/>
                <w:bCs/>
                <w:sz w:val="20"/>
                <w:lang w:eastAsia="ar-SA"/>
              </w:rPr>
            </w:pPr>
            <w:r>
              <w:rPr>
                <w:b/>
                <w:bCs/>
                <w:sz w:val="20"/>
                <w:lang w:eastAsia="ar-SA"/>
              </w:rPr>
              <w:t>101,95</w:t>
            </w:r>
          </w:p>
        </w:tc>
      </w:tr>
      <w:tr w:rsidR="00193DBF" w:rsidRPr="00207124" w:rsidTr="0018067C">
        <w:tc>
          <w:tcPr>
            <w:tcW w:w="2760" w:type="dxa"/>
            <w:tcBorders>
              <w:left w:val="single" w:sz="4" w:space="0" w:color="000000"/>
            </w:tcBorders>
          </w:tcPr>
          <w:p w:rsidR="00193DBF" w:rsidRPr="00175357" w:rsidRDefault="00193DBF" w:rsidP="0018067C">
            <w:pPr>
              <w:snapToGrid w:val="0"/>
              <w:jc w:val="both"/>
              <w:rPr>
                <w:i/>
                <w:sz w:val="20"/>
                <w:lang w:eastAsia="ar-SA"/>
              </w:rPr>
            </w:pPr>
            <w:r w:rsidRPr="00175357">
              <w:rPr>
                <w:i/>
                <w:sz w:val="20"/>
                <w:lang w:eastAsia="ar-SA"/>
              </w:rPr>
              <w:t>programové financování</w:t>
            </w:r>
          </w:p>
        </w:tc>
        <w:tc>
          <w:tcPr>
            <w:tcW w:w="1418" w:type="dxa"/>
            <w:tcBorders>
              <w:left w:val="single" w:sz="4" w:space="0" w:color="000000"/>
            </w:tcBorders>
            <w:vAlign w:val="center"/>
          </w:tcPr>
          <w:p w:rsidR="00193DBF" w:rsidRPr="00175357" w:rsidRDefault="00193DBF" w:rsidP="0018067C">
            <w:pPr>
              <w:snapToGrid w:val="0"/>
              <w:jc w:val="right"/>
              <w:rPr>
                <w:i/>
                <w:sz w:val="20"/>
                <w:lang w:eastAsia="ar-SA"/>
              </w:rPr>
            </w:pPr>
            <w:r w:rsidRPr="00175357">
              <w:rPr>
                <w:i/>
                <w:sz w:val="20"/>
                <w:lang w:eastAsia="ar-SA"/>
              </w:rPr>
              <w:t>31 642 295</w:t>
            </w:r>
          </w:p>
        </w:tc>
        <w:tc>
          <w:tcPr>
            <w:tcW w:w="1276" w:type="dxa"/>
            <w:tcBorders>
              <w:left w:val="single" w:sz="4" w:space="0" w:color="000000"/>
            </w:tcBorders>
            <w:vAlign w:val="center"/>
          </w:tcPr>
          <w:p w:rsidR="00193DBF" w:rsidRPr="00175357" w:rsidRDefault="00193DBF" w:rsidP="0018067C">
            <w:pPr>
              <w:snapToGrid w:val="0"/>
              <w:jc w:val="right"/>
              <w:rPr>
                <w:i/>
                <w:sz w:val="20"/>
                <w:lang w:eastAsia="ar-SA"/>
              </w:rPr>
            </w:pPr>
            <w:r w:rsidRPr="00175357">
              <w:rPr>
                <w:i/>
                <w:sz w:val="20"/>
                <w:lang w:eastAsia="ar-SA"/>
              </w:rPr>
              <w:t>35 923 832</w:t>
            </w:r>
          </w:p>
        </w:tc>
        <w:tc>
          <w:tcPr>
            <w:tcW w:w="1134" w:type="dxa"/>
            <w:tcBorders>
              <w:left w:val="single" w:sz="4" w:space="0" w:color="000000"/>
            </w:tcBorders>
            <w:vAlign w:val="center"/>
          </w:tcPr>
          <w:p w:rsidR="00193DBF" w:rsidRPr="00175357" w:rsidRDefault="00193DBF" w:rsidP="0018067C">
            <w:pPr>
              <w:snapToGrid w:val="0"/>
              <w:jc w:val="right"/>
              <w:rPr>
                <w:i/>
                <w:sz w:val="20"/>
                <w:lang w:eastAsia="ar-SA"/>
              </w:rPr>
            </w:pPr>
            <w:r w:rsidRPr="00175357">
              <w:rPr>
                <w:i/>
                <w:sz w:val="20"/>
                <w:lang w:eastAsia="ar-SA"/>
              </w:rPr>
              <w:t>36 922 869</w:t>
            </w:r>
          </w:p>
        </w:tc>
        <w:tc>
          <w:tcPr>
            <w:tcW w:w="1417" w:type="dxa"/>
            <w:tcBorders>
              <w:left w:val="single" w:sz="4" w:space="0" w:color="000000"/>
            </w:tcBorders>
            <w:vAlign w:val="center"/>
          </w:tcPr>
          <w:p w:rsidR="00193DBF" w:rsidRPr="00175357" w:rsidRDefault="00193DBF" w:rsidP="0018067C">
            <w:pPr>
              <w:snapToGrid w:val="0"/>
              <w:jc w:val="right"/>
              <w:rPr>
                <w:i/>
                <w:sz w:val="20"/>
                <w:lang w:eastAsia="ar-SA"/>
              </w:rPr>
            </w:pPr>
            <w:r w:rsidRPr="00175357">
              <w:rPr>
                <w:i/>
                <w:sz w:val="20"/>
                <w:lang w:eastAsia="ar-SA"/>
              </w:rPr>
              <w:t>32 269 684</w:t>
            </w:r>
          </w:p>
        </w:tc>
        <w:tc>
          <w:tcPr>
            <w:tcW w:w="1134" w:type="dxa"/>
            <w:tcBorders>
              <w:left w:val="single" w:sz="4" w:space="0" w:color="000000"/>
              <w:right w:val="single" w:sz="4" w:space="0" w:color="000000"/>
            </w:tcBorders>
            <w:vAlign w:val="center"/>
          </w:tcPr>
          <w:p w:rsidR="00193DBF" w:rsidRPr="00175357" w:rsidRDefault="00193DBF" w:rsidP="0018067C">
            <w:pPr>
              <w:snapToGrid w:val="0"/>
              <w:jc w:val="right"/>
              <w:rPr>
                <w:i/>
                <w:sz w:val="20"/>
                <w:lang w:eastAsia="ar-SA"/>
              </w:rPr>
            </w:pPr>
            <w:r>
              <w:rPr>
                <w:i/>
                <w:sz w:val="20"/>
                <w:lang w:eastAsia="ar-SA"/>
              </w:rPr>
              <w:t>101,95</w:t>
            </w:r>
          </w:p>
        </w:tc>
      </w:tr>
      <w:tr w:rsidR="00193DBF" w:rsidRPr="00207124" w:rsidTr="0018067C">
        <w:tc>
          <w:tcPr>
            <w:tcW w:w="2760" w:type="dxa"/>
            <w:tcBorders>
              <w:left w:val="single" w:sz="4" w:space="0" w:color="000000"/>
              <w:bottom w:val="single" w:sz="4" w:space="0" w:color="auto"/>
            </w:tcBorders>
          </w:tcPr>
          <w:p w:rsidR="00193DBF" w:rsidRPr="00175357" w:rsidRDefault="00193DBF" w:rsidP="0018067C">
            <w:pPr>
              <w:snapToGrid w:val="0"/>
              <w:jc w:val="both"/>
              <w:rPr>
                <w:i/>
                <w:sz w:val="20"/>
                <w:lang w:eastAsia="ar-SA"/>
              </w:rPr>
            </w:pPr>
          </w:p>
        </w:tc>
        <w:tc>
          <w:tcPr>
            <w:tcW w:w="1418" w:type="dxa"/>
            <w:tcBorders>
              <w:left w:val="single" w:sz="4" w:space="0" w:color="000000"/>
              <w:bottom w:val="single" w:sz="4" w:space="0" w:color="auto"/>
            </w:tcBorders>
            <w:vAlign w:val="center"/>
          </w:tcPr>
          <w:p w:rsidR="00193DBF" w:rsidRPr="00175357" w:rsidRDefault="00193DBF" w:rsidP="0018067C">
            <w:pPr>
              <w:snapToGrid w:val="0"/>
              <w:jc w:val="right"/>
              <w:rPr>
                <w:i/>
                <w:sz w:val="20"/>
                <w:lang w:eastAsia="ar-SA"/>
              </w:rPr>
            </w:pPr>
          </w:p>
        </w:tc>
        <w:tc>
          <w:tcPr>
            <w:tcW w:w="1276" w:type="dxa"/>
            <w:tcBorders>
              <w:left w:val="single" w:sz="4" w:space="0" w:color="000000"/>
              <w:bottom w:val="single" w:sz="4" w:space="0" w:color="auto"/>
            </w:tcBorders>
            <w:vAlign w:val="center"/>
          </w:tcPr>
          <w:p w:rsidR="00193DBF" w:rsidRPr="00175357" w:rsidRDefault="00193DBF" w:rsidP="0018067C">
            <w:pPr>
              <w:snapToGrid w:val="0"/>
              <w:jc w:val="right"/>
              <w:rPr>
                <w:i/>
                <w:sz w:val="20"/>
                <w:lang w:eastAsia="ar-SA"/>
              </w:rPr>
            </w:pPr>
          </w:p>
        </w:tc>
        <w:tc>
          <w:tcPr>
            <w:tcW w:w="1134" w:type="dxa"/>
            <w:tcBorders>
              <w:left w:val="single" w:sz="4" w:space="0" w:color="000000"/>
              <w:bottom w:val="single" w:sz="4" w:space="0" w:color="auto"/>
            </w:tcBorders>
            <w:vAlign w:val="center"/>
          </w:tcPr>
          <w:p w:rsidR="00193DBF" w:rsidRPr="00175357" w:rsidRDefault="00193DBF" w:rsidP="0018067C">
            <w:pPr>
              <w:snapToGrid w:val="0"/>
              <w:jc w:val="right"/>
              <w:rPr>
                <w:i/>
                <w:sz w:val="20"/>
                <w:lang w:eastAsia="ar-SA"/>
              </w:rPr>
            </w:pPr>
          </w:p>
        </w:tc>
        <w:tc>
          <w:tcPr>
            <w:tcW w:w="1417" w:type="dxa"/>
            <w:tcBorders>
              <w:left w:val="single" w:sz="4" w:space="0" w:color="000000"/>
              <w:bottom w:val="single" w:sz="4" w:space="0" w:color="auto"/>
            </w:tcBorders>
            <w:vAlign w:val="center"/>
          </w:tcPr>
          <w:p w:rsidR="00193DBF" w:rsidRPr="00175357" w:rsidRDefault="00193DBF" w:rsidP="0018067C">
            <w:pPr>
              <w:snapToGrid w:val="0"/>
              <w:jc w:val="right"/>
              <w:rPr>
                <w:i/>
                <w:sz w:val="20"/>
                <w:lang w:eastAsia="ar-SA"/>
              </w:rPr>
            </w:pPr>
          </w:p>
        </w:tc>
        <w:tc>
          <w:tcPr>
            <w:tcW w:w="1134" w:type="dxa"/>
            <w:tcBorders>
              <w:left w:val="single" w:sz="4" w:space="0" w:color="000000"/>
              <w:bottom w:val="single" w:sz="4" w:space="0" w:color="auto"/>
              <w:right w:val="single" w:sz="4" w:space="0" w:color="000000"/>
            </w:tcBorders>
            <w:vAlign w:val="center"/>
          </w:tcPr>
          <w:p w:rsidR="00193DBF" w:rsidRPr="00175357" w:rsidRDefault="00193DBF" w:rsidP="0018067C">
            <w:pPr>
              <w:snapToGrid w:val="0"/>
              <w:jc w:val="right"/>
              <w:rPr>
                <w:i/>
                <w:sz w:val="20"/>
                <w:lang w:eastAsia="ar-SA"/>
              </w:rPr>
            </w:pPr>
          </w:p>
        </w:tc>
      </w:tr>
    </w:tbl>
    <w:p w:rsidR="00193DBF" w:rsidRDefault="00193DBF" w:rsidP="007313C6">
      <w:pPr>
        <w:spacing w:before="240"/>
        <w:ind w:firstLine="709"/>
        <w:jc w:val="both"/>
        <w:rPr>
          <w:color w:val="FF0000"/>
          <w:szCs w:val="20"/>
        </w:rPr>
      </w:pPr>
    </w:p>
    <w:p w:rsidR="00EB4DA2" w:rsidRDefault="00EB4DA2" w:rsidP="00193DBF">
      <w:pPr>
        <w:spacing w:before="240"/>
        <w:ind w:firstLine="709"/>
        <w:jc w:val="both"/>
        <w:rPr>
          <w:szCs w:val="20"/>
        </w:rPr>
      </w:pPr>
      <w:bookmarkStart w:id="961" w:name="_Toc508879908"/>
      <w:bookmarkStart w:id="962" w:name="_Toc508880184"/>
    </w:p>
    <w:p w:rsidR="00D9780C" w:rsidRDefault="00D9780C" w:rsidP="00193DBF">
      <w:pPr>
        <w:spacing w:before="240"/>
        <w:ind w:firstLine="709"/>
        <w:jc w:val="both"/>
        <w:rPr>
          <w:szCs w:val="20"/>
        </w:rPr>
      </w:pPr>
    </w:p>
    <w:p w:rsidR="00D9780C" w:rsidRDefault="00D9780C" w:rsidP="00193DBF">
      <w:pPr>
        <w:spacing w:before="240"/>
        <w:ind w:firstLine="709"/>
        <w:jc w:val="both"/>
        <w:rPr>
          <w:szCs w:val="20"/>
        </w:rPr>
      </w:pPr>
    </w:p>
    <w:p w:rsidR="00193DBF" w:rsidRPr="003609EE" w:rsidRDefault="00193DBF" w:rsidP="00193DBF">
      <w:pPr>
        <w:spacing w:before="240"/>
        <w:ind w:firstLine="709"/>
        <w:jc w:val="both"/>
        <w:rPr>
          <w:szCs w:val="20"/>
        </w:rPr>
      </w:pPr>
      <w:r w:rsidRPr="003609EE">
        <w:rPr>
          <w:szCs w:val="20"/>
        </w:rPr>
        <w:lastRenderedPageBreak/>
        <w:t>Prostředky byly poskytnuty na tyto oblasti:</w:t>
      </w:r>
    </w:p>
    <w:p w:rsidR="00193DBF" w:rsidRPr="00AD0353" w:rsidRDefault="00193DBF" w:rsidP="008D5336">
      <w:pPr>
        <w:spacing w:before="120"/>
        <w:ind w:firstLine="567"/>
        <w:jc w:val="right"/>
      </w:pPr>
      <w:r w:rsidRPr="00AD0353">
        <w:t>v tis. Kč</w:t>
      </w:r>
    </w:p>
    <w:tbl>
      <w:tblPr>
        <w:tblW w:w="4928"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1"/>
        <w:gridCol w:w="1880"/>
        <w:gridCol w:w="2161"/>
      </w:tblGrid>
      <w:tr w:rsidR="00193DBF" w:rsidRPr="003609EE" w:rsidTr="0018067C">
        <w:tc>
          <w:tcPr>
            <w:tcW w:w="2773" w:type="pct"/>
            <w:shd w:val="clear" w:color="auto" w:fill="auto"/>
          </w:tcPr>
          <w:p w:rsidR="00193DBF" w:rsidRPr="003609EE" w:rsidRDefault="00193DBF" w:rsidP="0018067C">
            <w:pPr>
              <w:jc w:val="center"/>
              <w:rPr>
                <w:b/>
              </w:rPr>
            </w:pPr>
            <w:r w:rsidRPr="003609EE">
              <w:rPr>
                <w:b/>
              </w:rPr>
              <w:t>Oblasti podpory</w:t>
            </w:r>
          </w:p>
        </w:tc>
        <w:tc>
          <w:tcPr>
            <w:tcW w:w="1036" w:type="pct"/>
            <w:shd w:val="clear" w:color="auto" w:fill="auto"/>
          </w:tcPr>
          <w:p w:rsidR="00193DBF" w:rsidRPr="003609EE" w:rsidRDefault="00193DBF" w:rsidP="0018067C">
            <w:pPr>
              <w:jc w:val="center"/>
              <w:rPr>
                <w:b/>
              </w:rPr>
            </w:pPr>
            <w:r w:rsidRPr="003609EE">
              <w:rPr>
                <w:b/>
              </w:rPr>
              <w:t>Finanční prostředky</w:t>
            </w:r>
          </w:p>
        </w:tc>
        <w:tc>
          <w:tcPr>
            <w:tcW w:w="1191" w:type="pct"/>
            <w:shd w:val="clear" w:color="auto" w:fill="auto"/>
          </w:tcPr>
          <w:p w:rsidR="00193DBF" w:rsidRPr="003609EE" w:rsidRDefault="00193DBF" w:rsidP="0018067C">
            <w:pPr>
              <w:jc w:val="center"/>
              <w:rPr>
                <w:b/>
              </w:rPr>
            </w:pPr>
            <w:r w:rsidRPr="003609EE">
              <w:rPr>
                <w:b/>
              </w:rPr>
              <w:t>Z toho nároky/RF</w:t>
            </w:r>
          </w:p>
        </w:tc>
      </w:tr>
      <w:tr w:rsidR="00193DBF" w:rsidRPr="00207124" w:rsidTr="0018067C">
        <w:tc>
          <w:tcPr>
            <w:tcW w:w="2773" w:type="pct"/>
            <w:shd w:val="clear" w:color="auto" w:fill="auto"/>
          </w:tcPr>
          <w:p w:rsidR="00193DBF" w:rsidRPr="00F61162" w:rsidRDefault="00193DBF" w:rsidP="0018067C">
            <w:pPr>
              <w:jc w:val="both"/>
            </w:pPr>
            <w:r w:rsidRPr="00F61162">
              <w:t>127D775000002 Krytí deficitu rozpočtu SFDI v roce 2018</w:t>
            </w:r>
          </w:p>
        </w:tc>
        <w:tc>
          <w:tcPr>
            <w:tcW w:w="1036" w:type="pct"/>
            <w:shd w:val="clear" w:color="auto" w:fill="auto"/>
            <w:vAlign w:val="center"/>
          </w:tcPr>
          <w:p w:rsidR="00193DBF" w:rsidRPr="00F61162" w:rsidRDefault="00193DBF" w:rsidP="0018067C">
            <w:pPr>
              <w:jc w:val="right"/>
            </w:pPr>
            <w:r>
              <w:t>17 232 556</w:t>
            </w:r>
            <w:r w:rsidRPr="00F61162">
              <w:t xml:space="preserve"> </w:t>
            </w:r>
          </w:p>
        </w:tc>
        <w:tc>
          <w:tcPr>
            <w:tcW w:w="1191" w:type="pct"/>
            <w:shd w:val="clear" w:color="auto" w:fill="auto"/>
            <w:vAlign w:val="center"/>
          </w:tcPr>
          <w:p w:rsidR="00193DBF" w:rsidRPr="00F61162" w:rsidRDefault="00193DBF" w:rsidP="0018067C">
            <w:pPr>
              <w:jc w:val="right"/>
            </w:pPr>
            <w:r w:rsidRPr="00F61162">
              <w:t>0</w:t>
            </w:r>
          </w:p>
        </w:tc>
      </w:tr>
      <w:tr w:rsidR="00193DBF" w:rsidRPr="00207124" w:rsidTr="0018067C">
        <w:tc>
          <w:tcPr>
            <w:tcW w:w="2773" w:type="pct"/>
            <w:shd w:val="clear" w:color="auto" w:fill="auto"/>
          </w:tcPr>
          <w:p w:rsidR="00193DBF" w:rsidRPr="00F61162" w:rsidRDefault="00193DBF" w:rsidP="0018067C">
            <w:pPr>
              <w:jc w:val="both"/>
            </w:pPr>
            <w:r w:rsidRPr="00F61162">
              <w:t>127D775001001 SFDI_Financování silnic II. a III. tříd ve vlastnictví krajů a komunikací plnících funkci nevybudovaného SOKP v roce 2018 s účelem 183980014</w:t>
            </w:r>
          </w:p>
        </w:tc>
        <w:tc>
          <w:tcPr>
            <w:tcW w:w="1036" w:type="pct"/>
            <w:shd w:val="clear" w:color="auto" w:fill="auto"/>
            <w:vAlign w:val="center"/>
          </w:tcPr>
          <w:p w:rsidR="00193DBF" w:rsidRPr="00F61162" w:rsidRDefault="00193DBF" w:rsidP="0018067C">
            <w:pPr>
              <w:jc w:val="right"/>
            </w:pPr>
            <w:r w:rsidRPr="00F61162">
              <w:t xml:space="preserve">969 565 </w:t>
            </w:r>
          </w:p>
        </w:tc>
        <w:tc>
          <w:tcPr>
            <w:tcW w:w="1191" w:type="pct"/>
            <w:shd w:val="clear" w:color="auto" w:fill="auto"/>
            <w:vAlign w:val="center"/>
          </w:tcPr>
          <w:p w:rsidR="00193DBF" w:rsidRPr="00F61162" w:rsidRDefault="00193DBF" w:rsidP="0018067C">
            <w:pPr>
              <w:jc w:val="right"/>
            </w:pPr>
            <w:r w:rsidRPr="00F61162">
              <w:t>0</w:t>
            </w:r>
          </w:p>
        </w:tc>
      </w:tr>
      <w:tr w:rsidR="00193DBF" w:rsidRPr="00207124" w:rsidTr="0018067C">
        <w:tc>
          <w:tcPr>
            <w:tcW w:w="2773" w:type="pct"/>
            <w:shd w:val="clear" w:color="auto" w:fill="auto"/>
          </w:tcPr>
          <w:p w:rsidR="00193DBF" w:rsidRPr="00F61162" w:rsidRDefault="00193DBF" w:rsidP="0018067C">
            <w:pPr>
              <w:jc w:val="both"/>
            </w:pPr>
            <w:r w:rsidRPr="00F61162">
              <w:t>127D773000004 SFDI OPD 2014–2020 Národní podíly v roce 2018</w:t>
            </w:r>
          </w:p>
        </w:tc>
        <w:tc>
          <w:tcPr>
            <w:tcW w:w="1036" w:type="pct"/>
            <w:shd w:val="clear" w:color="auto" w:fill="auto"/>
            <w:vAlign w:val="center"/>
          </w:tcPr>
          <w:p w:rsidR="00193DBF" w:rsidRPr="00F61162" w:rsidRDefault="00193DBF" w:rsidP="0018067C">
            <w:pPr>
              <w:jc w:val="right"/>
            </w:pPr>
            <w:r w:rsidRPr="00F61162">
              <w:t>2 632</w:t>
            </w:r>
          </w:p>
        </w:tc>
        <w:tc>
          <w:tcPr>
            <w:tcW w:w="1191" w:type="pct"/>
            <w:shd w:val="clear" w:color="auto" w:fill="auto"/>
            <w:vAlign w:val="center"/>
          </w:tcPr>
          <w:p w:rsidR="00193DBF" w:rsidRPr="00F61162" w:rsidRDefault="00193DBF" w:rsidP="0018067C">
            <w:pPr>
              <w:jc w:val="right"/>
            </w:pPr>
            <w:r w:rsidRPr="00F61162">
              <w:t>2 632</w:t>
            </w:r>
          </w:p>
        </w:tc>
      </w:tr>
      <w:tr w:rsidR="00193DBF" w:rsidRPr="00207124" w:rsidTr="0018067C">
        <w:tc>
          <w:tcPr>
            <w:tcW w:w="2773" w:type="pct"/>
            <w:shd w:val="clear" w:color="auto" w:fill="auto"/>
          </w:tcPr>
          <w:p w:rsidR="00193DBF" w:rsidRPr="00F61162" w:rsidRDefault="00193DBF" w:rsidP="0018067C">
            <w:pPr>
              <w:jc w:val="both"/>
            </w:pPr>
            <w:r w:rsidRPr="00F61162">
              <w:t>127D773000003 SFDI OPD 2014-2020 v roce 2018</w:t>
            </w:r>
          </w:p>
        </w:tc>
        <w:tc>
          <w:tcPr>
            <w:tcW w:w="1036" w:type="pct"/>
            <w:shd w:val="clear" w:color="auto" w:fill="auto"/>
            <w:vAlign w:val="center"/>
          </w:tcPr>
          <w:p w:rsidR="00193DBF" w:rsidRPr="00F61162" w:rsidRDefault="00193DBF" w:rsidP="0018067C">
            <w:pPr>
              <w:jc w:val="right"/>
            </w:pPr>
            <w:r w:rsidRPr="00F61162">
              <w:t xml:space="preserve">11 463 679  </w:t>
            </w:r>
          </w:p>
        </w:tc>
        <w:tc>
          <w:tcPr>
            <w:tcW w:w="1191" w:type="pct"/>
            <w:shd w:val="clear" w:color="auto" w:fill="auto"/>
            <w:vAlign w:val="center"/>
          </w:tcPr>
          <w:p w:rsidR="00193DBF" w:rsidRPr="00F61162" w:rsidRDefault="00193DBF" w:rsidP="0018067C">
            <w:pPr>
              <w:jc w:val="right"/>
            </w:pPr>
            <w:r>
              <w:t>2 899 392</w:t>
            </w:r>
          </w:p>
        </w:tc>
      </w:tr>
      <w:tr w:rsidR="00193DBF" w:rsidRPr="00207124" w:rsidTr="0018067C">
        <w:tc>
          <w:tcPr>
            <w:tcW w:w="2773" w:type="pct"/>
            <w:shd w:val="clear" w:color="auto" w:fill="auto"/>
          </w:tcPr>
          <w:p w:rsidR="00193DBF" w:rsidRPr="00400D1F" w:rsidRDefault="00193DBF" w:rsidP="0018067C">
            <w:pPr>
              <w:jc w:val="both"/>
            </w:pPr>
            <w:r w:rsidRPr="00400D1F">
              <w:t>127D069 SFDI TP OPD 2014 -2020</w:t>
            </w:r>
          </w:p>
        </w:tc>
        <w:tc>
          <w:tcPr>
            <w:tcW w:w="1036" w:type="pct"/>
            <w:shd w:val="clear" w:color="auto" w:fill="auto"/>
            <w:vAlign w:val="center"/>
          </w:tcPr>
          <w:p w:rsidR="00193DBF" w:rsidRPr="00400D1F" w:rsidRDefault="00193DBF" w:rsidP="0018067C">
            <w:pPr>
              <w:jc w:val="right"/>
            </w:pPr>
            <w:r>
              <w:t>3 365</w:t>
            </w:r>
          </w:p>
        </w:tc>
        <w:tc>
          <w:tcPr>
            <w:tcW w:w="1191" w:type="pct"/>
            <w:shd w:val="clear" w:color="auto" w:fill="auto"/>
            <w:vAlign w:val="center"/>
          </w:tcPr>
          <w:p w:rsidR="00193DBF" w:rsidRPr="00400D1F" w:rsidRDefault="00193DBF" w:rsidP="0018067C">
            <w:pPr>
              <w:jc w:val="right"/>
            </w:pPr>
            <w:r>
              <w:t>2 945</w:t>
            </w:r>
          </w:p>
        </w:tc>
      </w:tr>
      <w:tr w:rsidR="00193DBF" w:rsidRPr="00207124" w:rsidTr="0018067C">
        <w:tc>
          <w:tcPr>
            <w:tcW w:w="2773" w:type="pct"/>
            <w:shd w:val="clear" w:color="auto" w:fill="auto"/>
          </w:tcPr>
          <w:p w:rsidR="00193DBF" w:rsidRPr="00400D1F" w:rsidRDefault="00193DBF" w:rsidP="0018067C">
            <w:pPr>
              <w:jc w:val="both"/>
            </w:pPr>
            <w:r w:rsidRPr="00400D1F">
              <w:t>127D774 Nástroj pro propojení Evropy 2014+</w:t>
            </w:r>
            <w:r>
              <w:t xml:space="preserve"> (dopravní stavby)</w:t>
            </w:r>
          </w:p>
        </w:tc>
        <w:tc>
          <w:tcPr>
            <w:tcW w:w="1036" w:type="pct"/>
            <w:shd w:val="clear" w:color="auto" w:fill="auto"/>
            <w:vAlign w:val="center"/>
          </w:tcPr>
          <w:p w:rsidR="00193DBF" w:rsidRPr="00BC7E42" w:rsidRDefault="00193DBF" w:rsidP="0018067C">
            <w:pPr>
              <w:jc w:val="right"/>
              <w:rPr>
                <w:color w:val="FF0000"/>
              </w:rPr>
            </w:pPr>
            <w:r w:rsidRPr="00400D1F">
              <w:t>2 595 597</w:t>
            </w:r>
          </w:p>
        </w:tc>
        <w:tc>
          <w:tcPr>
            <w:tcW w:w="1191" w:type="pct"/>
            <w:shd w:val="clear" w:color="auto" w:fill="auto"/>
            <w:vAlign w:val="center"/>
          </w:tcPr>
          <w:p w:rsidR="00193DBF" w:rsidRPr="00400D1F" w:rsidRDefault="00193DBF" w:rsidP="0018067C">
            <w:r>
              <w:t xml:space="preserve">2 019 143/576 </w:t>
            </w:r>
            <w:r w:rsidRPr="00400D1F">
              <w:t>455</w:t>
            </w:r>
          </w:p>
        </w:tc>
      </w:tr>
      <w:tr w:rsidR="00193DBF" w:rsidRPr="00207124" w:rsidTr="0018067C">
        <w:tc>
          <w:tcPr>
            <w:tcW w:w="2773" w:type="pct"/>
            <w:shd w:val="clear" w:color="auto" w:fill="auto"/>
          </w:tcPr>
          <w:p w:rsidR="00193DBF" w:rsidRPr="00400D1F" w:rsidRDefault="00193DBF" w:rsidP="0018067C">
            <w:pPr>
              <w:jc w:val="both"/>
            </w:pPr>
            <w:r>
              <w:t xml:space="preserve">127D774 </w:t>
            </w:r>
            <w:r w:rsidRPr="00400D1F">
              <w:t>Nástroj pro propojení Evropy 2014+</w:t>
            </w:r>
            <w:r>
              <w:t xml:space="preserve"> (RIS COMEX)</w:t>
            </w:r>
          </w:p>
        </w:tc>
        <w:tc>
          <w:tcPr>
            <w:tcW w:w="1036" w:type="pct"/>
            <w:shd w:val="clear" w:color="auto" w:fill="auto"/>
            <w:vAlign w:val="center"/>
          </w:tcPr>
          <w:p w:rsidR="00193DBF" w:rsidRPr="00400D1F" w:rsidRDefault="00193DBF" w:rsidP="0018067C">
            <w:pPr>
              <w:jc w:val="right"/>
            </w:pPr>
            <w:r>
              <w:t>1 688</w:t>
            </w:r>
          </w:p>
        </w:tc>
        <w:tc>
          <w:tcPr>
            <w:tcW w:w="1191" w:type="pct"/>
            <w:shd w:val="clear" w:color="auto" w:fill="auto"/>
            <w:vAlign w:val="center"/>
          </w:tcPr>
          <w:p w:rsidR="00193DBF" w:rsidRPr="00400D1F" w:rsidRDefault="0090778E" w:rsidP="0018067C">
            <w:pPr>
              <w:jc w:val="right"/>
            </w:pPr>
            <w:r>
              <w:t>0</w:t>
            </w:r>
            <w:r w:rsidR="006B013F">
              <w:t>/</w:t>
            </w:r>
            <w:r w:rsidR="00193DBF">
              <w:t>1 688</w:t>
            </w:r>
          </w:p>
        </w:tc>
      </w:tr>
      <w:tr w:rsidR="00193DBF" w:rsidRPr="00207124" w:rsidTr="0018067C">
        <w:tc>
          <w:tcPr>
            <w:tcW w:w="2773" w:type="pct"/>
            <w:shd w:val="clear" w:color="auto" w:fill="auto"/>
          </w:tcPr>
          <w:p w:rsidR="00193DBF" w:rsidRDefault="00193DBF" w:rsidP="0018067C">
            <w:pPr>
              <w:jc w:val="both"/>
            </w:pPr>
            <w:r w:rsidRPr="00400D1F">
              <w:t>127D774 Nástroj pro propojení Evropy 2014+ (</w:t>
            </w:r>
            <w:r>
              <w:t>CROCODILE 2</w:t>
            </w:r>
            <w:r w:rsidRPr="00400D1F">
              <w:t>)</w:t>
            </w:r>
          </w:p>
        </w:tc>
        <w:tc>
          <w:tcPr>
            <w:tcW w:w="1036" w:type="pct"/>
            <w:shd w:val="clear" w:color="auto" w:fill="auto"/>
            <w:vAlign w:val="center"/>
          </w:tcPr>
          <w:p w:rsidR="00193DBF" w:rsidRDefault="00193DBF" w:rsidP="0018067C">
            <w:pPr>
              <w:jc w:val="right"/>
            </w:pPr>
            <w:r>
              <w:t>602</w:t>
            </w:r>
          </w:p>
        </w:tc>
        <w:tc>
          <w:tcPr>
            <w:tcW w:w="1191" w:type="pct"/>
            <w:shd w:val="clear" w:color="auto" w:fill="auto"/>
            <w:vAlign w:val="center"/>
          </w:tcPr>
          <w:p w:rsidR="00193DBF" w:rsidRDefault="00193DBF" w:rsidP="0018067C">
            <w:pPr>
              <w:jc w:val="right"/>
            </w:pPr>
            <w:r>
              <w:t>602</w:t>
            </w:r>
          </w:p>
        </w:tc>
      </w:tr>
    </w:tbl>
    <w:p w:rsidR="00193DBF" w:rsidRPr="00276679" w:rsidRDefault="00193DBF" w:rsidP="00193DBF">
      <w:pPr>
        <w:spacing w:before="240"/>
        <w:ind w:firstLine="709"/>
        <w:jc w:val="both"/>
        <w:rPr>
          <w:szCs w:val="20"/>
        </w:rPr>
      </w:pPr>
      <w:r w:rsidRPr="00276679">
        <w:rPr>
          <w:szCs w:val="20"/>
          <w:u w:val="single"/>
        </w:rPr>
        <w:t>V následující tabulce je provedeno srovnání investičního transferu státním fondům               ve vývojové řadě 201</w:t>
      </w:r>
      <w:r>
        <w:rPr>
          <w:szCs w:val="20"/>
          <w:u w:val="single"/>
        </w:rPr>
        <w:t>4</w:t>
      </w:r>
      <w:r w:rsidRPr="00276679">
        <w:rPr>
          <w:szCs w:val="20"/>
          <w:u w:val="single"/>
        </w:rPr>
        <w:t xml:space="preserve"> – 201</w:t>
      </w:r>
      <w:r>
        <w:rPr>
          <w:szCs w:val="20"/>
          <w:u w:val="single"/>
        </w:rPr>
        <w:t>8</w:t>
      </w:r>
      <w:r w:rsidRPr="00276679">
        <w:rPr>
          <w:szCs w:val="20"/>
        </w:rPr>
        <w:t>:</w:t>
      </w:r>
    </w:p>
    <w:p w:rsidR="00193DBF" w:rsidRPr="00AD0353" w:rsidRDefault="00193DBF" w:rsidP="008D5336">
      <w:pPr>
        <w:spacing w:before="120"/>
        <w:ind w:firstLine="709"/>
        <w:jc w:val="right"/>
      </w:pPr>
      <w:r w:rsidRPr="00AD0353">
        <w:t>v tis. Kč</w:t>
      </w:r>
    </w:p>
    <w:tbl>
      <w:tblPr>
        <w:tblW w:w="93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81"/>
        <w:gridCol w:w="1191"/>
        <w:gridCol w:w="1191"/>
        <w:gridCol w:w="1191"/>
        <w:gridCol w:w="1191"/>
        <w:gridCol w:w="1191"/>
      </w:tblGrid>
      <w:tr w:rsidR="00193DBF" w:rsidRPr="00276679" w:rsidTr="008D5336">
        <w:trPr>
          <w:jc w:val="center"/>
        </w:trPr>
        <w:tc>
          <w:tcPr>
            <w:tcW w:w="3381" w:type="dxa"/>
          </w:tcPr>
          <w:p w:rsidR="00193DBF" w:rsidRPr="00276679" w:rsidRDefault="00193DBF" w:rsidP="0018067C">
            <w:pPr>
              <w:jc w:val="center"/>
              <w:rPr>
                <w:sz w:val="22"/>
                <w:szCs w:val="22"/>
              </w:rPr>
            </w:pPr>
          </w:p>
          <w:p w:rsidR="00193DBF" w:rsidRPr="00276679" w:rsidRDefault="00193DBF" w:rsidP="0018067C">
            <w:pPr>
              <w:jc w:val="center"/>
              <w:rPr>
                <w:sz w:val="22"/>
                <w:szCs w:val="22"/>
              </w:rPr>
            </w:pPr>
            <w:r w:rsidRPr="00276679">
              <w:rPr>
                <w:sz w:val="22"/>
                <w:szCs w:val="22"/>
              </w:rPr>
              <w:t>Ukazatel</w:t>
            </w:r>
          </w:p>
        </w:tc>
        <w:tc>
          <w:tcPr>
            <w:tcW w:w="1191" w:type="dxa"/>
            <w:vAlign w:val="center"/>
          </w:tcPr>
          <w:p w:rsidR="00193DBF" w:rsidRPr="00276679" w:rsidRDefault="00193DBF" w:rsidP="0018067C">
            <w:pPr>
              <w:jc w:val="center"/>
              <w:rPr>
                <w:sz w:val="22"/>
                <w:szCs w:val="22"/>
              </w:rPr>
            </w:pPr>
            <w:r w:rsidRPr="00276679">
              <w:rPr>
                <w:sz w:val="22"/>
                <w:szCs w:val="22"/>
              </w:rPr>
              <w:t>Skutečnost</w:t>
            </w:r>
          </w:p>
          <w:p w:rsidR="00193DBF" w:rsidRPr="00276679" w:rsidRDefault="00193DBF" w:rsidP="0018067C">
            <w:pPr>
              <w:jc w:val="center"/>
              <w:rPr>
                <w:sz w:val="22"/>
                <w:szCs w:val="22"/>
              </w:rPr>
            </w:pPr>
            <w:r w:rsidRPr="00276679">
              <w:rPr>
                <w:sz w:val="22"/>
                <w:szCs w:val="22"/>
              </w:rPr>
              <w:t>2014</w:t>
            </w:r>
          </w:p>
        </w:tc>
        <w:tc>
          <w:tcPr>
            <w:tcW w:w="1191" w:type="dxa"/>
            <w:vAlign w:val="center"/>
          </w:tcPr>
          <w:p w:rsidR="00193DBF" w:rsidRPr="00276679" w:rsidRDefault="00193DBF" w:rsidP="0018067C">
            <w:pPr>
              <w:jc w:val="center"/>
              <w:rPr>
                <w:sz w:val="22"/>
                <w:szCs w:val="22"/>
              </w:rPr>
            </w:pPr>
            <w:r w:rsidRPr="00276679">
              <w:rPr>
                <w:sz w:val="22"/>
                <w:szCs w:val="22"/>
              </w:rPr>
              <w:t>Skutečnost</w:t>
            </w:r>
          </w:p>
          <w:p w:rsidR="00193DBF" w:rsidRPr="00276679" w:rsidRDefault="00193DBF" w:rsidP="0018067C">
            <w:pPr>
              <w:jc w:val="center"/>
              <w:rPr>
                <w:sz w:val="22"/>
                <w:szCs w:val="22"/>
              </w:rPr>
            </w:pPr>
            <w:r w:rsidRPr="00276679">
              <w:rPr>
                <w:sz w:val="22"/>
                <w:szCs w:val="22"/>
              </w:rPr>
              <w:t>2015</w:t>
            </w:r>
          </w:p>
        </w:tc>
        <w:tc>
          <w:tcPr>
            <w:tcW w:w="1191" w:type="dxa"/>
            <w:vAlign w:val="center"/>
          </w:tcPr>
          <w:p w:rsidR="00193DBF" w:rsidRPr="00276679" w:rsidRDefault="00193DBF" w:rsidP="0018067C">
            <w:pPr>
              <w:jc w:val="center"/>
              <w:rPr>
                <w:sz w:val="22"/>
                <w:szCs w:val="22"/>
              </w:rPr>
            </w:pPr>
            <w:r w:rsidRPr="00276679">
              <w:rPr>
                <w:sz w:val="22"/>
                <w:szCs w:val="22"/>
              </w:rPr>
              <w:t>Skutečnost</w:t>
            </w:r>
          </w:p>
          <w:p w:rsidR="00193DBF" w:rsidRPr="00276679" w:rsidRDefault="00193DBF" w:rsidP="0018067C">
            <w:pPr>
              <w:jc w:val="center"/>
              <w:rPr>
                <w:sz w:val="22"/>
                <w:szCs w:val="22"/>
              </w:rPr>
            </w:pPr>
            <w:r w:rsidRPr="00276679">
              <w:rPr>
                <w:sz w:val="22"/>
                <w:szCs w:val="22"/>
              </w:rPr>
              <w:t>2016</w:t>
            </w:r>
          </w:p>
        </w:tc>
        <w:tc>
          <w:tcPr>
            <w:tcW w:w="1191" w:type="dxa"/>
            <w:vAlign w:val="center"/>
          </w:tcPr>
          <w:p w:rsidR="00193DBF" w:rsidRPr="00276679" w:rsidRDefault="00193DBF" w:rsidP="0018067C">
            <w:pPr>
              <w:jc w:val="center"/>
              <w:rPr>
                <w:sz w:val="22"/>
                <w:szCs w:val="22"/>
              </w:rPr>
            </w:pPr>
            <w:r w:rsidRPr="00276679">
              <w:rPr>
                <w:sz w:val="22"/>
                <w:szCs w:val="22"/>
              </w:rPr>
              <w:t>Skutečnost</w:t>
            </w:r>
          </w:p>
          <w:p w:rsidR="00193DBF" w:rsidRPr="00276679" w:rsidRDefault="00193DBF" w:rsidP="0018067C">
            <w:pPr>
              <w:jc w:val="center"/>
              <w:rPr>
                <w:sz w:val="22"/>
                <w:szCs w:val="22"/>
              </w:rPr>
            </w:pPr>
            <w:r w:rsidRPr="00276679">
              <w:rPr>
                <w:sz w:val="22"/>
                <w:szCs w:val="22"/>
              </w:rPr>
              <w:t>2017</w:t>
            </w:r>
          </w:p>
        </w:tc>
        <w:tc>
          <w:tcPr>
            <w:tcW w:w="1191" w:type="dxa"/>
            <w:vAlign w:val="center"/>
          </w:tcPr>
          <w:p w:rsidR="00193DBF" w:rsidRPr="00276679" w:rsidRDefault="00193DBF" w:rsidP="0018067C">
            <w:pPr>
              <w:jc w:val="center"/>
              <w:rPr>
                <w:sz w:val="22"/>
                <w:szCs w:val="22"/>
              </w:rPr>
            </w:pPr>
            <w:r w:rsidRPr="00276679">
              <w:rPr>
                <w:sz w:val="22"/>
                <w:szCs w:val="22"/>
              </w:rPr>
              <w:t>Skutečnost</w:t>
            </w:r>
          </w:p>
          <w:p w:rsidR="00193DBF" w:rsidRPr="00276679" w:rsidRDefault="00193DBF" w:rsidP="0018067C">
            <w:pPr>
              <w:jc w:val="center"/>
              <w:rPr>
                <w:sz w:val="22"/>
                <w:szCs w:val="22"/>
              </w:rPr>
            </w:pPr>
            <w:r>
              <w:rPr>
                <w:sz w:val="22"/>
                <w:szCs w:val="22"/>
              </w:rPr>
              <w:t>2018</w:t>
            </w:r>
          </w:p>
        </w:tc>
      </w:tr>
      <w:tr w:rsidR="00193DBF" w:rsidRPr="00276679" w:rsidTr="008D5336">
        <w:trPr>
          <w:jc w:val="center"/>
        </w:trPr>
        <w:tc>
          <w:tcPr>
            <w:tcW w:w="3381" w:type="dxa"/>
            <w:tcBorders>
              <w:bottom w:val="single" w:sz="4" w:space="0" w:color="auto"/>
            </w:tcBorders>
          </w:tcPr>
          <w:p w:rsidR="00193DBF" w:rsidRPr="00276679" w:rsidRDefault="00193DBF" w:rsidP="0018067C">
            <w:pPr>
              <w:jc w:val="center"/>
              <w:rPr>
                <w:sz w:val="22"/>
                <w:szCs w:val="22"/>
              </w:rPr>
            </w:pPr>
            <w:r w:rsidRPr="00276679">
              <w:rPr>
                <w:sz w:val="22"/>
                <w:szCs w:val="22"/>
              </w:rPr>
              <w:t>a</w:t>
            </w:r>
          </w:p>
        </w:tc>
        <w:tc>
          <w:tcPr>
            <w:tcW w:w="1191" w:type="dxa"/>
            <w:tcBorders>
              <w:bottom w:val="single" w:sz="4" w:space="0" w:color="auto"/>
            </w:tcBorders>
          </w:tcPr>
          <w:p w:rsidR="00193DBF" w:rsidRPr="00276679" w:rsidRDefault="00193DBF" w:rsidP="0018067C">
            <w:pPr>
              <w:jc w:val="center"/>
              <w:rPr>
                <w:sz w:val="22"/>
                <w:szCs w:val="22"/>
              </w:rPr>
            </w:pPr>
            <w:r w:rsidRPr="00276679">
              <w:rPr>
                <w:sz w:val="22"/>
                <w:szCs w:val="22"/>
              </w:rPr>
              <w:t>1</w:t>
            </w:r>
          </w:p>
        </w:tc>
        <w:tc>
          <w:tcPr>
            <w:tcW w:w="1191" w:type="dxa"/>
            <w:tcBorders>
              <w:bottom w:val="single" w:sz="4" w:space="0" w:color="auto"/>
            </w:tcBorders>
          </w:tcPr>
          <w:p w:rsidR="00193DBF" w:rsidRPr="00276679" w:rsidRDefault="00193DBF" w:rsidP="0018067C">
            <w:pPr>
              <w:jc w:val="center"/>
              <w:rPr>
                <w:sz w:val="22"/>
                <w:szCs w:val="22"/>
              </w:rPr>
            </w:pPr>
            <w:r w:rsidRPr="00276679">
              <w:rPr>
                <w:sz w:val="22"/>
                <w:szCs w:val="22"/>
              </w:rPr>
              <w:t>2</w:t>
            </w:r>
          </w:p>
        </w:tc>
        <w:tc>
          <w:tcPr>
            <w:tcW w:w="1191" w:type="dxa"/>
            <w:tcBorders>
              <w:bottom w:val="single" w:sz="4" w:space="0" w:color="auto"/>
            </w:tcBorders>
          </w:tcPr>
          <w:p w:rsidR="00193DBF" w:rsidRPr="00276679" w:rsidRDefault="00193DBF" w:rsidP="0018067C">
            <w:pPr>
              <w:jc w:val="center"/>
              <w:rPr>
                <w:sz w:val="22"/>
                <w:szCs w:val="22"/>
              </w:rPr>
            </w:pPr>
            <w:r w:rsidRPr="00276679">
              <w:rPr>
                <w:sz w:val="22"/>
                <w:szCs w:val="22"/>
              </w:rPr>
              <w:t>3</w:t>
            </w:r>
          </w:p>
        </w:tc>
        <w:tc>
          <w:tcPr>
            <w:tcW w:w="1191" w:type="dxa"/>
            <w:tcBorders>
              <w:bottom w:val="single" w:sz="4" w:space="0" w:color="auto"/>
            </w:tcBorders>
          </w:tcPr>
          <w:p w:rsidR="00193DBF" w:rsidRPr="00276679" w:rsidRDefault="00193DBF" w:rsidP="0018067C">
            <w:pPr>
              <w:jc w:val="center"/>
              <w:rPr>
                <w:sz w:val="22"/>
                <w:szCs w:val="22"/>
              </w:rPr>
            </w:pPr>
            <w:r w:rsidRPr="00276679">
              <w:rPr>
                <w:sz w:val="22"/>
                <w:szCs w:val="22"/>
              </w:rPr>
              <w:t>4</w:t>
            </w:r>
          </w:p>
        </w:tc>
        <w:tc>
          <w:tcPr>
            <w:tcW w:w="1191" w:type="dxa"/>
            <w:tcBorders>
              <w:bottom w:val="single" w:sz="4" w:space="0" w:color="auto"/>
            </w:tcBorders>
          </w:tcPr>
          <w:p w:rsidR="00193DBF" w:rsidRPr="00276679" w:rsidRDefault="00193DBF" w:rsidP="0018067C">
            <w:pPr>
              <w:jc w:val="center"/>
              <w:rPr>
                <w:sz w:val="22"/>
                <w:szCs w:val="22"/>
              </w:rPr>
            </w:pPr>
            <w:r w:rsidRPr="00276679">
              <w:rPr>
                <w:sz w:val="22"/>
                <w:szCs w:val="22"/>
              </w:rPr>
              <w:t>5</w:t>
            </w:r>
          </w:p>
        </w:tc>
      </w:tr>
      <w:tr w:rsidR="00193DBF" w:rsidRPr="00207124" w:rsidTr="008D5336">
        <w:trPr>
          <w:trHeight w:val="825"/>
          <w:jc w:val="center"/>
        </w:trPr>
        <w:tc>
          <w:tcPr>
            <w:tcW w:w="3381" w:type="dxa"/>
            <w:tcBorders>
              <w:bottom w:val="nil"/>
            </w:tcBorders>
            <w:vAlign w:val="center"/>
          </w:tcPr>
          <w:p w:rsidR="00193DBF" w:rsidRPr="00E81CF6" w:rsidRDefault="00193DBF" w:rsidP="0018067C">
            <w:pPr>
              <w:rPr>
                <w:b/>
              </w:rPr>
            </w:pPr>
            <w:r w:rsidRPr="00E81CF6">
              <w:rPr>
                <w:b/>
              </w:rPr>
              <w:t>Státní fond dopravní infrastruktury</w:t>
            </w:r>
          </w:p>
          <w:p w:rsidR="00193DBF" w:rsidRPr="00E81CF6" w:rsidRDefault="00193DBF" w:rsidP="0018067C">
            <w:pPr>
              <w:jc w:val="both"/>
              <w:rPr>
                <w:sz w:val="20"/>
                <w:szCs w:val="20"/>
              </w:rPr>
            </w:pPr>
            <w:r w:rsidRPr="00E81CF6">
              <w:rPr>
                <w:sz w:val="20"/>
                <w:szCs w:val="20"/>
              </w:rPr>
              <w:t>v tom:</w:t>
            </w:r>
          </w:p>
        </w:tc>
        <w:tc>
          <w:tcPr>
            <w:tcW w:w="1191" w:type="dxa"/>
            <w:tcBorders>
              <w:bottom w:val="nil"/>
            </w:tcBorders>
            <w:vAlign w:val="center"/>
          </w:tcPr>
          <w:p w:rsidR="00193DBF" w:rsidRPr="00E81CF6" w:rsidRDefault="00193DBF" w:rsidP="0018067C">
            <w:pPr>
              <w:jc w:val="right"/>
              <w:rPr>
                <w:b/>
                <w:bCs/>
                <w:sz w:val="20"/>
                <w:szCs w:val="20"/>
              </w:rPr>
            </w:pPr>
            <w:r w:rsidRPr="00E81CF6">
              <w:rPr>
                <w:b/>
                <w:bCs/>
                <w:sz w:val="20"/>
                <w:szCs w:val="20"/>
              </w:rPr>
              <w:t>17 462 349</w:t>
            </w:r>
          </w:p>
        </w:tc>
        <w:tc>
          <w:tcPr>
            <w:tcW w:w="1191" w:type="dxa"/>
            <w:tcBorders>
              <w:bottom w:val="nil"/>
            </w:tcBorders>
            <w:vAlign w:val="center"/>
          </w:tcPr>
          <w:p w:rsidR="00193DBF" w:rsidRPr="00E81CF6" w:rsidRDefault="00193DBF" w:rsidP="0018067C">
            <w:pPr>
              <w:jc w:val="right"/>
              <w:rPr>
                <w:b/>
                <w:bCs/>
                <w:sz w:val="20"/>
                <w:szCs w:val="20"/>
              </w:rPr>
            </w:pPr>
            <w:r w:rsidRPr="00E81CF6">
              <w:rPr>
                <w:b/>
                <w:bCs/>
                <w:sz w:val="20"/>
                <w:szCs w:val="20"/>
                <w:lang w:eastAsia="ar-SA"/>
              </w:rPr>
              <w:t>37 752 112</w:t>
            </w:r>
          </w:p>
        </w:tc>
        <w:tc>
          <w:tcPr>
            <w:tcW w:w="1191" w:type="dxa"/>
            <w:tcBorders>
              <w:bottom w:val="nil"/>
            </w:tcBorders>
            <w:vAlign w:val="center"/>
          </w:tcPr>
          <w:p w:rsidR="00193DBF" w:rsidRPr="00E81CF6" w:rsidRDefault="00193DBF" w:rsidP="0018067C">
            <w:pPr>
              <w:jc w:val="right"/>
              <w:rPr>
                <w:b/>
                <w:bCs/>
                <w:sz w:val="20"/>
                <w:szCs w:val="20"/>
              </w:rPr>
            </w:pPr>
            <w:r w:rsidRPr="00E81CF6">
              <w:rPr>
                <w:b/>
                <w:bCs/>
                <w:sz w:val="20"/>
                <w:szCs w:val="20"/>
                <w:lang w:eastAsia="ar-SA"/>
              </w:rPr>
              <w:t>27 331 960</w:t>
            </w:r>
          </w:p>
        </w:tc>
        <w:tc>
          <w:tcPr>
            <w:tcW w:w="1191" w:type="dxa"/>
            <w:tcBorders>
              <w:bottom w:val="nil"/>
            </w:tcBorders>
            <w:vAlign w:val="center"/>
          </w:tcPr>
          <w:p w:rsidR="00193DBF" w:rsidRPr="00E81CF6" w:rsidRDefault="00193DBF" w:rsidP="0018067C">
            <w:pPr>
              <w:jc w:val="right"/>
              <w:rPr>
                <w:b/>
                <w:bCs/>
                <w:sz w:val="20"/>
                <w:szCs w:val="20"/>
              </w:rPr>
            </w:pPr>
            <w:r w:rsidRPr="00E81CF6">
              <w:rPr>
                <w:b/>
                <w:bCs/>
                <w:sz w:val="20"/>
                <w:szCs w:val="20"/>
                <w:lang w:eastAsia="ar-SA"/>
              </w:rPr>
              <w:t>31 652 642</w:t>
            </w:r>
          </w:p>
        </w:tc>
        <w:tc>
          <w:tcPr>
            <w:tcW w:w="1191" w:type="dxa"/>
            <w:tcBorders>
              <w:bottom w:val="nil"/>
            </w:tcBorders>
            <w:vAlign w:val="center"/>
          </w:tcPr>
          <w:p w:rsidR="00193DBF" w:rsidRPr="00207124" w:rsidRDefault="00193DBF" w:rsidP="0018067C">
            <w:pPr>
              <w:jc w:val="right"/>
              <w:rPr>
                <w:b/>
                <w:bCs/>
                <w:color w:val="FF0000"/>
                <w:sz w:val="20"/>
                <w:szCs w:val="20"/>
              </w:rPr>
            </w:pPr>
            <w:r w:rsidRPr="00E81CF6">
              <w:rPr>
                <w:b/>
                <w:bCs/>
                <w:sz w:val="20"/>
                <w:szCs w:val="20"/>
                <w:lang w:eastAsia="ar-SA"/>
              </w:rPr>
              <w:t>32 269 684</w:t>
            </w:r>
          </w:p>
        </w:tc>
      </w:tr>
      <w:tr w:rsidR="00193DBF" w:rsidRPr="00207124" w:rsidTr="008D5336">
        <w:trPr>
          <w:jc w:val="center"/>
        </w:trPr>
        <w:tc>
          <w:tcPr>
            <w:tcW w:w="3381" w:type="dxa"/>
            <w:tcBorders>
              <w:top w:val="nil"/>
              <w:left w:val="single" w:sz="4" w:space="0" w:color="auto"/>
              <w:bottom w:val="nil"/>
              <w:right w:val="single" w:sz="4" w:space="0" w:color="auto"/>
            </w:tcBorders>
            <w:vAlign w:val="center"/>
          </w:tcPr>
          <w:p w:rsidR="00193DBF" w:rsidRPr="00E81CF6" w:rsidRDefault="00193DBF" w:rsidP="0018067C">
            <w:pPr>
              <w:rPr>
                <w:b/>
                <w:i/>
                <w:sz w:val="20"/>
                <w:szCs w:val="20"/>
              </w:rPr>
            </w:pPr>
            <w:r w:rsidRPr="00E81CF6">
              <w:rPr>
                <w:b/>
                <w:i/>
                <w:sz w:val="20"/>
                <w:szCs w:val="20"/>
              </w:rPr>
              <w:t xml:space="preserve">Vyrovnání deficitu příjmů a výdajů rozpočtu SFDI </w:t>
            </w:r>
          </w:p>
          <w:p w:rsidR="00193DBF" w:rsidRPr="00E81CF6" w:rsidRDefault="00193DBF" w:rsidP="0018067C">
            <w:pPr>
              <w:rPr>
                <w:sz w:val="20"/>
                <w:szCs w:val="20"/>
              </w:rPr>
            </w:pPr>
            <w:r>
              <w:rPr>
                <w:sz w:val="20"/>
                <w:szCs w:val="20"/>
              </w:rPr>
              <w:t>v tom</w:t>
            </w:r>
            <w:r w:rsidRPr="00E81CF6">
              <w:rPr>
                <w:sz w:val="20"/>
                <w:szCs w:val="20"/>
              </w:rPr>
              <w:t xml:space="preserve"> program 127 77</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jc w:val="right"/>
              <w:rPr>
                <w:b/>
                <w:bCs/>
                <w:i/>
                <w:sz w:val="20"/>
                <w:szCs w:val="20"/>
              </w:rPr>
            </w:pPr>
            <w:r w:rsidRPr="00E81CF6">
              <w:rPr>
                <w:b/>
                <w:bCs/>
                <w:i/>
                <w:sz w:val="20"/>
                <w:szCs w:val="20"/>
              </w:rPr>
              <w:t>4 050 827</w:t>
            </w:r>
          </w:p>
          <w:p w:rsidR="00193DBF" w:rsidRPr="00E81CF6" w:rsidRDefault="00193DBF" w:rsidP="0018067C">
            <w:pPr>
              <w:jc w:val="right"/>
              <w:rPr>
                <w:bCs/>
                <w:sz w:val="20"/>
                <w:szCs w:val="20"/>
              </w:rPr>
            </w:pPr>
          </w:p>
          <w:p w:rsidR="00193DBF" w:rsidRPr="00E81CF6" w:rsidRDefault="00193DBF" w:rsidP="0018067C">
            <w:pPr>
              <w:jc w:val="right"/>
              <w:rPr>
                <w:bCs/>
                <w:sz w:val="20"/>
                <w:szCs w:val="20"/>
              </w:rPr>
            </w:pPr>
            <w:r w:rsidRPr="00E81CF6">
              <w:rPr>
                <w:bCs/>
                <w:sz w:val="20"/>
                <w:szCs w:val="20"/>
              </w:rPr>
              <w:t>0</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jc w:val="right"/>
              <w:rPr>
                <w:b/>
                <w:bCs/>
                <w:i/>
                <w:sz w:val="20"/>
                <w:szCs w:val="20"/>
              </w:rPr>
            </w:pPr>
            <w:r w:rsidRPr="00E81CF6">
              <w:rPr>
                <w:b/>
                <w:bCs/>
                <w:i/>
                <w:sz w:val="20"/>
                <w:szCs w:val="20"/>
              </w:rPr>
              <w:t>4 100 000</w:t>
            </w:r>
          </w:p>
          <w:p w:rsidR="00193DBF" w:rsidRPr="00E81CF6" w:rsidRDefault="00193DBF" w:rsidP="0018067C">
            <w:pPr>
              <w:jc w:val="right"/>
              <w:rPr>
                <w:bCs/>
                <w:sz w:val="20"/>
                <w:szCs w:val="20"/>
              </w:rPr>
            </w:pPr>
          </w:p>
          <w:p w:rsidR="00193DBF" w:rsidRPr="00E81CF6" w:rsidRDefault="00193DBF" w:rsidP="0018067C">
            <w:pPr>
              <w:jc w:val="right"/>
              <w:rPr>
                <w:bCs/>
                <w:sz w:val="20"/>
                <w:szCs w:val="20"/>
              </w:rPr>
            </w:pPr>
            <w:r w:rsidRPr="00E81CF6">
              <w:rPr>
                <w:bCs/>
                <w:sz w:val="20"/>
                <w:szCs w:val="20"/>
              </w:rPr>
              <w:t>0</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jc w:val="right"/>
              <w:rPr>
                <w:b/>
                <w:bCs/>
                <w:i/>
                <w:sz w:val="20"/>
                <w:szCs w:val="20"/>
              </w:rPr>
            </w:pPr>
            <w:r w:rsidRPr="00E81CF6">
              <w:rPr>
                <w:b/>
                <w:bCs/>
                <w:i/>
                <w:sz w:val="20"/>
                <w:szCs w:val="20"/>
              </w:rPr>
              <w:t>11 800 000</w:t>
            </w:r>
          </w:p>
          <w:p w:rsidR="00193DBF" w:rsidRPr="00E81CF6" w:rsidRDefault="00193DBF" w:rsidP="0018067C">
            <w:pPr>
              <w:jc w:val="right"/>
              <w:rPr>
                <w:bCs/>
                <w:sz w:val="20"/>
                <w:szCs w:val="20"/>
              </w:rPr>
            </w:pPr>
          </w:p>
          <w:p w:rsidR="00193DBF" w:rsidRPr="00E81CF6" w:rsidRDefault="00193DBF" w:rsidP="0018067C">
            <w:pPr>
              <w:jc w:val="right"/>
              <w:rPr>
                <w:bCs/>
                <w:sz w:val="20"/>
                <w:szCs w:val="20"/>
              </w:rPr>
            </w:pPr>
            <w:r w:rsidRPr="00E81CF6">
              <w:rPr>
                <w:bCs/>
                <w:sz w:val="20"/>
                <w:szCs w:val="20"/>
              </w:rPr>
              <w:t>0</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rPr>
                <w:b/>
                <w:bCs/>
                <w:i/>
                <w:sz w:val="20"/>
                <w:szCs w:val="20"/>
              </w:rPr>
            </w:pPr>
            <w:r w:rsidRPr="00E81CF6">
              <w:rPr>
                <w:bCs/>
                <w:sz w:val="20"/>
                <w:szCs w:val="20"/>
              </w:rPr>
              <w:t xml:space="preserve">  </w:t>
            </w:r>
            <w:r w:rsidRPr="00E81CF6">
              <w:rPr>
                <w:b/>
                <w:bCs/>
                <w:i/>
                <w:sz w:val="20"/>
                <w:szCs w:val="20"/>
              </w:rPr>
              <w:t>14 000 000</w:t>
            </w:r>
          </w:p>
          <w:p w:rsidR="00193DBF" w:rsidRPr="00E81CF6" w:rsidRDefault="00193DBF" w:rsidP="0018067C">
            <w:pPr>
              <w:rPr>
                <w:bCs/>
                <w:sz w:val="20"/>
                <w:szCs w:val="20"/>
              </w:rPr>
            </w:pPr>
          </w:p>
          <w:p w:rsidR="00193DBF" w:rsidRPr="00E81CF6" w:rsidRDefault="00193DBF" w:rsidP="0018067C">
            <w:pPr>
              <w:rPr>
                <w:bCs/>
                <w:sz w:val="20"/>
                <w:szCs w:val="20"/>
              </w:rPr>
            </w:pPr>
            <w:r w:rsidRPr="00E81CF6">
              <w:rPr>
                <w:bCs/>
                <w:sz w:val="20"/>
                <w:szCs w:val="20"/>
              </w:rPr>
              <w:t xml:space="preserve">  14 000 000</w:t>
            </w:r>
          </w:p>
        </w:tc>
        <w:tc>
          <w:tcPr>
            <w:tcW w:w="1191" w:type="dxa"/>
            <w:tcBorders>
              <w:top w:val="nil"/>
              <w:left w:val="single" w:sz="4" w:space="0" w:color="auto"/>
              <w:bottom w:val="nil"/>
              <w:right w:val="single" w:sz="4" w:space="0" w:color="auto"/>
            </w:tcBorders>
            <w:vAlign w:val="center"/>
          </w:tcPr>
          <w:p w:rsidR="00193DBF" w:rsidRPr="00207124" w:rsidRDefault="00193DBF" w:rsidP="0018067C">
            <w:pPr>
              <w:rPr>
                <w:b/>
                <w:bCs/>
                <w:i/>
                <w:color w:val="FF0000"/>
                <w:sz w:val="20"/>
                <w:szCs w:val="20"/>
              </w:rPr>
            </w:pPr>
            <w:r w:rsidRPr="00207124">
              <w:rPr>
                <w:bCs/>
                <w:color w:val="FF0000"/>
                <w:sz w:val="20"/>
                <w:szCs w:val="20"/>
              </w:rPr>
              <w:t xml:space="preserve">  </w:t>
            </w:r>
            <w:r w:rsidRPr="00E81CF6">
              <w:rPr>
                <w:b/>
                <w:bCs/>
                <w:i/>
                <w:sz w:val="20"/>
                <w:szCs w:val="20"/>
              </w:rPr>
              <w:t>17 232 556</w:t>
            </w:r>
          </w:p>
          <w:p w:rsidR="00193DBF" w:rsidRPr="00207124" w:rsidRDefault="00193DBF" w:rsidP="0018067C">
            <w:pPr>
              <w:rPr>
                <w:bCs/>
                <w:color w:val="FF0000"/>
                <w:sz w:val="20"/>
                <w:szCs w:val="20"/>
              </w:rPr>
            </w:pPr>
          </w:p>
          <w:p w:rsidR="00193DBF" w:rsidRPr="00207124" w:rsidRDefault="00193DBF" w:rsidP="0018067C">
            <w:pPr>
              <w:rPr>
                <w:bCs/>
                <w:color w:val="FF0000"/>
                <w:sz w:val="20"/>
                <w:szCs w:val="20"/>
              </w:rPr>
            </w:pPr>
            <w:r w:rsidRPr="00207124">
              <w:rPr>
                <w:bCs/>
                <w:color w:val="FF0000"/>
                <w:sz w:val="20"/>
                <w:szCs w:val="20"/>
              </w:rPr>
              <w:t xml:space="preserve">  </w:t>
            </w:r>
            <w:r w:rsidRPr="00E81CF6">
              <w:rPr>
                <w:bCs/>
                <w:sz w:val="20"/>
                <w:szCs w:val="20"/>
              </w:rPr>
              <w:t>17 232 556</w:t>
            </w:r>
          </w:p>
        </w:tc>
      </w:tr>
      <w:tr w:rsidR="00193DBF" w:rsidRPr="00E81CF6" w:rsidTr="008D5336">
        <w:trPr>
          <w:jc w:val="center"/>
        </w:trPr>
        <w:tc>
          <w:tcPr>
            <w:tcW w:w="3381" w:type="dxa"/>
            <w:tcBorders>
              <w:top w:val="nil"/>
              <w:left w:val="single" w:sz="4" w:space="0" w:color="auto"/>
              <w:bottom w:val="nil"/>
              <w:right w:val="single" w:sz="4" w:space="0" w:color="auto"/>
            </w:tcBorders>
            <w:vAlign w:val="center"/>
          </w:tcPr>
          <w:p w:rsidR="00193DBF" w:rsidRPr="00E81CF6" w:rsidRDefault="00193DBF" w:rsidP="0018067C">
            <w:pPr>
              <w:rPr>
                <w:sz w:val="20"/>
                <w:szCs w:val="20"/>
              </w:rPr>
            </w:pPr>
          </w:p>
          <w:p w:rsidR="00193DBF" w:rsidRPr="00E81CF6" w:rsidRDefault="00193DBF" w:rsidP="0018067C">
            <w:pPr>
              <w:rPr>
                <w:b/>
                <w:i/>
                <w:sz w:val="20"/>
                <w:szCs w:val="20"/>
              </w:rPr>
            </w:pPr>
            <w:r w:rsidRPr="00E81CF6">
              <w:rPr>
                <w:b/>
                <w:i/>
                <w:sz w:val="20"/>
                <w:szCs w:val="20"/>
              </w:rPr>
              <w:t xml:space="preserve">Operační program Doprava 2007 </w:t>
            </w:r>
            <w:r w:rsidR="00821B65">
              <w:rPr>
                <w:b/>
                <w:i/>
                <w:sz w:val="20"/>
                <w:szCs w:val="20"/>
              </w:rPr>
              <w:t>–</w:t>
            </w:r>
            <w:r w:rsidRPr="00E81CF6">
              <w:rPr>
                <w:b/>
                <w:i/>
                <w:sz w:val="20"/>
                <w:szCs w:val="20"/>
              </w:rPr>
              <w:t xml:space="preserve"> 2013</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jc w:val="right"/>
              <w:rPr>
                <w:b/>
                <w:bCs/>
                <w:i/>
                <w:sz w:val="20"/>
                <w:szCs w:val="20"/>
              </w:rPr>
            </w:pPr>
            <w:r w:rsidRPr="00E81CF6">
              <w:rPr>
                <w:b/>
                <w:bCs/>
                <w:i/>
                <w:sz w:val="20"/>
                <w:szCs w:val="20"/>
              </w:rPr>
              <w:t>10 870 180</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jc w:val="right"/>
              <w:rPr>
                <w:b/>
                <w:bCs/>
                <w:i/>
                <w:sz w:val="20"/>
                <w:szCs w:val="20"/>
              </w:rPr>
            </w:pPr>
            <w:r w:rsidRPr="00E81CF6">
              <w:rPr>
                <w:b/>
                <w:bCs/>
                <w:i/>
                <w:sz w:val="20"/>
                <w:szCs w:val="20"/>
              </w:rPr>
              <w:t>32 241 213</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jc w:val="right"/>
              <w:rPr>
                <w:b/>
                <w:bCs/>
                <w:i/>
                <w:sz w:val="20"/>
                <w:szCs w:val="20"/>
              </w:rPr>
            </w:pPr>
            <w:r w:rsidRPr="00E81CF6">
              <w:rPr>
                <w:b/>
                <w:bCs/>
                <w:i/>
                <w:sz w:val="20"/>
                <w:szCs w:val="20"/>
              </w:rPr>
              <w:t>376 520</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jc w:val="right"/>
              <w:rPr>
                <w:b/>
                <w:bCs/>
                <w:i/>
                <w:sz w:val="20"/>
                <w:szCs w:val="20"/>
              </w:rPr>
            </w:pPr>
            <w:r w:rsidRPr="00E81CF6">
              <w:rPr>
                <w:b/>
                <w:bCs/>
                <w:i/>
                <w:sz w:val="20"/>
                <w:szCs w:val="20"/>
              </w:rPr>
              <w:t>0</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jc w:val="right"/>
              <w:rPr>
                <w:b/>
                <w:bCs/>
                <w:i/>
                <w:sz w:val="20"/>
                <w:szCs w:val="20"/>
              </w:rPr>
            </w:pPr>
            <w:r w:rsidRPr="00E81CF6">
              <w:rPr>
                <w:b/>
                <w:bCs/>
                <w:i/>
                <w:sz w:val="20"/>
                <w:szCs w:val="20"/>
              </w:rPr>
              <w:t>0</w:t>
            </w:r>
          </w:p>
        </w:tc>
      </w:tr>
      <w:tr w:rsidR="00193DBF" w:rsidRPr="00E81CF6" w:rsidTr="008D5336">
        <w:trPr>
          <w:trHeight w:val="364"/>
          <w:jc w:val="center"/>
        </w:trPr>
        <w:tc>
          <w:tcPr>
            <w:tcW w:w="3381" w:type="dxa"/>
            <w:tcBorders>
              <w:top w:val="nil"/>
              <w:left w:val="single" w:sz="4" w:space="0" w:color="auto"/>
              <w:bottom w:val="nil"/>
              <w:right w:val="single" w:sz="4" w:space="0" w:color="auto"/>
            </w:tcBorders>
            <w:vAlign w:val="center"/>
          </w:tcPr>
          <w:p w:rsidR="00193DBF" w:rsidRPr="00E81CF6" w:rsidRDefault="00193DBF" w:rsidP="0018067C">
            <w:pPr>
              <w:rPr>
                <w:sz w:val="20"/>
                <w:szCs w:val="20"/>
              </w:rPr>
            </w:pPr>
            <w:r w:rsidRPr="00E81CF6">
              <w:rPr>
                <w:i/>
                <w:sz w:val="20"/>
                <w:szCs w:val="20"/>
              </w:rPr>
              <w:t>z toho:  program 127 01</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jc w:val="right"/>
              <w:rPr>
                <w:bCs/>
                <w:i/>
                <w:sz w:val="20"/>
                <w:szCs w:val="20"/>
              </w:rPr>
            </w:pPr>
            <w:r w:rsidRPr="00E81CF6">
              <w:rPr>
                <w:bCs/>
                <w:i/>
                <w:sz w:val="20"/>
                <w:szCs w:val="20"/>
              </w:rPr>
              <w:t>491</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jc w:val="right"/>
              <w:rPr>
                <w:bCs/>
                <w:i/>
                <w:sz w:val="20"/>
                <w:szCs w:val="20"/>
              </w:rPr>
            </w:pPr>
            <w:r w:rsidRPr="00E81CF6">
              <w:rPr>
                <w:bCs/>
                <w:i/>
                <w:sz w:val="20"/>
                <w:szCs w:val="20"/>
              </w:rPr>
              <w:t>336</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jc w:val="right"/>
              <w:rPr>
                <w:bCs/>
                <w:i/>
                <w:sz w:val="20"/>
                <w:szCs w:val="20"/>
              </w:rPr>
            </w:pPr>
            <w:r w:rsidRPr="00E81CF6">
              <w:rPr>
                <w:bCs/>
                <w:i/>
                <w:sz w:val="20"/>
                <w:szCs w:val="20"/>
              </w:rPr>
              <w:t>3 520</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jc w:val="right"/>
              <w:rPr>
                <w:bCs/>
                <w:i/>
                <w:sz w:val="20"/>
                <w:szCs w:val="20"/>
              </w:rPr>
            </w:pPr>
            <w:r w:rsidRPr="00E81CF6">
              <w:rPr>
                <w:bCs/>
                <w:i/>
                <w:sz w:val="20"/>
                <w:szCs w:val="20"/>
              </w:rPr>
              <w:t>0</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jc w:val="right"/>
              <w:rPr>
                <w:bCs/>
                <w:i/>
                <w:sz w:val="20"/>
                <w:szCs w:val="20"/>
              </w:rPr>
            </w:pPr>
            <w:r w:rsidRPr="00E81CF6">
              <w:rPr>
                <w:bCs/>
                <w:i/>
                <w:sz w:val="20"/>
                <w:szCs w:val="20"/>
              </w:rPr>
              <w:t>0</w:t>
            </w:r>
          </w:p>
        </w:tc>
      </w:tr>
      <w:tr w:rsidR="00193DBF" w:rsidRPr="007F6D79" w:rsidTr="008D5336">
        <w:trPr>
          <w:jc w:val="center"/>
        </w:trPr>
        <w:tc>
          <w:tcPr>
            <w:tcW w:w="3381" w:type="dxa"/>
            <w:tcBorders>
              <w:top w:val="nil"/>
              <w:left w:val="single" w:sz="4" w:space="0" w:color="auto"/>
              <w:bottom w:val="nil"/>
              <w:right w:val="single" w:sz="4" w:space="0" w:color="auto"/>
            </w:tcBorders>
            <w:vAlign w:val="center"/>
          </w:tcPr>
          <w:p w:rsidR="00193DBF" w:rsidRPr="007F6D79" w:rsidRDefault="00193DBF" w:rsidP="0018067C">
            <w:pPr>
              <w:spacing w:before="120"/>
              <w:rPr>
                <w:b/>
                <w:i/>
                <w:sz w:val="20"/>
                <w:szCs w:val="20"/>
              </w:rPr>
            </w:pPr>
            <w:r w:rsidRPr="007F6D79">
              <w:rPr>
                <w:b/>
                <w:i/>
                <w:sz w:val="20"/>
                <w:szCs w:val="20"/>
              </w:rPr>
              <w:t xml:space="preserve">Komunitární programy EU  </w:t>
            </w:r>
          </w:p>
          <w:p w:rsidR="00193DBF" w:rsidRPr="007F6D79" w:rsidRDefault="00193DBF" w:rsidP="0018067C">
            <w:pPr>
              <w:spacing w:before="120"/>
              <w:rPr>
                <w:sz w:val="20"/>
                <w:szCs w:val="20"/>
              </w:rPr>
            </w:pPr>
            <w:r w:rsidRPr="007F6D79">
              <w:rPr>
                <w:sz w:val="20"/>
                <w:szCs w:val="20"/>
              </w:rPr>
              <w:t>v tom program 127 77</w:t>
            </w:r>
          </w:p>
        </w:tc>
        <w:tc>
          <w:tcPr>
            <w:tcW w:w="1191" w:type="dxa"/>
            <w:tcBorders>
              <w:top w:val="nil"/>
              <w:left w:val="single" w:sz="4" w:space="0" w:color="auto"/>
              <w:bottom w:val="nil"/>
              <w:right w:val="single" w:sz="4" w:space="0" w:color="auto"/>
            </w:tcBorders>
            <w:vAlign w:val="center"/>
          </w:tcPr>
          <w:p w:rsidR="00193DBF" w:rsidRPr="007F6D79" w:rsidRDefault="00193DBF" w:rsidP="0018067C">
            <w:pPr>
              <w:spacing w:before="120"/>
              <w:jc w:val="right"/>
              <w:rPr>
                <w:b/>
                <w:bCs/>
                <w:i/>
                <w:sz w:val="20"/>
                <w:szCs w:val="20"/>
              </w:rPr>
            </w:pPr>
            <w:r w:rsidRPr="007F6D79">
              <w:rPr>
                <w:b/>
                <w:bCs/>
                <w:i/>
                <w:sz w:val="20"/>
                <w:szCs w:val="20"/>
              </w:rPr>
              <w:t>2 357</w:t>
            </w:r>
          </w:p>
          <w:p w:rsidR="00193DBF" w:rsidRPr="007F6D79" w:rsidRDefault="00193DBF" w:rsidP="0018067C">
            <w:pPr>
              <w:spacing w:before="120"/>
              <w:jc w:val="right"/>
              <w:rPr>
                <w:bCs/>
                <w:sz w:val="20"/>
                <w:szCs w:val="20"/>
              </w:rPr>
            </w:pPr>
            <w:r w:rsidRPr="007F6D79">
              <w:rPr>
                <w:bCs/>
                <w:sz w:val="20"/>
                <w:szCs w:val="20"/>
              </w:rPr>
              <w:t>0</w:t>
            </w:r>
          </w:p>
        </w:tc>
        <w:tc>
          <w:tcPr>
            <w:tcW w:w="1191" w:type="dxa"/>
            <w:tcBorders>
              <w:top w:val="nil"/>
              <w:left w:val="single" w:sz="4" w:space="0" w:color="auto"/>
              <w:bottom w:val="nil"/>
              <w:right w:val="single" w:sz="4" w:space="0" w:color="auto"/>
            </w:tcBorders>
            <w:vAlign w:val="center"/>
          </w:tcPr>
          <w:p w:rsidR="00193DBF" w:rsidRPr="007F6D79" w:rsidRDefault="00193DBF" w:rsidP="0018067C">
            <w:pPr>
              <w:spacing w:before="120"/>
              <w:jc w:val="right"/>
              <w:rPr>
                <w:b/>
                <w:bCs/>
                <w:i/>
                <w:sz w:val="20"/>
                <w:szCs w:val="20"/>
              </w:rPr>
            </w:pPr>
            <w:r w:rsidRPr="007F6D79">
              <w:rPr>
                <w:b/>
                <w:bCs/>
                <w:i/>
                <w:sz w:val="20"/>
                <w:szCs w:val="20"/>
              </w:rPr>
              <w:t>323</w:t>
            </w:r>
          </w:p>
          <w:p w:rsidR="00193DBF" w:rsidRPr="007F6D79" w:rsidRDefault="00193DBF" w:rsidP="0018067C">
            <w:pPr>
              <w:spacing w:before="120"/>
              <w:jc w:val="right"/>
              <w:rPr>
                <w:bCs/>
                <w:sz w:val="20"/>
                <w:szCs w:val="20"/>
              </w:rPr>
            </w:pPr>
            <w:r w:rsidRPr="007F6D79">
              <w:rPr>
                <w:bCs/>
                <w:sz w:val="20"/>
                <w:szCs w:val="20"/>
              </w:rPr>
              <w:t>0</w:t>
            </w:r>
          </w:p>
        </w:tc>
        <w:tc>
          <w:tcPr>
            <w:tcW w:w="1191" w:type="dxa"/>
            <w:tcBorders>
              <w:top w:val="nil"/>
              <w:left w:val="single" w:sz="4" w:space="0" w:color="auto"/>
              <w:bottom w:val="nil"/>
              <w:right w:val="single" w:sz="4" w:space="0" w:color="auto"/>
            </w:tcBorders>
            <w:vAlign w:val="center"/>
          </w:tcPr>
          <w:p w:rsidR="00193DBF" w:rsidRPr="007F6D79" w:rsidRDefault="00193DBF" w:rsidP="0018067C">
            <w:pPr>
              <w:spacing w:before="120"/>
              <w:jc w:val="right"/>
              <w:rPr>
                <w:b/>
                <w:bCs/>
                <w:i/>
                <w:sz w:val="20"/>
                <w:szCs w:val="20"/>
              </w:rPr>
            </w:pPr>
            <w:r w:rsidRPr="007F6D79">
              <w:rPr>
                <w:b/>
                <w:bCs/>
                <w:i/>
                <w:sz w:val="20"/>
                <w:szCs w:val="20"/>
              </w:rPr>
              <w:t>106 420</w:t>
            </w:r>
          </w:p>
          <w:p w:rsidR="00193DBF" w:rsidRPr="007F6D79" w:rsidRDefault="00193DBF" w:rsidP="0018067C">
            <w:pPr>
              <w:spacing w:before="120"/>
              <w:jc w:val="right"/>
              <w:rPr>
                <w:bCs/>
                <w:sz w:val="20"/>
                <w:szCs w:val="20"/>
              </w:rPr>
            </w:pPr>
            <w:r w:rsidRPr="007F6D79">
              <w:rPr>
                <w:bCs/>
                <w:sz w:val="20"/>
                <w:szCs w:val="20"/>
              </w:rPr>
              <w:t>0</w:t>
            </w:r>
          </w:p>
        </w:tc>
        <w:tc>
          <w:tcPr>
            <w:tcW w:w="1191" w:type="dxa"/>
            <w:tcBorders>
              <w:top w:val="nil"/>
              <w:left w:val="single" w:sz="4" w:space="0" w:color="auto"/>
              <w:bottom w:val="nil"/>
              <w:right w:val="single" w:sz="4" w:space="0" w:color="auto"/>
            </w:tcBorders>
            <w:vAlign w:val="center"/>
          </w:tcPr>
          <w:p w:rsidR="00193DBF" w:rsidRPr="007F6D79" w:rsidRDefault="00193DBF" w:rsidP="0018067C">
            <w:pPr>
              <w:spacing w:before="120"/>
              <w:jc w:val="right"/>
              <w:rPr>
                <w:b/>
                <w:bCs/>
                <w:i/>
                <w:sz w:val="20"/>
                <w:szCs w:val="20"/>
              </w:rPr>
            </w:pPr>
            <w:r w:rsidRPr="007F6D79">
              <w:rPr>
                <w:b/>
                <w:bCs/>
                <w:i/>
                <w:sz w:val="20"/>
                <w:szCs w:val="20"/>
              </w:rPr>
              <w:t>1 084 965</w:t>
            </w:r>
          </w:p>
          <w:p w:rsidR="00193DBF" w:rsidRPr="007F6D79" w:rsidRDefault="00193DBF" w:rsidP="0018067C">
            <w:pPr>
              <w:spacing w:before="120"/>
              <w:jc w:val="right"/>
              <w:rPr>
                <w:bCs/>
                <w:sz w:val="20"/>
                <w:szCs w:val="20"/>
              </w:rPr>
            </w:pPr>
            <w:r w:rsidRPr="007F6D79">
              <w:rPr>
                <w:bCs/>
                <w:sz w:val="20"/>
                <w:szCs w:val="20"/>
              </w:rPr>
              <w:t>1 084 965</w:t>
            </w:r>
          </w:p>
        </w:tc>
        <w:tc>
          <w:tcPr>
            <w:tcW w:w="1191" w:type="dxa"/>
            <w:tcBorders>
              <w:top w:val="nil"/>
              <w:left w:val="single" w:sz="4" w:space="0" w:color="auto"/>
              <w:bottom w:val="nil"/>
              <w:right w:val="single" w:sz="4" w:space="0" w:color="auto"/>
            </w:tcBorders>
            <w:vAlign w:val="center"/>
          </w:tcPr>
          <w:p w:rsidR="00193DBF" w:rsidRPr="007F6D79" w:rsidRDefault="00193DBF" w:rsidP="0018067C">
            <w:pPr>
              <w:spacing w:before="120"/>
              <w:jc w:val="right"/>
              <w:rPr>
                <w:b/>
                <w:bCs/>
                <w:i/>
                <w:sz w:val="20"/>
                <w:szCs w:val="20"/>
              </w:rPr>
            </w:pPr>
            <w:r w:rsidRPr="007F6D79">
              <w:rPr>
                <w:b/>
                <w:bCs/>
                <w:i/>
                <w:sz w:val="20"/>
                <w:szCs w:val="20"/>
              </w:rPr>
              <w:t>2 597 887</w:t>
            </w:r>
          </w:p>
          <w:p w:rsidR="00193DBF" w:rsidRPr="007F6D79" w:rsidRDefault="00193DBF" w:rsidP="0018067C">
            <w:pPr>
              <w:spacing w:before="120"/>
              <w:jc w:val="right"/>
              <w:rPr>
                <w:bCs/>
                <w:sz w:val="20"/>
                <w:szCs w:val="20"/>
              </w:rPr>
            </w:pPr>
            <w:r w:rsidRPr="007F6D79">
              <w:rPr>
                <w:bCs/>
                <w:sz w:val="20"/>
                <w:szCs w:val="20"/>
              </w:rPr>
              <w:t>2 597 887</w:t>
            </w:r>
          </w:p>
        </w:tc>
      </w:tr>
      <w:tr w:rsidR="00193DBF" w:rsidRPr="007F6D79" w:rsidTr="008D5336">
        <w:trPr>
          <w:jc w:val="center"/>
        </w:trPr>
        <w:tc>
          <w:tcPr>
            <w:tcW w:w="3381" w:type="dxa"/>
            <w:tcBorders>
              <w:top w:val="nil"/>
              <w:left w:val="single" w:sz="4" w:space="0" w:color="auto"/>
              <w:bottom w:val="nil"/>
              <w:right w:val="single" w:sz="4" w:space="0" w:color="auto"/>
            </w:tcBorders>
            <w:vAlign w:val="center"/>
          </w:tcPr>
          <w:p w:rsidR="00193DBF" w:rsidRPr="00E81CF6" w:rsidRDefault="00193DBF" w:rsidP="0018067C">
            <w:pPr>
              <w:rPr>
                <w:b/>
                <w:i/>
                <w:sz w:val="20"/>
                <w:szCs w:val="20"/>
              </w:rPr>
            </w:pPr>
          </w:p>
          <w:p w:rsidR="00193DBF" w:rsidRPr="00E81CF6" w:rsidRDefault="00193DBF" w:rsidP="0018067C">
            <w:pPr>
              <w:rPr>
                <w:b/>
                <w:i/>
                <w:sz w:val="20"/>
                <w:szCs w:val="20"/>
              </w:rPr>
            </w:pPr>
            <w:r w:rsidRPr="00E81CF6">
              <w:rPr>
                <w:b/>
                <w:i/>
                <w:sz w:val="20"/>
                <w:szCs w:val="20"/>
              </w:rPr>
              <w:t>Úvěrové prostředky EIB</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jc w:val="right"/>
              <w:rPr>
                <w:b/>
                <w:bCs/>
                <w:i/>
                <w:sz w:val="20"/>
                <w:szCs w:val="20"/>
              </w:rPr>
            </w:pPr>
          </w:p>
          <w:p w:rsidR="00193DBF" w:rsidRPr="00E81CF6" w:rsidRDefault="00193DBF" w:rsidP="0018067C">
            <w:pPr>
              <w:jc w:val="right"/>
              <w:rPr>
                <w:b/>
                <w:bCs/>
                <w:i/>
                <w:sz w:val="20"/>
                <w:szCs w:val="20"/>
              </w:rPr>
            </w:pPr>
            <w:r w:rsidRPr="00E81CF6">
              <w:rPr>
                <w:b/>
                <w:bCs/>
                <w:i/>
                <w:sz w:val="20"/>
                <w:szCs w:val="20"/>
              </w:rPr>
              <w:t>221 523</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jc w:val="right"/>
              <w:rPr>
                <w:b/>
                <w:bCs/>
                <w:i/>
                <w:sz w:val="20"/>
                <w:szCs w:val="20"/>
              </w:rPr>
            </w:pPr>
          </w:p>
          <w:p w:rsidR="00193DBF" w:rsidRPr="00E81CF6" w:rsidRDefault="00193DBF" w:rsidP="0018067C">
            <w:pPr>
              <w:jc w:val="right"/>
              <w:rPr>
                <w:b/>
                <w:bCs/>
                <w:i/>
                <w:sz w:val="20"/>
                <w:szCs w:val="20"/>
              </w:rPr>
            </w:pPr>
            <w:r w:rsidRPr="00E81CF6">
              <w:rPr>
                <w:b/>
                <w:bCs/>
                <w:i/>
                <w:sz w:val="20"/>
                <w:szCs w:val="20"/>
              </w:rPr>
              <w:t>0</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jc w:val="right"/>
              <w:rPr>
                <w:b/>
                <w:bCs/>
                <w:i/>
                <w:sz w:val="20"/>
                <w:szCs w:val="20"/>
              </w:rPr>
            </w:pPr>
          </w:p>
          <w:p w:rsidR="00193DBF" w:rsidRPr="00E81CF6" w:rsidRDefault="00193DBF" w:rsidP="0018067C">
            <w:pPr>
              <w:jc w:val="right"/>
              <w:rPr>
                <w:b/>
                <w:bCs/>
                <w:i/>
                <w:sz w:val="20"/>
                <w:szCs w:val="20"/>
              </w:rPr>
            </w:pPr>
            <w:r w:rsidRPr="00E81CF6">
              <w:rPr>
                <w:b/>
                <w:bCs/>
                <w:i/>
                <w:sz w:val="20"/>
                <w:szCs w:val="20"/>
              </w:rPr>
              <w:t>0</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jc w:val="right"/>
              <w:rPr>
                <w:b/>
                <w:bCs/>
                <w:i/>
                <w:sz w:val="20"/>
                <w:szCs w:val="20"/>
              </w:rPr>
            </w:pPr>
          </w:p>
          <w:p w:rsidR="00193DBF" w:rsidRPr="00E81CF6" w:rsidRDefault="00193DBF" w:rsidP="0018067C">
            <w:pPr>
              <w:jc w:val="right"/>
              <w:rPr>
                <w:b/>
                <w:bCs/>
                <w:i/>
                <w:sz w:val="20"/>
                <w:szCs w:val="20"/>
              </w:rPr>
            </w:pPr>
            <w:r w:rsidRPr="00E81CF6">
              <w:rPr>
                <w:b/>
                <w:bCs/>
                <w:i/>
                <w:sz w:val="20"/>
                <w:szCs w:val="20"/>
              </w:rPr>
              <w:t>0</w:t>
            </w:r>
          </w:p>
        </w:tc>
        <w:tc>
          <w:tcPr>
            <w:tcW w:w="1191" w:type="dxa"/>
            <w:tcBorders>
              <w:top w:val="nil"/>
              <w:left w:val="single" w:sz="4" w:space="0" w:color="auto"/>
              <w:bottom w:val="nil"/>
              <w:right w:val="single" w:sz="4" w:space="0" w:color="auto"/>
            </w:tcBorders>
            <w:vAlign w:val="center"/>
          </w:tcPr>
          <w:p w:rsidR="00193DBF" w:rsidRPr="007F6D79" w:rsidRDefault="00193DBF" w:rsidP="0018067C">
            <w:pPr>
              <w:jc w:val="right"/>
              <w:rPr>
                <w:b/>
                <w:bCs/>
                <w:i/>
                <w:sz w:val="20"/>
                <w:szCs w:val="20"/>
              </w:rPr>
            </w:pPr>
          </w:p>
          <w:p w:rsidR="00193DBF" w:rsidRPr="007F6D79" w:rsidRDefault="00193DBF" w:rsidP="0018067C">
            <w:pPr>
              <w:jc w:val="right"/>
              <w:rPr>
                <w:b/>
                <w:bCs/>
                <w:i/>
                <w:sz w:val="20"/>
                <w:szCs w:val="20"/>
              </w:rPr>
            </w:pPr>
            <w:r w:rsidRPr="007F6D79">
              <w:rPr>
                <w:b/>
                <w:bCs/>
                <w:i/>
                <w:sz w:val="20"/>
                <w:szCs w:val="20"/>
              </w:rPr>
              <w:t>0</w:t>
            </w:r>
          </w:p>
        </w:tc>
      </w:tr>
      <w:tr w:rsidR="00193DBF" w:rsidRPr="007F6D79" w:rsidTr="008D5336">
        <w:trPr>
          <w:trHeight w:val="953"/>
          <w:jc w:val="center"/>
        </w:trPr>
        <w:tc>
          <w:tcPr>
            <w:tcW w:w="3381" w:type="dxa"/>
            <w:tcBorders>
              <w:top w:val="nil"/>
              <w:left w:val="single" w:sz="4" w:space="0" w:color="auto"/>
              <w:bottom w:val="nil"/>
              <w:right w:val="single" w:sz="4" w:space="0" w:color="auto"/>
            </w:tcBorders>
            <w:vAlign w:val="center"/>
          </w:tcPr>
          <w:p w:rsidR="00193DBF" w:rsidRPr="00E81CF6" w:rsidRDefault="00193DBF" w:rsidP="0018067C">
            <w:pPr>
              <w:rPr>
                <w:i/>
                <w:sz w:val="20"/>
                <w:szCs w:val="20"/>
              </w:rPr>
            </w:pPr>
          </w:p>
          <w:p w:rsidR="00193DBF" w:rsidRPr="00E81CF6" w:rsidRDefault="00193DBF" w:rsidP="0018067C">
            <w:pPr>
              <w:rPr>
                <w:b/>
                <w:i/>
                <w:sz w:val="20"/>
                <w:szCs w:val="20"/>
              </w:rPr>
            </w:pPr>
            <w:r w:rsidRPr="00E81CF6">
              <w:rPr>
                <w:b/>
                <w:i/>
                <w:sz w:val="20"/>
                <w:szCs w:val="20"/>
              </w:rPr>
              <w:t xml:space="preserve">Operační program Doprava 2014+ </w:t>
            </w:r>
          </w:p>
          <w:p w:rsidR="00193DBF" w:rsidRPr="00E81CF6" w:rsidRDefault="00193DBF" w:rsidP="0018067C">
            <w:pPr>
              <w:rPr>
                <w:sz w:val="20"/>
                <w:szCs w:val="20"/>
              </w:rPr>
            </w:pPr>
            <w:r>
              <w:rPr>
                <w:sz w:val="20"/>
                <w:szCs w:val="20"/>
              </w:rPr>
              <w:t>v tom</w:t>
            </w:r>
            <w:r w:rsidRPr="00E81CF6">
              <w:rPr>
                <w:sz w:val="20"/>
                <w:szCs w:val="20"/>
              </w:rPr>
              <w:t>:</w:t>
            </w:r>
          </w:p>
          <w:p w:rsidR="00193DBF" w:rsidRPr="00E81CF6" w:rsidRDefault="00193DBF" w:rsidP="00193DBF">
            <w:pPr>
              <w:numPr>
                <w:ilvl w:val="0"/>
                <w:numId w:val="56"/>
              </w:numPr>
              <w:ind w:left="721" w:hanging="301"/>
              <w:rPr>
                <w:sz w:val="20"/>
                <w:szCs w:val="20"/>
              </w:rPr>
            </w:pPr>
            <w:r w:rsidRPr="00E81CF6">
              <w:rPr>
                <w:sz w:val="20"/>
                <w:szCs w:val="20"/>
              </w:rPr>
              <w:t>program 127 77</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jc w:val="right"/>
              <w:rPr>
                <w:b/>
                <w:bCs/>
                <w:i/>
                <w:sz w:val="20"/>
                <w:szCs w:val="20"/>
              </w:rPr>
            </w:pPr>
          </w:p>
          <w:p w:rsidR="00193DBF" w:rsidRPr="00E81CF6" w:rsidRDefault="00193DBF" w:rsidP="0018067C">
            <w:pPr>
              <w:jc w:val="right"/>
              <w:rPr>
                <w:b/>
                <w:bCs/>
                <w:i/>
                <w:sz w:val="20"/>
                <w:szCs w:val="20"/>
              </w:rPr>
            </w:pPr>
            <w:r w:rsidRPr="00E81CF6">
              <w:rPr>
                <w:b/>
                <w:bCs/>
                <w:i/>
                <w:sz w:val="20"/>
                <w:szCs w:val="20"/>
              </w:rPr>
              <w:t>0</w:t>
            </w:r>
          </w:p>
          <w:p w:rsidR="00193DBF" w:rsidRPr="00E81CF6" w:rsidRDefault="00193DBF" w:rsidP="0018067C">
            <w:pPr>
              <w:jc w:val="right"/>
              <w:rPr>
                <w:bCs/>
                <w:i/>
                <w:sz w:val="20"/>
                <w:szCs w:val="20"/>
              </w:rPr>
            </w:pPr>
          </w:p>
          <w:p w:rsidR="00193DBF" w:rsidRPr="00E81CF6" w:rsidRDefault="00193DBF" w:rsidP="0018067C">
            <w:pPr>
              <w:jc w:val="right"/>
              <w:rPr>
                <w:bCs/>
                <w:sz w:val="20"/>
                <w:szCs w:val="20"/>
              </w:rPr>
            </w:pPr>
            <w:r w:rsidRPr="00E81CF6">
              <w:rPr>
                <w:bCs/>
                <w:sz w:val="20"/>
                <w:szCs w:val="20"/>
              </w:rPr>
              <w:t>0</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jc w:val="right"/>
              <w:rPr>
                <w:b/>
                <w:bCs/>
                <w:i/>
                <w:sz w:val="20"/>
                <w:szCs w:val="20"/>
              </w:rPr>
            </w:pPr>
          </w:p>
          <w:p w:rsidR="00193DBF" w:rsidRPr="00E81CF6" w:rsidRDefault="00193DBF" w:rsidP="0018067C">
            <w:pPr>
              <w:jc w:val="right"/>
              <w:rPr>
                <w:b/>
                <w:bCs/>
                <w:i/>
                <w:sz w:val="20"/>
                <w:szCs w:val="20"/>
              </w:rPr>
            </w:pPr>
            <w:r w:rsidRPr="00E81CF6">
              <w:rPr>
                <w:b/>
                <w:bCs/>
                <w:i/>
                <w:sz w:val="20"/>
                <w:szCs w:val="20"/>
              </w:rPr>
              <w:t>0</w:t>
            </w:r>
          </w:p>
          <w:p w:rsidR="00193DBF" w:rsidRPr="00E81CF6" w:rsidRDefault="00193DBF" w:rsidP="0018067C">
            <w:pPr>
              <w:jc w:val="right"/>
              <w:rPr>
                <w:bCs/>
                <w:i/>
                <w:sz w:val="20"/>
                <w:szCs w:val="20"/>
              </w:rPr>
            </w:pPr>
          </w:p>
          <w:p w:rsidR="00193DBF" w:rsidRPr="00E81CF6" w:rsidRDefault="00193DBF" w:rsidP="0018067C">
            <w:pPr>
              <w:jc w:val="right"/>
              <w:rPr>
                <w:bCs/>
                <w:sz w:val="20"/>
                <w:szCs w:val="20"/>
              </w:rPr>
            </w:pPr>
            <w:r w:rsidRPr="00E81CF6">
              <w:rPr>
                <w:bCs/>
                <w:sz w:val="20"/>
                <w:szCs w:val="20"/>
              </w:rPr>
              <w:t>0</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jc w:val="right"/>
              <w:rPr>
                <w:b/>
                <w:bCs/>
                <w:i/>
                <w:sz w:val="20"/>
                <w:szCs w:val="20"/>
              </w:rPr>
            </w:pPr>
          </w:p>
          <w:p w:rsidR="00193DBF" w:rsidRPr="00E81CF6" w:rsidRDefault="00193DBF" w:rsidP="0018067C">
            <w:pPr>
              <w:jc w:val="right"/>
              <w:rPr>
                <w:b/>
                <w:bCs/>
                <w:i/>
                <w:sz w:val="20"/>
                <w:szCs w:val="20"/>
              </w:rPr>
            </w:pPr>
            <w:r w:rsidRPr="00E81CF6">
              <w:rPr>
                <w:b/>
                <w:bCs/>
                <w:i/>
                <w:sz w:val="20"/>
                <w:szCs w:val="20"/>
              </w:rPr>
              <w:t>14 077 548</w:t>
            </w:r>
          </w:p>
          <w:p w:rsidR="00193DBF" w:rsidRPr="00E81CF6" w:rsidRDefault="00193DBF" w:rsidP="0018067C">
            <w:pPr>
              <w:jc w:val="right"/>
              <w:rPr>
                <w:bCs/>
                <w:i/>
                <w:sz w:val="20"/>
                <w:szCs w:val="20"/>
              </w:rPr>
            </w:pPr>
          </w:p>
          <w:p w:rsidR="00193DBF" w:rsidRPr="00E81CF6" w:rsidRDefault="00193DBF" w:rsidP="0018067C">
            <w:pPr>
              <w:jc w:val="right"/>
              <w:rPr>
                <w:bCs/>
                <w:sz w:val="20"/>
                <w:szCs w:val="20"/>
              </w:rPr>
            </w:pPr>
            <w:r w:rsidRPr="00E81CF6">
              <w:rPr>
                <w:bCs/>
                <w:sz w:val="20"/>
                <w:szCs w:val="20"/>
              </w:rPr>
              <w:t>0</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jc w:val="right"/>
              <w:rPr>
                <w:b/>
                <w:bCs/>
                <w:i/>
                <w:sz w:val="20"/>
                <w:szCs w:val="20"/>
              </w:rPr>
            </w:pPr>
          </w:p>
          <w:p w:rsidR="00193DBF" w:rsidRPr="00E81CF6" w:rsidRDefault="00193DBF" w:rsidP="0018067C">
            <w:pPr>
              <w:jc w:val="right"/>
              <w:rPr>
                <w:b/>
                <w:bCs/>
                <w:i/>
                <w:sz w:val="20"/>
                <w:szCs w:val="20"/>
              </w:rPr>
            </w:pPr>
            <w:r w:rsidRPr="00E81CF6">
              <w:rPr>
                <w:b/>
                <w:bCs/>
                <w:i/>
                <w:sz w:val="20"/>
                <w:szCs w:val="20"/>
              </w:rPr>
              <w:t>15 743 042</w:t>
            </w:r>
          </w:p>
          <w:p w:rsidR="00193DBF" w:rsidRPr="00E81CF6" w:rsidRDefault="00193DBF" w:rsidP="0018067C">
            <w:pPr>
              <w:jc w:val="right"/>
              <w:rPr>
                <w:bCs/>
                <w:i/>
                <w:sz w:val="20"/>
                <w:szCs w:val="20"/>
              </w:rPr>
            </w:pPr>
          </w:p>
          <w:p w:rsidR="00193DBF" w:rsidRPr="00E81CF6" w:rsidRDefault="00193DBF" w:rsidP="0018067C">
            <w:pPr>
              <w:jc w:val="right"/>
              <w:rPr>
                <w:bCs/>
                <w:sz w:val="20"/>
                <w:szCs w:val="20"/>
              </w:rPr>
            </w:pPr>
            <w:r w:rsidRPr="00E81CF6">
              <w:rPr>
                <w:bCs/>
                <w:sz w:val="20"/>
                <w:szCs w:val="20"/>
              </w:rPr>
              <w:t>15 742 555</w:t>
            </w:r>
          </w:p>
        </w:tc>
        <w:tc>
          <w:tcPr>
            <w:tcW w:w="1191" w:type="dxa"/>
            <w:tcBorders>
              <w:top w:val="nil"/>
              <w:left w:val="single" w:sz="4" w:space="0" w:color="auto"/>
              <w:bottom w:val="nil"/>
              <w:right w:val="single" w:sz="4" w:space="0" w:color="auto"/>
            </w:tcBorders>
            <w:vAlign w:val="center"/>
          </w:tcPr>
          <w:p w:rsidR="00193DBF" w:rsidRPr="007F6D79" w:rsidRDefault="00193DBF" w:rsidP="0018067C">
            <w:pPr>
              <w:jc w:val="right"/>
              <w:rPr>
                <w:b/>
                <w:bCs/>
                <w:i/>
                <w:sz w:val="20"/>
                <w:szCs w:val="20"/>
              </w:rPr>
            </w:pPr>
          </w:p>
          <w:p w:rsidR="00193DBF" w:rsidRPr="007F6D79" w:rsidRDefault="00193DBF" w:rsidP="0018067C">
            <w:pPr>
              <w:jc w:val="right"/>
              <w:rPr>
                <w:b/>
                <w:bCs/>
                <w:i/>
                <w:sz w:val="20"/>
                <w:szCs w:val="20"/>
              </w:rPr>
            </w:pPr>
            <w:r w:rsidRPr="007F6D79">
              <w:rPr>
                <w:b/>
                <w:bCs/>
                <w:i/>
                <w:sz w:val="20"/>
                <w:szCs w:val="20"/>
              </w:rPr>
              <w:t>11 467 044</w:t>
            </w:r>
          </w:p>
          <w:p w:rsidR="00193DBF" w:rsidRPr="007F6D79" w:rsidRDefault="00193DBF" w:rsidP="0018067C">
            <w:pPr>
              <w:jc w:val="right"/>
              <w:rPr>
                <w:bCs/>
                <w:i/>
                <w:sz w:val="20"/>
                <w:szCs w:val="20"/>
              </w:rPr>
            </w:pPr>
          </w:p>
          <w:p w:rsidR="00193DBF" w:rsidRPr="007F6D79" w:rsidRDefault="00193DBF" w:rsidP="0018067C">
            <w:pPr>
              <w:jc w:val="right"/>
              <w:rPr>
                <w:bCs/>
                <w:sz w:val="20"/>
                <w:szCs w:val="20"/>
              </w:rPr>
            </w:pPr>
            <w:r>
              <w:rPr>
                <w:bCs/>
                <w:sz w:val="20"/>
                <w:szCs w:val="20"/>
              </w:rPr>
              <w:t>11 463 679</w:t>
            </w:r>
          </w:p>
        </w:tc>
      </w:tr>
      <w:tr w:rsidR="00193DBF" w:rsidRPr="007F6D79" w:rsidTr="008D5336">
        <w:trPr>
          <w:trHeight w:val="352"/>
          <w:jc w:val="center"/>
        </w:trPr>
        <w:tc>
          <w:tcPr>
            <w:tcW w:w="3381" w:type="dxa"/>
            <w:tcBorders>
              <w:top w:val="nil"/>
              <w:left w:val="single" w:sz="4" w:space="0" w:color="auto"/>
              <w:bottom w:val="nil"/>
              <w:right w:val="single" w:sz="4" w:space="0" w:color="auto"/>
            </w:tcBorders>
            <w:vAlign w:val="center"/>
          </w:tcPr>
          <w:p w:rsidR="00193DBF" w:rsidRPr="00E81CF6" w:rsidRDefault="00193DBF" w:rsidP="00193DBF">
            <w:pPr>
              <w:numPr>
                <w:ilvl w:val="0"/>
                <w:numId w:val="56"/>
              </w:numPr>
              <w:ind w:left="721" w:hanging="301"/>
              <w:rPr>
                <w:sz w:val="20"/>
                <w:szCs w:val="20"/>
              </w:rPr>
            </w:pPr>
            <w:r w:rsidRPr="00E81CF6">
              <w:rPr>
                <w:sz w:val="20"/>
                <w:szCs w:val="20"/>
              </w:rPr>
              <w:t>TP OPD program 127 06</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jc w:val="right"/>
              <w:rPr>
                <w:bCs/>
                <w:sz w:val="20"/>
                <w:szCs w:val="20"/>
              </w:rPr>
            </w:pPr>
            <w:r w:rsidRPr="00E81CF6">
              <w:rPr>
                <w:bCs/>
                <w:sz w:val="20"/>
                <w:szCs w:val="20"/>
              </w:rPr>
              <w:t>0</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jc w:val="right"/>
              <w:rPr>
                <w:bCs/>
                <w:sz w:val="20"/>
                <w:szCs w:val="20"/>
              </w:rPr>
            </w:pPr>
            <w:r w:rsidRPr="00E81CF6">
              <w:rPr>
                <w:bCs/>
                <w:sz w:val="20"/>
                <w:szCs w:val="20"/>
              </w:rPr>
              <w:t>0</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jc w:val="right"/>
              <w:rPr>
                <w:bCs/>
                <w:sz w:val="20"/>
                <w:szCs w:val="20"/>
              </w:rPr>
            </w:pPr>
            <w:r w:rsidRPr="00E81CF6">
              <w:rPr>
                <w:bCs/>
                <w:sz w:val="20"/>
                <w:szCs w:val="20"/>
              </w:rPr>
              <w:t>0</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jc w:val="right"/>
              <w:rPr>
                <w:bCs/>
                <w:sz w:val="20"/>
                <w:szCs w:val="20"/>
              </w:rPr>
            </w:pPr>
            <w:r w:rsidRPr="00E81CF6">
              <w:rPr>
                <w:bCs/>
                <w:sz w:val="20"/>
                <w:szCs w:val="20"/>
              </w:rPr>
              <w:t>487</w:t>
            </w:r>
          </w:p>
        </w:tc>
        <w:tc>
          <w:tcPr>
            <w:tcW w:w="1191" w:type="dxa"/>
            <w:tcBorders>
              <w:top w:val="nil"/>
              <w:left w:val="single" w:sz="4" w:space="0" w:color="auto"/>
              <w:bottom w:val="nil"/>
              <w:right w:val="single" w:sz="4" w:space="0" w:color="auto"/>
            </w:tcBorders>
            <w:vAlign w:val="center"/>
          </w:tcPr>
          <w:p w:rsidR="00193DBF" w:rsidRPr="007F6D79" w:rsidRDefault="00193DBF" w:rsidP="0018067C">
            <w:pPr>
              <w:jc w:val="right"/>
              <w:rPr>
                <w:bCs/>
                <w:sz w:val="20"/>
                <w:szCs w:val="20"/>
              </w:rPr>
            </w:pPr>
            <w:r w:rsidRPr="007F6D79">
              <w:rPr>
                <w:bCs/>
                <w:sz w:val="20"/>
                <w:szCs w:val="20"/>
              </w:rPr>
              <w:t>3 365</w:t>
            </w:r>
          </w:p>
        </w:tc>
      </w:tr>
      <w:tr w:rsidR="00193DBF" w:rsidRPr="00E81CF6" w:rsidTr="008D5336">
        <w:trPr>
          <w:trHeight w:val="332"/>
          <w:jc w:val="center"/>
        </w:trPr>
        <w:tc>
          <w:tcPr>
            <w:tcW w:w="3381" w:type="dxa"/>
            <w:tcBorders>
              <w:top w:val="nil"/>
              <w:left w:val="single" w:sz="4" w:space="0" w:color="auto"/>
              <w:bottom w:val="nil"/>
              <w:right w:val="single" w:sz="4" w:space="0" w:color="auto"/>
            </w:tcBorders>
            <w:vAlign w:val="center"/>
          </w:tcPr>
          <w:p w:rsidR="00193DBF" w:rsidRPr="00E81CF6" w:rsidRDefault="00193DBF" w:rsidP="0018067C">
            <w:pPr>
              <w:spacing w:before="120"/>
              <w:rPr>
                <w:b/>
                <w:i/>
                <w:sz w:val="20"/>
                <w:szCs w:val="20"/>
              </w:rPr>
            </w:pPr>
            <w:r w:rsidRPr="00E81CF6">
              <w:rPr>
                <w:b/>
                <w:i/>
                <w:sz w:val="20"/>
                <w:szCs w:val="20"/>
              </w:rPr>
              <w:t>Dotace ze SR na financ. národních podílů u projektů OPD 2007 - 2013</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spacing w:before="120"/>
              <w:jc w:val="right"/>
              <w:rPr>
                <w:b/>
                <w:bCs/>
                <w:i/>
                <w:sz w:val="20"/>
                <w:szCs w:val="20"/>
              </w:rPr>
            </w:pPr>
            <w:r w:rsidRPr="00E81CF6">
              <w:rPr>
                <w:b/>
                <w:bCs/>
                <w:i/>
                <w:sz w:val="20"/>
                <w:szCs w:val="20"/>
              </w:rPr>
              <w:t>2 171 849</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spacing w:before="120"/>
              <w:jc w:val="right"/>
              <w:rPr>
                <w:b/>
                <w:bCs/>
                <w:i/>
                <w:sz w:val="20"/>
                <w:szCs w:val="20"/>
              </w:rPr>
            </w:pPr>
            <w:r w:rsidRPr="00E81CF6">
              <w:rPr>
                <w:b/>
                <w:bCs/>
                <w:i/>
                <w:sz w:val="20"/>
                <w:szCs w:val="20"/>
              </w:rPr>
              <w:t>1 255 608</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spacing w:before="120"/>
              <w:jc w:val="right"/>
              <w:rPr>
                <w:b/>
                <w:bCs/>
                <w:i/>
                <w:sz w:val="20"/>
                <w:szCs w:val="20"/>
              </w:rPr>
            </w:pPr>
            <w:r w:rsidRPr="00E81CF6">
              <w:rPr>
                <w:b/>
                <w:bCs/>
                <w:i/>
                <w:sz w:val="20"/>
                <w:szCs w:val="20"/>
              </w:rPr>
              <w:t>120 755</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spacing w:before="120"/>
              <w:jc w:val="right"/>
              <w:rPr>
                <w:b/>
                <w:bCs/>
                <w:i/>
                <w:sz w:val="20"/>
                <w:szCs w:val="20"/>
              </w:rPr>
            </w:pPr>
            <w:r w:rsidRPr="00E81CF6">
              <w:rPr>
                <w:b/>
                <w:bCs/>
                <w:i/>
                <w:sz w:val="20"/>
                <w:szCs w:val="20"/>
              </w:rPr>
              <w:t>0</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spacing w:before="120"/>
              <w:jc w:val="right"/>
              <w:rPr>
                <w:b/>
                <w:bCs/>
                <w:i/>
                <w:sz w:val="20"/>
                <w:szCs w:val="20"/>
              </w:rPr>
            </w:pPr>
            <w:r w:rsidRPr="00E81CF6">
              <w:rPr>
                <w:b/>
                <w:bCs/>
                <w:i/>
                <w:sz w:val="20"/>
                <w:szCs w:val="20"/>
              </w:rPr>
              <w:t>0</w:t>
            </w:r>
          </w:p>
        </w:tc>
      </w:tr>
      <w:tr w:rsidR="00193DBF" w:rsidRPr="00E81CF6" w:rsidTr="008D5336">
        <w:trPr>
          <w:trHeight w:val="1289"/>
          <w:jc w:val="center"/>
        </w:trPr>
        <w:tc>
          <w:tcPr>
            <w:tcW w:w="3381" w:type="dxa"/>
            <w:tcBorders>
              <w:top w:val="nil"/>
              <w:left w:val="single" w:sz="4" w:space="0" w:color="auto"/>
              <w:bottom w:val="nil"/>
              <w:right w:val="single" w:sz="4" w:space="0" w:color="auto"/>
            </w:tcBorders>
            <w:vAlign w:val="center"/>
          </w:tcPr>
          <w:p w:rsidR="00193DBF" w:rsidRPr="00E81CF6" w:rsidRDefault="00193DBF" w:rsidP="0018067C">
            <w:pPr>
              <w:spacing w:before="120"/>
              <w:rPr>
                <w:sz w:val="20"/>
                <w:szCs w:val="20"/>
              </w:rPr>
            </w:pPr>
            <w:r w:rsidRPr="00E81CF6">
              <w:rPr>
                <w:b/>
                <w:i/>
                <w:sz w:val="20"/>
                <w:szCs w:val="20"/>
              </w:rPr>
              <w:lastRenderedPageBreak/>
              <w:t>Dotace ze SR na financ. národních podílů u projektů OPD 2014+</w:t>
            </w:r>
            <w:r w:rsidRPr="00E81CF6">
              <w:rPr>
                <w:sz w:val="20"/>
                <w:szCs w:val="20"/>
              </w:rPr>
              <w:t xml:space="preserve"> </w:t>
            </w:r>
          </w:p>
          <w:p w:rsidR="00193DBF" w:rsidRPr="00E81CF6" w:rsidRDefault="00193DBF" w:rsidP="0018067C">
            <w:pPr>
              <w:spacing w:before="120"/>
              <w:rPr>
                <w:sz w:val="20"/>
                <w:szCs w:val="20"/>
              </w:rPr>
            </w:pPr>
            <w:r>
              <w:rPr>
                <w:sz w:val="20"/>
                <w:szCs w:val="20"/>
              </w:rPr>
              <w:t>v tom</w:t>
            </w:r>
            <w:r w:rsidRPr="00E81CF6">
              <w:rPr>
                <w:sz w:val="20"/>
                <w:szCs w:val="20"/>
              </w:rPr>
              <w:t xml:space="preserve"> program 127 77</w:t>
            </w:r>
          </w:p>
          <w:p w:rsidR="00193DBF" w:rsidRPr="00E81CF6" w:rsidRDefault="00193DBF" w:rsidP="0018067C">
            <w:pPr>
              <w:rPr>
                <w:b/>
                <w:i/>
                <w:sz w:val="20"/>
                <w:szCs w:val="20"/>
              </w:rPr>
            </w:pPr>
          </w:p>
        </w:tc>
        <w:tc>
          <w:tcPr>
            <w:tcW w:w="1191" w:type="dxa"/>
            <w:tcBorders>
              <w:top w:val="nil"/>
              <w:left w:val="single" w:sz="4" w:space="0" w:color="auto"/>
              <w:bottom w:val="nil"/>
              <w:right w:val="single" w:sz="4" w:space="0" w:color="auto"/>
            </w:tcBorders>
            <w:vAlign w:val="center"/>
          </w:tcPr>
          <w:p w:rsidR="00193DBF" w:rsidRPr="00E81CF6" w:rsidRDefault="00193DBF" w:rsidP="0018067C">
            <w:pPr>
              <w:jc w:val="right"/>
              <w:rPr>
                <w:bCs/>
                <w:sz w:val="20"/>
                <w:szCs w:val="20"/>
              </w:rPr>
            </w:pPr>
          </w:p>
          <w:p w:rsidR="00193DBF" w:rsidRPr="00E81CF6" w:rsidRDefault="00193DBF" w:rsidP="0018067C">
            <w:pPr>
              <w:jc w:val="right"/>
              <w:rPr>
                <w:b/>
                <w:bCs/>
                <w:i/>
                <w:sz w:val="20"/>
                <w:szCs w:val="20"/>
              </w:rPr>
            </w:pPr>
            <w:r w:rsidRPr="00E81CF6">
              <w:rPr>
                <w:b/>
                <w:bCs/>
                <w:i/>
                <w:sz w:val="20"/>
                <w:szCs w:val="20"/>
              </w:rPr>
              <w:t>0</w:t>
            </w:r>
          </w:p>
          <w:p w:rsidR="00193DBF" w:rsidRPr="00E81CF6" w:rsidRDefault="00193DBF" w:rsidP="0018067C">
            <w:pPr>
              <w:rPr>
                <w:bCs/>
                <w:sz w:val="20"/>
                <w:szCs w:val="20"/>
              </w:rPr>
            </w:pPr>
          </w:p>
          <w:p w:rsidR="00193DBF" w:rsidRPr="00E81CF6" w:rsidRDefault="00193DBF" w:rsidP="0018067C">
            <w:pPr>
              <w:jc w:val="right"/>
              <w:rPr>
                <w:bCs/>
                <w:sz w:val="20"/>
                <w:szCs w:val="20"/>
              </w:rPr>
            </w:pPr>
            <w:r w:rsidRPr="00E81CF6">
              <w:rPr>
                <w:bCs/>
                <w:sz w:val="20"/>
                <w:szCs w:val="20"/>
              </w:rPr>
              <w:t>0</w:t>
            </w:r>
          </w:p>
          <w:p w:rsidR="00193DBF" w:rsidRPr="00E81CF6" w:rsidRDefault="00193DBF" w:rsidP="0018067C">
            <w:pPr>
              <w:rPr>
                <w:bCs/>
                <w:sz w:val="20"/>
                <w:szCs w:val="20"/>
              </w:rPr>
            </w:pPr>
          </w:p>
        </w:tc>
        <w:tc>
          <w:tcPr>
            <w:tcW w:w="1191" w:type="dxa"/>
            <w:tcBorders>
              <w:top w:val="nil"/>
              <w:left w:val="single" w:sz="4" w:space="0" w:color="auto"/>
              <w:bottom w:val="nil"/>
              <w:right w:val="single" w:sz="4" w:space="0" w:color="auto"/>
            </w:tcBorders>
            <w:vAlign w:val="center"/>
          </w:tcPr>
          <w:p w:rsidR="00193DBF" w:rsidRPr="00E81CF6" w:rsidRDefault="00193DBF" w:rsidP="0018067C">
            <w:pPr>
              <w:jc w:val="right"/>
              <w:rPr>
                <w:b/>
                <w:bCs/>
                <w:i/>
                <w:sz w:val="20"/>
                <w:szCs w:val="20"/>
              </w:rPr>
            </w:pPr>
            <w:r w:rsidRPr="00E81CF6">
              <w:rPr>
                <w:b/>
                <w:bCs/>
                <w:i/>
                <w:sz w:val="20"/>
                <w:szCs w:val="20"/>
              </w:rPr>
              <w:t>0</w:t>
            </w:r>
          </w:p>
          <w:p w:rsidR="00193DBF" w:rsidRPr="00E81CF6" w:rsidRDefault="00193DBF" w:rsidP="0018067C">
            <w:pPr>
              <w:jc w:val="right"/>
              <w:rPr>
                <w:bCs/>
                <w:sz w:val="20"/>
                <w:szCs w:val="20"/>
              </w:rPr>
            </w:pPr>
          </w:p>
          <w:p w:rsidR="00193DBF" w:rsidRPr="00E81CF6" w:rsidRDefault="00193DBF" w:rsidP="0018067C">
            <w:pPr>
              <w:jc w:val="right"/>
              <w:rPr>
                <w:bCs/>
                <w:sz w:val="20"/>
                <w:szCs w:val="20"/>
              </w:rPr>
            </w:pPr>
            <w:r w:rsidRPr="00E81CF6">
              <w:rPr>
                <w:bCs/>
                <w:sz w:val="20"/>
                <w:szCs w:val="20"/>
              </w:rPr>
              <w:t>0</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jc w:val="right"/>
              <w:rPr>
                <w:b/>
                <w:bCs/>
                <w:i/>
                <w:sz w:val="20"/>
                <w:szCs w:val="20"/>
              </w:rPr>
            </w:pPr>
            <w:r w:rsidRPr="00E81CF6">
              <w:rPr>
                <w:b/>
                <w:bCs/>
                <w:i/>
                <w:sz w:val="20"/>
                <w:szCs w:val="20"/>
              </w:rPr>
              <w:t>783 420</w:t>
            </w:r>
          </w:p>
          <w:p w:rsidR="00193DBF" w:rsidRPr="00E81CF6" w:rsidRDefault="00193DBF" w:rsidP="0018067C">
            <w:pPr>
              <w:rPr>
                <w:bCs/>
                <w:sz w:val="20"/>
                <w:szCs w:val="20"/>
              </w:rPr>
            </w:pPr>
          </w:p>
          <w:p w:rsidR="00193DBF" w:rsidRPr="00E81CF6" w:rsidRDefault="00193DBF" w:rsidP="0018067C">
            <w:pPr>
              <w:jc w:val="right"/>
              <w:rPr>
                <w:bCs/>
                <w:sz w:val="20"/>
                <w:szCs w:val="20"/>
              </w:rPr>
            </w:pPr>
            <w:r w:rsidRPr="00E81CF6">
              <w:rPr>
                <w:bCs/>
                <w:sz w:val="20"/>
                <w:szCs w:val="20"/>
              </w:rPr>
              <w:t>0</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jc w:val="right"/>
              <w:rPr>
                <w:b/>
                <w:bCs/>
                <w:i/>
                <w:sz w:val="20"/>
                <w:szCs w:val="20"/>
              </w:rPr>
            </w:pPr>
            <w:r w:rsidRPr="00E81CF6">
              <w:rPr>
                <w:b/>
                <w:bCs/>
                <w:i/>
                <w:sz w:val="20"/>
                <w:szCs w:val="20"/>
              </w:rPr>
              <w:t>814 288</w:t>
            </w:r>
          </w:p>
          <w:p w:rsidR="00193DBF" w:rsidRPr="00E81CF6" w:rsidRDefault="00193DBF" w:rsidP="0018067C">
            <w:pPr>
              <w:jc w:val="right"/>
              <w:rPr>
                <w:bCs/>
                <w:sz w:val="20"/>
                <w:szCs w:val="20"/>
              </w:rPr>
            </w:pPr>
          </w:p>
          <w:p w:rsidR="00193DBF" w:rsidRPr="00E81CF6" w:rsidRDefault="00193DBF" w:rsidP="0018067C">
            <w:pPr>
              <w:jc w:val="right"/>
              <w:rPr>
                <w:bCs/>
                <w:sz w:val="20"/>
                <w:szCs w:val="20"/>
              </w:rPr>
            </w:pPr>
            <w:r w:rsidRPr="00E81CF6">
              <w:rPr>
                <w:bCs/>
                <w:sz w:val="20"/>
                <w:szCs w:val="20"/>
              </w:rPr>
              <w:t>814 288</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jc w:val="right"/>
              <w:rPr>
                <w:b/>
                <w:bCs/>
                <w:i/>
                <w:sz w:val="20"/>
                <w:szCs w:val="20"/>
              </w:rPr>
            </w:pPr>
            <w:r w:rsidRPr="00E81CF6">
              <w:rPr>
                <w:b/>
                <w:bCs/>
                <w:i/>
                <w:sz w:val="20"/>
                <w:szCs w:val="20"/>
              </w:rPr>
              <w:t>2 632</w:t>
            </w:r>
          </w:p>
          <w:p w:rsidR="00193DBF" w:rsidRPr="00E81CF6" w:rsidRDefault="00193DBF" w:rsidP="0018067C">
            <w:pPr>
              <w:jc w:val="right"/>
              <w:rPr>
                <w:bCs/>
                <w:sz w:val="20"/>
                <w:szCs w:val="20"/>
              </w:rPr>
            </w:pPr>
          </w:p>
          <w:p w:rsidR="00193DBF" w:rsidRPr="00E81CF6" w:rsidRDefault="00193DBF" w:rsidP="0018067C">
            <w:pPr>
              <w:jc w:val="right"/>
              <w:rPr>
                <w:bCs/>
                <w:sz w:val="20"/>
                <w:szCs w:val="20"/>
              </w:rPr>
            </w:pPr>
            <w:r w:rsidRPr="00E81CF6">
              <w:rPr>
                <w:bCs/>
                <w:sz w:val="20"/>
                <w:szCs w:val="20"/>
              </w:rPr>
              <w:t>2 632</w:t>
            </w:r>
          </w:p>
        </w:tc>
      </w:tr>
      <w:tr w:rsidR="00193DBF" w:rsidRPr="00E81CF6" w:rsidTr="008D5336">
        <w:trPr>
          <w:trHeight w:val="569"/>
          <w:jc w:val="center"/>
        </w:trPr>
        <w:tc>
          <w:tcPr>
            <w:tcW w:w="3381" w:type="dxa"/>
            <w:tcBorders>
              <w:top w:val="nil"/>
              <w:left w:val="single" w:sz="4" w:space="0" w:color="auto"/>
              <w:bottom w:val="nil"/>
              <w:right w:val="single" w:sz="4" w:space="0" w:color="auto"/>
            </w:tcBorders>
            <w:vAlign w:val="center"/>
          </w:tcPr>
          <w:p w:rsidR="00193DBF" w:rsidRPr="00E81CF6" w:rsidRDefault="00193DBF" w:rsidP="0018067C">
            <w:pPr>
              <w:rPr>
                <w:b/>
                <w:i/>
                <w:sz w:val="20"/>
                <w:szCs w:val="20"/>
              </w:rPr>
            </w:pPr>
            <w:r w:rsidRPr="00E81CF6">
              <w:rPr>
                <w:b/>
                <w:i/>
                <w:sz w:val="20"/>
                <w:szCs w:val="20"/>
              </w:rPr>
              <w:t xml:space="preserve">Údržba dálniční a silniční dopravní infrastruktury ve vlastnictví státu a </w:t>
            </w:r>
          </w:p>
          <w:p w:rsidR="00193DBF" w:rsidRPr="00E81CF6" w:rsidRDefault="00193DBF" w:rsidP="0018067C">
            <w:pPr>
              <w:rPr>
                <w:sz w:val="20"/>
                <w:szCs w:val="20"/>
              </w:rPr>
            </w:pPr>
            <w:r w:rsidRPr="00E81CF6">
              <w:rPr>
                <w:b/>
                <w:i/>
                <w:sz w:val="20"/>
                <w:szCs w:val="20"/>
              </w:rPr>
              <w:t>povodně v červnu 2013</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spacing w:before="120"/>
              <w:jc w:val="right"/>
              <w:rPr>
                <w:b/>
                <w:bCs/>
                <w:i/>
                <w:sz w:val="20"/>
                <w:szCs w:val="20"/>
              </w:rPr>
            </w:pPr>
            <w:r w:rsidRPr="00E81CF6">
              <w:rPr>
                <w:b/>
                <w:bCs/>
                <w:i/>
                <w:sz w:val="20"/>
                <w:szCs w:val="20"/>
              </w:rPr>
              <w:t>128 525</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spacing w:before="120"/>
              <w:jc w:val="right"/>
              <w:rPr>
                <w:b/>
                <w:bCs/>
                <w:i/>
                <w:sz w:val="20"/>
                <w:szCs w:val="20"/>
              </w:rPr>
            </w:pPr>
            <w:r w:rsidRPr="00E81CF6">
              <w:rPr>
                <w:b/>
                <w:bCs/>
                <w:i/>
                <w:sz w:val="20"/>
                <w:szCs w:val="20"/>
              </w:rPr>
              <w:t>154 968</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spacing w:before="120"/>
              <w:jc w:val="right"/>
              <w:rPr>
                <w:b/>
                <w:bCs/>
                <w:i/>
                <w:sz w:val="20"/>
                <w:szCs w:val="20"/>
              </w:rPr>
            </w:pPr>
            <w:r w:rsidRPr="00E81CF6">
              <w:rPr>
                <w:b/>
                <w:bCs/>
                <w:i/>
                <w:sz w:val="20"/>
                <w:szCs w:val="20"/>
              </w:rPr>
              <w:t>67 297</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spacing w:before="120"/>
              <w:jc w:val="right"/>
              <w:rPr>
                <w:b/>
                <w:bCs/>
                <w:i/>
                <w:sz w:val="20"/>
                <w:szCs w:val="20"/>
              </w:rPr>
            </w:pPr>
            <w:r w:rsidRPr="00E81CF6">
              <w:rPr>
                <w:b/>
                <w:bCs/>
                <w:i/>
                <w:sz w:val="20"/>
                <w:szCs w:val="20"/>
              </w:rPr>
              <w:t>10 347</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spacing w:before="120"/>
              <w:jc w:val="right"/>
              <w:rPr>
                <w:b/>
                <w:bCs/>
                <w:i/>
                <w:sz w:val="20"/>
                <w:szCs w:val="20"/>
              </w:rPr>
            </w:pPr>
            <w:r w:rsidRPr="00E81CF6">
              <w:rPr>
                <w:b/>
                <w:bCs/>
                <w:i/>
                <w:sz w:val="20"/>
                <w:szCs w:val="20"/>
              </w:rPr>
              <w:t>0</w:t>
            </w:r>
          </w:p>
        </w:tc>
      </w:tr>
      <w:tr w:rsidR="00193DBF" w:rsidRPr="00E81CF6" w:rsidTr="008D5336">
        <w:trPr>
          <w:jc w:val="center"/>
        </w:trPr>
        <w:tc>
          <w:tcPr>
            <w:tcW w:w="3381" w:type="dxa"/>
            <w:tcBorders>
              <w:top w:val="nil"/>
              <w:left w:val="single" w:sz="4" w:space="0" w:color="auto"/>
              <w:bottom w:val="nil"/>
              <w:right w:val="single" w:sz="4" w:space="0" w:color="auto"/>
            </w:tcBorders>
            <w:shd w:val="clear" w:color="auto" w:fill="auto"/>
            <w:vAlign w:val="center"/>
          </w:tcPr>
          <w:p w:rsidR="00193DBF" w:rsidRPr="00E81CF6" w:rsidRDefault="00193DBF" w:rsidP="0018067C">
            <w:pPr>
              <w:spacing w:before="120"/>
              <w:rPr>
                <w:b/>
                <w:i/>
                <w:sz w:val="20"/>
                <w:szCs w:val="20"/>
              </w:rPr>
            </w:pPr>
            <w:r w:rsidRPr="00E37388">
              <w:rPr>
                <w:b/>
                <w:i/>
                <w:sz w:val="20"/>
                <w:szCs w:val="20"/>
              </w:rPr>
              <w:t>Sesuv na D8_Dobkovičky</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spacing w:before="120"/>
              <w:jc w:val="right"/>
              <w:rPr>
                <w:b/>
                <w:bCs/>
                <w:i/>
                <w:sz w:val="20"/>
                <w:szCs w:val="20"/>
              </w:rPr>
            </w:pPr>
            <w:r w:rsidRPr="00E81CF6">
              <w:rPr>
                <w:b/>
                <w:bCs/>
                <w:i/>
                <w:sz w:val="20"/>
                <w:szCs w:val="20"/>
              </w:rPr>
              <w:t>17 088</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spacing w:before="120"/>
              <w:jc w:val="right"/>
              <w:rPr>
                <w:b/>
                <w:bCs/>
                <w:i/>
                <w:sz w:val="20"/>
                <w:szCs w:val="20"/>
              </w:rPr>
            </w:pPr>
            <w:r w:rsidRPr="00E81CF6">
              <w:rPr>
                <w:b/>
                <w:bCs/>
                <w:i/>
                <w:sz w:val="20"/>
                <w:szCs w:val="20"/>
              </w:rPr>
              <w:t>0</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spacing w:before="120"/>
              <w:jc w:val="right"/>
              <w:rPr>
                <w:b/>
                <w:bCs/>
                <w:i/>
                <w:sz w:val="20"/>
                <w:szCs w:val="20"/>
              </w:rPr>
            </w:pPr>
            <w:r w:rsidRPr="00E81CF6">
              <w:rPr>
                <w:b/>
                <w:bCs/>
                <w:i/>
                <w:sz w:val="20"/>
                <w:szCs w:val="20"/>
              </w:rPr>
              <w:t>0</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spacing w:before="120"/>
              <w:jc w:val="right"/>
              <w:rPr>
                <w:b/>
                <w:bCs/>
                <w:i/>
                <w:sz w:val="20"/>
                <w:szCs w:val="20"/>
              </w:rPr>
            </w:pPr>
            <w:r w:rsidRPr="00E81CF6">
              <w:rPr>
                <w:b/>
                <w:bCs/>
                <w:i/>
                <w:sz w:val="20"/>
                <w:szCs w:val="20"/>
              </w:rPr>
              <w:t>0</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spacing w:before="120"/>
              <w:jc w:val="right"/>
              <w:rPr>
                <w:b/>
                <w:bCs/>
                <w:i/>
                <w:sz w:val="20"/>
                <w:szCs w:val="20"/>
              </w:rPr>
            </w:pPr>
            <w:r w:rsidRPr="00E81CF6">
              <w:rPr>
                <w:b/>
                <w:bCs/>
                <w:i/>
                <w:sz w:val="20"/>
                <w:szCs w:val="20"/>
              </w:rPr>
              <w:t>0</w:t>
            </w:r>
          </w:p>
        </w:tc>
      </w:tr>
      <w:tr w:rsidR="00193DBF" w:rsidRPr="00207124" w:rsidTr="008D5336">
        <w:trPr>
          <w:jc w:val="center"/>
        </w:trPr>
        <w:tc>
          <w:tcPr>
            <w:tcW w:w="3381" w:type="dxa"/>
            <w:tcBorders>
              <w:top w:val="nil"/>
              <w:left w:val="single" w:sz="4" w:space="0" w:color="auto"/>
              <w:bottom w:val="nil"/>
              <w:right w:val="single" w:sz="4" w:space="0" w:color="auto"/>
            </w:tcBorders>
            <w:vAlign w:val="center"/>
          </w:tcPr>
          <w:p w:rsidR="00193DBF" w:rsidRPr="00E81CF6" w:rsidRDefault="00193DBF" w:rsidP="0018067C">
            <w:pPr>
              <w:spacing w:before="120"/>
              <w:rPr>
                <w:b/>
                <w:i/>
                <w:sz w:val="20"/>
                <w:szCs w:val="20"/>
              </w:rPr>
            </w:pPr>
            <w:r w:rsidRPr="00E81CF6">
              <w:rPr>
                <w:b/>
                <w:i/>
                <w:sz w:val="20"/>
                <w:szCs w:val="20"/>
              </w:rPr>
              <w:t>SFDI_Financování silnic II. a III. tříd ve vlastnictví krajů a komunikací plnících funkci nevybudovaného SOKP v roce 2018 s účelem 183980014</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spacing w:before="120"/>
              <w:jc w:val="right"/>
              <w:rPr>
                <w:b/>
                <w:bCs/>
                <w:i/>
                <w:sz w:val="20"/>
                <w:szCs w:val="20"/>
              </w:rPr>
            </w:pPr>
            <w:r w:rsidRPr="00E81CF6">
              <w:rPr>
                <w:b/>
                <w:bCs/>
                <w:i/>
                <w:sz w:val="20"/>
                <w:szCs w:val="20"/>
              </w:rPr>
              <w:t>0</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spacing w:before="120"/>
              <w:jc w:val="right"/>
              <w:rPr>
                <w:b/>
                <w:bCs/>
                <w:i/>
                <w:sz w:val="20"/>
                <w:szCs w:val="20"/>
              </w:rPr>
            </w:pPr>
            <w:r w:rsidRPr="00E81CF6">
              <w:rPr>
                <w:b/>
                <w:bCs/>
                <w:i/>
                <w:sz w:val="20"/>
                <w:szCs w:val="20"/>
              </w:rPr>
              <w:t>0</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spacing w:before="120"/>
              <w:jc w:val="right"/>
              <w:rPr>
                <w:b/>
                <w:bCs/>
                <w:i/>
                <w:sz w:val="20"/>
                <w:szCs w:val="20"/>
              </w:rPr>
            </w:pPr>
            <w:r w:rsidRPr="00E81CF6">
              <w:rPr>
                <w:b/>
                <w:bCs/>
                <w:i/>
                <w:sz w:val="20"/>
                <w:szCs w:val="20"/>
              </w:rPr>
              <w:t>0</w:t>
            </w:r>
          </w:p>
        </w:tc>
        <w:tc>
          <w:tcPr>
            <w:tcW w:w="1191" w:type="dxa"/>
            <w:tcBorders>
              <w:top w:val="nil"/>
              <w:left w:val="single" w:sz="4" w:space="0" w:color="auto"/>
              <w:bottom w:val="nil"/>
              <w:right w:val="single" w:sz="4" w:space="0" w:color="auto"/>
            </w:tcBorders>
            <w:vAlign w:val="center"/>
          </w:tcPr>
          <w:p w:rsidR="00193DBF" w:rsidRPr="00E81CF6" w:rsidRDefault="00193DBF" w:rsidP="0018067C">
            <w:pPr>
              <w:spacing w:before="120"/>
              <w:jc w:val="right"/>
              <w:rPr>
                <w:b/>
                <w:bCs/>
                <w:i/>
                <w:sz w:val="20"/>
                <w:szCs w:val="20"/>
              </w:rPr>
            </w:pPr>
            <w:r w:rsidRPr="00E81CF6">
              <w:rPr>
                <w:b/>
                <w:bCs/>
                <w:i/>
                <w:sz w:val="20"/>
                <w:szCs w:val="20"/>
              </w:rPr>
              <w:t>0</w:t>
            </w:r>
          </w:p>
        </w:tc>
        <w:tc>
          <w:tcPr>
            <w:tcW w:w="1191" w:type="dxa"/>
            <w:tcBorders>
              <w:top w:val="nil"/>
              <w:left w:val="single" w:sz="4" w:space="0" w:color="auto"/>
              <w:bottom w:val="nil"/>
              <w:right w:val="single" w:sz="4" w:space="0" w:color="auto"/>
            </w:tcBorders>
            <w:vAlign w:val="center"/>
          </w:tcPr>
          <w:p w:rsidR="00193DBF" w:rsidRPr="00207124" w:rsidRDefault="00193DBF" w:rsidP="0018067C">
            <w:pPr>
              <w:spacing w:before="120"/>
              <w:jc w:val="right"/>
              <w:rPr>
                <w:b/>
                <w:bCs/>
                <w:i/>
                <w:color w:val="FF0000"/>
                <w:sz w:val="20"/>
                <w:szCs w:val="20"/>
              </w:rPr>
            </w:pPr>
            <w:r w:rsidRPr="00E81CF6">
              <w:rPr>
                <w:b/>
                <w:bCs/>
                <w:i/>
                <w:sz w:val="20"/>
                <w:szCs w:val="20"/>
              </w:rPr>
              <w:t>969 565</w:t>
            </w:r>
          </w:p>
        </w:tc>
      </w:tr>
      <w:tr w:rsidR="00193DBF" w:rsidRPr="00207124" w:rsidTr="008D5336">
        <w:trPr>
          <w:jc w:val="center"/>
        </w:trPr>
        <w:tc>
          <w:tcPr>
            <w:tcW w:w="3381" w:type="dxa"/>
            <w:tcBorders>
              <w:top w:val="nil"/>
              <w:left w:val="single" w:sz="4" w:space="0" w:color="auto"/>
              <w:bottom w:val="single" w:sz="4" w:space="0" w:color="auto"/>
              <w:right w:val="single" w:sz="4" w:space="0" w:color="auto"/>
            </w:tcBorders>
            <w:vAlign w:val="center"/>
          </w:tcPr>
          <w:p w:rsidR="00193DBF" w:rsidRPr="00E81CF6" w:rsidRDefault="00193DBF" w:rsidP="0018067C">
            <w:pPr>
              <w:spacing w:before="120"/>
              <w:rPr>
                <w:sz w:val="20"/>
                <w:szCs w:val="20"/>
              </w:rPr>
            </w:pPr>
            <w:r w:rsidRPr="00E81CF6">
              <w:rPr>
                <w:sz w:val="20"/>
                <w:szCs w:val="20"/>
              </w:rPr>
              <w:t>V tom program 127 77</w:t>
            </w:r>
          </w:p>
        </w:tc>
        <w:tc>
          <w:tcPr>
            <w:tcW w:w="1191" w:type="dxa"/>
            <w:tcBorders>
              <w:top w:val="nil"/>
              <w:left w:val="single" w:sz="4" w:space="0" w:color="auto"/>
              <w:bottom w:val="single" w:sz="4" w:space="0" w:color="auto"/>
              <w:right w:val="single" w:sz="4" w:space="0" w:color="auto"/>
            </w:tcBorders>
            <w:vAlign w:val="center"/>
          </w:tcPr>
          <w:p w:rsidR="00193DBF" w:rsidRPr="00E81CF6" w:rsidRDefault="00193DBF" w:rsidP="0018067C">
            <w:pPr>
              <w:spacing w:before="120"/>
              <w:jc w:val="right"/>
              <w:rPr>
                <w:b/>
                <w:bCs/>
                <w:i/>
                <w:sz w:val="20"/>
                <w:szCs w:val="20"/>
              </w:rPr>
            </w:pPr>
            <w:r>
              <w:rPr>
                <w:b/>
                <w:bCs/>
                <w:i/>
                <w:sz w:val="20"/>
                <w:szCs w:val="20"/>
              </w:rPr>
              <w:t>0</w:t>
            </w:r>
          </w:p>
        </w:tc>
        <w:tc>
          <w:tcPr>
            <w:tcW w:w="1191" w:type="dxa"/>
            <w:tcBorders>
              <w:top w:val="nil"/>
              <w:left w:val="single" w:sz="4" w:space="0" w:color="auto"/>
              <w:bottom w:val="single" w:sz="4" w:space="0" w:color="auto"/>
              <w:right w:val="single" w:sz="4" w:space="0" w:color="auto"/>
            </w:tcBorders>
            <w:vAlign w:val="center"/>
          </w:tcPr>
          <w:p w:rsidR="00193DBF" w:rsidRPr="00E81CF6" w:rsidRDefault="00193DBF" w:rsidP="0018067C">
            <w:pPr>
              <w:spacing w:before="120"/>
              <w:jc w:val="right"/>
              <w:rPr>
                <w:b/>
                <w:bCs/>
                <w:i/>
                <w:sz w:val="20"/>
                <w:szCs w:val="20"/>
              </w:rPr>
            </w:pPr>
            <w:r>
              <w:rPr>
                <w:b/>
                <w:bCs/>
                <w:i/>
                <w:sz w:val="20"/>
                <w:szCs w:val="20"/>
              </w:rPr>
              <w:t>0</w:t>
            </w:r>
          </w:p>
        </w:tc>
        <w:tc>
          <w:tcPr>
            <w:tcW w:w="1191" w:type="dxa"/>
            <w:tcBorders>
              <w:top w:val="nil"/>
              <w:left w:val="single" w:sz="4" w:space="0" w:color="auto"/>
              <w:bottom w:val="single" w:sz="4" w:space="0" w:color="auto"/>
              <w:right w:val="single" w:sz="4" w:space="0" w:color="auto"/>
            </w:tcBorders>
            <w:vAlign w:val="center"/>
          </w:tcPr>
          <w:p w:rsidR="00193DBF" w:rsidRPr="00E81CF6" w:rsidRDefault="00193DBF" w:rsidP="0018067C">
            <w:pPr>
              <w:spacing w:before="120"/>
              <w:jc w:val="right"/>
              <w:rPr>
                <w:b/>
                <w:bCs/>
                <w:i/>
                <w:sz w:val="20"/>
                <w:szCs w:val="20"/>
              </w:rPr>
            </w:pPr>
            <w:r>
              <w:rPr>
                <w:b/>
                <w:bCs/>
                <w:i/>
                <w:sz w:val="20"/>
                <w:szCs w:val="20"/>
              </w:rPr>
              <w:t>0</w:t>
            </w:r>
          </w:p>
        </w:tc>
        <w:tc>
          <w:tcPr>
            <w:tcW w:w="1191" w:type="dxa"/>
            <w:tcBorders>
              <w:top w:val="nil"/>
              <w:left w:val="single" w:sz="4" w:space="0" w:color="auto"/>
              <w:bottom w:val="single" w:sz="4" w:space="0" w:color="auto"/>
              <w:right w:val="single" w:sz="4" w:space="0" w:color="auto"/>
            </w:tcBorders>
            <w:vAlign w:val="center"/>
          </w:tcPr>
          <w:p w:rsidR="00193DBF" w:rsidRPr="00E81CF6" w:rsidRDefault="00193DBF" w:rsidP="0018067C">
            <w:pPr>
              <w:spacing w:before="120"/>
              <w:jc w:val="right"/>
              <w:rPr>
                <w:b/>
                <w:bCs/>
                <w:i/>
                <w:sz w:val="20"/>
                <w:szCs w:val="20"/>
              </w:rPr>
            </w:pPr>
            <w:r>
              <w:rPr>
                <w:b/>
                <w:bCs/>
                <w:i/>
                <w:sz w:val="20"/>
                <w:szCs w:val="20"/>
              </w:rPr>
              <w:t>0</w:t>
            </w:r>
          </w:p>
        </w:tc>
        <w:tc>
          <w:tcPr>
            <w:tcW w:w="1191" w:type="dxa"/>
            <w:tcBorders>
              <w:top w:val="nil"/>
              <w:left w:val="single" w:sz="4" w:space="0" w:color="auto"/>
              <w:bottom w:val="single" w:sz="4" w:space="0" w:color="auto"/>
              <w:right w:val="single" w:sz="4" w:space="0" w:color="auto"/>
            </w:tcBorders>
            <w:vAlign w:val="center"/>
          </w:tcPr>
          <w:p w:rsidR="00193DBF" w:rsidRPr="00207124" w:rsidRDefault="00193DBF" w:rsidP="0018067C">
            <w:pPr>
              <w:spacing w:before="120"/>
              <w:jc w:val="right"/>
              <w:rPr>
                <w:b/>
                <w:bCs/>
                <w:i/>
                <w:color w:val="FF0000"/>
                <w:sz w:val="20"/>
                <w:szCs w:val="20"/>
              </w:rPr>
            </w:pPr>
            <w:r w:rsidRPr="00E81CF6">
              <w:rPr>
                <w:b/>
                <w:bCs/>
                <w:i/>
                <w:sz w:val="20"/>
                <w:szCs w:val="20"/>
              </w:rPr>
              <w:t>969 565</w:t>
            </w:r>
          </w:p>
        </w:tc>
      </w:tr>
    </w:tbl>
    <w:p w:rsidR="00193DBF" w:rsidRPr="00E81CF6" w:rsidRDefault="00193DBF" w:rsidP="008D5336">
      <w:pPr>
        <w:spacing w:before="240" w:after="120"/>
        <w:ind w:firstLine="709"/>
        <w:jc w:val="both"/>
      </w:pPr>
      <w:r w:rsidRPr="00E37388">
        <w:t>V roce 2014 dochází k poklesu, a to zejména z důvodu nízkého čerpání finančních prostředků v rámci OPD 2007 – 2013 a nízkého čerpání národních podílů k projektům OPD. Pokles čerpání v roce 2014 se projevil hlavně u dotace na krytí deficitu a u úvěru EIB, u kt</w:t>
      </w:r>
      <w:r w:rsidR="00E37388" w:rsidRPr="00E37388">
        <w:t>erého došlo k úplnému dočerpání.</w:t>
      </w:r>
      <w:r w:rsidRPr="00E37388">
        <w:t xml:space="preserve"> Vysoký nárůst čerpání investičního transferu SFDI v roce 2015 byl způsoben přidělením a čerpáním prostředků určených na financování programů a projektů realizovaných z Operačního programu Doprava, které bylo nutno dočerpat. Čerpání v roce 2016 se snížilo z důvodu nižšího čerpání v počátku nového období OPD 2014 – 2020. Od roku 2017 se pozvolna navyšuje čerpání z důvodu potřeb finančních prostředků n</w:t>
      </w:r>
      <w:r w:rsidR="00DA1BCD" w:rsidRPr="00E37388">
        <w:t>a Operační program Doprava 2014 - 2020</w:t>
      </w:r>
      <w:r w:rsidRPr="00E37388">
        <w:t xml:space="preserve"> a Komunitární program Nástroj pro propojení Evropy 2014+.</w:t>
      </w:r>
    </w:p>
    <w:p w:rsidR="00193DBF" w:rsidRPr="00E81CF6" w:rsidRDefault="00193DBF" w:rsidP="00193DBF">
      <w:pPr>
        <w:spacing w:before="120" w:after="120"/>
        <w:ind w:firstLine="709"/>
        <w:jc w:val="both"/>
      </w:pPr>
      <w:r w:rsidRPr="00E81CF6">
        <w:t>Účelovost vynaložených finančních prostředků pro Státní fond dopravní infrastruktury byla splněna.</w:t>
      </w:r>
    </w:p>
    <w:p w:rsidR="00874D54" w:rsidRPr="00874D54" w:rsidRDefault="009E69F4" w:rsidP="009E69F4">
      <w:pPr>
        <w:pStyle w:val="Nadp3"/>
      </w:pPr>
      <w:bookmarkStart w:id="963" w:name="_Toc1376851"/>
      <w:bookmarkStart w:id="964" w:name="_Toc2789440"/>
      <w:r>
        <w:t>3.3.7</w:t>
      </w:r>
      <w:r>
        <w:tab/>
      </w:r>
      <w:r w:rsidR="0022197E" w:rsidRPr="00874D54">
        <w:t>P</w:t>
      </w:r>
      <w:bookmarkStart w:id="965" w:name="_Toc255297653"/>
      <w:bookmarkStart w:id="966" w:name="_Toc413413670"/>
      <w:bookmarkEnd w:id="959"/>
      <w:bookmarkEnd w:id="960"/>
      <w:bookmarkEnd w:id="961"/>
      <w:bookmarkEnd w:id="962"/>
      <w:r w:rsidR="00874D54" w:rsidRPr="00874D54">
        <w:t>řehled programů zařazených v informačním systému financování programů reprodukce majetku (EDS/SMVS) – s účastí státního rozpočtu</w:t>
      </w:r>
      <w:bookmarkEnd w:id="963"/>
      <w:bookmarkEnd w:id="964"/>
    </w:p>
    <w:p w:rsidR="00D8449D" w:rsidRPr="007A4BCF" w:rsidRDefault="00D8449D" w:rsidP="007A4BCF">
      <w:pPr>
        <w:rPr>
          <w:b/>
          <w:u w:val="single"/>
        </w:rPr>
      </w:pPr>
      <w:r w:rsidRPr="007A4BCF">
        <w:rPr>
          <w:b/>
          <w:u w:val="single"/>
        </w:rPr>
        <w:t xml:space="preserve">127 01 </w:t>
      </w:r>
      <w:r w:rsidR="00874D54" w:rsidRPr="007A4BCF">
        <w:rPr>
          <w:b/>
          <w:u w:val="single"/>
        </w:rPr>
        <w:t>Rozvoj a obnova materiálně technické základny (MTZ) systému řízení MD–OSS</w:t>
      </w:r>
    </w:p>
    <w:p w:rsidR="00874D54" w:rsidRPr="00AA6501" w:rsidRDefault="00874D54" w:rsidP="00874D54">
      <w:pPr>
        <w:spacing w:before="120"/>
        <w:ind w:firstLine="709"/>
        <w:jc w:val="both"/>
        <w:rPr>
          <w:szCs w:val="20"/>
        </w:rPr>
      </w:pPr>
      <w:r w:rsidRPr="00AA6501">
        <w:rPr>
          <w:szCs w:val="20"/>
        </w:rPr>
        <w:t xml:space="preserve">Cílem tohoto programu je zabezpečení obnovy dlouhodobého majetku Ministerstva dopravy, organizací systému řízení rezortu dopravy a Státního fondu dopravní infrastruktury. </w:t>
      </w:r>
    </w:p>
    <w:p w:rsidR="00874D54" w:rsidRPr="00AA6501" w:rsidRDefault="00874D54" w:rsidP="00874D54">
      <w:pPr>
        <w:spacing w:before="120"/>
        <w:ind w:firstLine="709"/>
        <w:jc w:val="both"/>
        <w:rPr>
          <w:szCs w:val="20"/>
        </w:rPr>
      </w:pPr>
      <w:r w:rsidRPr="00AA6501">
        <w:rPr>
          <w:szCs w:val="20"/>
        </w:rPr>
        <w:t xml:space="preserve">Jedná se především o stavební práce, pořízení a obnovu informačních technologií, výpočetní techniky, dopravních prostředků, rozmnožovacích a kopírovacích strojů, přístrojů     </w:t>
      </w:r>
      <w:r w:rsidR="008B6916">
        <w:rPr>
          <w:szCs w:val="20"/>
        </w:rPr>
        <w:br/>
      </w:r>
      <w:r w:rsidRPr="00AA6501">
        <w:rPr>
          <w:szCs w:val="20"/>
        </w:rPr>
        <w:t>a měřících zařízení organizačních složek státu: ústřední orgán MD, Drážní úřad, Úřad pro civilní letectví, Státní plavební správa, Ředitelství vodních cest ČR, Drážní inspekce, Ústav pro odborné zjišťování příčin leteckých nehod a dále pro Státní fond dopravní infrastruktury.</w:t>
      </w:r>
    </w:p>
    <w:p w:rsidR="00874D54" w:rsidRPr="00AA6501" w:rsidRDefault="00874D54" w:rsidP="00874D54">
      <w:pPr>
        <w:spacing w:before="120"/>
        <w:ind w:firstLine="709"/>
        <w:jc w:val="both"/>
        <w:rPr>
          <w:szCs w:val="20"/>
        </w:rPr>
      </w:pPr>
      <w:r w:rsidRPr="00AA6501">
        <w:rPr>
          <w:szCs w:val="20"/>
        </w:rPr>
        <w:t xml:space="preserve">Kancelářskou techniku, specifické stroje a zařízení nutné k zabezpečení jednotlivých činností rezortu Ministerstva dopravy je nezbytné obnovovat tak, aby se předcházelo jejich morálnímu zastarávání a následné četné poruchovosti. </w:t>
      </w:r>
    </w:p>
    <w:p w:rsidR="00874D54" w:rsidRPr="00AA6501" w:rsidRDefault="00874D54" w:rsidP="00874D54">
      <w:pPr>
        <w:spacing w:before="120"/>
        <w:ind w:firstLine="709"/>
        <w:jc w:val="both"/>
        <w:rPr>
          <w:szCs w:val="20"/>
        </w:rPr>
      </w:pPr>
      <w:r w:rsidRPr="00AA6501">
        <w:rPr>
          <w:szCs w:val="20"/>
        </w:rPr>
        <w:t xml:space="preserve">U stavebních akcí jde z hlediska věcného především o rekonstrukce, technické zhodnocení budov a zabezpečení objektů. </w:t>
      </w:r>
    </w:p>
    <w:p w:rsidR="00874D54" w:rsidRPr="00AA6501" w:rsidRDefault="00874D54" w:rsidP="00874D54">
      <w:pPr>
        <w:spacing w:before="120"/>
        <w:ind w:firstLine="709"/>
        <w:jc w:val="both"/>
        <w:rPr>
          <w:szCs w:val="20"/>
        </w:rPr>
      </w:pPr>
      <w:r w:rsidRPr="00AA6501">
        <w:rPr>
          <w:szCs w:val="20"/>
        </w:rPr>
        <w:t xml:space="preserve">Program byl zahájen v roce </w:t>
      </w:r>
      <w:smartTag w:uri="urn:schemas-microsoft-com:office:smarttags" w:element="metricconverter">
        <w:smartTagPr>
          <w:attr w:name="ProductID" w:val="2007 a"/>
        </w:smartTagPr>
        <w:r w:rsidRPr="00AA6501">
          <w:rPr>
            <w:szCs w:val="20"/>
          </w:rPr>
          <w:t>2007 a</w:t>
        </w:r>
      </w:smartTag>
      <w:r w:rsidRPr="00AA6501">
        <w:rPr>
          <w:szCs w:val="20"/>
        </w:rPr>
        <w:t xml:space="preserve"> ukončení s</w:t>
      </w:r>
      <w:r>
        <w:rPr>
          <w:szCs w:val="20"/>
        </w:rPr>
        <w:t>e předpokládá v roce 2019</w:t>
      </w:r>
      <w:r w:rsidRPr="00AA6501">
        <w:rPr>
          <w:szCs w:val="20"/>
        </w:rPr>
        <w:t>. V současné době probíhá pouz</w:t>
      </w:r>
      <w:r>
        <w:rPr>
          <w:szCs w:val="20"/>
        </w:rPr>
        <w:t xml:space="preserve">e dofinancování víceletých akcí v subtitulu 127V0110 „Pořízení, obnova </w:t>
      </w:r>
      <w:r w:rsidR="008B6916">
        <w:rPr>
          <w:szCs w:val="20"/>
        </w:rPr>
        <w:br/>
      </w:r>
      <w:r>
        <w:rPr>
          <w:szCs w:val="20"/>
        </w:rPr>
        <w:t>a provozování ICT systému řízení MD-OSS“.</w:t>
      </w:r>
    </w:p>
    <w:p w:rsidR="00874D54" w:rsidRPr="00207124" w:rsidRDefault="00874D54" w:rsidP="00874D54">
      <w:pPr>
        <w:spacing w:before="120"/>
        <w:ind w:firstLine="709"/>
        <w:jc w:val="both"/>
        <w:rPr>
          <w:color w:val="FF0000"/>
          <w:szCs w:val="20"/>
        </w:rPr>
      </w:pPr>
      <w:r w:rsidRPr="00AA6501">
        <w:rPr>
          <w:szCs w:val="20"/>
        </w:rPr>
        <w:lastRenderedPageBreak/>
        <w:t>Dokumentace programu byla schválena</w:t>
      </w:r>
      <w:r w:rsidR="008B6916">
        <w:rPr>
          <w:szCs w:val="20"/>
        </w:rPr>
        <w:t xml:space="preserve"> dopisem Ministerstva financí </w:t>
      </w:r>
      <w:r w:rsidR="008B6916">
        <w:rPr>
          <w:szCs w:val="20"/>
        </w:rPr>
        <w:br/>
      </w:r>
      <w:r w:rsidRPr="00AA6501">
        <w:rPr>
          <w:szCs w:val="20"/>
        </w:rPr>
        <w:t>č.j. 19/73 5</w:t>
      </w:r>
      <w:r>
        <w:rPr>
          <w:szCs w:val="20"/>
        </w:rPr>
        <w:t>84/2007–193 ze dne 8.10.2007. Po</w:t>
      </w:r>
      <w:r w:rsidRPr="00AA6501">
        <w:rPr>
          <w:szCs w:val="20"/>
        </w:rPr>
        <w:t>slední aktualizace dokumentace programu byla schválena dopisem Ministerstvem financí č. j. MF-31131/2018/1903-3 z 8.1.2019.</w:t>
      </w:r>
    </w:p>
    <w:p w:rsidR="00874D54" w:rsidRPr="00AA6501" w:rsidRDefault="00874D54" w:rsidP="00874D54">
      <w:pPr>
        <w:spacing w:before="120" w:after="120"/>
        <w:ind w:firstLine="709"/>
        <w:jc w:val="both"/>
        <w:rPr>
          <w:szCs w:val="20"/>
        </w:rPr>
      </w:pPr>
      <w:r w:rsidRPr="00AA6501">
        <w:rPr>
          <w:szCs w:val="20"/>
        </w:rPr>
        <w:t>Pro</w:t>
      </w:r>
      <w:r>
        <w:rPr>
          <w:szCs w:val="20"/>
        </w:rPr>
        <w:t xml:space="preserve">gram je rozdělen na 9 subtitulů, z toho proběhlo v roce 2018 </w:t>
      </w:r>
      <w:r w:rsidR="00DA1BCD">
        <w:rPr>
          <w:szCs w:val="20"/>
        </w:rPr>
        <w:t xml:space="preserve">čerpání </w:t>
      </w:r>
      <w:r>
        <w:rPr>
          <w:szCs w:val="20"/>
        </w:rPr>
        <w:t xml:space="preserve">pouze </w:t>
      </w:r>
      <w:r w:rsidR="00DA1BCD">
        <w:rPr>
          <w:szCs w:val="20"/>
        </w:rPr>
        <w:t xml:space="preserve">u </w:t>
      </w:r>
      <w:r>
        <w:rPr>
          <w:szCs w:val="20"/>
        </w:rPr>
        <w:t>subtitulu 127V0110:</w:t>
      </w:r>
    </w:p>
    <w:p w:rsidR="00874D54" w:rsidRPr="0014732C" w:rsidRDefault="00874D54" w:rsidP="00874D54">
      <w:pPr>
        <w:numPr>
          <w:ilvl w:val="0"/>
          <w:numId w:val="15"/>
        </w:numPr>
        <w:tabs>
          <w:tab w:val="left" w:pos="360"/>
        </w:tabs>
        <w:suppressAutoHyphens/>
        <w:spacing w:before="240" w:after="120"/>
        <w:ind w:left="357" w:hanging="357"/>
        <w:jc w:val="both"/>
      </w:pPr>
      <w:r w:rsidRPr="0014732C">
        <w:rPr>
          <w:i/>
        </w:rPr>
        <w:t>127V0110 „Pořízení, obnova a provozování ICT systému řízení MD-OSS“</w:t>
      </w:r>
      <w:r w:rsidRPr="0014732C">
        <w:t xml:space="preserve"> </w:t>
      </w:r>
    </w:p>
    <w:p w:rsidR="00874D54" w:rsidRPr="004F3166" w:rsidRDefault="00874D54" w:rsidP="00874D54">
      <w:pPr>
        <w:tabs>
          <w:tab w:val="left" w:pos="360"/>
        </w:tabs>
        <w:suppressAutoHyphens/>
        <w:spacing w:after="120"/>
        <w:ind w:left="360"/>
        <w:jc w:val="both"/>
        <w:rPr>
          <w:i/>
        </w:rPr>
      </w:pPr>
      <w:r w:rsidRPr="004F3166">
        <w:tab/>
        <w:t xml:space="preserve">V rámci tohoto subtitulu byly použity prostředky státního rozpočtu ve </w:t>
      </w:r>
      <w:r w:rsidRPr="004F3166">
        <w:rPr>
          <w:b/>
        </w:rPr>
        <w:t>42 258</w:t>
      </w:r>
      <w:r w:rsidRPr="004F3166">
        <w:rPr>
          <w:b/>
          <w:i/>
        </w:rPr>
        <w:t xml:space="preserve"> tis. Kč </w:t>
      </w:r>
      <w:r w:rsidRPr="004F3166">
        <w:rPr>
          <w:i/>
        </w:rPr>
        <w:t>(investice 8 315 tis. Kč, neinvestice 33 943 tis. Kč),</w:t>
      </w:r>
      <w:r w:rsidRPr="004F3166">
        <w:rPr>
          <w:b/>
          <w:i/>
        </w:rPr>
        <w:t xml:space="preserve"> </w:t>
      </w:r>
      <w:r w:rsidRPr="004F3166">
        <w:t>z toho nároky 40 883 tis. Kč</w:t>
      </w:r>
      <w:r w:rsidRPr="004F3166">
        <w:rPr>
          <w:i/>
        </w:rPr>
        <w:t xml:space="preserve"> (investice </w:t>
      </w:r>
      <w:r w:rsidR="008B6916">
        <w:rPr>
          <w:i/>
        </w:rPr>
        <w:br/>
      </w:r>
      <w:r w:rsidRPr="004F3166">
        <w:rPr>
          <w:i/>
        </w:rPr>
        <w:t>8 069 tis. Kč, neinvestice 32 814 tis. Kč)</w:t>
      </w:r>
    </w:p>
    <w:p w:rsidR="00874D54" w:rsidRDefault="00874D54" w:rsidP="00874D54">
      <w:pPr>
        <w:tabs>
          <w:tab w:val="left" w:pos="360"/>
        </w:tabs>
        <w:suppressAutoHyphens/>
        <w:spacing w:after="120"/>
        <w:ind w:left="360" w:firstLine="360"/>
        <w:jc w:val="both"/>
      </w:pPr>
      <w:r w:rsidRPr="004F3166">
        <w:t>Prostředky v rám</w:t>
      </w:r>
      <w:r>
        <w:t>ci tohoto subtitulu</w:t>
      </w:r>
      <w:r w:rsidRPr="004F3166">
        <w:t xml:space="preserve"> </w:t>
      </w:r>
      <w:r w:rsidRPr="004F3166">
        <w:rPr>
          <w:b/>
        </w:rPr>
        <w:t>Ústřední orgán MD</w:t>
      </w:r>
      <w:r w:rsidRPr="004F3166">
        <w:t xml:space="preserve"> především v rámci akcí:</w:t>
      </w:r>
    </w:p>
    <w:p w:rsidR="00874D54" w:rsidRPr="00FE39BD" w:rsidRDefault="00874D54" w:rsidP="00C82533">
      <w:pPr>
        <w:numPr>
          <w:ilvl w:val="0"/>
          <w:numId w:val="45"/>
        </w:numPr>
        <w:tabs>
          <w:tab w:val="left" w:pos="360"/>
        </w:tabs>
        <w:suppressAutoHyphens/>
        <w:spacing w:after="120"/>
        <w:jc w:val="both"/>
        <w:rPr>
          <w:i/>
        </w:rPr>
      </w:pPr>
      <w:r w:rsidRPr="00FE39BD">
        <w:t xml:space="preserve">Výroba a personalizace karet Digitálního tachografu </w:t>
      </w:r>
      <w:r w:rsidRPr="00FE39BD">
        <w:rPr>
          <w:i/>
        </w:rPr>
        <w:t xml:space="preserve">(investice </w:t>
      </w:r>
      <w:r w:rsidRPr="00FE39BD">
        <w:rPr>
          <w:bCs/>
          <w:szCs w:val="20"/>
        </w:rPr>
        <w:t xml:space="preserve">281 </w:t>
      </w:r>
      <w:r w:rsidRPr="00FE39BD">
        <w:t>tis. Kč</w:t>
      </w:r>
      <w:r w:rsidRPr="00FE39BD">
        <w:rPr>
          <w:i/>
        </w:rPr>
        <w:t xml:space="preserve">, neinvestice </w:t>
      </w:r>
      <w:r w:rsidRPr="00FE39BD">
        <w:rPr>
          <w:szCs w:val="20"/>
        </w:rPr>
        <w:t xml:space="preserve">26 163 </w:t>
      </w:r>
      <w:r w:rsidRPr="00FE39BD">
        <w:t>tis. Kč</w:t>
      </w:r>
      <w:r w:rsidRPr="00FE39BD">
        <w:rPr>
          <w:i/>
        </w:rPr>
        <w:t>)</w:t>
      </w:r>
    </w:p>
    <w:p w:rsidR="00874D54" w:rsidRPr="00FE39BD" w:rsidRDefault="00874D54" w:rsidP="00C82533">
      <w:pPr>
        <w:numPr>
          <w:ilvl w:val="0"/>
          <w:numId w:val="45"/>
        </w:numPr>
        <w:tabs>
          <w:tab w:val="left" w:pos="360"/>
        </w:tabs>
        <w:suppressAutoHyphens/>
        <w:spacing w:after="120"/>
        <w:jc w:val="both"/>
      </w:pPr>
      <w:r w:rsidRPr="00FE39BD">
        <w:t>Zajištění správy, provozu a rozvoje CIS STK 2015+“ (</w:t>
      </w:r>
      <w:r w:rsidRPr="00FE39BD">
        <w:rPr>
          <w:i/>
        </w:rPr>
        <w:t xml:space="preserve">investice </w:t>
      </w:r>
      <w:r w:rsidRPr="00FE39BD">
        <w:rPr>
          <w:bCs/>
          <w:szCs w:val="20"/>
        </w:rPr>
        <w:t>2 500 t</w:t>
      </w:r>
      <w:r w:rsidRPr="00FE39BD">
        <w:t>is. Kč</w:t>
      </w:r>
      <w:r w:rsidRPr="00FE39BD">
        <w:rPr>
          <w:i/>
        </w:rPr>
        <w:t xml:space="preserve">,                   neinvestice </w:t>
      </w:r>
      <w:r w:rsidRPr="00FE39BD">
        <w:rPr>
          <w:szCs w:val="20"/>
        </w:rPr>
        <w:t>1 000</w:t>
      </w:r>
      <w:r w:rsidRPr="00FE39BD">
        <w:rPr>
          <w:i/>
        </w:rPr>
        <w:t xml:space="preserve"> </w:t>
      </w:r>
      <w:r w:rsidRPr="00FE39BD">
        <w:t>tis. Kč</w:t>
      </w:r>
      <w:r w:rsidRPr="00FE39BD">
        <w:rPr>
          <w:i/>
        </w:rPr>
        <w:t>)</w:t>
      </w:r>
    </w:p>
    <w:p w:rsidR="00874D54" w:rsidRPr="00FE39BD" w:rsidRDefault="00874D54" w:rsidP="00C82533">
      <w:pPr>
        <w:numPr>
          <w:ilvl w:val="0"/>
          <w:numId w:val="45"/>
        </w:numPr>
        <w:tabs>
          <w:tab w:val="left" w:pos="360"/>
        </w:tabs>
        <w:suppressAutoHyphens/>
        <w:spacing w:after="120"/>
        <w:jc w:val="both"/>
        <w:rPr>
          <w:i/>
        </w:rPr>
      </w:pPr>
      <w:r w:rsidRPr="00FE39BD">
        <w:t xml:space="preserve">Zajištění provozu, podpory a rozvoje ekonomického systému IFS                                  </w:t>
      </w:r>
      <w:r w:rsidRPr="00FE39BD">
        <w:rPr>
          <w:i/>
        </w:rPr>
        <w:t xml:space="preserve">(investice </w:t>
      </w:r>
      <w:r w:rsidRPr="00FE39BD">
        <w:t xml:space="preserve">4 913 tis. Kč, </w:t>
      </w:r>
      <w:r w:rsidRPr="00FE39BD">
        <w:rPr>
          <w:i/>
        </w:rPr>
        <w:t xml:space="preserve">neinvestice </w:t>
      </w:r>
      <w:r w:rsidRPr="00FE39BD">
        <w:rPr>
          <w:szCs w:val="20"/>
        </w:rPr>
        <w:t xml:space="preserve">4 768 </w:t>
      </w:r>
      <w:r w:rsidRPr="00FE39BD">
        <w:t>tis. Kč</w:t>
      </w:r>
      <w:r w:rsidRPr="00FE39BD">
        <w:rPr>
          <w:i/>
        </w:rPr>
        <w:t>)</w:t>
      </w:r>
    </w:p>
    <w:p w:rsidR="00874D54" w:rsidRPr="00FE39BD" w:rsidRDefault="00874D54" w:rsidP="00C82533">
      <w:pPr>
        <w:numPr>
          <w:ilvl w:val="0"/>
          <w:numId w:val="45"/>
        </w:numPr>
        <w:tabs>
          <w:tab w:val="left" w:pos="360"/>
        </w:tabs>
        <w:suppressAutoHyphens/>
        <w:spacing w:after="240"/>
        <w:jc w:val="both"/>
        <w:rPr>
          <w:i/>
        </w:rPr>
      </w:pPr>
      <w:r w:rsidRPr="00FE39BD">
        <w:t>Dodávka a zajištění provozu, rozvoje a integrace Rejstříku podnikatelů v silniční dopravě (</w:t>
      </w:r>
      <w:r w:rsidRPr="00FE39BD">
        <w:rPr>
          <w:i/>
        </w:rPr>
        <w:t xml:space="preserve">investice 466 tis. Kč, neinvestice </w:t>
      </w:r>
      <w:r w:rsidRPr="00FE39BD">
        <w:rPr>
          <w:szCs w:val="20"/>
        </w:rPr>
        <w:t xml:space="preserve">908 </w:t>
      </w:r>
      <w:r w:rsidRPr="00FE39BD">
        <w:rPr>
          <w:i/>
        </w:rPr>
        <w:t>tis. Kč)</w:t>
      </w:r>
    </w:p>
    <w:p w:rsidR="00874D54" w:rsidRPr="00FE39BD" w:rsidRDefault="00874D54" w:rsidP="00874D54">
      <w:pPr>
        <w:pStyle w:val="KOMtext"/>
      </w:pPr>
      <w:r>
        <w:rPr>
          <w:color w:val="FF0000"/>
        </w:rPr>
        <w:tab/>
      </w:r>
      <w:r w:rsidRPr="00FE39BD">
        <w:t xml:space="preserve">Za organizační složky státu čerpala investiční výdaje formou nároků Drážní inspekce </w:t>
      </w:r>
      <w:r w:rsidR="008B6916">
        <w:br/>
      </w:r>
      <w:r w:rsidRPr="00FE39BD">
        <w:t>ve výši 155 tis. Kč na dokončení akce na obnovu výpočetní techniky.</w:t>
      </w:r>
    </w:p>
    <w:p w:rsidR="00874D54" w:rsidRPr="005474AA" w:rsidRDefault="00874D54" w:rsidP="00874D54">
      <w:pPr>
        <w:tabs>
          <w:tab w:val="left" w:pos="360"/>
        </w:tabs>
        <w:suppressAutoHyphens/>
        <w:spacing w:before="240" w:after="120"/>
        <w:jc w:val="both"/>
        <w:rPr>
          <w:b/>
          <w:bCs/>
          <w:i/>
        </w:rPr>
      </w:pPr>
      <w:r w:rsidRPr="005474AA">
        <w:rPr>
          <w:b/>
          <w:bCs/>
          <w:i/>
        </w:rPr>
        <w:t xml:space="preserve">Skutečné čerpání za rok 2018: </w:t>
      </w:r>
    </w:p>
    <w:tbl>
      <w:tblPr>
        <w:tblW w:w="9361" w:type="dxa"/>
        <w:tblLayout w:type="fixed"/>
        <w:tblCellMar>
          <w:left w:w="70" w:type="dxa"/>
          <w:right w:w="70" w:type="dxa"/>
        </w:tblCellMar>
        <w:tblLook w:val="0000" w:firstRow="0" w:lastRow="0" w:firstColumn="0" w:lastColumn="0" w:noHBand="0" w:noVBand="0"/>
      </w:tblPr>
      <w:tblGrid>
        <w:gridCol w:w="7450"/>
        <w:gridCol w:w="1911"/>
      </w:tblGrid>
      <w:tr w:rsidR="00874D54" w:rsidRPr="00207124" w:rsidTr="007A4BCF">
        <w:tc>
          <w:tcPr>
            <w:tcW w:w="7450" w:type="dxa"/>
          </w:tcPr>
          <w:p w:rsidR="00874D54" w:rsidRPr="00905C06" w:rsidRDefault="00874D54" w:rsidP="007A4BCF">
            <w:pPr>
              <w:numPr>
                <w:ilvl w:val="0"/>
                <w:numId w:val="16"/>
              </w:numPr>
              <w:tabs>
                <w:tab w:val="left" w:pos="283"/>
              </w:tabs>
              <w:suppressAutoHyphens/>
              <w:snapToGrid w:val="0"/>
              <w:ind w:left="283"/>
              <w:rPr>
                <w:b/>
                <w:i/>
              </w:rPr>
            </w:pPr>
            <w:r w:rsidRPr="00905C06">
              <w:rPr>
                <w:b/>
                <w:i/>
              </w:rPr>
              <w:t>ze státního rozpočtu (systémově určené výdaje investiční) *)</w:t>
            </w:r>
            <w:r w:rsidRPr="00905C06">
              <w:rPr>
                <w:b/>
                <w:i/>
                <w:sz w:val="18"/>
                <w:vertAlign w:val="superscript"/>
              </w:rPr>
              <w:t>x</w:t>
            </w:r>
            <w:r w:rsidRPr="00905C06">
              <w:rPr>
                <w:b/>
                <w:i/>
                <w:sz w:val="18"/>
              </w:rPr>
              <w:t>)</w:t>
            </w:r>
          </w:p>
          <w:p w:rsidR="00874D54" w:rsidRPr="00905C06" w:rsidRDefault="00874D54" w:rsidP="007A4BCF">
            <w:pPr>
              <w:numPr>
                <w:ilvl w:val="0"/>
                <w:numId w:val="16"/>
              </w:numPr>
              <w:tabs>
                <w:tab w:val="left" w:pos="283"/>
              </w:tabs>
              <w:suppressAutoHyphens/>
              <w:ind w:left="283"/>
              <w:rPr>
                <w:b/>
                <w:i/>
              </w:rPr>
            </w:pPr>
            <w:r w:rsidRPr="00905C06">
              <w:rPr>
                <w:b/>
                <w:i/>
              </w:rPr>
              <w:t>ze státního rozpočtu (investiční dotace z fondů EU)</w:t>
            </w:r>
          </w:p>
        </w:tc>
        <w:tc>
          <w:tcPr>
            <w:tcW w:w="1911" w:type="dxa"/>
          </w:tcPr>
          <w:p w:rsidR="00874D54" w:rsidRPr="00905C06" w:rsidRDefault="00874D54" w:rsidP="007A4BCF">
            <w:pPr>
              <w:snapToGrid w:val="0"/>
              <w:jc w:val="right"/>
              <w:rPr>
                <w:b/>
                <w:bCs/>
                <w:i/>
              </w:rPr>
            </w:pPr>
            <w:r w:rsidRPr="00905C06">
              <w:rPr>
                <w:b/>
                <w:bCs/>
                <w:i/>
              </w:rPr>
              <w:t>8 315 tis. Kč</w:t>
            </w:r>
          </w:p>
          <w:p w:rsidR="00874D54" w:rsidRPr="00905C06" w:rsidRDefault="00874D54" w:rsidP="007A4BCF">
            <w:pPr>
              <w:jc w:val="right"/>
              <w:rPr>
                <w:b/>
                <w:bCs/>
                <w:i/>
              </w:rPr>
            </w:pPr>
            <w:r w:rsidRPr="00905C06">
              <w:rPr>
                <w:b/>
                <w:bCs/>
                <w:i/>
              </w:rPr>
              <w:t>0 tis. Kč</w:t>
            </w:r>
          </w:p>
        </w:tc>
      </w:tr>
      <w:tr w:rsidR="00874D54" w:rsidRPr="00207124" w:rsidTr="007A4BCF">
        <w:trPr>
          <w:trHeight w:val="746"/>
        </w:trPr>
        <w:tc>
          <w:tcPr>
            <w:tcW w:w="7450" w:type="dxa"/>
          </w:tcPr>
          <w:p w:rsidR="00874D54" w:rsidRPr="00905C06" w:rsidRDefault="00874D54" w:rsidP="00C82533">
            <w:pPr>
              <w:numPr>
                <w:ilvl w:val="0"/>
                <w:numId w:val="24"/>
              </w:numPr>
              <w:tabs>
                <w:tab w:val="left" w:pos="283"/>
              </w:tabs>
              <w:suppressAutoHyphens/>
              <w:ind w:left="357" w:hanging="357"/>
              <w:rPr>
                <w:i/>
              </w:rPr>
            </w:pPr>
            <w:r w:rsidRPr="00905C06">
              <w:rPr>
                <w:b/>
                <w:i/>
              </w:rPr>
              <w:t>ze státního rozpočtu (systémově určené výdaje neinvestiční) *)</w:t>
            </w:r>
            <w:r w:rsidRPr="00905C06">
              <w:rPr>
                <w:b/>
                <w:i/>
                <w:sz w:val="18"/>
                <w:vertAlign w:val="superscript"/>
              </w:rPr>
              <w:t xml:space="preserve"> x</w:t>
            </w:r>
            <w:r w:rsidRPr="00905C06">
              <w:rPr>
                <w:b/>
                <w:i/>
                <w:sz w:val="18"/>
              </w:rPr>
              <w:t>)</w:t>
            </w:r>
          </w:p>
          <w:p w:rsidR="00874D54" w:rsidRPr="00905C06" w:rsidRDefault="00874D54" w:rsidP="00C82533">
            <w:pPr>
              <w:numPr>
                <w:ilvl w:val="0"/>
                <w:numId w:val="24"/>
              </w:numPr>
              <w:tabs>
                <w:tab w:val="left" w:pos="283"/>
              </w:tabs>
              <w:suppressAutoHyphens/>
              <w:ind w:left="357" w:hanging="357"/>
              <w:rPr>
                <w:i/>
              </w:rPr>
            </w:pPr>
            <w:r w:rsidRPr="00905C06">
              <w:rPr>
                <w:b/>
                <w:i/>
              </w:rPr>
              <w:t>ze státního rozpočtu (</w:t>
            </w:r>
            <w:r w:rsidR="00C35A0B">
              <w:rPr>
                <w:b/>
                <w:i/>
              </w:rPr>
              <w:t>neinvestiční dotace z fondů EU)</w:t>
            </w:r>
          </w:p>
        </w:tc>
        <w:tc>
          <w:tcPr>
            <w:tcW w:w="1911" w:type="dxa"/>
          </w:tcPr>
          <w:p w:rsidR="00874D54" w:rsidRPr="00905C06" w:rsidRDefault="00874D54" w:rsidP="007A4BCF">
            <w:pPr>
              <w:jc w:val="right"/>
              <w:rPr>
                <w:b/>
                <w:bCs/>
                <w:i/>
              </w:rPr>
            </w:pPr>
            <w:r w:rsidRPr="00905C06">
              <w:rPr>
                <w:b/>
                <w:bCs/>
                <w:i/>
              </w:rPr>
              <w:t>33 943 tis. Kč</w:t>
            </w:r>
          </w:p>
          <w:p w:rsidR="00874D54" w:rsidRPr="00905C06" w:rsidRDefault="00874D54" w:rsidP="007A4BCF">
            <w:pPr>
              <w:jc w:val="right"/>
              <w:rPr>
                <w:bCs/>
                <w:i/>
              </w:rPr>
            </w:pPr>
            <w:r w:rsidRPr="00905C06">
              <w:rPr>
                <w:b/>
                <w:bCs/>
                <w:i/>
              </w:rPr>
              <w:t>0 tis. Kč</w:t>
            </w:r>
          </w:p>
        </w:tc>
      </w:tr>
    </w:tbl>
    <w:p w:rsidR="00874D54" w:rsidRPr="00905C06" w:rsidRDefault="00874D54" w:rsidP="00874D54">
      <w:pPr>
        <w:spacing w:before="80"/>
        <w:ind w:firstLine="426"/>
        <w:jc w:val="both"/>
        <w:rPr>
          <w:sz w:val="22"/>
          <w:szCs w:val="22"/>
        </w:rPr>
      </w:pPr>
      <w:r w:rsidRPr="00905C06">
        <w:rPr>
          <w:sz w:val="22"/>
          <w:szCs w:val="22"/>
        </w:rPr>
        <w:t xml:space="preserve">*) z toho: prostředky na financování informačních a komunikačních technologií (ICT) </w:t>
      </w:r>
    </w:p>
    <w:p w:rsidR="00874D54" w:rsidRPr="00905C06" w:rsidRDefault="00874D54" w:rsidP="00874D54">
      <w:pPr>
        <w:spacing w:before="80"/>
        <w:ind w:firstLine="709"/>
        <w:jc w:val="both"/>
        <w:rPr>
          <w:sz w:val="22"/>
          <w:szCs w:val="22"/>
        </w:rPr>
      </w:pPr>
      <w:r w:rsidRPr="00905C06">
        <w:rPr>
          <w:sz w:val="22"/>
          <w:szCs w:val="22"/>
        </w:rPr>
        <w:t xml:space="preserve"> -  kapitálové výdaje 8 315</w:t>
      </w:r>
      <w:r w:rsidRPr="00905C06">
        <w:rPr>
          <w:b/>
        </w:rPr>
        <w:t xml:space="preserve"> </w:t>
      </w:r>
      <w:r w:rsidRPr="00905C06">
        <w:rPr>
          <w:sz w:val="22"/>
          <w:szCs w:val="22"/>
        </w:rPr>
        <w:t xml:space="preserve">tis. Kč, z toho nároky 8 069 tis. Kč </w:t>
      </w:r>
    </w:p>
    <w:p w:rsidR="00874D54" w:rsidRPr="00905C06" w:rsidRDefault="00874D54" w:rsidP="00874D54">
      <w:pPr>
        <w:spacing w:before="80"/>
        <w:ind w:left="709"/>
        <w:jc w:val="both"/>
        <w:rPr>
          <w:sz w:val="22"/>
          <w:szCs w:val="22"/>
        </w:rPr>
      </w:pPr>
      <w:r w:rsidRPr="00905C06">
        <w:rPr>
          <w:sz w:val="22"/>
          <w:szCs w:val="22"/>
        </w:rPr>
        <w:t xml:space="preserve"> -  běžné výdaje 33 943 tis. Kč, z toho nároky 32 814 tis. Kč </w:t>
      </w:r>
    </w:p>
    <w:p w:rsidR="00874D54" w:rsidRDefault="00874D54" w:rsidP="00874D54">
      <w:pPr>
        <w:spacing w:before="120"/>
        <w:ind w:firstLine="425"/>
        <w:jc w:val="both"/>
        <w:rPr>
          <w:sz w:val="22"/>
          <w:szCs w:val="22"/>
        </w:rPr>
      </w:pPr>
      <w:r w:rsidRPr="00905C06">
        <w:rPr>
          <w:i/>
          <w:sz w:val="22"/>
          <w:szCs w:val="22"/>
          <w:vertAlign w:val="superscript"/>
        </w:rPr>
        <w:t>x</w:t>
      </w:r>
      <w:r w:rsidRPr="00905C06">
        <w:rPr>
          <w:i/>
          <w:sz w:val="22"/>
          <w:szCs w:val="22"/>
        </w:rPr>
        <w:t>)</w:t>
      </w:r>
      <w:r w:rsidRPr="00905C06">
        <w:rPr>
          <w:sz w:val="22"/>
          <w:szCs w:val="22"/>
        </w:rPr>
        <w:t xml:space="preserve"> z toho: nároky za celý program 40 883 tis. Kč</w:t>
      </w:r>
      <w:r w:rsidR="00C35A0B">
        <w:rPr>
          <w:sz w:val="22"/>
          <w:szCs w:val="22"/>
        </w:rPr>
        <w:t xml:space="preserve"> (rozdělení na investiční a neinvestiční nároky je uvedeno</w:t>
      </w:r>
      <w:r w:rsidR="00880509">
        <w:rPr>
          <w:sz w:val="22"/>
          <w:szCs w:val="22"/>
        </w:rPr>
        <w:t xml:space="preserve"> viz.</w:t>
      </w:r>
      <w:r w:rsidR="00543B8F">
        <w:rPr>
          <w:sz w:val="22"/>
          <w:szCs w:val="22"/>
        </w:rPr>
        <w:t xml:space="preserve"> výše *</w:t>
      </w:r>
      <w:r w:rsidR="00C35A0B">
        <w:rPr>
          <w:sz w:val="22"/>
          <w:szCs w:val="22"/>
        </w:rPr>
        <w:t>)</w:t>
      </w:r>
      <w:r w:rsidR="00880509">
        <w:rPr>
          <w:sz w:val="22"/>
          <w:szCs w:val="22"/>
        </w:rPr>
        <w:t>)</w:t>
      </w:r>
    </w:p>
    <w:p w:rsidR="00DE2347" w:rsidRPr="0028080C" w:rsidRDefault="00DE2347" w:rsidP="00DE2347">
      <w:pPr>
        <w:pStyle w:val="Zkladntext"/>
        <w:spacing w:before="240" w:after="120"/>
        <w:rPr>
          <w:b/>
          <w:bCs/>
          <w:u w:val="single"/>
          <w:lang w:eastAsia="ar-SA"/>
        </w:rPr>
      </w:pPr>
      <w:r w:rsidRPr="0028080C">
        <w:rPr>
          <w:b/>
          <w:bCs/>
          <w:u w:val="single"/>
          <w:lang w:eastAsia="ar-SA"/>
        </w:rPr>
        <w:t xml:space="preserve">127 02 Rozvoj a obnova </w:t>
      </w:r>
      <w:r>
        <w:rPr>
          <w:b/>
          <w:bCs/>
          <w:u w:val="single"/>
          <w:lang w:eastAsia="ar-SA"/>
        </w:rPr>
        <w:t>materiálně-technické základny (</w:t>
      </w:r>
      <w:r w:rsidRPr="0028080C">
        <w:rPr>
          <w:b/>
          <w:bCs/>
          <w:u w:val="single"/>
          <w:lang w:eastAsia="ar-SA"/>
        </w:rPr>
        <w:t>MTZ</w:t>
      </w:r>
      <w:r>
        <w:rPr>
          <w:b/>
          <w:bCs/>
          <w:u w:val="single"/>
          <w:lang w:eastAsia="ar-SA"/>
        </w:rPr>
        <w:t>)</w:t>
      </w:r>
      <w:r w:rsidRPr="0028080C">
        <w:rPr>
          <w:b/>
          <w:bCs/>
          <w:u w:val="single"/>
          <w:lang w:eastAsia="ar-SA"/>
        </w:rPr>
        <w:t xml:space="preserve"> systému řízení MD – PO</w:t>
      </w:r>
    </w:p>
    <w:p w:rsidR="00DE2347" w:rsidRPr="00FC7D4C" w:rsidRDefault="00DE2347" w:rsidP="00DE2347">
      <w:pPr>
        <w:pStyle w:val="Zkladntext"/>
        <w:ind w:firstLine="709"/>
      </w:pPr>
      <w:r w:rsidRPr="00FC7D4C">
        <w:rPr>
          <w:lang w:eastAsia="ar-SA"/>
        </w:rPr>
        <w:t>Cílem tohoto programu je zabezpečení obnovy dlouhodobého majetku příspěvkových organizací Ministerstva dopravy. Jedná se především o pořízení a obnovu informačních technologií, výpočetní techniky, provozování ICT, pořízení rozmnožovacích a kopírovacích strojů, obnovu a pořízení dopravních prostředků a mechanizmů, pořízení a rekonstrukce stavebních objektů u Ředitelství silnic a dálnic ČR a Centra služeb pro silniční dopravu. Součástí programu je rovněž majetkoprávní vypořádání pozemků pod stavbami dálnic a silnic I. třídy,  podpora absorpční kapacity  a příprava nového programového období 2014-2020</w:t>
      </w:r>
      <w:r>
        <w:rPr>
          <w:lang w:eastAsia="ar-SA"/>
        </w:rPr>
        <w:t xml:space="preserve">  </w:t>
      </w:r>
      <w:r w:rsidRPr="00FC7D4C">
        <w:rPr>
          <w:lang w:eastAsia="ar-SA"/>
        </w:rPr>
        <w:t xml:space="preserve">v rámci technické pomoci OP Doprava. </w:t>
      </w:r>
    </w:p>
    <w:p w:rsidR="00DE2347" w:rsidRPr="0028080C" w:rsidRDefault="00DE2347" w:rsidP="00DE2347">
      <w:pPr>
        <w:pStyle w:val="Zkladntext"/>
        <w:spacing w:after="120"/>
        <w:ind w:firstLine="709"/>
        <w:rPr>
          <w:lang w:eastAsia="ar-SA"/>
        </w:rPr>
      </w:pPr>
      <w:r w:rsidRPr="0028080C">
        <w:rPr>
          <w:lang w:eastAsia="ar-SA"/>
        </w:rPr>
        <w:t xml:space="preserve">Program byl zahájen v roce </w:t>
      </w:r>
      <w:smartTag w:uri="urn:schemas-microsoft-com:office:smarttags" w:element="metricconverter">
        <w:smartTagPr>
          <w:attr w:name="ProductID" w:val="2008 a"/>
        </w:smartTagPr>
        <w:r w:rsidRPr="0028080C">
          <w:rPr>
            <w:lang w:eastAsia="ar-SA"/>
          </w:rPr>
          <w:t>2008 a</w:t>
        </w:r>
      </w:smartTag>
      <w:r w:rsidRPr="0028080C">
        <w:rPr>
          <w:lang w:eastAsia="ar-SA"/>
        </w:rPr>
        <w:t xml:space="preserve"> ukončen </w:t>
      </w:r>
      <w:r>
        <w:rPr>
          <w:lang w:eastAsia="ar-SA"/>
        </w:rPr>
        <w:t>26.9.</w:t>
      </w:r>
      <w:r w:rsidRPr="0028080C">
        <w:rPr>
          <w:lang w:eastAsia="ar-SA"/>
        </w:rPr>
        <w:t>201</w:t>
      </w:r>
      <w:r>
        <w:rPr>
          <w:lang w:eastAsia="ar-SA"/>
        </w:rPr>
        <w:t>8</w:t>
      </w:r>
      <w:r w:rsidRPr="0028080C">
        <w:rPr>
          <w:lang w:eastAsia="ar-SA"/>
        </w:rPr>
        <w:t>.</w:t>
      </w:r>
    </w:p>
    <w:p w:rsidR="00DE2347" w:rsidRPr="0028080C" w:rsidRDefault="00DE2347" w:rsidP="00DE2347">
      <w:pPr>
        <w:pStyle w:val="Zkladntext"/>
        <w:spacing w:before="0" w:after="120"/>
        <w:ind w:firstLine="709"/>
        <w:rPr>
          <w:color w:val="000000"/>
          <w:lang w:eastAsia="ar-SA"/>
        </w:rPr>
      </w:pPr>
      <w:r w:rsidRPr="0028080C">
        <w:rPr>
          <w:color w:val="000000"/>
          <w:lang w:eastAsia="ar-SA"/>
        </w:rPr>
        <w:lastRenderedPageBreak/>
        <w:t>Dokumentace programu byla schválena dopisem Ministerstva financí č.j. 19/69 921/2007–193 ze dne 17.10.2007, poslední aktualizace dokumentace programu byla schválena dopisem Ministerstva financí č.j. MF-</w:t>
      </w:r>
      <w:r>
        <w:rPr>
          <w:color w:val="000000"/>
          <w:lang w:eastAsia="ar-SA"/>
        </w:rPr>
        <w:t>14855</w:t>
      </w:r>
      <w:r w:rsidRPr="0028080C">
        <w:rPr>
          <w:color w:val="000000"/>
          <w:lang w:eastAsia="ar-SA"/>
        </w:rPr>
        <w:t>/201</w:t>
      </w:r>
      <w:r>
        <w:rPr>
          <w:color w:val="000000"/>
          <w:lang w:eastAsia="ar-SA"/>
        </w:rPr>
        <w:t>7</w:t>
      </w:r>
      <w:r w:rsidRPr="0028080C">
        <w:rPr>
          <w:color w:val="000000"/>
          <w:lang w:eastAsia="ar-SA"/>
        </w:rPr>
        <w:t xml:space="preserve">/1903-3 ze dne </w:t>
      </w:r>
      <w:r>
        <w:rPr>
          <w:color w:val="000000"/>
          <w:lang w:eastAsia="ar-SA"/>
        </w:rPr>
        <w:t>19</w:t>
      </w:r>
      <w:r w:rsidRPr="0028080C">
        <w:rPr>
          <w:color w:val="000000"/>
          <w:lang w:eastAsia="ar-SA"/>
        </w:rPr>
        <w:t>.</w:t>
      </w:r>
      <w:r>
        <w:rPr>
          <w:color w:val="000000"/>
          <w:lang w:eastAsia="ar-SA"/>
        </w:rPr>
        <w:t>5</w:t>
      </w:r>
      <w:r w:rsidRPr="0028080C">
        <w:rPr>
          <w:color w:val="000000"/>
          <w:lang w:eastAsia="ar-SA"/>
        </w:rPr>
        <w:t>.201</w:t>
      </w:r>
      <w:r>
        <w:rPr>
          <w:color w:val="000000"/>
          <w:lang w:eastAsia="ar-SA"/>
        </w:rPr>
        <w:t>7</w:t>
      </w:r>
      <w:r w:rsidRPr="0028080C">
        <w:rPr>
          <w:color w:val="000000"/>
          <w:lang w:eastAsia="ar-SA"/>
        </w:rPr>
        <w:t>.</w:t>
      </w:r>
    </w:p>
    <w:p w:rsidR="00DE2347" w:rsidRPr="0028080C" w:rsidRDefault="00DE2347" w:rsidP="00DE2347">
      <w:pPr>
        <w:pStyle w:val="Zkladntext"/>
        <w:spacing w:before="0" w:after="120"/>
        <w:ind w:firstLine="709"/>
        <w:jc w:val="left"/>
        <w:rPr>
          <w:lang w:eastAsia="ar-SA"/>
        </w:rPr>
      </w:pPr>
      <w:r w:rsidRPr="0028080C">
        <w:rPr>
          <w:lang w:eastAsia="ar-SA"/>
        </w:rPr>
        <w:t>Program je rozdělen na následující subtituly:</w:t>
      </w:r>
    </w:p>
    <w:p w:rsidR="00DE2347" w:rsidRPr="0028080C" w:rsidRDefault="00DE2347" w:rsidP="0083730F">
      <w:pPr>
        <w:pStyle w:val="Zkladntext"/>
        <w:numPr>
          <w:ilvl w:val="0"/>
          <w:numId w:val="69"/>
        </w:numPr>
        <w:tabs>
          <w:tab w:val="clear" w:pos="2160"/>
          <w:tab w:val="num" w:pos="360"/>
          <w:tab w:val="left" w:pos="1260"/>
        </w:tabs>
        <w:suppressAutoHyphens/>
        <w:spacing w:before="0" w:after="120"/>
        <w:ind w:left="743" w:hanging="743"/>
        <w:rPr>
          <w:lang w:eastAsia="ar-SA"/>
        </w:rPr>
      </w:pPr>
      <w:r w:rsidRPr="0028080C">
        <w:rPr>
          <w:i/>
          <w:lang w:eastAsia="ar-SA"/>
        </w:rPr>
        <w:t>127V0210 „Pořizování, obnova a provozování ICT systému řízení MD-PO</w:t>
      </w:r>
      <w:r w:rsidRPr="0028080C">
        <w:rPr>
          <w:lang w:eastAsia="ar-SA"/>
        </w:rPr>
        <w:t xml:space="preserve">“,  </w:t>
      </w:r>
    </w:p>
    <w:p w:rsidR="00DE2347" w:rsidRPr="0028080C" w:rsidRDefault="00DE2347" w:rsidP="0083730F">
      <w:pPr>
        <w:pStyle w:val="Zkladntext"/>
        <w:numPr>
          <w:ilvl w:val="0"/>
          <w:numId w:val="69"/>
        </w:numPr>
        <w:tabs>
          <w:tab w:val="clear" w:pos="2160"/>
          <w:tab w:val="num" w:pos="360"/>
          <w:tab w:val="left" w:pos="1260"/>
        </w:tabs>
        <w:suppressAutoHyphens/>
        <w:spacing w:before="0" w:after="120"/>
        <w:ind w:left="742" w:hanging="742"/>
        <w:rPr>
          <w:lang w:eastAsia="ar-SA"/>
        </w:rPr>
      </w:pPr>
      <w:r w:rsidRPr="0028080C">
        <w:rPr>
          <w:i/>
          <w:lang w:eastAsia="ar-SA"/>
        </w:rPr>
        <w:t>127V0220 „Majetkové vypořádání pozemků pod stavbami dálnic a silnic I. třídy“,</w:t>
      </w:r>
    </w:p>
    <w:p w:rsidR="00DE2347" w:rsidRPr="0028080C" w:rsidRDefault="00DE2347" w:rsidP="0083730F">
      <w:pPr>
        <w:pStyle w:val="Zkladntext"/>
        <w:numPr>
          <w:ilvl w:val="0"/>
          <w:numId w:val="69"/>
        </w:numPr>
        <w:tabs>
          <w:tab w:val="clear" w:pos="2160"/>
          <w:tab w:val="num" w:pos="360"/>
          <w:tab w:val="left" w:pos="1260"/>
        </w:tabs>
        <w:suppressAutoHyphens/>
        <w:spacing w:before="0" w:after="120"/>
        <w:ind w:left="360"/>
        <w:rPr>
          <w:lang w:eastAsia="ar-SA"/>
        </w:rPr>
      </w:pPr>
      <w:r w:rsidRPr="0028080C">
        <w:rPr>
          <w:i/>
          <w:lang w:eastAsia="ar-SA"/>
        </w:rPr>
        <w:t xml:space="preserve">127V0230 „Rozvoj a obnova </w:t>
      </w:r>
      <w:r>
        <w:rPr>
          <w:i/>
          <w:lang w:eastAsia="ar-SA"/>
        </w:rPr>
        <w:t>MTZ</w:t>
      </w:r>
      <w:r w:rsidRPr="0028080C">
        <w:rPr>
          <w:i/>
          <w:lang w:eastAsia="ar-SA"/>
        </w:rPr>
        <w:t xml:space="preserve"> Ředitelství silnic a dálnic ČR“,</w:t>
      </w:r>
      <w:r w:rsidRPr="0028080C">
        <w:rPr>
          <w:lang w:eastAsia="ar-SA"/>
        </w:rPr>
        <w:t xml:space="preserve"> </w:t>
      </w:r>
    </w:p>
    <w:p w:rsidR="00DE2347" w:rsidRPr="0028080C" w:rsidRDefault="00DE2347" w:rsidP="0083730F">
      <w:pPr>
        <w:pStyle w:val="Zkladntext"/>
        <w:numPr>
          <w:ilvl w:val="0"/>
          <w:numId w:val="69"/>
        </w:numPr>
        <w:tabs>
          <w:tab w:val="clear" w:pos="2160"/>
          <w:tab w:val="left" w:pos="360"/>
          <w:tab w:val="left" w:pos="1260"/>
        </w:tabs>
        <w:suppressAutoHyphens/>
        <w:spacing w:before="0" w:after="120"/>
        <w:ind w:left="360"/>
        <w:rPr>
          <w:lang w:eastAsia="ar-SA"/>
        </w:rPr>
      </w:pPr>
      <w:r w:rsidRPr="0028080C">
        <w:rPr>
          <w:i/>
          <w:lang w:eastAsia="ar-SA"/>
        </w:rPr>
        <w:t xml:space="preserve">127V0240 „Rozvoj a obnova </w:t>
      </w:r>
      <w:r>
        <w:rPr>
          <w:i/>
          <w:lang w:eastAsia="ar-SA"/>
        </w:rPr>
        <w:t>MTZ</w:t>
      </w:r>
      <w:r w:rsidRPr="0028080C">
        <w:rPr>
          <w:i/>
          <w:lang w:eastAsia="ar-SA"/>
        </w:rPr>
        <w:t xml:space="preserve"> Centra služeb pro silniční dopravu“,</w:t>
      </w:r>
      <w:r w:rsidRPr="0028080C">
        <w:rPr>
          <w:lang w:eastAsia="ar-SA"/>
        </w:rPr>
        <w:t xml:space="preserve"> </w:t>
      </w:r>
    </w:p>
    <w:p w:rsidR="00DE2347" w:rsidRPr="0028080C" w:rsidRDefault="00DE2347" w:rsidP="0083730F">
      <w:pPr>
        <w:pStyle w:val="Zkladntext"/>
        <w:numPr>
          <w:ilvl w:val="0"/>
          <w:numId w:val="69"/>
        </w:numPr>
        <w:tabs>
          <w:tab w:val="clear" w:pos="2160"/>
          <w:tab w:val="num" w:pos="360"/>
          <w:tab w:val="left" w:pos="1260"/>
        </w:tabs>
        <w:suppressAutoHyphens/>
        <w:spacing w:before="0" w:after="120"/>
        <w:ind w:left="742" w:hanging="742"/>
        <w:rPr>
          <w:lang w:eastAsia="ar-SA"/>
        </w:rPr>
      </w:pPr>
      <w:r w:rsidRPr="0028080C">
        <w:rPr>
          <w:lang w:eastAsia="ar-SA"/>
        </w:rPr>
        <w:t>1</w:t>
      </w:r>
      <w:r w:rsidRPr="0028080C">
        <w:rPr>
          <w:i/>
          <w:iCs/>
          <w:lang w:eastAsia="ar-SA"/>
        </w:rPr>
        <w:t>27V0250 „Technická pomoc OPD“.</w:t>
      </w:r>
      <w:r w:rsidRPr="0028080C">
        <w:rPr>
          <w:lang w:eastAsia="ar-SA"/>
        </w:rPr>
        <w:t xml:space="preserve"> </w:t>
      </w:r>
    </w:p>
    <w:p w:rsidR="00DE2347" w:rsidRDefault="00DE2347" w:rsidP="00DE2347">
      <w:pPr>
        <w:pStyle w:val="Zkladntext"/>
        <w:tabs>
          <w:tab w:val="left" w:pos="360"/>
        </w:tabs>
        <w:suppressAutoHyphens/>
        <w:spacing w:after="120"/>
        <w:ind w:firstLine="720"/>
        <w:rPr>
          <w:lang w:eastAsia="ar-SA"/>
        </w:rPr>
      </w:pPr>
      <w:r>
        <w:rPr>
          <w:color w:val="000000"/>
          <w:lang w:eastAsia="ar-SA"/>
        </w:rPr>
        <w:t xml:space="preserve">V roce 2018 byla realizována poslední akce v rámci subtitulu </w:t>
      </w:r>
      <w:r w:rsidRPr="00FE781A">
        <w:rPr>
          <w:b/>
          <w:lang w:eastAsia="ar-SA"/>
        </w:rPr>
        <w:t xml:space="preserve">127V0230 „Rozvoj </w:t>
      </w:r>
      <w:r>
        <w:rPr>
          <w:b/>
          <w:lang w:eastAsia="ar-SA"/>
        </w:rPr>
        <w:t xml:space="preserve">                    </w:t>
      </w:r>
      <w:r w:rsidRPr="00FE781A">
        <w:rPr>
          <w:b/>
          <w:lang w:eastAsia="ar-SA"/>
        </w:rPr>
        <w:t xml:space="preserve">a obnova </w:t>
      </w:r>
      <w:r>
        <w:rPr>
          <w:b/>
          <w:lang w:eastAsia="ar-SA"/>
        </w:rPr>
        <w:t>MTZ</w:t>
      </w:r>
      <w:r w:rsidRPr="00FE781A">
        <w:rPr>
          <w:b/>
          <w:lang w:eastAsia="ar-SA"/>
        </w:rPr>
        <w:t xml:space="preserve"> Ředitelství silnic a dálnic ČR</w:t>
      </w:r>
      <w:r>
        <w:rPr>
          <w:b/>
          <w:lang w:eastAsia="ar-SA"/>
        </w:rPr>
        <w:t>“</w:t>
      </w:r>
      <w:r w:rsidRPr="00FE781A">
        <w:rPr>
          <w:b/>
          <w:lang w:eastAsia="ar-SA"/>
        </w:rPr>
        <w:t xml:space="preserve">. </w:t>
      </w:r>
      <w:r>
        <w:rPr>
          <w:b/>
          <w:lang w:eastAsia="ar-SA"/>
        </w:rPr>
        <w:t xml:space="preserve"> </w:t>
      </w:r>
      <w:r w:rsidRPr="00E60012">
        <w:rPr>
          <w:lang w:eastAsia="ar-SA"/>
        </w:rPr>
        <w:t xml:space="preserve">Ostatní subtitulu jsou ukončeny. </w:t>
      </w:r>
    </w:p>
    <w:p w:rsidR="00DE2347" w:rsidRPr="0028080C" w:rsidRDefault="00DE2347" w:rsidP="00DE2347">
      <w:pPr>
        <w:pStyle w:val="Zkladntext"/>
        <w:tabs>
          <w:tab w:val="left" w:pos="360"/>
        </w:tabs>
        <w:suppressAutoHyphens/>
        <w:spacing w:after="120"/>
        <w:ind w:firstLine="720"/>
        <w:rPr>
          <w:b/>
          <w:lang w:eastAsia="ar-SA"/>
        </w:rPr>
      </w:pPr>
      <w:r>
        <w:rPr>
          <w:lang w:eastAsia="ar-SA"/>
        </w:rPr>
        <w:t>V</w:t>
      </w:r>
      <w:r w:rsidRPr="0028080C">
        <w:rPr>
          <w:lang w:eastAsia="ar-SA"/>
        </w:rPr>
        <w:t> rámci tohoto subtitulu byl</w:t>
      </w:r>
      <w:r>
        <w:rPr>
          <w:lang w:eastAsia="ar-SA"/>
        </w:rPr>
        <w:t>o zakoupeno 6 kusů zametacích strojů pro SSÚD Mirošovice, Bernartice, Velký Beranov, Domašov, Kocourovec, Ostrov u Stříbra, které</w:t>
      </w:r>
      <w:r w:rsidRPr="0028080C">
        <w:rPr>
          <w:lang w:eastAsia="ar-SA"/>
        </w:rPr>
        <w:t xml:space="preserve">  slouží pro celoroční údržbu </w:t>
      </w:r>
      <w:r w:rsidRPr="00A737D3">
        <w:rPr>
          <w:lang w:eastAsia="ar-SA"/>
        </w:rPr>
        <w:t xml:space="preserve">dálnice.  </w:t>
      </w:r>
      <w:r w:rsidRPr="0028080C">
        <w:rPr>
          <w:lang w:eastAsia="ar-SA"/>
        </w:rPr>
        <w:t xml:space="preserve">K financování byly použity </w:t>
      </w:r>
      <w:r w:rsidRPr="0028080C">
        <w:rPr>
          <w:i/>
          <w:lang w:eastAsia="ar-SA"/>
        </w:rPr>
        <w:t xml:space="preserve">prostředky státního rozpočtu ve výši </w:t>
      </w:r>
      <w:r>
        <w:rPr>
          <w:i/>
          <w:lang w:eastAsia="ar-SA"/>
        </w:rPr>
        <w:t>7 599</w:t>
      </w:r>
      <w:r w:rsidRPr="0028080C">
        <w:rPr>
          <w:i/>
          <w:lang w:eastAsia="ar-SA"/>
        </w:rPr>
        <w:t xml:space="preserve"> tis. Kč</w:t>
      </w:r>
      <w:r w:rsidRPr="0028080C">
        <w:rPr>
          <w:lang w:eastAsia="ar-SA"/>
        </w:rPr>
        <w:t xml:space="preserve">, z toho nároky </w:t>
      </w:r>
      <w:r>
        <w:rPr>
          <w:lang w:eastAsia="ar-SA"/>
        </w:rPr>
        <w:t>7 599</w:t>
      </w:r>
      <w:r w:rsidRPr="0028080C">
        <w:rPr>
          <w:lang w:eastAsia="ar-SA"/>
        </w:rPr>
        <w:t xml:space="preserve"> tis. Kč a vlastní zd</w:t>
      </w:r>
      <w:r w:rsidR="008B6916">
        <w:rPr>
          <w:lang w:eastAsia="ar-SA"/>
        </w:rPr>
        <w:t>roje účastníka programu ve výši</w:t>
      </w:r>
      <w:r>
        <w:rPr>
          <w:lang w:eastAsia="ar-SA"/>
        </w:rPr>
        <w:t xml:space="preserve"> 33 613</w:t>
      </w:r>
      <w:r w:rsidRPr="0028080C">
        <w:rPr>
          <w:lang w:eastAsia="ar-SA"/>
        </w:rPr>
        <w:t xml:space="preserve"> tis. Kč.</w:t>
      </w:r>
    </w:p>
    <w:p w:rsidR="00DE2347" w:rsidRPr="0028080C" w:rsidRDefault="00DE2347" w:rsidP="00DE2347">
      <w:pPr>
        <w:pStyle w:val="Zkladntext"/>
        <w:tabs>
          <w:tab w:val="left" w:pos="902"/>
          <w:tab w:val="center" w:pos="4535"/>
        </w:tabs>
        <w:spacing w:after="120"/>
        <w:ind w:left="542" w:hanging="542"/>
        <w:rPr>
          <w:b/>
          <w:bCs/>
          <w:i/>
          <w:lang w:eastAsia="ar-SA"/>
        </w:rPr>
      </w:pPr>
      <w:r w:rsidRPr="0028080C">
        <w:rPr>
          <w:b/>
          <w:bCs/>
          <w:i/>
          <w:lang w:eastAsia="ar-SA"/>
        </w:rPr>
        <w:t>Skutečné čerpání za rok 201</w:t>
      </w:r>
      <w:r>
        <w:rPr>
          <w:b/>
          <w:bCs/>
          <w:i/>
          <w:lang w:eastAsia="ar-SA"/>
        </w:rPr>
        <w:t>8</w:t>
      </w:r>
      <w:r w:rsidRPr="0028080C">
        <w:rPr>
          <w:b/>
          <w:bCs/>
          <w:i/>
          <w:lang w:eastAsia="ar-SA"/>
        </w:rPr>
        <w:t xml:space="preserve">: </w:t>
      </w:r>
      <w:r w:rsidRPr="0028080C">
        <w:rPr>
          <w:b/>
          <w:bCs/>
          <w:i/>
          <w:lang w:eastAsia="ar-SA"/>
        </w:rPr>
        <w:tab/>
      </w:r>
    </w:p>
    <w:tbl>
      <w:tblPr>
        <w:tblW w:w="0" w:type="auto"/>
        <w:tblLayout w:type="fixed"/>
        <w:tblCellMar>
          <w:left w:w="70" w:type="dxa"/>
          <w:right w:w="70" w:type="dxa"/>
        </w:tblCellMar>
        <w:tblLook w:val="0000" w:firstRow="0" w:lastRow="0" w:firstColumn="0" w:lastColumn="0" w:noHBand="0" w:noVBand="0"/>
      </w:tblPr>
      <w:tblGrid>
        <w:gridCol w:w="7270"/>
        <w:gridCol w:w="1911"/>
      </w:tblGrid>
      <w:tr w:rsidR="00DE2347" w:rsidRPr="0028080C" w:rsidTr="00D47517">
        <w:trPr>
          <w:trHeight w:val="258"/>
        </w:trPr>
        <w:tc>
          <w:tcPr>
            <w:tcW w:w="7270" w:type="dxa"/>
          </w:tcPr>
          <w:p w:rsidR="00DE2347" w:rsidRPr="0028080C" w:rsidRDefault="00DE2347" w:rsidP="00C82533">
            <w:pPr>
              <w:numPr>
                <w:ilvl w:val="0"/>
                <w:numId w:val="53"/>
              </w:numPr>
              <w:tabs>
                <w:tab w:val="left" w:pos="283"/>
              </w:tabs>
              <w:suppressAutoHyphens/>
              <w:snapToGrid w:val="0"/>
              <w:ind w:left="283"/>
              <w:rPr>
                <w:i/>
                <w:lang w:eastAsia="ar-SA"/>
              </w:rPr>
            </w:pPr>
            <w:r w:rsidRPr="0028080C">
              <w:rPr>
                <w:b/>
                <w:i/>
                <w:lang w:eastAsia="ar-SA"/>
              </w:rPr>
              <w:t>ze státního rozpočtu (systémov</w:t>
            </w:r>
            <w:r>
              <w:rPr>
                <w:b/>
                <w:i/>
                <w:lang w:eastAsia="ar-SA"/>
              </w:rPr>
              <w:t>é dotace</w:t>
            </w:r>
            <w:r w:rsidRPr="0028080C">
              <w:rPr>
                <w:b/>
                <w:i/>
                <w:lang w:eastAsia="ar-SA"/>
              </w:rPr>
              <w:t xml:space="preserve"> investiční)</w:t>
            </w:r>
            <w:r w:rsidRPr="0028080C">
              <w:rPr>
                <w:b/>
                <w:i/>
                <w:vertAlign w:val="superscript"/>
                <w:lang w:eastAsia="ar-SA"/>
              </w:rPr>
              <w:t xml:space="preserve"> x</w:t>
            </w:r>
            <w:r w:rsidRPr="0028080C">
              <w:rPr>
                <w:b/>
                <w:i/>
                <w:lang w:eastAsia="ar-SA"/>
              </w:rPr>
              <w:t>)</w:t>
            </w:r>
          </w:p>
        </w:tc>
        <w:tc>
          <w:tcPr>
            <w:tcW w:w="1911" w:type="dxa"/>
          </w:tcPr>
          <w:p w:rsidR="00DE2347" w:rsidRPr="0028080C" w:rsidRDefault="00DE2347" w:rsidP="00D47517">
            <w:pPr>
              <w:snapToGrid w:val="0"/>
              <w:jc w:val="right"/>
              <w:rPr>
                <w:bCs/>
                <w:i/>
                <w:lang w:eastAsia="ar-SA"/>
              </w:rPr>
            </w:pPr>
            <w:r>
              <w:rPr>
                <w:b/>
                <w:bCs/>
                <w:i/>
                <w:lang w:eastAsia="ar-SA"/>
              </w:rPr>
              <w:t>7 599</w:t>
            </w:r>
            <w:r w:rsidRPr="0028080C">
              <w:rPr>
                <w:b/>
                <w:bCs/>
                <w:i/>
                <w:lang w:eastAsia="ar-SA"/>
              </w:rPr>
              <w:t xml:space="preserve"> tis. Kč</w:t>
            </w:r>
          </w:p>
        </w:tc>
      </w:tr>
      <w:tr w:rsidR="00DE2347" w:rsidRPr="0028080C" w:rsidTr="00D47517">
        <w:trPr>
          <w:trHeight w:val="400"/>
        </w:trPr>
        <w:tc>
          <w:tcPr>
            <w:tcW w:w="7270" w:type="dxa"/>
          </w:tcPr>
          <w:p w:rsidR="00DE2347" w:rsidRPr="0028080C" w:rsidRDefault="00DE2347" w:rsidP="00C82533">
            <w:pPr>
              <w:numPr>
                <w:ilvl w:val="0"/>
                <w:numId w:val="53"/>
              </w:numPr>
              <w:tabs>
                <w:tab w:val="left" w:pos="283"/>
              </w:tabs>
              <w:suppressAutoHyphens/>
              <w:snapToGrid w:val="0"/>
              <w:ind w:left="284" w:hanging="284"/>
              <w:rPr>
                <w:i/>
                <w:lang w:eastAsia="ar-SA"/>
              </w:rPr>
            </w:pPr>
            <w:r w:rsidRPr="0028080C">
              <w:rPr>
                <w:i/>
                <w:lang w:eastAsia="ar-SA"/>
              </w:rPr>
              <w:t>vlastní zdroje účastníka programu</w:t>
            </w:r>
          </w:p>
        </w:tc>
        <w:tc>
          <w:tcPr>
            <w:tcW w:w="1911" w:type="dxa"/>
          </w:tcPr>
          <w:p w:rsidR="00DE2347" w:rsidRPr="0028080C" w:rsidRDefault="00DE2347" w:rsidP="00D47517">
            <w:pPr>
              <w:snapToGrid w:val="0"/>
              <w:jc w:val="right"/>
              <w:rPr>
                <w:bCs/>
                <w:i/>
                <w:lang w:eastAsia="ar-SA"/>
              </w:rPr>
            </w:pPr>
            <w:r>
              <w:rPr>
                <w:bCs/>
                <w:i/>
                <w:lang w:eastAsia="ar-SA"/>
              </w:rPr>
              <w:t>33 613</w:t>
            </w:r>
            <w:r w:rsidRPr="0028080C">
              <w:rPr>
                <w:bCs/>
                <w:i/>
                <w:lang w:eastAsia="ar-SA"/>
              </w:rPr>
              <w:t xml:space="preserve"> tis. Kč</w:t>
            </w:r>
          </w:p>
        </w:tc>
      </w:tr>
    </w:tbl>
    <w:p w:rsidR="00DE2347" w:rsidRPr="00C93F9F" w:rsidRDefault="00DE2347" w:rsidP="00DE2347">
      <w:pPr>
        <w:ind w:firstLine="426"/>
        <w:jc w:val="both"/>
        <w:rPr>
          <w:sz w:val="22"/>
          <w:szCs w:val="22"/>
          <w:lang w:eastAsia="ar-SA"/>
        </w:rPr>
      </w:pPr>
      <w:r w:rsidRPr="0028080C">
        <w:rPr>
          <w:vertAlign w:val="superscript"/>
          <w:lang w:eastAsia="ar-SA"/>
        </w:rPr>
        <w:t>x</w:t>
      </w:r>
      <w:r w:rsidRPr="00C93F9F">
        <w:rPr>
          <w:sz w:val="22"/>
          <w:szCs w:val="22"/>
          <w:lang w:eastAsia="ar-SA"/>
        </w:rPr>
        <w:t xml:space="preserve">) z toho nároky </w:t>
      </w:r>
      <w:r>
        <w:rPr>
          <w:sz w:val="22"/>
          <w:szCs w:val="22"/>
          <w:lang w:eastAsia="ar-SA"/>
        </w:rPr>
        <w:t>7 599</w:t>
      </w:r>
      <w:r w:rsidRPr="00C93F9F">
        <w:rPr>
          <w:sz w:val="22"/>
          <w:szCs w:val="22"/>
          <w:lang w:eastAsia="ar-SA"/>
        </w:rPr>
        <w:t xml:space="preserve"> tis. Kč</w:t>
      </w:r>
    </w:p>
    <w:p w:rsidR="007E6DD3" w:rsidRDefault="00D8449D" w:rsidP="008D5336">
      <w:pPr>
        <w:spacing w:before="240" w:after="120"/>
        <w:jc w:val="both"/>
        <w:rPr>
          <w:szCs w:val="20"/>
        </w:rPr>
      </w:pPr>
      <w:r w:rsidRPr="008D5336">
        <w:rPr>
          <w:b/>
          <w:bCs/>
          <w:u w:val="single"/>
        </w:rPr>
        <w:t xml:space="preserve">127 03 </w:t>
      </w:r>
      <w:r w:rsidR="00874D54" w:rsidRPr="008D5336">
        <w:rPr>
          <w:b/>
          <w:bCs/>
          <w:u w:val="single"/>
        </w:rPr>
        <w:t>Rozvoj a obnova materiálně technické základny (MTZ) systému řízení MD–OSS</w:t>
      </w:r>
      <w:r w:rsidR="00874D54" w:rsidRPr="00874D54">
        <w:rPr>
          <w:szCs w:val="20"/>
        </w:rPr>
        <w:t xml:space="preserve"> </w:t>
      </w:r>
      <w:bookmarkStart w:id="967" w:name="_Toc255297654"/>
      <w:bookmarkStart w:id="968" w:name="_Toc413413671"/>
      <w:bookmarkEnd w:id="965"/>
      <w:bookmarkEnd w:id="966"/>
    </w:p>
    <w:p w:rsidR="00874D54" w:rsidRPr="00B753BD" w:rsidRDefault="00DA1BCD" w:rsidP="008D5336">
      <w:pPr>
        <w:spacing w:before="120" w:after="120"/>
        <w:jc w:val="both"/>
        <w:rPr>
          <w:szCs w:val="20"/>
        </w:rPr>
      </w:pPr>
      <w:r>
        <w:rPr>
          <w:szCs w:val="20"/>
        </w:rPr>
        <w:tab/>
      </w:r>
      <w:r w:rsidR="00874D54" w:rsidRPr="00B753BD">
        <w:rPr>
          <w:szCs w:val="20"/>
        </w:rPr>
        <w:t xml:space="preserve">Cílem tohoto programu je zabezpečení obnovy dlouhodobého majetku Ministerstva dopravy a organizací systému řízení rezortu dopravy a svým zaměřením navazuje na program 127 01, který se postupně utlumuje. </w:t>
      </w:r>
    </w:p>
    <w:p w:rsidR="00874D54" w:rsidRPr="00B753BD" w:rsidRDefault="00874D54" w:rsidP="00874D54">
      <w:pPr>
        <w:spacing w:before="120"/>
        <w:ind w:firstLine="709"/>
        <w:jc w:val="both"/>
      </w:pPr>
      <w:r w:rsidRPr="00B753BD">
        <w:t xml:space="preserve">Jedná se stejně jako u programu 127 01 především o investiční prostředky na obnovu informačních technologií, výpočetní techniky, obnovu vozových parků, pořízení strojů, přístrojů či měřících zařízení, rozmnožovacích a kopírovacích strojů, a také o neinvestiční prostředky určené na provozování ICT </w:t>
      </w:r>
      <w:r w:rsidRPr="00B753BD">
        <w:rPr>
          <w:szCs w:val="20"/>
        </w:rPr>
        <w:t>organizačních složek státu: ústřední orgán MD, Drážní úřad, Úřad pro civilní letectví, Státní plavební správa, Ředitelství vodních cest ČR, Drážní inspekce, Ústav pro odborné zjišťování příčin leteckých nehod.</w:t>
      </w:r>
    </w:p>
    <w:p w:rsidR="00874D54" w:rsidRPr="00B753BD" w:rsidRDefault="00874D54" w:rsidP="00874D54">
      <w:pPr>
        <w:spacing w:before="120"/>
        <w:ind w:firstLine="708"/>
        <w:jc w:val="both"/>
        <w:rPr>
          <w:szCs w:val="20"/>
        </w:rPr>
      </w:pPr>
      <w:r w:rsidRPr="00B753BD">
        <w:rPr>
          <w:szCs w:val="20"/>
        </w:rPr>
        <w:t xml:space="preserve">Kancelářskou techniku, specifické stroje a zařízení nutné k zabezpečení jednotlivých činností rezortu Ministerstva dopravy je nezbytné obnovovat tak, aby se předcházelo jejich morálnímu zastarávání a následné četné poruchovosti. U stavebních akcí jde z hlediska věcného především o rekonstrukce, technické zhodnocení budov a zabezpečení objektů. </w:t>
      </w:r>
    </w:p>
    <w:p w:rsidR="00874D54" w:rsidRPr="00B753BD" w:rsidRDefault="00874D54" w:rsidP="00874D54">
      <w:pPr>
        <w:spacing w:before="120"/>
        <w:ind w:firstLine="708"/>
        <w:jc w:val="both"/>
        <w:rPr>
          <w:szCs w:val="20"/>
        </w:rPr>
      </w:pPr>
      <w:r w:rsidRPr="00B753BD">
        <w:rPr>
          <w:szCs w:val="20"/>
        </w:rPr>
        <w:t xml:space="preserve">Program byl zahájen v roce 2016 a ukončení se předpokládá </w:t>
      </w:r>
      <w:r>
        <w:rPr>
          <w:szCs w:val="20"/>
        </w:rPr>
        <w:t>do konce roku</w:t>
      </w:r>
      <w:r w:rsidRPr="00B753BD">
        <w:rPr>
          <w:szCs w:val="20"/>
        </w:rPr>
        <w:t xml:space="preserve"> 202</w:t>
      </w:r>
      <w:r>
        <w:rPr>
          <w:szCs w:val="20"/>
        </w:rPr>
        <w:t>5</w:t>
      </w:r>
      <w:r w:rsidRPr="00B753BD">
        <w:rPr>
          <w:szCs w:val="20"/>
        </w:rPr>
        <w:t>.</w:t>
      </w:r>
      <w:r>
        <w:rPr>
          <w:szCs w:val="20"/>
        </w:rPr>
        <w:t xml:space="preserve"> </w:t>
      </w:r>
    </w:p>
    <w:p w:rsidR="00874D54" w:rsidRPr="00B753BD" w:rsidRDefault="00874D54" w:rsidP="00874D54">
      <w:pPr>
        <w:spacing w:before="120"/>
        <w:ind w:firstLine="708"/>
        <w:jc w:val="both"/>
        <w:rPr>
          <w:szCs w:val="20"/>
        </w:rPr>
      </w:pPr>
      <w:r w:rsidRPr="00B753BD">
        <w:rPr>
          <w:szCs w:val="20"/>
        </w:rPr>
        <w:t>Dokumentace programu byla schválena dopisem Ministerstva financí                                 dopisem č. j. MF-58492/2015/1903-3 ze dne 6.1.2016. Poslední aktualizace dokumentace programu byla schválena Ministerstvem financí dopisem č. j. MF-15123/2018/1903-3 z 6.6.2018.</w:t>
      </w:r>
    </w:p>
    <w:p w:rsidR="008D5336" w:rsidRDefault="008D5336" w:rsidP="00874D54">
      <w:pPr>
        <w:spacing w:before="120" w:after="120"/>
        <w:ind w:firstLine="709"/>
        <w:jc w:val="both"/>
        <w:rPr>
          <w:szCs w:val="20"/>
        </w:rPr>
      </w:pPr>
    </w:p>
    <w:p w:rsidR="008D5336" w:rsidRDefault="008D5336" w:rsidP="00874D54">
      <w:pPr>
        <w:spacing w:before="120" w:after="120"/>
        <w:ind w:firstLine="709"/>
        <w:jc w:val="both"/>
        <w:rPr>
          <w:szCs w:val="20"/>
        </w:rPr>
      </w:pPr>
    </w:p>
    <w:p w:rsidR="008D5336" w:rsidRDefault="008D5336" w:rsidP="00874D54">
      <w:pPr>
        <w:spacing w:before="120" w:after="120"/>
        <w:ind w:firstLine="709"/>
        <w:jc w:val="both"/>
        <w:rPr>
          <w:szCs w:val="20"/>
        </w:rPr>
      </w:pPr>
    </w:p>
    <w:p w:rsidR="00874D54" w:rsidRPr="00B753BD" w:rsidRDefault="00874D54" w:rsidP="00874D54">
      <w:pPr>
        <w:spacing w:before="120" w:after="120"/>
        <w:ind w:firstLine="709"/>
        <w:jc w:val="both"/>
        <w:rPr>
          <w:szCs w:val="20"/>
        </w:rPr>
      </w:pPr>
      <w:r w:rsidRPr="00B753BD">
        <w:rPr>
          <w:szCs w:val="20"/>
        </w:rPr>
        <w:lastRenderedPageBreak/>
        <w:t>Program je rozdělen na 8 subtitulů:</w:t>
      </w:r>
    </w:p>
    <w:p w:rsidR="00874D54" w:rsidRPr="00B753BD" w:rsidRDefault="00874D54" w:rsidP="00874D54">
      <w:pPr>
        <w:numPr>
          <w:ilvl w:val="0"/>
          <w:numId w:val="15"/>
        </w:numPr>
        <w:tabs>
          <w:tab w:val="left" w:pos="360"/>
        </w:tabs>
        <w:suppressAutoHyphens/>
        <w:spacing w:before="240" w:after="120"/>
        <w:ind w:left="357" w:hanging="357"/>
        <w:jc w:val="both"/>
      </w:pPr>
      <w:r w:rsidRPr="00B753BD">
        <w:rPr>
          <w:i/>
        </w:rPr>
        <w:t>127V0310 „Pořizování a obnova a provozování ICT systému řízení MD-OSS“</w:t>
      </w:r>
      <w:r w:rsidRPr="00B753BD">
        <w:t xml:space="preserve"> </w:t>
      </w:r>
    </w:p>
    <w:p w:rsidR="00874D54" w:rsidRPr="00B753BD" w:rsidRDefault="00874D54" w:rsidP="00874D54">
      <w:pPr>
        <w:tabs>
          <w:tab w:val="left" w:pos="360"/>
        </w:tabs>
        <w:suppressAutoHyphens/>
        <w:spacing w:after="120"/>
        <w:ind w:left="360"/>
        <w:jc w:val="both"/>
      </w:pPr>
      <w:r w:rsidRPr="00B753BD">
        <w:tab/>
        <w:t xml:space="preserve">V rámci tohoto subtitulu byly použity prostředky státního rozpočtu ve výši                 </w:t>
      </w:r>
      <w:r w:rsidRPr="00B753BD">
        <w:rPr>
          <w:b/>
          <w:iCs/>
        </w:rPr>
        <w:t xml:space="preserve">130 263 </w:t>
      </w:r>
      <w:r w:rsidRPr="00B753BD">
        <w:rPr>
          <w:b/>
        </w:rPr>
        <w:t>tis. Kč</w:t>
      </w:r>
      <w:r w:rsidRPr="00B753BD">
        <w:t xml:space="preserve"> (</w:t>
      </w:r>
      <w:r w:rsidRPr="00B753BD">
        <w:rPr>
          <w:i/>
        </w:rPr>
        <w:t>investice 53 954 tis. Kč, neinvestice 76 309 tis. Kč),</w:t>
      </w:r>
      <w:r w:rsidRPr="00B753BD">
        <w:t xml:space="preserve"> z toho nároky                        35 312 tis. Kč (investice 15 479 tis. Kč, neinvestice 19 833 tis. Kč).</w:t>
      </w:r>
    </w:p>
    <w:p w:rsidR="00874D54" w:rsidRPr="003930A4" w:rsidRDefault="00874D54" w:rsidP="00874D54">
      <w:pPr>
        <w:tabs>
          <w:tab w:val="left" w:pos="360"/>
        </w:tabs>
        <w:suppressAutoHyphens/>
        <w:spacing w:after="120"/>
        <w:ind w:left="360" w:firstLine="360"/>
        <w:jc w:val="both"/>
      </w:pPr>
      <w:r w:rsidRPr="003930A4">
        <w:rPr>
          <w:b/>
        </w:rPr>
        <w:t xml:space="preserve">Ústřední orgán MD </w:t>
      </w:r>
      <w:r w:rsidRPr="003930A4">
        <w:t xml:space="preserve">čerpal prostředky ve výši </w:t>
      </w:r>
      <w:r w:rsidRPr="003930A4">
        <w:rPr>
          <w:b/>
        </w:rPr>
        <w:t>120 410 tis. Kč</w:t>
      </w:r>
      <w:r w:rsidRPr="003930A4">
        <w:t xml:space="preserve"> (</w:t>
      </w:r>
      <w:r w:rsidRPr="003930A4">
        <w:rPr>
          <w:i/>
        </w:rPr>
        <w:t>investice 44 101 tis. Kč, neinvestice 76 309 tis. Kč)</w:t>
      </w:r>
      <w:r w:rsidRPr="003930A4">
        <w:t>, z toho nároky 31 508 tis. Kč (</w:t>
      </w:r>
      <w:r w:rsidRPr="003930A4">
        <w:rPr>
          <w:i/>
        </w:rPr>
        <w:t>investice 11  675 tis. Kč, neinvestice 19 833 tis. Kč</w:t>
      </w:r>
      <w:r w:rsidRPr="003930A4">
        <w:t xml:space="preserve">), a to především v rámci akcí: </w:t>
      </w:r>
    </w:p>
    <w:p w:rsidR="00874D54" w:rsidRPr="00A35E9F" w:rsidRDefault="00874D54" w:rsidP="00C82533">
      <w:pPr>
        <w:numPr>
          <w:ilvl w:val="0"/>
          <w:numId w:val="44"/>
        </w:numPr>
        <w:tabs>
          <w:tab w:val="left" w:pos="360"/>
        </w:tabs>
        <w:suppressAutoHyphens/>
        <w:spacing w:after="120"/>
        <w:jc w:val="both"/>
        <w:rPr>
          <w:i/>
        </w:rPr>
      </w:pPr>
      <w:r w:rsidRPr="00A35E9F">
        <w:t>Pořízení aplikace foto a poskytování služby zajištění pořízení digitalizované fotografie a digitalizovaného podpisu na pracovištích ORP (</w:t>
      </w:r>
      <w:r w:rsidRPr="00A35E9F">
        <w:rPr>
          <w:i/>
        </w:rPr>
        <w:t xml:space="preserve">investice </w:t>
      </w:r>
      <w:r w:rsidRPr="00A35E9F">
        <w:rPr>
          <w:bCs/>
          <w:szCs w:val="20"/>
        </w:rPr>
        <w:t xml:space="preserve">4 695 </w:t>
      </w:r>
      <w:r w:rsidRPr="00A35E9F">
        <w:t>tis. Kč</w:t>
      </w:r>
      <w:r w:rsidRPr="00A35E9F">
        <w:rPr>
          <w:i/>
        </w:rPr>
        <w:t xml:space="preserve">, neinvestice                </w:t>
      </w:r>
      <w:r w:rsidRPr="00A35E9F">
        <w:t>6  728 tis. Kč</w:t>
      </w:r>
      <w:r w:rsidRPr="00A35E9F">
        <w:rPr>
          <w:i/>
        </w:rPr>
        <w:t>)</w:t>
      </w:r>
    </w:p>
    <w:p w:rsidR="00874D54" w:rsidRDefault="00874D54" w:rsidP="00C82533">
      <w:pPr>
        <w:numPr>
          <w:ilvl w:val="0"/>
          <w:numId w:val="44"/>
        </w:numPr>
        <w:tabs>
          <w:tab w:val="left" w:pos="360"/>
        </w:tabs>
        <w:suppressAutoHyphens/>
        <w:spacing w:after="120"/>
        <w:jc w:val="both"/>
        <w:rPr>
          <w:i/>
        </w:rPr>
      </w:pPr>
      <w:r w:rsidRPr="00A35E9F">
        <w:t>Zajištění provozu a rozvoje Registru silničních vozidel (</w:t>
      </w:r>
      <w:r w:rsidRPr="00A35E9F">
        <w:rPr>
          <w:i/>
        </w:rPr>
        <w:t xml:space="preserve">investice </w:t>
      </w:r>
      <w:r w:rsidRPr="00A35E9F">
        <w:t>4 536 tis. Kč</w:t>
      </w:r>
      <w:r w:rsidRPr="00A35E9F">
        <w:rPr>
          <w:i/>
        </w:rPr>
        <w:t xml:space="preserve">, neinvestice </w:t>
      </w:r>
      <w:r w:rsidRPr="00A35E9F">
        <w:t>16 870 tis. Kč</w:t>
      </w:r>
      <w:r w:rsidRPr="00A35E9F">
        <w:rPr>
          <w:i/>
        </w:rPr>
        <w:t>)</w:t>
      </w:r>
    </w:p>
    <w:p w:rsidR="00874D54" w:rsidRPr="00655730" w:rsidRDefault="00874D54" w:rsidP="00C82533">
      <w:pPr>
        <w:numPr>
          <w:ilvl w:val="0"/>
          <w:numId w:val="44"/>
        </w:numPr>
        <w:tabs>
          <w:tab w:val="left" w:pos="360"/>
        </w:tabs>
        <w:suppressAutoHyphens/>
        <w:spacing w:after="120"/>
        <w:jc w:val="both"/>
        <w:rPr>
          <w:i/>
        </w:rPr>
      </w:pPr>
      <w:r>
        <w:t>Systém národního tarifu (</w:t>
      </w:r>
      <w:r>
        <w:rPr>
          <w:i/>
        </w:rPr>
        <w:t xml:space="preserve">investice </w:t>
      </w:r>
      <w:r>
        <w:t>12 100 tis. Kč)</w:t>
      </w:r>
    </w:p>
    <w:p w:rsidR="00874D54" w:rsidRPr="00655730" w:rsidRDefault="00874D54" w:rsidP="00C82533">
      <w:pPr>
        <w:numPr>
          <w:ilvl w:val="0"/>
          <w:numId w:val="44"/>
        </w:numPr>
        <w:tabs>
          <w:tab w:val="left" w:pos="360"/>
        </w:tabs>
        <w:suppressAutoHyphens/>
        <w:spacing w:after="120"/>
        <w:jc w:val="both"/>
      </w:pPr>
      <w:r w:rsidRPr="00655730">
        <w:t>MD - Výroba a personalizace karet Digitálního tachografu České republiky</w:t>
      </w:r>
      <w:r>
        <w:t xml:space="preserve"> (</w:t>
      </w:r>
      <w:r>
        <w:rPr>
          <w:i/>
        </w:rPr>
        <w:t xml:space="preserve">neinvestice </w:t>
      </w:r>
      <w:r>
        <w:t>44 964 tis. Kč)</w:t>
      </w:r>
    </w:p>
    <w:p w:rsidR="00874D54" w:rsidRPr="00A35E9F" w:rsidRDefault="00874D54" w:rsidP="00C82533">
      <w:pPr>
        <w:numPr>
          <w:ilvl w:val="0"/>
          <w:numId w:val="44"/>
        </w:numPr>
        <w:tabs>
          <w:tab w:val="left" w:pos="360"/>
        </w:tabs>
        <w:suppressAutoHyphens/>
        <w:spacing w:after="120"/>
        <w:jc w:val="both"/>
      </w:pPr>
      <w:r w:rsidRPr="00A35E9F">
        <w:t>Zajištění rozvoje aplikace CIS STK na základě zákonných změn v r. 2018</w:t>
      </w:r>
      <w:r>
        <w:t xml:space="preserve">                       (</w:t>
      </w:r>
      <w:r>
        <w:rPr>
          <w:i/>
        </w:rPr>
        <w:t xml:space="preserve">investice </w:t>
      </w:r>
      <w:r>
        <w:t>2 339 tis. Kč)</w:t>
      </w:r>
    </w:p>
    <w:p w:rsidR="00874D54" w:rsidRPr="00A35E9F" w:rsidRDefault="00874D54" w:rsidP="00C82533">
      <w:pPr>
        <w:numPr>
          <w:ilvl w:val="0"/>
          <w:numId w:val="44"/>
        </w:numPr>
        <w:tabs>
          <w:tab w:val="left" w:pos="360"/>
        </w:tabs>
        <w:suppressAutoHyphens/>
        <w:spacing w:after="120"/>
        <w:jc w:val="both"/>
        <w:rPr>
          <w:i/>
        </w:rPr>
      </w:pPr>
      <w:r w:rsidRPr="00A35E9F">
        <w:t>Servery a sdílené disky pro VMware (</w:t>
      </w:r>
      <w:r w:rsidRPr="00A35E9F">
        <w:rPr>
          <w:i/>
        </w:rPr>
        <w:t xml:space="preserve">investice </w:t>
      </w:r>
      <w:r w:rsidRPr="00A35E9F">
        <w:t>1 177 tis. Kč)</w:t>
      </w:r>
    </w:p>
    <w:p w:rsidR="00874D54" w:rsidRPr="00A35E9F" w:rsidRDefault="00874D54" w:rsidP="00C82533">
      <w:pPr>
        <w:numPr>
          <w:ilvl w:val="0"/>
          <w:numId w:val="44"/>
        </w:numPr>
        <w:tabs>
          <w:tab w:val="left" w:pos="360"/>
        </w:tabs>
        <w:suppressAutoHyphens/>
        <w:spacing w:after="120"/>
        <w:jc w:val="both"/>
        <w:rPr>
          <w:i/>
        </w:rPr>
      </w:pPr>
      <w:r w:rsidRPr="00A35E9F">
        <w:t>Nástroj na detekci kybernetické zranitelnosti v PC síti MD (</w:t>
      </w:r>
      <w:r w:rsidRPr="00A35E9F">
        <w:rPr>
          <w:i/>
        </w:rPr>
        <w:t xml:space="preserve">investice </w:t>
      </w:r>
      <w:r w:rsidRPr="00A35E9F">
        <w:t>3 609 tis. Kč)</w:t>
      </w:r>
    </w:p>
    <w:p w:rsidR="00874D54" w:rsidRPr="000353F9" w:rsidRDefault="00874D54" w:rsidP="00C82533">
      <w:pPr>
        <w:numPr>
          <w:ilvl w:val="0"/>
          <w:numId w:val="44"/>
        </w:numPr>
        <w:tabs>
          <w:tab w:val="left" w:pos="360"/>
        </w:tabs>
        <w:suppressAutoHyphens/>
        <w:spacing w:after="120"/>
        <w:jc w:val="both"/>
        <w:rPr>
          <w:i/>
        </w:rPr>
      </w:pPr>
      <w:r w:rsidRPr="000353F9">
        <w:t>Ochrana počítačové sítě Ministerstva dopravy proti ransomware formou sandboxu (</w:t>
      </w:r>
      <w:r w:rsidRPr="000353F9">
        <w:rPr>
          <w:i/>
        </w:rPr>
        <w:t xml:space="preserve">investice </w:t>
      </w:r>
      <w:r w:rsidRPr="000353F9">
        <w:t>2 161 tis. Kč)</w:t>
      </w:r>
    </w:p>
    <w:p w:rsidR="00874D54" w:rsidRPr="000353F9" w:rsidRDefault="00874D54" w:rsidP="00C82533">
      <w:pPr>
        <w:numPr>
          <w:ilvl w:val="0"/>
          <w:numId w:val="44"/>
        </w:numPr>
        <w:tabs>
          <w:tab w:val="left" w:pos="360"/>
        </w:tabs>
        <w:suppressAutoHyphens/>
        <w:spacing w:after="120"/>
        <w:jc w:val="both"/>
        <w:rPr>
          <w:i/>
        </w:rPr>
      </w:pPr>
      <w:r w:rsidRPr="000353F9">
        <w:t>MD - Rozšíření a podpora licencí Microsoft - Enterprise Agreement (</w:t>
      </w:r>
      <w:r w:rsidRPr="000353F9">
        <w:rPr>
          <w:i/>
        </w:rPr>
        <w:t xml:space="preserve">investice </w:t>
      </w:r>
      <w:r w:rsidR="008B6916">
        <w:rPr>
          <w:i/>
        </w:rPr>
        <w:br/>
      </w:r>
      <w:r w:rsidRPr="000353F9">
        <w:t xml:space="preserve">1 073 tis. Kč, </w:t>
      </w:r>
      <w:r w:rsidRPr="000353F9">
        <w:rPr>
          <w:i/>
        </w:rPr>
        <w:t xml:space="preserve">neinvestice </w:t>
      </w:r>
      <w:r w:rsidRPr="000353F9">
        <w:t>3 798 tis. Kč)</w:t>
      </w:r>
    </w:p>
    <w:p w:rsidR="00874D54" w:rsidRPr="00207124" w:rsidRDefault="00874D54" w:rsidP="00C82533">
      <w:pPr>
        <w:numPr>
          <w:ilvl w:val="0"/>
          <w:numId w:val="44"/>
        </w:numPr>
        <w:tabs>
          <w:tab w:val="left" w:pos="360"/>
        </w:tabs>
        <w:suppressAutoHyphens/>
        <w:spacing w:after="240"/>
        <w:jc w:val="both"/>
        <w:rPr>
          <w:color w:val="FF0000"/>
        </w:rPr>
      </w:pPr>
      <w:r w:rsidRPr="000353F9">
        <w:t xml:space="preserve">Národní </w:t>
      </w:r>
      <w:r w:rsidR="00253099" w:rsidRPr="000353F9">
        <w:t>kontaktní</w:t>
      </w:r>
      <w:r w:rsidRPr="000353F9">
        <w:t xml:space="preserve"> místo - vytvoření manažerského modulu (</w:t>
      </w:r>
      <w:r w:rsidRPr="000353F9">
        <w:rPr>
          <w:i/>
        </w:rPr>
        <w:t xml:space="preserve">investice </w:t>
      </w:r>
      <w:r w:rsidRPr="000353F9">
        <w:t>443</w:t>
      </w:r>
      <w:r>
        <w:t xml:space="preserve"> tis. Kč)</w:t>
      </w:r>
      <w:r w:rsidRPr="000353F9">
        <w:rPr>
          <w:i/>
          <w:color w:val="FF0000"/>
        </w:rPr>
        <w:t xml:space="preserve"> </w:t>
      </w:r>
    </w:p>
    <w:p w:rsidR="00874D54" w:rsidRPr="003930A4" w:rsidRDefault="00874D54" w:rsidP="00874D54">
      <w:pPr>
        <w:spacing w:before="120" w:after="120"/>
        <w:ind w:firstLine="567"/>
        <w:jc w:val="both"/>
        <w:rPr>
          <w:color w:val="FF0000"/>
          <w:szCs w:val="20"/>
        </w:rPr>
      </w:pPr>
      <w:r w:rsidRPr="003930A4">
        <w:rPr>
          <w:bCs/>
          <w:szCs w:val="20"/>
        </w:rPr>
        <w:t>Organizační složky státu</w:t>
      </w:r>
      <w:r w:rsidRPr="003930A4">
        <w:rPr>
          <w:b/>
          <w:bCs/>
          <w:szCs w:val="20"/>
        </w:rPr>
        <w:t xml:space="preserve"> </w:t>
      </w:r>
      <w:r w:rsidRPr="003930A4">
        <w:rPr>
          <w:bCs/>
          <w:szCs w:val="20"/>
        </w:rPr>
        <w:t xml:space="preserve">v rámci subtitulu 127V0310 čerpaly investiční prostředky               ve výši </w:t>
      </w:r>
      <w:r w:rsidRPr="003930A4">
        <w:rPr>
          <w:b/>
          <w:bCs/>
          <w:szCs w:val="20"/>
        </w:rPr>
        <w:t>9 853 tis. Kč,</w:t>
      </w:r>
      <w:r w:rsidRPr="003930A4">
        <w:rPr>
          <w:bCs/>
          <w:szCs w:val="20"/>
        </w:rPr>
        <w:t xml:space="preserve"> z toho nároky 3 804 tis. Kč.</w:t>
      </w:r>
      <w:r w:rsidRPr="003930A4">
        <w:rPr>
          <w:b/>
          <w:bCs/>
          <w:szCs w:val="20"/>
        </w:rPr>
        <w:t xml:space="preserve"> </w:t>
      </w:r>
      <w:r w:rsidRPr="003930A4">
        <w:rPr>
          <w:b/>
          <w:szCs w:val="20"/>
        </w:rPr>
        <w:t xml:space="preserve">Úřad pro civilní letectví </w:t>
      </w:r>
      <w:r w:rsidRPr="003930A4">
        <w:rPr>
          <w:szCs w:val="20"/>
        </w:rPr>
        <w:t>čerpal prost</w:t>
      </w:r>
      <w:r>
        <w:rPr>
          <w:szCs w:val="20"/>
        </w:rPr>
        <w:t xml:space="preserve">ředky státního rozpočtu ve výši </w:t>
      </w:r>
      <w:r w:rsidRPr="003930A4">
        <w:rPr>
          <w:b/>
          <w:szCs w:val="20"/>
        </w:rPr>
        <w:t xml:space="preserve">2 437 tis. Kč </w:t>
      </w:r>
      <w:r w:rsidRPr="003930A4">
        <w:rPr>
          <w:szCs w:val="20"/>
        </w:rPr>
        <w:t>na obnovu programového vybavením pořízením licencí k SW Windows serveru a bezpečnostního systému IPS (739 tis. Kč) a dále na obnovu výpočetní techni</w:t>
      </w:r>
      <w:r>
        <w:rPr>
          <w:szCs w:val="20"/>
        </w:rPr>
        <w:t xml:space="preserve">ky </w:t>
      </w:r>
      <w:r w:rsidRPr="003930A4">
        <w:rPr>
          <w:szCs w:val="20"/>
        </w:rPr>
        <w:t>(1 698 tis. Kč).</w:t>
      </w:r>
      <w:r w:rsidRPr="003930A4">
        <w:rPr>
          <w:b/>
          <w:szCs w:val="20"/>
        </w:rPr>
        <w:t xml:space="preserve"> Státní plavební správa </w:t>
      </w:r>
      <w:r w:rsidRPr="003930A4">
        <w:rPr>
          <w:szCs w:val="20"/>
        </w:rPr>
        <w:t>čerpala investice ve výši</w:t>
      </w:r>
      <w:r w:rsidRPr="003930A4">
        <w:rPr>
          <w:b/>
          <w:szCs w:val="20"/>
        </w:rPr>
        <w:t xml:space="preserve"> 4 354 tis. Kč, </w:t>
      </w:r>
      <w:r w:rsidRPr="003930A4">
        <w:rPr>
          <w:szCs w:val="20"/>
        </w:rPr>
        <w:t>z toho nároky 2 667 tis. Kč, zejména na pořízení licencí programového vybavení pro podporu Geografického informačního systému (1 174 tis.</w:t>
      </w:r>
      <w:r w:rsidRPr="003930A4">
        <w:rPr>
          <w:b/>
          <w:szCs w:val="20"/>
        </w:rPr>
        <w:t xml:space="preserve"> </w:t>
      </w:r>
      <w:r w:rsidRPr="003930A4">
        <w:rPr>
          <w:szCs w:val="20"/>
        </w:rPr>
        <w:t>Kč), rozšiřování IS SPS pořízením nových licencí na Symantec a Sophos, GIS a GPS (1 521 tis. Kč), pořízení speciálního softwaru pro rozvoj Říčního in</w:t>
      </w:r>
      <w:r>
        <w:rPr>
          <w:szCs w:val="20"/>
        </w:rPr>
        <w:t xml:space="preserve">formačního systému (572 tis. Kč). </w:t>
      </w:r>
      <w:r w:rsidRPr="00624E4B">
        <w:rPr>
          <w:b/>
        </w:rPr>
        <w:t xml:space="preserve">Drážní úřad </w:t>
      </w:r>
      <w:r w:rsidRPr="00624E4B">
        <w:t xml:space="preserve">čerpal prostředky ve výši </w:t>
      </w:r>
      <w:r w:rsidR="00DA1BCD">
        <w:br/>
      </w:r>
      <w:r w:rsidRPr="00624E4B">
        <w:rPr>
          <w:b/>
        </w:rPr>
        <w:t>2 286 tis. Kč</w:t>
      </w:r>
      <w:r w:rsidRPr="00624E4B">
        <w:t>, z toho nároky 1 137 tis. Kč,</w:t>
      </w:r>
      <w:r>
        <w:t xml:space="preserve"> na obnovu výpočetní techniky.</w:t>
      </w:r>
      <w:r w:rsidRPr="00207124">
        <w:rPr>
          <w:bCs/>
          <w:color w:val="FF0000"/>
          <w:szCs w:val="20"/>
        </w:rPr>
        <w:t xml:space="preserve"> </w:t>
      </w:r>
      <w:r w:rsidRPr="003930A4">
        <w:rPr>
          <w:b/>
          <w:szCs w:val="20"/>
        </w:rPr>
        <w:t xml:space="preserve">Ústav pro odborné zjišťování leteckých nehod </w:t>
      </w:r>
      <w:r w:rsidRPr="003930A4">
        <w:rPr>
          <w:szCs w:val="20"/>
        </w:rPr>
        <w:t xml:space="preserve">ve výši </w:t>
      </w:r>
      <w:r w:rsidRPr="003930A4">
        <w:rPr>
          <w:b/>
          <w:szCs w:val="20"/>
        </w:rPr>
        <w:t>776 tis. Kč</w:t>
      </w:r>
      <w:r w:rsidRPr="003930A4">
        <w:rPr>
          <w:szCs w:val="20"/>
        </w:rPr>
        <w:t xml:space="preserve"> na obnovu výpočetní techniky. </w:t>
      </w:r>
      <w:r>
        <w:rPr>
          <w:szCs w:val="20"/>
        </w:rPr>
        <w:t xml:space="preserve"> </w:t>
      </w:r>
    </w:p>
    <w:p w:rsidR="00874D54" w:rsidRPr="00B753BD" w:rsidRDefault="00874D54" w:rsidP="00C82533">
      <w:pPr>
        <w:numPr>
          <w:ilvl w:val="0"/>
          <w:numId w:val="28"/>
        </w:numPr>
        <w:tabs>
          <w:tab w:val="left" w:pos="360"/>
        </w:tabs>
        <w:suppressAutoHyphens/>
        <w:spacing w:before="240" w:after="120"/>
        <w:ind w:left="357" w:hanging="357"/>
        <w:jc w:val="both"/>
      </w:pPr>
      <w:r w:rsidRPr="00B753BD">
        <w:rPr>
          <w:i/>
        </w:rPr>
        <w:t>127V0320 „Rozvoj a obnova MTZ Ministerstva dopravy“</w:t>
      </w:r>
    </w:p>
    <w:p w:rsidR="00874D54" w:rsidRDefault="00874D54" w:rsidP="00874D54">
      <w:pPr>
        <w:tabs>
          <w:tab w:val="left" w:pos="360"/>
        </w:tabs>
        <w:suppressAutoHyphens/>
        <w:spacing w:after="240"/>
        <w:ind w:left="357"/>
        <w:jc w:val="both"/>
      </w:pPr>
      <w:r w:rsidRPr="00B753BD">
        <w:rPr>
          <w:i/>
        </w:rPr>
        <w:tab/>
      </w:r>
      <w:r w:rsidRPr="00B753BD">
        <w:rPr>
          <w:i/>
        </w:rPr>
        <w:tab/>
      </w:r>
      <w:r w:rsidRPr="00B753BD">
        <w:t>V rámci tohoto subtitulu byly použity prostřed</w:t>
      </w:r>
      <w:r w:rsidR="008B6916">
        <w:t>ky státního rozpočtu ve výši</w:t>
      </w:r>
      <w:r w:rsidRPr="00B753BD">
        <w:t xml:space="preserve"> </w:t>
      </w:r>
      <w:r w:rsidRPr="00B753BD">
        <w:rPr>
          <w:b/>
          <w:i/>
          <w:iCs/>
        </w:rPr>
        <w:t>1 669 </w:t>
      </w:r>
      <w:r w:rsidRPr="00B753BD">
        <w:rPr>
          <w:b/>
          <w:i/>
        </w:rPr>
        <w:t xml:space="preserve">tis. Kč </w:t>
      </w:r>
      <w:r w:rsidRPr="00B753BD">
        <w:rPr>
          <w:i/>
        </w:rPr>
        <w:t>(investice 1 654 tis. Kč, neinvestice 15 tis. Kč)</w:t>
      </w:r>
      <w:r w:rsidRPr="00B753BD">
        <w:t>, z toho nároky 456 tis. Kč</w:t>
      </w:r>
      <w:r w:rsidR="00DA1BCD">
        <w:t>,</w:t>
      </w:r>
      <w:r w:rsidR="00C35A0B">
        <w:t xml:space="preserve"> rezervní fond </w:t>
      </w:r>
      <w:r w:rsidR="00C35A0B">
        <w:br/>
        <w:t>877 tis. Kč,</w:t>
      </w:r>
      <w:r w:rsidRPr="00B753BD">
        <w:t xml:space="preserve"> </w:t>
      </w:r>
      <w:r>
        <w:t xml:space="preserve">na pořízení </w:t>
      </w:r>
      <w:r w:rsidRPr="00F74D2C">
        <w:t>frankovacího stroje s</w:t>
      </w:r>
      <w:r w:rsidR="00F74D2C" w:rsidRPr="00F74D2C">
        <w:t> </w:t>
      </w:r>
      <w:r w:rsidRPr="00F74D2C">
        <w:t>dynamickou</w:t>
      </w:r>
      <w:r w:rsidR="00F74D2C" w:rsidRPr="00F74D2C">
        <w:t xml:space="preserve"> váhou</w:t>
      </w:r>
      <w:r>
        <w:t xml:space="preserve"> </w:t>
      </w:r>
      <w:r w:rsidR="002667CB">
        <w:t>a zajištění ocenitelných práv</w:t>
      </w:r>
      <w:r>
        <w:t xml:space="preserve"> </w:t>
      </w:r>
      <w:r>
        <w:lastRenderedPageBreak/>
        <w:t>BESIP pro plnění Národní strategie bezpečnosti silničního provozu (informační materiály, výukové pomůcky pro dopravní výchovu atp.)</w:t>
      </w:r>
      <w:r w:rsidR="002667CB">
        <w:t>.</w:t>
      </w:r>
    </w:p>
    <w:p w:rsidR="00874D54" w:rsidRPr="00EE5900" w:rsidRDefault="00874D54" w:rsidP="00C82533">
      <w:pPr>
        <w:pStyle w:val="Odstavecseseznamem"/>
        <w:numPr>
          <w:ilvl w:val="0"/>
          <w:numId w:val="50"/>
        </w:numPr>
        <w:tabs>
          <w:tab w:val="left" w:pos="360"/>
        </w:tabs>
        <w:suppressAutoHyphens/>
        <w:spacing w:after="240"/>
        <w:ind w:left="357" w:hanging="357"/>
        <w:jc w:val="both"/>
      </w:pPr>
      <w:r w:rsidRPr="00DC4171">
        <w:rPr>
          <w:i/>
        </w:rPr>
        <w:t>127V0330 „Rozvoj a obnova MTZ Drážního úřadu“</w:t>
      </w:r>
      <w:r w:rsidRPr="00EE5900">
        <w:t xml:space="preserve"> </w:t>
      </w:r>
    </w:p>
    <w:p w:rsidR="00874D54" w:rsidRPr="00EE5900" w:rsidRDefault="00874D54" w:rsidP="00874D54">
      <w:pPr>
        <w:tabs>
          <w:tab w:val="left" w:pos="360"/>
        </w:tabs>
        <w:suppressAutoHyphens/>
        <w:spacing w:after="120"/>
        <w:ind w:left="360"/>
        <w:jc w:val="both"/>
      </w:pPr>
      <w:r w:rsidRPr="00EE5900">
        <w:tab/>
        <w:t xml:space="preserve">V rámci tohoto subtitulu byly použity investiční prostředky státního rozpočtu ve výši                    </w:t>
      </w:r>
      <w:r w:rsidRPr="00EE5900">
        <w:rPr>
          <w:b/>
          <w:i/>
        </w:rPr>
        <w:t>290 tis.</w:t>
      </w:r>
      <w:r w:rsidRPr="00EE5900">
        <w:rPr>
          <w:b/>
        </w:rPr>
        <w:t xml:space="preserve"> </w:t>
      </w:r>
      <w:r w:rsidRPr="00DA1BCD">
        <w:rPr>
          <w:b/>
        </w:rPr>
        <w:t>Kč</w:t>
      </w:r>
      <w:r w:rsidRPr="00EE5900">
        <w:t>, z toho nároky 192 tis. Kč</w:t>
      </w:r>
      <w:r w:rsidR="00DA1BCD">
        <w:t>,</w:t>
      </w:r>
      <w:r w:rsidRPr="00EE5900">
        <w:t xml:space="preserve"> na</w:t>
      </w:r>
      <w:r w:rsidRPr="00EE5900">
        <w:rPr>
          <w:i/>
        </w:rPr>
        <w:t xml:space="preserve"> </w:t>
      </w:r>
      <w:r w:rsidRPr="00EE5900">
        <w:t>pořízení multifunkčních kopírovacích strojů.</w:t>
      </w:r>
    </w:p>
    <w:p w:rsidR="00874D54" w:rsidRPr="00EE5900" w:rsidRDefault="00874D54" w:rsidP="00874D54">
      <w:pPr>
        <w:numPr>
          <w:ilvl w:val="0"/>
          <w:numId w:val="15"/>
        </w:numPr>
        <w:tabs>
          <w:tab w:val="left" w:pos="360"/>
        </w:tabs>
        <w:suppressAutoHyphens/>
        <w:spacing w:before="240" w:after="120"/>
        <w:ind w:left="357" w:hanging="357"/>
        <w:jc w:val="both"/>
      </w:pPr>
      <w:r w:rsidRPr="00EE5900">
        <w:rPr>
          <w:i/>
        </w:rPr>
        <w:t xml:space="preserve">127V0340 „Rozvoj a obnova MTZ Úřadu pro civilní letectví“ </w:t>
      </w:r>
    </w:p>
    <w:p w:rsidR="00874D54" w:rsidRPr="00EE5900" w:rsidRDefault="00874D54" w:rsidP="00874D54">
      <w:pPr>
        <w:tabs>
          <w:tab w:val="left" w:pos="360"/>
        </w:tabs>
        <w:suppressAutoHyphens/>
        <w:spacing w:after="120"/>
        <w:ind w:left="360"/>
        <w:jc w:val="both"/>
      </w:pPr>
      <w:r w:rsidRPr="00EE5900">
        <w:tab/>
        <w:t xml:space="preserve">V rámci tohoto subtitulu byly použity investiční prostředky státního rozpočtu ve výši                    </w:t>
      </w:r>
      <w:r w:rsidRPr="00EE5900">
        <w:rPr>
          <w:b/>
          <w:i/>
        </w:rPr>
        <w:t>7 673</w:t>
      </w:r>
      <w:r w:rsidRPr="00EE5900">
        <w:rPr>
          <w:i/>
        </w:rPr>
        <w:t xml:space="preserve"> </w:t>
      </w:r>
      <w:r w:rsidRPr="00EE5900">
        <w:rPr>
          <w:b/>
          <w:i/>
        </w:rPr>
        <w:t>tis.</w:t>
      </w:r>
      <w:r w:rsidRPr="00EE5900">
        <w:rPr>
          <w:b/>
        </w:rPr>
        <w:t xml:space="preserve"> Kč</w:t>
      </w:r>
      <w:r w:rsidRPr="00EE5900">
        <w:t>, z toho nároky 4 802 tis. Kč</w:t>
      </w:r>
      <w:r w:rsidR="00DA1BCD">
        <w:t>,</w:t>
      </w:r>
      <w:r w:rsidRPr="00EE5900">
        <w:t xml:space="preserve"> na obnovu vozového parku (</w:t>
      </w:r>
      <w:r w:rsidRPr="00EE5900">
        <w:rPr>
          <w:i/>
        </w:rPr>
        <w:t>2 800 tis. Kč</w:t>
      </w:r>
      <w:r w:rsidRPr="00EE5900">
        <w:t xml:space="preserve">), </w:t>
      </w:r>
      <w:r w:rsidR="008B6916">
        <w:br/>
      </w:r>
      <w:r w:rsidRPr="00EE5900">
        <w:t>na rekonstrukci plynové kotelny (</w:t>
      </w:r>
      <w:r w:rsidRPr="00EE5900">
        <w:rPr>
          <w:i/>
        </w:rPr>
        <w:t>3 087 tis. Kč)</w:t>
      </w:r>
      <w:r w:rsidR="00DA1BCD">
        <w:rPr>
          <w:i/>
        </w:rPr>
        <w:t xml:space="preserve">, </w:t>
      </w:r>
      <w:r w:rsidR="00DA1BCD" w:rsidRPr="00DA1BCD">
        <w:t>na</w:t>
      </w:r>
      <w:r w:rsidRPr="00DA1BCD">
        <w:t xml:space="preserve"> </w:t>
      </w:r>
      <w:r w:rsidRPr="00EE5900">
        <w:t>pořízení multifunkčního kopírovacího stroje a technické</w:t>
      </w:r>
      <w:r w:rsidR="00DA1BCD">
        <w:t>ho</w:t>
      </w:r>
      <w:r w:rsidRPr="00EE5900">
        <w:t xml:space="preserve"> zhodnocení kamerového systému (</w:t>
      </w:r>
      <w:r w:rsidRPr="00EE5900">
        <w:rPr>
          <w:i/>
        </w:rPr>
        <w:t>1 281 tis. Kč</w:t>
      </w:r>
      <w:r w:rsidRPr="00EE5900">
        <w:t>)</w:t>
      </w:r>
      <w:r w:rsidR="00DA1BCD">
        <w:t>,</w:t>
      </w:r>
      <w:r w:rsidRPr="00EE5900">
        <w:t xml:space="preserve"> </w:t>
      </w:r>
      <w:r w:rsidR="00DA1BCD">
        <w:t>na</w:t>
      </w:r>
      <w:r w:rsidRPr="00EE5900">
        <w:t xml:space="preserve"> klimatizace </w:t>
      </w:r>
      <w:r w:rsidR="00DA1BCD">
        <w:br/>
      </w:r>
      <w:r w:rsidRPr="00EE5900">
        <w:t xml:space="preserve">do serverovny  (358 tis. Kč), </w:t>
      </w:r>
      <w:r w:rsidR="00DA1BCD">
        <w:t xml:space="preserve">na </w:t>
      </w:r>
      <w:r w:rsidRPr="00EE5900">
        <w:t xml:space="preserve">pořízení radionavigačního a navigačního zařízení </w:t>
      </w:r>
      <w:r w:rsidR="00DA1BCD">
        <w:br/>
      </w:r>
      <w:r w:rsidRPr="00EE5900">
        <w:t>(</w:t>
      </w:r>
      <w:r w:rsidRPr="00EE5900">
        <w:rPr>
          <w:i/>
        </w:rPr>
        <w:t>147 tis. Kč</w:t>
      </w:r>
      <w:r w:rsidRPr="00EE5900">
        <w:t>)</w:t>
      </w:r>
      <w:r w:rsidR="00DA1BCD">
        <w:t>.</w:t>
      </w:r>
    </w:p>
    <w:p w:rsidR="00874D54" w:rsidRPr="00EE5900" w:rsidRDefault="00874D54" w:rsidP="00874D54">
      <w:pPr>
        <w:numPr>
          <w:ilvl w:val="0"/>
          <w:numId w:val="15"/>
        </w:numPr>
        <w:tabs>
          <w:tab w:val="left" w:pos="360"/>
        </w:tabs>
        <w:suppressAutoHyphens/>
        <w:spacing w:before="240" w:after="120"/>
        <w:ind w:left="357" w:hanging="357"/>
        <w:jc w:val="both"/>
      </w:pPr>
      <w:r w:rsidRPr="00EE5900">
        <w:rPr>
          <w:i/>
        </w:rPr>
        <w:t xml:space="preserve">127V0350 „Rozvoj a obnova MTZ Státní plavební správy“ </w:t>
      </w:r>
    </w:p>
    <w:p w:rsidR="00874D54" w:rsidRDefault="00874D54" w:rsidP="00874D54">
      <w:pPr>
        <w:tabs>
          <w:tab w:val="left" w:pos="360"/>
        </w:tabs>
        <w:suppressAutoHyphens/>
        <w:spacing w:after="120"/>
        <w:ind w:left="360"/>
        <w:jc w:val="both"/>
        <w:rPr>
          <w:i/>
        </w:rPr>
      </w:pPr>
      <w:r w:rsidRPr="00B57AEC">
        <w:rPr>
          <w:i/>
        </w:rPr>
        <w:tab/>
      </w:r>
      <w:r w:rsidRPr="00B57AEC">
        <w:t xml:space="preserve">V rámci tohoto subtitulu byly použity investiční prostředky státního rozpočtu ve výši                           </w:t>
      </w:r>
      <w:r w:rsidRPr="00B57AEC">
        <w:rPr>
          <w:b/>
          <w:i/>
        </w:rPr>
        <w:t>2 505 tis. Kč</w:t>
      </w:r>
      <w:r w:rsidRPr="00B57AEC">
        <w:t>,</w:t>
      </w:r>
      <w:r w:rsidRPr="00B57AEC">
        <w:rPr>
          <w:i/>
        </w:rPr>
        <w:t xml:space="preserve"> </w:t>
      </w:r>
      <w:r w:rsidRPr="00B57AEC">
        <w:t>z toho nároky 1 206 tis. Kč</w:t>
      </w:r>
      <w:r w:rsidR="00DA1BCD">
        <w:t>,</w:t>
      </w:r>
      <w:r w:rsidRPr="00B57AEC">
        <w:t xml:space="preserve"> na obnovu vozového parku (</w:t>
      </w:r>
      <w:r w:rsidRPr="00B57AEC">
        <w:rPr>
          <w:i/>
        </w:rPr>
        <w:t>1 599 tis. Kč)</w:t>
      </w:r>
      <w:r w:rsidR="00DA1BCD">
        <w:rPr>
          <w:i/>
        </w:rPr>
        <w:t>,</w:t>
      </w:r>
      <w:r w:rsidRPr="00B57AEC">
        <w:rPr>
          <w:i/>
        </w:rPr>
        <w:t xml:space="preserve"> </w:t>
      </w:r>
      <w:r w:rsidR="008B6916">
        <w:rPr>
          <w:i/>
        </w:rPr>
        <w:br/>
      </w:r>
      <w:r w:rsidRPr="00B57AEC">
        <w:t>na pořízení kancelářské techniky (</w:t>
      </w:r>
      <w:r w:rsidRPr="00B57AEC">
        <w:rPr>
          <w:i/>
        </w:rPr>
        <w:t>391 tis. Kč),</w:t>
      </w:r>
      <w:r w:rsidR="00DA1BCD">
        <w:rPr>
          <w:i/>
        </w:rPr>
        <w:t xml:space="preserve"> </w:t>
      </w:r>
      <w:r w:rsidR="00DA1BCD" w:rsidRPr="00DA1BCD">
        <w:t>na</w:t>
      </w:r>
      <w:r w:rsidRPr="00B57AEC">
        <w:rPr>
          <w:i/>
        </w:rPr>
        <w:t xml:space="preserve"> </w:t>
      </w:r>
      <w:r w:rsidRPr="00B57AEC">
        <w:t>rekolaudaci kancelářských prostor v budově ředitelství SPS (</w:t>
      </w:r>
      <w:r w:rsidRPr="00B57AEC">
        <w:rPr>
          <w:i/>
        </w:rPr>
        <w:t>379 tis. Kč)</w:t>
      </w:r>
      <w:r w:rsidRPr="00B57AEC">
        <w:t>, na modernizaci služebního plavidla (</w:t>
      </w:r>
      <w:r w:rsidRPr="00B57AEC">
        <w:rPr>
          <w:i/>
        </w:rPr>
        <w:t>136 tis. Kč)</w:t>
      </w:r>
      <w:r w:rsidR="00DA1BCD">
        <w:rPr>
          <w:i/>
        </w:rPr>
        <w:t>.</w:t>
      </w:r>
    </w:p>
    <w:p w:rsidR="00874D54" w:rsidRPr="00EE5900" w:rsidRDefault="00874D54" w:rsidP="00874D54">
      <w:pPr>
        <w:numPr>
          <w:ilvl w:val="0"/>
          <w:numId w:val="15"/>
        </w:numPr>
        <w:tabs>
          <w:tab w:val="left" w:pos="360"/>
        </w:tabs>
        <w:suppressAutoHyphens/>
        <w:spacing w:before="240" w:after="120"/>
        <w:ind w:left="357" w:hanging="357"/>
        <w:jc w:val="both"/>
      </w:pPr>
      <w:r w:rsidRPr="00EE5900">
        <w:rPr>
          <w:i/>
        </w:rPr>
        <w:t>127V03</w:t>
      </w:r>
      <w:r>
        <w:rPr>
          <w:i/>
        </w:rPr>
        <w:t>6</w:t>
      </w:r>
      <w:r w:rsidRPr="00EE5900">
        <w:rPr>
          <w:i/>
        </w:rPr>
        <w:t xml:space="preserve">0 „Rozvoj a obnova MTZ </w:t>
      </w:r>
      <w:r>
        <w:rPr>
          <w:i/>
        </w:rPr>
        <w:t>Ředitelství vodních cest</w:t>
      </w:r>
      <w:r w:rsidRPr="00EE5900">
        <w:rPr>
          <w:i/>
        </w:rPr>
        <w:t xml:space="preserve">“ </w:t>
      </w:r>
    </w:p>
    <w:p w:rsidR="00874D54" w:rsidRPr="00B57AEC" w:rsidRDefault="00874D54" w:rsidP="00874D54">
      <w:pPr>
        <w:tabs>
          <w:tab w:val="left" w:pos="360"/>
        </w:tabs>
        <w:suppressAutoHyphens/>
        <w:spacing w:after="120"/>
        <w:ind w:left="360"/>
        <w:jc w:val="both"/>
        <w:rPr>
          <w:i/>
        </w:rPr>
      </w:pPr>
      <w:r>
        <w:tab/>
      </w:r>
      <w:r w:rsidRPr="00B57AEC">
        <w:t xml:space="preserve">V rámci tohoto subtitulu byly použity investiční prostředky státního rozpočtu ve výši                           </w:t>
      </w:r>
      <w:r>
        <w:rPr>
          <w:b/>
          <w:i/>
        </w:rPr>
        <w:t>2 619</w:t>
      </w:r>
      <w:r w:rsidRPr="00B57AEC">
        <w:rPr>
          <w:b/>
          <w:i/>
        </w:rPr>
        <w:t xml:space="preserve"> tis. Kč</w:t>
      </w:r>
      <w:r w:rsidRPr="00B57AEC">
        <w:t>,</w:t>
      </w:r>
      <w:r w:rsidRPr="00B57AEC">
        <w:rPr>
          <w:i/>
        </w:rPr>
        <w:t xml:space="preserve"> </w:t>
      </w:r>
      <w:r w:rsidRPr="00B57AEC">
        <w:t xml:space="preserve">z toho nároky </w:t>
      </w:r>
      <w:r>
        <w:t>2 619</w:t>
      </w:r>
      <w:r w:rsidRPr="00B57AEC">
        <w:t xml:space="preserve"> tis. Kč</w:t>
      </w:r>
      <w:r w:rsidR="00DA1BCD">
        <w:t>,</w:t>
      </w:r>
      <w:r>
        <w:t xml:space="preserve"> na obnovu vozového parku organizace.</w:t>
      </w:r>
    </w:p>
    <w:p w:rsidR="00874D54" w:rsidRPr="00B57AEC" w:rsidRDefault="00874D54" w:rsidP="00874D54">
      <w:pPr>
        <w:numPr>
          <w:ilvl w:val="0"/>
          <w:numId w:val="15"/>
        </w:numPr>
        <w:tabs>
          <w:tab w:val="left" w:pos="360"/>
        </w:tabs>
        <w:suppressAutoHyphens/>
        <w:spacing w:before="240" w:after="120"/>
        <w:ind w:left="357" w:hanging="357"/>
        <w:jc w:val="both"/>
      </w:pPr>
      <w:r w:rsidRPr="00B57AEC">
        <w:rPr>
          <w:i/>
        </w:rPr>
        <w:t>127V0380 „Rozvoj a obnova MTZ Ústavu pro odborné zjišťování příčin leteckých nehod“</w:t>
      </w:r>
    </w:p>
    <w:p w:rsidR="00874D54" w:rsidRPr="00207124" w:rsidRDefault="00874D54" w:rsidP="00874D54">
      <w:pPr>
        <w:tabs>
          <w:tab w:val="left" w:pos="360"/>
        </w:tabs>
        <w:suppressAutoHyphens/>
        <w:spacing w:after="120"/>
        <w:ind w:left="360"/>
        <w:jc w:val="both"/>
        <w:rPr>
          <w:i/>
          <w:color w:val="FF0000"/>
        </w:rPr>
      </w:pPr>
      <w:r w:rsidRPr="00207124">
        <w:rPr>
          <w:color w:val="FF0000"/>
        </w:rPr>
        <w:tab/>
      </w:r>
      <w:r w:rsidRPr="00B57AEC">
        <w:t xml:space="preserve">V rámci tohoto subtitulu byly použity </w:t>
      </w:r>
      <w:r w:rsidR="00DA1BCD">
        <w:t xml:space="preserve">investiční </w:t>
      </w:r>
      <w:r w:rsidRPr="00B57AEC">
        <w:t xml:space="preserve">prostředky státního rozpočtu ve výši                          </w:t>
      </w:r>
      <w:r w:rsidRPr="00B57AEC">
        <w:rPr>
          <w:b/>
          <w:i/>
        </w:rPr>
        <w:t>133 tis. Kč</w:t>
      </w:r>
      <w:r w:rsidRPr="00B57AEC">
        <w:rPr>
          <w:i/>
        </w:rPr>
        <w:t xml:space="preserve">, </w:t>
      </w:r>
      <w:r w:rsidRPr="00B57AEC">
        <w:t>z toho nároky 45 tis. Kč</w:t>
      </w:r>
      <w:r w:rsidR="00DA1BCD">
        <w:t>,</w:t>
      </w:r>
      <w:r w:rsidRPr="00B57AEC">
        <w:rPr>
          <w:i/>
        </w:rPr>
        <w:t xml:space="preserve"> </w:t>
      </w:r>
      <w:r w:rsidRPr="004875A2">
        <w:t xml:space="preserve">na pořízení přístrojů a zařízení (GPS navigace </w:t>
      </w:r>
      <w:r w:rsidR="00DA1BCD">
        <w:br/>
      </w:r>
      <w:r w:rsidRPr="004875A2">
        <w:t>a přenosná letecká navigační a radiokomunikační souprava)</w:t>
      </w:r>
      <w:r w:rsidR="00DA1BCD">
        <w:t>.</w:t>
      </w:r>
    </w:p>
    <w:p w:rsidR="00874D54" w:rsidRPr="00EE5900" w:rsidRDefault="00874D54" w:rsidP="00874D54">
      <w:pPr>
        <w:tabs>
          <w:tab w:val="left" w:pos="360"/>
        </w:tabs>
        <w:suppressAutoHyphens/>
        <w:spacing w:before="240" w:after="240"/>
        <w:ind w:left="357"/>
        <w:jc w:val="both"/>
      </w:pPr>
      <w:r w:rsidRPr="00207124">
        <w:rPr>
          <w:color w:val="FF0000"/>
        </w:rPr>
        <w:tab/>
      </w:r>
      <w:r w:rsidRPr="00207124">
        <w:rPr>
          <w:color w:val="FF0000"/>
        </w:rPr>
        <w:tab/>
      </w:r>
      <w:r w:rsidRPr="00EE5900">
        <w:t xml:space="preserve">V rámci subtitulu </w:t>
      </w:r>
      <w:r w:rsidRPr="00EE5900">
        <w:rPr>
          <w:i/>
        </w:rPr>
        <w:t xml:space="preserve">127V0370 „Rozvoj a obnova MTZ Drážní inspekce“ </w:t>
      </w:r>
      <w:r w:rsidR="00DA1BCD">
        <w:t>nebyly prostředky v roce 2018</w:t>
      </w:r>
      <w:r w:rsidRPr="00EE5900">
        <w:t xml:space="preserve"> čerpány.</w:t>
      </w:r>
    </w:p>
    <w:p w:rsidR="00874D54" w:rsidRPr="005474AA" w:rsidRDefault="00874D54" w:rsidP="00874D54">
      <w:pPr>
        <w:tabs>
          <w:tab w:val="left" w:pos="360"/>
        </w:tabs>
        <w:suppressAutoHyphens/>
        <w:spacing w:before="240" w:after="120"/>
        <w:jc w:val="both"/>
        <w:rPr>
          <w:b/>
          <w:bCs/>
          <w:i/>
        </w:rPr>
      </w:pPr>
      <w:r w:rsidRPr="005474AA">
        <w:rPr>
          <w:b/>
          <w:bCs/>
          <w:i/>
        </w:rPr>
        <w:t xml:space="preserve">Skutečné čerpání za rok 2018: </w:t>
      </w:r>
    </w:p>
    <w:tbl>
      <w:tblPr>
        <w:tblW w:w="9361" w:type="dxa"/>
        <w:tblLayout w:type="fixed"/>
        <w:tblCellMar>
          <w:left w:w="70" w:type="dxa"/>
          <w:right w:w="70" w:type="dxa"/>
        </w:tblCellMar>
        <w:tblLook w:val="0000" w:firstRow="0" w:lastRow="0" w:firstColumn="0" w:lastColumn="0" w:noHBand="0" w:noVBand="0"/>
      </w:tblPr>
      <w:tblGrid>
        <w:gridCol w:w="7450"/>
        <w:gridCol w:w="1911"/>
      </w:tblGrid>
      <w:tr w:rsidR="00874D54" w:rsidRPr="00905C06" w:rsidTr="007A4BCF">
        <w:tc>
          <w:tcPr>
            <w:tcW w:w="7450" w:type="dxa"/>
          </w:tcPr>
          <w:p w:rsidR="00874D54" w:rsidRPr="00E16283" w:rsidRDefault="00874D54" w:rsidP="007A4BCF">
            <w:pPr>
              <w:numPr>
                <w:ilvl w:val="0"/>
                <w:numId w:val="16"/>
              </w:numPr>
              <w:tabs>
                <w:tab w:val="left" w:pos="283"/>
              </w:tabs>
              <w:suppressAutoHyphens/>
              <w:snapToGrid w:val="0"/>
              <w:ind w:left="284" w:hanging="284"/>
              <w:rPr>
                <w:b/>
                <w:i/>
              </w:rPr>
            </w:pPr>
            <w:r w:rsidRPr="00E16283">
              <w:rPr>
                <w:b/>
                <w:i/>
              </w:rPr>
              <w:t>ze státního rozpočtu (systémově určené výdaje investiční) *)</w:t>
            </w:r>
            <w:r w:rsidRPr="00E16283">
              <w:rPr>
                <w:b/>
                <w:i/>
                <w:sz w:val="18"/>
                <w:vertAlign w:val="superscript"/>
              </w:rPr>
              <w:t>x</w:t>
            </w:r>
            <w:r w:rsidRPr="00E16283">
              <w:rPr>
                <w:b/>
                <w:i/>
                <w:sz w:val="18"/>
              </w:rPr>
              <w:t>)</w:t>
            </w:r>
          </w:p>
          <w:p w:rsidR="00874D54" w:rsidRPr="00E16283" w:rsidRDefault="00874D54" w:rsidP="007A4BCF">
            <w:pPr>
              <w:numPr>
                <w:ilvl w:val="0"/>
                <w:numId w:val="16"/>
              </w:numPr>
              <w:tabs>
                <w:tab w:val="left" w:pos="283"/>
              </w:tabs>
              <w:suppressAutoHyphens/>
              <w:ind w:left="283"/>
              <w:rPr>
                <w:b/>
                <w:i/>
              </w:rPr>
            </w:pPr>
            <w:r w:rsidRPr="00E16283">
              <w:rPr>
                <w:b/>
                <w:i/>
              </w:rPr>
              <w:t xml:space="preserve">ze státního rozpočtu (investiční dotace z fondů EU) </w:t>
            </w:r>
          </w:p>
        </w:tc>
        <w:tc>
          <w:tcPr>
            <w:tcW w:w="1911" w:type="dxa"/>
          </w:tcPr>
          <w:p w:rsidR="00874D54" w:rsidRPr="00905C06" w:rsidRDefault="00874D54" w:rsidP="007A4BCF">
            <w:pPr>
              <w:snapToGrid w:val="0"/>
              <w:jc w:val="right"/>
              <w:rPr>
                <w:b/>
                <w:bCs/>
                <w:i/>
              </w:rPr>
            </w:pPr>
            <w:r w:rsidRPr="00905C06">
              <w:rPr>
                <w:b/>
                <w:bCs/>
                <w:i/>
              </w:rPr>
              <w:t>68 828 tis. Kč</w:t>
            </w:r>
          </w:p>
          <w:p w:rsidR="00874D54" w:rsidRPr="00905C06" w:rsidRDefault="00874D54" w:rsidP="007A4BCF">
            <w:pPr>
              <w:jc w:val="right"/>
              <w:rPr>
                <w:b/>
                <w:bCs/>
                <w:i/>
              </w:rPr>
            </w:pPr>
            <w:r w:rsidRPr="00905C06">
              <w:rPr>
                <w:b/>
                <w:bCs/>
                <w:i/>
              </w:rPr>
              <w:t>0 tis. Kč</w:t>
            </w:r>
          </w:p>
        </w:tc>
      </w:tr>
      <w:tr w:rsidR="00874D54" w:rsidRPr="00905C06" w:rsidTr="007A4BCF">
        <w:trPr>
          <w:trHeight w:val="746"/>
        </w:trPr>
        <w:tc>
          <w:tcPr>
            <w:tcW w:w="7450" w:type="dxa"/>
          </w:tcPr>
          <w:p w:rsidR="00874D54" w:rsidRPr="00E16283" w:rsidRDefault="00874D54" w:rsidP="00C82533">
            <w:pPr>
              <w:numPr>
                <w:ilvl w:val="0"/>
                <w:numId w:val="24"/>
              </w:numPr>
              <w:tabs>
                <w:tab w:val="left" w:pos="283"/>
              </w:tabs>
              <w:suppressAutoHyphens/>
              <w:ind w:left="357" w:hanging="357"/>
              <w:rPr>
                <w:i/>
              </w:rPr>
            </w:pPr>
            <w:r w:rsidRPr="00E16283">
              <w:rPr>
                <w:b/>
                <w:i/>
              </w:rPr>
              <w:t>ze státního rozpočtu (systémově určené výdaje neinvestiční) *)</w:t>
            </w:r>
            <w:r w:rsidRPr="00E16283">
              <w:rPr>
                <w:b/>
                <w:i/>
                <w:sz w:val="18"/>
                <w:vertAlign w:val="superscript"/>
              </w:rPr>
              <w:t xml:space="preserve"> x</w:t>
            </w:r>
            <w:r w:rsidRPr="00E16283">
              <w:rPr>
                <w:b/>
                <w:i/>
                <w:sz w:val="18"/>
              </w:rPr>
              <w:t>)</w:t>
            </w:r>
          </w:p>
          <w:p w:rsidR="00874D54" w:rsidRPr="00E16283" w:rsidRDefault="00874D54" w:rsidP="00C82533">
            <w:pPr>
              <w:numPr>
                <w:ilvl w:val="0"/>
                <w:numId w:val="24"/>
              </w:numPr>
              <w:tabs>
                <w:tab w:val="left" w:pos="283"/>
              </w:tabs>
              <w:suppressAutoHyphens/>
              <w:ind w:left="357" w:hanging="357"/>
              <w:rPr>
                <w:i/>
              </w:rPr>
            </w:pPr>
            <w:r w:rsidRPr="00E16283">
              <w:rPr>
                <w:b/>
                <w:i/>
              </w:rPr>
              <w:t>ze státního rozpočtu (n</w:t>
            </w:r>
            <w:r w:rsidR="00C35A0B">
              <w:rPr>
                <w:b/>
                <w:i/>
              </w:rPr>
              <w:t xml:space="preserve">einvestiční dotace z fondů EU) </w:t>
            </w:r>
          </w:p>
        </w:tc>
        <w:tc>
          <w:tcPr>
            <w:tcW w:w="1911" w:type="dxa"/>
          </w:tcPr>
          <w:p w:rsidR="00874D54" w:rsidRPr="00905C06" w:rsidRDefault="00874D54" w:rsidP="007A4BCF">
            <w:pPr>
              <w:jc w:val="right"/>
              <w:rPr>
                <w:b/>
                <w:bCs/>
                <w:i/>
              </w:rPr>
            </w:pPr>
            <w:r w:rsidRPr="00905C06">
              <w:rPr>
                <w:b/>
                <w:bCs/>
                <w:i/>
              </w:rPr>
              <w:t>76 324 tis. Kč</w:t>
            </w:r>
          </w:p>
          <w:p w:rsidR="00874D54" w:rsidRPr="00905C06" w:rsidRDefault="00874D54" w:rsidP="007A4BCF">
            <w:pPr>
              <w:jc w:val="right"/>
              <w:rPr>
                <w:bCs/>
                <w:i/>
              </w:rPr>
            </w:pPr>
            <w:r w:rsidRPr="00905C06">
              <w:rPr>
                <w:b/>
                <w:bCs/>
                <w:i/>
              </w:rPr>
              <w:t>0 tis. Kč</w:t>
            </w:r>
          </w:p>
        </w:tc>
      </w:tr>
    </w:tbl>
    <w:p w:rsidR="00874D54" w:rsidRPr="00A67CEA" w:rsidRDefault="00874D54" w:rsidP="00874D54">
      <w:pPr>
        <w:spacing w:before="80"/>
        <w:ind w:firstLine="426"/>
        <w:jc w:val="both"/>
        <w:rPr>
          <w:sz w:val="22"/>
          <w:szCs w:val="22"/>
        </w:rPr>
      </w:pPr>
      <w:r w:rsidRPr="00A67CEA">
        <w:rPr>
          <w:sz w:val="22"/>
          <w:szCs w:val="22"/>
        </w:rPr>
        <w:t xml:space="preserve">*) z toho: prostředky na financování informačních a komunikačních technologií (ICT) </w:t>
      </w:r>
    </w:p>
    <w:p w:rsidR="00874D54" w:rsidRPr="00A67CEA" w:rsidRDefault="00874D54" w:rsidP="00874D54">
      <w:pPr>
        <w:spacing w:before="80"/>
        <w:ind w:firstLine="709"/>
        <w:jc w:val="both"/>
        <w:rPr>
          <w:sz w:val="22"/>
          <w:szCs w:val="22"/>
        </w:rPr>
      </w:pPr>
      <w:r w:rsidRPr="00A67CEA">
        <w:rPr>
          <w:sz w:val="22"/>
          <w:szCs w:val="22"/>
        </w:rPr>
        <w:t xml:space="preserve"> -  kapitálové výdaje 53 954 tis. Kč, z toho nároky 15 479 tis. Kč</w:t>
      </w:r>
    </w:p>
    <w:p w:rsidR="00874D54" w:rsidRPr="00A67CEA" w:rsidRDefault="00874D54" w:rsidP="00874D54">
      <w:pPr>
        <w:spacing w:before="80"/>
        <w:ind w:left="709"/>
        <w:jc w:val="both"/>
        <w:rPr>
          <w:sz w:val="22"/>
          <w:szCs w:val="22"/>
        </w:rPr>
      </w:pPr>
      <w:r w:rsidRPr="00A67CEA">
        <w:rPr>
          <w:sz w:val="22"/>
          <w:szCs w:val="22"/>
        </w:rPr>
        <w:t xml:space="preserve"> -  běžné výdaje 76 309 tis. Kč, z toho nároky 19 833 tis. Kč</w:t>
      </w:r>
    </w:p>
    <w:p w:rsidR="00874D54" w:rsidRDefault="00874D54" w:rsidP="00874D54">
      <w:pPr>
        <w:spacing w:before="120"/>
        <w:ind w:firstLine="425"/>
        <w:jc w:val="both"/>
        <w:rPr>
          <w:sz w:val="22"/>
          <w:szCs w:val="22"/>
        </w:rPr>
      </w:pPr>
      <w:r w:rsidRPr="00A67CEA">
        <w:rPr>
          <w:i/>
          <w:sz w:val="22"/>
          <w:szCs w:val="22"/>
          <w:vertAlign w:val="superscript"/>
        </w:rPr>
        <w:t>x</w:t>
      </w:r>
      <w:r w:rsidRPr="00A67CEA">
        <w:rPr>
          <w:i/>
          <w:sz w:val="22"/>
          <w:szCs w:val="22"/>
        </w:rPr>
        <w:t>)</w:t>
      </w:r>
      <w:r w:rsidRPr="00A67CEA">
        <w:rPr>
          <w:sz w:val="22"/>
          <w:szCs w:val="22"/>
        </w:rPr>
        <w:t xml:space="preserve"> z toho: </w:t>
      </w:r>
      <w:r w:rsidR="00C35A0B">
        <w:rPr>
          <w:sz w:val="22"/>
          <w:szCs w:val="22"/>
        </w:rPr>
        <w:tab/>
      </w:r>
      <w:r w:rsidRPr="00A67CEA">
        <w:rPr>
          <w:sz w:val="22"/>
          <w:szCs w:val="22"/>
        </w:rPr>
        <w:t>nároky</w:t>
      </w:r>
      <w:r w:rsidR="00C35A0B">
        <w:rPr>
          <w:sz w:val="22"/>
          <w:szCs w:val="22"/>
        </w:rPr>
        <w:t xml:space="preserve"> ve výši 24 784 tis. Kč (investiční prostředky SR)</w:t>
      </w:r>
      <w:r w:rsidRPr="00A67CEA">
        <w:rPr>
          <w:sz w:val="22"/>
          <w:szCs w:val="22"/>
        </w:rPr>
        <w:t xml:space="preserve"> </w:t>
      </w:r>
    </w:p>
    <w:p w:rsidR="00C35A0B" w:rsidRDefault="00C35A0B" w:rsidP="00C35A0B">
      <w:pPr>
        <w:spacing w:before="120"/>
        <w:ind w:left="142" w:firstLine="283"/>
        <w:jc w:val="both"/>
        <w:rPr>
          <w:sz w:val="22"/>
          <w:szCs w:val="22"/>
        </w:rPr>
      </w:pPr>
      <w:r>
        <w:rPr>
          <w:sz w:val="22"/>
          <w:szCs w:val="22"/>
        </w:rPr>
        <w:tab/>
        <w:t xml:space="preserve">       </w:t>
      </w:r>
      <w:r>
        <w:rPr>
          <w:sz w:val="22"/>
          <w:szCs w:val="22"/>
        </w:rPr>
        <w:tab/>
        <w:t>nároky ve výši 19 848 tis. Kč (neinvestiční prostředky SR)</w:t>
      </w:r>
    </w:p>
    <w:p w:rsidR="00C35A0B" w:rsidRPr="00A67CEA" w:rsidRDefault="00C35A0B" w:rsidP="00C35A0B">
      <w:pPr>
        <w:spacing w:before="120"/>
        <w:ind w:left="142" w:firstLine="283"/>
        <w:jc w:val="both"/>
        <w:rPr>
          <w:sz w:val="22"/>
          <w:szCs w:val="22"/>
        </w:rPr>
      </w:pPr>
      <w:r>
        <w:rPr>
          <w:sz w:val="22"/>
          <w:szCs w:val="22"/>
        </w:rPr>
        <w:tab/>
      </w:r>
      <w:r>
        <w:rPr>
          <w:sz w:val="22"/>
          <w:szCs w:val="22"/>
        </w:rPr>
        <w:tab/>
        <w:t>mimorozpočtový zdroj (rezervní fond) ve výši 877 tis. Kč (investiční prostředky SR)</w:t>
      </w:r>
    </w:p>
    <w:p w:rsidR="00EB4DA2" w:rsidRDefault="00EB4DA2" w:rsidP="00874D54">
      <w:pPr>
        <w:pStyle w:val="Zkladntext"/>
        <w:spacing w:before="240" w:after="120"/>
        <w:rPr>
          <w:b/>
          <w:bCs/>
          <w:u w:val="single"/>
          <w:lang w:eastAsia="ar-SA"/>
        </w:rPr>
      </w:pPr>
    </w:p>
    <w:p w:rsidR="00874D54" w:rsidRPr="00874D54" w:rsidRDefault="00505BCA" w:rsidP="00874D54">
      <w:pPr>
        <w:pStyle w:val="Zkladntext"/>
        <w:spacing w:before="240" w:after="120"/>
        <w:rPr>
          <w:b/>
          <w:bCs/>
          <w:u w:val="single"/>
          <w:lang w:eastAsia="ar-SA"/>
        </w:rPr>
      </w:pPr>
      <w:r w:rsidRPr="00874D54">
        <w:rPr>
          <w:b/>
          <w:bCs/>
          <w:u w:val="single"/>
          <w:lang w:eastAsia="ar-SA"/>
        </w:rPr>
        <w:lastRenderedPageBreak/>
        <w:t xml:space="preserve">127 06 </w:t>
      </w:r>
      <w:r w:rsidR="00874D54" w:rsidRPr="00874D54">
        <w:rPr>
          <w:b/>
          <w:bCs/>
          <w:u w:val="single"/>
          <w:lang w:eastAsia="ar-SA"/>
        </w:rPr>
        <w:t>Rozvoj a obnova materiálně-technické základny (MTZ) systému řízení MD – PO, SFDI</w:t>
      </w:r>
    </w:p>
    <w:p w:rsidR="00DE2347" w:rsidRPr="002C2F5A" w:rsidRDefault="00DE2347" w:rsidP="008D5336">
      <w:pPr>
        <w:pStyle w:val="Zkladntext"/>
        <w:ind w:firstLine="709"/>
        <w:rPr>
          <w:lang w:eastAsia="ar-SA"/>
        </w:rPr>
      </w:pPr>
      <w:r w:rsidRPr="002C2F5A">
        <w:rPr>
          <w:lang w:eastAsia="ar-SA"/>
        </w:rPr>
        <w:t xml:space="preserve">Cílem tohoto programu je zabezpečení rozvoje a obnovy dlouhodobého majetku státních příspěvkových organizací Ministerstva dopravy (Ředitelství silnic a dálnic ČR, Centrum služeb pro silniční dopravu) a Státního fondu dopravní infrastruktury.  </w:t>
      </w:r>
    </w:p>
    <w:p w:rsidR="00DE2347" w:rsidRPr="002C2F5A" w:rsidRDefault="00DE2347" w:rsidP="00DE2347">
      <w:pPr>
        <w:pStyle w:val="Zkladntext"/>
        <w:ind w:firstLine="709"/>
        <w:rPr>
          <w:lang w:eastAsia="ar-SA"/>
        </w:rPr>
      </w:pPr>
      <w:r w:rsidRPr="002C2F5A">
        <w:rPr>
          <w:lang w:eastAsia="ar-SA"/>
        </w:rPr>
        <w:t>Jedná se především o pořízení a obnovu ICT a rekonstrukci objektů u Státního fondu dopravní infrastruktury a pořízení a obnovu dopravních prostředk</w:t>
      </w:r>
      <w:r w:rsidR="008B6916">
        <w:rPr>
          <w:lang w:eastAsia="ar-SA"/>
        </w:rPr>
        <w:t xml:space="preserve">ů a mechanizace </w:t>
      </w:r>
      <w:r w:rsidR="00DA1BCD">
        <w:rPr>
          <w:lang w:eastAsia="ar-SA"/>
        </w:rPr>
        <w:br/>
      </w:r>
      <w:r w:rsidRPr="002C2F5A">
        <w:rPr>
          <w:lang w:eastAsia="ar-SA"/>
        </w:rPr>
        <w:t>u příspěvkových organizací.</w:t>
      </w:r>
    </w:p>
    <w:p w:rsidR="00DE2347" w:rsidRPr="002C2F5A" w:rsidRDefault="00DE2347" w:rsidP="00DE2347">
      <w:pPr>
        <w:pStyle w:val="Zkladntext"/>
        <w:spacing w:after="120"/>
        <w:ind w:firstLine="709"/>
        <w:rPr>
          <w:lang w:eastAsia="ar-SA"/>
        </w:rPr>
      </w:pPr>
      <w:r w:rsidRPr="002C2F5A">
        <w:rPr>
          <w:lang w:eastAsia="ar-SA"/>
        </w:rPr>
        <w:t xml:space="preserve">Program byl zahájen v roce 2016 a ukončení se předpokládá </w:t>
      </w:r>
      <w:r>
        <w:rPr>
          <w:lang w:eastAsia="ar-SA"/>
        </w:rPr>
        <w:t>do 31.12.</w:t>
      </w:r>
      <w:r w:rsidRPr="002C2F5A">
        <w:rPr>
          <w:lang w:eastAsia="ar-SA"/>
        </w:rPr>
        <w:t>202</w:t>
      </w:r>
      <w:r>
        <w:rPr>
          <w:lang w:eastAsia="ar-SA"/>
        </w:rPr>
        <w:t>1</w:t>
      </w:r>
      <w:r w:rsidRPr="002C2F5A">
        <w:rPr>
          <w:lang w:eastAsia="ar-SA"/>
        </w:rPr>
        <w:t>.</w:t>
      </w:r>
    </w:p>
    <w:p w:rsidR="00DE2347" w:rsidRPr="0028080C" w:rsidRDefault="00DE2347" w:rsidP="00DE2347">
      <w:pPr>
        <w:pStyle w:val="Zkladntext"/>
        <w:spacing w:before="0" w:after="120"/>
        <w:ind w:firstLine="709"/>
        <w:rPr>
          <w:color w:val="000000"/>
          <w:lang w:eastAsia="ar-SA"/>
        </w:rPr>
      </w:pPr>
      <w:r w:rsidRPr="002C2F5A">
        <w:rPr>
          <w:lang w:eastAsia="ar-SA"/>
        </w:rPr>
        <w:t xml:space="preserve">Dokumentace programu byla schválena dopisem Ministerstva financí </w:t>
      </w:r>
      <w:r w:rsidR="008B6916">
        <w:rPr>
          <w:lang w:eastAsia="ar-SA"/>
        </w:rPr>
        <w:br/>
      </w:r>
      <w:r w:rsidRPr="002C2F5A">
        <w:rPr>
          <w:lang w:eastAsia="ar-SA"/>
        </w:rPr>
        <w:t>č.j. MF-58372/2015/1903-3 ze dne 31.12.2015</w:t>
      </w:r>
      <w:r>
        <w:rPr>
          <w:lang w:eastAsia="ar-SA"/>
        </w:rPr>
        <w:t>,</w:t>
      </w:r>
      <w:r w:rsidRPr="002A736A">
        <w:rPr>
          <w:color w:val="000000"/>
          <w:lang w:eastAsia="ar-SA"/>
        </w:rPr>
        <w:t xml:space="preserve"> </w:t>
      </w:r>
      <w:r w:rsidRPr="0028080C">
        <w:rPr>
          <w:color w:val="000000"/>
          <w:lang w:eastAsia="ar-SA"/>
        </w:rPr>
        <w:t>poslední aktualizace dokumentace programu byla schválena dopisem Ministerstva financí č.j. MF-</w:t>
      </w:r>
      <w:r>
        <w:rPr>
          <w:color w:val="000000"/>
          <w:lang w:eastAsia="ar-SA"/>
        </w:rPr>
        <w:t>16 745</w:t>
      </w:r>
      <w:r w:rsidRPr="0028080C">
        <w:rPr>
          <w:color w:val="000000"/>
          <w:lang w:eastAsia="ar-SA"/>
        </w:rPr>
        <w:t>/201</w:t>
      </w:r>
      <w:r>
        <w:rPr>
          <w:color w:val="000000"/>
          <w:lang w:eastAsia="ar-SA"/>
        </w:rPr>
        <w:t>8</w:t>
      </w:r>
      <w:r w:rsidRPr="0028080C">
        <w:rPr>
          <w:color w:val="000000"/>
          <w:lang w:eastAsia="ar-SA"/>
        </w:rPr>
        <w:t xml:space="preserve">/1903-3 ze dne </w:t>
      </w:r>
      <w:r>
        <w:rPr>
          <w:color w:val="000000"/>
          <w:lang w:eastAsia="ar-SA"/>
        </w:rPr>
        <w:t>27</w:t>
      </w:r>
      <w:r w:rsidRPr="0028080C">
        <w:rPr>
          <w:color w:val="000000"/>
          <w:lang w:eastAsia="ar-SA"/>
        </w:rPr>
        <w:t>.</w:t>
      </w:r>
      <w:r>
        <w:rPr>
          <w:color w:val="000000"/>
          <w:lang w:eastAsia="ar-SA"/>
        </w:rPr>
        <w:t>6</w:t>
      </w:r>
      <w:r w:rsidRPr="0028080C">
        <w:rPr>
          <w:color w:val="000000"/>
          <w:lang w:eastAsia="ar-SA"/>
        </w:rPr>
        <w:t>.201</w:t>
      </w:r>
      <w:r>
        <w:rPr>
          <w:color w:val="000000"/>
          <w:lang w:eastAsia="ar-SA"/>
        </w:rPr>
        <w:t>8</w:t>
      </w:r>
      <w:r w:rsidRPr="0028080C">
        <w:rPr>
          <w:color w:val="000000"/>
          <w:lang w:eastAsia="ar-SA"/>
        </w:rPr>
        <w:t>.</w:t>
      </w:r>
    </w:p>
    <w:p w:rsidR="00DE2347" w:rsidRPr="002C2F5A" w:rsidRDefault="00DE2347" w:rsidP="00DE2347">
      <w:pPr>
        <w:pStyle w:val="Zkladntext"/>
        <w:spacing w:before="0" w:after="120"/>
        <w:ind w:firstLine="709"/>
        <w:jc w:val="left"/>
        <w:rPr>
          <w:lang w:eastAsia="ar-SA"/>
        </w:rPr>
      </w:pPr>
      <w:r w:rsidRPr="002C2F5A">
        <w:rPr>
          <w:lang w:eastAsia="ar-SA"/>
        </w:rPr>
        <w:t>Program je rozdělen na 3 subtituly:</w:t>
      </w:r>
    </w:p>
    <w:p w:rsidR="00DE2347" w:rsidRPr="002C2F5A" w:rsidRDefault="00DE2347" w:rsidP="00C82533">
      <w:pPr>
        <w:numPr>
          <w:ilvl w:val="0"/>
          <w:numId w:val="28"/>
        </w:numPr>
        <w:tabs>
          <w:tab w:val="left" w:pos="360"/>
        </w:tabs>
        <w:suppressAutoHyphens/>
        <w:spacing w:before="240" w:after="120"/>
        <w:ind w:left="357" w:hanging="357"/>
        <w:jc w:val="both"/>
      </w:pPr>
      <w:r w:rsidRPr="002C2F5A">
        <w:rPr>
          <w:i/>
        </w:rPr>
        <w:t>127V0630 „Rozvoj a obnova MTZ Centra služeb pro silniční dopravu“</w:t>
      </w:r>
    </w:p>
    <w:p w:rsidR="00DE2347" w:rsidRPr="00613CBD" w:rsidRDefault="00DE2347" w:rsidP="00DE2347">
      <w:pPr>
        <w:tabs>
          <w:tab w:val="left" w:pos="360"/>
        </w:tabs>
        <w:suppressAutoHyphens/>
        <w:spacing w:after="120"/>
        <w:ind w:left="357"/>
        <w:jc w:val="both"/>
        <w:rPr>
          <w:szCs w:val="20"/>
          <w:lang w:eastAsia="ar-SA"/>
        </w:rPr>
      </w:pPr>
      <w:r w:rsidRPr="00207124">
        <w:rPr>
          <w:i/>
          <w:color w:val="FF0000"/>
        </w:rPr>
        <w:tab/>
        <w:t xml:space="preserve">      </w:t>
      </w:r>
      <w:r w:rsidRPr="00613CBD">
        <w:t>V rámci tohoto subtitulu byly použity prostř</w:t>
      </w:r>
      <w:r w:rsidR="008B6916">
        <w:t>edky státního rozpočtu ve výši</w:t>
      </w:r>
      <w:r w:rsidRPr="00613CBD">
        <w:t xml:space="preserve"> </w:t>
      </w:r>
      <w:r w:rsidRPr="00613CBD">
        <w:rPr>
          <w:b/>
          <w:i/>
          <w:iCs/>
        </w:rPr>
        <w:t>9 273 </w:t>
      </w:r>
      <w:r w:rsidRPr="00613CBD">
        <w:rPr>
          <w:b/>
          <w:i/>
        </w:rPr>
        <w:t xml:space="preserve">tis. Kč </w:t>
      </w:r>
      <w:r w:rsidRPr="00613CBD">
        <w:rPr>
          <w:i/>
        </w:rPr>
        <w:t>(investice)</w:t>
      </w:r>
      <w:r w:rsidRPr="00613CBD">
        <w:t xml:space="preserve">, z toho nároky 1 605 tis. Kč, </w:t>
      </w:r>
      <w:r w:rsidRPr="00613CBD">
        <w:rPr>
          <w:szCs w:val="20"/>
          <w:lang w:eastAsia="ar-SA"/>
        </w:rPr>
        <w:t xml:space="preserve">na nákup 6 speciálních </w:t>
      </w:r>
      <w:r w:rsidRPr="008B6916">
        <w:rPr>
          <w:szCs w:val="20"/>
          <w:lang w:eastAsia="ar-SA"/>
        </w:rPr>
        <w:t xml:space="preserve">automobilů. </w:t>
      </w:r>
      <w:r w:rsidRPr="00613CBD">
        <w:rPr>
          <w:szCs w:val="20"/>
          <w:lang w:eastAsia="ar-SA"/>
        </w:rPr>
        <w:t>Tato vozidla budou používána expertními jednotkami při zajištění praktického výkonu státního odborného dozoru v silniční dopravě.</w:t>
      </w:r>
    </w:p>
    <w:p w:rsidR="00DE2347" w:rsidRPr="002C2F5A" w:rsidRDefault="00DE2347" w:rsidP="00DE2347">
      <w:pPr>
        <w:numPr>
          <w:ilvl w:val="0"/>
          <w:numId w:val="15"/>
        </w:numPr>
        <w:tabs>
          <w:tab w:val="left" w:pos="360"/>
        </w:tabs>
        <w:suppressAutoHyphens/>
        <w:spacing w:after="120"/>
        <w:ind w:left="360"/>
        <w:jc w:val="both"/>
      </w:pPr>
      <w:r w:rsidRPr="002C2F5A">
        <w:rPr>
          <w:i/>
        </w:rPr>
        <w:t>127V0640 „Rozvoj a obnova MTZ Ředitelství silnic a dálnic ČR“</w:t>
      </w:r>
      <w:r w:rsidRPr="002C2F5A">
        <w:t xml:space="preserve"> </w:t>
      </w:r>
    </w:p>
    <w:p w:rsidR="00DE2347" w:rsidRPr="00613CBD" w:rsidRDefault="00DE2347" w:rsidP="00DE2347">
      <w:pPr>
        <w:tabs>
          <w:tab w:val="left" w:pos="360"/>
        </w:tabs>
        <w:suppressAutoHyphens/>
        <w:spacing w:after="120"/>
        <w:ind w:left="360"/>
        <w:jc w:val="both"/>
      </w:pPr>
      <w:r w:rsidRPr="00207124">
        <w:rPr>
          <w:color w:val="FF0000"/>
        </w:rPr>
        <w:tab/>
      </w:r>
      <w:r w:rsidRPr="00613CBD">
        <w:t xml:space="preserve">V rámci tohoto subtitulu byly použity prostředky státního rozpočtu ve výši   </w:t>
      </w:r>
      <w:r w:rsidR="00DA1BCD">
        <w:br/>
      </w:r>
      <w:r w:rsidRPr="00613CBD">
        <w:rPr>
          <w:b/>
        </w:rPr>
        <w:t>41 209</w:t>
      </w:r>
      <w:r w:rsidRPr="00613CBD">
        <w:rPr>
          <w:b/>
          <w:i/>
        </w:rPr>
        <w:t> tis.</w:t>
      </w:r>
      <w:r w:rsidRPr="00613CBD">
        <w:rPr>
          <w:b/>
        </w:rPr>
        <w:t xml:space="preserve"> </w:t>
      </w:r>
      <w:r w:rsidRPr="00613CBD">
        <w:rPr>
          <w:b/>
          <w:i/>
        </w:rPr>
        <w:t xml:space="preserve">Kč </w:t>
      </w:r>
      <w:r w:rsidRPr="003422BF">
        <w:rPr>
          <w:i/>
        </w:rPr>
        <w:t xml:space="preserve">(investice), </w:t>
      </w:r>
      <w:r w:rsidRPr="00613CBD">
        <w:t xml:space="preserve">z toho nároky </w:t>
      </w:r>
      <w:r>
        <w:t>41 209</w:t>
      </w:r>
      <w:r w:rsidRPr="00613CBD">
        <w:t xml:space="preserve"> tis. Kč, na nákup </w:t>
      </w:r>
      <w:r>
        <w:t>7</w:t>
      </w:r>
      <w:r w:rsidRPr="00613CBD">
        <w:t xml:space="preserve"> souprav pro zimní údržbu pro SSÚD Velk</w:t>
      </w:r>
      <w:r w:rsidR="002667CB">
        <w:t xml:space="preserve">ý Beranov, Domašov, Kocourovec, </w:t>
      </w:r>
      <w:r w:rsidR="00DA1BCD">
        <w:t xml:space="preserve">Svojkovice, </w:t>
      </w:r>
      <w:r>
        <w:t>Ostrov u Stříbra</w:t>
      </w:r>
      <w:r w:rsidRPr="00613CBD">
        <w:t>, Poříčany</w:t>
      </w:r>
      <w:r>
        <w:t xml:space="preserve"> </w:t>
      </w:r>
      <w:r w:rsidR="00DA1BCD">
        <w:br/>
      </w:r>
      <w:r>
        <w:t>a Ivanovice na Hané</w:t>
      </w:r>
      <w:r w:rsidRPr="00613CBD">
        <w:t>.</w:t>
      </w:r>
    </w:p>
    <w:p w:rsidR="00193DBF" w:rsidRPr="004F50E4" w:rsidRDefault="00193DBF" w:rsidP="00193DBF">
      <w:pPr>
        <w:numPr>
          <w:ilvl w:val="0"/>
          <w:numId w:val="15"/>
        </w:numPr>
        <w:tabs>
          <w:tab w:val="left" w:pos="360"/>
        </w:tabs>
        <w:suppressAutoHyphens/>
        <w:spacing w:before="240" w:after="120"/>
        <w:ind w:left="357" w:hanging="357"/>
        <w:jc w:val="both"/>
      </w:pPr>
      <w:r w:rsidRPr="004F50E4">
        <w:rPr>
          <w:i/>
        </w:rPr>
        <w:t xml:space="preserve">127D0690 „Rozvoj a obnova MTZ SFDI“ </w:t>
      </w:r>
    </w:p>
    <w:p w:rsidR="00193DBF" w:rsidRPr="00E46D09" w:rsidRDefault="00193DBF" w:rsidP="00193DBF">
      <w:pPr>
        <w:tabs>
          <w:tab w:val="left" w:pos="360"/>
        </w:tabs>
        <w:suppressAutoHyphens/>
        <w:spacing w:after="120"/>
        <w:ind w:left="360"/>
        <w:jc w:val="both"/>
      </w:pPr>
      <w:r w:rsidRPr="00207124">
        <w:rPr>
          <w:color w:val="FF0000"/>
        </w:rPr>
        <w:tab/>
      </w:r>
      <w:r w:rsidRPr="0072636A">
        <w:t xml:space="preserve">V rámci subtitulu byly použity finanční prostředky státního rozpočtu ve výši </w:t>
      </w:r>
      <w:r w:rsidRPr="00207124">
        <w:rPr>
          <w:color w:val="FF0000"/>
        </w:rPr>
        <w:br/>
      </w:r>
      <w:r w:rsidRPr="00E46D09">
        <w:rPr>
          <w:b/>
          <w:i/>
        </w:rPr>
        <w:t>4 250</w:t>
      </w:r>
      <w:r w:rsidRPr="00E46D09">
        <w:rPr>
          <w:i/>
        </w:rPr>
        <w:t xml:space="preserve"> </w:t>
      </w:r>
      <w:r w:rsidRPr="00E46D09">
        <w:rPr>
          <w:b/>
          <w:i/>
        </w:rPr>
        <w:t>tis.</w:t>
      </w:r>
      <w:r w:rsidRPr="00E46D09">
        <w:rPr>
          <w:b/>
        </w:rPr>
        <w:t xml:space="preserve"> </w:t>
      </w:r>
      <w:r w:rsidRPr="00E46D09">
        <w:rPr>
          <w:b/>
          <w:i/>
        </w:rPr>
        <w:t xml:space="preserve">Kč </w:t>
      </w:r>
      <w:r w:rsidRPr="00E46D09">
        <w:t xml:space="preserve">(podíl EU) na dopravní prostředky, </w:t>
      </w:r>
      <w:r w:rsidR="00DA1BCD">
        <w:t xml:space="preserve">na </w:t>
      </w:r>
      <w:r w:rsidRPr="00E46D09">
        <w:t xml:space="preserve">rozšíření a technickou podporu </w:t>
      </w:r>
      <w:r w:rsidR="00DA1BCD">
        <w:br/>
      </w:r>
      <w:r w:rsidRPr="00E46D09">
        <w:t>SW Evidence, na pořízení manažerského informačního systému,</w:t>
      </w:r>
      <w:r w:rsidR="00DA1BCD">
        <w:t xml:space="preserve"> na</w:t>
      </w:r>
      <w:r w:rsidRPr="00E46D09">
        <w:t xml:space="preserve"> metodiku hodnocení efektivnosti investic a </w:t>
      </w:r>
      <w:r w:rsidR="00DA1BCD">
        <w:t>na výpočetní techniku</w:t>
      </w:r>
      <w:r w:rsidRPr="00E46D09">
        <w:t xml:space="preserve"> včetně podpory.   </w:t>
      </w:r>
    </w:p>
    <w:p w:rsidR="00DE2347" w:rsidRPr="00613CBD" w:rsidRDefault="00DE2347" w:rsidP="00DE2347">
      <w:pPr>
        <w:pStyle w:val="Zkladntext"/>
        <w:tabs>
          <w:tab w:val="left" w:pos="902"/>
          <w:tab w:val="center" w:pos="4535"/>
        </w:tabs>
        <w:spacing w:after="120"/>
        <w:ind w:left="544" w:hanging="544"/>
        <w:rPr>
          <w:b/>
          <w:bCs/>
          <w:i/>
          <w:lang w:eastAsia="ar-SA"/>
        </w:rPr>
      </w:pPr>
      <w:r w:rsidRPr="00613CBD">
        <w:rPr>
          <w:b/>
          <w:bCs/>
          <w:i/>
          <w:lang w:eastAsia="ar-SA"/>
        </w:rPr>
        <w:t xml:space="preserve">Skutečné čerpání za rok 2018: </w:t>
      </w:r>
      <w:r w:rsidRPr="00613CBD">
        <w:rPr>
          <w:b/>
          <w:bCs/>
          <w:i/>
          <w:lang w:eastAsia="ar-SA"/>
        </w:rPr>
        <w:tab/>
      </w:r>
    </w:p>
    <w:tbl>
      <w:tblPr>
        <w:tblW w:w="0" w:type="auto"/>
        <w:tblLayout w:type="fixed"/>
        <w:tblCellMar>
          <w:left w:w="70" w:type="dxa"/>
          <w:right w:w="70" w:type="dxa"/>
        </w:tblCellMar>
        <w:tblLook w:val="0000" w:firstRow="0" w:lastRow="0" w:firstColumn="0" w:lastColumn="0" w:noHBand="0" w:noVBand="0"/>
      </w:tblPr>
      <w:tblGrid>
        <w:gridCol w:w="7270"/>
        <w:gridCol w:w="1911"/>
      </w:tblGrid>
      <w:tr w:rsidR="00DE2347" w:rsidRPr="00207124" w:rsidTr="00D47517">
        <w:trPr>
          <w:trHeight w:val="626"/>
        </w:trPr>
        <w:tc>
          <w:tcPr>
            <w:tcW w:w="7270" w:type="dxa"/>
          </w:tcPr>
          <w:p w:rsidR="00DE2347" w:rsidRPr="00613CBD" w:rsidRDefault="00DE2347" w:rsidP="00C82533">
            <w:pPr>
              <w:numPr>
                <w:ilvl w:val="0"/>
                <w:numId w:val="53"/>
              </w:numPr>
              <w:tabs>
                <w:tab w:val="left" w:pos="283"/>
              </w:tabs>
              <w:suppressAutoHyphens/>
              <w:snapToGrid w:val="0"/>
              <w:ind w:left="283"/>
              <w:rPr>
                <w:b/>
                <w:i/>
                <w:lang w:eastAsia="ar-SA"/>
              </w:rPr>
            </w:pPr>
            <w:r w:rsidRPr="00613CBD">
              <w:rPr>
                <w:b/>
                <w:i/>
                <w:lang w:eastAsia="ar-SA"/>
              </w:rPr>
              <w:t>ze státního rozpočtu (investiční dotace z fondů EU)</w:t>
            </w:r>
            <w:r w:rsidRPr="00613CBD">
              <w:rPr>
                <w:b/>
                <w:i/>
                <w:vertAlign w:val="superscript"/>
                <w:lang w:eastAsia="ar-SA"/>
              </w:rPr>
              <w:t xml:space="preserve"> x</w:t>
            </w:r>
            <w:r w:rsidRPr="00613CBD">
              <w:rPr>
                <w:b/>
                <w:i/>
                <w:lang w:eastAsia="ar-SA"/>
              </w:rPr>
              <w:t>)</w:t>
            </w:r>
          </w:p>
          <w:p w:rsidR="00DE2347" w:rsidRPr="00613CBD" w:rsidRDefault="00DE2347" w:rsidP="00C82533">
            <w:pPr>
              <w:numPr>
                <w:ilvl w:val="0"/>
                <w:numId w:val="53"/>
              </w:numPr>
              <w:tabs>
                <w:tab w:val="left" w:pos="283"/>
              </w:tabs>
              <w:suppressAutoHyphens/>
              <w:snapToGrid w:val="0"/>
              <w:ind w:left="283"/>
              <w:rPr>
                <w:i/>
                <w:lang w:eastAsia="ar-SA"/>
              </w:rPr>
            </w:pPr>
            <w:r w:rsidRPr="00613CBD">
              <w:rPr>
                <w:b/>
                <w:i/>
                <w:lang w:eastAsia="ar-SA"/>
              </w:rPr>
              <w:t>ze státního rozpočtu (systémová dotace investiční)*)</w:t>
            </w:r>
          </w:p>
          <w:p w:rsidR="00DE2347" w:rsidRPr="00613CBD" w:rsidRDefault="00DE2347" w:rsidP="00C82533">
            <w:pPr>
              <w:numPr>
                <w:ilvl w:val="0"/>
                <w:numId w:val="53"/>
              </w:numPr>
              <w:tabs>
                <w:tab w:val="left" w:pos="283"/>
              </w:tabs>
              <w:suppressAutoHyphens/>
              <w:snapToGrid w:val="0"/>
              <w:ind w:left="283"/>
              <w:rPr>
                <w:i/>
                <w:lang w:eastAsia="ar-SA"/>
              </w:rPr>
            </w:pPr>
            <w:r w:rsidRPr="00613CBD">
              <w:rPr>
                <w:b/>
                <w:i/>
                <w:lang w:eastAsia="ar-SA"/>
              </w:rPr>
              <w:t xml:space="preserve">ze státního rozpočtu (neinvestiční dotace z fondů EU)                                            </w:t>
            </w:r>
          </w:p>
        </w:tc>
        <w:tc>
          <w:tcPr>
            <w:tcW w:w="1911" w:type="dxa"/>
          </w:tcPr>
          <w:p w:rsidR="00DE2347" w:rsidRPr="00613CBD" w:rsidRDefault="00DE2347" w:rsidP="00D47517">
            <w:pPr>
              <w:snapToGrid w:val="0"/>
              <w:jc w:val="right"/>
              <w:rPr>
                <w:b/>
                <w:bCs/>
                <w:i/>
                <w:lang w:eastAsia="ar-SA"/>
              </w:rPr>
            </w:pPr>
            <w:r>
              <w:rPr>
                <w:b/>
                <w:bCs/>
                <w:i/>
                <w:lang w:eastAsia="ar-SA"/>
              </w:rPr>
              <w:t>3 365</w:t>
            </w:r>
            <w:r w:rsidRPr="00613CBD">
              <w:rPr>
                <w:b/>
                <w:bCs/>
                <w:i/>
                <w:lang w:eastAsia="ar-SA"/>
              </w:rPr>
              <w:t xml:space="preserve"> tis. Kč</w:t>
            </w:r>
          </w:p>
          <w:p w:rsidR="00DE2347" w:rsidRPr="00613CBD" w:rsidRDefault="00DE2347" w:rsidP="00D47517">
            <w:pPr>
              <w:jc w:val="right"/>
              <w:rPr>
                <w:b/>
                <w:bCs/>
                <w:i/>
                <w:lang w:eastAsia="ar-SA"/>
              </w:rPr>
            </w:pPr>
            <w:r>
              <w:rPr>
                <w:b/>
                <w:bCs/>
                <w:i/>
                <w:lang w:eastAsia="ar-SA"/>
              </w:rPr>
              <w:t xml:space="preserve">50 482 </w:t>
            </w:r>
            <w:r w:rsidRPr="00613CBD">
              <w:rPr>
                <w:b/>
                <w:bCs/>
                <w:i/>
                <w:lang w:eastAsia="ar-SA"/>
              </w:rPr>
              <w:t>tis. Kč</w:t>
            </w:r>
          </w:p>
          <w:p w:rsidR="00DE2347" w:rsidRPr="00613CBD" w:rsidRDefault="00DE2347" w:rsidP="00D47517">
            <w:pPr>
              <w:jc w:val="right"/>
              <w:rPr>
                <w:bCs/>
                <w:i/>
                <w:lang w:eastAsia="ar-SA"/>
              </w:rPr>
            </w:pPr>
            <w:r>
              <w:rPr>
                <w:b/>
                <w:bCs/>
                <w:i/>
                <w:lang w:eastAsia="ar-SA"/>
              </w:rPr>
              <w:t>885</w:t>
            </w:r>
            <w:r w:rsidRPr="00613CBD">
              <w:rPr>
                <w:b/>
                <w:bCs/>
                <w:i/>
                <w:lang w:eastAsia="ar-SA"/>
              </w:rPr>
              <w:t xml:space="preserve"> tis. Kč</w:t>
            </w:r>
          </w:p>
        </w:tc>
      </w:tr>
    </w:tbl>
    <w:p w:rsidR="00DE2347" w:rsidRPr="00CF0F8A" w:rsidRDefault="00DE2347" w:rsidP="00DE2347">
      <w:pPr>
        <w:spacing w:before="120"/>
        <w:ind w:firstLine="709"/>
        <w:jc w:val="both"/>
        <w:rPr>
          <w:sz w:val="22"/>
          <w:szCs w:val="22"/>
          <w:lang w:eastAsia="ar-SA"/>
        </w:rPr>
      </w:pPr>
      <w:r w:rsidRPr="00CF0F8A">
        <w:rPr>
          <w:vertAlign w:val="superscript"/>
          <w:lang w:eastAsia="ar-SA"/>
        </w:rPr>
        <w:t>x</w:t>
      </w:r>
      <w:r w:rsidRPr="00CF0F8A">
        <w:rPr>
          <w:lang w:eastAsia="ar-SA"/>
        </w:rPr>
        <w:t xml:space="preserve">) </w:t>
      </w:r>
      <w:r w:rsidRPr="00CF0F8A">
        <w:rPr>
          <w:sz w:val="22"/>
          <w:szCs w:val="22"/>
          <w:lang w:eastAsia="ar-SA"/>
        </w:rPr>
        <w:t>z toho nároky 2 945 tis. Kč</w:t>
      </w:r>
    </w:p>
    <w:p w:rsidR="00DE2347" w:rsidRPr="00CF0F8A" w:rsidRDefault="00DE2347" w:rsidP="00DE2347">
      <w:pPr>
        <w:spacing w:before="120"/>
        <w:ind w:firstLine="709"/>
        <w:jc w:val="both"/>
        <w:rPr>
          <w:sz w:val="22"/>
          <w:szCs w:val="22"/>
          <w:lang w:eastAsia="ar-SA"/>
        </w:rPr>
      </w:pPr>
      <w:r w:rsidRPr="00CF0F8A">
        <w:rPr>
          <w:sz w:val="22"/>
          <w:szCs w:val="22"/>
          <w:vertAlign w:val="superscript"/>
          <w:lang w:eastAsia="ar-SA"/>
        </w:rPr>
        <w:t>*</w:t>
      </w:r>
      <w:r w:rsidRPr="00CF0F8A">
        <w:rPr>
          <w:sz w:val="22"/>
          <w:szCs w:val="22"/>
          <w:lang w:eastAsia="ar-SA"/>
        </w:rPr>
        <w:t>) z toho nároky 42 814 tis. Kč</w:t>
      </w:r>
    </w:p>
    <w:p w:rsidR="00DE2347" w:rsidRPr="00F32ACA" w:rsidRDefault="00DE2347" w:rsidP="00DE2347">
      <w:pPr>
        <w:spacing w:before="240" w:after="120"/>
        <w:jc w:val="both"/>
        <w:rPr>
          <w:b/>
          <w:bCs/>
          <w:u w:val="single"/>
        </w:rPr>
      </w:pPr>
      <w:bookmarkStart w:id="969" w:name="_Toc508879909"/>
      <w:bookmarkStart w:id="970" w:name="_Toc508880185"/>
      <w:r w:rsidRPr="00F32ACA">
        <w:rPr>
          <w:b/>
          <w:u w:val="single"/>
          <w:lang w:eastAsia="ar-SA"/>
        </w:rPr>
        <w:t xml:space="preserve">127 66 </w:t>
      </w:r>
      <w:r w:rsidRPr="00F32ACA">
        <w:rPr>
          <w:b/>
          <w:bCs/>
          <w:u w:val="single"/>
        </w:rPr>
        <w:t>P</w:t>
      </w:r>
      <w:r w:rsidRPr="00F32ACA">
        <w:rPr>
          <w:b/>
          <w:u w:val="single"/>
        </w:rPr>
        <w:t>odpora obnovy historických železničních kolejových vozidel v období 2017-2020</w:t>
      </w:r>
    </w:p>
    <w:p w:rsidR="00DE2347" w:rsidRPr="00F32ACA" w:rsidRDefault="00DE2347" w:rsidP="008D5336">
      <w:pPr>
        <w:spacing w:before="120"/>
        <w:ind w:firstLine="709"/>
        <w:jc w:val="both"/>
      </w:pPr>
      <w:r w:rsidRPr="00F32ACA">
        <w:t>Náplní programu je podpora obnovy historických železničních kolejových vozidel. Účastníky programu jsou podnikatelské subjekty, spolky a obecně prospěšné společnosti.</w:t>
      </w:r>
    </w:p>
    <w:p w:rsidR="00DE2347" w:rsidRPr="00F32ACA" w:rsidRDefault="00DE2347" w:rsidP="00DE2347">
      <w:pPr>
        <w:spacing w:before="120"/>
        <w:ind w:firstLine="709"/>
        <w:jc w:val="both"/>
        <w:rPr>
          <w:szCs w:val="20"/>
        </w:rPr>
      </w:pPr>
      <w:r w:rsidRPr="00F32ACA">
        <w:rPr>
          <w:szCs w:val="20"/>
        </w:rPr>
        <w:t>Termín ukončení realizace programu je stanoven na 31.12.2020.</w:t>
      </w:r>
    </w:p>
    <w:p w:rsidR="00DE2347" w:rsidRPr="00F32ACA" w:rsidRDefault="00DE2347" w:rsidP="00DE2347">
      <w:pPr>
        <w:spacing w:before="120"/>
        <w:ind w:firstLine="709"/>
        <w:jc w:val="both"/>
      </w:pPr>
      <w:r w:rsidRPr="00F32ACA">
        <w:t>Dokumentace programu byla schválena Ministerstvem financí č.j. 40 657/2016/1903-6 ze dne 20.1.2017.</w:t>
      </w:r>
    </w:p>
    <w:p w:rsidR="00DE2347" w:rsidRPr="00F32ACA" w:rsidRDefault="00DE2347" w:rsidP="00DE2347">
      <w:pPr>
        <w:spacing w:before="120"/>
        <w:ind w:firstLine="709"/>
        <w:jc w:val="both"/>
        <w:rPr>
          <w:szCs w:val="20"/>
        </w:rPr>
      </w:pPr>
      <w:r w:rsidRPr="00F32ACA">
        <w:rPr>
          <w:szCs w:val="20"/>
        </w:rPr>
        <w:lastRenderedPageBreak/>
        <w:t xml:space="preserve">Dotace byly určeny jako státní příspěvek dopravcům na obnovu historických železničních kolejových vozidel. V roce 2018 bylo podpořeno 9 projektových záměrů a bylo obnoveno </w:t>
      </w:r>
      <w:r w:rsidR="008B6916">
        <w:rPr>
          <w:szCs w:val="20"/>
        </w:rPr>
        <w:br/>
      </w:r>
      <w:r w:rsidRPr="00F32ACA">
        <w:rPr>
          <w:szCs w:val="20"/>
        </w:rPr>
        <w:t>11 vozidel.</w:t>
      </w:r>
    </w:p>
    <w:p w:rsidR="00DE2347" w:rsidRPr="00F32ACA" w:rsidRDefault="00DE2347" w:rsidP="00DE2347">
      <w:pPr>
        <w:spacing w:before="120" w:after="120"/>
        <w:jc w:val="both"/>
        <w:rPr>
          <w:b/>
          <w:i/>
          <w:lang w:eastAsia="ar-SA"/>
        </w:rPr>
      </w:pPr>
      <w:r w:rsidRPr="00F32ACA">
        <w:rPr>
          <w:b/>
          <w:i/>
          <w:lang w:eastAsia="ar-SA"/>
        </w:rPr>
        <w:t>Skutečné čerpání v roce 2018:</w:t>
      </w:r>
    </w:p>
    <w:tbl>
      <w:tblPr>
        <w:tblW w:w="9255" w:type="dxa"/>
        <w:tblLayout w:type="fixed"/>
        <w:tblCellMar>
          <w:left w:w="70" w:type="dxa"/>
          <w:right w:w="70" w:type="dxa"/>
        </w:tblCellMar>
        <w:tblLook w:val="04A0" w:firstRow="1" w:lastRow="0" w:firstColumn="1" w:lastColumn="0" w:noHBand="0" w:noVBand="1"/>
      </w:tblPr>
      <w:tblGrid>
        <w:gridCol w:w="7094"/>
        <w:gridCol w:w="2161"/>
      </w:tblGrid>
      <w:tr w:rsidR="00DE2347" w:rsidRPr="00F32ACA" w:rsidTr="00D47517">
        <w:tc>
          <w:tcPr>
            <w:tcW w:w="7094" w:type="dxa"/>
            <w:hideMark/>
          </w:tcPr>
          <w:p w:rsidR="00DE2347" w:rsidRPr="00F32ACA" w:rsidRDefault="00DE2347" w:rsidP="00C82533">
            <w:pPr>
              <w:numPr>
                <w:ilvl w:val="0"/>
                <w:numId w:val="43"/>
              </w:numPr>
              <w:tabs>
                <w:tab w:val="left" w:pos="426"/>
                <w:tab w:val="num" w:pos="567"/>
              </w:tabs>
              <w:suppressAutoHyphens/>
              <w:snapToGrid w:val="0"/>
              <w:ind w:left="284" w:hanging="142"/>
              <w:rPr>
                <w:b/>
                <w:i/>
                <w:lang w:eastAsia="ar-SA"/>
              </w:rPr>
            </w:pPr>
            <w:r w:rsidRPr="00F32ACA">
              <w:rPr>
                <w:b/>
                <w:i/>
                <w:lang w:eastAsia="ar-SA"/>
              </w:rPr>
              <w:t>ze státního rozpočtu (systémové dotace neinvestiční)</w:t>
            </w:r>
          </w:p>
        </w:tc>
        <w:tc>
          <w:tcPr>
            <w:tcW w:w="2161" w:type="dxa"/>
            <w:hideMark/>
          </w:tcPr>
          <w:p w:rsidR="00DE2347" w:rsidRPr="00F32ACA" w:rsidRDefault="00DE2347" w:rsidP="00D47517">
            <w:pPr>
              <w:snapToGrid w:val="0"/>
              <w:jc w:val="right"/>
              <w:rPr>
                <w:b/>
                <w:bCs/>
                <w:i/>
                <w:lang w:eastAsia="ar-SA"/>
              </w:rPr>
            </w:pPr>
            <w:r w:rsidRPr="00F32ACA">
              <w:rPr>
                <w:b/>
                <w:bCs/>
                <w:i/>
                <w:lang w:eastAsia="ar-SA"/>
              </w:rPr>
              <w:t>3 383 tis. Kč</w:t>
            </w:r>
          </w:p>
        </w:tc>
      </w:tr>
      <w:tr w:rsidR="00DE2347" w:rsidRPr="00F32ACA" w:rsidTr="00D47517">
        <w:tc>
          <w:tcPr>
            <w:tcW w:w="7094" w:type="dxa"/>
            <w:hideMark/>
          </w:tcPr>
          <w:p w:rsidR="00DE2347" w:rsidRPr="00F32ACA" w:rsidRDefault="00DE2347" w:rsidP="00C82533">
            <w:pPr>
              <w:numPr>
                <w:ilvl w:val="0"/>
                <w:numId w:val="43"/>
              </w:numPr>
              <w:tabs>
                <w:tab w:val="left" w:pos="426"/>
                <w:tab w:val="num" w:pos="567"/>
              </w:tabs>
              <w:suppressAutoHyphens/>
              <w:snapToGrid w:val="0"/>
              <w:ind w:left="284" w:hanging="142"/>
              <w:rPr>
                <w:b/>
                <w:i/>
                <w:lang w:eastAsia="ar-SA"/>
              </w:rPr>
            </w:pPr>
            <w:r w:rsidRPr="00F32ACA">
              <w:rPr>
                <w:b/>
                <w:i/>
                <w:lang w:eastAsia="ar-SA"/>
              </w:rPr>
              <w:t xml:space="preserve">vlastní zdroje účastníků programu </w:t>
            </w:r>
          </w:p>
        </w:tc>
        <w:tc>
          <w:tcPr>
            <w:tcW w:w="2161" w:type="dxa"/>
            <w:hideMark/>
          </w:tcPr>
          <w:p w:rsidR="00DE2347" w:rsidRPr="00F32ACA" w:rsidRDefault="00357A01" w:rsidP="00D47517">
            <w:pPr>
              <w:snapToGrid w:val="0"/>
              <w:jc w:val="right"/>
              <w:rPr>
                <w:b/>
                <w:bCs/>
                <w:i/>
                <w:lang w:eastAsia="ar-SA"/>
              </w:rPr>
            </w:pPr>
            <w:r>
              <w:rPr>
                <w:b/>
                <w:bCs/>
                <w:i/>
                <w:lang w:eastAsia="ar-SA"/>
              </w:rPr>
              <w:t xml:space="preserve">3 233 </w:t>
            </w:r>
            <w:r w:rsidR="00DE2347" w:rsidRPr="00F32ACA">
              <w:rPr>
                <w:b/>
                <w:bCs/>
                <w:i/>
                <w:lang w:eastAsia="ar-SA"/>
              </w:rPr>
              <w:t>tis. Kč</w:t>
            </w:r>
          </w:p>
        </w:tc>
      </w:tr>
    </w:tbl>
    <w:p w:rsidR="00526592" w:rsidRPr="00526592" w:rsidRDefault="00526592" w:rsidP="008D5336">
      <w:pPr>
        <w:spacing w:before="240" w:after="120"/>
        <w:jc w:val="both"/>
        <w:rPr>
          <w:b/>
          <w:bCs/>
          <w:u w:val="single"/>
        </w:rPr>
      </w:pPr>
      <w:bookmarkStart w:id="971" w:name="_Toc1376852"/>
      <w:r w:rsidRPr="00526592">
        <w:rPr>
          <w:b/>
          <w:u w:val="single"/>
          <w:lang w:eastAsia="ar-SA"/>
        </w:rPr>
        <w:t>127 77 Podpora financování dopravy</w:t>
      </w:r>
    </w:p>
    <w:p w:rsidR="00526592" w:rsidRPr="00526592" w:rsidRDefault="00526592" w:rsidP="00526592">
      <w:pPr>
        <w:spacing w:before="120"/>
        <w:ind w:firstLine="709"/>
        <w:jc w:val="both"/>
      </w:pPr>
      <w:r w:rsidRPr="00526592">
        <w:t>Program je členěn na 4 podprogramy.</w:t>
      </w:r>
    </w:p>
    <w:p w:rsidR="00526592" w:rsidRPr="00526592" w:rsidRDefault="00526592" w:rsidP="0083730F">
      <w:pPr>
        <w:pStyle w:val="Odstavecseseznamem"/>
        <w:numPr>
          <w:ilvl w:val="0"/>
          <w:numId w:val="83"/>
        </w:numPr>
        <w:spacing w:before="120"/>
        <w:ind w:left="357" w:hanging="357"/>
        <w:jc w:val="both"/>
        <w:rPr>
          <w:i/>
        </w:rPr>
      </w:pPr>
      <w:r w:rsidRPr="00526592">
        <w:rPr>
          <w:i/>
        </w:rPr>
        <w:t>127 772 Operační program Doprava 2014–2020 – Ministerstvo dopravy</w:t>
      </w:r>
    </w:p>
    <w:p w:rsidR="00526592" w:rsidRPr="00526592" w:rsidRDefault="00526592" w:rsidP="0083730F">
      <w:pPr>
        <w:pStyle w:val="Odstavecseseznamem"/>
        <w:numPr>
          <w:ilvl w:val="0"/>
          <w:numId w:val="83"/>
        </w:numPr>
        <w:spacing w:before="120"/>
        <w:ind w:left="357" w:hanging="357"/>
        <w:jc w:val="both"/>
        <w:rPr>
          <w:i/>
        </w:rPr>
      </w:pPr>
      <w:r w:rsidRPr="00526592">
        <w:rPr>
          <w:i/>
        </w:rPr>
        <w:t xml:space="preserve">127 773 Operační program Doprava 2014–2020 – Státní fond dopravní infrastruktury </w:t>
      </w:r>
    </w:p>
    <w:p w:rsidR="00526592" w:rsidRPr="00526592" w:rsidRDefault="00526592" w:rsidP="00526592">
      <w:pPr>
        <w:spacing w:before="120"/>
        <w:ind w:firstLine="709"/>
        <w:jc w:val="both"/>
      </w:pPr>
      <w:r w:rsidRPr="00526592">
        <w:t>Náplní obou podprogramů je podpora udržitelné dopravy a odstraňování nedostatků v klíčových síťových dopravních infrastrukturách.</w:t>
      </w:r>
    </w:p>
    <w:p w:rsidR="00526592" w:rsidRPr="00526592" w:rsidRDefault="00526592" w:rsidP="0083730F">
      <w:pPr>
        <w:pStyle w:val="Odstavecseseznamem"/>
        <w:numPr>
          <w:ilvl w:val="0"/>
          <w:numId w:val="84"/>
        </w:numPr>
        <w:spacing w:before="120"/>
        <w:ind w:left="357" w:hanging="357"/>
        <w:jc w:val="both"/>
        <w:rPr>
          <w:i/>
        </w:rPr>
      </w:pPr>
      <w:r w:rsidRPr="00526592">
        <w:rPr>
          <w:i/>
        </w:rPr>
        <w:t>127 774 Nástroj pro propojení Evropy (CEF)</w:t>
      </w:r>
    </w:p>
    <w:p w:rsidR="00526592" w:rsidRPr="00526592" w:rsidRDefault="00526592" w:rsidP="00526592">
      <w:pPr>
        <w:spacing w:before="120"/>
        <w:ind w:firstLine="709"/>
        <w:jc w:val="both"/>
      </w:pPr>
      <w:r w:rsidRPr="00526592">
        <w:t>Náplní podprogramu je podpora investic do nové a stávající infrastruktury se zaměřením na přeshraniční úseky.</w:t>
      </w:r>
    </w:p>
    <w:p w:rsidR="00526592" w:rsidRPr="00526592" w:rsidRDefault="00526592" w:rsidP="0083730F">
      <w:pPr>
        <w:pStyle w:val="Odstavecseseznamem"/>
        <w:numPr>
          <w:ilvl w:val="0"/>
          <w:numId w:val="84"/>
        </w:numPr>
        <w:spacing w:before="120"/>
        <w:ind w:left="357" w:hanging="357"/>
        <w:jc w:val="both"/>
        <w:rPr>
          <w:i/>
        </w:rPr>
      </w:pPr>
      <w:r w:rsidRPr="00526592">
        <w:rPr>
          <w:i/>
        </w:rPr>
        <w:t>127 775 Ostatní dotace Státnímu fondu dopravní infrastruktury</w:t>
      </w:r>
    </w:p>
    <w:p w:rsidR="00526592" w:rsidRPr="00526592" w:rsidRDefault="00526592" w:rsidP="00526592">
      <w:pPr>
        <w:spacing w:before="120"/>
        <w:ind w:firstLine="709"/>
        <w:jc w:val="both"/>
      </w:pPr>
      <w:r w:rsidRPr="00526592">
        <w:t>Náplní podprogramu je financování výstavby a modernizace dopravní infrastruktury v rozsahu stanoveném zákonem č. 104/2000 Sb., o Státním fondu dopravní infrastruktury</w:t>
      </w:r>
      <w:r w:rsidR="002667CB">
        <w:t>,</w:t>
      </w:r>
      <w:r w:rsidRPr="00526592">
        <w:t xml:space="preserve"> </w:t>
      </w:r>
      <w:r w:rsidRPr="00526592">
        <w:br/>
        <w:t>a spolufinancování investičních projektů EU.</w:t>
      </w:r>
    </w:p>
    <w:p w:rsidR="00526592" w:rsidRPr="00526592" w:rsidRDefault="00526592" w:rsidP="00526592">
      <w:pPr>
        <w:spacing w:before="120"/>
        <w:ind w:firstLine="709"/>
        <w:jc w:val="both"/>
        <w:rPr>
          <w:szCs w:val="20"/>
        </w:rPr>
      </w:pPr>
      <w:r w:rsidRPr="00526592">
        <w:rPr>
          <w:szCs w:val="20"/>
        </w:rPr>
        <w:t xml:space="preserve">Stanovení struktury programu a výše účasti státního rozpočtu na jeho financování jsou určeny usnesením vlády č. 108 ze dne 8. února 2017. </w:t>
      </w:r>
    </w:p>
    <w:p w:rsidR="00526592" w:rsidRPr="00526592" w:rsidRDefault="00526592" w:rsidP="00526592">
      <w:pPr>
        <w:spacing w:before="120"/>
        <w:ind w:firstLine="709"/>
        <w:jc w:val="both"/>
        <w:rPr>
          <w:sz w:val="22"/>
          <w:szCs w:val="22"/>
        </w:rPr>
      </w:pPr>
      <w:r w:rsidRPr="00526592">
        <w:rPr>
          <w:szCs w:val="20"/>
        </w:rPr>
        <w:t xml:space="preserve">V roce 2018 nebyly čerpány investiční prostředky státního rozpočtu (prostředky EU) v rámci podprogramu </w:t>
      </w:r>
      <w:r w:rsidRPr="00526592">
        <w:rPr>
          <w:i/>
          <w:szCs w:val="20"/>
        </w:rPr>
        <w:t>127 772 „Operační program Doprava 2014-2020 - Ministerstvo dopravy“.</w:t>
      </w:r>
      <w:r w:rsidRPr="00526592">
        <w:rPr>
          <w:szCs w:val="20"/>
        </w:rPr>
        <w:t xml:space="preserve"> V</w:t>
      </w:r>
      <w:r w:rsidRPr="00526592">
        <w:t xml:space="preserve">ýzvy k předkládání projektů – žádostí o podporu jsou vyhlašovány dle harmonogramu výzev od srpna 2017 a dle připravenosti veřejných podpor, resp. v návaznosti na vydaná Rozhodnutí EK o veřejné podpoře. V rámci daného podprogramu bylo vyhlášeno  </w:t>
      </w:r>
      <w:r w:rsidR="008B6916">
        <w:br/>
      </w:r>
      <w:r w:rsidRPr="00526592">
        <w:t>17 výzev pro podání žádostí  o podporu, z nichž 14 bylo již pro podávání žádostí ukončeno. Reálné čerpání prostředků nebylo doposud zahájeno v rámci žádné z veřejných podpor.</w:t>
      </w:r>
    </w:p>
    <w:p w:rsidR="00526592" w:rsidRPr="00526592" w:rsidRDefault="00526592" w:rsidP="00526592">
      <w:pPr>
        <w:spacing w:before="120"/>
        <w:ind w:firstLine="709"/>
        <w:jc w:val="both"/>
        <w:rPr>
          <w:color w:val="FF0000"/>
        </w:rPr>
      </w:pPr>
      <w:r w:rsidRPr="00526592">
        <w:rPr>
          <w:szCs w:val="20"/>
        </w:rPr>
        <w:t xml:space="preserve">V rámci podprogramu </w:t>
      </w:r>
      <w:r w:rsidRPr="00526592">
        <w:rPr>
          <w:i/>
          <w:szCs w:val="20"/>
        </w:rPr>
        <w:t>127 773 „Operační program Doprava 2014-2020 – Státní fond dopravní infrastruktury“</w:t>
      </w:r>
      <w:r w:rsidRPr="00526592">
        <w:rPr>
          <w:szCs w:val="20"/>
        </w:rPr>
        <w:t xml:space="preserve"> byly čerpány investiční prostředky (prostředky EU) ve výši </w:t>
      </w:r>
      <w:r w:rsidR="008B6916">
        <w:rPr>
          <w:szCs w:val="20"/>
        </w:rPr>
        <w:br/>
      </w:r>
      <w:r w:rsidRPr="00526592">
        <w:rPr>
          <w:szCs w:val="20"/>
        </w:rPr>
        <w:t xml:space="preserve">11 463 679 tis. Kč a národní podíl ve výši 2 632 tis. Kč, neinvestiční prostředky (prostředky EU) 75 tis. Kč. </w:t>
      </w:r>
      <w:r w:rsidRPr="00526592">
        <w:t>Finanční prostředky byly použity na velké dopravní stavby, kdy konečnými příjemci byly Ředitelství silnic a dálnic ČR a Správa železniční dopravní cesty</w:t>
      </w:r>
      <w:r w:rsidR="001E4EF9" w:rsidRPr="001E4EF9">
        <w:t>, s.</w:t>
      </w:r>
      <w:r w:rsidR="001E4EF9">
        <w:t xml:space="preserve"> </w:t>
      </w:r>
      <w:r w:rsidR="001E4EF9" w:rsidRPr="001E4EF9">
        <w:t>o.</w:t>
      </w:r>
      <w:r w:rsidRPr="001E4EF9">
        <w:t xml:space="preserve"> </w:t>
      </w:r>
    </w:p>
    <w:p w:rsidR="00526592" w:rsidRPr="00526592" w:rsidRDefault="00526592" w:rsidP="00526592">
      <w:pPr>
        <w:spacing w:before="120"/>
        <w:ind w:firstLine="709"/>
        <w:jc w:val="both"/>
        <w:rPr>
          <w:szCs w:val="20"/>
        </w:rPr>
      </w:pPr>
      <w:r w:rsidRPr="00526592">
        <w:rPr>
          <w:szCs w:val="20"/>
        </w:rPr>
        <w:t xml:space="preserve">V rámci podprogramu </w:t>
      </w:r>
      <w:r w:rsidRPr="00526592">
        <w:rPr>
          <w:i/>
          <w:szCs w:val="20"/>
        </w:rPr>
        <w:t>127 774 „Nástroj pro propojení Evropy“</w:t>
      </w:r>
      <w:r w:rsidRPr="00526592">
        <w:rPr>
          <w:szCs w:val="20"/>
        </w:rPr>
        <w:t xml:space="preserve"> byly čerpány investiční prostředky (prostředky EU) ve výši 2 599 415 tis. Kč a neinvestiční prostředky (prostředky EU) ve výši 88 tis. Kč.   </w:t>
      </w:r>
    </w:p>
    <w:p w:rsidR="00526592" w:rsidRDefault="00526592" w:rsidP="00526592">
      <w:pPr>
        <w:spacing w:before="120"/>
        <w:ind w:firstLine="709"/>
        <w:jc w:val="both"/>
        <w:rPr>
          <w:szCs w:val="20"/>
        </w:rPr>
      </w:pPr>
      <w:r w:rsidRPr="00526592">
        <w:rPr>
          <w:szCs w:val="20"/>
        </w:rPr>
        <w:t xml:space="preserve">V rámci podprogramu </w:t>
      </w:r>
      <w:r w:rsidRPr="00526592">
        <w:rPr>
          <w:i/>
          <w:szCs w:val="20"/>
        </w:rPr>
        <w:t xml:space="preserve">127 775 „Ostatní dotace Státního fondu dopravní infrastruktury“ </w:t>
      </w:r>
      <w:r w:rsidRPr="00526592">
        <w:rPr>
          <w:szCs w:val="20"/>
        </w:rPr>
        <w:t xml:space="preserve">byly čerpány investiční prostředky státního rozpočtu ve výši 18 202 121 tis. Kč na krytí deficitu SFDI (17 232 556 tis. Kč) a na financování silnic II a III. třídy ve vlastnictví krajů </w:t>
      </w:r>
      <w:r w:rsidR="008B6916">
        <w:rPr>
          <w:szCs w:val="20"/>
        </w:rPr>
        <w:br/>
      </w:r>
      <w:r w:rsidRPr="00526592">
        <w:rPr>
          <w:szCs w:val="20"/>
        </w:rPr>
        <w:t>(969 565 tis. Kč).</w:t>
      </w:r>
    </w:p>
    <w:p w:rsidR="00526592" w:rsidRDefault="00526592" w:rsidP="00526592">
      <w:pPr>
        <w:spacing w:before="120"/>
        <w:ind w:firstLine="709"/>
        <w:jc w:val="both"/>
        <w:rPr>
          <w:szCs w:val="20"/>
        </w:rPr>
      </w:pPr>
    </w:p>
    <w:p w:rsidR="00526592" w:rsidRPr="00526592" w:rsidRDefault="00526592" w:rsidP="00526592">
      <w:pPr>
        <w:spacing w:before="120"/>
        <w:ind w:firstLine="709"/>
        <w:jc w:val="both"/>
        <w:rPr>
          <w:szCs w:val="20"/>
        </w:rPr>
      </w:pPr>
    </w:p>
    <w:p w:rsidR="00526592" w:rsidRPr="00526592" w:rsidRDefault="00526592" w:rsidP="00526592">
      <w:pPr>
        <w:spacing w:before="120"/>
        <w:jc w:val="both"/>
        <w:rPr>
          <w:b/>
          <w:i/>
          <w:color w:val="FF0000"/>
          <w:lang w:eastAsia="ar-SA"/>
        </w:rPr>
      </w:pPr>
      <w:r w:rsidRPr="00526592">
        <w:rPr>
          <w:b/>
          <w:i/>
          <w:lang w:eastAsia="ar-SA"/>
        </w:rPr>
        <w:lastRenderedPageBreak/>
        <w:t>Skutečné čerpání v roce 2018:</w:t>
      </w:r>
    </w:p>
    <w:tbl>
      <w:tblPr>
        <w:tblW w:w="0" w:type="auto"/>
        <w:tblLayout w:type="fixed"/>
        <w:tblCellMar>
          <w:left w:w="70" w:type="dxa"/>
          <w:right w:w="70" w:type="dxa"/>
        </w:tblCellMar>
        <w:tblLook w:val="04A0" w:firstRow="1" w:lastRow="0" w:firstColumn="1" w:lastColumn="0" w:noHBand="0" w:noVBand="1"/>
      </w:tblPr>
      <w:tblGrid>
        <w:gridCol w:w="7270"/>
        <w:gridCol w:w="1911"/>
      </w:tblGrid>
      <w:tr w:rsidR="00526592" w:rsidRPr="00526592" w:rsidTr="00526592">
        <w:trPr>
          <w:trHeight w:val="377"/>
        </w:trPr>
        <w:tc>
          <w:tcPr>
            <w:tcW w:w="7270" w:type="dxa"/>
            <w:hideMark/>
          </w:tcPr>
          <w:p w:rsidR="00526592" w:rsidRPr="00526592" w:rsidRDefault="00526592" w:rsidP="0083730F">
            <w:pPr>
              <w:numPr>
                <w:ilvl w:val="0"/>
                <w:numId w:val="80"/>
              </w:numPr>
              <w:tabs>
                <w:tab w:val="left" w:pos="283"/>
                <w:tab w:val="num" w:pos="360"/>
              </w:tabs>
              <w:suppressAutoHyphens/>
              <w:snapToGrid w:val="0"/>
              <w:spacing w:before="120"/>
              <w:ind w:hanging="1980"/>
              <w:rPr>
                <w:i/>
                <w:lang w:eastAsia="ar-SA"/>
              </w:rPr>
            </w:pPr>
            <w:r w:rsidRPr="00526592">
              <w:rPr>
                <w:b/>
                <w:i/>
                <w:lang w:eastAsia="ar-SA"/>
              </w:rPr>
              <w:t xml:space="preserve">ze státního rozpočtu </w:t>
            </w:r>
            <w:r w:rsidRPr="00526592">
              <w:rPr>
                <w:b/>
                <w:i/>
              </w:rPr>
              <w:t>(individuální dotace investiční)</w:t>
            </w:r>
            <w:r w:rsidRPr="00526592">
              <w:rPr>
                <w:b/>
                <w:bCs/>
                <w:i/>
                <w:vertAlign w:val="superscript"/>
                <w:lang w:eastAsia="ar-SA"/>
              </w:rPr>
              <w:t xml:space="preserve"> </w:t>
            </w:r>
            <w:r w:rsidRPr="00526592">
              <w:rPr>
                <w:vertAlign w:val="superscript"/>
                <w:lang w:eastAsia="ar-SA"/>
              </w:rPr>
              <w:t>x</w:t>
            </w:r>
            <w:r w:rsidRPr="00526592">
              <w:rPr>
                <w:lang w:eastAsia="ar-SA"/>
              </w:rPr>
              <w:t>)</w:t>
            </w:r>
          </w:p>
        </w:tc>
        <w:tc>
          <w:tcPr>
            <w:tcW w:w="1911" w:type="dxa"/>
            <w:hideMark/>
          </w:tcPr>
          <w:p w:rsidR="00526592" w:rsidRPr="00526592" w:rsidRDefault="00526592" w:rsidP="00526592">
            <w:pPr>
              <w:snapToGrid w:val="0"/>
              <w:spacing w:before="120"/>
              <w:jc w:val="right"/>
              <w:rPr>
                <w:i/>
                <w:lang w:eastAsia="ar-SA"/>
              </w:rPr>
            </w:pPr>
            <w:r w:rsidRPr="00526592">
              <w:rPr>
                <w:b/>
                <w:bCs/>
                <w:i/>
                <w:lang w:eastAsia="ar-SA"/>
              </w:rPr>
              <w:t>18 204 753 tis. Kč</w:t>
            </w:r>
          </w:p>
        </w:tc>
      </w:tr>
      <w:tr w:rsidR="00526592" w:rsidRPr="00526592" w:rsidTr="00526592">
        <w:tc>
          <w:tcPr>
            <w:tcW w:w="7270" w:type="dxa"/>
            <w:hideMark/>
          </w:tcPr>
          <w:p w:rsidR="00526592" w:rsidRPr="00526592" w:rsidRDefault="00526592" w:rsidP="0083730F">
            <w:pPr>
              <w:numPr>
                <w:ilvl w:val="0"/>
                <w:numId w:val="80"/>
              </w:numPr>
              <w:tabs>
                <w:tab w:val="left" w:pos="283"/>
                <w:tab w:val="num" w:pos="360"/>
              </w:tabs>
              <w:suppressAutoHyphens/>
              <w:snapToGrid w:val="0"/>
              <w:spacing w:before="120"/>
              <w:ind w:hanging="1980"/>
              <w:rPr>
                <w:i/>
                <w:lang w:eastAsia="ar-SA"/>
              </w:rPr>
            </w:pPr>
            <w:r w:rsidRPr="00526592">
              <w:rPr>
                <w:b/>
                <w:i/>
                <w:lang w:eastAsia="ar-SA"/>
              </w:rPr>
              <w:t>ze státního rozpočtu (investiční dotace z fondů EU</w:t>
            </w:r>
            <w:r w:rsidRPr="00526592">
              <w:rPr>
                <w:lang w:eastAsia="ar-SA"/>
              </w:rPr>
              <w:t>)</w:t>
            </w:r>
            <w:r w:rsidRPr="00526592">
              <w:rPr>
                <w:vertAlign w:val="superscript"/>
                <w:lang w:eastAsia="ar-SA"/>
              </w:rPr>
              <w:t xml:space="preserve"> x</w:t>
            </w:r>
            <w:r w:rsidRPr="00526592">
              <w:rPr>
                <w:lang w:eastAsia="ar-SA"/>
              </w:rPr>
              <w:t>)</w:t>
            </w:r>
            <w:r w:rsidRPr="00526592">
              <w:rPr>
                <w:sz w:val="22"/>
                <w:szCs w:val="22"/>
              </w:rPr>
              <w:t xml:space="preserve"> *)</w:t>
            </w:r>
          </w:p>
        </w:tc>
        <w:tc>
          <w:tcPr>
            <w:tcW w:w="1911" w:type="dxa"/>
            <w:hideMark/>
          </w:tcPr>
          <w:p w:rsidR="00526592" w:rsidRPr="00526592" w:rsidRDefault="00C35A0B" w:rsidP="00526592">
            <w:pPr>
              <w:snapToGrid w:val="0"/>
              <w:spacing w:before="120"/>
              <w:jc w:val="right"/>
              <w:rPr>
                <w:i/>
                <w:lang w:eastAsia="ar-SA"/>
              </w:rPr>
            </w:pPr>
            <w:r>
              <w:rPr>
                <w:b/>
                <w:i/>
              </w:rPr>
              <w:t>14 063 094</w:t>
            </w:r>
            <w:r w:rsidR="00526592" w:rsidRPr="00526592">
              <w:rPr>
                <w:b/>
                <w:i/>
              </w:rPr>
              <w:t xml:space="preserve"> </w:t>
            </w:r>
            <w:r w:rsidR="00526592" w:rsidRPr="00526592">
              <w:rPr>
                <w:b/>
                <w:bCs/>
                <w:i/>
                <w:lang w:eastAsia="ar-SA"/>
              </w:rPr>
              <w:t>tis. Kč</w:t>
            </w:r>
          </w:p>
        </w:tc>
      </w:tr>
      <w:tr w:rsidR="00526592" w:rsidRPr="00526592" w:rsidTr="00526592">
        <w:tc>
          <w:tcPr>
            <w:tcW w:w="7270" w:type="dxa"/>
            <w:hideMark/>
          </w:tcPr>
          <w:p w:rsidR="00526592" w:rsidRPr="00526592" w:rsidRDefault="00526592" w:rsidP="0083730F">
            <w:pPr>
              <w:numPr>
                <w:ilvl w:val="0"/>
                <w:numId w:val="80"/>
              </w:numPr>
              <w:tabs>
                <w:tab w:val="left" w:pos="283"/>
                <w:tab w:val="num" w:pos="360"/>
              </w:tabs>
              <w:suppressAutoHyphens/>
              <w:snapToGrid w:val="0"/>
              <w:spacing w:before="120"/>
              <w:ind w:hanging="1980"/>
              <w:rPr>
                <w:b/>
                <w:i/>
                <w:lang w:eastAsia="ar-SA"/>
              </w:rPr>
            </w:pPr>
            <w:r w:rsidRPr="00526592">
              <w:rPr>
                <w:b/>
                <w:i/>
                <w:lang w:eastAsia="ar-SA"/>
              </w:rPr>
              <w:t>ze státního rozpočtu (neinvestiční dotace z fondů EU)</w:t>
            </w:r>
            <w:r w:rsidRPr="00526592">
              <w:rPr>
                <w:sz w:val="22"/>
                <w:szCs w:val="22"/>
              </w:rPr>
              <w:t>*)</w:t>
            </w:r>
          </w:p>
        </w:tc>
        <w:tc>
          <w:tcPr>
            <w:tcW w:w="1911" w:type="dxa"/>
            <w:hideMark/>
          </w:tcPr>
          <w:p w:rsidR="00526592" w:rsidRPr="00526592" w:rsidRDefault="00526592" w:rsidP="00526592">
            <w:pPr>
              <w:snapToGrid w:val="0"/>
              <w:spacing w:before="120"/>
              <w:jc w:val="right"/>
              <w:rPr>
                <w:b/>
                <w:i/>
              </w:rPr>
            </w:pPr>
            <w:r w:rsidRPr="00526592">
              <w:rPr>
                <w:b/>
                <w:i/>
              </w:rPr>
              <w:t>163 tis. Kč</w:t>
            </w:r>
          </w:p>
        </w:tc>
      </w:tr>
    </w:tbl>
    <w:p w:rsidR="00526592" w:rsidRPr="00526592" w:rsidRDefault="00526592" w:rsidP="00526592">
      <w:pPr>
        <w:pStyle w:val="Znormal"/>
        <w:ind w:firstLine="0"/>
        <w:rPr>
          <w:color w:val="FF0000"/>
          <w:sz w:val="20"/>
        </w:rPr>
      </w:pPr>
      <w:r w:rsidRPr="00526592">
        <w:rPr>
          <w:color w:val="FF0000"/>
          <w:sz w:val="20"/>
        </w:rPr>
        <w:t xml:space="preserve">  </w:t>
      </w:r>
    </w:p>
    <w:tbl>
      <w:tblPr>
        <w:tblW w:w="9498" w:type="dxa"/>
        <w:tblInd w:w="70" w:type="dxa"/>
        <w:tblCellMar>
          <w:left w:w="70" w:type="dxa"/>
          <w:right w:w="70" w:type="dxa"/>
        </w:tblCellMar>
        <w:tblLook w:val="04A0" w:firstRow="1" w:lastRow="0" w:firstColumn="1" w:lastColumn="0" w:noHBand="0" w:noVBand="1"/>
      </w:tblPr>
      <w:tblGrid>
        <w:gridCol w:w="9498"/>
      </w:tblGrid>
      <w:tr w:rsidR="00526592" w:rsidRPr="00526592" w:rsidTr="00526592">
        <w:trPr>
          <w:trHeight w:val="240"/>
        </w:trPr>
        <w:tc>
          <w:tcPr>
            <w:tcW w:w="9498" w:type="dxa"/>
            <w:shd w:val="clear" w:color="auto" w:fill="auto"/>
            <w:noWrap/>
            <w:vAlign w:val="bottom"/>
            <w:hideMark/>
          </w:tcPr>
          <w:p w:rsidR="00526592" w:rsidRPr="00526592" w:rsidRDefault="00526592" w:rsidP="00526592">
            <w:pPr>
              <w:rPr>
                <w:sz w:val="22"/>
                <w:szCs w:val="22"/>
              </w:rPr>
            </w:pPr>
            <w:r w:rsidRPr="00526592">
              <w:rPr>
                <w:sz w:val="22"/>
                <w:szCs w:val="22"/>
                <w:vertAlign w:val="superscript"/>
                <w:lang w:eastAsia="ar-SA"/>
              </w:rPr>
              <w:t>x</w:t>
            </w:r>
            <w:r w:rsidRPr="00526592">
              <w:rPr>
                <w:sz w:val="22"/>
                <w:szCs w:val="22"/>
                <w:lang w:eastAsia="ar-SA"/>
              </w:rPr>
              <w:t xml:space="preserve">) z toho: </w:t>
            </w:r>
            <w:r w:rsidRPr="00526592">
              <w:rPr>
                <w:sz w:val="22"/>
                <w:szCs w:val="22"/>
              </w:rPr>
              <w:t>nároky ve výši 2 632 tis. Kč (investiční prostředky SR)</w:t>
            </w:r>
          </w:p>
        </w:tc>
      </w:tr>
      <w:tr w:rsidR="00526592" w:rsidRPr="00526592" w:rsidTr="00526592">
        <w:trPr>
          <w:trHeight w:val="240"/>
        </w:trPr>
        <w:tc>
          <w:tcPr>
            <w:tcW w:w="9498" w:type="dxa"/>
            <w:shd w:val="clear" w:color="auto" w:fill="auto"/>
            <w:noWrap/>
            <w:vAlign w:val="bottom"/>
            <w:hideMark/>
          </w:tcPr>
          <w:p w:rsidR="00526592" w:rsidRPr="00526592" w:rsidRDefault="00526592" w:rsidP="00526592">
            <w:pPr>
              <w:rPr>
                <w:sz w:val="22"/>
                <w:szCs w:val="22"/>
              </w:rPr>
            </w:pPr>
            <w:r w:rsidRPr="00526592">
              <w:rPr>
                <w:sz w:val="22"/>
                <w:szCs w:val="22"/>
              </w:rPr>
              <w:t xml:space="preserve">                 nároky ve výši 4 919 137 tis. Kč (investiční prostředky EU)</w:t>
            </w:r>
          </w:p>
        </w:tc>
      </w:tr>
      <w:tr w:rsidR="00526592" w:rsidRPr="00526592" w:rsidTr="00526592">
        <w:trPr>
          <w:trHeight w:val="240"/>
        </w:trPr>
        <w:tc>
          <w:tcPr>
            <w:tcW w:w="9498" w:type="dxa"/>
            <w:shd w:val="clear" w:color="auto" w:fill="auto"/>
            <w:noWrap/>
            <w:vAlign w:val="bottom"/>
            <w:hideMark/>
          </w:tcPr>
          <w:p w:rsidR="00526592" w:rsidRPr="00526592" w:rsidRDefault="00526592" w:rsidP="00526592">
            <w:pPr>
              <w:rPr>
                <w:sz w:val="22"/>
                <w:szCs w:val="22"/>
              </w:rPr>
            </w:pPr>
            <w:r w:rsidRPr="00526592">
              <w:rPr>
                <w:sz w:val="22"/>
                <w:szCs w:val="22"/>
              </w:rPr>
              <w:t>*) z toho: mimorozpočtový zdroj (rezervní fond) ve výši 579 670 tis. Kč (investiční prostředky EU)</w:t>
            </w:r>
          </w:p>
        </w:tc>
      </w:tr>
      <w:tr w:rsidR="00526592" w:rsidRPr="00526592" w:rsidTr="00526592">
        <w:trPr>
          <w:trHeight w:val="240"/>
        </w:trPr>
        <w:tc>
          <w:tcPr>
            <w:tcW w:w="9498" w:type="dxa"/>
            <w:shd w:val="clear" w:color="auto" w:fill="auto"/>
            <w:noWrap/>
            <w:vAlign w:val="bottom"/>
            <w:hideMark/>
          </w:tcPr>
          <w:p w:rsidR="00526592" w:rsidRPr="00526592" w:rsidRDefault="00526592" w:rsidP="00526592">
            <w:pPr>
              <w:ind w:right="-1196"/>
              <w:rPr>
                <w:sz w:val="22"/>
                <w:szCs w:val="22"/>
              </w:rPr>
            </w:pPr>
            <w:r w:rsidRPr="00526592">
              <w:rPr>
                <w:sz w:val="22"/>
                <w:szCs w:val="22"/>
              </w:rPr>
              <w:t xml:space="preserve">                mimorozpočtový zdroj (rezervní fond) ve výši 88 tis. Kč (neinvestiční prostředky EU) </w:t>
            </w:r>
          </w:p>
        </w:tc>
      </w:tr>
    </w:tbl>
    <w:p w:rsidR="00A712EC" w:rsidRPr="0020677C" w:rsidRDefault="00A712EC" w:rsidP="00EF629F">
      <w:pPr>
        <w:pStyle w:val="Nadpis2"/>
        <w:tabs>
          <w:tab w:val="clear" w:pos="2310"/>
        </w:tabs>
        <w:spacing w:before="360"/>
        <w:ind w:left="538"/>
      </w:pPr>
      <w:bookmarkStart w:id="972" w:name="_Toc2789441"/>
      <w:r w:rsidRPr="0020677C">
        <w:t>Výdaje na Public Private Partnership</w:t>
      </w:r>
      <w:bookmarkEnd w:id="967"/>
      <w:bookmarkEnd w:id="968"/>
      <w:bookmarkEnd w:id="969"/>
      <w:bookmarkEnd w:id="970"/>
      <w:bookmarkEnd w:id="971"/>
      <w:bookmarkEnd w:id="972"/>
      <w:r w:rsidR="00207AB9" w:rsidRPr="0020677C">
        <w:t xml:space="preserve"> </w:t>
      </w:r>
    </w:p>
    <w:p w:rsidR="0020677C" w:rsidRDefault="0020677C" w:rsidP="0020677C">
      <w:pPr>
        <w:pStyle w:val="MDSR"/>
      </w:pPr>
      <w:bookmarkStart w:id="973" w:name="_Toc413413672"/>
      <w:bookmarkStart w:id="974" w:name="_Toc508879910"/>
      <w:bookmarkStart w:id="975" w:name="_Toc508880186"/>
      <w:r w:rsidRPr="003962CD">
        <w:t xml:space="preserve">V návaznosti na usnesení vlády ČR č. 4 ze dne 13.1.2016 a v návaznosti na ukončení výběru poradce pro uzavření koncesionářské smlouvy koncem roku 2017 probíhaly v roce 2018 činnosti směřující k samotnému výběru koncesionáře pro projekt PPP D4. Zadávací řízení </w:t>
      </w:r>
      <w:r w:rsidR="00CC4135">
        <w:br/>
      </w:r>
      <w:r w:rsidRPr="003962CD">
        <w:t>na výběr</w:t>
      </w:r>
      <w:r w:rsidRPr="006262BA">
        <w:t xml:space="preserve"> koncesionáře formou řízení se soutěžním dialogem bylo zahájeno dne 9.5.2018 </w:t>
      </w:r>
      <w:r w:rsidR="00CC4135">
        <w:br/>
      </w:r>
      <w:r w:rsidRPr="006262BA">
        <w:t xml:space="preserve">(ev. č. ve Věstníku VZ: Z2018-008731, ID VZ0046188, VZ s názvem „Projektování, výstavba, financování, provozování a údržba dálnice D4 v úseku Háje – Mirotice a provozování a údržba existujících přiléhajících úseků Skalka – Háje a Mirotice – Krašovice, projekt PPP“). Zároveň byly v průběhu roku spuštěny webové stránky informující o vývoji projektu na adrese </w:t>
      </w:r>
      <w:r w:rsidRPr="00C56A9C">
        <w:rPr>
          <w:rStyle w:val="Hypertextovodkaz"/>
          <w:iCs/>
        </w:rPr>
        <w:t>http://www.pppd4.cz</w:t>
      </w:r>
      <w:r w:rsidRPr="006262BA">
        <w:rPr>
          <w:color w:val="1F497D"/>
        </w:rPr>
        <w:t>.</w:t>
      </w:r>
      <w:r w:rsidRPr="006262BA">
        <w:t xml:space="preserve"> Lhůta pro předložení žádostí o účast v zadávacím řízení uplynula dne 19.7.2018. Následně zadavatel ve spolupráci se SFDI s vybraným poradcem prováděl vyhodnocení podaných žádostí o účas</w:t>
      </w:r>
      <w:r>
        <w:t>t (celkem bylo podáno 7 žádostí</w:t>
      </w:r>
      <w:r w:rsidRPr="006262BA">
        <w:t>).</w:t>
      </w:r>
      <w:r w:rsidR="00A737D3">
        <w:t xml:space="preserve"> </w:t>
      </w:r>
      <w:r w:rsidRPr="006262BA">
        <w:t>Dne</w:t>
      </w:r>
      <w:r w:rsidR="008B6916">
        <w:t xml:space="preserve"> 9.11.2018 </w:t>
      </w:r>
      <w:r w:rsidRPr="006262BA">
        <w:t xml:space="preserve">zadavatel oznámil dodavatelům výsledek posouzení žádostí o účast a výsledek omezení počtu zájemců </w:t>
      </w:r>
      <w:r w:rsidR="00CC4135">
        <w:br/>
      </w:r>
      <w:r w:rsidRPr="006262BA">
        <w:t xml:space="preserve">na 4 účastníky v souladu se zadávací dokumentací. Proti oznámení zadavatele o výsledku posouzení žádostí o účast nebyly podány námitky a zadavatel tak mohl přikročit k dalšímu kroku, kterým je příprava dokumentů umožňující samotné vedení soutěžního dialogu v průběhu roku 2019 s vybranými čtyřmi účastníky (příprava návrhu koncesionářské smlouvy včetně všech příloh, zprovoznění datového úložiště). </w:t>
      </w:r>
    </w:p>
    <w:p w:rsidR="0020677C" w:rsidRDefault="0020677C" w:rsidP="0020677C">
      <w:pPr>
        <w:pStyle w:val="MDSR"/>
      </w:pPr>
      <w:r w:rsidRPr="006262BA">
        <w:t>V roce 2018 byla v souvislosti s činností poradenského konsorcia uhrazena čás</w:t>
      </w:r>
      <w:r w:rsidR="000441FD">
        <w:t xml:space="preserve">tka </w:t>
      </w:r>
      <w:r w:rsidR="008B6916">
        <w:br/>
      </w:r>
      <w:r w:rsidR="000441FD">
        <w:t>9</w:t>
      </w:r>
      <w:r w:rsidR="00F706FE">
        <w:t> </w:t>
      </w:r>
      <w:r w:rsidR="000441FD">
        <w:t>0</w:t>
      </w:r>
      <w:r w:rsidR="00F706FE">
        <w:t>70 tis. Kč bez DPH (z celkových 25 981 tis.</w:t>
      </w:r>
      <w:r w:rsidRPr="006262BA">
        <w:t xml:space="preserve"> Kč bez DPH). Tato úhrada proběhla z finančních prostředků SFDI v souladu s § 2 odst. 1 písm. h) zákona č. 104/2000 Sb., o SFDI v platném znění. </w:t>
      </w:r>
    </w:p>
    <w:p w:rsidR="0020677C" w:rsidRPr="006262BA" w:rsidRDefault="0020677C" w:rsidP="0020677C">
      <w:pPr>
        <w:pStyle w:val="MDSR"/>
      </w:pPr>
      <w:r w:rsidRPr="006262BA">
        <w:t>Ministerstvo dopravy v roce 2018 uhradilo z prostředků státního rozpočtu z ka</w:t>
      </w:r>
      <w:r w:rsidR="0088527C">
        <w:t xml:space="preserve">pitoly MD částku ve výši </w:t>
      </w:r>
      <w:r w:rsidR="005E3434" w:rsidRPr="001E4EF9">
        <w:t>236</w:t>
      </w:r>
      <w:r w:rsidR="00F706FE" w:rsidRPr="00821B65">
        <w:rPr>
          <w:color w:val="FF0000"/>
        </w:rPr>
        <w:t xml:space="preserve"> </w:t>
      </w:r>
      <w:r w:rsidR="00F706FE">
        <w:t>tis.</w:t>
      </w:r>
      <w:r w:rsidRPr="006262BA">
        <w:t xml:space="preserve"> </w:t>
      </w:r>
      <w:r>
        <w:t>K</w:t>
      </w:r>
      <w:r w:rsidRPr="006262BA">
        <w:t xml:space="preserve">č za zřízení a zprovoznění datového úložiště pro administraci projektu </w:t>
      </w:r>
      <w:r w:rsidR="008B6916">
        <w:br/>
      </w:r>
      <w:r w:rsidRPr="006262BA">
        <w:t>a sdílení objemných d</w:t>
      </w:r>
      <w:r w:rsidR="001E4EF9">
        <w:t>at v rámci projektu s uchazeči.</w:t>
      </w:r>
    </w:p>
    <w:p w:rsidR="008D465F" w:rsidRPr="00EA0AA2" w:rsidRDefault="008D465F" w:rsidP="00532EBF">
      <w:pPr>
        <w:pStyle w:val="Nadpis2"/>
        <w:tabs>
          <w:tab w:val="clear" w:pos="2310"/>
        </w:tabs>
        <w:spacing w:before="360"/>
        <w:ind w:left="538"/>
      </w:pPr>
      <w:bookmarkStart w:id="976" w:name="_Toc1376853"/>
      <w:bookmarkStart w:id="977" w:name="_Toc2789442"/>
      <w:r w:rsidRPr="00EA0AA2">
        <w:t xml:space="preserve">Výdaje </w:t>
      </w:r>
      <w:r w:rsidR="00CE3575" w:rsidRPr="00EA0AA2">
        <w:t xml:space="preserve">vyplývající z veřejných zakázek o předpokládané hodnotě nejméně </w:t>
      </w:r>
      <w:r w:rsidR="008B6916" w:rsidRPr="00EA0AA2">
        <w:br/>
      </w:r>
      <w:smartTag w:uri="urn:schemas-microsoft-com:office:smarttags" w:element="metricconverter">
        <w:smartTagPr>
          <w:attr w:name="ProductID" w:val="300 mil"/>
        </w:smartTagPr>
        <w:r w:rsidR="00CE3575" w:rsidRPr="00EA0AA2">
          <w:t>300 mil</w:t>
        </w:r>
      </w:smartTag>
      <w:r w:rsidR="00CE3575" w:rsidRPr="00EA0AA2">
        <w:t>. Kč</w:t>
      </w:r>
      <w:bookmarkEnd w:id="973"/>
      <w:bookmarkEnd w:id="974"/>
      <w:bookmarkEnd w:id="975"/>
      <w:bookmarkEnd w:id="976"/>
      <w:bookmarkEnd w:id="977"/>
    </w:p>
    <w:p w:rsidR="0020677C" w:rsidRPr="0020677C" w:rsidRDefault="0020677C" w:rsidP="0020677C">
      <w:pPr>
        <w:spacing w:before="240"/>
        <w:jc w:val="both"/>
        <w:rPr>
          <w:b/>
        </w:rPr>
      </w:pPr>
      <w:r w:rsidRPr="0020677C">
        <w:rPr>
          <w:u w:val="single"/>
        </w:rPr>
        <w:t>Předmět veřejné zakázky</w:t>
      </w:r>
      <w:r w:rsidRPr="00AD3B84">
        <w:t xml:space="preserve">:  </w:t>
      </w:r>
      <w:r w:rsidRPr="0020677C">
        <w:rPr>
          <w:b/>
        </w:rPr>
        <w:t>Řidičské průkazy vzoru Evropské unie (2013-2018)</w:t>
      </w:r>
    </w:p>
    <w:p w:rsidR="00EA0AA2" w:rsidRDefault="00EA0AA2" w:rsidP="00EA0AA2">
      <w:pPr>
        <w:pStyle w:val="MDSR"/>
      </w:pPr>
      <w:bookmarkStart w:id="978" w:name="_Toc413413673"/>
      <w:bookmarkStart w:id="979" w:name="_Toc508879911"/>
      <w:bookmarkStart w:id="980" w:name="_Toc508880187"/>
      <w:r>
        <w:tab/>
        <w:t xml:space="preserve">Smlouva byla uzavřena dne 30. dubna 2013 na základě § 18 odst. 1 písm. a) zákona </w:t>
      </w:r>
      <w:r>
        <w:br/>
        <w:t xml:space="preserve">č. 137/2006 Sb., o veřejných zakázkách, ve znění pozdějších předpisů, se Státní tiskárnou cenin, s.p. s platností od 1. května 2013 do 31. prosince 2018. Předmětem smlouvy je zajištění veškerých činností spojených s přípravou výroby, vlastní výrobou a dodáváním personalizovaných řidičských průkazů vzoru Evropské unie, včetně doprovodného materiálu. </w:t>
      </w:r>
    </w:p>
    <w:p w:rsidR="00EA0AA2" w:rsidRDefault="00EA0AA2" w:rsidP="00EA0AA2">
      <w:pPr>
        <w:pStyle w:val="MDSR"/>
      </w:pPr>
      <w:r>
        <w:lastRenderedPageBreak/>
        <w:tab/>
        <w:t>Smluvní cena je stanovena za jeden kus a množství vyrobených řidičských průkazů. Při vyrobení minimálního smluveného množství je cena za kus vyšší než při přeplnění minimálního množství, kdy se cena za kus snižuje.</w:t>
      </w:r>
    </w:p>
    <w:p w:rsidR="00EA0AA2" w:rsidRDefault="00EA0AA2" w:rsidP="00EA0AA2">
      <w:pPr>
        <w:pStyle w:val="MDSR"/>
      </w:pPr>
      <w:r>
        <w:tab/>
        <w:t xml:space="preserve">V roce 2018 byla sjednána cena za 1 kus pro minimální množství 100 000 kusů </w:t>
      </w:r>
      <w:r>
        <w:br/>
        <w:t xml:space="preserve">106,70 Kč za řidičský průkaz a pro nadminimální množství od 501 000 kusů 32,07 Kč bez DPH. Pro množství 9 001 – 40 000 kusů 46,18 Kč bez DPH a 40 001 – 80 000 kusů 41,56 Kč bez DPH za řidičský průkaz-BLESK. </w:t>
      </w:r>
    </w:p>
    <w:p w:rsidR="00EA0AA2" w:rsidRDefault="00EA0AA2" w:rsidP="00EA0AA2">
      <w:pPr>
        <w:pStyle w:val="MDSR"/>
      </w:pPr>
      <w:r>
        <w:tab/>
        <w:t xml:space="preserve">Od uzavření smlouvy byl uzavřen Dodatek č. 1 z důvodu úpravy designu řidičského průkazu v rámci přijetí Chorvatska do Evropské unie, Dodatek č. 2 z důvodu změny nosiče dat CD/DVD na nový nosič flash disk, Dodatek č. 3 z důvodu dodání 500 kusů nového typu řidičského průkazu s doplněním textu v chorvatštině označeným nápisem SPECIMEN, </w:t>
      </w:r>
      <w:r>
        <w:br/>
        <w:t>pro ověřování pravosti dokladů kontrolními orgány. Dále Dodatek č. 4, 5 a 7 z důvodu navýšení maximálního množství vyrobených řidičských průkazů-BLESK a Dodatek č. 6 z důvodu upřesnění podmínek k zachování mlčenlivosti. Dodatek č. 8 z důvodu navýšení maximálního množství vyrobených ŘP-BLESK a změna technické specifikace karty ŘP,Dodatek č. 9 z důvodu vyčíslení konkrétního počtu ŘP a ŘP-BLESK a Dodatek č. 10, jehož předmětem je zavedení digitalizace na základě příslušného zákona s účinností od 1. 7. 2018, dále navýšení počtu řidičských průkazů – blesk z 50 000 na 80 000 kusů.</w:t>
      </w:r>
    </w:p>
    <w:p w:rsidR="0020677C" w:rsidRPr="00AD3B84" w:rsidRDefault="0020677C" w:rsidP="0020677C">
      <w:pPr>
        <w:pStyle w:val="Odstavecseseznamem"/>
        <w:spacing w:before="240" w:after="240"/>
        <w:ind w:left="340"/>
      </w:pPr>
      <w:r w:rsidRPr="0040689F">
        <w:rPr>
          <w:b/>
          <w:u w:val="single"/>
        </w:rPr>
        <w:t>Přehled čerpání finančních prostředků v rámci výše uvedených smluv</w:t>
      </w:r>
      <w:r w:rsidRPr="0040689F">
        <w:t>:</w:t>
      </w:r>
    </w:p>
    <w:tbl>
      <w:tblPr>
        <w:tblW w:w="9079" w:type="dxa"/>
        <w:tblInd w:w="55" w:type="dxa"/>
        <w:tblLayout w:type="fixed"/>
        <w:tblCellMar>
          <w:left w:w="70" w:type="dxa"/>
          <w:right w:w="70" w:type="dxa"/>
        </w:tblCellMar>
        <w:tblLook w:val="0000" w:firstRow="0" w:lastRow="0" w:firstColumn="0" w:lastColumn="0" w:noHBand="0" w:noVBand="0"/>
      </w:tblPr>
      <w:tblGrid>
        <w:gridCol w:w="3560"/>
        <w:gridCol w:w="1200"/>
        <w:gridCol w:w="1070"/>
        <w:gridCol w:w="1070"/>
        <w:gridCol w:w="1070"/>
        <w:gridCol w:w="1109"/>
      </w:tblGrid>
      <w:tr w:rsidR="0020677C" w:rsidRPr="00AD3B84" w:rsidTr="00EA66D0">
        <w:trPr>
          <w:trHeight w:val="450"/>
        </w:trPr>
        <w:tc>
          <w:tcPr>
            <w:tcW w:w="3560" w:type="dxa"/>
            <w:vMerge w:val="restart"/>
            <w:tcBorders>
              <w:top w:val="single" w:sz="4" w:space="0" w:color="auto"/>
              <w:left w:val="single" w:sz="4" w:space="0" w:color="auto"/>
              <w:bottom w:val="single" w:sz="4" w:space="0" w:color="auto"/>
              <w:right w:val="single" w:sz="4" w:space="0" w:color="auto"/>
            </w:tcBorders>
            <w:vAlign w:val="center"/>
          </w:tcPr>
          <w:p w:rsidR="0020677C" w:rsidRPr="00AD3B84" w:rsidRDefault="0020677C" w:rsidP="00EA66D0">
            <w:pPr>
              <w:jc w:val="center"/>
              <w:rPr>
                <w:b/>
                <w:bCs/>
              </w:rPr>
            </w:pPr>
            <w:r w:rsidRPr="002E3763">
              <w:rPr>
                <w:b/>
                <w:bCs/>
                <w:sz w:val="22"/>
                <w:szCs w:val="22"/>
              </w:rPr>
              <w:t>Veřejná zakázka</w:t>
            </w:r>
          </w:p>
        </w:tc>
        <w:tc>
          <w:tcPr>
            <w:tcW w:w="5519" w:type="dxa"/>
            <w:gridSpan w:val="5"/>
            <w:tcBorders>
              <w:top w:val="single" w:sz="4" w:space="0" w:color="auto"/>
              <w:left w:val="nil"/>
              <w:bottom w:val="single" w:sz="4" w:space="0" w:color="auto"/>
              <w:right w:val="single" w:sz="4" w:space="0" w:color="000000"/>
            </w:tcBorders>
            <w:vAlign w:val="center"/>
          </w:tcPr>
          <w:p w:rsidR="0020677C" w:rsidRPr="00AD3B84" w:rsidRDefault="0020677C" w:rsidP="00EA66D0">
            <w:pPr>
              <w:jc w:val="center"/>
              <w:rPr>
                <w:b/>
                <w:bCs/>
                <w:sz w:val="22"/>
                <w:szCs w:val="22"/>
              </w:rPr>
            </w:pPr>
            <w:r w:rsidRPr="00AD3B84">
              <w:rPr>
                <w:b/>
                <w:bCs/>
                <w:sz w:val="22"/>
                <w:szCs w:val="22"/>
              </w:rPr>
              <w:t>Čerpání v letech v tis. Kč (vč. DPH)</w:t>
            </w:r>
          </w:p>
        </w:tc>
      </w:tr>
      <w:tr w:rsidR="0020677C" w:rsidRPr="00AD3B84" w:rsidTr="00EA66D0">
        <w:trPr>
          <w:trHeight w:val="450"/>
        </w:trPr>
        <w:tc>
          <w:tcPr>
            <w:tcW w:w="3560" w:type="dxa"/>
            <w:vMerge/>
            <w:tcBorders>
              <w:top w:val="single" w:sz="4" w:space="0" w:color="auto"/>
              <w:left w:val="single" w:sz="4" w:space="0" w:color="auto"/>
              <w:bottom w:val="single" w:sz="4" w:space="0" w:color="auto"/>
              <w:right w:val="single" w:sz="4" w:space="0" w:color="auto"/>
            </w:tcBorders>
            <w:vAlign w:val="center"/>
          </w:tcPr>
          <w:p w:rsidR="0020677C" w:rsidRPr="00AD3B84" w:rsidRDefault="0020677C" w:rsidP="00EA66D0">
            <w:pPr>
              <w:rPr>
                <w:b/>
                <w:bCs/>
              </w:rPr>
            </w:pPr>
          </w:p>
        </w:tc>
        <w:tc>
          <w:tcPr>
            <w:tcW w:w="1200" w:type="dxa"/>
            <w:tcBorders>
              <w:top w:val="nil"/>
              <w:left w:val="nil"/>
              <w:bottom w:val="single" w:sz="4" w:space="0" w:color="auto"/>
              <w:right w:val="single" w:sz="4" w:space="0" w:color="auto"/>
            </w:tcBorders>
            <w:vAlign w:val="center"/>
          </w:tcPr>
          <w:p w:rsidR="0020677C" w:rsidRPr="00AD3B84" w:rsidRDefault="0020677C" w:rsidP="00EA66D0">
            <w:pPr>
              <w:jc w:val="center"/>
              <w:rPr>
                <w:b/>
                <w:bCs/>
              </w:rPr>
            </w:pPr>
            <w:r w:rsidRPr="00AD3B84">
              <w:rPr>
                <w:b/>
                <w:bCs/>
                <w:sz w:val="22"/>
                <w:szCs w:val="22"/>
              </w:rPr>
              <w:t xml:space="preserve"> do 2014</w:t>
            </w:r>
          </w:p>
        </w:tc>
        <w:tc>
          <w:tcPr>
            <w:tcW w:w="1070" w:type="dxa"/>
            <w:tcBorders>
              <w:top w:val="nil"/>
              <w:left w:val="nil"/>
              <w:bottom w:val="single" w:sz="4" w:space="0" w:color="auto"/>
              <w:right w:val="single" w:sz="4" w:space="0" w:color="auto"/>
            </w:tcBorders>
            <w:vAlign w:val="center"/>
          </w:tcPr>
          <w:p w:rsidR="0020677C" w:rsidRPr="00AD3B84" w:rsidRDefault="0020677C" w:rsidP="00EA66D0">
            <w:pPr>
              <w:jc w:val="center"/>
              <w:rPr>
                <w:b/>
                <w:bCs/>
              </w:rPr>
            </w:pPr>
            <w:r w:rsidRPr="00AD3B84">
              <w:rPr>
                <w:b/>
                <w:bCs/>
                <w:sz w:val="22"/>
                <w:szCs w:val="22"/>
              </w:rPr>
              <w:t>2015</w:t>
            </w:r>
          </w:p>
        </w:tc>
        <w:tc>
          <w:tcPr>
            <w:tcW w:w="1070" w:type="dxa"/>
            <w:tcBorders>
              <w:top w:val="nil"/>
              <w:left w:val="nil"/>
              <w:bottom w:val="single" w:sz="4" w:space="0" w:color="auto"/>
              <w:right w:val="single" w:sz="4" w:space="0" w:color="auto"/>
            </w:tcBorders>
            <w:vAlign w:val="center"/>
          </w:tcPr>
          <w:p w:rsidR="0020677C" w:rsidRPr="00AD3B84" w:rsidRDefault="0020677C" w:rsidP="00EA66D0">
            <w:pPr>
              <w:jc w:val="center"/>
              <w:rPr>
                <w:b/>
                <w:bCs/>
              </w:rPr>
            </w:pPr>
            <w:r w:rsidRPr="00AD3B84">
              <w:rPr>
                <w:b/>
                <w:bCs/>
                <w:sz w:val="22"/>
                <w:szCs w:val="22"/>
              </w:rPr>
              <w:t>2016</w:t>
            </w:r>
          </w:p>
        </w:tc>
        <w:tc>
          <w:tcPr>
            <w:tcW w:w="1070" w:type="dxa"/>
            <w:tcBorders>
              <w:top w:val="nil"/>
              <w:left w:val="nil"/>
              <w:bottom w:val="single" w:sz="4" w:space="0" w:color="auto"/>
              <w:right w:val="single" w:sz="4" w:space="0" w:color="auto"/>
            </w:tcBorders>
            <w:vAlign w:val="center"/>
          </w:tcPr>
          <w:p w:rsidR="0020677C" w:rsidRPr="00AD3B84" w:rsidRDefault="0020677C" w:rsidP="00EA66D0">
            <w:pPr>
              <w:jc w:val="center"/>
              <w:rPr>
                <w:b/>
                <w:bCs/>
              </w:rPr>
            </w:pPr>
            <w:r w:rsidRPr="00AD3B84">
              <w:rPr>
                <w:b/>
                <w:bCs/>
                <w:sz w:val="22"/>
                <w:szCs w:val="22"/>
              </w:rPr>
              <w:t>2017</w:t>
            </w:r>
          </w:p>
        </w:tc>
        <w:tc>
          <w:tcPr>
            <w:tcW w:w="1109" w:type="dxa"/>
            <w:tcBorders>
              <w:top w:val="nil"/>
              <w:left w:val="nil"/>
              <w:bottom w:val="single" w:sz="4" w:space="0" w:color="auto"/>
              <w:right w:val="single" w:sz="4" w:space="0" w:color="auto"/>
            </w:tcBorders>
            <w:vAlign w:val="center"/>
          </w:tcPr>
          <w:p w:rsidR="0020677C" w:rsidRPr="00AD3B84" w:rsidRDefault="0020677C" w:rsidP="00EA66D0">
            <w:pPr>
              <w:jc w:val="center"/>
              <w:rPr>
                <w:b/>
                <w:bCs/>
              </w:rPr>
            </w:pPr>
            <w:r w:rsidRPr="00C93B5F">
              <w:rPr>
                <w:b/>
                <w:bCs/>
                <w:sz w:val="22"/>
                <w:szCs w:val="22"/>
              </w:rPr>
              <w:t>2018</w:t>
            </w:r>
          </w:p>
        </w:tc>
      </w:tr>
      <w:tr w:rsidR="0020677C" w:rsidRPr="00AD3B84" w:rsidTr="00EA66D0">
        <w:trPr>
          <w:trHeight w:val="450"/>
        </w:trPr>
        <w:tc>
          <w:tcPr>
            <w:tcW w:w="3560" w:type="dxa"/>
            <w:tcBorders>
              <w:top w:val="nil"/>
              <w:left w:val="single" w:sz="4" w:space="0" w:color="auto"/>
              <w:bottom w:val="single" w:sz="4" w:space="0" w:color="auto"/>
              <w:right w:val="single" w:sz="4" w:space="0" w:color="auto"/>
            </w:tcBorders>
            <w:noWrap/>
            <w:vAlign w:val="bottom"/>
          </w:tcPr>
          <w:p w:rsidR="0020677C" w:rsidRPr="00AD3B84" w:rsidRDefault="0020677C" w:rsidP="00EA66D0">
            <w:r w:rsidRPr="00AD3B84">
              <w:rPr>
                <w:sz w:val="22"/>
                <w:szCs w:val="22"/>
              </w:rPr>
              <w:t>Výroba a</w:t>
            </w:r>
            <w:r w:rsidR="00324120">
              <w:rPr>
                <w:sz w:val="22"/>
                <w:szCs w:val="22"/>
              </w:rPr>
              <w:t xml:space="preserve"> dodání řidičských průkazů (2013</w:t>
            </w:r>
            <w:r w:rsidRPr="00AD3B84">
              <w:rPr>
                <w:sz w:val="22"/>
                <w:szCs w:val="22"/>
              </w:rPr>
              <w:t>-2018)</w:t>
            </w:r>
          </w:p>
        </w:tc>
        <w:tc>
          <w:tcPr>
            <w:tcW w:w="1200" w:type="dxa"/>
            <w:tcBorders>
              <w:top w:val="nil"/>
              <w:left w:val="nil"/>
              <w:bottom w:val="single" w:sz="4" w:space="0" w:color="auto"/>
              <w:right w:val="single" w:sz="4" w:space="0" w:color="auto"/>
            </w:tcBorders>
            <w:noWrap/>
            <w:vAlign w:val="center"/>
          </w:tcPr>
          <w:p w:rsidR="0020677C" w:rsidRPr="00AD3B84" w:rsidRDefault="0020677C" w:rsidP="00EA66D0">
            <w:pPr>
              <w:ind w:firstLineChars="100" w:firstLine="240"/>
              <w:jc w:val="right"/>
            </w:pPr>
            <w:r w:rsidRPr="00AD3B84">
              <w:t>136 915</w:t>
            </w:r>
          </w:p>
        </w:tc>
        <w:tc>
          <w:tcPr>
            <w:tcW w:w="1070" w:type="dxa"/>
            <w:tcBorders>
              <w:top w:val="nil"/>
              <w:left w:val="nil"/>
              <w:bottom w:val="single" w:sz="4" w:space="0" w:color="auto"/>
              <w:right w:val="single" w:sz="4" w:space="0" w:color="auto"/>
            </w:tcBorders>
            <w:noWrap/>
            <w:vAlign w:val="center"/>
          </w:tcPr>
          <w:p w:rsidR="0020677C" w:rsidRPr="00AD3B84" w:rsidRDefault="0020677C" w:rsidP="00EA66D0">
            <w:pPr>
              <w:ind w:firstLineChars="100" w:firstLine="240"/>
              <w:jc w:val="right"/>
            </w:pPr>
            <w:r w:rsidRPr="00AD3B84">
              <w:t>76 018</w:t>
            </w:r>
          </w:p>
        </w:tc>
        <w:tc>
          <w:tcPr>
            <w:tcW w:w="1070" w:type="dxa"/>
            <w:tcBorders>
              <w:top w:val="single" w:sz="4" w:space="0" w:color="auto"/>
              <w:left w:val="nil"/>
              <w:bottom w:val="single" w:sz="4" w:space="0" w:color="auto"/>
              <w:right w:val="single" w:sz="4" w:space="0" w:color="auto"/>
            </w:tcBorders>
            <w:noWrap/>
            <w:vAlign w:val="center"/>
          </w:tcPr>
          <w:p w:rsidR="0020677C" w:rsidRPr="00AD3B84" w:rsidRDefault="0020677C" w:rsidP="00EA66D0">
            <w:pPr>
              <w:jc w:val="right"/>
            </w:pPr>
            <w:r w:rsidRPr="00AD3B84">
              <w:t>81 354</w:t>
            </w:r>
          </w:p>
        </w:tc>
        <w:tc>
          <w:tcPr>
            <w:tcW w:w="1070" w:type="dxa"/>
            <w:tcBorders>
              <w:top w:val="single" w:sz="4" w:space="0" w:color="auto"/>
              <w:left w:val="nil"/>
              <w:bottom w:val="single" w:sz="4" w:space="0" w:color="auto"/>
              <w:right w:val="single" w:sz="4" w:space="0" w:color="auto"/>
            </w:tcBorders>
            <w:vAlign w:val="center"/>
          </w:tcPr>
          <w:p w:rsidR="0020677C" w:rsidRPr="00AD3B84" w:rsidRDefault="0020677C" w:rsidP="00EA66D0">
            <w:pPr>
              <w:jc w:val="right"/>
            </w:pPr>
            <w:r w:rsidRPr="00AD3B84">
              <w:t>82 743</w:t>
            </w:r>
          </w:p>
        </w:tc>
        <w:tc>
          <w:tcPr>
            <w:tcW w:w="1109" w:type="dxa"/>
            <w:tcBorders>
              <w:top w:val="single" w:sz="4" w:space="0" w:color="auto"/>
              <w:left w:val="nil"/>
              <w:bottom w:val="single" w:sz="4" w:space="0" w:color="auto"/>
              <w:right w:val="single" w:sz="4" w:space="0" w:color="auto"/>
            </w:tcBorders>
            <w:vAlign w:val="center"/>
          </w:tcPr>
          <w:p w:rsidR="0020677C" w:rsidRPr="00AD3B84" w:rsidRDefault="00C93B5F" w:rsidP="00EA66D0">
            <w:pPr>
              <w:jc w:val="right"/>
            </w:pPr>
            <w:r>
              <w:t>90 694</w:t>
            </w:r>
          </w:p>
        </w:tc>
      </w:tr>
    </w:tbl>
    <w:p w:rsidR="00F8275E" w:rsidRPr="00526592" w:rsidRDefault="00F8275E" w:rsidP="008B6916">
      <w:pPr>
        <w:pStyle w:val="Nadpis2"/>
        <w:tabs>
          <w:tab w:val="clear" w:pos="2310"/>
        </w:tabs>
        <w:spacing w:before="240"/>
        <w:ind w:left="538"/>
      </w:pPr>
      <w:bookmarkStart w:id="981" w:name="_Toc1376854"/>
      <w:bookmarkStart w:id="982" w:name="_Toc2789443"/>
      <w:r w:rsidRPr="00526592">
        <w:t>Majetko</w:t>
      </w:r>
      <w:r w:rsidR="00571697" w:rsidRPr="00526592">
        <w:t>vé účasti státu v tuzemských společnostech</w:t>
      </w:r>
      <w:bookmarkEnd w:id="978"/>
      <w:bookmarkEnd w:id="979"/>
      <w:bookmarkEnd w:id="980"/>
      <w:bookmarkEnd w:id="981"/>
      <w:bookmarkEnd w:id="982"/>
    </w:p>
    <w:p w:rsidR="00526592" w:rsidRPr="00526592" w:rsidRDefault="00526592" w:rsidP="00526592">
      <w:pPr>
        <w:pStyle w:val="Znormal"/>
      </w:pPr>
      <w:r w:rsidRPr="00526592">
        <w:t>Ministerstvo dopravy je držitelem 100 % akcií společnosti České dráhy, a.s. v nominální hodnotě 20 mld. Kč. Jde o 20 ks kmenových akcií na jméno „Česká republika“, vydaných v listinné podobě, ve jmenovité hodnotě 1 000 000 </w:t>
      </w:r>
      <w:r w:rsidR="00E12591">
        <w:t>tis.</w:t>
      </w:r>
      <w:r w:rsidRPr="00526592">
        <w:t xml:space="preserve"> Kč za jednu akcii. Akcie jsou omezeně převoditelné. K převodu akcií se vyžaduje předchozí souhlas vlády. </w:t>
      </w:r>
    </w:p>
    <w:p w:rsidR="00526592" w:rsidRPr="00526592" w:rsidRDefault="00526592" w:rsidP="00526592">
      <w:pPr>
        <w:pStyle w:val="Znormal"/>
      </w:pPr>
      <w:r w:rsidRPr="00526592">
        <w:t>Účetní hodnota nepeněžit</w:t>
      </w:r>
      <w:r w:rsidR="00E12591">
        <w:t>ého vkladu činí 39 453 879 tis.</w:t>
      </w:r>
      <w:r w:rsidRPr="00526592">
        <w:t xml:space="preserve"> Kč. Hodnota nepeněžitého vkladu byla ve vlastním kapitálu společnosti členěna na základní kapitál ve výši </w:t>
      </w:r>
      <w:r w:rsidR="00E12591">
        <w:br/>
      </w:r>
      <w:r w:rsidRPr="00526592">
        <w:t>20 000 </w:t>
      </w:r>
      <w:r w:rsidR="00E12591">
        <w:t>000 tis.</w:t>
      </w:r>
      <w:r w:rsidRPr="00526592">
        <w:t xml:space="preserve"> Kč a emisní ážio ve výši 19 453 879 </w:t>
      </w:r>
      <w:r w:rsidR="00E12591">
        <w:t>tis.</w:t>
      </w:r>
      <w:r w:rsidRPr="00526592">
        <w:t xml:space="preserve"> Kč.</w:t>
      </w:r>
    </w:p>
    <w:p w:rsidR="00A44507" w:rsidRPr="0020677C" w:rsidRDefault="00A44507" w:rsidP="008B6916">
      <w:pPr>
        <w:pStyle w:val="Nadpis2"/>
        <w:tabs>
          <w:tab w:val="clear" w:pos="2310"/>
        </w:tabs>
        <w:spacing w:before="240"/>
        <w:ind w:left="538"/>
      </w:pPr>
      <w:bookmarkStart w:id="983" w:name="_Toc508879912"/>
      <w:bookmarkStart w:id="984" w:name="_Toc508880188"/>
      <w:bookmarkStart w:id="985" w:name="_Toc1376855"/>
      <w:bookmarkStart w:id="986" w:name="_Toc2789444"/>
      <w:r w:rsidRPr="0020677C">
        <w:t>Likvidace státních podniků</w:t>
      </w:r>
      <w:bookmarkEnd w:id="983"/>
      <w:bookmarkEnd w:id="984"/>
      <w:bookmarkEnd w:id="985"/>
      <w:bookmarkEnd w:id="986"/>
    </w:p>
    <w:p w:rsidR="0020677C" w:rsidRPr="003962CD" w:rsidRDefault="000441FD" w:rsidP="0020677C">
      <w:pPr>
        <w:pStyle w:val="Znormal"/>
      </w:pPr>
      <w:bookmarkStart w:id="987" w:name="_Toc508879913"/>
      <w:bookmarkStart w:id="988" w:name="_Toc508880189"/>
      <w:r>
        <w:t>V roce 2018</w:t>
      </w:r>
      <w:r w:rsidR="0020677C" w:rsidRPr="003962CD">
        <w:t xml:space="preserve"> neproběhla likvidace žádného státního podniku v působnosti Ministerstva dopravy. </w:t>
      </w:r>
    </w:p>
    <w:p w:rsidR="00D02F61" w:rsidRPr="0020677C" w:rsidRDefault="00D02F61" w:rsidP="008B6916">
      <w:pPr>
        <w:pStyle w:val="Nadpis2"/>
        <w:tabs>
          <w:tab w:val="clear" w:pos="2310"/>
        </w:tabs>
        <w:spacing w:before="240"/>
        <w:ind w:left="538"/>
      </w:pPr>
      <w:bookmarkStart w:id="989" w:name="_Toc1376856"/>
      <w:bookmarkStart w:id="990" w:name="_Toc2789445"/>
      <w:r w:rsidRPr="0020677C">
        <w:t>Návratné finanční výpomoci</w:t>
      </w:r>
      <w:bookmarkEnd w:id="987"/>
      <w:bookmarkEnd w:id="988"/>
      <w:bookmarkEnd w:id="989"/>
      <w:bookmarkEnd w:id="990"/>
    </w:p>
    <w:p w:rsidR="0020677C" w:rsidRDefault="0020677C" w:rsidP="00757862">
      <w:pPr>
        <w:pStyle w:val="Znormal"/>
        <w:ind w:firstLine="709"/>
      </w:pPr>
      <w:r w:rsidRPr="00AD3B84">
        <w:t xml:space="preserve">Ministerstvo dopravy v průběhu roku 2018 poskytlo návratnou finanční výpomoc </w:t>
      </w:r>
      <w:r w:rsidRPr="00AD3B84">
        <w:br/>
        <w:t xml:space="preserve">ve výši 42 350 tis. Kč. Finanční výpomoc s.p. CENDIS byla poskytnuta na neinvestiční výdaje spojené s implementační fází projektu Systému jednotného tarifu s termínem splatnosti </w:t>
      </w:r>
      <w:r w:rsidR="008B6916">
        <w:br/>
      </w:r>
      <w:r w:rsidRPr="00AD3B84">
        <w:t>do 31.12.2020. V roce 2018 byla splacena částka ve výši 5 000 tis. Kč, která byla v roce 2016 poskytnuta s.p. CENDIS. Stav poskytnuté návratné finanční výpomoci k 31.12.2018 byl ve výši 42 350 tis. Kč</w:t>
      </w:r>
      <w:r>
        <w:t>.</w:t>
      </w:r>
    </w:p>
    <w:p w:rsidR="00D02F61" w:rsidRPr="0020677C" w:rsidRDefault="00D02F61" w:rsidP="00757862">
      <w:pPr>
        <w:pStyle w:val="Znormal"/>
        <w:ind w:firstLine="709"/>
        <w:rPr>
          <w:u w:val="single"/>
        </w:rPr>
      </w:pPr>
      <w:r w:rsidRPr="0020677C">
        <w:rPr>
          <w:u w:val="single"/>
        </w:rPr>
        <w:lastRenderedPageBreak/>
        <w:t>Stav a vývoj návratných finančních výpomocí</w:t>
      </w:r>
    </w:p>
    <w:p w:rsidR="00CB5918" w:rsidRDefault="001F027B" w:rsidP="00AD0353">
      <w:pPr>
        <w:tabs>
          <w:tab w:val="num" w:pos="540"/>
        </w:tabs>
        <w:spacing w:before="120"/>
        <w:ind w:right="-142" w:firstLine="720"/>
      </w:pPr>
      <w:r w:rsidRPr="0020677C">
        <w:t xml:space="preserve">                                                                                                                         </w:t>
      </w:r>
      <w:r w:rsidR="008B6916">
        <w:t xml:space="preserve">    </w:t>
      </w:r>
      <w:r w:rsidR="00D02F61" w:rsidRPr="0020677C">
        <w:t>v tis. Kč</w:t>
      </w:r>
    </w:p>
    <w:tbl>
      <w:tblPr>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4"/>
        <w:gridCol w:w="1814"/>
        <w:gridCol w:w="1814"/>
        <w:gridCol w:w="1814"/>
        <w:gridCol w:w="1814"/>
      </w:tblGrid>
      <w:tr w:rsidR="00EA66D0" w:rsidRPr="00AD3B84" w:rsidTr="00EA66D0">
        <w:tc>
          <w:tcPr>
            <w:tcW w:w="1814" w:type="dxa"/>
            <w:shd w:val="clear" w:color="auto" w:fill="auto"/>
          </w:tcPr>
          <w:p w:rsidR="00EA66D0" w:rsidRPr="00AD3B84" w:rsidRDefault="00EA66D0" w:rsidP="00EA66D0">
            <w:pPr>
              <w:pStyle w:val="Znormal"/>
              <w:spacing w:before="60" w:after="60"/>
              <w:ind w:firstLine="0"/>
              <w:jc w:val="center"/>
            </w:pPr>
            <w:bookmarkStart w:id="991" w:name="_Toc508879914"/>
            <w:bookmarkStart w:id="992" w:name="_Toc508880190"/>
            <w:r w:rsidRPr="00AD3B84">
              <w:t>Stav</w:t>
            </w:r>
            <w:bookmarkEnd w:id="991"/>
            <w:bookmarkEnd w:id="992"/>
          </w:p>
          <w:p w:rsidR="00EA66D0" w:rsidRPr="00AD3B84" w:rsidRDefault="00EA66D0" w:rsidP="00EA66D0">
            <w:pPr>
              <w:pStyle w:val="Znormal"/>
              <w:spacing w:before="60" w:after="60"/>
              <w:ind w:firstLine="0"/>
              <w:jc w:val="center"/>
            </w:pPr>
            <w:bookmarkStart w:id="993" w:name="_Toc508879915"/>
            <w:bookmarkStart w:id="994" w:name="_Toc508880191"/>
            <w:r w:rsidRPr="00AD3B84">
              <w:t>k 1.1.201</w:t>
            </w:r>
            <w:bookmarkEnd w:id="993"/>
            <w:bookmarkEnd w:id="994"/>
            <w:r w:rsidRPr="00AD3B84">
              <w:t>8</w:t>
            </w:r>
          </w:p>
        </w:tc>
        <w:tc>
          <w:tcPr>
            <w:tcW w:w="1814" w:type="dxa"/>
            <w:shd w:val="clear" w:color="auto" w:fill="auto"/>
          </w:tcPr>
          <w:p w:rsidR="00EA66D0" w:rsidRPr="00AD3B84" w:rsidRDefault="00EA66D0" w:rsidP="00EA66D0">
            <w:pPr>
              <w:pStyle w:val="Znormal"/>
              <w:spacing w:before="60" w:after="60"/>
              <w:ind w:firstLine="0"/>
              <w:jc w:val="center"/>
            </w:pPr>
            <w:bookmarkStart w:id="995" w:name="_Toc508879916"/>
            <w:bookmarkStart w:id="996" w:name="_Toc508880192"/>
            <w:r w:rsidRPr="00AD3B84">
              <w:t>Poskytnuto v roce 201</w:t>
            </w:r>
            <w:bookmarkEnd w:id="995"/>
            <w:bookmarkEnd w:id="996"/>
            <w:r w:rsidRPr="00AD3B84">
              <w:t>8</w:t>
            </w:r>
          </w:p>
        </w:tc>
        <w:tc>
          <w:tcPr>
            <w:tcW w:w="1814" w:type="dxa"/>
            <w:shd w:val="clear" w:color="auto" w:fill="auto"/>
          </w:tcPr>
          <w:p w:rsidR="00EA66D0" w:rsidRPr="00AD3B84" w:rsidRDefault="00EA66D0" w:rsidP="00EA66D0">
            <w:pPr>
              <w:pStyle w:val="Znormal"/>
              <w:spacing w:before="60" w:after="60"/>
              <w:ind w:firstLine="0"/>
              <w:jc w:val="center"/>
            </w:pPr>
            <w:bookmarkStart w:id="997" w:name="_Toc508879917"/>
            <w:bookmarkStart w:id="998" w:name="_Toc508880193"/>
            <w:r w:rsidRPr="00AD3B84">
              <w:t>Vlivy</w:t>
            </w:r>
            <w:bookmarkEnd w:id="997"/>
            <w:bookmarkEnd w:id="998"/>
          </w:p>
        </w:tc>
        <w:tc>
          <w:tcPr>
            <w:tcW w:w="1814" w:type="dxa"/>
            <w:shd w:val="clear" w:color="auto" w:fill="auto"/>
          </w:tcPr>
          <w:p w:rsidR="00EA66D0" w:rsidRPr="00AD3B84" w:rsidRDefault="00EA66D0" w:rsidP="00EA66D0">
            <w:pPr>
              <w:pStyle w:val="Znormal"/>
              <w:spacing w:before="60" w:after="60"/>
              <w:ind w:firstLine="0"/>
              <w:jc w:val="center"/>
            </w:pPr>
            <w:bookmarkStart w:id="999" w:name="_Toc508879918"/>
            <w:bookmarkStart w:id="1000" w:name="_Toc508880194"/>
            <w:r w:rsidRPr="00AD3B84">
              <w:t>Splaceno             v roce 201</w:t>
            </w:r>
            <w:bookmarkEnd w:id="999"/>
            <w:bookmarkEnd w:id="1000"/>
            <w:r w:rsidRPr="00AD3B84">
              <w:t>8</w:t>
            </w:r>
          </w:p>
        </w:tc>
        <w:tc>
          <w:tcPr>
            <w:tcW w:w="1814" w:type="dxa"/>
            <w:shd w:val="clear" w:color="auto" w:fill="auto"/>
          </w:tcPr>
          <w:p w:rsidR="00EA66D0" w:rsidRPr="00AD3B84" w:rsidRDefault="00EA66D0" w:rsidP="00EA66D0">
            <w:pPr>
              <w:pStyle w:val="Znormal"/>
              <w:spacing w:before="60" w:after="60"/>
              <w:ind w:firstLine="0"/>
              <w:jc w:val="center"/>
            </w:pPr>
            <w:bookmarkStart w:id="1001" w:name="_Toc508879919"/>
            <w:bookmarkStart w:id="1002" w:name="_Toc508880195"/>
            <w:r w:rsidRPr="00AD3B84">
              <w:t>Stav k 31.12.201</w:t>
            </w:r>
            <w:bookmarkEnd w:id="1001"/>
            <w:bookmarkEnd w:id="1002"/>
            <w:r w:rsidRPr="00AD3B84">
              <w:t>8</w:t>
            </w:r>
          </w:p>
        </w:tc>
      </w:tr>
      <w:tr w:rsidR="00EA66D0" w:rsidRPr="00AD3B84" w:rsidTr="00EA66D0">
        <w:tc>
          <w:tcPr>
            <w:tcW w:w="1814" w:type="dxa"/>
            <w:shd w:val="clear" w:color="auto" w:fill="auto"/>
          </w:tcPr>
          <w:p w:rsidR="00EA66D0" w:rsidRPr="00AD3B84" w:rsidRDefault="00EA66D0" w:rsidP="00EA66D0">
            <w:pPr>
              <w:pStyle w:val="Znormal"/>
              <w:spacing w:after="120"/>
              <w:ind w:firstLine="0"/>
              <w:jc w:val="right"/>
            </w:pPr>
            <w:bookmarkStart w:id="1003" w:name="_Toc508879920"/>
            <w:bookmarkStart w:id="1004" w:name="_Toc508880196"/>
            <w:r w:rsidRPr="00AD3B84">
              <w:t>5 000</w:t>
            </w:r>
            <w:bookmarkEnd w:id="1003"/>
            <w:bookmarkEnd w:id="1004"/>
          </w:p>
        </w:tc>
        <w:tc>
          <w:tcPr>
            <w:tcW w:w="1814" w:type="dxa"/>
            <w:shd w:val="clear" w:color="auto" w:fill="auto"/>
          </w:tcPr>
          <w:p w:rsidR="00EA66D0" w:rsidRPr="00AD3B84" w:rsidRDefault="00EA66D0" w:rsidP="00EA66D0">
            <w:pPr>
              <w:pStyle w:val="Znormal"/>
              <w:spacing w:after="120"/>
              <w:ind w:firstLine="0"/>
              <w:jc w:val="right"/>
            </w:pPr>
            <w:r w:rsidRPr="00AD3B84">
              <w:t>42 350</w:t>
            </w:r>
          </w:p>
        </w:tc>
        <w:tc>
          <w:tcPr>
            <w:tcW w:w="1814" w:type="dxa"/>
            <w:shd w:val="clear" w:color="auto" w:fill="auto"/>
          </w:tcPr>
          <w:p w:rsidR="00EA66D0" w:rsidRPr="00AD3B84" w:rsidRDefault="00EA66D0" w:rsidP="00EA66D0">
            <w:pPr>
              <w:pStyle w:val="Znormal"/>
              <w:spacing w:after="120"/>
              <w:ind w:firstLine="0"/>
              <w:jc w:val="right"/>
            </w:pPr>
            <w:bookmarkStart w:id="1005" w:name="_Toc508879922"/>
            <w:bookmarkStart w:id="1006" w:name="_Toc508880198"/>
            <w:r w:rsidRPr="00AD3B84">
              <w:t>0</w:t>
            </w:r>
            <w:bookmarkEnd w:id="1005"/>
            <w:bookmarkEnd w:id="1006"/>
          </w:p>
        </w:tc>
        <w:tc>
          <w:tcPr>
            <w:tcW w:w="1814" w:type="dxa"/>
            <w:shd w:val="clear" w:color="auto" w:fill="auto"/>
          </w:tcPr>
          <w:p w:rsidR="00EA66D0" w:rsidRPr="00AD3B84" w:rsidRDefault="00EA66D0" w:rsidP="00EA66D0">
            <w:pPr>
              <w:pStyle w:val="Znormal"/>
              <w:spacing w:after="120"/>
              <w:ind w:firstLine="0"/>
              <w:jc w:val="right"/>
            </w:pPr>
            <w:r w:rsidRPr="00AD3B84">
              <w:t>5 000</w:t>
            </w:r>
          </w:p>
        </w:tc>
        <w:tc>
          <w:tcPr>
            <w:tcW w:w="1814" w:type="dxa"/>
            <w:shd w:val="clear" w:color="auto" w:fill="auto"/>
          </w:tcPr>
          <w:p w:rsidR="00EA66D0" w:rsidRPr="00AD3B84" w:rsidRDefault="00EA66D0" w:rsidP="00EA66D0">
            <w:pPr>
              <w:pStyle w:val="Znormal"/>
              <w:spacing w:after="120"/>
              <w:ind w:firstLine="0"/>
              <w:jc w:val="right"/>
            </w:pPr>
            <w:r w:rsidRPr="00AD3B84">
              <w:t>42 350</w:t>
            </w:r>
          </w:p>
        </w:tc>
      </w:tr>
    </w:tbl>
    <w:p w:rsidR="008319D4" w:rsidRPr="00F2378E" w:rsidRDefault="00F408CE" w:rsidP="008B6916">
      <w:pPr>
        <w:pStyle w:val="Nadpis2"/>
        <w:tabs>
          <w:tab w:val="clear" w:pos="2310"/>
        </w:tabs>
        <w:spacing w:before="240"/>
        <w:ind w:left="595" w:hanging="567"/>
        <w:rPr>
          <w:sz w:val="24"/>
        </w:rPr>
      </w:pPr>
      <w:bookmarkStart w:id="1007" w:name="_Toc413413674"/>
      <w:bookmarkStart w:id="1008" w:name="_Toc508879925"/>
      <w:bookmarkStart w:id="1009" w:name="_Toc508880201"/>
      <w:bookmarkStart w:id="1010" w:name="_Toc1376857"/>
      <w:bookmarkStart w:id="1011" w:name="_Toc2789446"/>
      <w:bookmarkStart w:id="1012" w:name="_Toc255297655"/>
      <w:r w:rsidRPr="00F2378E">
        <w:rPr>
          <w:sz w:val="24"/>
        </w:rPr>
        <w:t>Bezúplatné p</w:t>
      </w:r>
      <w:r w:rsidR="008319D4" w:rsidRPr="00F2378E">
        <w:rPr>
          <w:sz w:val="24"/>
        </w:rPr>
        <w:t>řevody majetku</w:t>
      </w:r>
      <w:bookmarkEnd w:id="1007"/>
      <w:bookmarkEnd w:id="1008"/>
      <w:bookmarkEnd w:id="1009"/>
      <w:bookmarkEnd w:id="1010"/>
      <w:bookmarkEnd w:id="1011"/>
    </w:p>
    <w:p w:rsidR="00F408CE" w:rsidRPr="00AD3951" w:rsidRDefault="00F408CE" w:rsidP="00757862">
      <w:pPr>
        <w:pStyle w:val="Znormal"/>
        <w:ind w:firstLine="709"/>
      </w:pPr>
      <w:bookmarkStart w:id="1013" w:name="_Toc380593810"/>
      <w:bookmarkStart w:id="1014" w:name="_Toc413413675"/>
      <w:r w:rsidRPr="00AD3951">
        <w:t>V roce 201</w:t>
      </w:r>
      <w:r w:rsidR="006E4C6A" w:rsidRPr="00AD3951">
        <w:t>8</w:t>
      </w:r>
      <w:r w:rsidRPr="00AD3951">
        <w:t xml:space="preserve"> byly v kapitole Ministerstva dopravy prováděny bezúplatné převody majetku, a to </w:t>
      </w:r>
      <w:r w:rsidR="000A3084" w:rsidRPr="00AD3951">
        <w:t xml:space="preserve">obě jeho formy, tj. bezúplatné nabytí do majetku státu </w:t>
      </w:r>
      <w:r w:rsidR="00F63F11" w:rsidRPr="00AD3951">
        <w:t>i</w:t>
      </w:r>
      <w:r w:rsidR="000A3084" w:rsidRPr="00AD3951">
        <w:t xml:space="preserve"> jeho bezúplatné pozbytí </w:t>
      </w:r>
      <w:r w:rsidR="00CC4135">
        <w:br/>
      </w:r>
      <w:r w:rsidR="000A3084" w:rsidRPr="00AD3951">
        <w:t>ve prospěch jiných subjektů.</w:t>
      </w:r>
      <w:r w:rsidR="00F63F11" w:rsidRPr="00AD3951">
        <w:t xml:space="preserve"> Bezúplatné převody m</w:t>
      </w:r>
      <w:r w:rsidR="008B6916">
        <w:t>ajetku jsou prováděny v souladu</w:t>
      </w:r>
      <w:r w:rsidR="00756CFD" w:rsidRPr="00AD3951">
        <w:t xml:space="preserve"> </w:t>
      </w:r>
      <w:r w:rsidR="00F63F11" w:rsidRPr="00AD3951">
        <w:t xml:space="preserve">se zákonem </w:t>
      </w:r>
      <w:r w:rsidR="008B6916">
        <w:br/>
      </w:r>
      <w:r w:rsidR="00F63F11" w:rsidRPr="00AD3951">
        <w:t xml:space="preserve">č. 219/2000 Sb., o majetku České republiky a jejím vystupování v právních vztazích, </w:t>
      </w:r>
      <w:r w:rsidR="00514C2C" w:rsidRPr="00AD3951">
        <w:t>ve znění pozdějších předpisů</w:t>
      </w:r>
      <w:r w:rsidR="00F63F11" w:rsidRPr="00AD3951">
        <w:t>.</w:t>
      </w:r>
      <w:bookmarkEnd w:id="1013"/>
      <w:bookmarkEnd w:id="1014"/>
    </w:p>
    <w:p w:rsidR="000A3084" w:rsidRPr="00AD3951" w:rsidRDefault="00F63F11" w:rsidP="004954B4">
      <w:pPr>
        <w:pStyle w:val="Znormal"/>
        <w:ind w:firstLine="709"/>
      </w:pPr>
      <w:bookmarkStart w:id="1015" w:name="_Toc380593811"/>
      <w:bookmarkStart w:id="1016" w:name="_Toc413413676"/>
      <w:bookmarkStart w:id="1017" w:name="_Toc508879926"/>
      <w:bookmarkStart w:id="1018" w:name="_Toc508880202"/>
      <w:r w:rsidRPr="00AD3951">
        <w:t>Přehled bezúplatných převodů majetku je uveden v Příloze č. 5 vč. komentáře.</w:t>
      </w:r>
      <w:bookmarkEnd w:id="1015"/>
      <w:bookmarkEnd w:id="1016"/>
      <w:bookmarkEnd w:id="1017"/>
      <w:bookmarkEnd w:id="1018"/>
    </w:p>
    <w:p w:rsidR="007A071D" w:rsidRPr="00207124" w:rsidRDefault="007A071D" w:rsidP="00D02F61">
      <w:pPr>
        <w:pStyle w:val="Nadpis2"/>
        <w:numPr>
          <w:ilvl w:val="0"/>
          <w:numId w:val="0"/>
        </w:numPr>
        <w:spacing w:before="360"/>
        <w:ind w:left="28"/>
        <w:rPr>
          <w:color w:val="FF0000"/>
        </w:rPr>
        <w:sectPr w:rsidR="007A071D" w:rsidRPr="00207124" w:rsidSect="00DD21C2">
          <w:pgSz w:w="11906" w:h="16838"/>
          <w:pgMar w:top="1417" w:right="1274" w:bottom="1417" w:left="1417" w:header="709" w:footer="709" w:gutter="0"/>
          <w:cols w:space="708"/>
          <w:titlePg/>
          <w:docGrid w:linePitch="360"/>
        </w:sectPr>
      </w:pPr>
    </w:p>
    <w:p w:rsidR="00185BC4" w:rsidRPr="009F51C3" w:rsidRDefault="001E4EF9" w:rsidP="0083730F">
      <w:pPr>
        <w:pStyle w:val="Znadpis1"/>
        <w:numPr>
          <w:ilvl w:val="0"/>
          <w:numId w:val="64"/>
        </w:numPr>
      </w:pPr>
      <w:bookmarkStart w:id="1019" w:name="_Toc413413677"/>
      <w:bookmarkStart w:id="1020" w:name="_Toc508879927"/>
      <w:bookmarkStart w:id="1021" w:name="_Toc508880203"/>
      <w:bookmarkStart w:id="1022" w:name="_Toc1376858"/>
      <w:bookmarkStart w:id="1023" w:name="_Toc2789447"/>
      <w:r>
        <w:lastRenderedPageBreak/>
        <w:t>Výdaje na výzkum,</w:t>
      </w:r>
      <w:r w:rsidR="00185BC4" w:rsidRPr="009F51C3">
        <w:t xml:space="preserve"> vývoj</w:t>
      </w:r>
      <w:bookmarkEnd w:id="1012"/>
      <w:bookmarkEnd w:id="1019"/>
      <w:bookmarkEnd w:id="1020"/>
      <w:bookmarkEnd w:id="1021"/>
      <w:bookmarkEnd w:id="1022"/>
      <w:r>
        <w:t xml:space="preserve"> a inovace</w:t>
      </w:r>
      <w:bookmarkEnd w:id="1023"/>
    </w:p>
    <w:p w:rsidR="009F51C3" w:rsidRPr="00BF092C" w:rsidRDefault="009F51C3" w:rsidP="009F51C3">
      <w:pPr>
        <w:pStyle w:val="Znormal"/>
        <w:ind w:firstLine="0"/>
      </w:pPr>
      <w:bookmarkStart w:id="1024" w:name="_Toc255297656"/>
      <w:bookmarkStart w:id="1025" w:name="_Toc413413678"/>
      <w:r>
        <w:tab/>
      </w:r>
      <w:r w:rsidRPr="00BF092C">
        <w:t xml:space="preserve">Prostředky na výzkum a vývoj byly v roce 2018 poskytnuty veřejné výzkumné instituci rezortu Ministerstva dopravy Centrum dopravního výzkumu, v.v.i. </w:t>
      </w:r>
    </w:p>
    <w:p w:rsidR="009F51C3" w:rsidRPr="00BF092C" w:rsidRDefault="009F51C3" w:rsidP="009F51C3">
      <w:pPr>
        <w:pStyle w:val="Znormal"/>
      </w:pPr>
      <w:r>
        <w:t xml:space="preserve">Po roce 2017 </w:t>
      </w:r>
      <w:r w:rsidRPr="00BF092C">
        <w:t>je rok 2018 druhým rokem, ve kterém Ministerstvo doprav</w:t>
      </w:r>
      <w:r w:rsidR="001E4EF9">
        <w:t>y poskytovalo výdaje na výzkum,</w:t>
      </w:r>
      <w:r w:rsidRPr="00BF092C">
        <w:t xml:space="preserve"> vývoj</w:t>
      </w:r>
      <w:r w:rsidR="001E4EF9">
        <w:t xml:space="preserve"> a inovaci</w:t>
      </w:r>
      <w:r w:rsidRPr="00BF092C">
        <w:t>. Od roku 2010 byla podpora výzkumu, vývoje a inovací postupně převáděna na Technologickou agenturu ČR</w:t>
      </w:r>
      <w:r w:rsidR="001E4EF9">
        <w:t>,</w:t>
      </w:r>
      <w:r w:rsidRPr="00BF092C">
        <w:t xml:space="preserve"> a s tím souvisel i postupný pokles výdajů </w:t>
      </w:r>
      <w:r w:rsidR="008B6916">
        <w:br/>
      </w:r>
      <w:r w:rsidRPr="00BF092C">
        <w:t xml:space="preserve">na výzkum a vývoj poskytovaných z kapitoly Ministerstva dopravy. Veřejná výzkumná instituce Centrum dopravního výzkumu pobírala od roku 2011 institucionální podporu </w:t>
      </w:r>
      <w:r w:rsidR="008B6916">
        <w:br/>
      </w:r>
      <w:r w:rsidRPr="00BF092C">
        <w:t xml:space="preserve">z kapitoly 333 Ministerstvo školství, mládeže a tělovýchovy. </w:t>
      </w:r>
    </w:p>
    <w:p w:rsidR="009F51C3" w:rsidRPr="00207124" w:rsidRDefault="009F51C3" w:rsidP="009F51C3">
      <w:pPr>
        <w:pStyle w:val="Znormal"/>
        <w:rPr>
          <w:color w:val="FF0000"/>
        </w:rPr>
      </w:pPr>
      <w:r>
        <w:t xml:space="preserve"> </w:t>
      </w:r>
      <w:r w:rsidRPr="00BF092C">
        <w:t>Finanční prostředky byly Centru dopra</w:t>
      </w:r>
      <w:r>
        <w:t xml:space="preserve">vního výzkumu poskytnuty formou </w:t>
      </w:r>
      <w:r w:rsidRPr="00BF092C">
        <w:t>institucionální podpory na dlouhodobý koncepční rozvoj organizace ve výši 50 000 tis. Kč.</w:t>
      </w:r>
      <w:r w:rsidRPr="00207124">
        <w:rPr>
          <w:color w:val="FF0000"/>
        </w:rPr>
        <w:t xml:space="preserve"> </w:t>
      </w:r>
    </w:p>
    <w:p w:rsidR="009F51C3" w:rsidRPr="009F51C3" w:rsidRDefault="009F51C3" w:rsidP="008D5336">
      <w:pPr>
        <w:pStyle w:val="Odstavecseseznamem"/>
        <w:spacing w:before="240" w:after="120"/>
        <w:ind w:left="431"/>
        <w:rPr>
          <w:b/>
        </w:rPr>
      </w:pPr>
      <w:r w:rsidRPr="009F51C3">
        <w:rPr>
          <w:b/>
        </w:rPr>
        <w:t>Hodnocení vynaložení prostředků na podporu výzkumu, vývoje a inovací (institucionální podpora)</w:t>
      </w:r>
    </w:p>
    <w:p w:rsidR="009F51C3" w:rsidRPr="006F0AFB" w:rsidRDefault="009F51C3" w:rsidP="009F51C3">
      <w:pPr>
        <w:spacing w:after="120"/>
        <w:jc w:val="both"/>
      </w:pPr>
      <w:r>
        <w:tab/>
      </w:r>
      <w:r w:rsidRPr="006F0AFB">
        <w:t xml:space="preserve">Skutečné čerpání finančních prostředků na podporu výzkumu, vývoje a inovací (institucionální podpora) v roce 2018 bylo následující: </w:t>
      </w:r>
    </w:p>
    <w:p w:rsidR="009F51C3" w:rsidRPr="009F51C3" w:rsidRDefault="009F51C3" w:rsidP="009F51C3">
      <w:pPr>
        <w:spacing w:after="120"/>
        <w:jc w:val="both"/>
        <w:rPr>
          <w:b/>
        </w:rPr>
      </w:pPr>
      <w:r w:rsidRPr="009F51C3">
        <w:rPr>
          <w:b/>
        </w:rPr>
        <w:t xml:space="preserve">Institucionální podpora ve výši: 50 000 tis. Kč. </w:t>
      </w:r>
    </w:p>
    <w:p w:rsidR="009F51C3" w:rsidRPr="009F51C3" w:rsidRDefault="009F51C3" w:rsidP="00F8657F">
      <w:pPr>
        <w:spacing w:after="60"/>
        <w:jc w:val="both"/>
        <w:rPr>
          <w:b/>
        </w:rPr>
      </w:pPr>
      <w:r w:rsidRPr="006F0AFB">
        <w:t xml:space="preserve">Institucionální podpora členěná na: běžné výdaje ve výši </w:t>
      </w:r>
      <w:r w:rsidRPr="009F51C3">
        <w:rPr>
          <w:b/>
        </w:rPr>
        <w:t>42 451 tis. Kč</w:t>
      </w:r>
    </w:p>
    <w:p w:rsidR="009F51C3" w:rsidRPr="009F51C3" w:rsidRDefault="009F51C3" w:rsidP="009F51C3">
      <w:pPr>
        <w:pStyle w:val="Odstavecseseznamem"/>
        <w:spacing w:after="120"/>
        <w:ind w:left="432"/>
        <w:jc w:val="both"/>
        <w:rPr>
          <w:b/>
        </w:rPr>
      </w:pPr>
      <w:r w:rsidRPr="006F0AFB">
        <w:tab/>
      </w:r>
      <w:r w:rsidRPr="006F0AFB">
        <w:tab/>
      </w:r>
      <w:r w:rsidRPr="006F0AFB">
        <w:tab/>
      </w:r>
      <w:r w:rsidRPr="006F0AFB">
        <w:tab/>
        <w:t xml:space="preserve">          kapitálové výdaje ve výši </w:t>
      </w:r>
      <w:r w:rsidRPr="009F51C3">
        <w:rPr>
          <w:b/>
        </w:rPr>
        <w:t>7 549 tis. Kč</w:t>
      </w:r>
    </w:p>
    <w:p w:rsidR="00ED1147" w:rsidRPr="009F51C3" w:rsidRDefault="00AE353C" w:rsidP="00AE353C">
      <w:pPr>
        <w:pStyle w:val="Titulek"/>
        <w:rPr>
          <w:rStyle w:val="Siln"/>
          <w:b/>
        </w:rPr>
      </w:pPr>
      <w:bookmarkStart w:id="1026" w:name="_Toc2855774"/>
      <w:r>
        <w:t xml:space="preserve">Graf č. </w:t>
      </w:r>
      <w:r w:rsidR="00A65941">
        <w:rPr>
          <w:noProof/>
        </w:rPr>
        <w:fldChar w:fldCharType="begin"/>
      </w:r>
      <w:r w:rsidR="00A65941">
        <w:rPr>
          <w:noProof/>
        </w:rPr>
        <w:instrText xml:space="preserve"> SEQ Graf_č. \* ARABIC </w:instrText>
      </w:r>
      <w:r w:rsidR="00A65941">
        <w:rPr>
          <w:noProof/>
        </w:rPr>
        <w:fldChar w:fldCharType="separate"/>
      </w:r>
      <w:r w:rsidR="00E93211">
        <w:rPr>
          <w:noProof/>
        </w:rPr>
        <w:t>20</w:t>
      </w:r>
      <w:r w:rsidR="00A65941">
        <w:rPr>
          <w:noProof/>
        </w:rPr>
        <w:fldChar w:fldCharType="end"/>
      </w:r>
      <w:r w:rsidR="001E4EF9">
        <w:rPr>
          <w:rStyle w:val="Siln"/>
          <w:b/>
        </w:rPr>
        <w:t>:  Porovnání výdajů na výzkum,</w:t>
      </w:r>
      <w:r w:rsidR="00ED1147" w:rsidRPr="009F51C3">
        <w:rPr>
          <w:rStyle w:val="Siln"/>
          <w:b/>
        </w:rPr>
        <w:t xml:space="preserve"> vývoj</w:t>
      </w:r>
      <w:r w:rsidR="001E4EF9">
        <w:rPr>
          <w:rStyle w:val="Siln"/>
          <w:b/>
        </w:rPr>
        <w:t xml:space="preserve"> a inovace</w:t>
      </w:r>
      <w:bookmarkEnd w:id="1026"/>
    </w:p>
    <w:p w:rsidR="009D3C90" w:rsidRPr="00207124" w:rsidRDefault="009D3C90" w:rsidP="00D637EC">
      <w:pPr>
        <w:spacing w:after="120"/>
        <w:jc w:val="center"/>
        <w:rPr>
          <w:b/>
          <w:color w:val="FF0000"/>
        </w:rPr>
      </w:pPr>
      <w:r w:rsidRPr="00207124">
        <w:rPr>
          <w:b/>
          <w:noProof/>
          <w:color w:val="FF0000"/>
        </w:rPr>
        <w:drawing>
          <wp:inline distT="0" distB="0" distL="0" distR="0">
            <wp:extent cx="5778500" cy="1620000"/>
            <wp:effectExtent l="0" t="0" r="0" b="0"/>
            <wp:docPr id="27" name="Graf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9F51C3" w:rsidRPr="00FF10C6" w:rsidRDefault="009F51C3" w:rsidP="009F51C3">
      <w:pPr>
        <w:spacing w:before="120" w:after="120"/>
        <w:jc w:val="both"/>
      </w:pPr>
      <w:r w:rsidRPr="00FF10C6">
        <w:rPr>
          <w:u w:val="single"/>
        </w:rPr>
        <w:t>Popis využití běžných výdajů</w:t>
      </w:r>
      <w:r w:rsidRPr="00FF10C6">
        <w:t xml:space="preserve">: </w:t>
      </w:r>
    </w:p>
    <w:p w:rsidR="009F51C3" w:rsidRDefault="009F51C3" w:rsidP="009F51C3">
      <w:pPr>
        <w:autoSpaceDE w:val="0"/>
        <w:autoSpaceDN w:val="0"/>
        <w:adjustRightInd w:val="0"/>
        <w:spacing w:before="120"/>
        <w:ind w:firstLine="708"/>
        <w:jc w:val="both"/>
      </w:pPr>
      <w:r>
        <w:t>Prostředky běžné byly použity na financování způsobilých výdajů na řešení výzkumných projektů řešených v rámci výzkumných programů Centra dopravního výzkumu, v.v.i. Řešené projekty byly:</w:t>
      </w:r>
    </w:p>
    <w:p w:rsidR="009F51C3" w:rsidRDefault="009F51C3" w:rsidP="0083730F">
      <w:pPr>
        <w:pStyle w:val="Odstavecseseznamem"/>
        <w:numPr>
          <w:ilvl w:val="0"/>
          <w:numId w:val="70"/>
        </w:numPr>
        <w:autoSpaceDE w:val="0"/>
        <w:autoSpaceDN w:val="0"/>
        <w:adjustRightInd w:val="0"/>
        <w:spacing w:before="120"/>
        <w:jc w:val="both"/>
      </w:pPr>
      <w:r>
        <w:t xml:space="preserve">Motivovány jednotlivými odbory Ministerstva dopravy (projekty především v oblasti bezpečnosti silniční dopravy a ochrany životního prostředí) např.: </w:t>
      </w:r>
    </w:p>
    <w:p w:rsidR="009F51C3" w:rsidRDefault="009F51C3" w:rsidP="00C82533">
      <w:pPr>
        <w:pStyle w:val="Odstavecseseznamem"/>
        <w:numPr>
          <w:ilvl w:val="0"/>
          <w:numId w:val="43"/>
        </w:numPr>
        <w:autoSpaceDE w:val="0"/>
        <w:autoSpaceDN w:val="0"/>
        <w:adjustRightInd w:val="0"/>
        <w:spacing w:before="120"/>
        <w:ind w:left="1080"/>
        <w:jc w:val="both"/>
      </w:pPr>
      <w:r>
        <w:t xml:space="preserve">Analýza asistenčních vozidlových systémů, </w:t>
      </w:r>
    </w:p>
    <w:p w:rsidR="009F51C3" w:rsidRDefault="009F51C3" w:rsidP="00C82533">
      <w:pPr>
        <w:pStyle w:val="Odstavecseseznamem"/>
        <w:numPr>
          <w:ilvl w:val="0"/>
          <w:numId w:val="43"/>
        </w:numPr>
        <w:autoSpaceDE w:val="0"/>
        <w:autoSpaceDN w:val="0"/>
        <w:adjustRightInd w:val="0"/>
        <w:spacing w:before="120"/>
        <w:ind w:left="1080"/>
        <w:jc w:val="both"/>
      </w:pPr>
      <w:r>
        <w:t xml:space="preserve">Implementace metodiky dopravní výchovy pro mateřské školy, </w:t>
      </w:r>
    </w:p>
    <w:p w:rsidR="009F51C3" w:rsidRDefault="009F51C3" w:rsidP="00C82533">
      <w:pPr>
        <w:pStyle w:val="Odstavecseseznamem"/>
        <w:numPr>
          <w:ilvl w:val="0"/>
          <w:numId w:val="43"/>
        </w:numPr>
        <w:autoSpaceDE w:val="0"/>
        <w:autoSpaceDN w:val="0"/>
        <w:adjustRightInd w:val="0"/>
        <w:spacing w:before="120"/>
        <w:ind w:left="1080"/>
        <w:jc w:val="both"/>
      </w:pPr>
      <w:r>
        <w:t xml:space="preserve">Ekologické zátěže na železniční infrastruktuře, </w:t>
      </w:r>
    </w:p>
    <w:p w:rsidR="009F51C3" w:rsidRDefault="009F51C3" w:rsidP="00C82533">
      <w:pPr>
        <w:pStyle w:val="Odstavecseseznamem"/>
        <w:numPr>
          <w:ilvl w:val="0"/>
          <w:numId w:val="43"/>
        </w:numPr>
        <w:autoSpaceDE w:val="0"/>
        <w:autoSpaceDN w:val="0"/>
        <w:adjustRightInd w:val="0"/>
        <w:spacing w:before="120"/>
        <w:ind w:left="1080"/>
        <w:jc w:val="both"/>
      </w:pPr>
      <w:r>
        <w:t xml:space="preserve">Světelné znečištění, </w:t>
      </w:r>
    </w:p>
    <w:p w:rsidR="009F51C3" w:rsidRDefault="009F51C3" w:rsidP="00C82533">
      <w:pPr>
        <w:pStyle w:val="Odstavecseseznamem"/>
        <w:numPr>
          <w:ilvl w:val="0"/>
          <w:numId w:val="43"/>
        </w:numPr>
        <w:autoSpaceDE w:val="0"/>
        <w:autoSpaceDN w:val="0"/>
        <w:adjustRightInd w:val="0"/>
        <w:spacing w:before="120"/>
        <w:ind w:left="1080"/>
        <w:jc w:val="both"/>
      </w:pPr>
      <w:r>
        <w:t xml:space="preserve">Sledování dopravních přestupků. </w:t>
      </w:r>
    </w:p>
    <w:p w:rsidR="009F51C3" w:rsidRDefault="009F51C3" w:rsidP="009F51C3">
      <w:pPr>
        <w:pStyle w:val="Odstavecseseznamem"/>
        <w:autoSpaceDE w:val="0"/>
        <w:autoSpaceDN w:val="0"/>
        <w:adjustRightInd w:val="0"/>
        <w:spacing w:before="120"/>
        <w:jc w:val="both"/>
      </w:pPr>
    </w:p>
    <w:p w:rsidR="009F51C3" w:rsidRDefault="009F51C3" w:rsidP="0083730F">
      <w:pPr>
        <w:pStyle w:val="Odstavecseseznamem"/>
        <w:numPr>
          <w:ilvl w:val="0"/>
          <w:numId w:val="70"/>
        </w:numPr>
        <w:autoSpaceDE w:val="0"/>
        <w:autoSpaceDN w:val="0"/>
        <w:adjustRightInd w:val="0"/>
        <w:spacing w:before="120"/>
        <w:jc w:val="both"/>
      </w:pPr>
      <w:r>
        <w:t xml:space="preserve">Řešeny jako interní granty a související činnosti (dopravní chování a psychologie, podpora nákupu elektromobilů) např.: </w:t>
      </w:r>
    </w:p>
    <w:p w:rsidR="009F51C3" w:rsidRDefault="009F51C3" w:rsidP="0083730F">
      <w:pPr>
        <w:pStyle w:val="Odstavecseseznamem"/>
        <w:numPr>
          <w:ilvl w:val="0"/>
          <w:numId w:val="71"/>
        </w:numPr>
        <w:autoSpaceDE w:val="0"/>
        <w:autoSpaceDN w:val="0"/>
        <w:adjustRightInd w:val="0"/>
        <w:spacing w:before="120"/>
        <w:jc w:val="both"/>
      </w:pPr>
      <w:r>
        <w:lastRenderedPageBreak/>
        <w:t xml:space="preserve">Dopravní chování a jeho vliv na volbu destinace nákupních aktivit, </w:t>
      </w:r>
    </w:p>
    <w:p w:rsidR="009F51C3" w:rsidRDefault="009F51C3" w:rsidP="0083730F">
      <w:pPr>
        <w:pStyle w:val="Odstavecseseznamem"/>
        <w:numPr>
          <w:ilvl w:val="0"/>
          <w:numId w:val="71"/>
        </w:numPr>
        <w:autoSpaceDE w:val="0"/>
        <w:autoSpaceDN w:val="0"/>
        <w:adjustRightInd w:val="0"/>
        <w:spacing w:before="120"/>
        <w:jc w:val="both"/>
      </w:pPr>
      <w:r>
        <w:t xml:space="preserve">Analýza podpory nákupu elektromobilů, </w:t>
      </w:r>
    </w:p>
    <w:p w:rsidR="009F51C3" w:rsidRDefault="009F51C3" w:rsidP="0083730F">
      <w:pPr>
        <w:pStyle w:val="Odstavecseseznamem"/>
        <w:numPr>
          <w:ilvl w:val="0"/>
          <w:numId w:val="71"/>
        </w:numPr>
        <w:autoSpaceDE w:val="0"/>
        <w:autoSpaceDN w:val="0"/>
        <w:adjustRightInd w:val="0"/>
        <w:spacing w:before="120"/>
        <w:jc w:val="both"/>
      </w:pPr>
      <w:r>
        <w:t xml:space="preserve">Rozvoj oblasti dopravní psychologie. </w:t>
      </w:r>
    </w:p>
    <w:p w:rsidR="009F51C3" w:rsidRDefault="009F51C3" w:rsidP="009F51C3">
      <w:pPr>
        <w:pStyle w:val="Odstavecseseznamem"/>
        <w:autoSpaceDE w:val="0"/>
        <w:autoSpaceDN w:val="0"/>
        <w:adjustRightInd w:val="0"/>
        <w:spacing w:before="120"/>
        <w:ind w:left="1560"/>
        <w:jc w:val="both"/>
      </w:pPr>
    </w:p>
    <w:p w:rsidR="009F51C3" w:rsidRDefault="009F51C3" w:rsidP="0083730F">
      <w:pPr>
        <w:pStyle w:val="Odstavecseseznamem"/>
        <w:numPr>
          <w:ilvl w:val="0"/>
          <w:numId w:val="70"/>
        </w:numPr>
        <w:autoSpaceDE w:val="0"/>
        <w:autoSpaceDN w:val="0"/>
        <w:adjustRightInd w:val="0"/>
        <w:spacing w:before="120"/>
        <w:jc w:val="both"/>
      </w:pPr>
      <w:r>
        <w:t xml:space="preserve">Použity na spolufinancování jiných výzkumných projektů tam, kde to pravidla podpory dovolují (autonomní vozidla, systém řízení železničního provozu v České republice) např.: </w:t>
      </w:r>
    </w:p>
    <w:p w:rsidR="009F51C3" w:rsidRDefault="009F51C3" w:rsidP="0083730F">
      <w:pPr>
        <w:pStyle w:val="Odstavecseseznamem"/>
        <w:numPr>
          <w:ilvl w:val="0"/>
          <w:numId w:val="72"/>
        </w:numPr>
        <w:autoSpaceDE w:val="0"/>
        <w:autoSpaceDN w:val="0"/>
        <w:adjustRightInd w:val="0"/>
        <w:spacing w:before="120"/>
        <w:jc w:val="both"/>
      </w:pPr>
      <w:r>
        <w:t xml:space="preserve">Tvorba komplexního systému řízení železničního provozu v ČR, </w:t>
      </w:r>
    </w:p>
    <w:p w:rsidR="009F51C3" w:rsidRDefault="009F51C3" w:rsidP="0083730F">
      <w:pPr>
        <w:pStyle w:val="Odstavecseseznamem"/>
        <w:numPr>
          <w:ilvl w:val="0"/>
          <w:numId w:val="72"/>
        </w:numPr>
        <w:autoSpaceDE w:val="0"/>
        <w:autoSpaceDN w:val="0"/>
        <w:adjustRightInd w:val="0"/>
        <w:spacing w:before="120"/>
        <w:jc w:val="both"/>
      </w:pPr>
      <w:r>
        <w:t>Aplikace znalostí procesních obstrukčních taktik,</w:t>
      </w:r>
    </w:p>
    <w:p w:rsidR="009F51C3" w:rsidRDefault="009F51C3" w:rsidP="0083730F">
      <w:pPr>
        <w:pStyle w:val="Odstavecseseznamem"/>
        <w:numPr>
          <w:ilvl w:val="0"/>
          <w:numId w:val="72"/>
        </w:numPr>
        <w:autoSpaceDE w:val="0"/>
        <w:autoSpaceDN w:val="0"/>
        <w:adjustRightInd w:val="0"/>
        <w:spacing w:before="120"/>
        <w:jc w:val="both"/>
      </w:pPr>
      <w:r>
        <w:t xml:space="preserve">Podpora implementace technologie autonomních vozidel a inovativních mobilních služeb v českých městech a regionech.  </w:t>
      </w:r>
    </w:p>
    <w:p w:rsidR="009F51C3" w:rsidRPr="00FF10C6" w:rsidRDefault="009F51C3" w:rsidP="009F51C3">
      <w:pPr>
        <w:autoSpaceDE w:val="0"/>
        <w:autoSpaceDN w:val="0"/>
        <w:adjustRightInd w:val="0"/>
        <w:spacing w:before="120"/>
        <w:ind w:firstLine="708"/>
        <w:jc w:val="both"/>
      </w:pPr>
      <w:r>
        <w:t xml:space="preserve">Z celkové částky </w:t>
      </w:r>
      <w:r w:rsidRPr="000C31DE">
        <w:rPr>
          <w:b/>
        </w:rPr>
        <w:t>42 451 tis. Kč</w:t>
      </w:r>
      <w:r>
        <w:t xml:space="preserve"> určené na neinvestiční část institucionální podpory na rok 2018 byla na řešení projektů spotřebována částka </w:t>
      </w:r>
      <w:r w:rsidRPr="00480022">
        <w:rPr>
          <w:b/>
        </w:rPr>
        <w:t>ve výši 42 043 tis. Kč.</w:t>
      </w:r>
      <w:r>
        <w:t xml:space="preserve"> Nevyčerpané finanční prostředky </w:t>
      </w:r>
      <w:r w:rsidRPr="00480022">
        <w:rPr>
          <w:b/>
        </w:rPr>
        <w:t>ve výši 408 tis. Kč</w:t>
      </w:r>
      <w:r>
        <w:t xml:space="preserve"> byly v souladu s § 26 zákona č. 341/2005 Sb., </w:t>
      </w:r>
      <w:r>
        <w:br/>
        <w:t xml:space="preserve">o veřejných výzkumných institucích převedeny do fondu účelově určených prostředků Centra dopravního výzkumu v.v.i.  </w:t>
      </w:r>
    </w:p>
    <w:p w:rsidR="009F51C3" w:rsidRDefault="009F51C3" w:rsidP="00CC4135">
      <w:pPr>
        <w:spacing w:before="120"/>
        <w:jc w:val="both"/>
      </w:pPr>
      <w:r w:rsidRPr="00B83F3D">
        <w:rPr>
          <w:u w:val="single"/>
        </w:rPr>
        <w:t>Popis využití kapitálových výdajů</w:t>
      </w:r>
      <w:r w:rsidRPr="00B83F3D">
        <w:t>:</w:t>
      </w:r>
    </w:p>
    <w:p w:rsidR="00CF6D4B" w:rsidRDefault="00A633C2" w:rsidP="00CC4135">
      <w:pPr>
        <w:spacing w:before="240"/>
        <w:jc w:val="both"/>
        <w:rPr>
          <w:b/>
        </w:rPr>
      </w:pPr>
      <w:r>
        <w:tab/>
      </w:r>
      <w:r w:rsidR="009F51C3" w:rsidRPr="0080597D">
        <w:t>V roce 2018 byl v rámci investiční části instituc</w:t>
      </w:r>
      <w:r w:rsidR="009F51C3">
        <w:t xml:space="preserve">ionální podpory pořízen hmotný </w:t>
      </w:r>
      <w:r w:rsidR="009F51C3">
        <w:br/>
      </w:r>
      <w:r w:rsidR="009F51C3" w:rsidRPr="0080597D">
        <w:t xml:space="preserve">a nehmotný majetek celkem </w:t>
      </w:r>
      <w:r w:rsidR="009F51C3" w:rsidRPr="000C31DE">
        <w:rPr>
          <w:b/>
        </w:rPr>
        <w:t>ve výši 7 549 tis. Kč</w:t>
      </w:r>
    </w:p>
    <w:p w:rsidR="009F51C3" w:rsidRDefault="009F51C3" w:rsidP="009F51C3">
      <w:pPr>
        <w:contextualSpacing/>
        <w:jc w:val="both"/>
        <w:rPr>
          <w:b/>
        </w:rPr>
      </w:pPr>
    </w:p>
    <w:tbl>
      <w:tblPr>
        <w:tblW w:w="8921" w:type="dxa"/>
        <w:tblLayout w:type="fixed"/>
        <w:tblCellMar>
          <w:left w:w="70" w:type="dxa"/>
          <w:right w:w="70" w:type="dxa"/>
        </w:tblCellMar>
        <w:tblLook w:val="04A0" w:firstRow="1" w:lastRow="0" w:firstColumn="1" w:lastColumn="0" w:noHBand="0" w:noVBand="1"/>
      </w:tblPr>
      <w:tblGrid>
        <w:gridCol w:w="2684"/>
        <w:gridCol w:w="6237"/>
      </w:tblGrid>
      <w:tr w:rsidR="00F2378E" w:rsidRPr="00F2378E" w:rsidTr="004101D0">
        <w:trPr>
          <w:trHeight w:val="615"/>
        </w:trPr>
        <w:tc>
          <w:tcPr>
            <w:tcW w:w="268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2378E" w:rsidRPr="00F2378E" w:rsidRDefault="00F2378E" w:rsidP="00F8657F">
            <w:r w:rsidRPr="00F2378E">
              <w:t>Popis</w:t>
            </w:r>
          </w:p>
        </w:tc>
        <w:tc>
          <w:tcPr>
            <w:tcW w:w="6237" w:type="dxa"/>
            <w:tcBorders>
              <w:top w:val="single" w:sz="4" w:space="0" w:color="auto"/>
              <w:left w:val="nil"/>
              <w:bottom w:val="single" w:sz="4" w:space="0" w:color="auto"/>
              <w:right w:val="single" w:sz="4" w:space="0" w:color="auto"/>
            </w:tcBorders>
            <w:shd w:val="clear" w:color="000000" w:fill="D9D9D9"/>
            <w:noWrap/>
            <w:vAlign w:val="center"/>
            <w:hideMark/>
          </w:tcPr>
          <w:p w:rsidR="00F2378E" w:rsidRPr="00F2378E" w:rsidRDefault="00F2378E" w:rsidP="00D901F4">
            <w:r w:rsidRPr="00F2378E">
              <w:t>Poznámka-specifikace</w:t>
            </w:r>
          </w:p>
        </w:tc>
      </w:tr>
      <w:tr w:rsidR="00F2378E" w:rsidRPr="00F2378E" w:rsidTr="00DE0730">
        <w:trPr>
          <w:trHeight w:val="1172"/>
        </w:trPr>
        <w:tc>
          <w:tcPr>
            <w:tcW w:w="2684" w:type="dxa"/>
            <w:tcBorders>
              <w:top w:val="single" w:sz="4" w:space="0" w:color="auto"/>
              <w:left w:val="single" w:sz="4" w:space="0" w:color="auto"/>
              <w:bottom w:val="single" w:sz="4" w:space="0" w:color="auto"/>
              <w:right w:val="single" w:sz="4" w:space="0" w:color="auto"/>
            </w:tcBorders>
            <w:vAlign w:val="center"/>
            <w:hideMark/>
          </w:tcPr>
          <w:p w:rsidR="00F2378E" w:rsidRPr="00191DBA" w:rsidRDefault="00F2378E" w:rsidP="00D901F4">
            <w:pPr>
              <w:spacing w:before="60" w:after="60"/>
            </w:pPr>
            <w:r w:rsidRPr="00191DBA">
              <w:t>Multifunkce velká 2x (recepce + 2 podlaží budovy 1)</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F2378E" w:rsidRPr="00191DBA" w:rsidRDefault="00F2378E" w:rsidP="008D5336">
            <w:r w:rsidRPr="00191DBA">
              <w:t>Obměna zastaralé techniky.</w:t>
            </w:r>
          </w:p>
        </w:tc>
      </w:tr>
      <w:tr w:rsidR="00F2378E" w:rsidRPr="00F2378E" w:rsidTr="004101D0">
        <w:trPr>
          <w:trHeight w:val="300"/>
        </w:trPr>
        <w:tc>
          <w:tcPr>
            <w:tcW w:w="2684" w:type="dxa"/>
            <w:tcBorders>
              <w:top w:val="single" w:sz="4" w:space="0" w:color="auto"/>
              <w:left w:val="single" w:sz="4" w:space="0" w:color="auto"/>
              <w:bottom w:val="single" w:sz="4" w:space="0" w:color="auto"/>
              <w:right w:val="single" w:sz="4" w:space="0" w:color="auto"/>
            </w:tcBorders>
            <w:vAlign w:val="center"/>
            <w:hideMark/>
          </w:tcPr>
          <w:p w:rsidR="00F2378E" w:rsidRPr="00191DBA" w:rsidRDefault="00F2378E" w:rsidP="00D901F4">
            <w:pPr>
              <w:spacing w:before="60" w:after="60"/>
            </w:pPr>
            <w:r w:rsidRPr="00191DBA">
              <w:t>Pořízení virtuální infrastruktury</w:t>
            </w:r>
          </w:p>
        </w:tc>
        <w:tc>
          <w:tcPr>
            <w:tcW w:w="6237" w:type="dxa"/>
            <w:tcBorders>
              <w:top w:val="single" w:sz="4" w:space="0" w:color="auto"/>
              <w:left w:val="nil"/>
              <w:bottom w:val="single" w:sz="4" w:space="0" w:color="auto"/>
              <w:right w:val="single" w:sz="4" w:space="0" w:color="auto"/>
            </w:tcBorders>
            <w:shd w:val="clear" w:color="auto" w:fill="auto"/>
            <w:noWrap/>
            <w:hideMark/>
          </w:tcPr>
          <w:p w:rsidR="00F2378E" w:rsidRPr="00191DBA" w:rsidRDefault="00F2378E" w:rsidP="008D5336">
            <w:pPr>
              <w:spacing w:before="60" w:after="60"/>
              <w:jc w:val="both"/>
            </w:pPr>
            <w:r w:rsidRPr="00191DBA">
              <w:t>V instituci je provozována celá serverová infrastruktura, kde jsou uložena všechna data. Jedná se o obměnu 7 let starého systému - zastaralost, končící podpora výrobce a nedostatečná kapacita pro data.</w:t>
            </w:r>
          </w:p>
        </w:tc>
      </w:tr>
      <w:tr w:rsidR="00F2378E" w:rsidRPr="00F2378E" w:rsidTr="004101D0">
        <w:trPr>
          <w:trHeight w:val="1275"/>
        </w:trPr>
        <w:tc>
          <w:tcPr>
            <w:tcW w:w="2684" w:type="dxa"/>
            <w:tcBorders>
              <w:top w:val="single" w:sz="4" w:space="0" w:color="auto"/>
              <w:left w:val="single" w:sz="4" w:space="0" w:color="auto"/>
              <w:bottom w:val="single" w:sz="4" w:space="0" w:color="auto"/>
              <w:right w:val="single" w:sz="4" w:space="0" w:color="auto"/>
            </w:tcBorders>
            <w:vAlign w:val="center"/>
            <w:hideMark/>
          </w:tcPr>
          <w:p w:rsidR="00F2378E" w:rsidRPr="00191DBA" w:rsidRDefault="00F2378E" w:rsidP="00D901F4">
            <w:pPr>
              <w:spacing w:before="60" w:after="60"/>
            </w:pPr>
            <w:r w:rsidRPr="00191DBA">
              <w:t xml:space="preserve">Odpařovací koncentrátor </w:t>
            </w:r>
            <w:r w:rsidR="00821B65" w:rsidRPr="00191DBA">
              <w:t>–</w:t>
            </w:r>
            <w:r w:rsidRPr="00191DBA">
              <w:t xml:space="preserve"> Turbovap</w:t>
            </w:r>
          </w:p>
        </w:tc>
        <w:tc>
          <w:tcPr>
            <w:tcW w:w="6237" w:type="dxa"/>
            <w:tcBorders>
              <w:top w:val="single" w:sz="4" w:space="0" w:color="auto"/>
              <w:left w:val="nil"/>
              <w:bottom w:val="single" w:sz="4" w:space="0" w:color="auto"/>
              <w:right w:val="single" w:sz="4" w:space="0" w:color="auto"/>
            </w:tcBorders>
            <w:shd w:val="clear" w:color="auto" w:fill="auto"/>
            <w:hideMark/>
          </w:tcPr>
          <w:p w:rsidR="00F2378E" w:rsidRPr="00191DBA" w:rsidRDefault="00F2378E" w:rsidP="008D5336">
            <w:pPr>
              <w:spacing w:before="60" w:after="60"/>
              <w:jc w:val="both"/>
            </w:pPr>
            <w:r w:rsidRPr="00191DBA">
              <w:t>Nutnost výměny stávajícího zařízení, které je v provozu již od roku 2005 a vzhledem k jeho vytíženosti je na hranici životnosti. Přístroj bude využit pro extrakce vzorků různých environmentálních matric pro organickou analýzu.</w:t>
            </w:r>
          </w:p>
        </w:tc>
      </w:tr>
      <w:tr w:rsidR="00F2378E" w:rsidRPr="00F2378E" w:rsidTr="00DE0730">
        <w:trPr>
          <w:trHeight w:val="1500"/>
        </w:trPr>
        <w:tc>
          <w:tcPr>
            <w:tcW w:w="2684" w:type="dxa"/>
            <w:tcBorders>
              <w:top w:val="single" w:sz="4" w:space="0" w:color="auto"/>
              <w:left w:val="single" w:sz="4" w:space="0" w:color="auto"/>
              <w:bottom w:val="single" w:sz="4" w:space="0" w:color="auto"/>
              <w:right w:val="single" w:sz="4" w:space="0" w:color="auto"/>
            </w:tcBorders>
            <w:vAlign w:val="center"/>
            <w:hideMark/>
          </w:tcPr>
          <w:p w:rsidR="00F2378E" w:rsidRPr="00191DBA" w:rsidRDefault="00F2378E" w:rsidP="00D901F4">
            <w:pPr>
              <w:spacing w:before="60" w:after="60"/>
            </w:pPr>
            <w:r w:rsidRPr="00191DBA">
              <w:t>Termostatová skříň</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F2378E" w:rsidRPr="00191DBA" w:rsidRDefault="00F2378E" w:rsidP="008D5336">
            <w:pPr>
              <w:spacing w:before="60" w:after="60"/>
              <w:jc w:val="both"/>
            </w:pPr>
            <w:r w:rsidRPr="00191DBA">
              <w:t>Slouží k udržení konstantní teploty vzorků či organismů. Využívá se především v toxikologii, kdy je nutné inkubovat vzorek s živými organismy po dobu několika dnů při určené teplotě pro zjištění toxicity vzorku pro živé organismy.</w:t>
            </w:r>
          </w:p>
        </w:tc>
      </w:tr>
      <w:tr w:rsidR="00F2378E" w:rsidRPr="00F2378E" w:rsidTr="00DE0730">
        <w:trPr>
          <w:trHeight w:val="1842"/>
        </w:trPr>
        <w:tc>
          <w:tcPr>
            <w:tcW w:w="2684" w:type="dxa"/>
            <w:tcBorders>
              <w:top w:val="single" w:sz="4" w:space="0" w:color="auto"/>
              <w:left w:val="single" w:sz="4" w:space="0" w:color="auto"/>
              <w:bottom w:val="single" w:sz="4" w:space="0" w:color="auto"/>
              <w:right w:val="single" w:sz="4" w:space="0" w:color="auto"/>
            </w:tcBorders>
            <w:vAlign w:val="center"/>
            <w:hideMark/>
          </w:tcPr>
          <w:p w:rsidR="00F2378E" w:rsidRPr="00191DBA" w:rsidRDefault="00F2378E" w:rsidP="00D901F4">
            <w:pPr>
              <w:spacing w:before="60" w:after="60"/>
            </w:pPr>
            <w:r w:rsidRPr="00191DBA">
              <w:t>Lednice do mobilního zařízení pro odběr spalin</w:t>
            </w:r>
          </w:p>
        </w:tc>
        <w:tc>
          <w:tcPr>
            <w:tcW w:w="6237" w:type="dxa"/>
            <w:tcBorders>
              <w:top w:val="single" w:sz="4" w:space="0" w:color="auto"/>
              <w:left w:val="nil"/>
              <w:bottom w:val="single" w:sz="4" w:space="0" w:color="auto"/>
              <w:right w:val="single" w:sz="4" w:space="0" w:color="auto"/>
            </w:tcBorders>
            <w:shd w:val="clear" w:color="auto" w:fill="auto"/>
            <w:hideMark/>
          </w:tcPr>
          <w:p w:rsidR="00F2378E" w:rsidRPr="00191DBA" w:rsidRDefault="00F2378E" w:rsidP="008D5336">
            <w:pPr>
              <w:spacing w:before="60" w:after="60"/>
              <w:jc w:val="both"/>
            </w:pPr>
            <w:r w:rsidRPr="00191DBA">
              <w:t xml:space="preserve">Lednice, která je součástí mobilního zařízení pro odběr spalin, je vybavena dvěma samostatnými větvemi pro průtok plynných vzorků a dvěma čerpadly pro odvod kondenzátu. Umožňuje náhradu dvou stávajících lednic jedním zařízením, čímž se dosáhne významného snížení hmotnosti, prostorové </w:t>
            </w:r>
            <w:r w:rsidRPr="00191DBA">
              <w:br/>
              <w:t>a energetické náročnosti provozu měřicího zařízení.</w:t>
            </w:r>
          </w:p>
        </w:tc>
      </w:tr>
      <w:tr w:rsidR="00F2378E" w:rsidRPr="00F2378E" w:rsidTr="00DE0730">
        <w:trPr>
          <w:trHeight w:val="919"/>
        </w:trPr>
        <w:tc>
          <w:tcPr>
            <w:tcW w:w="2684" w:type="dxa"/>
            <w:tcBorders>
              <w:top w:val="single" w:sz="4" w:space="0" w:color="auto"/>
              <w:left w:val="single" w:sz="4" w:space="0" w:color="auto"/>
              <w:bottom w:val="single" w:sz="4" w:space="0" w:color="auto"/>
              <w:right w:val="single" w:sz="4" w:space="0" w:color="auto"/>
            </w:tcBorders>
            <w:vAlign w:val="center"/>
            <w:hideMark/>
          </w:tcPr>
          <w:p w:rsidR="00F2378E" w:rsidRPr="00191DBA" w:rsidRDefault="00F2378E" w:rsidP="00D901F4">
            <w:pPr>
              <w:spacing w:before="60" w:after="60"/>
            </w:pPr>
            <w:r w:rsidRPr="00191DBA">
              <w:lastRenderedPageBreak/>
              <w:t>Pořízení testovací klimatizační komory</w:t>
            </w:r>
          </w:p>
        </w:tc>
        <w:tc>
          <w:tcPr>
            <w:tcW w:w="6237" w:type="dxa"/>
            <w:tcBorders>
              <w:top w:val="single" w:sz="4" w:space="0" w:color="auto"/>
              <w:left w:val="nil"/>
              <w:bottom w:val="single" w:sz="4" w:space="0" w:color="auto"/>
              <w:right w:val="single" w:sz="4" w:space="0" w:color="auto"/>
            </w:tcBorders>
            <w:shd w:val="clear" w:color="auto" w:fill="auto"/>
            <w:hideMark/>
          </w:tcPr>
          <w:p w:rsidR="00F2378E" w:rsidRPr="00191DBA" w:rsidRDefault="00F2378E" w:rsidP="008D5336">
            <w:pPr>
              <w:spacing w:before="60" w:after="60"/>
              <w:jc w:val="both"/>
            </w:pPr>
            <w:r w:rsidRPr="00191DBA">
              <w:t xml:space="preserve">Zařízení je potřebné pro posouzení potenciálu poškození alkalicko-silikátovou reakcí (ASR) a tudíž trvanlivosti betonu za účelem zrychlené simulace středoevropských klimatických podmínek. V Centru dopravního výzkumu, v.v.i. nebylo </w:t>
            </w:r>
            <w:r w:rsidRPr="00191DBA">
              <w:br/>
              <w:t xml:space="preserve">k dispozici zařízení, které by umožňovalo střídání teplot </w:t>
            </w:r>
            <w:r w:rsidRPr="00191DBA">
              <w:br/>
              <w:t>a vlhkosti.</w:t>
            </w:r>
          </w:p>
        </w:tc>
      </w:tr>
      <w:tr w:rsidR="00F2378E" w:rsidRPr="00F2378E" w:rsidTr="004101D0">
        <w:trPr>
          <w:trHeight w:val="833"/>
        </w:trPr>
        <w:tc>
          <w:tcPr>
            <w:tcW w:w="2684" w:type="dxa"/>
            <w:tcBorders>
              <w:top w:val="single" w:sz="4" w:space="0" w:color="auto"/>
              <w:left w:val="single" w:sz="4" w:space="0" w:color="auto"/>
              <w:bottom w:val="single" w:sz="4" w:space="0" w:color="auto"/>
              <w:right w:val="single" w:sz="4" w:space="0" w:color="auto"/>
            </w:tcBorders>
            <w:vAlign w:val="center"/>
            <w:hideMark/>
          </w:tcPr>
          <w:p w:rsidR="00F2378E" w:rsidRPr="00191DBA" w:rsidRDefault="00F2378E" w:rsidP="00D901F4">
            <w:pPr>
              <w:spacing w:before="60" w:after="60"/>
              <w:rPr>
                <w:bCs/>
              </w:rPr>
            </w:pPr>
            <w:r w:rsidRPr="00191DBA">
              <w:rPr>
                <w:bCs/>
              </w:rPr>
              <w:t>Notebook</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F2378E" w:rsidRPr="00191DBA" w:rsidRDefault="00F2378E" w:rsidP="008D5336">
            <w:r w:rsidRPr="00191DBA">
              <w:t xml:space="preserve">Manažerský notebook pro ředitele UGT - potřeba vyššího výkonu a odolnosti. </w:t>
            </w:r>
          </w:p>
        </w:tc>
      </w:tr>
      <w:tr w:rsidR="00F2378E" w:rsidRPr="00F2378E" w:rsidTr="00DE0730">
        <w:trPr>
          <w:trHeight w:val="1050"/>
        </w:trPr>
        <w:tc>
          <w:tcPr>
            <w:tcW w:w="2684" w:type="dxa"/>
            <w:tcBorders>
              <w:top w:val="single" w:sz="4" w:space="0" w:color="auto"/>
              <w:left w:val="single" w:sz="4" w:space="0" w:color="auto"/>
              <w:bottom w:val="single" w:sz="4" w:space="0" w:color="auto"/>
              <w:right w:val="single" w:sz="4" w:space="0" w:color="auto"/>
            </w:tcBorders>
            <w:vAlign w:val="center"/>
            <w:hideMark/>
          </w:tcPr>
          <w:p w:rsidR="00F2378E" w:rsidRPr="00191DBA" w:rsidRDefault="00F2378E" w:rsidP="00D901F4">
            <w:pPr>
              <w:spacing w:before="60" w:after="60"/>
            </w:pPr>
            <w:r w:rsidRPr="00191DBA">
              <w:t>Extraktor fexTRA vario control</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F2378E" w:rsidRPr="00191DBA" w:rsidRDefault="00F2378E" w:rsidP="008D5336">
            <w:pPr>
              <w:spacing w:before="60" w:after="60"/>
              <w:jc w:val="both"/>
            </w:pPr>
            <w:r w:rsidRPr="00191DBA">
              <w:t>Nutnost výměny stávajícího zařízení, které je v provozu již od roku 2004 a vzhledem k jeho vytíženosti je na hranici životnosti. Přístroj bude využit pro extrakce vzorků různých environmentálních matric pro organickou analýzu.</w:t>
            </w:r>
          </w:p>
        </w:tc>
      </w:tr>
      <w:tr w:rsidR="00F2378E" w:rsidRPr="00F2378E" w:rsidTr="00DE0730">
        <w:trPr>
          <w:trHeight w:val="634"/>
        </w:trPr>
        <w:tc>
          <w:tcPr>
            <w:tcW w:w="2684" w:type="dxa"/>
            <w:tcBorders>
              <w:top w:val="single" w:sz="4" w:space="0" w:color="auto"/>
              <w:left w:val="single" w:sz="4" w:space="0" w:color="auto"/>
              <w:bottom w:val="single" w:sz="4" w:space="0" w:color="auto"/>
              <w:right w:val="single" w:sz="4" w:space="0" w:color="auto"/>
            </w:tcBorders>
            <w:vAlign w:val="center"/>
            <w:hideMark/>
          </w:tcPr>
          <w:p w:rsidR="00F2378E" w:rsidRPr="00191DBA" w:rsidRDefault="00F2378E" w:rsidP="00D901F4">
            <w:pPr>
              <w:spacing w:before="60" w:after="60"/>
            </w:pPr>
            <w:r w:rsidRPr="00191DBA">
              <w:t>PTV Visum - další licence</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F2378E" w:rsidRPr="00191DBA" w:rsidRDefault="00F2378E" w:rsidP="008D5336">
            <w:pPr>
              <w:spacing w:before="60" w:after="60"/>
              <w:jc w:val="both"/>
            </w:pPr>
            <w:r w:rsidRPr="00191DBA">
              <w:t xml:space="preserve">Rozšíření možnosti pracovat na tvorbě dopravních modelů pro projekty tvorby strategických plánů měst, plánu udržitelné městské mobility apod. (tzv. SUMP, PUMM). Licence byla nezbytná vzhledem k možnosti paralelní práce na zakázkách tohoto typu. Spolupráce s městy a územními samosprávami má v současné době rostoucí tendenci.   </w:t>
            </w:r>
          </w:p>
        </w:tc>
      </w:tr>
      <w:tr w:rsidR="00F2378E" w:rsidRPr="00F2378E" w:rsidTr="004101D0">
        <w:trPr>
          <w:trHeight w:val="300"/>
        </w:trPr>
        <w:tc>
          <w:tcPr>
            <w:tcW w:w="2684" w:type="dxa"/>
            <w:tcBorders>
              <w:top w:val="single" w:sz="4" w:space="0" w:color="auto"/>
              <w:left w:val="single" w:sz="4" w:space="0" w:color="auto"/>
              <w:bottom w:val="single" w:sz="4" w:space="0" w:color="auto"/>
              <w:right w:val="single" w:sz="4" w:space="0" w:color="auto"/>
            </w:tcBorders>
            <w:vAlign w:val="center"/>
            <w:hideMark/>
          </w:tcPr>
          <w:p w:rsidR="00F2378E" w:rsidRPr="00191DBA" w:rsidRDefault="00F2378E" w:rsidP="00D901F4">
            <w:pPr>
              <w:spacing w:before="60" w:after="60"/>
            </w:pPr>
            <w:r w:rsidRPr="00191DBA">
              <w:t>Zálohovací systém</w:t>
            </w:r>
          </w:p>
        </w:tc>
        <w:tc>
          <w:tcPr>
            <w:tcW w:w="6237" w:type="dxa"/>
            <w:tcBorders>
              <w:top w:val="single" w:sz="4" w:space="0" w:color="auto"/>
              <w:left w:val="nil"/>
              <w:bottom w:val="single" w:sz="4" w:space="0" w:color="auto"/>
              <w:right w:val="single" w:sz="4" w:space="0" w:color="auto"/>
            </w:tcBorders>
            <w:shd w:val="clear" w:color="auto" w:fill="auto"/>
            <w:noWrap/>
            <w:hideMark/>
          </w:tcPr>
          <w:p w:rsidR="00F2378E" w:rsidRPr="00191DBA" w:rsidRDefault="00F2378E" w:rsidP="008D5336">
            <w:pPr>
              <w:spacing w:before="60" w:after="60"/>
              <w:jc w:val="both"/>
            </w:pPr>
            <w:r w:rsidRPr="00191DBA">
              <w:t xml:space="preserve">Výměna 7 let starého zálohovacího systému pro zálohování dat virtuální infrastruktury a fyzických serverů - původní měl již nedostatečnou kapacitu pro zálohování nové virtuální infrastruktury. </w:t>
            </w:r>
          </w:p>
        </w:tc>
      </w:tr>
      <w:tr w:rsidR="00F2378E" w:rsidRPr="00F2378E" w:rsidTr="00DE0730">
        <w:trPr>
          <w:trHeight w:val="902"/>
        </w:trPr>
        <w:tc>
          <w:tcPr>
            <w:tcW w:w="2684" w:type="dxa"/>
            <w:tcBorders>
              <w:top w:val="single" w:sz="4" w:space="0" w:color="auto"/>
              <w:left w:val="single" w:sz="4" w:space="0" w:color="auto"/>
              <w:bottom w:val="single" w:sz="4" w:space="0" w:color="auto"/>
              <w:right w:val="single" w:sz="4" w:space="0" w:color="auto"/>
            </w:tcBorders>
            <w:vAlign w:val="center"/>
            <w:hideMark/>
          </w:tcPr>
          <w:p w:rsidR="00F2378E" w:rsidRPr="00191DBA" w:rsidRDefault="00F2378E" w:rsidP="00D901F4">
            <w:pPr>
              <w:spacing w:before="60" w:after="60"/>
            </w:pPr>
            <w:r w:rsidRPr="00191DBA">
              <w:t>Film o přepravě nebezpečných věcí</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378E" w:rsidRPr="00191DBA" w:rsidRDefault="00F2378E" w:rsidP="008D5336">
            <w:r w:rsidRPr="00191DBA">
              <w:t>Jedná se o výukový film, který se věnuje problematice ADR, byl realizován subdodávkou.</w:t>
            </w:r>
          </w:p>
        </w:tc>
      </w:tr>
    </w:tbl>
    <w:p w:rsidR="009F51C3" w:rsidRPr="00F2378E" w:rsidRDefault="009F51C3" w:rsidP="009F51C3">
      <w:pPr>
        <w:contextualSpacing/>
        <w:jc w:val="both"/>
      </w:pPr>
    </w:p>
    <w:p w:rsidR="00F2378E" w:rsidRPr="00F2378E" w:rsidRDefault="00F2378E" w:rsidP="008D5336">
      <w:pPr>
        <w:shd w:val="clear" w:color="auto" w:fill="FFFFFF" w:themeFill="background1"/>
        <w:spacing w:before="240"/>
        <w:ind w:firstLine="709"/>
        <w:contextualSpacing/>
        <w:jc w:val="both"/>
      </w:pPr>
      <w:r w:rsidRPr="00F2378E">
        <w:t xml:space="preserve">Finanční prostředky </w:t>
      </w:r>
      <w:r w:rsidR="00A633C2">
        <w:t xml:space="preserve">z roku 2017 </w:t>
      </w:r>
      <w:r w:rsidRPr="00F2378E">
        <w:t>určené na hodnocení institucionální podpory v hodnotě 4</w:t>
      </w:r>
      <w:r w:rsidR="006908E3">
        <w:t>1</w:t>
      </w:r>
      <w:r w:rsidRPr="00F2378E">
        <w:t xml:space="preserve"> tis. Kč byly v roce 2018 </w:t>
      </w:r>
      <w:r w:rsidR="006908E3">
        <w:t>čerpány formou nároků ve výši 26</w:t>
      </w:r>
      <w:r w:rsidRPr="00F2378E">
        <w:t xml:space="preserve"> tis. Kč</w:t>
      </w:r>
      <w:r w:rsidR="006908E3">
        <w:t xml:space="preserve">. Zbylé prostředky ve výši </w:t>
      </w:r>
      <w:r w:rsidR="006908E3">
        <w:br/>
        <w:t>16</w:t>
      </w:r>
      <w:r w:rsidR="002667CB">
        <w:t xml:space="preserve"> tis. Kč</w:t>
      </w:r>
      <w:r w:rsidRPr="00F2378E">
        <w:t xml:space="preserve"> budou použity až v roce 2019.   </w:t>
      </w:r>
    </w:p>
    <w:p w:rsidR="00CF6D4B" w:rsidRPr="00207124" w:rsidRDefault="00CF6D4B" w:rsidP="00CF6D4B">
      <w:pPr>
        <w:contextualSpacing/>
        <w:jc w:val="both"/>
        <w:rPr>
          <w:color w:val="FF0000"/>
        </w:rPr>
      </w:pPr>
    </w:p>
    <w:p w:rsidR="00CF6D4B" w:rsidRPr="00207124" w:rsidRDefault="00CF6D4B" w:rsidP="00CF6D4B">
      <w:pPr>
        <w:contextualSpacing/>
        <w:jc w:val="both"/>
        <w:rPr>
          <w:color w:val="FF0000"/>
        </w:rPr>
      </w:pPr>
    </w:p>
    <w:p w:rsidR="00CF6D4B" w:rsidRPr="00207124" w:rsidRDefault="00CF6D4B" w:rsidP="00CF6D4B">
      <w:pPr>
        <w:contextualSpacing/>
        <w:jc w:val="both"/>
        <w:rPr>
          <w:color w:val="FF0000"/>
        </w:rPr>
      </w:pPr>
    </w:p>
    <w:p w:rsidR="00B157F1" w:rsidRPr="00207124" w:rsidRDefault="00B157F1" w:rsidP="00B157F1">
      <w:pPr>
        <w:pStyle w:val="Znormal"/>
        <w:ind w:firstLine="709"/>
        <w:rPr>
          <w:color w:val="FF0000"/>
        </w:rPr>
      </w:pPr>
    </w:p>
    <w:p w:rsidR="00B157F1" w:rsidRPr="00207124" w:rsidRDefault="00B157F1" w:rsidP="00B157F1">
      <w:pPr>
        <w:pStyle w:val="Znormal"/>
        <w:ind w:firstLine="709"/>
        <w:rPr>
          <w:color w:val="FF0000"/>
        </w:rPr>
      </w:pPr>
    </w:p>
    <w:p w:rsidR="00B157F1" w:rsidRPr="00207124" w:rsidRDefault="00B157F1" w:rsidP="00B157F1">
      <w:pPr>
        <w:pStyle w:val="Znormal"/>
        <w:ind w:firstLine="709"/>
        <w:rPr>
          <w:color w:val="FF0000"/>
        </w:rPr>
      </w:pPr>
    </w:p>
    <w:p w:rsidR="00B157F1" w:rsidRDefault="00B157F1" w:rsidP="00B157F1">
      <w:pPr>
        <w:pStyle w:val="Znormal"/>
        <w:ind w:firstLine="709"/>
        <w:rPr>
          <w:color w:val="FF0000"/>
        </w:rPr>
      </w:pPr>
    </w:p>
    <w:p w:rsidR="00F8657F" w:rsidRDefault="00F8657F" w:rsidP="00B157F1">
      <w:pPr>
        <w:pStyle w:val="Znormal"/>
        <w:ind w:firstLine="709"/>
        <w:rPr>
          <w:color w:val="FF0000"/>
        </w:rPr>
      </w:pPr>
    </w:p>
    <w:p w:rsidR="00F8657F" w:rsidRDefault="00F8657F" w:rsidP="00B157F1">
      <w:pPr>
        <w:pStyle w:val="Znormal"/>
        <w:ind w:firstLine="709"/>
        <w:rPr>
          <w:color w:val="FF0000"/>
        </w:rPr>
      </w:pPr>
    </w:p>
    <w:p w:rsidR="00F8657F" w:rsidRDefault="00F8657F" w:rsidP="00B157F1">
      <w:pPr>
        <w:pStyle w:val="Znormal"/>
        <w:ind w:firstLine="709"/>
        <w:rPr>
          <w:color w:val="FF0000"/>
        </w:rPr>
      </w:pPr>
    </w:p>
    <w:p w:rsidR="00F8657F" w:rsidRPr="00207124" w:rsidRDefault="00F8657F" w:rsidP="00B157F1">
      <w:pPr>
        <w:pStyle w:val="Znormal"/>
        <w:ind w:firstLine="709"/>
        <w:rPr>
          <w:color w:val="FF0000"/>
        </w:rPr>
      </w:pPr>
    </w:p>
    <w:p w:rsidR="00B157F1" w:rsidRPr="00207124" w:rsidRDefault="00B157F1" w:rsidP="00B157F1">
      <w:pPr>
        <w:pStyle w:val="Znormal"/>
        <w:ind w:firstLine="709"/>
        <w:rPr>
          <w:color w:val="FF0000"/>
        </w:rPr>
      </w:pPr>
    </w:p>
    <w:p w:rsidR="00185BC4" w:rsidRPr="00193DBF" w:rsidRDefault="00185BC4" w:rsidP="0083730F">
      <w:pPr>
        <w:pStyle w:val="Znadpis1"/>
        <w:numPr>
          <w:ilvl w:val="0"/>
          <w:numId w:val="64"/>
        </w:numPr>
      </w:pPr>
      <w:bookmarkStart w:id="1027" w:name="_Toc508879928"/>
      <w:bookmarkStart w:id="1028" w:name="_Toc508880204"/>
      <w:bookmarkStart w:id="1029" w:name="_Toc1376859"/>
      <w:bookmarkStart w:id="1030" w:name="_Toc2789448"/>
      <w:r w:rsidRPr="00193DBF">
        <w:lastRenderedPageBreak/>
        <w:t>Čerpání finančních prostředků fondů Evropské unie</w:t>
      </w:r>
      <w:bookmarkEnd w:id="1024"/>
      <w:bookmarkEnd w:id="1025"/>
      <w:bookmarkEnd w:id="1027"/>
      <w:bookmarkEnd w:id="1028"/>
      <w:bookmarkEnd w:id="1029"/>
      <w:bookmarkEnd w:id="1030"/>
      <w:r w:rsidRPr="00193DBF">
        <w:t xml:space="preserve">  </w:t>
      </w:r>
    </w:p>
    <w:p w:rsidR="00193DBF" w:rsidRPr="00280B95" w:rsidRDefault="00193DBF" w:rsidP="00193DBF">
      <w:pPr>
        <w:pStyle w:val="Znormal"/>
        <w:ind w:firstLine="0"/>
      </w:pPr>
      <w:bookmarkStart w:id="1031" w:name="_Toc317489638"/>
      <w:bookmarkStart w:id="1032" w:name="_Toc317489640"/>
      <w:r>
        <w:tab/>
      </w:r>
      <w:r w:rsidRPr="00280B95">
        <w:t xml:space="preserve">K datu </w:t>
      </w:r>
      <w:smartTag w:uri="urn:schemas-microsoft-com:office:smarttags" w:element="date">
        <w:smartTagPr>
          <w:attr w:name="ls" w:val="trans"/>
          <w:attr w:name="Month" w:val="1"/>
          <w:attr w:name="Day" w:val="1"/>
          <w:attr w:name="Year" w:val="2007"/>
        </w:smartTagPr>
        <w:r w:rsidRPr="00280B95">
          <w:t>1. ledna 2007</w:t>
        </w:r>
      </w:smartTag>
      <w:r w:rsidRPr="00280B95">
        <w:t xml:space="preserve"> došlo k zásadní změně finančních toků pro projekty spolufinancované z fondů EU na čerpání prostřednictvím státního rozpočtu. Podíl strukturálních fondů a Fondu soudržnosti (SF/FS) na výdajích vynaložených konečným příjemcem u projektů v sektoru dopravy je částečn</w:t>
      </w:r>
      <w:r w:rsidR="00C664E4">
        <w:t>ě předfinancován v kapitole 327-</w:t>
      </w:r>
      <w:r w:rsidRPr="00280B95">
        <w:t>MD. Jedná se o projekty realizované v rámci Operačního programu Infrastruktura, Operačního programu Doprava 2007-</w:t>
      </w:r>
      <w:smartTag w:uri="urn:schemas-microsoft-com:office:smarttags" w:element="metricconverter">
        <w:smartTagPr>
          <w:attr w:name="ProductID" w:val="2013 a"/>
        </w:smartTagPr>
        <w:r w:rsidRPr="00280B95">
          <w:t>2013 a</w:t>
        </w:r>
      </w:smartTag>
      <w:r w:rsidR="00C664E4">
        <w:t xml:space="preserve"> Operačního programu Doprava </w:t>
      </w:r>
      <w:r w:rsidRPr="00280B95">
        <w:t xml:space="preserve">2014-2020. Po provedení kontroly, administrace a schválení žádosti o platbu těchto projektů je zaslán pokyn k proplacení žádosti o platbu, a to formou příkazu k proplacení na účet příjemce. </w:t>
      </w:r>
    </w:p>
    <w:p w:rsidR="00193DBF" w:rsidRPr="00280B95" w:rsidRDefault="00193DBF" w:rsidP="00193DBF">
      <w:pPr>
        <w:pStyle w:val="Znormal"/>
      </w:pPr>
      <w:r w:rsidRPr="00280B95">
        <w:t xml:space="preserve">Následně, na základě uskutečněného předfinancování, jsou prostředky SF/FS vyžádány formou Souhrnných žádostí od Platebního a certifikačního orgánu (Národní fond MF) </w:t>
      </w:r>
      <w:r w:rsidR="008B6916">
        <w:br/>
      </w:r>
      <w:r w:rsidRPr="00280B95">
        <w:t xml:space="preserve">na příjmový účet správce kapitoly 327 MD. </w:t>
      </w:r>
    </w:p>
    <w:p w:rsidR="00193DBF" w:rsidRPr="00186C00" w:rsidRDefault="00193DBF" w:rsidP="00193DBF">
      <w:pPr>
        <w:pStyle w:val="Znormal"/>
        <w:spacing w:before="360"/>
        <w:ind w:firstLine="709"/>
        <w:rPr>
          <w:b/>
          <w:u w:val="single"/>
        </w:rPr>
      </w:pPr>
      <w:r w:rsidRPr="00186C00">
        <w:rPr>
          <w:b/>
          <w:u w:val="single"/>
        </w:rPr>
        <w:t xml:space="preserve">Přehled prostředků fondů EU vč. spolufinancování ze SR </w:t>
      </w:r>
    </w:p>
    <w:p w:rsidR="0018067C" w:rsidRPr="00186C00" w:rsidRDefault="008B6916" w:rsidP="008B6916">
      <w:pPr>
        <w:pStyle w:val="BodyText21"/>
        <w:spacing w:before="120" w:after="0"/>
        <w:ind w:left="0" w:right="-142" w:firstLine="709"/>
        <w:jc w:val="right"/>
      </w:pPr>
      <w:bookmarkStart w:id="1033" w:name="_Toc508879938"/>
      <w:bookmarkStart w:id="1034" w:name="_Toc508880214"/>
      <w:bookmarkEnd w:id="1031"/>
      <w:bookmarkEnd w:id="1032"/>
      <w:r>
        <w:t xml:space="preserve"> </w:t>
      </w:r>
      <w:r w:rsidR="0018067C" w:rsidRPr="00186C00">
        <w:t>v tis. Kč</w:t>
      </w:r>
    </w:p>
    <w:tbl>
      <w:tblPr>
        <w:tblW w:w="9214" w:type="dxa"/>
        <w:tblInd w:w="-34"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3686"/>
        <w:gridCol w:w="1134"/>
        <w:gridCol w:w="1134"/>
        <w:gridCol w:w="1134"/>
        <w:gridCol w:w="1134"/>
        <w:gridCol w:w="992"/>
      </w:tblGrid>
      <w:tr w:rsidR="0018067C" w:rsidRPr="00280B95" w:rsidTr="0018067C">
        <w:tc>
          <w:tcPr>
            <w:tcW w:w="3686" w:type="dxa"/>
            <w:tcBorders>
              <w:right w:val="single" w:sz="4" w:space="0" w:color="auto"/>
            </w:tcBorders>
          </w:tcPr>
          <w:p w:rsidR="0018067C" w:rsidRPr="00280B95" w:rsidRDefault="0018067C" w:rsidP="0018067C">
            <w:pPr>
              <w:jc w:val="center"/>
              <w:rPr>
                <w:sz w:val="22"/>
              </w:rPr>
            </w:pPr>
          </w:p>
          <w:p w:rsidR="0018067C" w:rsidRPr="00280B95" w:rsidRDefault="0018067C" w:rsidP="0018067C">
            <w:pPr>
              <w:jc w:val="center"/>
              <w:rPr>
                <w:sz w:val="22"/>
              </w:rPr>
            </w:pPr>
            <w:r w:rsidRPr="00280B95">
              <w:rPr>
                <w:sz w:val="22"/>
              </w:rPr>
              <w:t>Ukazatel</w:t>
            </w:r>
          </w:p>
        </w:tc>
        <w:tc>
          <w:tcPr>
            <w:tcW w:w="1134" w:type="dxa"/>
            <w:tcBorders>
              <w:right w:val="single" w:sz="4" w:space="0" w:color="auto"/>
            </w:tcBorders>
            <w:vAlign w:val="center"/>
          </w:tcPr>
          <w:p w:rsidR="0018067C" w:rsidRPr="00280B95" w:rsidRDefault="0018067C" w:rsidP="0018067C">
            <w:pPr>
              <w:ind w:left="-108"/>
              <w:jc w:val="center"/>
              <w:rPr>
                <w:sz w:val="22"/>
              </w:rPr>
            </w:pPr>
            <w:r w:rsidRPr="00280B95">
              <w:rPr>
                <w:sz w:val="22"/>
              </w:rPr>
              <w:t>Skutečnost</w:t>
            </w:r>
          </w:p>
          <w:p w:rsidR="0018067C" w:rsidRPr="00280B95" w:rsidRDefault="0018067C" w:rsidP="0018067C">
            <w:pPr>
              <w:jc w:val="center"/>
              <w:rPr>
                <w:sz w:val="22"/>
              </w:rPr>
            </w:pPr>
            <w:r w:rsidRPr="00280B95">
              <w:rPr>
                <w:sz w:val="22"/>
              </w:rPr>
              <w:t>2017</w:t>
            </w:r>
          </w:p>
        </w:tc>
        <w:tc>
          <w:tcPr>
            <w:tcW w:w="1134" w:type="dxa"/>
            <w:tcBorders>
              <w:top w:val="single" w:sz="4" w:space="0" w:color="auto"/>
              <w:left w:val="single" w:sz="4" w:space="0" w:color="auto"/>
              <w:bottom w:val="single" w:sz="4" w:space="0" w:color="auto"/>
              <w:right w:val="single" w:sz="4" w:space="0" w:color="auto"/>
            </w:tcBorders>
            <w:vAlign w:val="center"/>
          </w:tcPr>
          <w:p w:rsidR="0018067C" w:rsidRPr="00280B95" w:rsidRDefault="0018067C" w:rsidP="0018067C">
            <w:pPr>
              <w:jc w:val="center"/>
              <w:rPr>
                <w:sz w:val="22"/>
              </w:rPr>
            </w:pPr>
            <w:r w:rsidRPr="00280B95">
              <w:rPr>
                <w:sz w:val="22"/>
              </w:rPr>
              <w:t>Schválený</w:t>
            </w:r>
          </w:p>
          <w:p w:rsidR="0018067C" w:rsidRPr="00280B95" w:rsidRDefault="0018067C" w:rsidP="0018067C">
            <w:pPr>
              <w:jc w:val="center"/>
              <w:rPr>
                <w:sz w:val="22"/>
              </w:rPr>
            </w:pPr>
            <w:r w:rsidRPr="00280B95">
              <w:rPr>
                <w:sz w:val="22"/>
              </w:rPr>
              <w:t>rozpočet</w:t>
            </w:r>
          </w:p>
          <w:p w:rsidR="0018067C" w:rsidRPr="00280B95" w:rsidRDefault="0018067C" w:rsidP="0018067C">
            <w:pPr>
              <w:jc w:val="center"/>
              <w:rPr>
                <w:sz w:val="22"/>
              </w:rPr>
            </w:pPr>
            <w:r>
              <w:rPr>
                <w:sz w:val="22"/>
              </w:rPr>
              <w:t>2018</w:t>
            </w:r>
          </w:p>
        </w:tc>
        <w:tc>
          <w:tcPr>
            <w:tcW w:w="1134" w:type="dxa"/>
            <w:tcBorders>
              <w:top w:val="single" w:sz="4" w:space="0" w:color="auto"/>
              <w:left w:val="single" w:sz="4" w:space="0" w:color="auto"/>
              <w:bottom w:val="single" w:sz="4" w:space="0" w:color="auto"/>
              <w:right w:val="single" w:sz="4" w:space="0" w:color="auto"/>
            </w:tcBorders>
            <w:vAlign w:val="center"/>
          </w:tcPr>
          <w:p w:rsidR="0018067C" w:rsidRPr="00280B95" w:rsidRDefault="0018067C" w:rsidP="0018067C">
            <w:pPr>
              <w:jc w:val="center"/>
              <w:rPr>
                <w:sz w:val="22"/>
              </w:rPr>
            </w:pPr>
            <w:r w:rsidRPr="00280B95">
              <w:rPr>
                <w:sz w:val="22"/>
              </w:rPr>
              <w:t>Upravený</w:t>
            </w:r>
          </w:p>
          <w:p w:rsidR="0018067C" w:rsidRPr="00280B95" w:rsidRDefault="0018067C" w:rsidP="0018067C">
            <w:pPr>
              <w:jc w:val="center"/>
              <w:rPr>
                <w:sz w:val="22"/>
              </w:rPr>
            </w:pPr>
            <w:r w:rsidRPr="00280B95">
              <w:rPr>
                <w:sz w:val="22"/>
              </w:rPr>
              <w:t>rozpočet</w:t>
            </w:r>
          </w:p>
          <w:p w:rsidR="0018067C" w:rsidRPr="00280B95" w:rsidRDefault="0018067C" w:rsidP="0018067C">
            <w:pPr>
              <w:jc w:val="center"/>
              <w:rPr>
                <w:sz w:val="22"/>
              </w:rPr>
            </w:pPr>
            <w:r>
              <w:rPr>
                <w:sz w:val="22"/>
              </w:rPr>
              <w:t>2018</w:t>
            </w:r>
          </w:p>
        </w:tc>
        <w:tc>
          <w:tcPr>
            <w:tcW w:w="1134" w:type="dxa"/>
            <w:tcBorders>
              <w:top w:val="single" w:sz="4" w:space="0" w:color="auto"/>
              <w:left w:val="single" w:sz="4" w:space="0" w:color="auto"/>
              <w:bottom w:val="single" w:sz="4" w:space="0" w:color="auto"/>
              <w:right w:val="single" w:sz="4" w:space="0" w:color="auto"/>
            </w:tcBorders>
            <w:vAlign w:val="center"/>
          </w:tcPr>
          <w:p w:rsidR="0018067C" w:rsidRPr="00280B95" w:rsidRDefault="0018067C" w:rsidP="0018067C">
            <w:pPr>
              <w:ind w:left="-108"/>
              <w:jc w:val="center"/>
              <w:rPr>
                <w:sz w:val="22"/>
              </w:rPr>
            </w:pPr>
            <w:r w:rsidRPr="00280B95">
              <w:rPr>
                <w:sz w:val="22"/>
              </w:rPr>
              <w:t>Skutečnost</w:t>
            </w:r>
          </w:p>
          <w:p w:rsidR="0018067C" w:rsidRPr="00280B95" w:rsidRDefault="0018067C" w:rsidP="0018067C">
            <w:pPr>
              <w:jc w:val="center"/>
              <w:rPr>
                <w:sz w:val="22"/>
              </w:rPr>
            </w:pPr>
            <w:r>
              <w:rPr>
                <w:sz w:val="22"/>
              </w:rPr>
              <w:t>2018</w:t>
            </w:r>
          </w:p>
        </w:tc>
        <w:tc>
          <w:tcPr>
            <w:tcW w:w="992" w:type="dxa"/>
            <w:tcBorders>
              <w:top w:val="single" w:sz="4" w:space="0" w:color="auto"/>
              <w:left w:val="single" w:sz="4" w:space="0" w:color="auto"/>
              <w:bottom w:val="single" w:sz="4" w:space="0" w:color="auto"/>
            </w:tcBorders>
            <w:vAlign w:val="center"/>
          </w:tcPr>
          <w:p w:rsidR="0018067C" w:rsidRPr="00280B95" w:rsidRDefault="0018067C" w:rsidP="0018067C">
            <w:pPr>
              <w:jc w:val="center"/>
              <w:rPr>
                <w:sz w:val="22"/>
              </w:rPr>
            </w:pPr>
            <w:r w:rsidRPr="00280B95">
              <w:rPr>
                <w:sz w:val="22"/>
              </w:rPr>
              <w:t>Index</w:t>
            </w:r>
          </w:p>
          <w:p w:rsidR="0018067C" w:rsidRPr="00280B95" w:rsidRDefault="0018067C" w:rsidP="0018067C">
            <w:pPr>
              <w:jc w:val="center"/>
              <w:rPr>
                <w:sz w:val="22"/>
              </w:rPr>
            </w:pPr>
            <w:r>
              <w:rPr>
                <w:sz w:val="22"/>
              </w:rPr>
              <w:t>18/17</w:t>
            </w:r>
            <w:r w:rsidRPr="00280B95">
              <w:rPr>
                <w:sz w:val="22"/>
              </w:rPr>
              <w:t xml:space="preserve">         (v %)</w:t>
            </w:r>
          </w:p>
        </w:tc>
      </w:tr>
      <w:tr w:rsidR="0018067C" w:rsidRPr="00280B95" w:rsidTr="0018067C">
        <w:tc>
          <w:tcPr>
            <w:tcW w:w="3686" w:type="dxa"/>
            <w:tcBorders>
              <w:top w:val="single" w:sz="4" w:space="0" w:color="auto"/>
              <w:bottom w:val="single" w:sz="4" w:space="0" w:color="auto"/>
              <w:right w:val="single" w:sz="4" w:space="0" w:color="auto"/>
            </w:tcBorders>
          </w:tcPr>
          <w:p w:rsidR="0018067C" w:rsidRPr="00280B95" w:rsidRDefault="0018067C" w:rsidP="0018067C">
            <w:pPr>
              <w:jc w:val="center"/>
              <w:rPr>
                <w:sz w:val="22"/>
              </w:rPr>
            </w:pPr>
            <w:r w:rsidRPr="00280B95">
              <w:rPr>
                <w:sz w:val="22"/>
              </w:rPr>
              <w:t>a</w:t>
            </w:r>
          </w:p>
        </w:tc>
        <w:tc>
          <w:tcPr>
            <w:tcW w:w="1134" w:type="dxa"/>
            <w:tcBorders>
              <w:top w:val="single" w:sz="4" w:space="0" w:color="auto"/>
              <w:bottom w:val="single" w:sz="4" w:space="0" w:color="auto"/>
            </w:tcBorders>
          </w:tcPr>
          <w:p w:rsidR="0018067C" w:rsidRPr="00280B95" w:rsidRDefault="0018067C" w:rsidP="0018067C">
            <w:pPr>
              <w:jc w:val="center"/>
              <w:rPr>
                <w:sz w:val="22"/>
              </w:rPr>
            </w:pPr>
            <w:r w:rsidRPr="00280B95">
              <w:rPr>
                <w:sz w:val="22"/>
              </w:rPr>
              <w:t>1</w:t>
            </w:r>
          </w:p>
        </w:tc>
        <w:tc>
          <w:tcPr>
            <w:tcW w:w="1134" w:type="dxa"/>
            <w:tcBorders>
              <w:top w:val="single" w:sz="4" w:space="0" w:color="auto"/>
              <w:left w:val="single" w:sz="4" w:space="0" w:color="auto"/>
              <w:bottom w:val="single" w:sz="4" w:space="0" w:color="auto"/>
              <w:right w:val="single" w:sz="4" w:space="0" w:color="auto"/>
            </w:tcBorders>
          </w:tcPr>
          <w:p w:rsidR="0018067C" w:rsidRPr="00280B95" w:rsidRDefault="0018067C" w:rsidP="0018067C">
            <w:pPr>
              <w:jc w:val="center"/>
              <w:rPr>
                <w:sz w:val="22"/>
              </w:rPr>
            </w:pPr>
            <w:r w:rsidRPr="00280B95">
              <w:rPr>
                <w:sz w:val="22"/>
              </w:rPr>
              <w:t>2</w:t>
            </w:r>
          </w:p>
        </w:tc>
        <w:tc>
          <w:tcPr>
            <w:tcW w:w="1134" w:type="dxa"/>
            <w:tcBorders>
              <w:top w:val="single" w:sz="4" w:space="0" w:color="auto"/>
              <w:left w:val="single" w:sz="4" w:space="0" w:color="auto"/>
              <w:bottom w:val="single" w:sz="4" w:space="0" w:color="auto"/>
              <w:right w:val="single" w:sz="4" w:space="0" w:color="auto"/>
            </w:tcBorders>
          </w:tcPr>
          <w:p w:rsidR="0018067C" w:rsidRPr="00280B95" w:rsidRDefault="0018067C" w:rsidP="0018067C">
            <w:pPr>
              <w:jc w:val="center"/>
              <w:rPr>
                <w:sz w:val="22"/>
              </w:rPr>
            </w:pPr>
            <w:r w:rsidRPr="00280B95">
              <w:rPr>
                <w:sz w:val="22"/>
              </w:rPr>
              <w:t>3</w:t>
            </w:r>
          </w:p>
        </w:tc>
        <w:tc>
          <w:tcPr>
            <w:tcW w:w="1134" w:type="dxa"/>
            <w:tcBorders>
              <w:top w:val="single" w:sz="4" w:space="0" w:color="auto"/>
              <w:left w:val="single" w:sz="4" w:space="0" w:color="auto"/>
              <w:bottom w:val="single" w:sz="4" w:space="0" w:color="auto"/>
              <w:right w:val="single" w:sz="4" w:space="0" w:color="auto"/>
            </w:tcBorders>
          </w:tcPr>
          <w:p w:rsidR="0018067C" w:rsidRPr="00280B95" w:rsidRDefault="0018067C" w:rsidP="0018067C">
            <w:pPr>
              <w:jc w:val="center"/>
              <w:rPr>
                <w:sz w:val="22"/>
              </w:rPr>
            </w:pPr>
            <w:r w:rsidRPr="00280B95">
              <w:rPr>
                <w:sz w:val="22"/>
              </w:rPr>
              <w:t>4</w:t>
            </w:r>
          </w:p>
        </w:tc>
        <w:tc>
          <w:tcPr>
            <w:tcW w:w="992" w:type="dxa"/>
            <w:tcBorders>
              <w:top w:val="single" w:sz="4" w:space="0" w:color="auto"/>
              <w:left w:val="single" w:sz="4" w:space="0" w:color="auto"/>
              <w:bottom w:val="single" w:sz="4" w:space="0" w:color="auto"/>
            </w:tcBorders>
          </w:tcPr>
          <w:p w:rsidR="0018067C" w:rsidRPr="00280B95" w:rsidRDefault="0018067C" w:rsidP="0018067C">
            <w:pPr>
              <w:jc w:val="center"/>
              <w:rPr>
                <w:sz w:val="22"/>
              </w:rPr>
            </w:pPr>
            <w:r w:rsidRPr="00280B95">
              <w:rPr>
                <w:sz w:val="22"/>
              </w:rPr>
              <w:t>5</w:t>
            </w:r>
          </w:p>
        </w:tc>
      </w:tr>
      <w:tr w:rsidR="0018067C" w:rsidRPr="004414F1" w:rsidTr="0018067C">
        <w:trPr>
          <w:trHeight w:val="270"/>
        </w:trPr>
        <w:tc>
          <w:tcPr>
            <w:tcW w:w="3686" w:type="dxa"/>
            <w:tcBorders>
              <w:top w:val="single" w:sz="4" w:space="0" w:color="auto"/>
              <w:bottom w:val="nil"/>
              <w:right w:val="single" w:sz="4" w:space="0" w:color="auto"/>
            </w:tcBorders>
          </w:tcPr>
          <w:p w:rsidR="0018067C" w:rsidRPr="00280B95" w:rsidRDefault="0018067C" w:rsidP="0018067C">
            <w:pPr>
              <w:ind w:left="-70"/>
              <w:rPr>
                <w:b/>
                <w:sz w:val="20"/>
                <w:szCs w:val="20"/>
              </w:rPr>
            </w:pPr>
            <w:r w:rsidRPr="00280B95">
              <w:rPr>
                <w:b/>
                <w:sz w:val="20"/>
                <w:szCs w:val="20"/>
              </w:rPr>
              <w:t>Výdaje spolufinancované z rozpočtu EU</w:t>
            </w:r>
          </w:p>
        </w:tc>
        <w:tc>
          <w:tcPr>
            <w:tcW w:w="1134" w:type="dxa"/>
            <w:tcBorders>
              <w:top w:val="single" w:sz="4" w:space="0" w:color="auto"/>
              <w:bottom w:val="nil"/>
              <w:right w:val="single" w:sz="4" w:space="0" w:color="auto"/>
            </w:tcBorders>
          </w:tcPr>
          <w:p w:rsidR="0018067C" w:rsidRPr="00280B95" w:rsidRDefault="0018067C" w:rsidP="0018067C">
            <w:pPr>
              <w:jc w:val="right"/>
              <w:rPr>
                <w:b/>
                <w:sz w:val="20"/>
                <w:szCs w:val="20"/>
              </w:rPr>
            </w:pPr>
            <w:r w:rsidRPr="00280B95">
              <w:rPr>
                <w:b/>
                <w:sz w:val="20"/>
                <w:szCs w:val="20"/>
              </w:rPr>
              <w:t>17 758 652</w:t>
            </w:r>
          </w:p>
        </w:tc>
        <w:tc>
          <w:tcPr>
            <w:tcW w:w="1134" w:type="dxa"/>
            <w:tcBorders>
              <w:top w:val="single" w:sz="4" w:space="0" w:color="auto"/>
              <w:left w:val="single" w:sz="4" w:space="0" w:color="auto"/>
              <w:bottom w:val="nil"/>
              <w:right w:val="single" w:sz="4" w:space="0" w:color="auto"/>
            </w:tcBorders>
          </w:tcPr>
          <w:p w:rsidR="0018067C" w:rsidRPr="00094E07" w:rsidRDefault="0018067C" w:rsidP="0018067C">
            <w:pPr>
              <w:jc w:val="right"/>
              <w:rPr>
                <w:b/>
                <w:sz w:val="20"/>
                <w:szCs w:val="20"/>
              </w:rPr>
            </w:pPr>
            <w:r w:rsidRPr="00094E07">
              <w:rPr>
                <w:b/>
                <w:sz w:val="20"/>
                <w:szCs w:val="20"/>
              </w:rPr>
              <w:t>16 435 733</w:t>
            </w:r>
          </w:p>
        </w:tc>
        <w:tc>
          <w:tcPr>
            <w:tcW w:w="1134" w:type="dxa"/>
            <w:tcBorders>
              <w:top w:val="single" w:sz="4" w:space="0" w:color="auto"/>
              <w:left w:val="single" w:sz="4" w:space="0" w:color="auto"/>
              <w:bottom w:val="nil"/>
              <w:right w:val="single" w:sz="4" w:space="0" w:color="auto"/>
            </w:tcBorders>
          </w:tcPr>
          <w:p w:rsidR="0018067C" w:rsidRPr="00207124" w:rsidRDefault="0018067C" w:rsidP="0018067C">
            <w:pPr>
              <w:jc w:val="right"/>
              <w:rPr>
                <w:b/>
                <w:color w:val="FF0000"/>
                <w:sz w:val="20"/>
                <w:szCs w:val="20"/>
              </w:rPr>
            </w:pPr>
            <w:r w:rsidRPr="00056614">
              <w:rPr>
                <w:b/>
                <w:sz w:val="20"/>
                <w:szCs w:val="20"/>
              </w:rPr>
              <w:t>16 435 669</w:t>
            </w:r>
          </w:p>
        </w:tc>
        <w:tc>
          <w:tcPr>
            <w:tcW w:w="1134" w:type="dxa"/>
            <w:tcBorders>
              <w:top w:val="single" w:sz="4" w:space="0" w:color="auto"/>
              <w:left w:val="single" w:sz="4" w:space="0" w:color="auto"/>
              <w:bottom w:val="nil"/>
              <w:right w:val="single" w:sz="4" w:space="0" w:color="auto"/>
            </w:tcBorders>
          </w:tcPr>
          <w:p w:rsidR="0018067C" w:rsidRPr="00207124" w:rsidRDefault="0018067C" w:rsidP="0018067C">
            <w:pPr>
              <w:jc w:val="right"/>
              <w:rPr>
                <w:b/>
                <w:color w:val="FF0000"/>
                <w:sz w:val="20"/>
                <w:szCs w:val="20"/>
              </w:rPr>
            </w:pPr>
            <w:r w:rsidRPr="00056614">
              <w:rPr>
                <w:b/>
                <w:sz w:val="20"/>
                <w:szCs w:val="20"/>
              </w:rPr>
              <w:t>14 228 978</w:t>
            </w:r>
          </w:p>
        </w:tc>
        <w:tc>
          <w:tcPr>
            <w:tcW w:w="992" w:type="dxa"/>
            <w:tcBorders>
              <w:top w:val="single" w:sz="4" w:space="0" w:color="auto"/>
              <w:left w:val="single" w:sz="4" w:space="0" w:color="auto"/>
              <w:bottom w:val="nil"/>
            </w:tcBorders>
          </w:tcPr>
          <w:p w:rsidR="0018067C" w:rsidRPr="004414F1" w:rsidRDefault="0018067C" w:rsidP="0018067C">
            <w:pPr>
              <w:jc w:val="right"/>
              <w:rPr>
                <w:b/>
                <w:sz w:val="20"/>
                <w:szCs w:val="20"/>
              </w:rPr>
            </w:pPr>
            <w:r w:rsidRPr="004414F1">
              <w:rPr>
                <w:b/>
                <w:sz w:val="20"/>
                <w:szCs w:val="20"/>
              </w:rPr>
              <w:t>80,12</w:t>
            </w:r>
          </w:p>
        </w:tc>
      </w:tr>
      <w:tr w:rsidR="0018067C" w:rsidRPr="00207124" w:rsidTr="0018067C">
        <w:tc>
          <w:tcPr>
            <w:tcW w:w="3686" w:type="dxa"/>
            <w:tcBorders>
              <w:top w:val="nil"/>
              <w:bottom w:val="nil"/>
              <w:right w:val="single" w:sz="4" w:space="0" w:color="auto"/>
            </w:tcBorders>
          </w:tcPr>
          <w:p w:rsidR="0018067C" w:rsidRPr="00280B95" w:rsidRDefault="0018067C" w:rsidP="0018067C">
            <w:pPr>
              <w:ind w:left="-70"/>
              <w:rPr>
                <w:b/>
                <w:i/>
                <w:sz w:val="20"/>
                <w:szCs w:val="20"/>
              </w:rPr>
            </w:pPr>
            <w:r w:rsidRPr="00280B95">
              <w:rPr>
                <w:b/>
                <w:i/>
                <w:sz w:val="20"/>
                <w:szCs w:val="20"/>
              </w:rPr>
              <w:t>v tom: EU podíl</w:t>
            </w:r>
          </w:p>
          <w:p w:rsidR="0018067C" w:rsidRPr="00280B95" w:rsidRDefault="0018067C" w:rsidP="0018067C">
            <w:pPr>
              <w:spacing w:after="120"/>
              <w:ind w:left="-68"/>
              <w:rPr>
                <w:b/>
                <w:i/>
                <w:sz w:val="20"/>
                <w:szCs w:val="20"/>
              </w:rPr>
            </w:pPr>
            <w:r w:rsidRPr="00280B95">
              <w:rPr>
                <w:b/>
                <w:i/>
                <w:sz w:val="20"/>
                <w:szCs w:val="20"/>
              </w:rPr>
              <w:t xml:space="preserve">            SR podíl</w:t>
            </w:r>
          </w:p>
        </w:tc>
        <w:tc>
          <w:tcPr>
            <w:tcW w:w="1134" w:type="dxa"/>
            <w:tcBorders>
              <w:top w:val="nil"/>
              <w:bottom w:val="nil"/>
              <w:right w:val="single" w:sz="4" w:space="0" w:color="auto"/>
            </w:tcBorders>
          </w:tcPr>
          <w:p w:rsidR="0018067C" w:rsidRPr="00280B95" w:rsidRDefault="0018067C" w:rsidP="0018067C">
            <w:pPr>
              <w:jc w:val="right"/>
              <w:rPr>
                <w:b/>
                <w:i/>
                <w:sz w:val="20"/>
                <w:szCs w:val="20"/>
              </w:rPr>
            </w:pPr>
            <w:r w:rsidRPr="00280B95">
              <w:rPr>
                <w:b/>
                <w:i/>
                <w:sz w:val="20"/>
                <w:szCs w:val="20"/>
              </w:rPr>
              <w:t>16 930 467</w:t>
            </w:r>
          </w:p>
          <w:p w:rsidR="0018067C" w:rsidRPr="00280B95" w:rsidRDefault="0018067C" w:rsidP="0018067C">
            <w:pPr>
              <w:jc w:val="right"/>
              <w:rPr>
                <w:b/>
                <w:i/>
                <w:sz w:val="20"/>
                <w:szCs w:val="20"/>
              </w:rPr>
            </w:pPr>
            <w:r w:rsidRPr="00280B95">
              <w:rPr>
                <w:b/>
                <w:i/>
                <w:sz w:val="20"/>
                <w:szCs w:val="20"/>
              </w:rPr>
              <w:t>828 185</w:t>
            </w:r>
          </w:p>
        </w:tc>
        <w:tc>
          <w:tcPr>
            <w:tcW w:w="1134" w:type="dxa"/>
            <w:tcBorders>
              <w:top w:val="nil"/>
              <w:left w:val="single" w:sz="4" w:space="0" w:color="auto"/>
              <w:bottom w:val="nil"/>
              <w:right w:val="single" w:sz="4" w:space="0" w:color="auto"/>
            </w:tcBorders>
          </w:tcPr>
          <w:p w:rsidR="0018067C" w:rsidRPr="00094E07" w:rsidRDefault="0018067C" w:rsidP="0018067C">
            <w:pPr>
              <w:jc w:val="right"/>
              <w:rPr>
                <w:b/>
                <w:i/>
                <w:sz w:val="20"/>
                <w:szCs w:val="20"/>
              </w:rPr>
            </w:pPr>
            <w:r w:rsidRPr="00094E07">
              <w:rPr>
                <w:b/>
                <w:i/>
                <w:sz w:val="20"/>
                <w:szCs w:val="20"/>
              </w:rPr>
              <w:t xml:space="preserve">16 417 </w:t>
            </w:r>
            <w:r>
              <w:rPr>
                <w:b/>
                <w:i/>
                <w:sz w:val="20"/>
                <w:szCs w:val="20"/>
              </w:rPr>
              <w:t>665</w:t>
            </w:r>
          </w:p>
          <w:p w:rsidR="0018067C" w:rsidRPr="00094E07" w:rsidRDefault="0018067C" w:rsidP="0018067C">
            <w:pPr>
              <w:jc w:val="right"/>
              <w:rPr>
                <w:b/>
                <w:i/>
                <w:sz w:val="20"/>
                <w:szCs w:val="20"/>
              </w:rPr>
            </w:pPr>
            <w:r>
              <w:rPr>
                <w:b/>
                <w:i/>
                <w:sz w:val="20"/>
                <w:szCs w:val="20"/>
              </w:rPr>
              <w:t>18 068</w:t>
            </w:r>
            <w:r w:rsidRPr="00094E07">
              <w:rPr>
                <w:b/>
                <w:i/>
                <w:sz w:val="20"/>
                <w:szCs w:val="20"/>
              </w:rPr>
              <w:t xml:space="preserve"> </w:t>
            </w:r>
          </w:p>
        </w:tc>
        <w:tc>
          <w:tcPr>
            <w:tcW w:w="1134" w:type="dxa"/>
            <w:tcBorders>
              <w:top w:val="nil"/>
              <w:left w:val="single" w:sz="4" w:space="0" w:color="auto"/>
              <w:bottom w:val="nil"/>
              <w:right w:val="single" w:sz="4" w:space="0" w:color="auto"/>
            </w:tcBorders>
          </w:tcPr>
          <w:p w:rsidR="0018067C" w:rsidRPr="00094E07" w:rsidRDefault="0018067C" w:rsidP="0018067C">
            <w:pPr>
              <w:jc w:val="right"/>
              <w:rPr>
                <w:b/>
                <w:i/>
                <w:sz w:val="20"/>
                <w:szCs w:val="20"/>
              </w:rPr>
            </w:pPr>
            <w:r w:rsidRPr="00094E07">
              <w:rPr>
                <w:b/>
                <w:i/>
                <w:sz w:val="20"/>
                <w:szCs w:val="20"/>
              </w:rPr>
              <w:t>16 417 665</w:t>
            </w:r>
          </w:p>
          <w:p w:rsidR="0018067C" w:rsidRPr="00207124" w:rsidRDefault="0018067C" w:rsidP="0018067C">
            <w:pPr>
              <w:jc w:val="right"/>
              <w:rPr>
                <w:b/>
                <w:i/>
                <w:color w:val="FF0000"/>
                <w:sz w:val="20"/>
                <w:szCs w:val="20"/>
              </w:rPr>
            </w:pPr>
            <w:r w:rsidRPr="00094E07">
              <w:rPr>
                <w:b/>
                <w:i/>
                <w:sz w:val="20"/>
                <w:szCs w:val="20"/>
              </w:rPr>
              <w:t xml:space="preserve">18 004 </w:t>
            </w:r>
          </w:p>
        </w:tc>
        <w:tc>
          <w:tcPr>
            <w:tcW w:w="1134" w:type="dxa"/>
            <w:tcBorders>
              <w:top w:val="nil"/>
              <w:left w:val="single" w:sz="4" w:space="0" w:color="auto"/>
              <w:bottom w:val="nil"/>
              <w:right w:val="single" w:sz="4" w:space="0" w:color="auto"/>
            </w:tcBorders>
          </w:tcPr>
          <w:p w:rsidR="0018067C" w:rsidRPr="00056614" w:rsidRDefault="0018067C" w:rsidP="0018067C">
            <w:pPr>
              <w:jc w:val="right"/>
              <w:rPr>
                <w:b/>
                <w:i/>
                <w:sz w:val="20"/>
                <w:szCs w:val="20"/>
              </w:rPr>
            </w:pPr>
            <w:r w:rsidRPr="00056614">
              <w:rPr>
                <w:b/>
                <w:i/>
                <w:sz w:val="20"/>
                <w:szCs w:val="20"/>
              </w:rPr>
              <w:t>14 210 808</w:t>
            </w:r>
          </w:p>
          <w:p w:rsidR="0018067C" w:rsidRPr="00207124" w:rsidRDefault="0018067C" w:rsidP="0018067C">
            <w:pPr>
              <w:jc w:val="right"/>
              <w:rPr>
                <w:b/>
                <w:i/>
                <w:color w:val="FF0000"/>
                <w:sz w:val="20"/>
                <w:szCs w:val="20"/>
              </w:rPr>
            </w:pPr>
            <w:r w:rsidRPr="00056614">
              <w:rPr>
                <w:b/>
                <w:i/>
                <w:sz w:val="20"/>
                <w:szCs w:val="20"/>
              </w:rPr>
              <w:t xml:space="preserve">18 170 </w:t>
            </w:r>
          </w:p>
        </w:tc>
        <w:tc>
          <w:tcPr>
            <w:tcW w:w="992" w:type="dxa"/>
            <w:tcBorders>
              <w:top w:val="nil"/>
              <w:left w:val="single" w:sz="4" w:space="0" w:color="auto"/>
              <w:bottom w:val="nil"/>
            </w:tcBorders>
          </w:tcPr>
          <w:p w:rsidR="0018067C" w:rsidRPr="00C76E50" w:rsidRDefault="0018067C" w:rsidP="0018067C">
            <w:pPr>
              <w:jc w:val="right"/>
              <w:rPr>
                <w:b/>
                <w:i/>
                <w:sz w:val="20"/>
                <w:szCs w:val="20"/>
              </w:rPr>
            </w:pPr>
            <w:r w:rsidRPr="00C76E50">
              <w:rPr>
                <w:b/>
                <w:i/>
                <w:sz w:val="20"/>
                <w:szCs w:val="20"/>
              </w:rPr>
              <w:t>83,94</w:t>
            </w:r>
          </w:p>
          <w:p w:rsidR="0018067C" w:rsidRPr="00207124" w:rsidRDefault="0018067C" w:rsidP="0018067C">
            <w:pPr>
              <w:jc w:val="right"/>
              <w:rPr>
                <w:b/>
                <w:i/>
                <w:color w:val="FF0000"/>
                <w:sz w:val="20"/>
                <w:szCs w:val="20"/>
              </w:rPr>
            </w:pPr>
            <w:r w:rsidRPr="00C76E50">
              <w:rPr>
                <w:b/>
                <w:i/>
                <w:sz w:val="20"/>
                <w:szCs w:val="20"/>
              </w:rPr>
              <w:t>2,19</w:t>
            </w:r>
          </w:p>
        </w:tc>
      </w:tr>
      <w:tr w:rsidR="0018067C" w:rsidRPr="00207124" w:rsidTr="005F0286">
        <w:trPr>
          <w:trHeight w:val="1559"/>
        </w:trPr>
        <w:tc>
          <w:tcPr>
            <w:tcW w:w="3686" w:type="dxa"/>
            <w:tcBorders>
              <w:top w:val="nil"/>
              <w:bottom w:val="nil"/>
              <w:right w:val="single" w:sz="4" w:space="0" w:color="auto"/>
            </w:tcBorders>
          </w:tcPr>
          <w:p w:rsidR="0018067C" w:rsidRPr="00280B95" w:rsidRDefault="0018067C" w:rsidP="0018067C">
            <w:pPr>
              <w:ind w:left="-70"/>
              <w:rPr>
                <w:sz w:val="20"/>
                <w:szCs w:val="20"/>
              </w:rPr>
            </w:pPr>
            <w:r w:rsidRPr="00280B95">
              <w:rPr>
                <w:sz w:val="20"/>
                <w:szCs w:val="20"/>
              </w:rPr>
              <w:t>Operační program Zaměstnanost</w:t>
            </w:r>
          </w:p>
          <w:p w:rsidR="0018067C" w:rsidRPr="00280B95" w:rsidRDefault="0018067C" w:rsidP="0018067C">
            <w:pPr>
              <w:ind w:left="-70"/>
              <w:rPr>
                <w:i/>
                <w:sz w:val="20"/>
                <w:szCs w:val="20"/>
              </w:rPr>
            </w:pPr>
            <w:r w:rsidRPr="00280B95">
              <w:rPr>
                <w:i/>
                <w:sz w:val="20"/>
                <w:szCs w:val="20"/>
              </w:rPr>
              <w:t>v tom: EU podíl</w:t>
            </w:r>
          </w:p>
          <w:p w:rsidR="0018067C" w:rsidRPr="00280B95" w:rsidRDefault="0018067C" w:rsidP="0018067C">
            <w:pPr>
              <w:spacing w:after="120"/>
              <w:ind w:left="-68"/>
              <w:rPr>
                <w:sz w:val="20"/>
                <w:szCs w:val="20"/>
              </w:rPr>
            </w:pPr>
            <w:r w:rsidRPr="00280B95">
              <w:rPr>
                <w:i/>
                <w:sz w:val="20"/>
                <w:szCs w:val="20"/>
              </w:rPr>
              <w:t xml:space="preserve">           SR podíl</w:t>
            </w:r>
          </w:p>
          <w:p w:rsidR="0018067C" w:rsidRPr="00280B95" w:rsidRDefault="0018067C" w:rsidP="0018067C">
            <w:pPr>
              <w:spacing w:before="120"/>
              <w:ind w:left="-68"/>
              <w:rPr>
                <w:sz w:val="20"/>
                <w:szCs w:val="20"/>
              </w:rPr>
            </w:pPr>
            <w:r w:rsidRPr="00280B95">
              <w:rPr>
                <w:sz w:val="20"/>
                <w:szCs w:val="20"/>
              </w:rPr>
              <w:t>Operační program Doprava (2014 – 2020)</w:t>
            </w:r>
          </w:p>
          <w:p w:rsidR="0018067C" w:rsidRPr="00280B95" w:rsidRDefault="0018067C" w:rsidP="0018067C">
            <w:pPr>
              <w:ind w:left="-68"/>
              <w:rPr>
                <w:i/>
                <w:sz w:val="20"/>
                <w:szCs w:val="20"/>
              </w:rPr>
            </w:pPr>
            <w:r w:rsidRPr="00280B95">
              <w:rPr>
                <w:i/>
                <w:sz w:val="20"/>
                <w:szCs w:val="20"/>
              </w:rPr>
              <w:t>v tom: EU podíl</w:t>
            </w:r>
          </w:p>
          <w:p w:rsidR="0018067C" w:rsidRPr="00280B95" w:rsidRDefault="0018067C" w:rsidP="005F0286">
            <w:pPr>
              <w:ind w:left="-68"/>
              <w:rPr>
                <w:sz w:val="20"/>
                <w:szCs w:val="20"/>
              </w:rPr>
            </w:pPr>
            <w:r w:rsidRPr="00280B95">
              <w:rPr>
                <w:i/>
                <w:sz w:val="20"/>
                <w:szCs w:val="20"/>
              </w:rPr>
              <w:t xml:space="preserve">           SR podíl</w:t>
            </w:r>
          </w:p>
        </w:tc>
        <w:tc>
          <w:tcPr>
            <w:tcW w:w="1134" w:type="dxa"/>
            <w:tcBorders>
              <w:top w:val="nil"/>
              <w:bottom w:val="nil"/>
              <w:right w:val="single" w:sz="4" w:space="0" w:color="auto"/>
            </w:tcBorders>
          </w:tcPr>
          <w:p w:rsidR="0018067C" w:rsidRPr="00280B95" w:rsidRDefault="0018067C" w:rsidP="0018067C">
            <w:pPr>
              <w:jc w:val="right"/>
              <w:rPr>
                <w:sz w:val="20"/>
                <w:szCs w:val="20"/>
              </w:rPr>
            </w:pPr>
            <w:r w:rsidRPr="00280B95">
              <w:rPr>
                <w:sz w:val="20"/>
                <w:szCs w:val="20"/>
              </w:rPr>
              <w:t>0</w:t>
            </w:r>
          </w:p>
          <w:p w:rsidR="0018067C" w:rsidRPr="00280B95" w:rsidRDefault="0018067C" w:rsidP="0018067C">
            <w:pPr>
              <w:jc w:val="right"/>
              <w:rPr>
                <w:i/>
                <w:sz w:val="20"/>
                <w:szCs w:val="20"/>
              </w:rPr>
            </w:pPr>
            <w:r w:rsidRPr="00280B95">
              <w:rPr>
                <w:i/>
                <w:sz w:val="20"/>
                <w:szCs w:val="20"/>
              </w:rPr>
              <w:t>0</w:t>
            </w:r>
          </w:p>
          <w:p w:rsidR="0018067C" w:rsidRPr="00280B95" w:rsidRDefault="0018067C" w:rsidP="0018067C">
            <w:pPr>
              <w:jc w:val="right"/>
              <w:rPr>
                <w:i/>
                <w:sz w:val="20"/>
                <w:szCs w:val="20"/>
              </w:rPr>
            </w:pPr>
            <w:r w:rsidRPr="00280B95">
              <w:rPr>
                <w:i/>
                <w:sz w:val="20"/>
                <w:szCs w:val="20"/>
              </w:rPr>
              <w:t>0</w:t>
            </w:r>
          </w:p>
          <w:p w:rsidR="0018067C" w:rsidRPr="00280B95" w:rsidRDefault="0018067C" w:rsidP="0018067C">
            <w:pPr>
              <w:spacing w:before="120"/>
              <w:jc w:val="right"/>
              <w:rPr>
                <w:sz w:val="20"/>
                <w:szCs w:val="20"/>
              </w:rPr>
            </w:pPr>
            <w:r w:rsidRPr="00280B95">
              <w:rPr>
                <w:sz w:val="20"/>
                <w:szCs w:val="20"/>
              </w:rPr>
              <w:t>16 666 411</w:t>
            </w:r>
          </w:p>
          <w:p w:rsidR="0018067C" w:rsidRPr="00280B95" w:rsidRDefault="0018067C" w:rsidP="0018067C">
            <w:pPr>
              <w:jc w:val="right"/>
              <w:rPr>
                <w:i/>
                <w:sz w:val="20"/>
                <w:szCs w:val="20"/>
              </w:rPr>
            </w:pPr>
            <w:r w:rsidRPr="00280B95">
              <w:rPr>
                <w:i/>
                <w:sz w:val="20"/>
                <w:szCs w:val="20"/>
              </w:rPr>
              <w:t>15 838 705</w:t>
            </w:r>
          </w:p>
          <w:p w:rsidR="0018067C" w:rsidRPr="00280B95" w:rsidRDefault="0018067C" w:rsidP="0018067C">
            <w:pPr>
              <w:jc w:val="right"/>
              <w:rPr>
                <w:i/>
                <w:sz w:val="20"/>
                <w:szCs w:val="20"/>
              </w:rPr>
            </w:pPr>
            <w:r w:rsidRPr="00280B95">
              <w:rPr>
                <w:i/>
                <w:sz w:val="20"/>
                <w:szCs w:val="20"/>
              </w:rPr>
              <w:t>827 706</w:t>
            </w:r>
          </w:p>
        </w:tc>
        <w:tc>
          <w:tcPr>
            <w:tcW w:w="1134" w:type="dxa"/>
            <w:tcBorders>
              <w:top w:val="nil"/>
              <w:left w:val="single" w:sz="4" w:space="0" w:color="auto"/>
              <w:bottom w:val="nil"/>
              <w:right w:val="single" w:sz="4" w:space="0" w:color="auto"/>
            </w:tcBorders>
          </w:tcPr>
          <w:p w:rsidR="0018067C" w:rsidRPr="00FF0692" w:rsidRDefault="0018067C" w:rsidP="0018067C">
            <w:pPr>
              <w:jc w:val="right"/>
              <w:rPr>
                <w:sz w:val="20"/>
                <w:szCs w:val="20"/>
              </w:rPr>
            </w:pPr>
            <w:r w:rsidRPr="00FF0692">
              <w:rPr>
                <w:sz w:val="20"/>
                <w:szCs w:val="20"/>
              </w:rPr>
              <w:t>2 338</w:t>
            </w:r>
          </w:p>
          <w:p w:rsidR="0018067C" w:rsidRPr="00FF0692" w:rsidRDefault="0018067C" w:rsidP="0018067C">
            <w:pPr>
              <w:jc w:val="right"/>
              <w:rPr>
                <w:i/>
                <w:sz w:val="20"/>
                <w:szCs w:val="20"/>
              </w:rPr>
            </w:pPr>
            <w:r w:rsidRPr="00FF0692">
              <w:rPr>
                <w:i/>
                <w:sz w:val="20"/>
                <w:szCs w:val="20"/>
              </w:rPr>
              <w:t>1 169</w:t>
            </w:r>
          </w:p>
          <w:p w:rsidR="0018067C" w:rsidRPr="00207124" w:rsidRDefault="0018067C" w:rsidP="0018067C">
            <w:pPr>
              <w:jc w:val="right"/>
              <w:rPr>
                <w:i/>
                <w:color w:val="FF0000"/>
                <w:sz w:val="20"/>
                <w:szCs w:val="20"/>
              </w:rPr>
            </w:pPr>
            <w:r w:rsidRPr="00FF0692">
              <w:rPr>
                <w:i/>
                <w:sz w:val="20"/>
                <w:szCs w:val="20"/>
              </w:rPr>
              <w:t>1 169</w:t>
            </w:r>
          </w:p>
          <w:p w:rsidR="0018067C" w:rsidRPr="00400125" w:rsidRDefault="0018067C" w:rsidP="0018067C">
            <w:pPr>
              <w:spacing w:before="120"/>
              <w:jc w:val="right"/>
              <w:rPr>
                <w:sz w:val="20"/>
                <w:szCs w:val="20"/>
              </w:rPr>
            </w:pPr>
            <w:r w:rsidRPr="00400125">
              <w:rPr>
                <w:sz w:val="20"/>
                <w:szCs w:val="20"/>
              </w:rPr>
              <w:t>15 031 331</w:t>
            </w:r>
          </w:p>
          <w:p w:rsidR="0018067C" w:rsidRPr="00400125" w:rsidRDefault="0018067C" w:rsidP="0018067C">
            <w:pPr>
              <w:jc w:val="right"/>
              <w:rPr>
                <w:i/>
                <w:sz w:val="20"/>
                <w:szCs w:val="20"/>
              </w:rPr>
            </w:pPr>
            <w:r w:rsidRPr="00400125">
              <w:rPr>
                <w:i/>
                <w:sz w:val="20"/>
                <w:szCs w:val="20"/>
              </w:rPr>
              <w:t>15 016 192</w:t>
            </w:r>
          </w:p>
          <w:p w:rsidR="0018067C" w:rsidRPr="005F0286" w:rsidRDefault="0018067C" w:rsidP="005F0286">
            <w:pPr>
              <w:jc w:val="right"/>
              <w:rPr>
                <w:i/>
                <w:sz w:val="20"/>
                <w:szCs w:val="20"/>
              </w:rPr>
            </w:pPr>
            <w:r w:rsidRPr="00B86091">
              <w:rPr>
                <w:i/>
                <w:sz w:val="20"/>
                <w:szCs w:val="20"/>
              </w:rPr>
              <w:t>15 139</w:t>
            </w:r>
          </w:p>
        </w:tc>
        <w:tc>
          <w:tcPr>
            <w:tcW w:w="1134" w:type="dxa"/>
            <w:tcBorders>
              <w:top w:val="nil"/>
              <w:left w:val="single" w:sz="4" w:space="0" w:color="auto"/>
              <w:bottom w:val="nil"/>
              <w:right w:val="single" w:sz="4" w:space="0" w:color="auto"/>
            </w:tcBorders>
          </w:tcPr>
          <w:p w:rsidR="0018067C" w:rsidRPr="00FF0692" w:rsidRDefault="0018067C" w:rsidP="0018067C">
            <w:pPr>
              <w:jc w:val="right"/>
              <w:rPr>
                <w:sz w:val="20"/>
                <w:szCs w:val="20"/>
              </w:rPr>
            </w:pPr>
            <w:r w:rsidRPr="00FF0692">
              <w:rPr>
                <w:sz w:val="20"/>
                <w:szCs w:val="20"/>
              </w:rPr>
              <w:t>2 338</w:t>
            </w:r>
          </w:p>
          <w:p w:rsidR="0018067C" w:rsidRPr="00FF0692" w:rsidRDefault="0018067C" w:rsidP="0018067C">
            <w:pPr>
              <w:jc w:val="right"/>
              <w:rPr>
                <w:i/>
                <w:sz w:val="20"/>
                <w:szCs w:val="20"/>
              </w:rPr>
            </w:pPr>
            <w:r w:rsidRPr="00FF0692">
              <w:rPr>
                <w:i/>
                <w:sz w:val="20"/>
                <w:szCs w:val="20"/>
              </w:rPr>
              <w:t>1 169</w:t>
            </w:r>
          </w:p>
          <w:p w:rsidR="0018067C" w:rsidRPr="00207124" w:rsidRDefault="0018067C" w:rsidP="0018067C">
            <w:pPr>
              <w:jc w:val="right"/>
              <w:rPr>
                <w:i/>
                <w:color w:val="FF0000"/>
                <w:sz w:val="20"/>
                <w:szCs w:val="20"/>
              </w:rPr>
            </w:pPr>
            <w:r w:rsidRPr="00FF0692">
              <w:rPr>
                <w:i/>
                <w:sz w:val="20"/>
                <w:szCs w:val="20"/>
              </w:rPr>
              <w:t>1 169</w:t>
            </w:r>
          </w:p>
          <w:p w:rsidR="0018067C" w:rsidRPr="00400125" w:rsidRDefault="0018067C" w:rsidP="0018067C">
            <w:pPr>
              <w:spacing w:before="120"/>
              <w:jc w:val="right"/>
              <w:rPr>
                <w:sz w:val="20"/>
                <w:szCs w:val="20"/>
              </w:rPr>
            </w:pPr>
            <w:r w:rsidRPr="00400125">
              <w:rPr>
                <w:sz w:val="20"/>
                <w:szCs w:val="20"/>
              </w:rPr>
              <w:t>15 031 268</w:t>
            </w:r>
          </w:p>
          <w:p w:rsidR="0018067C" w:rsidRPr="00400125" w:rsidRDefault="0018067C" w:rsidP="0018067C">
            <w:pPr>
              <w:jc w:val="right"/>
              <w:rPr>
                <w:i/>
                <w:sz w:val="20"/>
                <w:szCs w:val="20"/>
              </w:rPr>
            </w:pPr>
            <w:r w:rsidRPr="00400125">
              <w:rPr>
                <w:i/>
                <w:sz w:val="20"/>
                <w:szCs w:val="20"/>
              </w:rPr>
              <w:t>15 016 192</w:t>
            </w:r>
          </w:p>
          <w:p w:rsidR="0018067C" w:rsidRPr="005F0286" w:rsidRDefault="0018067C" w:rsidP="005F0286">
            <w:pPr>
              <w:jc w:val="right"/>
              <w:rPr>
                <w:i/>
                <w:sz w:val="20"/>
                <w:szCs w:val="20"/>
              </w:rPr>
            </w:pPr>
            <w:r w:rsidRPr="00400125">
              <w:rPr>
                <w:i/>
                <w:sz w:val="20"/>
                <w:szCs w:val="20"/>
              </w:rPr>
              <w:t>15 076</w:t>
            </w:r>
          </w:p>
        </w:tc>
        <w:tc>
          <w:tcPr>
            <w:tcW w:w="1134" w:type="dxa"/>
            <w:tcBorders>
              <w:top w:val="nil"/>
              <w:left w:val="single" w:sz="4" w:space="0" w:color="auto"/>
              <w:bottom w:val="nil"/>
              <w:right w:val="single" w:sz="4" w:space="0" w:color="auto"/>
            </w:tcBorders>
          </w:tcPr>
          <w:p w:rsidR="0018067C" w:rsidRPr="00FF0692" w:rsidRDefault="0018067C" w:rsidP="0018067C">
            <w:pPr>
              <w:jc w:val="right"/>
              <w:rPr>
                <w:sz w:val="20"/>
                <w:szCs w:val="20"/>
              </w:rPr>
            </w:pPr>
            <w:r>
              <w:rPr>
                <w:sz w:val="20"/>
                <w:szCs w:val="20"/>
              </w:rPr>
              <w:t>881</w:t>
            </w:r>
          </w:p>
          <w:p w:rsidR="0018067C" w:rsidRPr="00FF0692" w:rsidRDefault="0018067C" w:rsidP="0018067C">
            <w:pPr>
              <w:jc w:val="right"/>
              <w:rPr>
                <w:i/>
                <w:sz w:val="20"/>
                <w:szCs w:val="20"/>
              </w:rPr>
            </w:pPr>
            <w:r w:rsidRPr="00FF0692">
              <w:rPr>
                <w:i/>
                <w:sz w:val="20"/>
                <w:szCs w:val="20"/>
              </w:rPr>
              <w:t>440</w:t>
            </w:r>
          </w:p>
          <w:p w:rsidR="0018067C" w:rsidRPr="00FF0692" w:rsidRDefault="0018067C" w:rsidP="0018067C">
            <w:pPr>
              <w:jc w:val="right"/>
              <w:rPr>
                <w:i/>
                <w:sz w:val="20"/>
                <w:szCs w:val="20"/>
              </w:rPr>
            </w:pPr>
            <w:r>
              <w:rPr>
                <w:i/>
                <w:sz w:val="20"/>
                <w:szCs w:val="20"/>
              </w:rPr>
              <w:t>441</w:t>
            </w:r>
          </w:p>
          <w:p w:rsidR="0018067C" w:rsidRPr="00400125" w:rsidRDefault="0018067C" w:rsidP="0018067C">
            <w:pPr>
              <w:spacing w:before="120"/>
              <w:jc w:val="right"/>
              <w:rPr>
                <w:sz w:val="20"/>
                <w:szCs w:val="20"/>
              </w:rPr>
            </w:pPr>
            <w:r w:rsidRPr="00400125">
              <w:rPr>
                <w:sz w:val="20"/>
                <w:szCs w:val="20"/>
              </w:rPr>
              <w:t>11 594 012</w:t>
            </w:r>
          </w:p>
          <w:p w:rsidR="0018067C" w:rsidRPr="00400125" w:rsidRDefault="0018067C" w:rsidP="0018067C">
            <w:pPr>
              <w:jc w:val="right"/>
              <w:rPr>
                <w:i/>
                <w:sz w:val="20"/>
                <w:szCs w:val="20"/>
              </w:rPr>
            </w:pPr>
            <w:r w:rsidRPr="00400125">
              <w:rPr>
                <w:i/>
                <w:sz w:val="20"/>
                <w:szCs w:val="20"/>
              </w:rPr>
              <w:t>11 576 771</w:t>
            </w:r>
          </w:p>
          <w:p w:rsidR="0018067C" w:rsidRPr="005F0286" w:rsidRDefault="0018067C" w:rsidP="005F0286">
            <w:pPr>
              <w:jc w:val="right"/>
              <w:rPr>
                <w:i/>
                <w:sz w:val="20"/>
                <w:szCs w:val="20"/>
              </w:rPr>
            </w:pPr>
            <w:r w:rsidRPr="00400125">
              <w:rPr>
                <w:i/>
                <w:sz w:val="20"/>
                <w:szCs w:val="20"/>
              </w:rPr>
              <w:t>17 241</w:t>
            </w:r>
          </w:p>
        </w:tc>
        <w:tc>
          <w:tcPr>
            <w:tcW w:w="992" w:type="dxa"/>
            <w:tcBorders>
              <w:top w:val="nil"/>
              <w:left w:val="single" w:sz="4" w:space="0" w:color="auto"/>
              <w:bottom w:val="nil"/>
            </w:tcBorders>
          </w:tcPr>
          <w:p w:rsidR="0018067C" w:rsidRPr="00C76E50" w:rsidRDefault="00C664E4" w:rsidP="0018067C">
            <w:pPr>
              <w:jc w:val="right"/>
              <w:rPr>
                <w:sz w:val="20"/>
                <w:szCs w:val="20"/>
              </w:rPr>
            </w:pPr>
            <w:r>
              <w:rPr>
                <w:sz w:val="20"/>
                <w:szCs w:val="20"/>
              </w:rPr>
              <w:t>x</w:t>
            </w:r>
          </w:p>
          <w:p w:rsidR="0018067C" w:rsidRPr="00C76E50" w:rsidRDefault="00C664E4" w:rsidP="00C664E4">
            <w:pPr>
              <w:jc w:val="right"/>
              <w:rPr>
                <w:i/>
                <w:sz w:val="20"/>
                <w:szCs w:val="20"/>
              </w:rPr>
            </w:pPr>
            <w:r>
              <w:rPr>
                <w:i/>
                <w:sz w:val="20"/>
                <w:szCs w:val="20"/>
              </w:rPr>
              <w:t>x</w:t>
            </w:r>
          </w:p>
          <w:p w:rsidR="0018067C" w:rsidRPr="00C76E50" w:rsidRDefault="00C664E4" w:rsidP="0018067C">
            <w:pPr>
              <w:jc w:val="right"/>
              <w:rPr>
                <w:i/>
                <w:sz w:val="20"/>
                <w:szCs w:val="20"/>
              </w:rPr>
            </w:pPr>
            <w:r>
              <w:rPr>
                <w:i/>
                <w:sz w:val="20"/>
                <w:szCs w:val="20"/>
              </w:rPr>
              <w:t>x</w:t>
            </w:r>
          </w:p>
          <w:p w:rsidR="0018067C" w:rsidRPr="00C76E50" w:rsidRDefault="0018067C" w:rsidP="0018067C">
            <w:pPr>
              <w:spacing w:before="120"/>
              <w:jc w:val="right"/>
              <w:rPr>
                <w:sz w:val="20"/>
                <w:szCs w:val="20"/>
              </w:rPr>
            </w:pPr>
            <w:r w:rsidRPr="00C76E50">
              <w:rPr>
                <w:sz w:val="20"/>
                <w:szCs w:val="20"/>
              </w:rPr>
              <w:t>69,57</w:t>
            </w:r>
          </w:p>
          <w:p w:rsidR="0018067C" w:rsidRPr="00C76E50" w:rsidRDefault="0018067C" w:rsidP="0018067C">
            <w:pPr>
              <w:jc w:val="right"/>
              <w:rPr>
                <w:i/>
                <w:sz w:val="20"/>
                <w:szCs w:val="20"/>
              </w:rPr>
            </w:pPr>
            <w:r w:rsidRPr="00C76E50">
              <w:rPr>
                <w:i/>
                <w:sz w:val="20"/>
                <w:szCs w:val="20"/>
              </w:rPr>
              <w:t>73,09</w:t>
            </w:r>
          </w:p>
          <w:p w:rsidR="0018067C" w:rsidRPr="005F0286" w:rsidRDefault="0018067C" w:rsidP="005F0286">
            <w:pPr>
              <w:jc w:val="right"/>
              <w:rPr>
                <w:i/>
                <w:sz w:val="20"/>
                <w:szCs w:val="20"/>
              </w:rPr>
            </w:pPr>
            <w:r w:rsidRPr="00C76E50">
              <w:rPr>
                <w:i/>
                <w:sz w:val="20"/>
                <w:szCs w:val="20"/>
              </w:rPr>
              <w:t>2,08</w:t>
            </w:r>
          </w:p>
        </w:tc>
      </w:tr>
      <w:tr w:rsidR="0018067C" w:rsidRPr="00207124" w:rsidTr="005F0286">
        <w:trPr>
          <w:trHeight w:val="767"/>
        </w:trPr>
        <w:tc>
          <w:tcPr>
            <w:tcW w:w="3686" w:type="dxa"/>
            <w:tcBorders>
              <w:top w:val="nil"/>
              <w:bottom w:val="single" w:sz="4" w:space="0" w:color="auto"/>
              <w:right w:val="single" w:sz="4" w:space="0" w:color="auto"/>
            </w:tcBorders>
          </w:tcPr>
          <w:p w:rsidR="0018067C" w:rsidRPr="00280B95" w:rsidRDefault="0018067C" w:rsidP="005F0286">
            <w:pPr>
              <w:spacing w:before="60"/>
              <w:ind w:left="-85"/>
              <w:rPr>
                <w:sz w:val="20"/>
                <w:szCs w:val="20"/>
              </w:rPr>
            </w:pPr>
            <w:r w:rsidRPr="00280B95">
              <w:rPr>
                <w:sz w:val="20"/>
                <w:szCs w:val="20"/>
              </w:rPr>
              <w:t>Komunitární programy (2014 – 2020)</w:t>
            </w:r>
          </w:p>
          <w:p w:rsidR="0018067C" w:rsidRPr="00280B95" w:rsidRDefault="0018067C" w:rsidP="005F0286">
            <w:pPr>
              <w:ind w:left="-70"/>
              <w:rPr>
                <w:i/>
                <w:sz w:val="20"/>
                <w:szCs w:val="20"/>
              </w:rPr>
            </w:pPr>
            <w:r w:rsidRPr="00280B95">
              <w:rPr>
                <w:i/>
                <w:sz w:val="20"/>
                <w:szCs w:val="20"/>
              </w:rPr>
              <w:t>v tom: EU podíl</w:t>
            </w:r>
          </w:p>
          <w:p w:rsidR="0018067C" w:rsidRPr="00280B95" w:rsidRDefault="005F0286" w:rsidP="005F0286">
            <w:pPr>
              <w:ind w:left="-70"/>
              <w:rPr>
                <w:sz w:val="20"/>
                <w:szCs w:val="20"/>
              </w:rPr>
            </w:pPr>
            <w:r>
              <w:rPr>
                <w:i/>
                <w:sz w:val="20"/>
                <w:szCs w:val="20"/>
              </w:rPr>
              <w:tab/>
              <w:t xml:space="preserve">         </w:t>
            </w:r>
            <w:r w:rsidR="0018067C" w:rsidRPr="00280B95">
              <w:rPr>
                <w:i/>
                <w:sz w:val="20"/>
                <w:szCs w:val="20"/>
              </w:rPr>
              <w:t>SR podíl</w:t>
            </w:r>
          </w:p>
        </w:tc>
        <w:tc>
          <w:tcPr>
            <w:tcW w:w="1134" w:type="dxa"/>
            <w:tcBorders>
              <w:top w:val="nil"/>
              <w:bottom w:val="single" w:sz="4" w:space="0" w:color="auto"/>
              <w:right w:val="single" w:sz="4" w:space="0" w:color="auto"/>
            </w:tcBorders>
          </w:tcPr>
          <w:p w:rsidR="0018067C" w:rsidRPr="00280B95" w:rsidRDefault="0018067C" w:rsidP="005F0286">
            <w:pPr>
              <w:spacing w:before="60"/>
              <w:jc w:val="right"/>
              <w:rPr>
                <w:sz w:val="20"/>
                <w:szCs w:val="20"/>
              </w:rPr>
            </w:pPr>
            <w:r w:rsidRPr="00280B95">
              <w:rPr>
                <w:sz w:val="20"/>
                <w:szCs w:val="20"/>
              </w:rPr>
              <w:t>1 092 241</w:t>
            </w:r>
          </w:p>
          <w:p w:rsidR="0018067C" w:rsidRPr="00280B95" w:rsidRDefault="0018067C" w:rsidP="005F0286">
            <w:pPr>
              <w:jc w:val="right"/>
              <w:rPr>
                <w:i/>
                <w:sz w:val="20"/>
                <w:szCs w:val="20"/>
              </w:rPr>
            </w:pPr>
            <w:r w:rsidRPr="00280B95">
              <w:rPr>
                <w:i/>
                <w:sz w:val="20"/>
                <w:szCs w:val="20"/>
              </w:rPr>
              <w:t>1 091 762</w:t>
            </w:r>
          </w:p>
          <w:p w:rsidR="0018067C" w:rsidRPr="00280B95" w:rsidRDefault="0018067C" w:rsidP="005F0286">
            <w:pPr>
              <w:jc w:val="right"/>
              <w:rPr>
                <w:sz w:val="20"/>
                <w:szCs w:val="20"/>
              </w:rPr>
            </w:pPr>
            <w:r w:rsidRPr="00280B95">
              <w:rPr>
                <w:i/>
                <w:sz w:val="20"/>
                <w:szCs w:val="20"/>
              </w:rPr>
              <w:t>479</w:t>
            </w:r>
          </w:p>
        </w:tc>
        <w:tc>
          <w:tcPr>
            <w:tcW w:w="1134" w:type="dxa"/>
            <w:tcBorders>
              <w:top w:val="nil"/>
              <w:left w:val="single" w:sz="4" w:space="0" w:color="auto"/>
              <w:bottom w:val="single" w:sz="4" w:space="0" w:color="auto"/>
              <w:right w:val="single" w:sz="4" w:space="0" w:color="auto"/>
            </w:tcBorders>
          </w:tcPr>
          <w:p w:rsidR="0018067C" w:rsidRPr="00094E07" w:rsidRDefault="0018067C" w:rsidP="005F0286">
            <w:pPr>
              <w:spacing w:before="60"/>
              <w:jc w:val="right"/>
              <w:rPr>
                <w:sz w:val="20"/>
                <w:szCs w:val="20"/>
              </w:rPr>
            </w:pPr>
            <w:r w:rsidRPr="00094E07">
              <w:rPr>
                <w:sz w:val="20"/>
                <w:szCs w:val="20"/>
              </w:rPr>
              <w:t>1 402  063</w:t>
            </w:r>
          </w:p>
          <w:p w:rsidR="0018067C" w:rsidRPr="00ED37C3" w:rsidRDefault="0018067C" w:rsidP="005F0286">
            <w:pPr>
              <w:jc w:val="right"/>
              <w:rPr>
                <w:i/>
                <w:sz w:val="20"/>
                <w:szCs w:val="20"/>
              </w:rPr>
            </w:pPr>
            <w:r w:rsidRPr="00ED37C3">
              <w:rPr>
                <w:i/>
                <w:sz w:val="20"/>
                <w:szCs w:val="20"/>
              </w:rPr>
              <w:t>1 400 304</w:t>
            </w:r>
          </w:p>
          <w:p w:rsidR="0018067C" w:rsidRPr="00207124" w:rsidRDefault="0018067C" w:rsidP="005F0286">
            <w:pPr>
              <w:jc w:val="right"/>
              <w:rPr>
                <w:color w:val="FF0000"/>
                <w:sz w:val="20"/>
                <w:szCs w:val="20"/>
              </w:rPr>
            </w:pPr>
            <w:r w:rsidRPr="00400125">
              <w:rPr>
                <w:i/>
                <w:sz w:val="20"/>
                <w:szCs w:val="20"/>
              </w:rPr>
              <w:t>1</w:t>
            </w:r>
            <w:r>
              <w:rPr>
                <w:i/>
                <w:sz w:val="20"/>
                <w:szCs w:val="20"/>
              </w:rPr>
              <w:t> </w:t>
            </w:r>
            <w:r w:rsidRPr="00400125">
              <w:rPr>
                <w:i/>
                <w:sz w:val="20"/>
                <w:szCs w:val="20"/>
              </w:rPr>
              <w:t>759</w:t>
            </w:r>
          </w:p>
        </w:tc>
        <w:tc>
          <w:tcPr>
            <w:tcW w:w="1134" w:type="dxa"/>
            <w:tcBorders>
              <w:top w:val="nil"/>
              <w:left w:val="single" w:sz="4" w:space="0" w:color="auto"/>
              <w:bottom w:val="single" w:sz="4" w:space="0" w:color="auto"/>
              <w:right w:val="single" w:sz="4" w:space="0" w:color="auto"/>
            </w:tcBorders>
          </w:tcPr>
          <w:p w:rsidR="0018067C" w:rsidRPr="00094E07" w:rsidRDefault="0018067C" w:rsidP="005F0286">
            <w:pPr>
              <w:spacing w:before="60"/>
              <w:jc w:val="right"/>
              <w:rPr>
                <w:sz w:val="20"/>
                <w:szCs w:val="20"/>
              </w:rPr>
            </w:pPr>
            <w:r w:rsidRPr="00094E07">
              <w:rPr>
                <w:sz w:val="20"/>
                <w:szCs w:val="20"/>
              </w:rPr>
              <w:t>1 402 063</w:t>
            </w:r>
          </w:p>
          <w:p w:rsidR="0018067C" w:rsidRPr="00ED37C3" w:rsidRDefault="0018067C" w:rsidP="005F0286">
            <w:pPr>
              <w:jc w:val="right"/>
              <w:rPr>
                <w:i/>
                <w:sz w:val="20"/>
                <w:szCs w:val="20"/>
              </w:rPr>
            </w:pPr>
            <w:r w:rsidRPr="00ED37C3">
              <w:rPr>
                <w:i/>
                <w:sz w:val="20"/>
                <w:szCs w:val="20"/>
              </w:rPr>
              <w:t>1 400 304</w:t>
            </w:r>
          </w:p>
          <w:p w:rsidR="0018067C" w:rsidRPr="00207124" w:rsidRDefault="0018067C" w:rsidP="005F0286">
            <w:pPr>
              <w:jc w:val="right"/>
              <w:rPr>
                <w:color w:val="FF0000"/>
                <w:sz w:val="20"/>
                <w:szCs w:val="20"/>
              </w:rPr>
            </w:pPr>
            <w:r w:rsidRPr="00400125">
              <w:rPr>
                <w:i/>
                <w:sz w:val="20"/>
                <w:szCs w:val="20"/>
              </w:rPr>
              <w:t>1</w:t>
            </w:r>
            <w:r>
              <w:rPr>
                <w:i/>
                <w:sz w:val="20"/>
                <w:szCs w:val="20"/>
              </w:rPr>
              <w:t> </w:t>
            </w:r>
            <w:r w:rsidRPr="00400125">
              <w:rPr>
                <w:i/>
                <w:sz w:val="20"/>
                <w:szCs w:val="20"/>
              </w:rPr>
              <w:t>759</w:t>
            </w:r>
          </w:p>
        </w:tc>
        <w:tc>
          <w:tcPr>
            <w:tcW w:w="1134" w:type="dxa"/>
            <w:tcBorders>
              <w:top w:val="nil"/>
              <w:left w:val="single" w:sz="4" w:space="0" w:color="auto"/>
              <w:bottom w:val="single" w:sz="4" w:space="0" w:color="auto"/>
              <w:right w:val="single" w:sz="4" w:space="0" w:color="auto"/>
            </w:tcBorders>
          </w:tcPr>
          <w:p w:rsidR="0018067C" w:rsidRPr="00094E07" w:rsidRDefault="0018067C" w:rsidP="005F0286">
            <w:pPr>
              <w:spacing w:before="60"/>
              <w:jc w:val="right"/>
              <w:rPr>
                <w:sz w:val="20"/>
                <w:szCs w:val="20"/>
              </w:rPr>
            </w:pPr>
            <w:r w:rsidRPr="00094E07">
              <w:rPr>
                <w:sz w:val="20"/>
                <w:szCs w:val="20"/>
              </w:rPr>
              <w:t>2 634 085</w:t>
            </w:r>
          </w:p>
          <w:p w:rsidR="0018067C" w:rsidRPr="00094E07" w:rsidRDefault="0018067C" w:rsidP="005F0286">
            <w:pPr>
              <w:jc w:val="right"/>
              <w:rPr>
                <w:i/>
                <w:sz w:val="20"/>
                <w:szCs w:val="20"/>
              </w:rPr>
            </w:pPr>
            <w:r w:rsidRPr="00094E07">
              <w:rPr>
                <w:i/>
                <w:sz w:val="20"/>
                <w:szCs w:val="20"/>
              </w:rPr>
              <w:t>2 633 59</w:t>
            </w:r>
            <w:r>
              <w:rPr>
                <w:i/>
                <w:sz w:val="20"/>
                <w:szCs w:val="20"/>
              </w:rPr>
              <w:t>7</w:t>
            </w:r>
          </w:p>
          <w:p w:rsidR="0018067C" w:rsidRPr="00207124" w:rsidRDefault="0018067C" w:rsidP="005F0286">
            <w:pPr>
              <w:jc w:val="right"/>
              <w:rPr>
                <w:color w:val="FF0000"/>
                <w:sz w:val="20"/>
                <w:szCs w:val="20"/>
              </w:rPr>
            </w:pPr>
            <w:r w:rsidRPr="00094E07">
              <w:rPr>
                <w:i/>
                <w:sz w:val="20"/>
                <w:szCs w:val="20"/>
              </w:rPr>
              <w:t>48</w:t>
            </w:r>
            <w:r>
              <w:rPr>
                <w:i/>
                <w:sz w:val="20"/>
                <w:szCs w:val="20"/>
              </w:rPr>
              <w:t>8</w:t>
            </w:r>
          </w:p>
        </w:tc>
        <w:tc>
          <w:tcPr>
            <w:tcW w:w="992" w:type="dxa"/>
            <w:tcBorders>
              <w:top w:val="nil"/>
              <w:left w:val="single" w:sz="4" w:space="0" w:color="auto"/>
              <w:bottom w:val="single" w:sz="4" w:space="0" w:color="auto"/>
            </w:tcBorders>
          </w:tcPr>
          <w:p w:rsidR="0018067C" w:rsidRDefault="0018067C" w:rsidP="005F0286">
            <w:pPr>
              <w:spacing w:before="60"/>
              <w:jc w:val="right"/>
              <w:rPr>
                <w:i/>
                <w:sz w:val="20"/>
                <w:szCs w:val="20"/>
              </w:rPr>
            </w:pPr>
            <w:r w:rsidRPr="00C76E50">
              <w:rPr>
                <w:i/>
                <w:sz w:val="20"/>
                <w:szCs w:val="20"/>
              </w:rPr>
              <w:t>241,16</w:t>
            </w:r>
          </w:p>
          <w:p w:rsidR="0018067C" w:rsidRDefault="0018067C" w:rsidP="005F0286">
            <w:pPr>
              <w:jc w:val="right"/>
              <w:rPr>
                <w:i/>
                <w:sz w:val="20"/>
                <w:szCs w:val="20"/>
              </w:rPr>
            </w:pPr>
            <w:r>
              <w:rPr>
                <w:i/>
                <w:sz w:val="20"/>
                <w:szCs w:val="20"/>
              </w:rPr>
              <w:t>241,22</w:t>
            </w:r>
          </w:p>
          <w:p w:rsidR="0018067C" w:rsidRPr="00207124" w:rsidRDefault="0018067C" w:rsidP="005F0286">
            <w:pPr>
              <w:jc w:val="right"/>
              <w:rPr>
                <w:i/>
                <w:color w:val="FF0000"/>
                <w:sz w:val="20"/>
                <w:szCs w:val="20"/>
              </w:rPr>
            </w:pPr>
            <w:r>
              <w:rPr>
                <w:i/>
                <w:sz w:val="20"/>
                <w:szCs w:val="20"/>
              </w:rPr>
              <w:t>101,88</w:t>
            </w:r>
          </w:p>
        </w:tc>
      </w:tr>
    </w:tbl>
    <w:p w:rsidR="00EF629F" w:rsidRPr="00EF629F" w:rsidRDefault="00EF629F" w:rsidP="00EF629F">
      <w:pPr>
        <w:pStyle w:val="Odstavecseseznamem"/>
        <w:keepNext/>
        <w:numPr>
          <w:ilvl w:val="0"/>
          <w:numId w:val="12"/>
        </w:numPr>
        <w:tabs>
          <w:tab w:val="left" w:pos="709"/>
        </w:tabs>
        <w:spacing w:before="120" w:after="160"/>
        <w:contextualSpacing w:val="0"/>
        <w:jc w:val="both"/>
        <w:outlineLvl w:val="1"/>
        <w:rPr>
          <w:b/>
          <w:vanish/>
          <w:sz w:val="26"/>
        </w:rPr>
      </w:pPr>
      <w:bookmarkStart w:id="1035" w:name="_Toc1376782"/>
      <w:bookmarkStart w:id="1036" w:name="_Toc1376860"/>
      <w:bookmarkStart w:id="1037" w:name="_Toc1377505"/>
      <w:bookmarkStart w:id="1038" w:name="_Toc1473508"/>
      <w:bookmarkStart w:id="1039" w:name="_Toc1491662"/>
      <w:bookmarkStart w:id="1040" w:name="_Toc1491741"/>
      <w:bookmarkStart w:id="1041" w:name="_Toc1561719"/>
      <w:bookmarkStart w:id="1042" w:name="_Toc2757018"/>
      <w:bookmarkStart w:id="1043" w:name="_Toc2786562"/>
      <w:bookmarkStart w:id="1044" w:name="_Toc2789322"/>
      <w:bookmarkStart w:id="1045" w:name="_Toc2789449"/>
      <w:bookmarkStart w:id="1046" w:name="_Toc508879930"/>
      <w:bookmarkStart w:id="1047" w:name="_Toc508880206"/>
      <w:bookmarkStart w:id="1048" w:name="_Toc535839774"/>
      <w:bookmarkStart w:id="1049" w:name="_Toc255297658"/>
      <w:bookmarkStart w:id="1050" w:name="_Toc413413680"/>
      <w:bookmarkEnd w:id="1035"/>
      <w:bookmarkEnd w:id="1036"/>
      <w:bookmarkEnd w:id="1037"/>
      <w:bookmarkEnd w:id="1038"/>
      <w:bookmarkEnd w:id="1039"/>
      <w:bookmarkEnd w:id="1040"/>
      <w:bookmarkEnd w:id="1041"/>
      <w:bookmarkEnd w:id="1042"/>
      <w:bookmarkEnd w:id="1043"/>
      <w:bookmarkEnd w:id="1044"/>
      <w:bookmarkEnd w:id="1045"/>
    </w:p>
    <w:p w:rsidR="00EF629F" w:rsidRPr="00EF629F" w:rsidRDefault="00EF629F" w:rsidP="00EF629F">
      <w:pPr>
        <w:pStyle w:val="Odstavecseseznamem"/>
        <w:keepNext/>
        <w:numPr>
          <w:ilvl w:val="0"/>
          <w:numId w:val="12"/>
        </w:numPr>
        <w:tabs>
          <w:tab w:val="left" w:pos="709"/>
        </w:tabs>
        <w:spacing w:before="120" w:after="160"/>
        <w:contextualSpacing w:val="0"/>
        <w:jc w:val="both"/>
        <w:outlineLvl w:val="1"/>
        <w:rPr>
          <w:b/>
          <w:vanish/>
          <w:sz w:val="26"/>
        </w:rPr>
      </w:pPr>
      <w:bookmarkStart w:id="1051" w:name="_Toc1376783"/>
      <w:bookmarkStart w:id="1052" w:name="_Toc1376861"/>
      <w:bookmarkStart w:id="1053" w:name="_Toc1377506"/>
      <w:bookmarkStart w:id="1054" w:name="_Toc1473509"/>
      <w:bookmarkStart w:id="1055" w:name="_Toc1491663"/>
      <w:bookmarkStart w:id="1056" w:name="_Toc1491742"/>
      <w:bookmarkStart w:id="1057" w:name="_Toc1561720"/>
      <w:bookmarkStart w:id="1058" w:name="_Toc2757019"/>
      <w:bookmarkStart w:id="1059" w:name="_Toc2786563"/>
      <w:bookmarkStart w:id="1060" w:name="_Toc2789323"/>
      <w:bookmarkStart w:id="1061" w:name="_Toc2789450"/>
      <w:bookmarkEnd w:id="1051"/>
      <w:bookmarkEnd w:id="1052"/>
      <w:bookmarkEnd w:id="1053"/>
      <w:bookmarkEnd w:id="1054"/>
      <w:bookmarkEnd w:id="1055"/>
      <w:bookmarkEnd w:id="1056"/>
      <w:bookmarkEnd w:id="1057"/>
      <w:bookmarkEnd w:id="1058"/>
      <w:bookmarkEnd w:id="1059"/>
      <w:bookmarkEnd w:id="1060"/>
      <w:bookmarkEnd w:id="1061"/>
    </w:p>
    <w:p w:rsidR="0018067C" w:rsidRPr="00280B95" w:rsidRDefault="0018067C" w:rsidP="0018067C">
      <w:pPr>
        <w:pStyle w:val="Nadpis2"/>
        <w:tabs>
          <w:tab w:val="clear" w:pos="2310"/>
          <w:tab w:val="num" w:pos="540"/>
          <w:tab w:val="left" w:pos="709"/>
        </w:tabs>
        <w:spacing w:before="360"/>
        <w:ind w:left="2308" w:hanging="2308"/>
      </w:pPr>
      <w:bookmarkStart w:id="1062" w:name="_Toc508879931"/>
      <w:bookmarkStart w:id="1063" w:name="_Toc508880207"/>
      <w:bookmarkStart w:id="1064" w:name="_Toc535839775"/>
      <w:bookmarkStart w:id="1065" w:name="_Toc1376863"/>
      <w:bookmarkStart w:id="1066" w:name="_Toc2789451"/>
      <w:bookmarkEnd w:id="1046"/>
      <w:bookmarkEnd w:id="1047"/>
      <w:bookmarkEnd w:id="1048"/>
      <w:r w:rsidRPr="00280B95">
        <w:t>Operační program Infrastruktura</w:t>
      </w:r>
      <w:bookmarkEnd w:id="1049"/>
      <w:bookmarkEnd w:id="1050"/>
      <w:bookmarkEnd w:id="1062"/>
      <w:bookmarkEnd w:id="1063"/>
      <w:bookmarkEnd w:id="1064"/>
      <w:bookmarkEnd w:id="1065"/>
      <w:bookmarkEnd w:id="1066"/>
    </w:p>
    <w:p w:rsidR="0018067C" w:rsidRPr="00280B95" w:rsidRDefault="0018067C" w:rsidP="0018067C">
      <w:pPr>
        <w:spacing w:before="120"/>
        <w:ind w:firstLine="708"/>
        <w:jc w:val="both"/>
        <w:rPr>
          <w:szCs w:val="20"/>
        </w:rPr>
      </w:pPr>
      <w:bookmarkStart w:id="1067" w:name="_Toc255297659"/>
      <w:r w:rsidRPr="00280B95">
        <w:rPr>
          <w:szCs w:val="20"/>
        </w:rPr>
        <w:t>Z pohledu výdajů SR kapitoly 327 MD je OP Infrastruktura ukončený. Na financování projektů OP Infrastruktura nebyly v letech 2010-2017 vyplaceny žádné finanční prostředky               z prostředků SR kapitoly 327 MD.</w:t>
      </w:r>
    </w:p>
    <w:p w:rsidR="0018067C" w:rsidRPr="00DA63AC" w:rsidRDefault="0018067C" w:rsidP="0018067C">
      <w:pPr>
        <w:pStyle w:val="Znormal"/>
      </w:pPr>
      <w:r w:rsidRPr="00280B95">
        <w:t xml:space="preserve">Ve druhé polovině roku 2010 provedlo MŽP závěrečnou 11. certifikaci výdajů, kterou bylo na EK zažádáno o proplacení závěrečných 5 % alokace. </w:t>
      </w:r>
      <w:r w:rsidRPr="00612FCD">
        <w:t xml:space="preserve">V roce 2012 provedla EK částečnou úhradu této certifikace. Ze strany PCO byly refundovány v roce 2012 na účet MD prostředky ve výši 49 928 tis. Kč. Dne 7. 4. 2014 se uskutečnil „hearing“ se zástupci EK     </w:t>
      </w:r>
      <w:r w:rsidRPr="00207124">
        <w:rPr>
          <w:color w:val="FF0000"/>
        </w:rPr>
        <w:t xml:space="preserve">              </w:t>
      </w:r>
      <w:r w:rsidRPr="00612FCD">
        <w:t xml:space="preserve">o ukončení OPI, kde byla dořešena konečná výše finančních oprav. </w:t>
      </w:r>
      <w:r w:rsidRPr="00DA63AC">
        <w:t xml:space="preserve">V průběhu prosince 2018 (10. 12. 2018) byla odsouhlasena kalkulace poslední tranše závěrečné platby za OP Infrastruktura. V současné době se čeká, až EK platbu zadministruje a pošle, </w:t>
      </w:r>
      <w:r w:rsidR="008B6916">
        <w:br/>
      </w:r>
      <w:r w:rsidRPr="00DA63AC">
        <w:t>tzn. k závěrečnému finančnímu vypořádání programu by mělo dojít v průběhu roku 2019.</w:t>
      </w:r>
    </w:p>
    <w:p w:rsidR="0018067C" w:rsidRPr="00DA63AC" w:rsidRDefault="0018067C" w:rsidP="0018067C">
      <w:pPr>
        <w:pStyle w:val="Nadpis2"/>
        <w:tabs>
          <w:tab w:val="clear" w:pos="2310"/>
          <w:tab w:val="num" w:pos="540"/>
          <w:tab w:val="left" w:pos="709"/>
        </w:tabs>
        <w:spacing w:before="360"/>
        <w:ind w:left="2308" w:hanging="2308"/>
      </w:pPr>
      <w:bookmarkStart w:id="1068" w:name="_Toc413413681"/>
      <w:bookmarkStart w:id="1069" w:name="_Toc508879932"/>
      <w:bookmarkStart w:id="1070" w:name="_Toc508880208"/>
      <w:bookmarkStart w:id="1071" w:name="_Toc535839776"/>
      <w:bookmarkStart w:id="1072" w:name="_Toc1376864"/>
      <w:bookmarkStart w:id="1073" w:name="_Toc2789452"/>
      <w:r w:rsidRPr="00DA63AC">
        <w:lastRenderedPageBreak/>
        <w:t>Operační program Doprava</w:t>
      </w:r>
      <w:bookmarkEnd w:id="1067"/>
      <w:bookmarkEnd w:id="1068"/>
      <w:r>
        <w:t xml:space="preserve"> – programové</w:t>
      </w:r>
      <w:r w:rsidR="00ED19DF">
        <w:t xml:space="preserve"> období 2007 </w:t>
      </w:r>
      <w:r w:rsidR="00ED19DF" w:rsidRPr="00530730">
        <w:rPr>
          <w:bCs/>
        </w:rPr>
        <w:t>–</w:t>
      </w:r>
      <w:r w:rsidRPr="00DA63AC">
        <w:t xml:space="preserve"> 2013</w:t>
      </w:r>
      <w:bookmarkEnd w:id="1069"/>
      <w:bookmarkEnd w:id="1070"/>
      <w:bookmarkEnd w:id="1071"/>
      <w:bookmarkEnd w:id="1072"/>
      <w:bookmarkEnd w:id="1073"/>
    </w:p>
    <w:p w:rsidR="0018067C" w:rsidRPr="00DA63AC" w:rsidRDefault="0018067C" w:rsidP="0018067C">
      <w:pPr>
        <w:spacing w:before="120"/>
        <w:ind w:firstLine="708"/>
        <w:jc w:val="both"/>
        <w:rPr>
          <w:szCs w:val="20"/>
        </w:rPr>
      </w:pPr>
      <w:bookmarkStart w:id="1074" w:name="_Toc317489639"/>
      <w:bookmarkStart w:id="1075" w:name="_Toc255297660"/>
      <w:r w:rsidRPr="00DA63AC">
        <w:rPr>
          <w:szCs w:val="20"/>
        </w:rPr>
        <w:t>Pro programové období 2007-2013 byl Českou republikou připraven programový dokument Operační program Doprava (dále jen OP Doprava). Tento dokument zahrnoval rozvojové priority sektoru doprava, které mohly být spolufinancovány ze strukturálních fondů (SF) - jmenovitě Evropského fondu pro regionální rozvoj (ERDF) a z Fondu soudržnosti (FS). Svým zaměřením navazoval na OP Infrastruktura a pomoc nástroje ISPA a Fond soudržnosti (programovací období 2004–2006). OP Doprava byl komplementární s dalšími operačními programy, které byly zpracovány podle Národního strategického referenčního rámce                  2007– 2013 (dále jen „NSRR“).</w:t>
      </w:r>
    </w:p>
    <w:p w:rsidR="0018067C" w:rsidRPr="00C16BC1" w:rsidRDefault="0018067C" w:rsidP="0018067C">
      <w:pPr>
        <w:spacing w:before="120"/>
        <w:ind w:firstLine="708"/>
        <w:jc w:val="both"/>
        <w:rPr>
          <w:szCs w:val="20"/>
        </w:rPr>
      </w:pPr>
      <w:r w:rsidRPr="00C16BC1">
        <w:rPr>
          <w:szCs w:val="20"/>
        </w:rPr>
        <w:t xml:space="preserve">Operační program Doprava byl největší operační program v České republice pro léta 2007-2013. Rozhodnutím EK ze dne 22.12.2011 došlo k navýšení celkové alokace finančních prostředků z fondů EU (FS, ERDF) z 5,774 mld. EUR na </w:t>
      </w:r>
      <w:r w:rsidRPr="00C16BC1">
        <w:rPr>
          <w:bCs/>
          <w:szCs w:val="20"/>
        </w:rPr>
        <w:t>5,821</w:t>
      </w:r>
      <w:r w:rsidRPr="00C16BC1">
        <w:rPr>
          <w:szCs w:val="20"/>
        </w:rPr>
        <w:t xml:space="preserve"> mld. EUR. Navýšení proběhlo na alokaci ERDF v prioritní ose 4. </w:t>
      </w:r>
    </w:p>
    <w:p w:rsidR="0018067C" w:rsidRPr="00C16BC1" w:rsidRDefault="0018067C" w:rsidP="0018067C">
      <w:pPr>
        <w:spacing w:before="120"/>
        <w:ind w:firstLine="708"/>
        <w:jc w:val="both"/>
        <w:rPr>
          <w:szCs w:val="20"/>
        </w:rPr>
      </w:pPr>
      <w:r w:rsidRPr="00C16BC1">
        <w:rPr>
          <w:szCs w:val="20"/>
        </w:rPr>
        <w:t xml:space="preserve">Řídícím orgánem OP Doprava je Ministerstvo dopravy, funkcí Řídícího orgánu byl              v rámci ministerstva pověřen odbor fondů EU. </w:t>
      </w:r>
      <w:r w:rsidRPr="00C16BC1">
        <w:rPr>
          <w:b/>
          <w:szCs w:val="20"/>
        </w:rPr>
        <w:t xml:space="preserve">Dopisem EK ze dne 12.1.2018 byl </w:t>
      </w:r>
      <w:r w:rsidR="00C664E4">
        <w:rPr>
          <w:b/>
          <w:szCs w:val="20"/>
        </w:rPr>
        <w:br/>
      </w:r>
      <w:r w:rsidRPr="00C16BC1">
        <w:rPr>
          <w:b/>
          <w:szCs w:val="20"/>
        </w:rPr>
        <w:t>OP Doprava oficiálně uzavřen ke dni 28.12.2017</w:t>
      </w:r>
      <w:r w:rsidRPr="00C16BC1">
        <w:rPr>
          <w:szCs w:val="20"/>
        </w:rPr>
        <w:t>, tj. k datu zaslání platby konečného zůstatku ze strany EK ve výši 5 % alokace.</w:t>
      </w:r>
    </w:p>
    <w:p w:rsidR="0018067C" w:rsidRPr="00C16BC1" w:rsidRDefault="0018067C" w:rsidP="0018067C">
      <w:pPr>
        <w:spacing w:before="120"/>
        <w:ind w:firstLine="708"/>
        <w:jc w:val="both"/>
        <w:rPr>
          <w:szCs w:val="20"/>
        </w:rPr>
      </w:pPr>
      <w:r w:rsidRPr="00C16BC1">
        <w:rPr>
          <w:szCs w:val="20"/>
        </w:rPr>
        <w:t xml:space="preserve">Od zahájení realizace programu v roce 2007 bylo na národní úrovni v rámci všech prioritních os OPD schváleno ke spolufinancování z fondů EU celkem 417 projektů </w:t>
      </w:r>
      <w:r w:rsidRPr="00C16BC1">
        <w:rPr>
          <w:szCs w:val="20"/>
        </w:rPr>
        <w:br/>
        <w:t>(395 investičních projektů v rámci prioritních os 1-6 a 22 projektů v rámci prioritní osy 7)                s celkovými způsobilými výd</w:t>
      </w:r>
      <w:r w:rsidR="00C664E4">
        <w:rPr>
          <w:szCs w:val="20"/>
        </w:rPr>
        <w:t>aji ve výši 239,4 mld. Kč, z</w:t>
      </w:r>
      <w:r w:rsidRPr="00C16BC1">
        <w:rPr>
          <w:szCs w:val="20"/>
        </w:rPr>
        <w:t xml:space="preserve"> toho schválený podíl EU činil </w:t>
      </w:r>
      <w:r w:rsidRPr="00C16BC1">
        <w:rPr>
          <w:szCs w:val="20"/>
        </w:rPr>
        <w:br/>
        <w:t>177,5 mld. Kč.</w:t>
      </w:r>
    </w:p>
    <w:p w:rsidR="0018067C" w:rsidRDefault="0018067C" w:rsidP="0018067C">
      <w:pPr>
        <w:spacing w:before="120"/>
        <w:ind w:firstLine="708"/>
        <w:jc w:val="both"/>
        <w:rPr>
          <w:szCs w:val="20"/>
        </w:rPr>
      </w:pPr>
      <w:r w:rsidRPr="00373DB4">
        <w:rPr>
          <w:szCs w:val="20"/>
        </w:rPr>
        <w:t>V rámci OPD 2007-2013 bylo příjemci předloženo ke schválení celkem 50 velkých projektových žádostí, jejichž celkové náklady přesahovaly 50 mil. €. Z celkového počtu                   50 předložených velkých projektových žádostí bylo schváleno ke spolufinancování                         46 velkých projektů. Veřejné způsobilé výdaje schválené na národní úrovni pro spolufinancování velkých projektů z OPD byly ve výši 124,25 mld. Kč. K 31.12.2016 byly všechny velké projekty schváleny ze strany EK.</w:t>
      </w:r>
    </w:p>
    <w:p w:rsidR="0018067C" w:rsidRPr="00373DB4" w:rsidRDefault="0018067C" w:rsidP="0018067C">
      <w:pPr>
        <w:spacing w:before="120"/>
        <w:ind w:firstLine="708"/>
        <w:jc w:val="both"/>
        <w:rPr>
          <w:szCs w:val="20"/>
        </w:rPr>
      </w:pPr>
      <w:r w:rsidRPr="00B568FE">
        <w:rPr>
          <w:szCs w:val="20"/>
        </w:rPr>
        <w:t xml:space="preserve">V roce 2018 došlo k refundaci </w:t>
      </w:r>
      <w:r w:rsidRPr="00B568FE">
        <w:rPr>
          <w:b/>
          <w:szCs w:val="20"/>
        </w:rPr>
        <w:t>7 870 692 586,7</w:t>
      </w:r>
      <w:r>
        <w:rPr>
          <w:b/>
          <w:szCs w:val="20"/>
        </w:rPr>
        <w:t>0</w:t>
      </w:r>
      <w:r w:rsidRPr="00B568FE">
        <w:rPr>
          <w:b/>
          <w:szCs w:val="20"/>
        </w:rPr>
        <w:t xml:space="preserve"> Kč</w:t>
      </w:r>
      <w:r w:rsidRPr="00B568FE">
        <w:rPr>
          <w:szCs w:val="20"/>
        </w:rPr>
        <w:t xml:space="preserve">, ze strany Platebním a certifikačním orgánu (odbor Národního fondu MF) zpět do kapitoly MD. Celkově od počátku implementace OPD 2007–2013 až do konce roku 2018 bylo z Národního fondu refundováno více než </w:t>
      </w:r>
      <w:r>
        <w:rPr>
          <w:szCs w:val="20"/>
        </w:rPr>
        <w:br/>
      </w:r>
      <w:r w:rsidRPr="00B568FE">
        <w:rPr>
          <w:szCs w:val="20"/>
        </w:rPr>
        <w:t>161 mld. Kč.</w:t>
      </w:r>
    </w:p>
    <w:p w:rsidR="0018067C" w:rsidRPr="00530730" w:rsidRDefault="0018067C" w:rsidP="0018067C">
      <w:pPr>
        <w:pStyle w:val="Nadpis2"/>
        <w:tabs>
          <w:tab w:val="clear" w:pos="2310"/>
          <w:tab w:val="num" w:pos="540"/>
          <w:tab w:val="left" w:pos="709"/>
        </w:tabs>
        <w:spacing w:before="360"/>
        <w:ind w:left="2308" w:hanging="2308"/>
      </w:pPr>
      <w:bookmarkStart w:id="1076" w:name="_Toc399836810"/>
      <w:bookmarkStart w:id="1077" w:name="_Toc413413682"/>
      <w:bookmarkStart w:id="1078" w:name="_Toc508879933"/>
      <w:bookmarkStart w:id="1079" w:name="_Toc508880209"/>
      <w:bookmarkStart w:id="1080" w:name="_Toc535839777"/>
      <w:bookmarkStart w:id="1081" w:name="_Toc1376865"/>
      <w:bookmarkStart w:id="1082" w:name="_Toc2789453"/>
      <w:bookmarkStart w:id="1083" w:name="_Toc285037581"/>
      <w:bookmarkEnd w:id="1074"/>
      <w:r w:rsidRPr="00530730">
        <w:rPr>
          <w:bCs/>
        </w:rPr>
        <w:t>Operačn</w:t>
      </w:r>
      <w:r>
        <w:rPr>
          <w:bCs/>
        </w:rPr>
        <w:t>í program Doprava – programové</w:t>
      </w:r>
      <w:r w:rsidRPr="00530730">
        <w:rPr>
          <w:bCs/>
        </w:rPr>
        <w:t xml:space="preserve"> období 2014 – 2020</w:t>
      </w:r>
      <w:bookmarkEnd w:id="1076"/>
      <w:bookmarkEnd w:id="1077"/>
      <w:bookmarkEnd w:id="1078"/>
      <w:bookmarkEnd w:id="1079"/>
      <w:bookmarkEnd w:id="1080"/>
      <w:bookmarkEnd w:id="1081"/>
      <w:bookmarkEnd w:id="1082"/>
    </w:p>
    <w:p w:rsidR="0018067C" w:rsidRPr="00243385" w:rsidRDefault="0018067C" w:rsidP="0018067C">
      <w:pPr>
        <w:spacing w:before="120" w:after="120"/>
        <w:jc w:val="both"/>
        <w:rPr>
          <w:b/>
        </w:rPr>
      </w:pPr>
      <w:bookmarkStart w:id="1084" w:name="_Toc177762"/>
      <w:r w:rsidRPr="00A16C2F">
        <w:rPr>
          <w:b/>
        </w:rPr>
        <w:t>Skutečné čerpání za rok 201</w:t>
      </w:r>
      <w:r>
        <w:rPr>
          <w:b/>
        </w:rPr>
        <w:t>8</w:t>
      </w:r>
      <w:r w:rsidRPr="00A16C2F">
        <w:rPr>
          <w:b/>
        </w:rPr>
        <w:t>:</w:t>
      </w:r>
      <w:r w:rsidRPr="00A16C2F">
        <w:rPr>
          <w:b/>
        </w:rPr>
        <w:tab/>
      </w:r>
      <w:r w:rsidRPr="00A16C2F">
        <w:rPr>
          <w:b/>
        </w:rPr>
        <w:tab/>
      </w:r>
      <w:r w:rsidRPr="00243385">
        <w:rPr>
          <w:b/>
        </w:rPr>
        <w:t>11 594 012 tis. Kč</w:t>
      </w:r>
    </w:p>
    <w:p w:rsidR="0018067C" w:rsidRPr="00243385" w:rsidRDefault="0018067C" w:rsidP="0018067C">
      <w:pPr>
        <w:spacing w:after="120"/>
        <w:jc w:val="both"/>
        <w:rPr>
          <w:b/>
        </w:rPr>
      </w:pPr>
      <w:r w:rsidRPr="00243385">
        <w:rPr>
          <w:b/>
        </w:rPr>
        <w:t>v tom: krytí příjmem z rozpočtu EU:</w:t>
      </w:r>
      <w:r w:rsidRPr="00243385">
        <w:rPr>
          <w:b/>
        </w:rPr>
        <w:tab/>
        <w:t>11 576 771 tis. Kč</w:t>
      </w:r>
    </w:p>
    <w:p w:rsidR="0018067C" w:rsidRPr="00A16C2F" w:rsidRDefault="0018067C" w:rsidP="0018067C">
      <w:pPr>
        <w:spacing w:after="120"/>
        <w:jc w:val="both"/>
        <w:rPr>
          <w:b/>
        </w:rPr>
      </w:pPr>
      <w:r w:rsidRPr="00243385">
        <w:rPr>
          <w:b/>
        </w:rPr>
        <w:tab/>
        <w:t>spolufinancování ze SR:                         17 241 tis. Kč</w:t>
      </w:r>
    </w:p>
    <w:bookmarkEnd w:id="1084"/>
    <w:p w:rsidR="0018067C" w:rsidRPr="0093416F" w:rsidRDefault="0018067C" w:rsidP="00F8657F">
      <w:pPr>
        <w:spacing w:before="240" w:after="240"/>
        <w:ind w:firstLine="709"/>
        <w:jc w:val="both"/>
      </w:pPr>
      <w:r w:rsidRPr="0093416F">
        <w:t xml:space="preserve">Operační program Doprava 2014-2020 byl schválen usnesením vlády č. 558 ze dne </w:t>
      </w:r>
      <w:r w:rsidRPr="0093416F">
        <w:br/>
        <w:t xml:space="preserve">9. července 2014. Řídícím orgánem Operačního programu Doprava 2014-2020 bylo usnesením vlády č. 867 ze dne 28. listopadu 2012 pověřeno Ministerstvo dopravy. Operační program Doprava 2014-2020 vychází z materiálu Dopravní politika ČR </w:t>
      </w:r>
      <w:r>
        <w:t xml:space="preserve">pro období </w:t>
      </w:r>
      <w:r w:rsidRPr="0093416F">
        <w:t xml:space="preserve">2014-2020 </w:t>
      </w:r>
      <w:r w:rsidR="008B6916">
        <w:br/>
      </w:r>
      <w:r w:rsidRPr="0093416F">
        <w:t xml:space="preserve">s výhledem do roku 2050 a jejích návazných strategických dokumentů, především Dopravní sektorové strategie, 2. fáze (Střednědobý plán rozvoje dopravní infrastruktury s dlouhodobým výhledem do roku 2050). Schválení Operačního programu Doprava 2014-2020 ze strany Evropské komise se uskutečnilo dne 11.5.2015 ve vazbě na změnu rozpočtu EU. Dne </w:t>
      </w:r>
      <w:r w:rsidRPr="0093416F">
        <w:lastRenderedPageBreak/>
        <w:t xml:space="preserve">30.11.2015 byly vyhlášeny první výzvy a v roce 2016 byl zahájen proces hodnocení projektů </w:t>
      </w:r>
      <w:r w:rsidR="008B6916">
        <w:br/>
      </w:r>
      <w:r w:rsidRPr="0093416F">
        <w:t>a jejich následná realizace, což pokračovalo i v roce 2017.</w:t>
      </w:r>
      <w:r w:rsidRPr="00207124">
        <w:rPr>
          <w:color w:val="FF0000"/>
        </w:rPr>
        <w:t xml:space="preserve"> </w:t>
      </w:r>
      <w:r w:rsidRPr="0093416F">
        <w:t xml:space="preserve">Celková alokace Operačního programu Doprava 2014-2020 činí </w:t>
      </w:r>
      <w:r w:rsidRPr="0093416F">
        <w:rPr>
          <w:b/>
          <w:i/>
        </w:rPr>
        <w:t>4 559 769 999 EUR</w:t>
      </w:r>
      <w:r w:rsidRPr="0093416F">
        <w:t xml:space="preserve"> v členění: </w:t>
      </w:r>
    </w:p>
    <w:p w:rsidR="0018067C" w:rsidRPr="0093416F" w:rsidRDefault="0018067C" w:rsidP="0018067C">
      <w:pPr>
        <w:ind w:firstLine="708"/>
        <w:jc w:val="both"/>
        <w:rPr>
          <w:b/>
          <w:i/>
        </w:rPr>
      </w:pPr>
      <w:r w:rsidRPr="0093416F">
        <w:rPr>
          <w:b/>
          <w:i/>
        </w:rPr>
        <w:t xml:space="preserve">FS:         3 657 452 860 EUR </w:t>
      </w:r>
    </w:p>
    <w:p w:rsidR="0018067C" w:rsidRPr="0093416F" w:rsidRDefault="0018067C" w:rsidP="0018067C">
      <w:pPr>
        <w:ind w:firstLine="708"/>
        <w:jc w:val="both"/>
        <w:rPr>
          <w:b/>
          <w:i/>
        </w:rPr>
      </w:pPr>
      <w:r w:rsidRPr="0093416F">
        <w:rPr>
          <w:b/>
          <w:i/>
        </w:rPr>
        <w:t>ERDF:     902 317 139 EUR</w:t>
      </w:r>
    </w:p>
    <w:p w:rsidR="0018067C" w:rsidRPr="0093416F" w:rsidRDefault="0018067C" w:rsidP="00F8657F">
      <w:pPr>
        <w:spacing w:before="240"/>
        <w:ind w:firstLine="709"/>
        <w:jc w:val="both"/>
      </w:pPr>
      <w:r w:rsidRPr="0093416F">
        <w:t xml:space="preserve">Při schválení Operačního programu Doprava 2014-2020 byla jeho alokace </w:t>
      </w:r>
      <w:r w:rsidRPr="0093416F">
        <w:br/>
        <w:t xml:space="preserve">4 695 769 435 EUR, v roce 2016 došlo k realokaci prostředků FS ve výši 73 762 632 EUR                 z Operačního programu Doprava 2014-2020 do Operačního programu Životní prostředí                      (o tuto částku byla snížena celková alokace PO2). </w:t>
      </w:r>
    </w:p>
    <w:p w:rsidR="0018067C" w:rsidRPr="0093416F" w:rsidRDefault="0018067C" w:rsidP="0018067C">
      <w:pPr>
        <w:ind w:firstLine="708"/>
        <w:jc w:val="both"/>
      </w:pPr>
      <w:r w:rsidRPr="0093416F">
        <w:t xml:space="preserve">K dalšímu snížení alokace došlo v roce 2017 v důsledku snížení alokace ČR pro období 2017-2020 po přezkumu celkové alokace pro cíl Investice pro růst a zaměstnanost kohezní politiky (tzv. Kohezní obálky) o 115 mil. EUR, tj. 0,5 % celkové původní alokace pro kohezní politiku ČR pro období 2014-2020. V rámci OPD došlo ke snížení alokace FS </w:t>
      </w:r>
      <w:r w:rsidRPr="0093416F">
        <w:br/>
        <w:t>o částku 62 236 804 EUR, a to z PO1.</w:t>
      </w:r>
    </w:p>
    <w:p w:rsidR="0018067C" w:rsidRPr="0093416F" w:rsidRDefault="0018067C" w:rsidP="0018067C">
      <w:pPr>
        <w:spacing w:before="240" w:after="120"/>
        <w:jc w:val="both"/>
        <w:rPr>
          <w:b/>
          <w:u w:val="single"/>
        </w:rPr>
      </w:pPr>
      <w:r w:rsidRPr="0093416F">
        <w:rPr>
          <w:b/>
          <w:u w:val="single"/>
        </w:rPr>
        <w:t>Zprostředkující subjekt</w:t>
      </w:r>
    </w:p>
    <w:p w:rsidR="0018067C" w:rsidRPr="00BA2960" w:rsidRDefault="0018067C" w:rsidP="0018067C">
      <w:pPr>
        <w:spacing w:before="240" w:after="80"/>
        <w:ind w:firstLine="709"/>
        <w:jc w:val="both"/>
      </w:pPr>
      <w:r w:rsidRPr="00BA2960">
        <w:t xml:space="preserve">Dne 19.5.2015 byla uzavřena mezi Ministerstvem dopravy a Státním fondem dopravní infrastruktury (SFDI) </w:t>
      </w:r>
      <w:r w:rsidRPr="00BA2960">
        <w:rPr>
          <w:b/>
          <w:i/>
        </w:rPr>
        <w:t>„Dohoda o delegování některých pravomocí a činností Řídícího orgánu OP Doprava na Zprostředkující subjekt OP Doprava“</w:t>
      </w:r>
      <w:r w:rsidRPr="00BA2960">
        <w:t xml:space="preserve"> (dále jen Dohoda). Tímto aktem byl                   v rámci implementační struktury OP Doprava formálně ustaven Zprostředkující subjekt (ZS). </w:t>
      </w:r>
      <w:r w:rsidRPr="00BA2960">
        <w:rPr>
          <w:i/>
        </w:rPr>
        <w:t>Dne 10.5.2017</w:t>
      </w:r>
      <w:r w:rsidRPr="00BA2960">
        <w:t xml:space="preserve"> byl podepsán </w:t>
      </w:r>
      <w:r w:rsidRPr="00BA2960">
        <w:rPr>
          <w:i/>
        </w:rPr>
        <w:t>dodatek č. 1</w:t>
      </w:r>
      <w:r w:rsidRPr="00BA2960">
        <w:t xml:space="preserve">, který byl uzavřen v návaznosti na zákon </w:t>
      </w:r>
      <w:r w:rsidRPr="00BA2960">
        <w:br/>
        <w:t>č. 129/2016 Sb., kterým se novel</w:t>
      </w:r>
      <w:r w:rsidR="00C664E4">
        <w:t>izuje zákon č. 104/2000 Sb., o S</w:t>
      </w:r>
      <w:r w:rsidRPr="00BA2960">
        <w:t>tátním fondu dopravní infrastruktury, ve znění pozdějších předpisů, jehož účinností byla rozšířena možnost ustanovit SFDI jako ZS OPD nově i pro specifické cíle:</w:t>
      </w:r>
    </w:p>
    <w:p w:rsidR="0018067C" w:rsidRPr="00BA2960" w:rsidRDefault="0018067C" w:rsidP="0018067C">
      <w:pPr>
        <w:spacing w:before="240" w:after="80"/>
        <w:ind w:firstLine="709"/>
        <w:jc w:val="both"/>
        <w:rPr>
          <w:i/>
        </w:rPr>
      </w:pPr>
      <w:r w:rsidRPr="00BA2960">
        <w:rPr>
          <w:i/>
        </w:rPr>
        <w:t>1.3 „Vytvoření podmínek pro větší využití multimodální dopravy“;</w:t>
      </w:r>
    </w:p>
    <w:p w:rsidR="0018067C" w:rsidRPr="00BA2960" w:rsidRDefault="0018067C" w:rsidP="0018067C">
      <w:pPr>
        <w:spacing w:before="240" w:after="80"/>
        <w:ind w:firstLine="709"/>
        <w:jc w:val="both"/>
        <w:rPr>
          <w:i/>
        </w:rPr>
      </w:pPr>
      <w:r w:rsidRPr="00BA2960">
        <w:rPr>
          <w:i/>
        </w:rPr>
        <w:t>1.4 „Vytvoření podmínek pro zvýšení využívání veřejné hromadné dopravy ve městech v elektrické trakci OPD“.</w:t>
      </w:r>
    </w:p>
    <w:p w:rsidR="0018067C" w:rsidRPr="00875562" w:rsidRDefault="0018067C" w:rsidP="0018067C">
      <w:pPr>
        <w:spacing w:before="240" w:after="80"/>
        <w:ind w:firstLine="709"/>
        <w:jc w:val="both"/>
      </w:pPr>
      <w:r w:rsidRPr="00875562">
        <w:rPr>
          <w:i/>
        </w:rPr>
        <w:t>Dne 27. 6. 2017</w:t>
      </w:r>
      <w:r w:rsidRPr="00875562">
        <w:t xml:space="preserve"> byl podepsán </w:t>
      </w:r>
      <w:r w:rsidRPr="00875562">
        <w:rPr>
          <w:i/>
        </w:rPr>
        <w:t>dodatek č. 2</w:t>
      </w:r>
      <w:r w:rsidRPr="00875562">
        <w:t xml:space="preserve">, který byl uzavřen v návaznosti na zákon </w:t>
      </w:r>
      <w:r w:rsidRPr="00875562">
        <w:br/>
        <w:t>č. 129/2016 Sb., kterým se novel</w:t>
      </w:r>
      <w:r w:rsidR="00C664E4">
        <w:t>izuje zákon č. 104/2000 Sb., o S</w:t>
      </w:r>
      <w:r w:rsidRPr="00875562">
        <w:t>tátním fondu dopravní infrastruktury, ve znění pozdějších předpisů, jehož účinností byla rozšířena možnost ustanovit SFDI jako ZS OPD nově i pro specifický cíl:</w:t>
      </w:r>
    </w:p>
    <w:p w:rsidR="0018067C" w:rsidRPr="00875562" w:rsidRDefault="0018067C" w:rsidP="0018067C">
      <w:pPr>
        <w:spacing w:before="240" w:after="80"/>
        <w:ind w:firstLine="709"/>
        <w:jc w:val="both"/>
        <w:rPr>
          <w:i/>
        </w:rPr>
      </w:pPr>
      <w:r w:rsidRPr="00875562">
        <w:rPr>
          <w:i/>
        </w:rPr>
        <w:t>1.5 „Vytvoření podmínek pro širší využití železniční a vodní dopravy prostřednictvím modernizace dopravního parku“,</w:t>
      </w:r>
    </w:p>
    <w:p w:rsidR="0018067C" w:rsidRPr="00875562" w:rsidRDefault="0018067C" w:rsidP="0018067C">
      <w:pPr>
        <w:spacing w:before="240" w:after="80"/>
        <w:ind w:firstLine="709"/>
        <w:jc w:val="both"/>
      </w:pPr>
      <w:r w:rsidRPr="00875562">
        <w:t>a to v rozsahu financování aktivit spadajících zároveň do účelu SFDI.</w:t>
      </w:r>
    </w:p>
    <w:p w:rsidR="0018067C" w:rsidRPr="00875562" w:rsidRDefault="0018067C" w:rsidP="0018067C">
      <w:pPr>
        <w:spacing w:before="240" w:after="80"/>
        <w:ind w:firstLine="709"/>
        <w:jc w:val="both"/>
      </w:pPr>
      <w:r w:rsidRPr="00875562">
        <w:t xml:space="preserve">Příjemci dotací z OP Doprava jsou vlastníci a správci dotčené infrastruktury, vlastníci drážních vozidel a provozovatelé drážní dopravy, vlastníci překládacích mechanismů </w:t>
      </w:r>
      <w:r w:rsidR="008B6916">
        <w:br/>
      </w:r>
      <w:r w:rsidRPr="00875562">
        <w:t>u multimodální dopravy a případně další relevantní subjekty. Především se jedná o státní investorské organizace S</w:t>
      </w:r>
      <w:r w:rsidR="009D77C5">
        <w:t>práva železniční dopravní cesty a</w:t>
      </w:r>
      <w:r w:rsidRPr="00875562">
        <w:t xml:space="preserve"> Ředitelství silnic</w:t>
      </w:r>
      <w:r w:rsidR="009D77C5">
        <w:t xml:space="preserve"> a dálnic ČR.</w:t>
      </w:r>
    </w:p>
    <w:p w:rsidR="00195B74" w:rsidRDefault="00195B74" w:rsidP="0018067C">
      <w:pPr>
        <w:spacing w:before="240" w:after="80"/>
        <w:ind w:firstLine="709"/>
        <w:jc w:val="both"/>
        <w:rPr>
          <w:u w:val="single"/>
        </w:rPr>
      </w:pPr>
    </w:p>
    <w:p w:rsidR="00195B74" w:rsidRDefault="00195B74" w:rsidP="0018067C">
      <w:pPr>
        <w:spacing w:before="240" w:after="80"/>
        <w:ind w:firstLine="709"/>
        <w:jc w:val="both"/>
        <w:rPr>
          <w:u w:val="single"/>
        </w:rPr>
      </w:pPr>
    </w:p>
    <w:p w:rsidR="0018067C" w:rsidRPr="00224549" w:rsidRDefault="0018067C" w:rsidP="0018067C">
      <w:pPr>
        <w:spacing w:before="240" w:after="80"/>
        <w:ind w:firstLine="709"/>
        <w:jc w:val="both"/>
        <w:rPr>
          <w:u w:val="single"/>
        </w:rPr>
      </w:pPr>
      <w:r w:rsidRPr="00224549">
        <w:rPr>
          <w:u w:val="single"/>
        </w:rPr>
        <w:lastRenderedPageBreak/>
        <w:t>Operační program Doprava 2014 - 2020 obsahuje následující prioritní osy:</w:t>
      </w:r>
    </w:p>
    <w:p w:rsidR="0018067C" w:rsidRPr="00224549" w:rsidRDefault="0018067C" w:rsidP="0018067C">
      <w:pPr>
        <w:spacing w:before="120" w:after="80"/>
        <w:jc w:val="both"/>
        <w:rPr>
          <w:b/>
          <w:i/>
          <w:u w:val="single"/>
        </w:rPr>
      </w:pPr>
      <w:r w:rsidRPr="00224549">
        <w:rPr>
          <w:b/>
          <w:i/>
          <w:u w:val="single"/>
        </w:rPr>
        <w:t>Prioritní osa 1 – Infrastruktura pro železniční a další udržitelnou dopravu (FS)</w:t>
      </w:r>
    </w:p>
    <w:p w:rsidR="0018067C" w:rsidRPr="00224549" w:rsidRDefault="0018067C" w:rsidP="0018067C">
      <w:pPr>
        <w:spacing w:before="120" w:after="80"/>
        <w:ind w:firstLine="539"/>
        <w:jc w:val="both"/>
        <w:rPr>
          <w:i/>
        </w:rPr>
      </w:pPr>
      <w:r w:rsidRPr="00224549">
        <w:rPr>
          <w:i/>
        </w:rPr>
        <w:t>Specifický cíl 1.1 - Zlepšení infrastruktury pro vyšší konkurenceschopnost a větší využití železniční dopravy.</w:t>
      </w:r>
      <w:r w:rsidRPr="00224549" w:rsidDel="00F06086">
        <w:rPr>
          <w:i/>
        </w:rPr>
        <w:t xml:space="preserve"> </w:t>
      </w:r>
    </w:p>
    <w:p w:rsidR="0018067C" w:rsidRPr="00224549" w:rsidRDefault="0018067C" w:rsidP="0018067C">
      <w:pPr>
        <w:spacing w:before="120" w:after="80"/>
        <w:ind w:firstLine="539"/>
        <w:jc w:val="both"/>
        <w:rPr>
          <w:i/>
        </w:rPr>
      </w:pPr>
      <w:r w:rsidRPr="00224549">
        <w:rPr>
          <w:i/>
        </w:rPr>
        <w:t xml:space="preserve">Specifický cíl 1.2 - Zlepšení infrastruktury pro vyšší konkurenceschopnost a větší využití vnitrozemské vodní dopravy – </w:t>
      </w:r>
      <w:r w:rsidRPr="00224549">
        <w:rPr>
          <w:b/>
          <w:i/>
        </w:rPr>
        <w:t>tento specifický cíl byl z OPD vypuštěn.</w:t>
      </w:r>
    </w:p>
    <w:p w:rsidR="0018067C" w:rsidRPr="00224549" w:rsidRDefault="0018067C" w:rsidP="0018067C">
      <w:pPr>
        <w:spacing w:before="120" w:after="80"/>
        <w:ind w:firstLine="539"/>
        <w:jc w:val="both"/>
        <w:rPr>
          <w:i/>
        </w:rPr>
      </w:pPr>
      <w:r w:rsidRPr="00224549">
        <w:rPr>
          <w:i/>
        </w:rPr>
        <w:t>Specifický cíl 1.3 - Vytvoření podmínek pro větší využití multimodální dopravy</w:t>
      </w:r>
      <w:r w:rsidR="009D77C5">
        <w:rPr>
          <w:i/>
        </w:rPr>
        <w:t>.</w:t>
      </w:r>
      <w:r w:rsidRPr="00224549" w:rsidDel="00684652">
        <w:rPr>
          <w:i/>
        </w:rPr>
        <w:t xml:space="preserve"> </w:t>
      </w:r>
    </w:p>
    <w:p w:rsidR="0018067C" w:rsidRPr="00224549" w:rsidRDefault="0018067C" w:rsidP="0018067C">
      <w:pPr>
        <w:spacing w:before="120" w:after="80"/>
        <w:ind w:firstLine="539"/>
        <w:jc w:val="both"/>
        <w:rPr>
          <w:i/>
        </w:rPr>
      </w:pPr>
      <w:r w:rsidRPr="00224549">
        <w:rPr>
          <w:i/>
        </w:rPr>
        <w:t>Specifický cíl 1.4 - Vytvoření podmínek pro zvýšení využívání veřejné hromadné dopravy ve městech v elektrické trakci.</w:t>
      </w:r>
      <w:r w:rsidRPr="00224549" w:rsidDel="00684652">
        <w:rPr>
          <w:i/>
        </w:rPr>
        <w:t xml:space="preserve"> </w:t>
      </w:r>
    </w:p>
    <w:p w:rsidR="0018067C" w:rsidRPr="00224549" w:rsidRDefault="0018067C" w:rsidP="0018067C">
      <w:pPr>
        <w:spacing w:before="120" w:after="80"/>
        <w:ind w:firstLine="539"/>
        <w:jc w:val="both"/>
        <w:rPr>
          <w:i/>
        </w:rPr>
      </w:pPr>
      <w:r w:rsidRPr="00224549">
        <w:rPr>
          <w:i/>
        </w:rPr>
        <w:t>Specifický cíl 1.5 - Vytvoření podmínek pro širší využití železniční a vodní dopravy prostřednictvím modernizace dopravního parku.</w:t>
      </w:r>
    </w:p>
    <w:p w:rsidR="0018067C" w:rsidRPr="00583DD3" w:rsidRDefault="0018067C" w:rsidP="0018067C">
      <w:pPr>
        <w:spacing w:before="120" w:after="80"/>
        <w:jc w:val="both"/>
        <w:rPr>
          <w:b/>
          <w:i/>
          <w:u w:val="single"/>
        </w:rPr>
      </w:pPr>
      <w:r w:rsidRPr="00583DD3">
        <w:rPr>
          <w:b/>
          <w:i/>
          <w:u w:val="single"/>
        </w:rPr>
        <w:t>Prioritní osa 2 - Silniční infrastruktura na síti TEN-T a veřejná infrastruktura                          pro čistou mobilitu (FS)</w:t>
      </w:r>
    </w:p>
    <w:p w:rsidR="0018067C" w:rsidRPr="00583DD3" w:rsidRDefault="0018067C" w:rsidP="0018067C">
      <w:pPr>
        <w:spacing w:before="120" w:after="80"/>
        <w:ind w:firstLine="539"/>
        <w:jc w:val="both"/>
        <w:rPr>
          <w:i/>
        </w:rPr>
      </w:pPr>
      <w:r w:rsidRPr="00583DD3">
        <w:rPr>
          <w:i/>
        </w:rPr>
        <w:t>Specifický cíl 2.1 - Zlepšení propojení center a regionů a zvýšení bezpečnosti                              a efektivnosti silniční dopravy prostřednictvím výstavby, obnovy a modernizace dálnic, rychlostních silnic a silnic sítě TEN-T včetně rozvoje systémů ITS.</w:t>
      </w:r>
    </w:p>
    <w:p w:rsidR="0018067C" w:rsidRPr="00583DD3" w:rsidRDefault="0018067C" w:rsidP="0018067C">
      <w:pPr>
        <w:spacing w:before="120" w:after="80"/>
        <w:ind w:firstLine="539"/>
        <w:jc w:val="both"/>
        <w:rPr>
          <w:i/>
        </w:rPr>
      </w:pPr>
      <w:r w:rsidRPr="00583DD3">
        <w:rPr>
          <w:i/>
        </w:rPr>
        <w:t xml:space="preserve">Specifický cíl 2.2 - Vytvoření podmínek pro širší využití vozidel na alternativní pohon     </w:t>
      </w:r>
      <w:r w:rsidR="008B6916">
        <w:rPr>
          <w:i/>
        </w:rPr>
        <w:br/>
      </w:r>
      <w:r w:rsidRPr="00583DD3">
        <w:rPr>
          <w:i/>
        </w:rPr>
        <w:t>na silniční síti.</w:t>
      </w:r>
    </w:p>
    <w:p w:rsidR="0018067C" w:rsidRPr="00583DD3" w:rsidRDefault="0018067C" w:rsidP="0018067C">
      <w:pPr>
        <w:spacing w:before="120" w:after="80"/>
        <w:ind w:firstLine="539"/>
        <w:jc w:val="both"/>
        <w:rPr>
          <w:i/>
        </w:rPr>
      </w:pPr>
      <w:r w:rsidRPr="00583DD3">
        <w:rPr>
          <w:i/>
        </w:rPr>
        <w:t>Specifický cíl 2.3 - Zlepšení řízení dopravního provozu a zvyšování bezpečnosti dopravního provozu.</w:t>
      </w:r>
    </w:p>
    <w:p w:rsidR="0018067C" w:rsidRPr="00AE06DA" w:rsidRDefault="0018067C" w:rsidP="0018067C">
      <w:pPr>
        <w:spacing w:before="120" w:after="80"/>
        <w:jc w:val="both"/>
        <w:rPr>
          <w:b/>
          <w:i/>
          <w:u w:val="single"/>
        </w:rPr>
      </w:pPr>
      <w:r w:rsidRPr="00AE06DA">
        <w:rPr>
          <w:b/>
          <w:i/>
          <w:u w:val="single"/>
        </w:rPr>
        <w:t>Prioritní osa 3 - Silniční infrastruktura mimo síť TEN-T (ERDF)</w:t>
      </w:r>
    </w:p>
    <w:p w:rsidR="0018067C" w:rsidRPr="00AE06DA" w:rsidRDefault="0018067C" w:rsidP="00EF629F">
      <w:pPr>
        <w:spacing w:before="120" w:after="80"/>
        <w:ind w:firstLine="540"/>
        <w:jc w:val="both"/>
        <w:rPr>
          <w:i/>
        </w:rPr>
      </w:pPr>
      <w:r w:rsidRPr="00AE06DA">
        <w:rPr>
          <w:i/>
        </w:rPr>
        <w:t>Specifický cíl 3.1 - Zlepšení dostupnosti regionů, zvýšení bezpečnosti a plynulosti                        a snížení dopadů dopravy na veřejné zdraví prostřednictvím výstavby, obnovy a zlepšení parametrů dálnic, rychlostních silnic a silnic I. třídy mimo síť TEN-T.</w:t>
      </w:r>
    </w:p>
    <w:p w:rsidR="0018067C" w:rsidRPr="00AE06DA" w:rsidRDefault="0018067C" w:rsidP="0018067C">
      <w:pPr>
        <w:spacing w:before="120" w:after="80"/>
        <w:jc w:val="both"/>
        <w:rPr>
          <w:b/>
          <w:i/>
          <w:u w:val="single"/>
        </w:rPr>
      </w:pPr>
      <w:r w:rsidRPr="00AE06DA">
        <w:rPr>
          <w:b/>
          <w:i/>
          <w:u w:val="single"/>
        </w:rPr>
        <w:t xml:space="preserve">Prioritní osa 4 - Technická pomoc (FS) </w:t>
      </w:r>
    </w:p>
    <w:p w:rsidR="0018067C" w:rsidRPr="00AE06DA" w:rsidRDefault="0018067C" w:rsidP="0018067C">
      <w:pPr>
        <w:spacing w:before="120" w:after="80"/>
        <w:ind w:firstLine="540"/>
        <w:jc w:val="both"/>
        <w:rPr>
          <w:i/>
        </w:rPr>
      </w:pPr>
      <w:r w:rsidRPr="00AE06DA">
        <w:rPr>
          <w:i/>
        </w:rPr>
        <w:t>Specifický cíl 4.1 – Podpora a zajištění implementace OP Doprava</w:t>
      </w:r>
      <w:r w:rsidR="009D77C5">
        <w:rPr>
          <w:i/>
        </w:rPr>
        <w:t>.</w:t>
      </w:r>
      <w:r w:rsidRPr="00AE06DA">
        <w:rPr>
          <w:i/>
        </w:rPr>
        <w:t xml:space="preserve"> </w:t>
      </w:r>
    </w:p>
    <w:p w:rsidR="0018067C" w:rsidRPr="00AE06DA" w:rsidRDefault="0018067C" w:rsidP="0018067C">
      <w:pPr>
        <w:spacing w:before="120" w:after="80"/>
        <w:ind w:firstLine="540"/>
        <w:jc w:val="both"/>
        <w:rPr>
          <w:i/>
        </w:rPr>
      </w:pPr>
      <w:r w:rsidRPr="00AE06DA">
        <w:rPr>
          <w:i/>
        </w:rPr>
        <w:t xml:space="preserve">V rámci prioritní osy Technická pomoc může být podle článku 59 obecného nařízení financována příprava, řízení, monitorování, hodnocení, aktivity v oblasti informovanosti                      a publicity, výměna informací, řešení stížností, kontrola a audit.  </w:t>
      </w:r>
    </w:p>
    <w:p w:rsidR="0018067C" w:rsidRPr="00B866BA" w:rsidRDefault="0018067C" w:rsidP="0018067C">
      <w:pPr>
        <w:spacing w:before="240" w:after="240"/>
        <w:ind w:firstLine="709"/>
        <w:jc w:val="both"/>
      </w:pPr>
      <w:r w:rsidRPr="00B866BA">
        <w:t>Od zahájení realizace program</w:t>
      </w:r>
      <w:r>
        <w:t>u v roce 2015 do konce roku 2018</w:t>
      </w:r>
      <w:r w:rsidRPr="00207124">
        <w:rPr>
          <w:color w:val="FF0000"/>
        </w:rPr>
        <w:t xml:space="preserve"> </w:t>
      </w:r>
      <w:r w:rsidRPr="00B866BA">
        <w:t xml:space="preserve">bylo na národní úrovni v rámci všech prioritních os schváleno ke spolufinancování z fondů EU v rámci </w:t>
      </w:r>
      <w:r w:rsidR="008B6916">
        <w:br/>
      </w:r>
      <w:r w:rsidRPr="00B866BA">
        <w:t>OPD 2014 - 2020 celkem 173 projektů</w:t>
      </w:r>
      <w:r>
        <w:rPr>
          <w:color w:val="FF0000"/>
        </w:rPr>
        <w:t xml:space="preserve"> </w:t>
      </w:r>
      <w:r w:rsidRPr="00B866BA">
        <w:t>(170 investičních proj</w:t>
      </w:r>
      <w:r>
        <w:t xml:space="preserve">ektů v rámci prioritních os 1-3 </w:t>
      </w:r>
      <w:r w:rsidR="008B6916">
        <w:br/>
      </w:r>
      <w:r w:rsidRPr="00B866BA">
        <w:t>a 3 projekty v rámci prioritní osy 4) s celkovými způsobilými výdaji ve výši 111,36</w:t>
      </w:r>
      <w:r w:rsidRPr="00B866BA" w:rsidDel="002478CF">
        <w:t xml:space="preserve"> </w:t>
      </w:r>
      <w:r w:rsidRPr="00B866BA">
        <w:t xml:space="preserve">mld. Kč. </w:t>
      </w:r>
      <w:r w:rsidRPr="00B866BA">
        <w:br/>
        <w:t>Z toho schválený podíl EU činil 88,0 mld. Kč.</w:t>
      </w:r>
    </w:p>
    <w:p w:rsidR="00195B74" w:rsidRDefault="00195B74" w:rsidP="0018067C">
      <w:pPr>
        <w:spacing w:before="240" w:after="240"/>
        <w:ind w:firstLine="709"/>
        <w:jc w:val="both"/>
      </w:pPr>
    </w:p>
    <w:p w:rsidR="00195B74" w:rsidRDefault="00195B74" w:rsidP="0018067C">
      <w:pPr>
        <w:spacing w:before="240" w:after="240"/>
        <w:ind w:firstLine="709"/>
        <w:jc w:val="both"/>
      </w:pPr>
    </w:p>
    <w:p w:rsidR="00195B74" w:rsidRDefault="00195B74" w:rsidP="0018067C">
      <w:pPr>
        <w:spacing w:before="240" w:after="240"/>
        <w:ind w:firstLine="709"/>
        <w:jc w:val="both"/>
      </w:pPr>
    </w:p>
    <w:p w:rsidR="00195B74" w:rsidRDefault="00195B74" w:rsidP="0018067C">
      <w:pPr>
        <w:spacing w:before="240" w:after="240"/>
        <w:ind w:firstLine="709"/>
        <w:jc w:val="both"/>
      </w:pPr>
    </w:p>
    <w:p w:rsidR="0018067C" w:rsidRDefault="0018067C" w:rsidP="0018067C">
      <w:pPr>
        <w:spacing w:before="240" w:after="240"/>
        <w:ind w:firstLine="709"/>
        <w:jc w:val="both"/>
      </w:pPr>
      <w:r w:rsidRPr="00357F28">
        <w:lastRenderedPageBreak/>
        <w:t xml:space="preserve">Čerpání v roce 2018 dle jednotlivých prioritních os OPD s uvedením národního podílu a podílu EU způsobilých výdajů je uvedeno níže v tabulce: </w:t>
      </w:r>
    </w:p>
    <w:p w:rsidR="0018067C" w:rsidRPr="00357F28" w:rsidRDefault="0018067C" w:rsidP="0018067C">
      <w:pPr>
        <w:spacing w:before="240" w:after="240"/>
        <w:ind w:firstLine="709"/>
        <w:jc w:val="both"/>
      </w:pPr>
      <w:r w:rsidRPr="00943B67">
        <w:rPr>
          <w:noProof/>
        </w:rPr>
        <w:drawing>
          <wp:inline distT="0" distB="0" distL="0" distR="0" wp14:anchorId="043732FA" wp14:editId="54AB4E9A">
            <wp:extent cx="3891280" cy="3136900"/>
            <wp:effectExtent l="0" t="0" r="0" b="635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891280" cy="3136900"/>
                    </a:xfrm>
                    <a:prstGeom prst="rect">
                      <a:avLst/>
                    </a:prstGeom>
                    <a:noFill/>
                    <a:ln>
                      <a:noFill/>
                    </a:ln>
                  </pic:spPr>
                </pic:pic>
              </a:graphicData>
            </a:graphic>
          </wp:inline>
        </w:drawing>
      </w:r>
    </w:p>
    <w:p w:rsidR="0018067C" w:rsidRPr="00634BC2" w:rsidRDefault="00EF629F" w:rsidP="00195B74">
      <w:pPr>
        <w:spacing w:before="240"/>
        <w:jc w:val="both"/>
      </w:pPr>
      <w:bookmarkStart w:id="1085" w:name="_Toc508879934"/>
      <w:bookmarkStart w:id="1086" w:name="_Toc508880210"/>
      <w:r>
        <w:tab/>
      </w:r>
      <w:r w:rsidR="0018067C" w:rsidRPr="00634BC2">
        <w:t xml:space="preserve">V průběhu roku 2018 byly na Platebním a certifikačním orgánu (odbor Národního fondu MF) vyžádány prostředky v souhrnné výši </w:t>
      </w:r>
      <w:r w:rsidR="0018067C" w:rsidRPr="00634BC2">
        <w:rPr>
          <w:b/>
        </w:rPr>
        <w:t>12 915 445 213,20 Kč.</w:t>
      </w:r>
      <w:r w:rsidR="0018067C" w:rsidRPr="00634BC2">
        <w:t xml:space="preserve"> Tato částka byla rovněž v roce 2018 refundována zpět do kapitoly MD. Celkově od počátku implementace </w:t>
      </w:r>
      <w:r w:rsidR="008B6916">
        <w:br/>
      </w:r>
      <w:r w:rsidR="0018067C" w:rsidRPr="00634BC2">
        <w:t xml:space="preserve">OPD 2014–2020 až do konce roku 2018 bylo </w:t>
      </w:r>
      <w:r w:rsidR="0018067C" w:rsidRPr="00634BC2">
        <w:rPr>
          <w:b/>
        </w:rPr>
        <w:t xml:space="preserve">z Národního fondu refundováno </w:t>
      </w:r>
      <w:r w:rsidR="008B6916">
        <w:rPr>
          <w:b/>
        </w:rPr>
        <w:br/>
      </w:r>
      <w:r w:rsidR="0018067C" w:rsidRPr="00634BC2">
        <w:rPr>
          <w:b/>
        </w:rPr>
        <w:t>32 679 806 529,50 Kč.</w:t>
      </w:r>
      <w:bookmarkEnd w:id="1085"/>
      <w:bookmarkEnd w:id="1086"/>
      <w:r w:rsidR="0018067C" w:rsidRPr="00634BC2">
        <w:t xml:space="preserve"> </w:t>
      </w:r>
      <w:r w:rsidR="0018067C">
        <w:t>V částce refundace je již odečtena částka extrapolované o</w:t>
      </w:r>
      <w:r w:rsidR="009D77C5">
        <w:t>pravy ve výši 381 320 381,03 Kč</w:t>
      </w:r>
      <w:r w:rsidR="0018067C">
        <w:t xml:space="preserve">, která byla zaplacena v lednu 2018 na účet Ministerstva financí. K zaplacení této částky bylo Ministerstvo dopravy vyzváno ze strany Ministerstva financí dopisem </w:t>
      </w:r>
      <w:r w:rsidR="009D77C5">
        <w:br/>
        <w:t xml:space="preserve">č.j. </w:t>
      </w:r>
      <w:r w:rsidR="0018067C">
        <w:t>MF-1486/2018/5501-1 ze dne 18.1.2018</w:t>
      </w:r>
      <w:r w:rsidR="009D77C5">
        <w:t>,</w:t>
      </w:r>
      <w:r w:rsidR="0018067C">
        <w:t xml:space="preserve"> a to v</w:t>
      </w:r>
      <w:r w:rsidR="009D77C5">
        <w:t> </w:t>
      </w:r>
      <w:r w:rsidR="0018067C">
        <w:t>souladu</w:t>
      </w:r>
      <w:r w:rsidR="009D77C5">
        <w:t xml:space="preserve"> s</w:t>
      </w:r>
      <w:r w:rsidR="0018067C">
        <w:t xml:space="preserve"> Metodickým pokynem finančních toků programů spolufinancovaných z Evropských strukturálních fondů, Fondu soudržnosti </w:t>
      </w:r>
      <w:r w:rsidR="009D77C5">
        <w:br/>
      </w:r>
      <w:r w:rsidR="0018067C">
        <w:t>a Evropského námořního a rybářského fondu pro programové období 2014 – 2020, kap. 4.5. Extrapolovaná korekce byla provedena s cílem snížit zbytkové riziko na hranici 2 %, neboť celková projektovaná chybovost v OP Doprava na základě ukončených auditů operací dosáhla hodnoty nad limit 2 % hladiny významnosti a vychází z doporučení Auditního orgánu Ministerstva financí a následného souhlasu Ministerstva dopravy.</w:t>
      </w:r>
      <w:r w:rsidR="0018067C" w:rsidRPr="00634BC2">
        <w:rPr>
          <w:b/>
        </w:rPr>
        <w:t xml:space="preserve"> </w:t>
      </w:r>
    </w:p>
    <w:p w:rsidR="0018067C" w:rsidRPr="00634BC2" w:rsidRDefault="0018067C" w:rsidP="0018067C">
      <w:pPr>
        <w:spacing w:before="240"/>
        <w:jc w:val="both"/>
        <w:rPr>
          <w:b/>
        </w:rPr>
      </w:pPr>
      <w:bookmarkStart w:id="1087" w:name="_Toc508879935"/>
      <w:bookmarkStart w:id="1088" w:name="_Toc508880211"/>
      <w:r w:rsidRPr="00634BC2">
        <w:rPr>
          <w:b/>
        </w:rPr>
        <w:t>Financování národních podílů u projektů spolufinancovaných z OPD 2014 - 2020</w:t>
      </w:r>
      <w:bookmarkEnd w:id="1087"/>
      <w:bookmarkEnd w:id="1088"/>
      <w:r w:rsidRPr="00634BC2">
        <w:rPr>
          <w:b/>
        </w:rPr>
        <w:t xml:space="preserve"> </w:t>
      </w:r>
    </w:p>
    <w:p w:rsidR="0018067C" w:rsidRPr="00B94A61" w:rsidRDefault="0018067C" w:rsidP="0018067C">
      <w:pPr>
        <w:spacing w:before="120"/>
        <w:ind w:firstLine="709"/>
        <w:jc w:val="both"/>
      </w:pPr>
      <w:r w:rsidRPr="00634BC2">
        <w:t xml:space="preserve">Z dotace ze státního rozpočtu na krytí národního podílu u projektů spolufinancovaných z OPD byly čerpány finanční prostředky v roce </w:t>
      </w:r>
      <w:r w:rsidRPr="00B94A61">
        <w:t xml:space="preserve">2018 </w:t>
      </w:r>
      <w:r w:rsidR="008B6916">
        <w:rPr>
          <w:b/>
        </w:rPr>
        <w:t xml:space="preserve">ve výši </w:t>
      </w:r>
      <w:r w:rsidRPr="00B94A61">
        <w:rPr>
          <w:b/>
        </w:rPr>
        <w:t xml:space="preserve">17 </w:t>
      </w:r>
      <w:r>
        <w:rPr>
          <w:b/>
        </w:rPr>
        <w:t>241</w:t>
      </w:r>
      <w:r w:rsidRPr="00B94A61">
        <w:rPr>
          <w:b/>
        </w:rPr>
        <w:t xml:space="preserve"> tis. Kč,</w:t>
      </w:r>
      <w:r w:rsidRPr="00B94A61">
        <w:t xml:space="preserve"> v tom </w:t>
      </w:r>
      <w:r w:rsidR="008B6916">
        <w:br/>
      </w:r>
      <w:r w:rsidRPr="00B94A61">
        <w:t>2 632</w:t>
      </w:r>
      <w:r>
        <w:t xml:space="preserve"> tis. Kč čerpal </w:t>
      </w:r>
      <w:r w:rsidRPr="00B94A61">
        <w:t>Zprostředkující subjekt (SFDI) a 14 609 tis. Kč Řídící orgán (MD) v rámci Prioritní osy 4 - Technická pomoc.</w:t>
      </w:r>
    </w:p>
    <w:p w:rsidR="0018067C" w:rsidRPr="00FC513B" w:rsidRDefault="0018067C" w:rsidP="0018067C">
      <w:pPr>
        <w:spacing w:before="240"/>
        <w:jc w:val="both"/>
        <w:rPr>
          <w:b/>
        </w:rPr>
      </w:pPr>
      <w:r w:rsidRPr="00FC513B">
        <w:rPr>
          <w:b/>
        </w:rPr>
        <w:t xml:space="preserve">Programová dokumentace 127 77 – Podpora financování dopravy byla schválena </w:t>
      </w:r>
      <w:r w:rsidRPr="00FC513B">
        <w:rPr>
          <w:b/>
        </w:rPr>
        <w:br/>
        <w:t>UV č. 108 ze dne 8.2.2017</w:t>
      </w:r>
    </w:p>
    <w:p w:rsidR="0018067C" w:rsidRPr="00FC513B" w:rsidRDefault="0018067C" w:rsidP="0018067C">
      <w:pPr>
        <w:spacing w:before="120"/>
        <w:ind w:firstLine="709"/>
        <w:jc w:val="both"/>
      </w:pPr>
      <w:r w:rsidRPr="00FC513B">
        <w:t>V rámci programové dokumentace jsou financovány projekty z OPD 2014 – 2020. Jedná se o</w:t>
      </w:r>
      <w:r w:rsidR="009D77C5">
        <w:t xml:space="preserve"> podprogramy 127 772 a 127 773.</w:t>
      </w:r>
    </w:p>
    <w:p w:rsidR="009D77C5" w:rsidRDefault="009D77C5" w:rsidP="0018067C">
      <w:pPr>
        <w:spacing w:before="240"/>
        <w:jc w:val="both"/>
        <w:rPr>
          <w:b/>
        </w:rPr>
      </w:pPr>
    </w:p>
    <w:p w:rsidR="0018067C" w:rsidRPr="00FC513B" w:rsidRDefault="0018067C" w:rsidP="0018067C">
      <w:pPr>
        <w:spacing w:before="240"/>
        <w:jc w:val="both"/>
        <w:rPr>
          <w:b/>
        </w:rPr>
      </w:pPr>
      <w:r w:rsidRPr="00FC513B">
        <w:rPr>
          <w:b/>
        </w:rPr>
        <w:lastRenderedPageBreak/>
        <w:t>Podprogram 127 772 „OPD 2014–2020 MD“</w:t>
      </w:r>
    </w:p>
    <w:p w:rsidR="0018067C" w:rsidRPr="00FC513B" w:rsidRDefault="009D77C5" w:rsidP="0018067C">
      <w:pPr>
        <w:spacing w:before="120"/>
        <w:jc w:val="both"/>
      </w:pPr>
      <w:r>
        <w:tab/>
      </w:r>
      <w:r w:rsidR="0018067C" w:rsidRPr="00FC513B">
        <w:t>Pod titulem Operační pr</w:t>
      </w:r>
      <w:r>
        <w:t>ogram D</w:t>
      </w:r>
      <w:r w:rsidR="0018067C" w:rsidRPr="00FC513B">
        <w:t>oprava jsou realizovány čtyři subtituly zaměřené na veřejnou podporu naplňující svým obsahem specifické cíle 1.3,</w:t>
      </w:r>
      <w:r>
        <w:t xml:space="preserve"> 1.5 a 2.2 Operačního programu D</w:t>
      </w:r>
      <w:r w:rsidR="0018067C" w:rsidRPr="00FC513B">
        <w:t>oprava 2014–2020:</w:t>
      </w:r>
    </w:p>
    <w:p w:rsidR="0018067C" w:rsidRPr="00207124" w:rsidRDefault="0018067C" w:rsidP="0018067C">
      <w:pPr>
        <w:jc w:val="both"/>
        <w:rPr>
          <w:color w:val="FF0000"/>
        </w:rPr>
      </w:pPr>
    </w:p>
    <w:p w:rsidR="0018067C" w:rsidRPr="00FC513B" w:rsidRDefault="0018067C" w:rsidP="00195B74">
      <w:pPr>
        <w:pStyle w:val="Odstavecseseznamem"/>
        <w:numPr>
          <w:ilvl w:val="0"/>
          <w:numId w:val="43"/>
        </w:numPr>
        <w:spacing w:after="120" w:line="259" w:lineRule="auto"/>
        <w:ind w:left="714" w:hanging="357"/>
        <w:jc w:val="both"/>
        <w:rPr>
          <w:rFonts w:cs="Calibri"/>
          <w:i/>
        </w:rPr>
      </w:pPr>
      <w:r w:rsidRPr="00FC513B">
        <w:rPr>
          <w:rFonts w:cs="Calibri"/>
          <w:i/>
        </w:rPr>
        <w:t>SC 1.3 Vytvoření podmínek pro větší využití multimodální dopravy</w:t>
      </w:r>
    </w:p>
    <w:p w:rsidR="0018067C" w:rsidRPr="00FC513B" w:rsidRDefault="0018067C" w:rsidP="0018067C">
      <w:pPr>
        <w:pStyle w:val="Odstavecseseznamem"/>
        <w:spacing w:after="160" w:line="259" w:lineRule="auto"/>
        <w:ind w:left="360"/>
        <w:jc w:val="both"/>
        <w:rPr>
          <w:rFonts w:cs="Calibri"/>
          <w:i/>
        </w:rPr>
      </w:pPr>
    </w:p>
    <w:p w:rsidR="0018067C" w:rsidRPr="00FC513B" w:rsidRDefault="0018067C" w:rsidP="00195B74">
      <w:pPr>
        <w:pStyle w:val="Odstavecseseznamem"/>
        <w:spacing w:before="120"/>
        <w:ind w:firstLine="697"/>
        <w:jc w:val="both"/>
        <w:rPr>
          <w:rFonts w:cs="Calibri"/>
        </w:rPr>
      </w:pPr>
      <w:r w:rsidRPr="00FC513B">
        <w:rPr>
          <w:rFonts w:cs="Calibri"/>
          <w:b/>
        </w:rPr>
        <w:t xml:space="preserve">Subtitul </w:t>
      </w:r>
      <w:r w:rsidRPr="00FC513B">
        <w:rPr>
          <w:b/>
        </w:rPr>
        <w:t>127D772 4</w:t>
      </w:r>
      <w:r w:rsidRPr="00FC513B">
        <w:t xml:space="preserve"> představuje veřejnou podporu </w:t>
      </w:r>
      <w:r w:rsidRPr="00FC513B">
        <w:rPr>
          <w:rFonts w:cs="Calibri"/>
          <w:b/>
        </w:rPr>
        <w:t>„</w:t>
      </w:r>
      <w:r w:rsidRPr="00FC513B">
        <w:rPr>
          <w:rFonts w:cs="Calibri"/>
          <w:b/>
          <w:bCs/>
        </w:rPr>
        <w:t xml:space="preserve">Podpora přepravních jednotek kombinované dopravy“ </w:t>
      </w:r>
      <w:r w:rsidRPr="00FC513B">
        <w:t xml:space="preserve">zaevidovanou EK pod č. SA.49153 (2017/N). </w:t>
      </w:r>
      <w:r w:rsidRPr="00FC513B">
        <w:rPr>
          <w:rFonts w:cs="Calibri"/>
        </w:rPr>
        <w:t>Cílem této veřejné podpory je převod zásilek z přímé silniční dopravy na kontinentální kombinovanou dopravu.</w:t>
      </w:r>
    </w:p>
    <w:p w:rsidR="0018067C" w:rsidRPr="00207124" w:rsidRDefault="0018067C" w:rsidP="0018067C">
      <w:pPr>
        <w:pStyle w:val="Odstavecseseznamem"/>
        <w:spacing w:before="120"/>
        <w:ind w:firstLine="697"/>
        <w:jc w:val="both"/>
        <w:rPr>
          <w:rFonts w:cs="Calibri"/>
          <w:color w:val="FF0000"/>
        </w:rPr>
      </w:pPr>
    </w:p>
    <w:p w:rsidR="0018067C" w:rsidRPr="00FC513B" w:rsidRDefault="0018067C" w:rsidP="0018067C">
      <w:pPr>
        <w:pStyle w:val="Odstavecseseznamem"/>
        <w:numPr>
          <w:ilvl w:val="0"/>
          <w:numId w:val="43"/>
        </w:numPr>
        <w:spacing w:after="160" w:line="259" w:lineRule="auto"/>
        <w:jc w:val="both"/>
        <w:rPr>
          <w:rFonts w:cs="Calibri"/>
          <w:i/>
        </w:rPr>
      </w:pPr>
      <w:r w:rsidRPr="00FC513B">
        <w:rPr>
          <w:rFonts w:cs="Calibri"/>
          <w:i/>
        </w:rPr>
        <w:t>SC 1.5 Vytvoření podmínek pro širší využití železniční a vodní dopravy prostřednictvím modernizace dopravního parku</w:t>
      </w:r>
    </w:p>
    <w:p w:rsidR="0018067C" w:rsidRPr="00207124" w:rsidRDefault="0018067C" w:rsidP="0018067C">
      <w:pPr>
        <w:pStyle w:val="Odstavecseseznamem"/>
        <w:spacing w:after="160" w:line="259" w:lineRule="auto"/>
        <w:ind w:left="360"/>
        <w:jc w:val="both"/>
        <w:rPr>
          <w:rFonts w:cs="Calibri"/>
          <w:i/>
          <w:color w:val="FF0000"/>
        </w:rPr>
      </w:pPr>
      <w:r w:rsidRPr="00207124">
        <w:rPr>
          <w:rFonts w:cs="Calibri"/>
          <w:b/>
          <w:i/>
          <w:color w:val="FF0000"/>
        </w:rPr>
        <w:t xml:space="preserve"> </w:t>
      </w:r>
    </w:p>
    <w:p w:rsidR="0018067C" w:rsidRPr="00DA7C79" w:rsidRDefault="0018067C" w:rsidP="0018067C">
      <w:pPr>
        <w:pStyle w:val="Odstavecseseznamem"/>
        <w:spacing w:before="120"/>
        <w:ind w:firstLine="697"/>
        <w:jc w:val="both"/>
        <w:rPr>
          <w:rFonts w:cs="Calibri"/>
        </w:rPr>
      </w:pPr>
      <w:r w:rsidRPr="00DA7C79">
        <w:rPr>
          <w:rFonts w:cs="Calibri"/>
          <w:b/>
        </w:rPr>
        <w:t xml:space="preserve">Subtitul </w:t>
      </w:r>
      <w:r w:rsidRPr="00DA7C79">
        <w:rPr>
          <w:b/>
        </w:rPr>
        <w:t>127D772 1</w:t>
      </w:r>
      <w:r w:rsidRPr="00DA7C79">
        <w:t xml:space="preserve"> představuje veřejnou podporu </w:t>
      </w:r>
      <w:r w:rsidRPr="00DA7C79">
        <w:rPr>
          <w:b/>
        </w:rPr>
        <w:t>„Zajištění interoperability v železniční dopravě“</w:t>
      </w:r>
      <w:r w:rsidRPr="00DA7C79">
        <w:t xml:space="preserve"> notifikovanou Rozhodnutím EK č. SA.44621 (2016/N). </w:t>
      </w:r>
      <w:r w:rsidRPr="00DA7C79">
        <w:rPr>
          <w:rFonts w:cs="Calibri"/>
        </w:rPr>
        <w:t>Realizací subtitulu je podporováno zajištění souladu s technickými specifikacemi interoperability v železniční dopravě, což je jeden ze základních předpokladů pro vytváření jednotného evropského železničního prostoru, prostřednictvím kterého bude zajištěna vyšší konkurenceschopnost železniční dopravy, jakožto druhu dopravy šetrnějšího k životnímu prostředí a veřejnému zdraví.</w:t>
      </w:r>
    </w:p>
    <w:p w:rsidR="0018067C" w:rsidRPr="00DA7C79" w:rsidRDefault="0018067C" w:rsidP="00195B74">
      <w:pPr>
        <w:pStyle w:val="Odstavecseseznamem"/>
        <w:spacing w:before="120" w:after="240"/>
        <w:ind w:firstLine="697"/>
        <w:contextualSpacing w:val="0"/>
        <w:jc w:val="both"/>
        <w:rPr>
          <w:rFonts w:cs="Calibri"/>
        </w:rPr>
      </w:pPr>
      <w:r w:rsidRPr="00DA7C79">
        <w:rPr>
          <w:rFonts w:cs="Calibri"/>
          <w:b/>
        </w:rPr>
        <w:t>Subtitul</w:t>
      </w:r>
      <w:r w:rsidRPr="00DA7C79">
        <w:rPr>
          <w:rFonts w:cs="Calibri"/>
          <w:bCs/>
        </w:rPr>
        <w:t xml:space="preserve"> </w:t>
      </w:r>
      <w:r w:rsidRPr="00DA7C79">
        <w:rPr>
          <w:rFonts w:cs="Calibri"/>
          <w:b/>
          <w:bCs/>
        </w:rPr>
        <w:t>127D772 2</w:t>
      </w:r>
      <w:r w:rsidRPr="00DA7C79">
        <w:rPr>
          <w:rFonts w:cs="Calibri"/>
          <w:bCs/>
        </w:rPr>
        <w:t xml:space="preserve"> </w:t>
      </w:r>
      <w:r w:rsidRPr="00DA7C79">
        <w:rPr>
          <w:rFonts w:cs="Calibri"/>
        </w:rPr>
        <w:t xml:space="preserve">představuje veřejnou podporu </w:t>
      </w:r>
      <w:r w:rsidRPr="00DA7C79">
        <w:rPr>
          <w:rFonts w:cs="Calibri"/>
          <w:b/>
        </w:rPr>
        <w:t>„</w:t>
      </w:r>
      <w:r w:rsidRPr="00DA7C79">
        <w:rPr>
          <w:rFonts w:cs="Calibri"/>
          <w:b/>
          <w:bCs/>
        </w:rPr>
        <w:t>Modernizace plavidel vnitrozemské vodní nákladní dopravy“</w:t>
      </w:r>
      <w:r w:rsidRPr="00DA7C79">
        <w:rPr>
          <w:rFonts w:cs="Calibri"/>
          <w:bCs/>
        </w:rPr>
        <w:t xml:space="preserve"> </w:t>
      </w:r>
      <w:r w:rsidRPr="00DA7C79">
        <w:rPr>
          <w:rFonts w:cs="Calibri"/>
        </w:rPr>
        <w:t xml:space="preserve">notifikovanou Rozhodnutím EK </w:t>
      </w:r>
      <w:r w:rsidR="009D77C5">
        <w:rPr>
          <w:rFonts w:cs="Calibri"/>
        </w:rPr>
        <w:br/>
      </w:r>
      <w:r w:rsidRPr="00DA7C79">
        <w:rPr>
          <w:rFonts w:cs="Calibri"/>
        </w:rPr>
        <w:t>č.  SA.43080 (2015/N). Cílem podpory je zvýšení konkurenceschopnosti vodní dopravy prostřednictvím modernizace dopravního parku pro širší využití nákladní vodní dopravy.</w:t>
      </w:r>
    </w:p>
    <w:p w:rsidR="0018067C" w:rsidRPr="00DA7C79" w:rsidRDefault="0018067C" w:rsidP="00195B74">
      <w:pPr>
        <w:pStyle w:val="Odstavecseseznamem"/>
        <w:numPr>
          <w:ilvl w:val="0"/>
          <w:numId w:val="43"/>
        </w:numPr>
        <w:spacing w:after="240" w:line="259" w:lineRule="auto"/>
        <w:ind w:left="714" w:hanging="357"/>
        <w:contextualSpacing w:val="0"/>
        <w:jc w:val="both"/>
        <w:rPr>
          <w:rFonts w:cs="Calibri"/>
          <w:i/>
        </w:rPr>
      </w:pPr>
      <w:r w:rsidRPr="00DA7C79">
        <w:rPr>
          <w:rFonts w:cs="Calibri"/>
          <w:i/>
        </w:rPr>
        <w:t xml:space="preserve">SC 2.2 Vytvoření podmínek pro širší využití vozidel na alternativní pohon </w:t>
      </w:r>
      <w:r w:rsidR="0058544A">
        <w:rPr>
          <w:rFonts w:cs="Calibri"/>
          <w:i/>
        </w:rPr>
        <w:br/>
      </w:r>
      <w:r w:rsidRPr="00DA7C79">
        <w:rPr>
          <w:rFonts w:cs="Calibri"/>
          <w:i/>
        </w:rPr>
        <w:t>na silniční síti</w:t>
      </w:r>
    </w:p>
    <w:p w:rsidR="0018067C" w:rsidRPr="00DA7C79" w:rsidRDefault="0018067C" w:rsidP="0018067C">
      <w:pPr>
        <w:pStyle w:val="Odstavecseseznamem"/>
        <w:spacing w:before="120"/>
        <w:ind w:firstLine="697"/>
        <w:jc w:val="both"/>
        <w:rPr>
          <w:rFonts w:cs="Calibri"/>
        </w:rPr>
      </w:pPr>
      <w:r w:rsidRPr="00DA7C79">
        <w:rPr>
          <w:rFonts w:cs="Calibri"/>
          <w:b/>
        </w:rPr>
        <w:t>Subtitul 127D772 3</w:t>
      </w:r>
      <w:r w:rsidRPr="00DA7C79">
        <w:rPr>
          <w:rFonts w:cs="Calibri"/>
        </w:rPr>
        <w:t xml:space="preserve"> představuje veřejnou podporu </w:t>
      </w:r>
      <w:r w:rsidRPr="00DA7C79">
        <w:rPr>
          <w:rFonts w:cs="Calibri"/>
          <w:b/>
        </w:rPr>
        <w:t>„Z</w:t>
      </w:r>
      <w:r w:rsidRPr="00DA7C79">
        <w:rPr>
          <w:b/>
          <w:bCs/>
          <w:iCs/>
        </w:rPr>
        <w:t>avádění veřejně přístupných dobíjecích a plnících stanic pro vozidla s pohonem na alternativní paliva v České republice</w:t>
      </w:r>
      <w:r w:rsidRPr="00DA7C79">
        <w:rPr>
          <w:rFonts w:cs="Calibri"/>
          <w:b/>
        </w:rPr>
        <w:t xml:space="preserve">“ </w:t>
      </w:r>
      <w:r w:rsidRPr="00DA7C79">
        <w:rPr>
          <w:rFonts w:cs="Calibri"/>
        </w:rPr>
        <w:t xml:space="preserve">notifikovanou Rozhodnutím EK č. </w:t>
      </w:r>
      <w:r w:rsidRPr="00DA7C79">
        <w:rPr>
          <w:bCs/>
          <w:iCs/>
        </w:rPr>
        <w:t>SA.45182 (2016/N)</w:t>
      </w:r>
      <w:r w:rsidRPr="00DA7C79">
        <w:rPr>
          <w:rFonts w:cs="Calibri"/>
        </w:rPr>
        <w:t xml:space="preserve">. Cílem podpory je vytvoření podmínek pro širší využití vozidel na alternativní pohon </w:t>
      </w:r>
      <w:r w:rsidR="009D77C5">
        <w:rPr>
          <w:rFonts w:cs="Calibri"/>
        </w:rPr>
        <w:br/>
      </w:r>
      <w:r w:rsidRPr="00DA7C79">
        <w:rPr>
          <w:rFonts w:cs="Calibri"/>
        </w:rPr>
        <w:t xml:space="preserve">v silniční dopravě, a tím přispět k naplnění vnitrostátních cílů ve vztahu k rozvoji veřejně přístupných dobíjecích stanic pro vozidla na elektrický pohon, veřejně přístupných plnících stanic CNG, LNG a veřejně přístupných vodíkových plnících stanic obsažených v Národním akčním plánu čisté mobility (NAP CM). </w:t>
      </w:r>
    </w:p>
    <w:p w:rsidR="0018067C" w:rsidRPr="00207124" w:rsidRDefault="0018067C" w:rsidP="0018067C">
      <w:pPr>
        <w:pStyle w:val="Odstavecseseznamem"/>
        <w:ind w:firstLine="696"/>
        <w:jc w:val="both"/>
        <w:rPr>
          <w:rFonts w:cs="Calibri"/>
          <w:color w:val="FF0000"/>
        </w:rPr>
      </w:pPr>
    </w:p>
    <w:p w:rsidR="0018067C" w:rsidRPr="00DA7C79" w:rsidRDefault="0018067C" w:rsidP="0018067C">
      <w:pPr>
        <w:ind w:firstLine="708"/>
        <w:jc w:val="both"/>
      </w:pPr>
      <w:r w:rsidRPr="00DA7C79">
        <w:t xml:space="preserve">Výzvy k předkládání projektů – žádostí o podporu jsou vyhlašovány dle harmonogramu výzev OP Doprava od srpna 2017 a dle připravenosti veřejných podpor, resp. v návaznosti </w:t>
      </w:r>
      <w:r w:rsidR="0058544A">
        <w:br/>
      </w:r>
      <w:r w:rsidRPr="00DA7C79">
        <w:t xml:space="preserve">na vydaná Rozhodnutí EK o veřejné podpoře. </w:t>
      </w:r>
    </w:p>
    <w:p w:rsidR="0018067C" w:rsidRPr="00CE5EAB" w:rsidRDefault="001D352D" w:rsidP="0018067C">
      <w:pPr>
        <w:spacing w:before="120"/>
        <w:ind w:firstLine="709"/>
        <w:jc w:val="both"/>
        <w:rPr>
          <w:bCs/>
          <w:i/>
          <w:iCs/>
        </w:rPr>
      </w:pPr>
      <w:r>
        <w:t>K 31.12.2018 bylo v rámci programu</w:t>
      </w:r>
      <w:r w:rsidR="0018067C" w:rsidRPr="00DA7C79">
        <w:t xml:space="preserve"> 127</w:t>
      </w:r>
      <w:r>
        <w:t xml:space="preserve"> </w:t>
      </w:r>
      <w:r w:rsidR="0018067C" w:rsidRPr="00DA7C79">
        <w:t>77 vyhlášeno celkem 17 výzev pro podávání žádostí o podporu, z nichž 14 jsou již pro podávání žádostí ukončen</w:t>
      </w:r>
      <w:r w:rsidR="0018067C" w:rsidRPr="009D77C5">
        <w:t xml:space="preserve">é. </w:t>
      </w:r>
      <w:r w:rsidR="0018067C" w:rsidRPr="00CE5EAB">
        <w:t>Z těchto 17 uvedených výzev</w:t>
      </w:r>
      <w:r w:rsidR="0018067C">
        <w:t xml:space="preserve"> bylo vyhlášeno</w:t>
      </w:r>
      <w:r w:rsidR="009D77C5">
        <w:t xml:space="preserve"> 6 kolových výzev</w:t>
      </w:r>
      <w:r>
        <w:t xml:space="preserve"> v oblasti subtitulu 127D77</w:t>
      </w:r>
      <w:r w:rsidR="0018067C" w:rsidRPr="00CE5EAB">
        <w:t>2</w:t>
      </w:r>
      <w:r>
        <w:t xml:space="preserve"> </w:t>
      </w:r>
      <w:r w:rsidR="0018067C" w:rsidRPr="00CE5EAB">
        <w:t xml:space="preserve">2 </w:t>
      </w:r>
      <w:r w:rsidR="0018067C" w:rsidRPr="00CE5EAB">
        <w:rPr>
          <w:i/>
        </w:rPr>
        <w:t xml:space="preserve">„Modernizace </w:t>
      </w:r>
      <w:r w:rsidR="0018067C" w:rsidRPr="00CE5EAB">
        <w:rPr>
          <w:bCs/>
          <w:i/>
        </w:rPr>
        <w:t>plavidel</w:t>
      </w:r>
      <w:r w:rsidR="0018067C" w:rsidRPr="00CE5EAB">
        <w:rPr>
          <w:i/>
        </w:rPr>
        <w:t xml:space="preserve"> vnitrozemské vodní dopravy“</w:t>
      </w:r>
      <w:r w:rsidR="0018067C" w:rsidRPr="00CE5EAB">
        <w:t>, 4 kolové vý</w:t>
      </w:r>
      <w:r>
        <w:t>zvy v oblasti subtitulu 127D77</w:t>
      </w:r>
      <w:r w:rsidR="0018067C" w:rsidRPr="00CE5EAB">
        <w:t>2</w:t>
      </w:r>
      <w:r>
        <w:t xml:space="preserve"> </w:t>
      </w:r>
      <w:r w:rsidR="0018067C" w:rsidRPr="00CE5EAB">
        <w:t xml:space="preserve">1 </w:t>
      </w:r>
      <w:r w:rsidR="0018067C" w:rsidRPr="00CE5EAB">
        <w:rPr>
          <w:i/>
        </w:rPr>
        <w:t>„Zajištění interoperability v železniční dopravě“</w:t>
      </w:r>
      <w:r w:rsidR="0018067C" w:rsidRPr="00CE5EAB">
        <w:t xml:space="preserve"> a 7 kolových vý</w:t>
      </w:r>
      <w:r>
        <w:t>zev v oblasti subtitulu 127D77</w:t>
      </w:r>
      <w:r w:rsidR="0018067C" w:rsidRPr="00CE5EAB">
        <w:t>2</w:t>
      </w:r>
      <w:r>
        <w:t xml:space="preserve"> </w:t>
      </w:r>
      <w:r w:rsidR="0018067C" w:rsidRPr="00CE5EAB">
        <w:t xml:space="preserve">3 </w:t>
      </w:r>
      <w:r w:rsidR="0018067C" w:rsidRPr="00CE5EAB">
        <w:rPr>
          <w:i/>
        </w:rPr>
        <w:lastRenderedPageBreak/>
        <w:t>„Z</w:t>
      </w:r>
      <w:r w:rsidR="0018067C" w:rsidRPr="00CE5EAB">
        <w:rPr>
          <w:bCs/>
          <w:i/>
          <w:iCs/>
        </w:rPr>
        <w:t xml:space="preserve">avádění veřejně přístupných dobíjecích a plnících stanic pro vozidla s pohonem </w:t>
      </w:r>
      <w:r w:rsidR="0058544A">
        <w:rPr>
          <w:bCs/>
          <w:i/>
          <w:iCs/>
        </w:rPr>
        <w:br/>
      </w:r>
      <w:r w:rsidR="0018067C" w:rsidRPr="00CE5EAB">
        <w:rPr>
          <w:bCs/>
          <w:i/>
          <w:iCs/>
        </w:rPr>
        <w:t>na alternativní paliva v České republice“.</w:t>
      </w:r>
    </w:p>
    <w:p w:rsidR="0018067C" w:rsidRPr="00207124" w:rsidRDefault="0018067C" w:rsidP="0018067C">
      <w:pPr>
        <w:spacing w:before="120"/>
        <w:ind w:firstLine="709"/>
        <w:jc w:val="both"/>
        <w:rPr>
          <w:bCs/>
          <w:i/>
          <w:iCs/>
          <w:color w:val="FF0000"/>
        </w:rPr>
      </w:pPr>
    </w:p>
    <w:p w:rsidR="0018067C" w:rsidRDefault="0018067C" w:rsidP="0018067C">
      <w:pPr>
        <w:jc w:val="both"/>
        <w:rPr>
          <w:b/>
        </w:rPr>
      </w:pPr>
      <w:r w:rsidRPr="00CE5EAB">
        <w:rPr>
          <w:b/>
        </w:rPr>
        <w:t>Přehled vyhlášených výzev k 31.12.2018</w:t>
      </w:r>
    </w:p>
    <w:p w:rsidR="0018067C" w:rsidRDefault="0018067C" w:rsidP="0018067C">
      <w:pPr>
        <w:jc w:val="both"/>
        <w:rPr>
          <w:b/>
        </w:rPr>
      </w:pPr>
    </w:p>
    <w:tbl>
      <w:tblPr>
        <w:tblW w:w="881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2268"/>
        <w:gridCol w:w="3430"/>
        <w:gridCol w:w="993"/>
        <w:gridCol w:w="993"/>
      </w:tblGrid>
      <w:tr w:rsidR="0018067C" w:rsidTr="0018067C">
        <w:tc>
          <w:tcPr>
            <w:tcW w:w="3403" w:type="dxa"/>
            <w:gridSpan w:val="2"/>
            <w:shd w:val="clear" w:color="auto" w:fill="auto"/>
            <w:vAlign w:val="center"/>
          </w:tcPr>
          <w:p w:rsidR="0018067C" w:rsidRPr="009D77C5" w:rsidRDefault="0018067C" w:rsidP="0018067C">
            <w:pPr>
              <w:jc w:val="center"/>
              <w:rPr>
                <w:b/>
                <w:sz w:val="20"/>
                <w:szCs w:val="20"/>
              </w:rPr>
            </w:pPr>
            <w:r w:rsidRPr="009D77C5">
              <w:rPr>
                <w:b/>
                <w:sz w:val="20"/>
                <w:szCs w:val="20"/>
              </w:rPr>
              <w:t>Subtitul</w:t>
            </w:r>
          </w:p>
          <w:p w:rsidR="0018067C" w:rsidRPr="009D77C5" w:rsidRDefault="0018067C" w:rsidP="0018067C">
            <w:pPr>
              <w:jc w:val="center"/>
              <w:rPr>
                <w:b/>
                <w:sz w:val="20"/>
                <w:szCs w:val="20"/>
              </w:rPr>
            </w:pPr>
          </w:p>
        </w:tc>
        <w:tc>
          <w:tcPr>
            <w:tcW w:w="4423" w:type="dxa"/>
            <w:gridSpan w:val="2"/>
            <w:shd w:val="clear" w:color="auto" w:fill="auto"/>
            <w:vAlign w:val="center"/>
          </w:tcPr>
          <w:p w:rsidR="0018067C" w:rsidRPr="009D77C5" w:rsidRDefault="0018067C" w:rsidP="0018067C">
            <w:pPr>
              <w:jc w:val="center"/>
              <w:rPr>
                <w:b/>
                <w:sz w:val="20"/>
                <w:szCs w:val="20"/>
              </w:rPr>
            </w:pPr>
            <w:r w:rsidRPr="009D77C5">
              <w:rPr>
                <w:b/>
                <w:sz w:val="20"/>
                <w:szCs w:val="20"/>
              </w:rPr>
              <w:t>Výzva</w:t>
            </w:r>
          </w:p>
        </w:tc>
        <w:tc>
          <w:tcPr>
            <w:tcW w:w="993" w:type="dxa"/>
            <w:shd w:val="clear" w:color="auto" w:fill="auto"/>
            <w:vAlign w:val="center"/>
          </w:tcPr>
          <w:p w:rsidR="0018067C" w:rsidRPr="009D77C5" w:rsidRDefault="0018067C" w:rsidP="0018067C">
            <w:pPr>
              <w:jc w:val="center"/>
              <w:rPr>
                <w:b/>
                <w:sz w:val="20"/>
                <w:szCs w:val="20"/>
              </w:rPr>
            </w:pPr>
            <w:r w:rsidRPr="009D77C5">
              <w:rPr>
                <w:b/>
                <w:sz w:val="20"/>
                <w:szCs w:val="20"/>
              </w:rPr>
              <w:t>Stav výzvy/počet předložených projektů</w:t>
            </w:r>
          </w:p>
        </w:tc>
      </w:tr>
      <w:tr w:rsidR="0018067C" w:rsidTr="0018067C">
        <w:tc>
          <w:tcPr>
            <w:tcW w:w="1135" w:type="dxa"/>
            <w:shd w:val="clear" w:color="auto" w:fill="auto"/>
            <w:vAlign w:val="center"/>
          </w:tcPr>
          <w:p w:rsidR="0018067C" w:rsidRPr="009D77C5" w:rsidRDefault="0018067C" w:rsidP="0018067C">
            <w:pPr>
              <w:jc w:val="both"/>
              <w:rPr>
                <w:sz w:val="20"/>
                <w:szCs w:val="20"/>
              </w:rPr>
            </w:pPr>
            <w:r w:rsidRPr="009D77C5">
              <w:rPr>
                <w:sz w:val="20"/>
                <w:szCs w:val="20"/>
              </w:rPr>
              <w:t>127D772 1</w:t>
            </w:r>
          </w:p>
        </w:tc>
        <w:tc>
          <w:tcPr>
            <w:tcW w:w="2268" w:type="dxa"/>
            <w:shd w:val="clear" w:color="auto" w:fill="auto"/>
            <w:vAlign w:val="center"/>
          </w:tcPr>
          <w:p w:rsidR="0018067C" w:rsidRPr="009D77C5" w:rsidRDefault="0018067C" w:rsidP="0018067C">
            <w:pPr>
              <w:rPr>
                <w:sz w:val="20"/>
                <w:szCs w:val="20"/>
              </w:rPr>
            </w:pPr>
            <w:r w:rsidRPr="009D77C5">
              <w:rPr>
                <w:bCs/>
                <w:color w:val="000000"/>
                <w:sz w:val="20"/>
                <w:szCs w:val="20"/>
              </w:rPr>
              <w:t>Zajištění interoperability</w:t>
            </w:r>
            <w:r w:rsidRPr="009D77C5">
              <w:rPr>
                <w:color w:val="000000"/>
                <w:sz w:val="20"/>
                <w:szCs w:val="20"/>
              </w:rPr>
              <w:t xml:space="preserve"> </w:t>
            </w:r>
            <w:r w:rsidRPr="009D77C5">
              <w:rPr>
                <w:color w:val="000000"/>
                <w:sz w:val="20"/>
                <w:szCs w:val="20"/>
              </w:rPr>
              <w:br/>
              <w:t>v železniční dopravě</w:t>
            </w:r>
          </w:p>
        </w:tc>
        <w:tc>
          <w:tcPr>
            <w:tcW w:w="3430" w:type="dxa"/>
            <w:shd w:val="clear" w:color="auto" w:fill="auto"/>
            <w:vAlign w:val="center"/>
          </w:tcPr>
          <w:p w:rsidR="0018067C" w:rsidRPr="009D77C5" w:rsidRDefault="0018067C" w:rsidP="0018067C">
            <w:pPr>
              <w:jc w:val="both"/>
              <w:rPr>
                <w:sz w:val="18"/>
                <w:szCs w:val="18"/>
              </w:rPr>
            </w:pPr>
            <w:r w:rsidRPr="009D77C5">
              <w:rPr>
                <w:b/>
                <w:bCs/>
                <w:color w:val="000000"/>
                <w:sz w:val="18"/>
                <w:szCs w:val="18"/>
              </w:rPr>
              <w:t xml:space="preserve">Implementace subsystému telematika – </w:t>
            </w:r>
            <w:r w:rsidRPr="009D77C5">
              <w:rPr>
                <w:color w:val="000000"/>
                <w:sz w:val="18"/>
                <w:szCs w:val="18"/>
              </w:rPr>
              <w:t>telematické aplikace v nákladní dopravě a telematické aplikace v osobní dopravě</w:t>
            </w:r>
          </w:p>
        </w:tc>
        <w:tc>
          <w:tcPr>
            <w:tcW w:w="993" w:type="dxa"/>
            <w:shd w:val="clear" w:color="auto" w:fill="auto"/>
            <w:vAlign w:val="center"/>
          </w:tcPr>
          <w:p w:rsidR="0018067C" w:rsidRPr="009D77C5" w:rsidRDefault="0018067C" w:rsidP="0018067C">
            <w:pPr>
              <w:jc w:val="center"/>
              <w:rPr>
                <w:sz w:val="20"/>
                <w:szCs w:val="20"/>
              </w:rPr>
            </w:pPr>
            <w:r w:rsidRPr="009D77C5">
              <w:rPr>
                <w:sz w:val="20"/>
                <w:szCs w:val="20"/>
              </w:rPr>
              <w:t>kolová</w:t>
            </w:r>
          </w:p>
        </w:tc>
        <w:tc>
          <w:tcPr>
            <w:tcW w:w="993" w:type="dxa"/>
            <w:shd w:val="clear" w:color="auto" w:fill="auto"/>
            <w:vAlign w:val="center"/>
          </w:tcPr>
          <w:p w:rsidR="0018067C" w:rsidRPr="009D77C5" w:rsidRDefault="0018067C" w:rsidP="0018067C">
            <w:pPr>
              <w:jc w:val="center"/>
              <w:rPr>
                <w:sz w:val="18"/>
                <w:szCs w:val="18"/>
              </w:rPr>
            </w:pPr>
            <w:r w:rsidRPr="009D77C5">
              <w:rPr>
                <w:sz w:val="18"/>
                <w:szCs w:val="18"/>
              </w:rPr>
              <w:t>ukončená/0</w:t>
            </w:r>
          </w:p>
        </w:tc>
      </w:tr>
      <w:tr w:rsidR="0018067C" w:rsidTr="0018067C">
        <w:tc>
          <w:tcPr>
            <w:tcW w:w="1135" w:type="dxa"/>
            <w:shd w:val="clear" w:color="auto" w:fill="auto"/>
            <w:vAlign w:val="center"/>
          </w:tcPr>
          <w:p w:rsidR="0018067C" w:rsidRPr="009D77C5" w:rsidRDefault="0018067C" w:rsidP="0018067C">
            <w:pPr>
              <w:jc w:val="both"/>
              <w:rPr>
                <w:sz w:val="20"/>
                <w:szCs w:val="20"/>
              </w:rPr>
            </w:pPr>
            <w:r w:rsidRPr="009D77C5">
              <w:rPr>
                <w:sz w:val="20"/>
                <w:szCs w:val="20"/>
              </w:rPr>
              <w:t>127D772 1</w:t>
            </w:r>
          </w:p>
        </w:tc>
        <w:tc>
          <w:tcPr>
            <w:tcW w:w="2268" w:type="dxa"/>
            <w:shd w:val="clear" w:color="auto" w:fill="auto"/>
            <w:vAlign w:val="center"/>
          </w:tcPr>
          <w:p w:rsidR="0018067C" w:rsidRPr="009D77C5" w:rsidRDefault="0018067C" w:rsidP="0018067C">
            <w:pPr>
              <w:rPr>
                <w:sz w:val="20"/>
                <w:szCs w:val="20"/>
              </w:rPr>
            </w:pPr>
            <w:r w:rsidRPr="009D77C5">
              <w:rPr>
                <w:bCs/>
                <w:color w:val="000000"/>
                <w:sz w:val="20"/>
                <w:szCs w:val="20"/>
              </w:rPr>
              <w:t>Zajištění interoperability</w:t>
            </w:r>
            <w:r w:rsidRPr="009D77C5">
              <w:rPr>
                <w:color w:val="000000"/>
                <w:sz w:val="20"/>
                <w:szCs w:val="20"/>
              </w:rPr>
              <w:t xml:space="preserve"> </w:t>
            </w:r>
            <w:r w:rsidRPr="009D77C5">
              <w:rPr>
                <w:color w:val="000000"/>
                <w:sz w:val="20"/>
                <w:szCs w:val="20"/>
              </w:rPr>
              <w:br/>
              <w:t>v železniční dopravě</w:t>
            </w:r>
          </w:p>
        </w:tc>
        <w:tc>
          <w:tcPr>
            <w:tcW w:w="3430" w:type="dxa"/>
            <w:shd w:val="clear" w:color="auto" w:fill="auto"/>
            <w:vAlign w:val="center"/>
          </w:tcPr>
          <w:p w:rsidR="0018067C" w:rsidRPr="009D77C5" w:rsidRDefault="0018067C" w:rsidP="0018067C">
            <w:pPr>
              <w:jc w:val="both"/>
              <w:rPr>
                <w:sz w:val="18"/>
                <w:szCs w:val="18"/>
              </w:rPr>
            </w:pPr>
            <w:r w:rsidRPr="009D77C5">
              <w:rPr>
                <w:b/>
                <w:bCs/>
                <w:color w:val="000000"/>
                <w:sz w:val="18"/>
                <w:szCs w:val="18"/>
              </w:rPr>
              <w:t xml:space="preserve">Implementace subsystému kolejová vozidla – </w:t>
            </w:r>
            <w:r w:rsidRPr="009D77C5">
              <w:rPr>
                <w:color w:val="000000"/>
                <w:sz w:val="18"/>
                <w:szCs w:val="18"/>
              </w:rPr>
              <w:t>lokomotivy a kolejová vozidla – systém měření spotřeby energie</w:t>
            </w:r>
          </w:p>
        </w:tc>
        <w:tc>
          <w:tcPr>
            <w:tcW w:w="993" w:type="dxa"/>
            <w:shd w:val="clear" w:color="auto" w:fill="auto"/>
            <w:vAlign w:val="center"/>
          </w:tcPr>
          <w:p w:rsidR="0018067C" w:rsidRPr="009D77C5" w:rsidRDefault="0018067C" w:rsidP="0018067C">
            <w:pPr>
              <w:jc w:val="center"/>
              <w:rPr>
                <w:sz w:val="20"/>
                <w:szCs w:val="20"/>
              </w:rPr>
            </w:pPr>
            <w:r w:rsidRPr="009D77C5">
              <w:rPr>
                <w:sz w:val="20"/>
                <w:szCs w:val="20"/>
              </w:rPr>
              <w:t>kolová</w:t>
            </w:r>
          </w:p>
        </w:tc>
        <w:tc>
          <w:tcPr>
            <w:tcW w:w="993" w:type="dxa"/>
            <w:shd w:val="clear" w:color="auto" w:fill="auto"/>
            <w:vAlign w:val="center"/>
          </w:tcPr>
          <w:p w:rsidR="0018067C" w:rsidRPr="009D77C5" w:rsidRDefault="0018067C" w:rsidP="0018067C">
            <w:pPr>
              <w:jc w:val="center"/>
              <w:rPr>
                <w:sz w:val="18"/>
                <w:szCs w:val="18"/>
              </w:rPr>
            </w:pPr>
            <w:r w:rsidRPr="009D77C5">
              <w:rPr>
                <w:sz w:val="18"/>
                <w:szCs w:val="18"/>
              </w:rPr>
              <w:t>ukončená/3</w:t>
            </w:r>
          </w:p>
        </w:tc>
      </w:tr>
      <w:tr w:rsidR="0018067C" w:rsidTr="0018067C">
        <w:tc>
          <w:tcPr>
            <w:tcW w:w="1135" w:type="dxa"/>
            <w:tcBorders>
              <w:bottom w:val="single" w:sz="4" w:space="0" w:color="auto"/>
            </w:tcBorders>
            <w:shd w:val="clear" w:color="auto" w:fill="auto"/>
            <w:vAlign w:val="center"/>
          </w:tcPr>
          <w:p w:rsidR="0018067C" w:rsidRPr="009D77C5" w:rsidRDefault="0018067C" w:rsidP="0018067C">
            <w:pPr>
              <w:jc w:val="both"/>
              <w:rPr>
                <w:sz w:val="20"/>
                <w:szCs w:val="20"/>
              </w:rPr>
            </w:pPr>
            <w:r w:rsidRPr="009D77C5">
              <w:rPr>
                <w:sz w:val="20"/>
                <w:szCs w:val="20"/>
              </w:rPr>
              <w:t>127D772 1</w:t>
            </w:r>
          </w:p>
        </w:tc>
        <w:tc>
          <w:tcPr>
            <w:tcW w:w="2268" w:type="dxa"/>
            <w:tcBorders>
              <w:bottom w:val="single" w:sz="4" w:space="0" w:color="auto"/>
            </w:tcBorders>
            <w:shd w:val="clear" w:color="auto" w:fill="auto"/>
            <w:vAlign w:val="center"/>
          </w:tcPr>
          <w:p w:rsidR="0018067C" w:rsidRPr="009D77C5" w:rsidRDefault="0018067C" w:rsidP="0018067C">
            <w:pPr>
              <w:rPr>
                <w:sz w:val="20"/>
                <w:szCs w:val="20"/>
              </w:rPr>
            </w:pPr>
            <w:r w:rsidRPr="009D77C5">
              <w:rPr>
                <w:bCs/>
                <w:color w:val="000000"/>
                <w:sz w:val="20"/>
                <w:szCs w:val="20"/>
              </w:rPr>
              <w:t>Zajištění interoperability</w:t>
            </w:r>
            <w:r w:rsidRPr="009D77C5">
              <w:rPr>
                <w:color w:val="000000"/>
                <w:sz w:val="20"/>
                <w:szCs w:val="20"/>
              </w:rPr>
              <w:t xml:space="preserve"> </w:t>
            </w:r>
            <w:r w:rsidRPr="009D77C5">
              <w:rPr>
                <w:color w:val="000000"/>
                <w:sz w:val="20"/>
                <w:szCs w:val="20"/>
              </w:rPr>
              <w:br/>
              <w:t>v železniční dopravě</w:t>
            </w:r>
          </w:p>
        </w:tc>
        <w:tc>
          <w:tcPr>
            <w:tcW w:w="3430" w:type="dxa"/>
            <w:tcBorders>
              <w:bottom w:val="single" w:sz="4" w:space="0" w:color="auto"/>
            </w:tcBorders>
            <w:shd w:val="clear" w:color="auto" w:fill="auto"/>
            <w:vAlign w:val="center"/>
          </w:tcPr>
          <w:p w:rsidR="0018067C" w:rsidRPr="009D77C5" w:rsidRDefault="0018067C" w:rsidP="0018067C">
            <w:pPr>
              <w:jc w:val="both"/>
              <w:rPr>
                <w:sz w:val="18"/>
                <w:szCs w:val="18"/>
              </w:rPr>
            </w:pPr>
            <w:r w:rsidRPr="009D77C5">
              <w:rPr>
                <w:b/>
                <w:bCs/>
                <w:color w:val="000000"/>
                <w:sz w:val="18"/>
                <w:szCs w:val="18"/>
              </w:rPr>
              <w:t xml:space="preserve">Implementace subsystému kolejová vozidla – nákladní vozy – </w:t>
            </w:r>
            <w:r w:rsidRPr="009D77C5">
              <w:rPr>
                <w:color w:val="000000"/>
                <w:sz w:val="18"/>
                <w:szCs w:val="18"/>
              </w:rPr>
              <w:t>splnění hlukových požadavků dle technických specifikací interoperability subsystémů hluk a nákladní vozy</w:t>
            </w:r>
          </w:p>
        </w:tc>
        <w:tc>
          <w:tcPr>
            <w:tcW w:w="993" w:type="dxa"/>
            <w:tcBorders>
              <w:bottom w:val="single" w:sz="4" w:space="0" w:color="auto"/>
            </w:tcBorders>
            <w:shd w:val="clear" w:color="auto" w:fill="auto"/>
            <w:vAlign w:val="center"/>
          </w:tcPr>
          <w:p w:rsidR="0018067C" w:rsidRPr="009D77C5" w:rsidRDefault="0018067C" w:rsidP="0018067C">
            <w:pPr>
              <w:jc w:val="center"/>
              <w:rPr>
                <w:sz w:val="20"/>
                <w:szCs w:val="20"/>
              </w:rPr>
            </w:pPr>
            <w:r w:rsidRPr="009D77C5">
              <w:rPr>
                <w:sz w:val="20"/>
                <w:szCs w:val="20"/>
              </w:rPr>
              <w:t>kolová</w:t>
            </w:r>
          </w:p>
        </w:tc>
        <w:tc>
          <w:tcPr>
            <w:tcW w:w="993" w:type="dxa"/>
            <w:tcBorders>
              <w:bottom w:val="single" w:sz="4" w:space="0" w:color="auto"/>
            </w:tcBorders>
            <w:shd w:val="clear" w:color="auto" w:fill="auto"/>
            <w:vAlign w:val="center"/>
          </w:tcPr>
          <w:p w:rsidR="0018067C" w:rsidRPr="009D77C5" w:rsidRDefault="0018067C" w:rsidP="0018067C">
            <w:pPr>
              <w:jc w:val="center"/>
              <w:rPr>
                <w:sz w:val="18"/>
                <w:szCs w:val="18"/>
              </w:rPr>
            </w:pPr>
            <w:r w:rsidRPr="009D77C5">
              <w:rPr>
                <w:sz w:val="18"/>
                <w:szCs w:val="18"/>
              </w:rPr>
              <w:t>ukončená/4</w:t>
            </w:r>
          </w:p>
        </w:tc>
      </w:tr>
      <w:tr w:rsidR="0018067C" w:rsidTr="0018067C">
        <w:tc>
          <w:tcPr>
            <w:tcW w:w="1135" w:type="dxa"/>
            <w:tcBorders>
              <w:top w:val="single" w:sz="12" w:space="0" w:color="auto"/>
              <w:bottom w:val="single" w:sz="4" w:space="0" w:color="auto"/>
            </w:tcBorders>
            <w:shd w:val="clear" w:color="auto" w:fill="auto"/>
            <w:vAlign w:val="center"/>
          </w:tcPr>
          <w:p w:rsidR="0018067C" w:rsidRPr="009D77C5" w:rsidRDefault="0018067C" w:rsidP="0018067C">
            <w:pPr>
              <w:jc w:val="both"/>
              <w:rPr>
                <w:sz w:val="20"/>
                <w:szCs w:val="20"/>
              </w:rPr>
            </w:pPr>
            <w:r w:rsidRPr="009D77C5">
              <w:rPr>
                <w:sz w:val="20"/>
                <w:szCs w:val="20"/>
              </w:rPr>
              <w:t>127D772 2</w:t>
            </w:r>
          </w:p>
        </w:tc>
        <w:tc>
          <w:tcPr>
            <w:tcW w:w="2268" w:type="dxa"/>
            <w:tcBorders>
              <w:top w:val="single" w:sz="12" w:space="0" w:color="auto"/>
              <w:bottom w:val="single" w:sz="4" w:space="0" w:color="auto"/>
            </w:tcBorders>
            <w:shd w:val="clear" w:color="auto" w:fill="auto"/>
            <w:vAlign w:val="center"/>
          </w:tcPr>
          <w:p w:rsidR="0018067C" w:rsidRPr="009D77C5" w:rsidRDefault="0018067C" w:rsidP="0018067C">
            <w:pPr>
              <w:rPr>
                <w:sz w:val="20"/>
                <w:szCs w:val="20"/>
              </w:rPr>
            </w:pPr>
            <w:r w:rsidRPr="009D77C5">
              <w:rPr>
                <w:color w:val="000000"/>
                <w:sz w:val="20"/>
                <w:szCs w:val="20"/>
              </w:rPr>
              <w:t xml:space="preserve">Modernizace </w:t>
            </w:r>
            <w:r w:rsidRPr="009D77C5">
              <w:rPr>
                <w:bCs/>
                <w:color w:val="000000"/>
                <w:sz w:val="20"/>
                <w:szCs w:val="20"/>
              </w:rPr>
              <w:t>plavidel</w:t>
            </w:r>
            <w:r w:rsidRPr="009D77C5">
              <w:rPr>
                <w:color w:val="000000"/>
                <w:sz w:val="20"/>
                <w:szCs w:val="20"/>
              </w:rPr>
              <w:t xml:space="preserve"> vnitrozemské vodní dopravy</w:t>
            </w:r>
          </w:p>
        </w:tc>
        <w:tc>
          <w:tcPr>
            <w:tcW w:w="3430" w:type="dxa"/>
            <w:tcBorders>
              <w:top w:val="single" w:sz="12" w:space="0" w:color="auto"/>
              <w:bottom w:val="single" w:sz="4" w:space="0" w:color="auto"/>
            </w:tcBorders>
            <w:shd w:val="clear" w:color="auto" w:fill="auto"/>
            <w:vAlign w:val="center"/>
          </w:tcPr>
          <w:p w:rsidR="0018067C" w:rsidRPr="009D77C5" w:rsidRDefault="0018067C" w:rsidP="0018067C">
            <w:pPr>
              <w:jc w:val="both"/>
              <w:rPr>
                <w:sz w:val="18"/>
                <w:szCs w:val="18"/>
              </w:rPr>
            </w:pPr>
            <w:r w:rsidRPr="009D77C5">
              <w:rPr>
                <w:bCs/>
                <w:color w:val="000000"/>
                <w:sz w:val="18"/>
                <w:szCs w:val="18"/>
              </w:rPr>
              <w:t xml:space="preserve">Modernizace plavidel vedoucí ke </w:t>
            </w:r>
            <w:r w:rsidRPr="009D77C5">
              <w:rPr>
                <w:b/>
                <w:bCs/>
                <w:color w:val="000000"/>
                <w:sz w:val="18"/>
                <w:szCs w:val="18"/>
              </w:rPr>
              <w:t>zvýšení bezpečnosti</w:t>
            </w:r>
            <w:r w:rsidRPr="009D77C5">
              <w:rPr>
                <w:bCs/>
                <w:color w:val="000000"/>
                <w:sz w:val="18"/>
                <w:szCs w:val="18"/>
              </w:rPr>
              <w:t xml:space="preserve"> vnitrozemské plavby</w:t>
            </w:r>
          </w:p>
        </w:tc>
        <w:tc>
          <w:tcPr>
            <w:tcW w:w="993" w:type="dxa"/>
            <w:tcBorders>
              <w:top w:val="single" w:sz="12" w:space="0" w:color="auto"/>
              <w:bottom w:val="single" w:sz="4" w:space="0" w:color="auto"/>
            </w:tcBorders>
            <w:shd w:val="clear" w:color="auto" w:fill="auto"/>
            <w:vAlign w:val="center"/>
          </w:tcPr>
          <w:p w:rsidR="0018067C" w:rsidRPr="009D77C5" w:rsidRDefault="0018067C" w:rsidP="0018067C">
            <w:pPr>
              <w:jc w:val="center"/>
              <w:rPr>
                <w:sz w:val="20"/>
                <w:szCs w:val="20"/>
              </w:rPr>
            </w:pPr>
            <w:r w:rsidRPr="009D77C5">
              <w:rPr>
                <w:sz w:val="20"/>
                <w:szCs w:val="20"/>
              </w:rPr>
              <w:t>kolová</w:t>
            </w:r>
          </w:p>
        </w:tc>
        <w:tc>
          <w:tcPr>
            <w:tcW w:w="993" w:type="dxa"/>
            <w:tcBorders>
              <w:top w:val="single" w:sz="12" w:space="0" w:color="auto"/>
              <w:bottom w:val="single" w:sz="4" w:space="0" w:color="auto"/>
            </w:tcBorders>
            <w:shd w:val="clear" w:color="auto" w:fill="auto"/>
            <w:vAlign w:val="center"/>
          </w:tcPr>
          <w:p w:rsidR="0018067C" w:rsidRPr="009D77C5" w:rsidRDefault="0018067C" w:rsidP="0018067C">
            <w:pPr>
              <w:jc w:val="center"/>
              <w:rPr>
                <w:sz w:val="18"/>
                <w:szCs w:val="18"/>
              </w:rPr>
            </w:pPr>
            <w:r w:rsidRPr="009D77C5">
              <w:rPr>
                <w:sz w:val="18"/>
                <w:szCs w:val="18"/>
              </w:rPr>
              <w:t>ukončená/21</w:t>
            </w:r>
          </w:p>
        </w:tc>
      </w:tr>
      <w:tr w:rsidR="0018067C" w:rsidTr="0018067C">
        <w:tc>
          <w:tcPr>
            <w:tcW w:w="1135" w:type="dxa"/>
            <w:tcBorders>
              <w:bottom w:val="single" w:sz="12" w:space="0" w:color="auto"/>
            </w:tcBorders>
            <w:shd w:val="clear" w:color="auto" w:fill="auto"/>
            <w:vAlign w:val="center"/>
          </w:tcPr>
          <w:p w:rsidR="0018067C" w:rsidRPr="009D77C5" w:rsidRDefault="0018067C" w:rsidP="0018067C">
            <w:pPr>
              <w:jc w:val="both"/>
              <w:rPr>
                <w:sz w:val="20"/>
                <w:szCs w:val="20"/>
              </w:rPr>
            </w:pPr>
            <w:r w:rsidRPr="009D77C5">
              <w:rPr>
                <w:sz w:val="20"/>
                <w:szCs w:val="20"/>
              </w:rPr>
              <w:t>127D772 2</w:t>
            </w:r>
          </w:p>
        </w:tc>
        <w:tc>
          <w:tcPr>
            <w:tcW w:w="2268" w:type="dxa"/>
            <w:tcBorders>
              <w:bottom w:val="single" w:sz="12" w:space="0" w:color="auto"/>
            </w:tcBorders>
            <w:shd w:val="clear" w:color="auto" w:fill="auto"/>
            <w:vAlign w:val="center"/>
          </w:tcPr>
          <w:p w:rsidR="0018067C" w:rsidRPr="009D77C5" w:rsidRDefault="0018067C" w:rsidP="0018067C">
            <w:pPr>
              <w:rPr>
                <w:sz w:val="20"/>
                <w:szCs w:val="20"/>
              </w:rPr>
            </w:pPr>
            <w:r w:rsidRPr="009D77C5">
              <w:rPr>
                <w:color w:val="000000"/>
                <w:sz w:val="20"/>
                <w:szCs w:val="20"/>
              </w:rPr>
              <w:t xml:space="preserve">Modernizace </w:t>
            </w:r>
            <w:r w:rsidRPr="009D77C5">
              <w:rPr>
                <w:bCs/>
                <w:color w:val="000000"/>
                <w:sz w:val="20"/>
                <w:szCs w:val="20"/>
              </w:rPr>
              <w:t>plavidel</w:t>
            </w:r>
            <w:r w:rsidRPr="009D77C5">
              <w:rPr>
                <w:color w:val="000000"/>
                <w:sz w:val="20"/>
                <w:szCs w:val="20"/>
              </w:rPr>
              <w:t xml:space="preserve"> vnitrozemské vodní dopravy</w:t>
            </w:r>
          </w:p>
        </w:tc>
        <w:tc>
          <w:tcPr>
            <w:tcW w:w="3430" w:type="dxa"/>
            <w:tcBorders>
              <w:bottom w:val="single" w:sz="12" w:space="0" w:color="auto"/>
            </w:tcBorders>
            <w:shd w:val="clear" w:color="auto" w:fill="auto"/>
            <w:vAlign w:val="center"/>
          </w:tcPr>
          <w:p w:rsidR="0018067C" w:rsidRPr="009D77C5" w:rsidRDefault="0018067C" w:rsidP="0018067C">
            <w:pPr>
              <w:jc w:val="both"/>
              <w:rPr>
                <w:sz w:val="20"/>
                <w:szCs w:val="20"/>
              </w:rPr>
            </w:pPr>
            <w:r w:rsidRPr="009D77C5">
              <w:rPr>
                <w:bCs/>
                <w:color w:val="000000"/>
                <w:sz w:val="18"/>
                <w:szCs w:val="18"/>
              </w:rPr>
              <w:t xml:space="preserve">Modernizace plavidel za účelem </w:t>
            </w:r>
            <w:r w:rsidRPr="009D77C5">
              <w:rPr>
                <w:b/>
                <w:bCs/>
                <w:color w:val="000000"/>
                <w:sz w:val="18"/>
                <w:szCs w:val="18"/>
              </w:rPr>
              <w:t>zvýšení multimodality</w:t>
            </w:r>
            <w:r w:rsidRPr="009D77C5">
              <w:rPr>
                <w:bCs/>
                <w:color w:val="000000"/>
                <w:sz w:val="18"/>
                <w:szCs w:val="18"/>
              </w:rPr>
              <w:t xml:space="preserve"> nákladní přepravy</w:t>
            </w:r>
          </w:p>
        </w:tc>
        <w:tc>
          <w:tcPr>
            <w:tcW w:w="993" w:type="dxa"/>
            <w:tcBorders>
              <w:bottom w:val="single" w:sz="12" w:space="0" w:color="auto"/>
            </w:tcBorders>
            <w:shd w:val="clear" w:color="auto" w:fill="auto"/>
            <w:vAlign w:val="center"/>
          </w:tcPr>
          <w:p w:rsidR="0018067C" w:rsidRPr="009D77C5" w:rsidRDefault="0018067C" w:rsidP="0018067C">
            <w:pPr>
              <w:jc w:val="center"/>
              <w:rPr>
                <w:sz w:val="20"/>
                <w:szCs w:val="20"/>
              </w:rPr>
            </w:pPr>
            <w:r w:rsidRPr="009D77C5">
              <w:rPr>
                <w:sz w:val="20"/>
                <w:szCs w:val="20"/>
              </w:rPr>
              <w:t>kolová</w:t>
            </w:r>
          </w:p>
        </w:tc>
        <w:tc>
          <w:tcPr>
            <w:tcW w:w="993" w:type="dxa"/>
            <w:tcBorders>
              <w:bottom w:val="single" w:sz="12" w:space="0" w:color="auto"/>
            </w:tcBorders>
            <w:shd w:val="clear" w:color="auto" w:fill="auto"/>
            <w:vAlign w:val="center"/>
          </w:tcPr>
          <w:p w:rsidR="0018067C" w:rsidRPr="009D77C5" w:rsidRDefault="0018067C" w:rsidP="0018067C">
            <w:pPr>
              <w:jc w:val="center"/>
              <w:rPr>
                <w:sz w:val="18"/>
                <w:szCs w:val="18"/>
              </w:rPr>
            </w:pPr>
            <w:r w:rsidRPr="009D77C5">
              <w:rPr>
                <w:sz w:val="18"/>
                <w:szCs w:val="18"/>
              </w:rPr>
              <w:t>ukončená/6</w:t>
            </w:r>
          </w:p>
        </w:tc>
      </w:tr>
      <w:tr w:rsidR="0018067C" w:rsidTr="0018067C">
        <w:tc>
          <w:tcPr>
            <w:tcW w:w="1135" w:type="dxa"/>
            <w:tcBorders>
              <w:top w:val="single" w:sz="12" w:space="0" w:color="auto"/>
              <w:bottom w:val="single" w:sz="2" w:space="0" w:color="auto"/>
            </w:tcBorders>
            <w:shd w:val="clear" w:color="auto" w:fill="auto"/>
            <w:vAlign w:val="center"/>
          </w:tcPr>
          <w:p w:rsidR="0018067C" w:rsidRPr="009D77C5" w:rsidRDefault="0018067C" w:rsidP="0018067C">
            <w:pPr>
              <w:jc w:val="both"/>
              <w:rPr>
                <w:sz w:val="20"/>
                <w:szCs w:val="20"/>
              </w:rPr>
            </w:pPr>
            <w:r w:rsidRPr="009D77C5">
              <w:rPr>
                <w:sz w:val="20"/>
                <w:szCs w:val="20"/>
              </w:rPr>
              <w:t>127D772 3</w:t>
            </w:r>
          </w:p>
        </w:tc>
        <w:tc>
          <w:tcPr>
            <w:tcW w:w="2268" w:type="dxa"/>
            <w:tcBorders>
              <w:top w:val="single" w:sz="12" w:space="0" w:color="auto"/>
              <w:bottom w:val="single" w:sz="2" w:space="0" w:color="auto"/>
            </w:tcBorders>
            <w:shd w:val="clear" w:color="auto" w:fill="auto"/>
            <w:vAlign w:val="center"/>
          </w:tcPr>
          <w:p w:rsidR="0018067C" w:rsidRPr="009D77C5" w:rsidRDefault="0018067C" w:rsidP="0018067C">
            <w:pPr>
              <w:rPr>
                <w:sz w:val="20"/>
                <w:szCs w:val="20"/>
              </w:rPr>
            </w:pPr>
            <w:r w:rsidRPr="009D77C5">
              <w:rPr>
                <w:sz w:val="20"/>
                <w:szCs w:val="20"/>
              </w:rPr>
              <w:t>Z</w:t>
            </w:r>
            <w:r w:rsidRPr="009D77C5">
              <w:rPr>
                <w:bCs/>
                <w:iCs/>
                <w:sz w:val="20"/>
                <w:szCs w:val="20"/>
              </w:rPr>
              <w:t xml:space="preserve">avádění veřejně přístupných dobíjecích a plnících stanic pro vozidla </w:t>
            </w:r>
            <w:r w:rsidRPr="009D77C5">
              <w:rPr>
                <w:bCs/>
                <w:iCs/>
                <w:sz w:val="20"/>
                <w:szCs w:val="20"/>
              </w:rPr>
              <w:br/>
              <w:t>s pohonem na alternativní paliva v ČR</w:t>
            </w:r>
          </w:p>
        </w:tc>
        <w:tc>
          <w:tcPr>
            <w:tcW w:w="3430" w:type="dxa"/>
            <w:tcBorders>
              <w:top w:val="single" w:sz="12" w:space="0" w:color="auto"/>
              <w:bottom w:val="single" w:sz="2" w:space="0" w:color="auto"/>
            </w:tcBorders>
            <w:shd w:val="clear" w:color="auto" w:fill="auto"/>
            <w:vAlign w:val="center"/>
          </w:tcPr>
          <w:p w:rsidR="0018067C" w:rsidRPr="009D77C5" w:rsidRDefault="0018067C" w:rsidP="0018067C">
            <w:pPr>
              <w:jc w:val="both"/>
              <w:rPr>
                <w:sz w:val="18"/>
                <w:szCs w:val="18"/>
              </w:rPr>
            </w:pPr>
            <w:r w:rsidRPr="009D77C5">
              <w:rPr>
                <w:bCs/>
                <w:color w:val="000000"/>
                <w:sz w:val="18"/>
                <w:szCs w:val="18"/>
              </w:rPr>
              <w:t>Podpora rozvoje páteřní sítě dobíjecích stanic</w:t>
            </w:r>
          </w:p>
        </w:tc>
        <w:tc>
          <w:tcPr>
            <w:tcW w:w="993" w:type="dxa"/>
            <w:tcBorders>
              <w:top w:val="single" w:sz="12" w:space="0" w:color="auto"/>
              <w:bottom w:val="single" w:sz="2" w:space="0" w:color="auto"/>
            </w:tcBorders>
            <w:shd w:val="clear" w:color="auto" w:fill="auto"/>
            <w:vAlign w:val="center"/>
          </w:tcPr>
          <w:p w:rsidR="0018067C" w:rsidRPr="009D77C5" w:rsidRDefault="0018067C" w:rsidP="0018067C">
            <w:pPr>
              <w:jc w:val="center"/>
              <w:rPr>
                <w:sz w:val="20"/>
                <w:szCs w:val="20"/>
              </w:rPr>
            </w:pPr>
            <w:r w:rsidRPr="009D77C5">
              <w:rPr>
                <w:sz w:val="20"/>
                <w:szCs w:val="20"/>
              </w:rPr>
              <w:t>kolová</w:t>
            </w:r>
          </w:p>
        </w:tc>
        <w:tc>
          <w:tcPr>
            <w:tcW w:w="993" w:type="dxa"/>
            <w:tcBorders>
              <w:top w:val="single" w:sz="12" w:space="0" w:color="auto"/>
              <w:bottom w:val="single" w:sz="2" w:space="0" w:color="auto"/>
            </w:tcBorders>
            <w:shd w:val="clear" w:color="auto" w:fill="auto"/>
            <w:vAlign w:val="center"/>
          </w:tcPr>
          <w:p w:rsidR="0018067C" w:rsidRPr="009D77C5" w:rsidRDefault="0018067C" w:rsidP="0018067C">
            <w:pPr>
              <w:jc w:val="center"/>
              <w:rPr>
                <w:sz w:val="18"/>
                <w:szCs w:val="18"/>
              </w:rPr>
            </w:pPr>
            <w:r w:rsidRPr="009D77C5">
              <w:rPr>
                <w:sz w:val="18"/>
                <w:szCs w:val="18"/>
              </w:rPr>
              <w:t>ukončená/2</w:t>
            </w:r>
          </w:p>
        </w:tc>
      </w:tr>
      <w:tr w:rsidR="0018067C" w:rsidTr="0018067C">
        <w:tc>
          <w:tcPr>
            <w:tcW w:w="1135" w:type="dxa"/>
            <w:tcBorders>
              <w:top w:val="single" w:sz="2" w:space="0" w:color="auto"/>
              <w:bottom w:val="single" w:sz="2" w:space="0" w:color="auto"/>
            </w:tcBorders>
            <w:shd w:val="clear" w:color="auto" w:fill="auto"/>
            <w:vAlign w:val="center"/>
          </w:tcPr>
          <w:p w:rsidR="0018067C" w:rsidRPr="009D77C5" w:rsidRDefault="0018067C" w:rsidP="0018067C">
            <w:pPr>
              <w:jc w:val="both"/>
              <w:rPr>
                <w:sz w:val="20"/>
                <w:szCs w:val="20"/>
              </w:rPr>
            </w:pPr>
            <w:r w:rsidRPr="009D77C5">
              <w:rPr>
                <w:sz w:val="20"/>
                <w:szCs w:val="20"/>
              </w:rPr>
              <w:t>127D772 3</w:t>
            </w:r>
          </w:p>
        </w:tc>
        <w:tc>
          <w:tcPr>
            <w:tcW w:w="2268" w:type="dxa"/>
            <w:tcBorders>
              <w:top w:val="single" w:sz="2" w:space="0" w:color="auto"/>
              <w:bottom w:val="single" w:sz="2" w:space="0" w:color="auto"/>
            </w:tcBorders>
            <w:shd w:val="clear" w:color="auto" w:fill="auto"/>
            <w:vAlign w:val="center"/>
          </w:tcPr>
          <w:p w:rsidR="0018067C" w:rsidRPr="009D77C5" w:rsidRDefault="0018067C" w:rsidP="0018067C">
            <w:pPr>
              <w:rPr>
                <w:sz w:val="20"/>
                <w:szCs w:val="20"/>
              </w:rPr>
            </w:pPr>
            <w:r w:rsidRPr="009D77C5">
              <w:rPr>
                <w:sz w:val="20"/>
                <w:szCs w:val="20"/>
              </w:rPr>
              <w:t>Z</w:t>
            </w:r>
            <w:r w:rsidRPr="009D77C5">
              <w:rPr>
                <w:bCs/>
                <w:iCs/>
                <w:sz w:val="20"/>
                <w:szCs w:val="20"/>
              </w:rPr>
              <w:t xml:space="preserve">avádění veřejně přístupných dobíjecích a plnících stanic pro vozidla </w:t>
            </w:r>
            <w:r w:rsidRPr="009D77C5">
              <w:rPr>
                <w:bCs/>
                <w:iCs/>
                <w:sz w:val="20"/>
                <w:szCs w:val="20"/>
              </w:rPr>
              <w:br/>
              <w:t>s pohonem na alternativní paliva v ČR</w:t>
            </w:r>
          </w:p>
        </w:tc>
        <w:tc>
          <w:tcPr>
            <w:tcW w:w="3430" w:type="dxa"/>
            <w:tcBorders>
              <w:top w:val="single" w:sz="2" w:space="0" w:color="auto"/>
              <w:bottom w:val="single" w:sz="2" w:space="0" w:color="auto"/>
            </w:tcBorders>
            <w:shd w:val="clear" w:color="auto" w:fill="auto"/>
            <w:vAlign w:val="center"/>
          </w:tcPr>
          <w:p w:rsidR="0018067C" w:rsidRPr="009D77C5" w:rsidDel="002C5387" w:rsidRDefault="0018067C" w:rsidP="0018067C">
            <w:pPr>
              <w:jc w:val="both"/>
              <w:rPr>
                <w:color w:val="000000"/>
                <w:sz w:val="18"/>
                <w:szCs w:val="18"/>
              </w:rPr>
            </w:pPr>
            <w:r w:rsidRPr="009D77C5">
              <w:rPr>
                <w:bCs/>
                <w:color w:val="000000"/>
                <w:sz w:val="18"/>
                <w:szCs w:val="18"/>
              </w:rPr>
              <w:t>Podpora rozvoje doplňkové sítě dobíjecích stanic</w:t>
            </w:r>
          </w:p>
        </w:tc>
        <w:tc>
          <w:tcPr>
            <w:tcW w:w="993" w:type="dxa"/>
            <w:tcBorders>
              <w:top w:val="single" w:sz="2" w:space="0" w:color="auto"/>
              <w:bottom w:val="single" w:sz="2" w:space="0" w:color="auto"/>
            </w:tcBorders>
            <w:shd w:val="clear" w:color="auto" w:fill="auto"/>
            <w:vAlign w:val="center"/>
          </w:tcPr>
          <w:p w:rsidR="0018067C" w:rsidRPr="009D77C5" w:rsidRDefault="0018067C" w:rsidP="0018067C">
            <w:pPr>
              <w:jc w:val="center"/>
              <w:rPr>
                <w:sz w:val="20"/>
                <w:szCs w:val="20"/>
              </w:rPr>
            </w:pPr>
            <w:r w:rsidRPr="009D77C5">
              <w:rPr>
                <w:sz w:val="20"/>
                <w:szCs w:val="20"/>
              </w:rPr>
              <w:t>kolová</w:t>
            </w:r>
          </w:p>
        </w:tc>
        <w:tc>
          <w:tcPr>
            <w:tcW w:w="993" w:type="dxa"/>
            <w:tcBorders>
              <w:top w:val="single" w:sz="2" w:space="0" w:color="auto"/>
              <w:bottom w:val="single" w:sz="2" w:space="0" w:color="auto"/>
            </w:tcBorders>
            <w:shd w:val="clear" w:color="auto" w:fill="auto"/>
            <w:vAlign w:val="center"/>
          </w:tcPr>
          <w:p w:rsidR="0018067C" w:rsidRPr="009D77C5" w:rsidDel="002C5387" w:rsidRDefault="0018067C" w:rsidP="0018067C">
            <w:pPr>
              <w:jc w:val="center"/>
              <w:rPr>
                <w:sz w:val="18"/>
                <w:szCs w:val="18"/>
              </w:rPr>
            </w:pPr>
            <w:r w:rsidRPr="009D77C5">
              <w:rPr>
                <w:sz w:val="18"/>
                <w:szCs w:val="18"/>
              </w:rPr>
              <w:t>ukončená/5</w:t>
            </w:r>
          </w:p>
        </w:tc>
      </w:tr>
      <w:tr w:rsidR="0018067C" w:rsidTr="0018067C">
        <w:tc>
          <w:tcPr>
            <w:tcW w:w="1135" w:type="dxa"/>
            <w:tcBorders>
              <w:top w:val="single" w:sz="2" w:space="0" w:color="auto"/>
              <w:bottom w:val="single" w:sz="2" w:space="0" w:color="auto"/>
            </w:tcBorders>
            <w:shd w:val="clear" w:color="auto" w:fill="auto"/>
            <w:vAlign w:val="center"/>
          </w:tcPr>
          <w:p w:rsidR="0018067C" w:rsidRPr="009D77C5" w:rsidRDefault="0018067C" w:rsidP="0018067C">
            <w:pPr>
              <w:jc w:val="both"/>
              <w:rPr>
                <w:sz w:val="20"/>
                <w:szCs w:val="20"/>
              </w:rPr>
            </w:pPr>
            <w:r w:rsidRPr="009D77C5">
              <w:rPr>
                <w:sz w:val="20"/>
                <w:szCs w:val="20"/>
              </w:rPr>
              <w:t>127D772 3</w:t>
            </w:r>
          </w:p>
        </w:tc>
        <w:tc>
          <w:tcPr>
            <w:tcW w:w="2268" w:type="dxa"/>
            <w:tcBorders>
              <w:top w:val="single" w:sz="2" w:space="0" w:color="auto"/>
              <w:bottom w:val="single" w:sz="2" w:space="0" w:color="auto"/>
            </w:tcBorders>
            <w:shd w:val="clear" w:color="auto" w:fill="auto"/>
            <w:vAlign w:val="center"/>
          </w:tcPr>
          <w:p w:rsidR="0018067C" w:rsidRPr="009D77C5" w:rsidRDefault="0018067C" w:rsidP="0018067C">
            <w:pPr>
              <w:rPr>
                <w:sz w:val="20"/>
                <w:szCs w:val="20"/>
              </w:rPr>
            </w:pPr>
            <w:r w:rsidRPr="009D77C5">
              <w:rPr>
                <w:sz w:val="20"/>
                <w:szCs w:val="20"/>
              </w:rPr>
              <w:t>Z</w:t>
            </w:r>
            <w:r w:rsidRPr="009D77C5">
              <w:rPr>
                <w:bCs/>
                <w:iCs/>
                <w:sz w:val="20"/>
                <w:szCs w:val="20"/>
              </w:rPr>
              <w:t xml:space="preserve">avádění veřejně přístupných dobíjecích a plnících stanic pro vozidla </w:t>
            </w:r>
            <w:r w:rsidRPr="009D77C5">
              <w:rPr>
                <w:bCs/>
                <w:iCs/>
                <w:sz w:val="20"/>
                <w:szCs w:val="20"/>
              </w:rPr>
              <w:br/>
              <w:t>s pohonem na alternativní paliva v ČR</w:t>
            </w:r>
          </w:p>
        </w:tc>
        <w:tc>
          <w:tcPr>
            <w:tcW w:w="3430" w:type="dxa"/>
            <w:tcBorders>
              <w:top w:val="single" w:sz="2" w:space="0" w:color="auto"/>
              <w:bottom w:val="single" w:sz="2" w:space="0" w:color="auto"/>
            </w:tcBorders>
            <w:shd w:val="clear" w:color="auto" w:fill="auto"/>
            <w:vAlign w:val="center"/>
          </w:tcPr>
          <w:p w:rsidR="0018067C" w:rsidRPr="009D77C5" w:rsidDel="002C5387" w:rsidRDefault="0018067C" w:rsidP="0018067C">
            <w:pPr>
              <w:jc w:val="both"/>
              <w:rPr>
                <w:color w:val="000000"/>
                <w:sz w:val="18"/>
                <w:szCs w:val="18"/>
              </w:rPr>
            </w:pPr>
            <w:r w:rsidRPr="009D77C5">
              <w:rPr>
                <w:bCs/>
                <w:color w:val="000000"/>
                <w:sz w:val="18"/>
                <w:szCs w:val="18"/>
              </w:rPr>
              <w:t>Podpora rozvoje infrastruktury CNG plnících stanic</w:t>
            </w:r>
          </w:p>
        </w:tc>
        <w:tc>
          <w:tcPr>
            <w:tcW w:w="993" w:type="dxa"/>
            <w:tcBorders>
              <w:top w:val="single" w:sz="2" w:space="0" w:color="auto"/>
              <w:bottom w:val="single" w:sz="2" w:space="0" w:color="auto"/>
            </w:tcBorders>
            <w:shd w:val="clear" w:color="auto" w:fill="auto"/>
            <w:vAlign w:val="center"/>
          </w:tcPr>
          <w:p w:rsidR="0018067C" w:rsidRPr="009D77C5" w:rsidRDefault="0018067C" w:rsidP="0018067C">
            <w:pPr>
              <w:jc w:val="center"/>
              <w:rPr>
                <w:sz w:val="20"/>
                <w:szCs w:val="20"/>
              </w:rPr>
            </w:pPr>
            <w:r w:rsidRPr="009D77C5">
              <w:rPr>
                <w:sz w:val="20"/>
                <w:szCs w:val="20"/>
              </w:rPr>
              <w:t>kolová</w:t>
            </w:r>
          </w:p>
        </w:tc>
        <w:tc>
          <w:tcPr>
            <w:tcW w:w="993" w:type="dxa"/>
            <w:tcBorders>
              <w:top w:val="single" w:sz="2" w:space="0" w:color="auto"/>
              <w:bottom w:val="single" w:sz="2" w:space="0" w:color="auto"/>
            </w:tcBorders>
            <w:shd w:val="clear" w:color="auto" w:fill="auto"/>
            <w:vAlign w:val="center"/>
          </w:tcPr>
          <w:p w:rsidR="0018067C" w:rsidRPr="009D77C5" w:rsidDel="002C5387" w:rsidRDefault="0018067C" w:rsidP="0018067C">
            <w:pPr>
              <w:jc w:val="center"/>
              <w:rPr>
                <w:sz w:val="18"/>
                <w:szCs w:val="18"/>
              </w:rPr>
            </w:pPr>
            <w:r w:rsidRPr="009D77C5">
              <w:rPr>
                <w:sz w:val="18"/>
                <w:szCs w:val="18"/>
              </w:rPr>
              <w:t>ukončená/2</w:t>
            </w:r>
          </w:p>
        </w:tc>
      </w:tr>
      <w:tr w:rsidR="0018067C" w:rsidTr="0018067C">
        <w:tc>
          <w:tcPr>
            <w:tcW w:w="1135" w:type="dxa"/>
            <w:tcBorders>
              <w:top w:val="single" w:sz="2" w:space="0" w:color="auto"/>
              <w:bottom w:val="single" w:sz="2" w:space="0" w:color="auto"/>
            </w:tcBorders>
            <w:shd w:val="clear" w:color="auto" w:fill="auto"/>
            <w:vAlign w:val="center"/>
          </w:tcPr>
          <w:p w:rsidR="0018067C" w:rsidRPr="009D77C5" w:rsidRDefault="0018067C" w:rsidP="0018067C">
            <w:pPr>
              <w:jc w:val="both"/>
              <w:rPr>
                <w:sz w:val="20"/>
                <w:szCs w:val="20"/>
              </w:rPr>
            </w:pPr>
            <w:r w:rsidRPr="009D77C5">
              <w:rPr>
                <w:sz w:val="20"/>
                <w:szCs w:val="20"/>
              </w:rPr>
              <w:t>127D772 3</w:t>
            </w:r>
          </w:p>
        </w:tc>
        <w:tc>
          <w:tcPr>
            <w:tcW w:w="2268" w:type="dxa"/>
            <w:tcBorders>
              <w:top w:val="single" w:sz="2" w:space="0" w:color="auto"/>
              <w:bottom w:val="single" w:sz="2" w:space="0" w:color="auto"/>
            </w:tcBorders>
            <w:shd w:val="clear" w:color="auto" w:fill="auto"/>
            <w:vAlign w:val="center"/>
          </w:tcPr>
          <w:p w:rsidR="0018067C" w:rsidRPr="009D77C5" w:rsidRDefault="0018067C" w:rsidP="0018067C">
            <w:pPr>
              <w:rPr>
                <w:sz w:val="20"/>
                <w:szCs w:val="20"/>
              </w:rPr>
            </w:pPr>
            <w:r w:rsidRPr="009D77C5">
              <w:rPr>
                <w:sz w:val="20"/>
                <w:szCs w:val="20"/>
              </w:rPr>
              <w:t>Z</w:t>
            </w:r>
            <w:r w:rsidRPr="009D77C5">
              <w:rPr>
                <w:bCs/>
                <w:iCs/>
                <w:sz w:val="20"/>
                <w:szCs w:val="20"/>
              </w:rPr>
              <w:t xml:space="preserve">avádění veřejně přístupných dobíjecích a plnících stanic pro vozidla </w:t>
            </w:r>
            <w:r w:rsidRPr="009D77C5">
              <w:rPr>
                <w:bCs/>
                <w:iCs/>
                <w:sz w:val="20"/>
                <w:szCs w:val="20"/>
              </w:rPr>
              <w:br/>
              <w:t>s pohonem na alternativní paliva v ČR</w:t>
            </w:r>
          </w:p>
        </w:tc>
        <w:tc>
          <w:tcPr>
            <w:tcW w:w="3430" w:type="dxa"/>
            <w:tcBorders>
              <w:top w:val="single" w:sz="2" w:space="0" w:color="auto"/>
              <w:bottom w:val="single" w:sz="2" w:space="0" w:color="auto"/>
            </w:tcBorders>
            <w:shd w:val="clear" w:color="auto" w:fill="auto"/>
            <w:vAlign w:val="center"/>
          </w:tcPr>
          <w:p w:rsidR="0018067C" w:rsidRPr="009D77C5" w:rsidDel="002C5387" w:rsidRDefault="0018067C" w:rsidP="0018067C">
            <w:pPr>
              <w:jc w:val="both"/>
              <w:rPr>
                <w:color w:val="000000"/>
                <w:sz w:val="18"/>
                <w:szCs w:val="18"/>
              </w:rPr>
            </w:pPr>
            <w:r w:rsidRPr="009D77C5">
              <w:rPr>
                <w:bCs/>
                <w:color w:val="000000"/>
                <w:sz w:val="18"/>
                <w:szCs w:val="18"/>
              </w:rPr>
              <w:t>Podpora rozvoje infrastruktury LNG plnících stanic</w:t>
            </w:r>
          </w:p>
        </w:tc>
        <w:tc>
          <w:tcPr>
            <w:tcW w:w="993" w:type="dxa"/>
            <w:tcBorders>
              <w:top w:val="single" w:sz="2" w:space="0" w:color="auto"/>
              <w:bottom w:val="single" w:sz="2" w:space="0" w:color="auto"/>
            </w:tcBorders>
            <w:shd w:val="clear" w:color="auto" w:fill="auto"/>
            <w:vAlign w:val="center"/>
          </w:tcPr>
          <w:p w:rsidR="0018067C" w:rsidRPr="009D77C5" w:rsidRDefault="0018067C" w:rsidP="0018067C">
            <w:pPr>
              <w:jc w:val="center"/>
              <w:rPr>
                <w:sz w:val="20"/>
                <w:szCs w:val="20"/>
              </w:rPr>
            </w:pPr>
            <w:r w:rsidRPr="009D77C5">
              <w:rPr>
                <w:sz w:val="20"/>
                <w:szCs w:val="20"/>
              </w:rPr>
              <w:t>kolová</w:t>
            </w:r>
          </w:p>
        </w:tc>
        <w:tc>
          <w:tcPr>
            <w:tcW w:w="993" w:type="dxa"/>
            <w:tcBorders>
              <w:top w:val="single" w:sz="2" w:space="0" w:color="auto"/>
              <w:bottom w:val="single" w:sz="2" w:space="0" w:color="auto"/>
            </w:tcBorders>
            <w:shd w:val="clear" w:color="auto" w:fill="auto"/>
            <w:vAlign w:val="center"/>
          </w:tcPr>
          <w:p w:rsidR="0018067C" w:rsidRPr="009D77C5" w:rsidDel="002C5387" w:rsidRDefault="0018067C" w:rsidP="0018067C">
            <w:pPr>
              <w:jc w:val="center"/>
              <w:rPr>
                <w:sz w:val="18"/>
                <w:szCs w:val="18"/>
              </w:rPr>
            </w:pPr>
            <w:r w:rsidRPr="009D77C5">
              <w:rPr>
                <w:sz w:val="18"/>
                <w:szCs w:val="18"/>
              </w:rPr>
              <w:t>ukončená/3</w:t>
            </w:r>
          </w:p>
        </w:tc>
      </w:tr>
      <w:tr w:rsidR="0018067C" w:rsidTr="0018067C">
        <w:tc>
          <w:tcPr>
            <w:tcW w:w="1135" w:type="dxa"/>
            <w:tcBorders>
              <w:top w:val="single" w:sz="2" w:space="0" w:color="auto"/>
              <w:bottom w:val="single" w:sz="2" w:space="0" w:color="auto"/>
            </w:tcBorders>
            <w:shd w:val="clear" w:color="auto" w:fill="auto"/>
            <w:vAlign w:val="center"/>
          </w:tcPr>
          <w:p w:rsidR="0018067C" w:rsidRPr="009D77C5" w:rsidRDefault="0018067C" w:rsidP="0018067C">
            <w:pPr>
              <w:jc w:val="both"/>
              <w:rPr>
                <w:sz w:val="20"/>
                <w:szCs w:val="20"/>
              </w:rPr>
            </w:pPr>
            <w:r w:rsidRPr="009D77C5">
              <w:rPr>
                <w:sz w:val="20"/>
                <w:szCs w:val="20"/>
              </w:rPr>
              <w:t>127D772 3</w:t>
            </w:r>
          </w:p>
        </w:tc>
        <w:tc>
          <w:tcPr>
            <w:tcW w:w="2268" w:type="dxa"/>
            <w:tcBorders>
              <w:top w:val="single" w:sz="2" w:space="0" w:color="auto"/>
              <w:bottom w:val="single" w:sz="2" w:space="0" w:color="auto"/>
            </w:tcBorders>
            <w:shd w:val="clear" w:color="auto" w:fill="auto"/>
            <w:vAlign w:val="center"/>
          </w:tcPr>
          <w:p w:rsidR="0018067C" w:rsidRPr="009D77C5" w:rsidRDefault="0018067C" w:rsidP="0018067C">
            <w:pPr>
              <w:rPr>
                <w:sz w:val="20"/>
                <w:szCs w:val="20"/>
              </w:rPr>
            </w:pPr>
            <w:r w:rsidRPr="009D77C5">
              <w:rPr>
                <w:sz w:val="20"/>
                <w:szCs w:val="20"/>
              </w:rPr>
              <w:t>Z</w:t>
            </w:r>
            <w:r w:rsidRPr="009D77C5">
              <w:rPr>
                <w:bCs/>
                <w:iCs/>
                <w:sz w:val="20"/>
                <w:szCs w:val="20"/>
              </w:rPr>
              <w:t xml:space="preserve">avádění veřejně přístupných dobíjecích a plnících stanic pro vozidla </w:t>
            </w:r>
            <w:r w:rsidRPr="009D77C5">
              <w:rPr>
                <w:bCs/>
                <w:iCs/>
                <w:sz w:val="20"/>
                <w:szCs w:val="20"/>
              </w:rPr>
              <w:br/>
              <w:t>s pohonem na alternativní paliva v ČR</w:t>
            </w:r>
          </w:p>
        </w:tc>
        <w:tc>
          <w:tcPr>
            <w:tcW w:w="3430" w:type="dxa"/>
            <w:tcBorders>
              <w:top w:val="single" w:sz="2" w:space="0" w:color="auto"/>
              <w:bottom w:val="single" w:sz="2" w:space="0" w:color="auto"/>
            </w:tcBorders>
            <w:shd w:val="clear" w:color="auto" w:fill="auto"/>
            <w:vAlign w:val="center"/>
          </w:tcPr>
          <w:p w:rsidR="0018067C" w:rsidRPr="009D77C5" w:rsidDel="002C5387" w:rsidRDefault="0018067C" w:rsidP="0018067C">
            <w:pPr>
              <w:jc w:val="both"/>
              <w:rPr>
                <w:color w:val="000000"/>
                <w:sz w:val="18"/>
                <w:szCs w:val="18"/>
              </w:rPr>
            </w:pPr>
            <w:r w:rsidRPr="009D77C5">
              <w:rPr>
                <w:bCs/>
                <w:color w:val="000000"/>
                <w:sz w:val="18"/>
                <w:szCs w:val="18"/>
              </w:rPr>
              <w:t>Podpora rozvoje infrastruktury vodíkových plnicích stanic</w:t>
            </w:r>
          </w:p>
        </w:tc>
        <w:tc>
          <w:tcPr>
            <w:tcW w:w="993" w:type="dxa"/>
            <w:tcBorders>
              <w:top w:val="single" w:sz="2" w:space="0" w:color="auto"/>
              <w:bottom w:val="single" w:sz="2" w:space="0" w:color="auto"/>
            </w:tcBorders>
            <w:shd w:val="clear" w:color="auto" w:fill="auto"/>
            <w:vAlign w:val="center"/>
          </w:tcPr>
          <w:p w:rsidR="0018067C" w:rsidRPr="009D77C5" w:rsidRDefault="0018067C" w:rsidP="0018067C">
            <w:pPr>
              <w:jc w:val="center"/>
              <w:rPr>
                <w:sz w:val="20"/>
                <w:szCs w:val="20"/>
              </w:rPr>
            </w:pPr>
            <w:r w:rsidRPr="009D77C5">
              <w:rPr>
                <w:sz w:val="20"/>
                <w:szCs w:val="20"/>
              </w:rPr>
              <w:t>kolová</w:t>
            </w:r>
          </w:p>
        </w:tc>
        <w:tc>
          <w:tcPr>
            <w:tcW w:w="993" w:type="dxa"/>
            <w:tcBorders>
              <w:top w:val="single" w:sz="2" w:space="0" w:color="auto"/>
              <w:bottom w:val="single" w:sz="2" w:space="0" w:color="auto"/>
            </w:tcBorders>
            <w:shd w:val="clear" w:color="auto" w:fill="auto"/>
            <w:vAlign w:val="center"/>
          </w:tcPr>
          <w:p w:rsidR="0018067C" w:rsidRPr="009D77C5" w:rsidDel="002C5387" w:rsidRDefault="0018067C" w:rsidP="0018067C">
            <w:pPr>
              <w:jc w:val="center"/>
              <w:rPr>
                <w:sz w:val="18"/>
                <w:szCs w:val="18"/>
              </w:rPr>
            </w:pPr>
            <w:r w:rsidRPr="009D77C5">
              <w:rPr>
                <w:sz w:val="18"/>
                <w:szCs w:val="18"/>
              </w:rPr>
              <w:t>ukončená/2</w:t>
            </w:r>
          </w:p>
        </w:tc>
      </w:tr>
      <w:tr w:rsidR="0018067C" w:rsidTr="0018067C">
        <w:tc>
          <w:tcPr>
            <w:tcW w:w="1135" w:type="dxa"/>
            <w:tcBorders>
              <w:top w:val="single" w:sz="2" w:space="0" w:color="auto"/>
              <w:bottom w:val="single" w:sz="2" w:space="0" w:color="auto"/>
            </w:tcBorders>
            <w:shd w:val="clear" w:color="auto" w:fill="auto"/>
            <w:vAlign w:val="center"/>
          </w:tcPr>
          <w:p w:rsidR="0018067C" w:rsidRPr="009D77C5" w:rsidRDefault="0018067C" w:rsidP="0018067C">
            <w:pPr>
              <w:jc w:val="both"/>
              <w:rPr>
                <w:sz w:val="20"/>
                <w:szCs w:val="20"/>
              </w:rPr>
            </w:pPr>
            <w:r w:rsidRPr="009D77C5">
              <w:rPr>
                <w:sz w:val="20"/>
                <w:szCs w:val="20"/>
              </w:rPr>
              <w:lastRenderedPageBreak/>
              <w:t>127D772 3</w:t>
            </w:r>
          </w:p>
        </w:tc>
        <w:tc>
          <w:tcPr>
            <w:tcW w:w="2268" w:type="dxa"/>
            <w:tcBorders>
              <w:top w:val="single" w:sz="2" w:space="0" w:color="auto"/>
              <w:bottom w:val="single" w:sz="2" w:space="0" w:color="auto"/>
            </w:tcBorders>
            <w:shd w:val="clear" w:color="auto" w:fill="auto"/>
            <w:vAlign w:val="center"/>
          </w:tcPr>
          <w:p w:rsidR="0018067C" w:rsidRPr="009D77C5" w:rsidRDefault="0018067C" w:rsidP="0018067C">
            <w:pPr>
              <w:rPr>
                <w:sz w:val="20"/>
                <w:szCs w:val="20"/>
              </w:rPr>
            </w:pPr>
            <w:r w:rsidRPr="009D77C5">
              <w:rPr>
                <w:sz w:val="20"/>
                <w:szCs w:val="20"/>
              </w:rPr>
              <w:t>Z</w:t>
            </w:r>
            <w:r w:rsidRPr="009D77C5">
              <w:rPr>
                <w:bCs/>
                <w:iCs/>
                <w:sz w:val="20"/>
                <w:szCs w:val="20"/>
              </w:rPr>
              <w:t xml:space="preserve">avádění veřejně přístupných dobíjecích a plnících stanic pro vozidla </w:t>
            </w:r>
            <w:r w:rsidRPr="009D77C5">
              <w:rPr>
                <w:bCs/>
                <w:iCs/>
                <w:sz w:val="20"/>
                <w:szCs w:val="20"/>
              </w:rPr>
              <w:br/>
              <w:t>s pohonem na alternativní paliva v ČR</w:t>
            </w:r>
          </w:p>
        </w:tc>
        <w:tc>
          <w:tcPr>
            <w:tcW w:w="3430" w:type="dxa"/>
            <w:tcBorders>
              <w:top w:val="single" w:sz="2" w:space="0" w:color="auto"/>
              <w:bottom w:val="single" w:sz="2" w:space="0" w:color="auto"/>
            </w:tcBorders>
            <w:shd w:val="clear" w:color="auto" w:fill="auto"/>
            <w:vAlign w:val="center"/>
          </w:tcPr>
          <w:p w:rsidR="0018067C" w:rsidRPr="009D77C5" w:rsidDel="002C5387" w:rsidRDefault="0018067C" w:rsidP="0018067C">
            <w:pPr>
              <w:jc w:val="both"/>
              <w:rPr>
                <w:color w:val="000000"/>
                <w:sz w:val="18"/>
                <w:szCs w:val="18"/>
              </w:rPr>
            </w:pPr>
            <w:r w:rsidRPr="009D77C5">
              <w:rPr>
                <w:bCs/>
                <w:color w:val="000000"/>
                <w:sz w:val="18"/>
                <w:szCs w:val="18"/>
              </w:rPr>
              <w:t>Podpora rozvoje páteřní sítě dobíjecích stanic</w:t>
            </w:r>
          </w:p>
        </w:tc>
        <w:tc>
          <w:tcPr>
            <w:tcW w:w="993" w:type="dxa"/>
            <w:tcBorders>
              <w:top w:val="single" w:sz="2" w:space="0" w:color="auto"/>
              <w:bottom w:val="single" w:sz="2" w:space="0" w:color="auto"/>
            </w:tcBorders>
            <w:shd w:val="clear" w:color="auto" w:fill="auto"/>
            <w:vAlign w:val="center"/>
          </w:tcPr>
          <w:p w:rsidR="0018067C" w:rsidRPr="009D77C5" w:rsidRDefault="0018067C" w:rsidP="0018067C">
            <w:pPr>
              <w:jc w:val="center"/>
              <w:rPr>
                <w:sz w:val="20"/>
                <w:szCs w:val="20"/>
              </w:rPr>
            </w:pPr>
            <w:r w:rsidRPr="009D77C5">
              <w:rPr>
                <w:sz w:val="20"/>
                <w:szCs w:val="20"/>
              </w:rPr>
              <w:t>kolová</w:t>
            </w:r>
          </w:p>
        </w:tc>
        <w:tc>
          <w:tcPr>
            <w:tcW w:w="993" w:type="dxa"/>
            <w:tcBorders>
              <w:top w:val="single" w:sz="2" w:space="0" w:color="auto"/>
              <w:bottom w:val="single" w:sz="2" w:space="0" w:color="auto"/>
            </w:tcBorders>
            <w:shd w:val="clear" w:color="auto" w:fill="auto"/>
            <w:vAlign w:val="center"/>
          </w:tcPr>
          <w:p w:rsidR="0018067C" w:rsidRPr="009D77C5" w:rsidDel="002C5387" w:rsidRDefault="0018067C" w:rsidP="0018067C">
            <w:pPr>
              <w:jc w:val="center"/>
              <w:rPr>
                <w:sz w:val="18"/>
                <w:szCs w:val="18"/>
              </w:rPr>
            </w:pPr>
            <w:r w:rsidRPr="009D77C5">
              <w:rPr>
                <w:sz w:val="18"/>
                <w:szCs w:val="18"/>
              </w:rPr>
              <w:t>otevřená</w:t>
            </w:r>
          </w:p>
        </w:tc>
      </w:tr>
      <w:tr w:rsidR="0018067C" w:rsidTr="0018067C">
        <w:tc>
          <w:tcPr>
            <w:tcW w:w="1135" w:type="dxa"/>
            <w:tcBorders>
              <w:top w:val="single" w:sz="2" w:space="0" w:color="auto"/>
              <w:bottom w:val="single" w:sz="12" w:space="0" w:color="auto"/>
            </w:tcBorders>
            <w:shd w:val="clear" w:color="auto" w:fill="auto"/>
            <w:vAlign w:val="center"/>
          </w:tcPr>
          <w:p w:rsidR="0018067C" w:rsidRPr="009D77C5" w:rsidRDefault="0018067C" w:rsidP="0018067C">
            <w:pPr>
              <w:jc w:val="both"/>
              <w:rPr>
                <w:sz w:val="20"/>
                <w:szCs w:val="20"/>
              </w:rPr>
            </w:pPr>
            <w:r w:rsidRPr="009D77C5">
              <w:rPr>
                <w:sz w:val="20"/>
                <w:szCs w:val="20"/>
              </w:rPr>
              <w:t>127D772 3</w:t>
            </w:r>
          </w:p>
        </w:tc>
        <w:tc>
          <w:tcPr>
            <w:tcW w:w="2268" w:type="dxa"/>
            <w:tcBorders>
              <w:top w:val="single" w:sz="2" w:space="0" w:color="auto"/>
              <w:bottom w:val="single" w:sz="12" w:space="0" w:color="auto"/>
            </w:tcBorders>
            <w:shd w:val="clear" w:color="auto" w:fill="auto"/>
            <w:vAlign w:val="center"/>
          </w:tcPr>
          <w:p w:rsidR="0018067C" w:rsidRPr="009D77C5" w:rsidRDefault="0018067C" w:rsidP="0018067C">
            <w:pPr>
              <w:rPr>
                <w:sz w:val="20"/>
                <w:szCs w:val="20"/>
              </w:rPr>
            </w:pPr>
            <w:r w:rsidRPr="009D77C5">
              <w:rPr>
                <w:sz w:val="20"/>
                <w:szCs w:val="20"/>
              </w:rPr>
              <w:t>Z</w:t>
            </w:r>
            <w:r w:rsidRPr="009D77C5">
              <w:rPr>
                <w:bCs/>
                <w:iCs/>
                <w:sz w:val="20"/>
                <w:szCs w:val="20"/>
              </w:rPr>
              <w:t xml:space="preserve">avádění veřejně přístupných dobíjecích a plnících stanic pro vozidla </w:t>
            </w:r>
            <w:r w:rsidRPr="009D77C5">
              <w:rPr>
                <w:bCs/>
                <w:iCs/>
                <w:sz w:val="20"/>
                <w:szCs w:val="20"/>
              </w:rPr>
              <w:br/>
              <w:t>s pohonem na alternativní paliva v ČR</w:t>
            </w:r>
          </w:p>
        </w:tc>
        <w:tc>
          <w:tcPr>
            <w:tcW w:w="3430" w:type="dxa"/>
            <w:tcBorders>
              <w:top w:val="single" w:sz="2" w:space="0" w:color="auto"/>
              <w:bottom w:val="single" w:sz="12" w:space="0" w:color="auto"/>
            </w:tcBorders>
            <w:shd w:val="clear" w:color="auto" w:fill="auto"/>
            <w:vAlign w:val="center"/>
          </w:tcPr>
          <w:p w:rsidR="0018067C" w:rsidRPr="009D77C5" w:rsidDel="002C5387" w:rsidRDefault="0018067C" w:rsidP="0018067C">
            <w:pPr>
              <w:jc w:val="both"/>
              <w:rPr>
                <w:color w:val="000000"/>
                <w:sz w:val="18"/>
                <w:szCs w:val="18"/>
              </w:rPr>
            </w:pPr>
            <w:r w:rsidRPr="009D77C5">
              <w:rPr>
                <w:bCs/>
                <w:color w:val="000000"/>
                <w:sz w:val="18"/>
                <w:szCs w:val="18"/>
              </w:rPr>
              <w:t>Podpora rozvoje doplňkové sítě dobíjecích stanic</w:t>
            </w:r>
          </w:p>
        </w:tc>
        <w:tc>
          <w:tcPr>
            <w:tcW w:w="993" w:type="dxa"/>
            <w:tcBorders>
              <w:top w:val="single" w:sz="2" w:space="0" w:color="auto"/>
              <w:bottom w:val="single" w:sz="12" w:space="0" w:color="auto"/>
            </w:tcBorders>
            <w:shd w:val="clear" w:color="auto" w:fill="auto"/>
            <w:vAlign w:val="center"/>
          </w:tcPr>
          <w:p w:rsidR="0018067C" w:rsidRPr="009D77C5" w:rsidRDefault="0018067C" w:rsidP="0018067C">
            <w:pPr>
              <w:jc w:val="center"/>
              <w:rPr>
                <w:sz w:val="20"/>
                <w:szCs w:val="20"/>
              </w:rPr>
            </w:pPr>
            <w:r w:rsidRPr="009D77C5">
              <w:rPr>
                <w:sz w:val="20"/>
                <w:szCs w:val="20"/>
              </w:rPr>
              <w:t>kolová</w:t>
            </w:r>
          </w:p>
        </w:tc>
        <w:tc>
          <w:tcPr>
            <w:tcW w:w="993" w:type="dxa"/>
            <w:tcBorders>
              <w:top w:val="single" w:sz="2" w:space="0" w:color="auto"/>
              <w:bottom w:val="single" w:sz="12" w:space="0" w:color="auto"/>
            </w:tcBorders>
            <w:shd w:val="clear" w:color="auto" w:fill="auto"/>
            <w:vAlign w:val="center"/>
          </w:tcPr>
          <w:p w:rsidR="0018067C" w:rsidRPr="009D77C5" w:rsidDel="002C5387" w:rsidRDefault="0018067C" w:rsidP="0018067C">
            <w:pPr>
              <w:jc w:val="center"/>
              <w:rPr>
                <w:sz w:val="18"/>
                <w:szCs w:val="18"/>
              </w:rPr>
            </w:pPr>
            <w:r w:rsidRPr="009D77C5">
              <w:rPr>
                <w:sz w:val="18"/>
                <w:szCs w:val="18"/>
              </w:rPr>
              <w:t>otevřená</w:t>
            </w:r>
          </w:p>
        </w:tc>
      </w:tr>
      <w:tr w:rsidR="0018067C" w:rsidTr="0018067C">
        <w:tc>
          <w:tcPr>
            <w:tcW w:w="1135" w:type="dxa"/>
            <w:tcBorders>
              <w:top w:val="single" w:sz="12" w:space="0" w:color="auto"/>
              <w:bottom w:val="single" w:sz="2" w:space="0" w:color="auto"/>
            </w:tcBorders>
            <w:shd w:val="clear" w:color="auto" w:fill="auto"/>
            <w:vAlign w:val="center"/>
          </w:tcPr>
          <w:p w:rsidR="0018067C" w:rsidRPr="009D77C5" w:rsidRDefault="0018067C" w:rsidP="0018067C">
            <w:pPr>
              <w:jc w:val="both"/>
              <w:rPr>
                <w:sz w:val="20"/>
                <w:szCs w:val="20"/>
              </w:rPr>
            </w:pPr>
            <w:r w:rsidRPr="009D77C5">
              <w:rPr>
                <w:sz w:val="20"/>
                <w:szCs w:val="20"/>
              </w:rPr>
              <w:t>127D772 2</w:t>
            </w:r>
          </w:p>
        </w:tc>
        <w:tc>
          <w:tcPr>
            <w:tcW w:w="2268" w:type="dxa"/>
            <w:tcBorders>
              <w:top w:val="single" w:sz="12" w:space="0" w:color="auto"/>
              <w:bottom w:val="single" w:sz="2" w:space="0" w:color="auto"/>
            </w:tcBorders>
            <w:shd w:val="clear" w:color="auto" w:fill="auto"/>
            <w:vAlign w:val="center"/>
          </w:tcPr>
          <w:p w:rsidR="0018067C" w:rsidRPr="009D77C5" w:rsidRDefault="0018067C" w:rsidP="0018067C">
            <w:pPr>
              <w:rPr>
                <w:sz w:val="20"/>
                <w:szCs w:val="20"/>
              </w:rPr>
            </w:pPr>
            <w:r w:rsidRPr="009D77C5">
              <w:rPr>
                <w:color w:val="000000"/>
                <w:sz w:val="20"/>
                <w:szCs w:val="20"/>
              </w:rPr>
              <w:t xml:space="preserve">Modernizace </w:t>
            </w:r>
            <w:r w:rsidRPr="009D77C5">
              <w:rPr>
                <w:bCs/>
                <w:color w:val="000000"/>
                <w:sz w:val="20"/>
                <w:szCs w:val="20"/>
              </w:rPr>
              <w:t>plavidel</w:t>
            </w:r>
            <w:r w:rsidRPr="009D77C5">
              <w:rPr>
                <w:color w:val="000000"/>
                <w:sz w:val="20"/>
                <w:szCs w:val="20"/>
              </w:rPr>
              <w:t xml:space="preserve"> vnitrozemské vodní dopravy</w:t>
            </w:r>
          </w:p>
        </w:tc>
        <w:tc>
          <w:tcPr>
            <w:tcW w:w="3430" w:type="dxa"/>
            <w:tcBorders>
              <w:top w:val="single" w:sz="12" w:space="0" w:color="auto"/>
              <w:bottom w:val="single" w:sz="2" w:space="0" w:color="auto"/>
            </w:tcBorders>
            <w:shd w:val="clear" w:color="auto" w:fill="auto"/>
            <w:vAlign w:val="center"/>
          </w:tcPr>
          <w:p w:rsidR="0018067C" w:rsidRPr="009D77C5" w:rsidDel="002C5387" w:rsidRDefault="0018067C" w:rsidP="0018067C">
            <w:pPr>
              <w:jc w:val="both"/>
              <w:rPr>
                <w:color w:val="000000"/>
                <w:sz w:val="18"/>
                <w:szCs w:val="18"/>
              </w:rPr>
            </w:pPr>
            <w:r w:rsidRPr="009D77C5">
              <w:rPr>
                <w:bCs/>
                <w:color w:val="000000"/>
                <w:sz w:val="18"/>
                <w:szCs w:val="18"/>
              </w:rPr>
              <w:t xml:space="preserve">Modernizace plavidel za účelem </w:t>
            </w:r>
            <w:r w:rsidRPr="009D77C5">
              <w:rPr>
                <w:b/>
                <w:bCs/>
                <w:color w:val="000000"/>
                <w:sz w:val="18"/>
                <w:szCs w:val="18"/>
              </w:rPr>
              <w:t>zvýšení multimodality</w:t>
            </w:r>
            <w:r w:rsidRPr="009D77C5">
              <w:rPr>
                <w:bCs/>
                <w:color w:val="000000"/>
                <w:sz w:val="18"/>
                <w:szCs w:val="18"/>
              </w:rPr>
              <w:t xml:space="preserve"> nákladní přepravy</w:t>
            </w:r>
          </w:p>
        </w:tc>
        <w:tc>
          <w:tcPr>
            <w:tcW w:w="993" w:type="dxa"/>
            <w:tcBorders>
              <w:top w:val="single" w:sz="12" w:space="0" w:color="auto"/>
              <w:bottom w:val="single" w:sz="2" w:space="0" w:color="auto"/>
            </w:tcBorders>
            <w:shd w:val="clear" w:color="auto" w:fill="auto"/>
            <w:vAlign w:val="center"/>
          </w:tcPr>
          <w:p w:rsidR="0018067C" w:rsidRPr="009D77C5" w:rsidRDefault="0018067C" w:rsidP="0018067C">
            <w:pPr>
              <w:jc w:val="center"/>
              <w:rPr>
                <w:sz w:val="20"/>
                <w:szCs w:val="20"/>
              </w:rPr>
            </w:pPr>
            <w:r w:rsidRPr="009D77C5">
              <w:rPr>
                <w:sz w:val="20"/>
                <w:szCs w:val="20"/>
              </w:rPr>
              <w:t>kolová</w:t>
            </w:r>
          </w:p>
        </w:tc>
        <w:tc>
          <w:tcPr>
            <w:tcW w:w="993" w:type="dxa"/>
            <w:tcBorders>
              <w:top w:val="single" w:sz="12" w:space="0" w:color="auto"/>
              <w:bottom w:val="single" w:sz="2" w:space="0" w:color="auto"/>
            </w:tcBorders>
            <w:shd w:val="clear" w:color="auto" w:fill="auto"/>
            <w:vAlign w:val="center"/>
          </w:tcPr>
          <w:p w:rsidR="0018067C" w:rsidRPr="009D77C5" w:rsidDel="002C5387" w:rsidRDefault="0018067C" w:rsidP="0018067C">
            <w:pPr>
              <w:jc w:val="center"/>
              <w:rPr>
                <w:sz w:val="18"/>
                <w:szCs w:val="18"/>
              </w:rPr>
            </w:pPr>
            <w:r w:rsidRPr="009D77C5">
              <w:rPr>
                <w:sz w:val="18"/>
                <w:szCs w:val="18"/>
              </w:rPr>
              <w:t>ukončená/15</w:t>
            </w:r>
          </w:p>
        </w:tc>
      </w:tr>
      <w:tr w:rsidR="0018067C" w:rsidTr="0018067C">
        <w:tc>
          <w:tcPr>
            <w:tcW w:w="1135" w:type="dxa"/>
            <w:tcBorders>
              <w:top w:val="single" w:sz="2" w:space="0" w:color="auto"/>
              <w:bottom w:val="single" w:sz="2" w:space="0" w:color="auto"/>
            </w:tcBorders>
            <w:shd w:val="clear" w:color="auto" w:fill="auto"/>
            <w:vAlign w:val="center"/>
          </w:tcPr>
          <w:p w:rsidR="0018067C" w:rsidRPr="009D77C5" w:rsidRDefault="0018067C" w:rsidP="0018067C">
            <w:pPr>
              <w:jc w:val="both"/>
              <w:rPr>
                <w:sz w:val="20"/>
                <w:szCs w:val="20"/>
              </w:rPr>
            </w:pPr>
            <w:r w:rsidRPr="009D77C5">
              <w:rPr>
                <w:sz w:val="20"/>
                <w:szCs w:val="20"/>
              </w:rPr>
              <w:t>127D772 2</w:t>
            </w:r>
          </w:p>
        </w:tc>
        <w:tc>
          <w:tcPr>
            <w:tcW w:w="2268" w:type="dxa"/>
            <w:tcBorders>
              <w:top w:val="single" w:sz="2" w:space="0" w:color="auto"/>
              <w:bottom w:val="single" w:sz="2" w:space="0" w:color="auto"/>
            </w:tcBorders>
            <w:shd w:val="clear" w:color="auto" w:fill="auto"/>
            <w:vAlign w:val="center"/>
          </w:tcPr>
          <w:p w:rsidR="0018067C" w:rsidRPr="009D77C5" w:rsidRDefault="0018067C" w:rsidP="0018067C">
            <w:pPr>
              <w:rPr>
                <w:sz w:val="20"/>
                <w:szCs w:val="20"/>
              </w:rPr>
            </w:pPr>
            <w:r w:rsidRPr="009D77C5">
              <w:rPr>
                <w:color w:val="000000"/>
                <w:sz w:val="20"/>
                <w:szCs w:val="20"/>
              </w:rPr>
              <w:t xml:space="preserve">Modernizace </w:t>
            </w:r>
            <w:r w:rsidRPr="009D77C5">
              <w:rPr>
                <w:bCs/>
                <w:color w:val="000000"/>
                <w:sz w:val="20"/>
                <w:szCs w:val="20"/>
              </w:rPr>
              <w:t>plavidel</w:t>
            </w:r>
            <w:r w:rsidRPr="009D77C5">
              <w:rPr>
                <w:color w:val="000000"/>
                <w:sz w:val="20"/>
                <w:szCs w:val="20"/>
              </w:rPr>
              <w:t xml:space="preserve"> vnitrozemské vodní dopravy</w:t>
            </w:r>
          </w:p>
        </w:tc>
        <w:tc>
          <w:tcPr>
            <w:tcW w:w="3430" w:type="dxa"/>
            <w:tcBorders>
              <w:top w:val="single" w:sz="2" w:space="0" w:color="auto"/>
              <w:bottom w:val="single" w:sz="2" w:space="0" w:color="auto"/>
            </w:tcBorders>
            <w:shd w:val="clear" w:color="auto" w:fill="auto"/>
            <w:vAlign w:val="center"/>
          </w:tcPr>
          <w:p w:rsidR="0018067C" w:rsidRPr="009D77C5" w:rsidDel="002C5387" w:rsidRDefault="0018067C" w:rsidP="0018067C">
            <w:pPr>
              <w:jc w:val="both"/>
              <w:rPr>
                <w:color w:val="000000"/>
                <w:sz w:val="18"/>
                <w:szCs w:val="18"/>
              </w:rPr>
            </w:pPr>
            <w:r w:rsidRPr="009D77C5">
              <w:rPr>
                <w:bCs/>
                <w:color w:val="000000"/>
                <w:sz w:val="18"/>
                <w:szCs w:val="18"/>
              </w:rPr>
              <w:t xml:space="preserve">Modernizace plavidel vedoucí ke </w:t>
            </w:r>
            <w:r w:rsidRPr="009D77C5">
              <w:rPr>
                <w:b/>
                <w:bCs/>
                <w:color w:val="000000"/>
                <w:sz w:val="18"/>
                <w:szCs w:val="18"/>
              </w:rPr>
              <w:t>zvýšení bezpečnosti</w:t>
            </w:r>
            <w:r w:rsidRPr="009D77C5">
              <w:rPr>
                <w:bCs/>
                <w:color w:val="000000"/>
                <w:sz w:val="18"/>
                <w:szCs w:val="18"/>
              </w:rPr>
              <w:t xml:space="preserve"> vnitrozemské plavby</w:t>
            </w:r>
          </w:p>
        </w:tc>
        <w:tc>
          <w:tcPr>
            <w:tcW w:w="993" w:type="dxa"/>
            <w:tcBorders>
              <w:top w:val="single" w:sz="2" w:space="0" w:color="auto"/>
              <w:bottom w:val="single" w:sz="2" w:space="0" w:color="auto"/>
            </w:tcBorders>
            <w:shd w:val="clear" w:color="auto" w:fill="auto"/>
            <w:vAlign w:val="center"/>
          </w:tcPr>
          <w:p w:rsidR="0018067C" w:rsidRPr="009D77C5" w:rsidRDefault="0018067C" w:rsidP="0018067C">
            <w:pPr>
              <w:jc w:val="center"/>
              <w:rPr>
                <w:sz w:val="20"/>
                <w:szCs w:val="20"/>
              </w:rPr>
            </w:pPr>
            <w:r w:rsidRPr="009D77C5">
              <w:rPr>
                <w:sz w:val="20"/>
                <w:szCs w:val="20"/>
              </w:rPr>
              <w:t>kolová</w:t>
            </w:r>
          </w:p>
        </w:tc>
        <w:tc>
          <w:tcPr>
            <w:tcW w:w="993" w:type="dxa"/>
            <w:tcBorders>
              <w:top w:val="single" w:sz="2" w:space="0" w:color="auto"/>
              <w:bottom w:val="single" w:sz="2" w:space="0" w:color="auto"/>
            </w:tcBorders>
            <w:shd w:val="clear" w:color="auto" w:fill="auto"/>
            <w:vAlign w:val="center"/>
          </w:tcPr>
          <w:p w:rsidR="0018067C" w:rsidRPr="009D77C5" w:rsidDel="002C5387" w:rsidRDefault="0018067C" w:rsidP="0018067C">
            <w:pPr>
              <w:jc w:val="center"/>
              <w:rPr>
                <w:sz w:val="18"/>
                <w:szCs w:val="18"/>
              </w:rPr>
            </w:pPr>
            <w:r w:rsidRPr="009D77C5">
              <w:rPr>
                <w:sz w:val="18"/>
                <w:szCs w:val="18"/>
              </w:rPr>
              <w:t>ukončená/47</w:t>
            </w:r>
          </w:p>
        </w:tc>
      </w:tr>
      <w:tr w:rsidR="0018067C" w:rsidTr="0018067C">
        <w:tc>
          <w:tcPr>
            <w:tcW w:w="1135" w:type="dxa"/>
            <w:tcBorders>
              <w:top w:val="single" w:sz="2" w:space="0" w:color="auto"/>
              <w:bottom w:val="single" w:sz="2" w:space="0" w:color="auto"/>
            </w:tcBorders>
            <w:shd w:val="clear" w:color="auto" w:fill="auto"/>
            <w:vAlign w:val="center"/>
          </w:tcPr>
          <w:p w:rsidR="0018067C" w:rsidRPr="009D77C5" w:rsidRDefault="0018067C" w:rsidP="0018067C">
            <w:pPr>
              <w:jc w:val="both"/>
              <w:rPr>
                <w:sz w:val="20"/>
                <w:szCs w:val="20"/>
              </w:rPr>
            </w:pPr>
            <w:r w:rsidRPr="009D77C5">
              <w:rPr>
                <w:sz w:val="20"/>
                <w:szCs w:val="20"/>
              </w:rPr>
              <w:t>127D772 2</w:t>
            </w:r>
          </w:p>
        </w:tc>
        <w:tc>
          <w:tcPr>
            <w:tcW w:w="2268" w:type="dxa"/>
            <w:tcBorders>
              <w:top w:val="single" w:sz="2" w:space="0" w:color="auto"/>
              <w:bottom w:val="single" w:sz="2" w:space="0" w:color="auto"/>
            </w:tcBorders>
            <w:shd w:val="clear" w:color="auto" w:fill="auto"/>
            <w:vAlign w:val="center"/>
          </w:tcPr>
          <w:p w:rsidR="0018067C" w:rsidRPr="009D77C5" w:rsidRDefault="0018067C" w:rsidP="0018067C">
            <w:pPr>
              <w:rPr>
                <w:sz w:val="20"/>
                <w:szCs w:val="20"/>
              </w:rPr>
            </w:pPr>
            <w:r w:rsidRPr="009D77C5">
              <w:rPr>
                <w:color w:val="000000"/>
                <w:sz w:val="20"/>
                <w:szCs w:val="20"/>
              </w:rPr>
              <w:t xml:space="preserve">Modernizace </w:t>
            </w:r>
            <w:r w:rsidRPr="009D77C5">
              <w:rPr>
                <w:bCs/>
                <w:color w:val="000000"/>
                <w:sz w:val="20"/>
                <w:szCs w:val="20"/>
              </w:rPr>
              <w:t>plavidel</w:t>
            </w:r>
            <w:r w:rsidRPr="009D77C5">
              <w:rPr>
                <w:color w:val="000000"/>
                <w:sz w:val="20"/>
                <w:szCs w:val="20"/>
              </w:rPr>
              <w:t xml:space="preserve"> vnitrozemské vodní dopravy</w:t>
            </w:r>
          </w:p>
        </w:tc>
        <w:tc>
          <w:tcPr>
            <w:tcW w:w="3430" w:type="dxa"/>
            <w:tcBorders>
              <w:top w:val="single" w:sz="2" w:space="0" w:color="auto"/>
              <w:bottom w:val="single" w:sz="2" w:space="0" w:color="auto"/>
            </w:tcBorders>
            <w:shd w:val="clear" w:color="auto" w:fill="auto"/>
            <w:vAlign w:val="center"/>
          </w:tcPr>
          <w:p w:rsidR="0018067C" w:rsidRPr="009D77C5" w:rsidDel="002C5387" w:rsidRDefault="0018067C" w:rsidP="0018067C">
            <w:pPr>
              <w:jc w:val="both"/>
              <w:rPr>
                <w:color w:val="000000"/>
                <w:sz w:val="18"/>
                <w:szCs w:val="18"/>
              </w:rPr>
            </w:pPr>
            <w:r w:rsidRPr="009D77C5">
              <w:rPr>
                <w:bCs/>
                <w:color w:val="000000"/>
                <w:sz w:val="18"/>
                <w:szCs w:val="18"/>
              </w:rPr>
              <w:t>Modernizace plavidel – remotorizace (Pořízení nízko-emisních pohonných a pomocných jednotek)</w:t>
            </w:r>
          </w:p>
        </w:tc>
        <w:tc>
          <w:tcPr>
            <w:tcW w:w="993" w:type="dxa"/>
            <w:tcBorders>
              <w:top w:val="single" w:sz="2" w:space="0" w:color="auto"/>
              <w:bottom w:val="single" w:sz="2" w:space="0" w:color="auto"/>
            </w:tcBorders>
            <w:shd w:val="clear" w:color="auto" w:fill="auto"/>
            <w:vAlign w:val="center"/>
          </w:tcPr>
          <w:p w:rsidR="0018067C" w:rsidRPr="009D77C5" w:rsidRDefault="0018067C" w:rsidP="0018067C">
            <w:pPr>
              <w:jc w:val="center"/>
              <w:rPr>
                <w:sz w:val="20"/>
                <w:szCs w:val="20"/>
              </w:rPr>
            </w:pPr>
            <w:r w:rsidRPr="009D77C5">
              <w:rPr>
                <w:sz w:val="20"/>
                <w:szCs w:val="20"/>
              </w:rPr>
              <w:t>kolová</w:t>
            </w:r>
          </w:p>
        </w:tc>
        <w:tc>
          <w:tcPr>
            <w:tcW w:w="993" w:type="dxa"/>
            <w:tcBorders>
              <w:top w:val="single" w:sz="2" w:space="0" w:color="auto"/>
              <w:bottom w:val="single" w:sz="2" w:space="0" w:color="auto"/>
            </w:tcBorders>
            <w:shd w:val="clear" w:color="auto" w:fill="auto"/>
            <w:vAlign w:val="center"/>
          </w:tcPr>
          <w:p w:rsidR="0018067C" w:rsidRPr="009D77C5" w:rsidDel="002C5387" w:rsidRDefault="0018067C" w:rsidP="0018067C">
            <w:pPr>
              <w:jc w:val="center"/>
              <w:rPr>
                <w:sz w:val="18"/>
                <w:szCs w:val="18"/>
              </w:rPr>
            </w:pPr>
            <w:r w:rsidRPr="009D77C5">
              <w:rPr>
                <w:sz w:val="18"/>
                <w:szCs w:val="18"/>
              </w:rPr>
              <w:t>ukončená/23</w:t>
            </w:r>
          </w:p>
        </w:tc>
      </w:tr>
      <w:tr w:rsidR="0018067C" w:rsidTr="0018067C">
        <w:tc>
          <w:tcPr>
            <w:tcW w:w="1135" w:type="dxa"/>
            <w:tcBorders>
              <w:top w:val="single" w:sz="2" w:space="0" w:color="auto"/>
              <w:bottom w:val="single" w:sz="12" w:space="0" w:color="auto"/>
            </w:tcBorders>
            <w:shd w:val="clear" w:color="auto" w:fill="auto"/>
            <w:vAlign w:val="center"/>
          </w:tcPr>
          <w:p w:rsidR="0018067C" w:rsidRPr="009D77C5" w:rsidRDefault="0018067C" w:rsidP="0018067C">
            <w:pPr>
              <w:jc w:val="both"/>
              <w:rPr>
                <w:sz w:val="20"/>
                <w:szCs w:val="20"/>
              </w:rPr>
            </w:pPr>
            <w:r w:rsidRPr="009D77C5">
              <w:rPr>
                <w:sz w:val="20"/>
                <w:szCs w:val="20"/>
              </w:rPr>
              <w:t>127D772 2</w:t>
            </w:r>
          </w:p>
        </w:tc>
        <w:tc>
          <w:tcPr>
            <w:tcW w:w="2268" w:type="dxa"/>
            <w:tcBorders>
              <w:top w:val="single" w:sz="2" w:space="0" w:color="auto"/>
              <w:bottom w:val="single" w:sz="12" w:space="0" w:color="auto"/>
            </w:tcBorders>
            <w:shd w:val="clear" w:color="auto" w:fill="auto"/>
            <w:vAlign w:val="center"/>
          </w:tcPr>
          <w:p w:rsidR="0018067C" w:rsidRPr="009D77C5" w:rsidRDefault="0018067C" w:rsidP="0018067C">
            <w:pPr>
              <w:rPr>
                <w:sz w:val="20"/>
                <w:szCs w:val="20"/>
              </w:rPr>
            </w:pPr>
            <w:r w:rsidRPr="009D77C5">
              <w:rPr>
                <w:color w:val="000000"/>
                <w:sz w:val="20"/>
                <w:szCs w:val="20"/>
              </w:rPr>
              <w:t xml:space="preserve">Modernizace </w:t>
            </w:r>
            <w:r w:rsidRPr="009D77C5">
              <w:rPr>
                <w:bCs/>
                <w:color w:val="000000"/>
                <w:sz w:val="20"/>
                <w:szCs w:val="20"/>
              </w:rPr>
              <w:t>plavidel</w:t>
            </w:r>
            <w:r w:rsidRPr="009D77C5">
              <w:rPr>
                <w:color w:val="000000"/>
                <w:sz w:val="20"/>
                <w:szCs w:val="20"/>
              </w:rPr>
              <w:t xml:space="preserve"> vnitrozemské vodní dopravy</w:t>
            </w:r>
          </w:p>
        </w:tc>
        <w:tc>
          <w:tcPr>
            <w:tcW w:w="3430" w:type="dxa"/>
            <w:tcBorders>
              <w:top w:val="single" w:sz="2" w:space="0" w:color="auto"/>
              <w:bottom w:val="single" w:sz="12" w:space="0" w:color="auto"/>
            </w:tcBorders>
            <w:shd w:val="clear" w:color="auto" w:fill="auto"/>
            <w:vAlign w:val="center"/>
          </w:tcPr>
          <w:p w:rsidR="0018067C" w:rsidRPr="009D77C5" w:rsidDel="002C5387" w:rsidRDefault="0018067C" w:rsidP="0018067C">
            <w:pPr>
              <w:jc w:val="both"/>
              <w:rPr>
                <w:color w:val="000000"/>
                <w:sz w:val="18"/>
                <w:szCs w:val="18"/>
              </w:rPr>
            </w:pPr>
            <w:r w:rsidRPr="009D77C5">
              <w:rPr>
                <w:bCs/>
                <w:color w:val="000000"/>
                <w:sz w:val="18"/>
                <w:szCs w:val="18"/>
              </w:rPr>
              <w:t>Modernizace plavidel vedoucí ke snižování spotřeby paliva</w:t>
            </w:r>
          </w:p>
        </w:tc>
        <w:tc>
          <w:tcPr>
            <w:tcW w:w="993" w:type="dxa"/>
            <w:tcBorders>
              <w:top w:val="single" w:sz="2" w:space="0" w:color="auto"/>
              <w:bottom w:val="single" w:sz="12" w:space="0" w:color="auto"/>
            </w:tcBorders>
            <w:shd w:val="clear" w:color="auto" w:fill="auto"/>
            <w:vAlign w:val="center"/>
          </w:tcPr>
          <w:p w:rsidR="0018067C" w:rsidRPr="009D77C5" w:rsidRDefault="0018067C" w:rsidP="0018067C">
            <w:pPr>
              <w:jc w:val="center"/>
              <w:rPr>
                <w:sz w:val="20"/>
                <w:szCs w:val="20"/>
              </w:rPr>
            </w:pPr>
            <w:r w:rsidRPr="009D77C5">
              <w:rPr>
                <w:sz w:val="20"/>
                <w:szCs w:val="20"/>
              </w:rPr>
              <w:t>kolová</w:t>
            </w:r>
          </w:p>
        </w:tc>
        <w:tc>
          <w:tcPr>
            <w:tcW w:w="993" w:type="dxa"/>
            <w:tcBorders>
              <w:top w:val="single" w:sz="2" w:space="0" w:color="auto"/>
              <w:bottom w:val="single" w:sz="12" w:space="0" w:color="auto"/>
            </w:tcBorders>
            <w:shd w:val="clear" w:color="auto" w:fill="auto"/>
            <w:vAlign w:val="center"/>
          </w:tcPr>
          <w:p w:rsidR="0018067C" w:rsidRPr="009D77C5" w:rsidDel="002C5387" w:rsidRDefault="0018067C" w:rsidP="0018067C">
            <w:pPr>
              <w:jc w:val="center"/>
              <w:rPr>
                <w:sz w:val="18"/>
                <w:szCs w:val="18"/>
              </w:rPr>
            </w:pPr>
            <w:r w:rsidRPr="009D77C5">
              <w:rPr>
                <w:sz w:val="18"/>
                <w:szCs w:val="18"/>
              </w:rPr>
              <w:t>ukončená/8</w:t>
            </w:r>
          </w:p>
        </w:tc>
      </w:tr>
      <w:tr w:rsidR="0018067C" w:rsidTr="0018067C">
        <w:tc>
          <w:tcPr>
            <w:tcW w:w="1135" w:type="dxa"/>
            <w:tcBorders>
              <w:top w:val="single" w:sz="12" w:space="0" w:color="auto"/>
            </w:tcBorders>
            <w:shd w:val="clear" w:color="auto" w:fill="auto"/>
            <w:vAlign w:val="center"/>
          </w:tcPr>
          <w:p w:rsidR="0018067C" w:rsidRPr="009D77C5" w:rsidRDefault="0018067C" w:rsidP="0018067C">
            <w:pPr>
              <w:jc w:val="both"/>
              <w:rPr>
                <w:sz w:val="20"/>
                <w:szCs w:val="20"/>
              </w:rPr>
            </w:pPr>
            <w:r w:rsidRPr="009D77C5">
              <w:rPr>
                <w:sz w:val="20"/>
                <w:szCs w:val="20"/>
              </w:rPr>
              <w:t>127D772 1</w:t>
            </w:r>
          </w:p>
        </w:tc>
        <w:tc>
          <w:tcPr>
            <w:tcW w:w="2268" w:type="dxa"/>
            <w:tcBorders>
              <w:top w:val="single" w:sz="12" w:space="0" w:color="auto"/>
            </w:tcBorders>
            <w:shd w:val="clear" w:color="auto" w:fill="auto"/>
            <w:vAlign w:val="center"/>
          </w:tcPr>
          <w:p w:rsidR="0018067C" w:rsidRPr="009D77C5" w:rsidRDefault="0018067C" w:rsidP="0018067C">
            <w:pPr>
              <w:rPr>
                <w:sz w:val="20"/>
                <w:szCs w:val="20"/>
              </w:rPr>
            </w:pPr>
            <w:r w:rsidRPr="009D77C5">
              <w:rPr>
                <w:bCs/>
                <w:color w:val="000000"/>
                <w:sz w:val="20"/>
                <w:szCs w:val="20"/>
              </w:rPr>
              <w:t>Zajištění interoperability</w:t>
            </w:r>
            <w:r w:rsidRPr="009D77C5">
              <w:rPr>
                <w:color w:val="000000"/>
                <w:sz w:val="20"/>
                <w:szCs w:val="20"/>
              </w:rPr>
              <w:t xml:space="preserve"> </w:t>
            </w:r>
            <w:r w:rsidRPr="009D77C5">
              <w:rPr>
                <w:color w:val="000000"/>
                <w:sz w:val="20"/>
                <w:szCs w:val="20"/>
              </w:rPr>
              <w:br/>
              <w:t>v železniční dopravě</w:t>
            </w:r>
          </w:p>
        </w:tc>
        <w:tc>
          <w:tcPr>
            <w:tcW w:w="3430" w:type="dxa"/>
            <w:tcBorders>
              <w:top w:val="single" w:sz="12" w:space="0" w:color="auto"/>
            </w:tcBorders>
            <w:shd w:val="clear" w:color="auto" w:fill="auto"/>
            <w:vAlign w:val="center"/>
          </w:tcPr>
          <w:p w:rsidR="0018067C" w:rsidRPr="009D77C5" w:rsidDel="002C5387" w:rsidRDefault="0018067C" w:rsidP="0018067C">
            <w:pPr>
              <w:jc w:val="both"/>
              <w:rPr>
                <w:color w:val="000000"/>
                <w:sz w:val="18"/>
                <w:szCs w:val="18"/>
              </w:rPr>
            </w:pPr>
            <w:r w:rsidRPr="009D77C5">
              <w:rPr>
                <w:b/>
                <w:bCs/>
                <w:color w:val="000000"/>
                <w:sz w:val="18"/>
                <w:szCs w:val="18"/>
              </w:rPr>
              <w:t xml:space="preserve">Implementace subsystému kolejová vozidla – nákladní vozy – </w:t>
            </w:r>
            <w:r w:rsidRPr="009D77C5">
              <w:rPr>
                <w:color w:val="000000"/>
                <w:sz w:val="18"/>
                <w:szCs w:val="18"/>
              </w:rPr>
              <w:t>Implementace subsystému kolejová vozidla – lokomotivy a kolejová vozidla pro přepravu osob – umožnění provozu na systému 25 kV/50 Hz</w:t>
            </w:r>
          </w:p>
        </w:tc>
        <w:tc>
          <w:tcPr>
            <w:tcW w:w="993" w:type="dxa"/>
            <w:tcBorders>
              <w:top w:val="single" w:sz="12" w:space="0" w:color="auto"/>
            </w:tcBorders>
            <w:shd w:val="clear" w:color="auto" w:fill="auto"/>
            <w:vAlign w:val="center"/>
          </w:tcPr>
          <w:p w:rsidR="0018067C" w:rsidRPr="009D77C5" w:rsidRDefault="0018067C" w:rsidP="0018067C">
            <w:pPr>
              <w:jc w:val="center"/>
              <w:rPr>
                <w:sz w:val="20"/>
                <w:szCs w:val="20"/>
              </w:rPr>
            </w:pPr>
            <w:r w:rsidRPr="009D77C5">
              <w:rPr>
                <w:sz w:val="20"/>
                <w:szCs w:val="20"/>
              </w:rPr>
              <w:t>kolová</w:t>
            </w:r>
          </w:p>
        </w:tc>
        <w:tc>
          <w:tcPr>
            <w:tcW w:w="993" w:type="dxa"/>
            <w:tcBorders>
              <w:top w:val="single" w:sz="12" w:space="0" w:color="auto"/>
            </w:tcBorders>
            <w:shd w:val="clear" w:color="auto" w:fill="auto"/>
            <w:vAlign w:val="center"/>
          </w:tcPr>
          <w:p w:rsidR="0018067C" w:rsidRPr="009D77C5" w:rsidDel="002C5387" w:rsidRDefault="0018067C" w:rsidP="0018067C">
            <w:pPr>
              <w:jc w:val="center"/>
              <w:rPr>
                <w:sz w:val="18"/>
                <w:szCs w:val="18"/>
              </w:rPr>
            </w:pPr>
            <w:r w:rsidRPr="009D77C5">
              <w:rPr>
                <w:sz w:val="18"/>
                <w:szCs w:val="18"/>
              </w:rPr>
              <w:t>otevřená</w:t>
            </w:r>
          </w:p>
        </w:tc>
      </w:tr>
    </w:tbl>
    <w:p w:rsidR="0018067C" w:rsidRPr="00CE5EAB" w:rsidRDefault="001D352D" w:rsidP="00195B74">
      <w:pPr>
        <w:spacing w:before="240"/>
        <w:jc w:val="both"/>
        <w:rPr>
          <w:b/>
        </w:rPr>
      </w:pPr>
      <w:r>
        <w:tab/>
      </w:r>
      <w:r w:rsidR="0018067C">
        <w:t>Celkem u 12 projektů v rámci výše uvedených výzev již došlo k vydání Schvalovacího protokolu OPD, nicméně prozatím ještě nedošlo k vydání žádného Rozhodnutí o poskytnutí dotace.</w:t>
      </w:r>
    </w:p>
    <w:p w:rsidR="0018067C" w:rsidRDefault="00205B3C" w:rsidP="00195B74">
      <w:pPr>
        <w:spacing w:before="240"/>
        <w:jc w:val="both"/>
        <w:rPr>
          <w:b/>
        </w:rPr>
      </w:pPr>
      <w:r>
        <w:rPr>
          <w:b/>
        </w:rPr>
        <w:tab/>
      </w:r>
      <w:r w:rsidR="0018067C" w:rsidRPr="008D01BD">
        <w:rPr>
          <w:b/>
        </w:rPr>
        <w:t xml:space="preserve">Reálné čerpání prostředků </w:t>
      </w:r>
      <w:r w:rsidR="0018067C">
        <w:rPr>
          <w:b/>
        </w:rPr>
        <w:t xml:space="preserve">tedy </w:t>
      </w:r>
      <w:r w:rsidR="0018067C" w:rsidRPr="008D01BD">
        <w:rPr>
          <w:b/>
        </w:rPr>
        <w:t xml:space="preserve">nebylo </w:t>
      </w:r>
      <w:r w:rsidR="0018067C">
        <w:rPr>
          <w:b/>
        </w:rPr>
        <w:t>k 31. 12. 2018</w:t>
      </w:r>
      <w:r w:rsidR="0018067C" w:rsidRPr="008D01BD">
        <w:rPr>
          <w:b/>
        </w:rPr>
        <w:t xml:space="preserve"> zahájeno v rámci žádné z výše uveden</w:t>
      </w:r>
      <w:r w:rsidR="0018067C">
        <w:rPr>
          <w:b/>
        </w:rPr>
        <w:t>ých veřejných podpor</w:t>
      </w:r>
      <w:r w:rsidR="0018067C" w:rsidRPr="008D01BD">
        <w:rPr>
          <w:b/>
        </w:rPr>
        <w:t>.</w:t>
      </w:r>
    </w:p>
    <w:p w:rsidR="0018067C" w:rsidRPr="00207124" w:rsidRDefault="0018067C" w:rsidP="0018067C">
      <w:pPr>
        <w:jc w:val="both"/>
        <w:rPr>
          <w:b/>
          <w:color w:val="FF0000"/>
        </w:rPr>
      </w:pPr>
    </w:p>
    <w:p w:rsidR="0018067C" w:rsidRPr="00CE5EAB" w:rsidRDefault="0018067C" w:rsidP="0018067C">
      <w:pPr>
        <w:spacing w:before="120"/>
        <w:jc w:val="both"/>
        <w:rPr>
          <w:b/>
        </w:rPr>
      </w:pPr>
      <w:r w:rsidRPr="00CE5EAB">
        <w:rPr>
          <w:b/>
        </w:rPr>
        <w:t>Podprogram 127 773 - OPD 2014–2020 SFDI</w:t>
      </w:r>
    </w:p>
    <w:p w:rsidR="0018067C" w:rsidRPr="002949E7" w:rsidRDefault="0018067C" w:rsidP="0018067C">
      <w:pPr>
        <w:spacing w:before="120"/>
        <w:jc w:val="both"/>
      </w:pPr>
      <w:r w:rsidRPr="002949E7">
        <w:tab/>
        <w:t>V rámci pod</w:t>
      </w:r>
      <w:r>
        <w:t>programu 127773 byly v roce 2018</w:t>
      </w:r>
      <w:r w:rsidRPr="002949E7">
        <w:t xml:space="preserve"> financovány dvě akce, na něž byly ZS formou dotace poskytnuty finanční prostředky v celkové výši </w:t>
      </w:r>
      <w:r w:rsidRPr="001B1448">
        <w:t>1</w:t>
      </w:r>
      <w:r>
        <w:t>7</w:t>
      </w:r>
      <w:r w:rsidRPr="001B1448">
        <w:t> </w:t>
      </w:r>
      <w:r>
        <w:t xml:space="preserve">169 165 </w:t>
      </w:r>
      <w:r w:rsidR="00205B3C">
        <w:t>tis. Kč v tom</w:t>
      </w:r>
      <w:r w:rsidRPr="002949E7">
        <w:t>:</w:t>
      </w:r>
    </w:p>
    <w:p w:rsidR="0018067C" w:rsidRPr="001B1448" w:rsidRDefault="0018067C" w:rsidP="0018067C">
      <w:pPr>
        <w:numPr>
          <w:ilvl w:val="0"/>
          <w:numId w:val="43"/>
        </w:numPr>
        <w:spacing w:before="120"/>
        <w:jc w:val="both"/>
      </w:pPr>
      <w:r w:rsidRPr="001B1448">
        <w:t>akce 127D77300000</w:t>
      </w:r>
      <w:r>
        <w:t>3</w:t>
      </w:r>
      <w:r w:rsidRPr="001B1448">
        <w:t xml:space="preserve"> (SFDI OPD 2014–2020</w:t>
      </w:r>
      <w:r>
        <w:t xml:space="preserve"> v roce 2018</w:t>
      </w:r>
      <w:r w:rsidRPr="001B1448">
        <w:t xml:space="preserve">) – rozhodnutí vydáno </w:t>
      </w:r>
      <w:r w:rsidR="0058544A">
        <w:br/>
      </w:r>
      <w:r w:rsidRPr="001B1448">
        <w:t>ve výši 1</w:t>
      </w:r>
      <w:r>
        <w:t>7</w:t>
      </w:r>
      <w:r w:rsidRPr="001B1448">
        <w:t> </w:t>
      </w:r>
      <w:r>
        <w:t>165</w:t>
      </w:r>
      <w:r w:rsidRPr="001B1448">
        <w:t> 8</w:t>
      </w:r>
      <w:r>
        <w:t>22</w:t>
      </w:r>
      <w:r w:rsidRPr="001B1448">
        <w:t xml:space="preserve"> tis. Kč, přičemž čerpáno bylo 1</w:t>
      </w:r>
      <w:r>
        <w:t>1</w:t>
      </w:r>
      <w:r w:rsidRPr="001B1448">
        <w:t xml:space="preserve"> </w:t>
      </w:r>
      <w:r>
        <w:t>463</w:t>
      </w:r>
      <w:r w:rsidRPr="001B1448">
        <w:t xml:space="preserve"> </w:t>
      </w:r>
      <w:r>
        <w:t>754</w:t>
      </w:r>
      <w:r w:rsidRPr="001B1448">
        <w:t xml:space="preserve"> tis. Kč,</w:t>
      </w:r>
    </w:p>
    <w:p w:rsidR="0018067C" w:rsidRPr="001B1448" w:rsidRDefault="0018067C" w:rsidP="0018067C">
      <w:pPr>
        <w:numPr>
          <w:ilvl w:val="0"/>
          <w:numId w:val="43"/>
        </w:numPr>
        <w:spacing w:before="120"/>
        <w:jc w:val="both"/>
      </w:pPr>
      <w:r w:rsidRPr="001B1448">
        <w:t>akce 127D77300000</w:t>
      </w:r>
      <w:r>
        <w:t>4</w:t>
      </w:r>
      <w:r w:rsidRPr="001B1448">
        <w:t xml:space="preserve"> (SFDI OPD 2014–2020 NÁRODNÍ PODÍLY</w:t>
      </w:r>
      <w:r>
        <w:t xml:space="preserve"> v roce 2018</w:t>
      </w:r>
      <w:r w:rsidRPr="001B1448">
        <w:t xml:space="preserve">) – rozhodnutí vydáno ve výši </w:t>
      </w:r>
      <w:r>
        <w:t>3 343</w:t>
      </w:r>
      <w:r w:rsidRPr="001B1448">
        <w:t xml:space="preserve"> tis. Kč, přičemž čerpáno bylo </w:t>
      </w:r>
      <w:r>
        <w:t>2 632</w:t>
      </w:r>
      <w:r w:rsidRPr="001B1448">
        <w:t xml:space="preserve"> tis. Kč.</w:t>
      </w:r>
    </w:p>
    <w:p w:rsidR="0018067C" w:rsidRPr="002949E7" w:rsidRDefault="0018067C" w:rsidP="00195B74">
      <w:pPr>
        <w:spacing w:before="240"/>
        <w:ind w:firstLine="709"/>
        <w:jc w:val="both"/>
      </w:pPr>
      <w:r w:rsidRPr="002949E7">
        <w:t xml:space="preserve">Finanční prostředky byly použity na velké dopravní stavby, kdy konečnými příjemci byly Ředitelství silnic a dálnic ČR a Správa železniční dopravní cesty. </w:t>
      </w:r>
    </w:p>
    <w:p w:rsidR="0018067C" w:rsidRPr="00EF1415" w:rsidRDefault="0018067C" w:rsidP="0018067C">
      <w:pPr>
        <w:spacing w:before="240"/>
        <w:jc w:val="both"/>
        <w:rPr>
          <w:b/>
          <w:szCs w:val="20"/>
        </w:rPr>
      </w:pPr>
      <w:r w:rsidRPr="00EF1415">
        <w:rPr>
          <w:b/>
          <w:szCs w:val="20"/>
        </w:rPr>
        <w:t xml:space="preserve">Prioritní osa 4 - Technická pomoc </w:t>
      </w:r>
    </w:p>
    <w:p w:rsidR="0018067C" w:rsidRPr="00EF1415" w:rsidRDefault="0018067C" w:rsidP="0018067C">
      <w:pPr>
        <w:spacing w:before="120"/>
        <w:ind w:firstLine="708"/>
        <w:jc w:val="both"/>
        <w:rPr>
          <w:rFonts w:ascii="Arial" w:hAnsi="Arial"/>
          <w:sz w:val="22"/>
        </w:rPr>
      </w:pPr>
      <w:r w:rsidRPr="00EF1415">
        <w:rPr>
          <w:szCs w:val="20"/>
        </w:rPr>
        <w:t xml:space="preserve">Technická pomoc OP Doprava je realizována prostřednictvím prioritní osy 4 (Fond soudržnosti) a je na ní vyčleněno 70,4 mil. EUR, což je 1,5 % alokace OP Doprava. Technická </w:t>
      </w:r>
      <w:r w:rsidRPr="00EF1415">
        <w:rPr>
          <w:szCs w:val="20"/>
        </w:rPr>
        <w:lastRenderedPageBreak/>
        <w:t>pomoc je zakotvena v Nařízení Evropského parlamentu a Rady (EU) č. 1303/2013</w:t>
      </w:r>
      <w:r w:rsidRPr="0018067C">
        <w:rPr>
          <w:szCs w:val="20"/>
          <w:vertAlign w:val="superscript"/>
        </w:rPr>
        <w:footnoteReference w:id="1"/>
      </w:r>
      <w:r w:rsidRPr="00EF1415">
        <w:rPr>
          <w:szCs w:val="20"/>
        </w:rPr>
        <w:t xml:space="preserve"> (dále jen „obecné nařízení“), článek 59, podle kterého mohou fondy ESI (Evropské strukturální </w:t>
      </w:r>
      <w:r w:rsidR="0058544A">
        <w:rPr>
          <w:szCs w:val="20"/>
        </w:rPr>
        <w:br/>
      </w:r>
      <w:r w:rsidRPr="00EF1415">
        <w:rPr>
          <w:szCs w:val="20"/>
        </w:rPr>
        <w:t xml:space="preserve">a investiční fondy) podporovat opatření v oblasti přípravy, řízení, monitorování, hodnocení, informování a komunikace, vytváření sítí, řešení stížností, kontroly a auditu. Členský stát může fondy ESI využívat na podporu opatření ke snížení administrativní zátěže příjemců, a to </w:t>
      </w:r>
      <w:r w:rsidR="0058544A">
        <w:rPr>
          <w:szCs w:val="20"/>
        </w:rPr>
        <w:br/>
      </w:r>
      <w:r w:rsidRPr="00EF1415">
        <w:rPr>
          <w:szCs w:val="20"/>
        </w:rPr>
        <w:t>i prostřednictvím systémů pro elektronickou výměnu dat a opatření ke zvýšení způsobilosti orgánů členských států a příjemců spravovat a využívat tyto fondy.</w:t>
      </w:r>
      <w:r w:rsidRPr="00EF1415">
        <w:rPr>
          <w:rFonts w:ascii="Arial" w:hAnsi="Arial"/>
          <w:sz w:val="22"/>
        </w:rPr>
        <w:t xml:space="preserve"> </w:t>
      </w:r>
      <w:r w:rsidRPr="00EF1415">
        <w:rPr>
          <w:szCs w:val="20"/>
        </w:rPr>
        <w:t>Výdaje Technické pomoci OP Doprava jsou hrazeny z 85 % z Fondu soudržnosti a z 15 % ze SR – kapitola 327 Ministerstvo dopravy.</w:t>
      </w:r>
    </w:p>
    <w:p w:rsidR="0018067C" w:rsidRPr="00EF1415" w:rsidRDefault="0018067C" w:rsidP="0018067C">
      <w:pPr>
        <w:spacing w:before="120"/>
        <w:ind w:firstLine="708"/>
        <w:jc w:val="both"/>
        <w:rPr>
          <w:szCs w:val="20"/>
        </w:rPr>
      </w:pPr>
      <w:r w:rsidRPr="00EF1415">
        <w:rPr>
          <w:szCs w:val="20"/>
        </w:rPr>
        <w:t>Prostřednictvím TP OP Doprava se v roce 2018 realizovaly 3 projekty, z toho                        2 projekty byly realizovány Řídícím orgánem OP Doprava a 1 projekt byl realizován Zprostředkujícím subjektem OP Doprava (SFDI).</w:t>
      </w:r>
    </w:p>
    <w:p w:rsidR="0018067C" w:rsidRPr="00EF1415" w:rsidRDefault="0018067C" w:rsidP="0018067C">
      <w:pPr>
        <w:spacing w:before="240" w:after="120"/>
        <w:jc w:val="both"/>
        <w:rPr>
          <w:b/>
        </w:rPr>
      </w:pPr>
      <w:r w:rsidRPr="00EF1415">
        <w:rPr>
          <w:b/>
        </w:rPr>
        <w:t>Řídící orgán OP Doprava:</w:t>
      </w:r>
    </w:p>
    <w:p w:rsidR="0018067C" w:rsidRPr="00EF1415" w:rsidRDefault="0018067C" w:rsidP="00DA03A6">
      <w:pPr>
        <w:numPr>
          <w:ilvl w:val="0"/>
          <w:numId w:val="4"/>
        </w:numPr>
        <w:ind w:left="714" w:hanging="430"/>
        <w:jc w:val="both"/>
      </w:pPr>
      <w:r w:rsidRPr="00EF1415">
        <w:t>Technická pomoc OPD2 ŘO 2016-2023</w:t>
      </w:r>
    </w:p>
    <w:p w:rsidR="0018067C" w:rsidRPr="00EF1415" w:rsidRDefault="0018067C" w:rsidP="00DA03A6">
      <w:pPr>
        <w:numPr>
          <w:ilvl w:val="0"/>
          <w:numId w:val="4"/>
        </w:numPr>
        <w:ind w:left="714" w:hanging="430"/>
        <w:jc w:val="both"/>
      </w:pPr>
      <w:r w:rsidRPr="00EF1415">
        <w:t>Administrativní kapacita a vzdělávání implementační struktury Řídícího orgánu Operačního programu Doprava</w:t>
      </w:r>
    </w:p>
    <w:p w:rsidR="0018067C" w:rsidRPr="00EF1415" w:rsidRDefault="0018067C" w:rsidP="0018067C">
      <w:pPr>
        <w:spacing w:before="240" w:after="120"/>
        <w:jc w:val="both"/>
        <w:rPr>
          <w:b/>
        </w:rPr>
      </w:pPr>
      <w:r w:rsidRPr="00EF1415">
        <w:rPr>
          <w:b/>
        </w:rPr>
        <w:t>Zprostředkující subjekt OP Doprava:</w:t>
      </w:r>
    </w:p>
    <w:p w:rsidR="0018067C" w:rsidRPr="00EF1415" w:rsidRDefault="0018067C" w:rsidP="00DA03A6">
      <w:pPr>
        <w:numPr>
          <w:ilvl w:val="0"/>
          <w:numId w:val="4"/>
        </w:numPr>
        <w:ind w:left="714" w:hanging="430"/>
        <w:jc w:val="both"/>
        <w:rPr>
          <w:b/>
          <w:u w:val="single"/>
        </w:rPr>
      </w:pPr>
      <w:r w:rsidRPr="00EF1415">
        <w:t>Technická pomoc ZS OPD 2016-2023</w:t>
      </w:r>
    </w:p>
    <w:p w:rsidR="0018067C" w:rsidRPr="00EF1415" w:rsidRDefault="0018067C" w:rsidP="0018067C">
      <w:pPr>
        <w:spacing w:before="240"/>
        <w:jc w:val="both"/>
        <w:rPr>
          <w:szCs w:val="20"/>
        </w:rPr>
      </w:pPr>
      <w:r w:rsidRPr="001D38D8">
        <w:rPr>
          <w:szCs w:val="20"/>
        </w:rPr>
        <w:t>Projekty „Technická pomoc OPD2 ŘO 2016-2023“ a „</w:t>
      </w:r>
      <w:r w:rsidRPr="001D38D8">
        <w:t>Administrativní k</w:t>
      </w:r>
      <w:r w:rsidR="001D38D8">
        <w:t xml:space="preserve">apacita a </w:t>
      </w:r>
      <w:r w:rsidRPr="001D38D8">
        <w:t>vzdělávání implementační struktury Řídícího orgánu Operačního programu Doprava“</w:t>
      </w:r>
      <w:r w:rsidRPr="001D38D8">
        <w:rPr>
          <w:szCs w:val="20"/>
        </w:rPr>
        <w:t xml:space="preserve"> </w:t>
      </w:r>
      <w:r w:rsidRPr="00EF1415">
        <w:rPr>
          <w:szCs w:val="20"/>
        </w:rPr>
        <w:t>byly vytvořeny pro potřeby Řídícího orgánu OPD. Projekty byly zaměřeny na následující oblasti:</w:t>
      </w:r>
    </w:p>
    <w:p w:rsidR="0018067C" w:rsidRPr="00EF1415" w:rsidRDefault="0018067C" w:rsidP="00DA03A6">
      <w:pPr>
        <w:numPr>
          <w:ilvl w:val="1"/>
          <w:numId w:val="29"/>
        </w:numPr>
        <w:tabs>
          <w:tab w:val="clear" w:pos="1440"/>
          <w:tab w:val="num" w:pos="709"/>
        </w:tabs>
        <w:spacing w:before="120"/>
        <w:ind w:left="1434" w:hanging="1150"/>
        <w:jc w:val="both"/>
        <w:rPr>
          <w:szCs w:val="20"/>
        </w:rPr>
      </w:pPr>
      <w:r w:rsidRPr="00EF1415">
        <w:rPr>
          <w:szCs w:val="20"/>
        </w:rPr>
        <w:t>Řízení a kontrola programu</w:t>
      </w:r>
    </w:p>
    <w:p w:rsidR="0018067C" w:rsidRPr="00EF1415" w:rsidRDefault="0018067C" w:rsidP="00DA03A6">
      <w:pPr>
        <w:numPr>
          <w:ilvl w:val="1"/>
          <w:numId w:val="29"/>
        </w:numPr>
        <w:tabs>
          <w:tab w:val="clear" w:pos="1440"/>
          <w:tab w:val="num" w:pos="709"/>
        </w:tabs>
        <w:spacing w:before="60"/>
        <w:ind w:left="1434" w:hanging="1150"/>
        <w:jc w:val="both"/>
        <w:rPr>
          <w:szCs w:val="20"/>
        </w:rPr>
      </w:pPr>
      <w:r w:rsidRPr="00EF1415">
        <w:rPr>
          <w:szCs w:val="20"/>
        </w:rPr>
        <w:t xml:space="preserve">Technické zabezpečení činností </w:t>
      </w:r>
    </w:p>
    <w:p w:rsidR="0018067C" w:rsidRPr="00EF1415" w:rsidRDefault="0018067C" w:rsidP="00DA03A6">
      <w:pPr>
        <w:numPr>
          <w:ilvl w:val="1"/>
          <w:numId w:val="29"/>
        </w:numPr>
        <w:tabs>
          <w:tab w:val="clear" w:pos="1440"/>
          <w:tab w:val="num" w:pos="709"/>
        </w:tabs>
        <w:spacing w:before="60"/>
        <w:ind w:left="1434" w:hanging="1150"/>
        <w:jc w:val="both"/>
        <w:rPr>
          <w:szCs w:val="20"/>
        </w:rPr>
      </w:pPr>
      <w:r w:rsidRPr="00EF1415">
        <w:rPr>
          <w:szCs w:val="20"/>
        </w:rPr>
        <w:t xml:space="preserve">Publicita </w:t>
      </w:r>
    </w:p>
    <w:p w:rsidR="0018067C" w:rsidRPr="00EF1415" w:rsidRDefault="0018067C" w:rsidP="00DA03A6">
      <w:pPr>
        <w:numPr>
          <w:ilvl w:val="1"/>
          <w:numId w:val="29"/>
        </w:numPr>
        <w:tabs>
          <w:tab w:val="clear" w:pos="1440"/>
          <w:tab w:val="num" w:pos="709"/>
        </w:tabs>
        <w:spacing w:before="60"/>
        <w:ind w:left="1434" w:hanging="1150"/>
        <w:jc w:val="both"/>
        <w:rPr>
          <w:szCs w:val="20"/>
        </w:rPr>
      </w:pPr>
      <w:r w:rsidRPr="00EF1415">
        <w:rPr>
          <w:szCs w:val="20"/>
        </w:rPr>
        <w:t>Evaluace</w:t>
      </w:r>
    </w:p>
    <w:p w:rsidR="0018067C" w:rsidRPr="00EF1415" w:rsidRDefault="0018067C" w:rsidP="00DA03A6">
      <w:pPr>
        <w:numPr>
          <w:ilvl w:val="1"/>
          <w:numId w:val="29"/>
        </w:numPr>
        <w:tabs>
          <w:tab w:val="clear" w:pos="1440"/>
          <w:tab w:val="num" w:pos="709"/>
        </w:tabs>
        <w:spacing w:before="60"/>
        <w:ind w:left="1434" w:hanging="1150"/>
        <w:jc w:val="both"/>
        <w:rPr>
          <w:szCs w:val="20"/>
        </w:rPr>
      </w:pPr>
      <w:r w:rsidRPr="00EF1415">
        <w:rPr>
          <w:szCs w:val="20"/>
        </w:rPr>
        <w:t>Vzdělávání</w:t>
      </w:r>
    </w:p>
    <w:p w:rsidR="0018067C" w:rsidRPr="00EF1415" w:rsidRDefault="0018067C" w:rsidP="00DA03A6">
      <w:pPr>
        <w:numPr>
          <w:ilvl w:val="1"/>
          <w:numId w:val="29"/>
        </w:numPr>
        <w:tabs>
          <w:tab w:val="clear" w:pos="1440"/>
          <w:tab w:val="num" w:pos="709"/>
        </w:tabs>
        <w:spacing w:before="60"/>
        <w:ind w:left="709" w:hanging="425"/>
        <w:jc w:val="both"/>
        <w:rPr>
          <w:szCs w:val="20"/>
        </w:rPr>
      </w:pPr>
      <w:r w:rsidRPr="00EF1415">
        <w:rPr>
          <w:szCs w:val="20"/>
        </w:rPr>
        <w:t>Dokončení realizace programového období 2007-2013 a příprava nového programového období 2020+</w:t>
      </w:r>
    </w:p>
    <w:p w:rsidR="0018067C" w:rsidRPr="00EF1415" w:rsidRDefault="0018067C" w:rsidP="0018067C">
      <w:pPr>
        <w:spacing w:before="240" w:after="120"/>
        <w:jc w:val="both"/>
        <w:rPr>
          <w:b/>
        </w:rPr>
      </w:pPr>
      <w:r w:rsidRPr="00EF1415">
        <w:rPr>
          <w:b/>
        </w:rPr>
        <w:t>Projekt Zprostředkujícího subjektu OP Doprava:</w:t>
      </w:r>
    </w:p>
    <w:p w:rsidR="0018067C" w:rsidRPr="00EF1415" w:rsidRDefault="0018067C" w:rsidP="0018067C">
      <w:pPr>
        <w:ind w:firstLine="708"/>
        <w:jc w:val="both"/>
        <w:rPr>
          <w:szCs w:val="20"/>
        </w:rPr>
      </w:pPr>
      <w:r w:rsidRPr="00EF1415">
        <w:rPr>
          <w:szCs w:val="20"/>
        </w:rPr>
        <w:t xml:space="preserve">Projekt </w:t>
      </w:r>
      <w:r w:rsidRPr="00EF1415">
        <w:rPr>
          <w:b/>
          <w:szCs w:val="20"/>
        </w:rPr>
        <w:t>„</w:t>
      </w:r>
      <w:r w:rsidRPr="00EF1415">
        <w:rPr>
          <w:b/>
        </w:rPr>
        <w:t>Technická pomoc ZS OPD 2016-2023“</w:t>
      </w:r>
      <w:r w:rsidRPr="00EF1415">
        <w:t xml:space="preserve"> </w:t>
      </w:r>
      <w:r w:rsidRPr="00EF1415">
        <w:rPr>
          <w:szCs w:val="20"/>
        </w:rPr>
        <w:t>je určen na zajištění technických                                  a administrativních podmínek pro výkon činností delegovaných</w:t>
      </w:r>
      <w:r w:rsidRPr="00EF1415">
        <w:rPr>
          <w:b/>
          <w:szCs w:val="20"/>
        </w:rPr>
        <w:t xml:space="preserve"> </w:t>
      </w:r>
      <w:r w:rsidRPr="00EF1415">
        <w:rPr>
          <w:szCs w:val="20"/>
        </w:rPr>
        <w:t xml:space="preserve">na Zprostředkující subjekt OP Doprava (dále jen ZS OP Doprava) a na zvyšování odborné kvalifikace zaměstnanců SFDI. Jedná se zejména o osobní náklady, kancelářské a IT vybavení, režijní náklady, vzdělávání zaměstnanců ZS zapojených do implementace OP Doprava a o zlepšení jejich technického zázemí. </w:t>
      </w:r>
    </w:p>
    <w:p w:rsidR="00195B74" w:rsidRDefault="00195B74" w:rsidP="0018067C">
      <w:pPr>
        <w:spacing w:before="120"/>
        <w:jc w:val="both"/>
        <w:rPr>
          <w:szCs w:val="20"/>
        </w:rPr>
      </w:pPr>
    </w:p>
    <w:p w:rsidR="0018067C" w:rsidRPr="00EF1415" w:rsidRDefault="0018067C" w:rsidP="0018067C">
      <w:pPr>
        <w:spacing w:before="120"/>
        <w:jc w:val="both"/>
      </w:pPr>
      <w:r w:rsidRPr="00EF1415">
        <w:rPr>
          <w:szCs w:val="20"/>
        </w:rPr>
        <w:lastRenderedPageBreak/>
        <w:t>Projekt je zaměřen na následující oblasti:</w:t>
      </w:r>
    </w:p>
    <w:p w:rsidR="0018067C" w:rsidRPr="00EF1415" w:rsidRDefault="0018067C" w:rsidP="00DA03A6">
      <w:pPr>
        <w:numPr>
          <w:ilvl w:val="1"/>
          <w:numId w:val="30"/>
        </w:numPr>
        <w:tabs>
          <w:tab w:val="clear" w:pos="1440"/>
          <w:tab w:val="num" w:pos="709"/>
        </w:tabs>
        <w:spacing w:before="120"/>
        <w:ind w:hanging="1156"/>
        <w:jc w:val="both"/>
        <w:rPr>
          <w:szCs w:val="20"/>
        </w:rPr>
      </w:pPr>
      <w:r w:rsidRPr="00EF1415">
        <w:rPr>
          <w:szCs w:val="20"/>
        </w:rPr>
        <w:t xml:space="preserve">Technické zabezpečení činností </w:t>
      </w:r>
    </w:p>
    <w:p w:rsidR="0018067C" w:rsidRPr="00EF1415" w:rsidRDefault="0018067C" w:rsidP="00DA03A6">
      <w:pPr>
        <w:numPr>
          <w:ilvl w:val="1"/>
          <w:numId w:val="30"/>
        </w:numPr>
        <w:tabs>
          <w:tab w:val="clear" w:pos="1440"/>
          <w:tab w:val="num" w:pos="709"/>
        </w:tabs>
        <w:spacing w:before="60"/>
        <w:ind w:hanging="1156"/>
        <w:jc w:val="both"/>
        <w:rPr>
          <w:szCs w:val="20"/>
        </w:rPr>
      </w:pPr>
      <w:r w:rsidRPr="00EF1415">
        <w:rPr>
          <w:szCs w:val="20"/>
        </w:rPr>
        <w:t>Vzdělávání</w:t>
      </w:r>
    </w:p>
    <w:p w:rsidR="0018067C" w:rsidRPr="00EF1415" w:rsidRDefault="0018067C" w:rsidP="00DA03A6">
      <w:pPr>
        <w:numPr>
          <w:ilvl w:val="1"/>
          <w:numId w:val="30"/>
        </w:numPr>
        <w:tabs>
          <w:tab w:val="clear" w:pos="1440"/>
          <w:tab w:val="num" w:pos="709"/>
        </w:tabs>
        <w:spacing w:before="60"/>
        <w:ind w:left="1434" w:hanging="1156"/>
        <w:jc w:val="both"/>
        <w:rPr>
          <w:szCs w:val="20"/>
        </w:rPr>
      </w:pPr>
      <w:r w:rsidRPr="00EF1415">
        <w:rPr>
          <w:szCs w:val="20"/>
        </w:rPr>
        <w:t>Publicita</w:t>
      </w:r>
    </w:p>
    <w:p w:rsidR="0018067C" w:rsidRPr="00885C7B" w:rsidRDefault="0018067C" w:rsidP="0018067C">
      <w:pPr>
        <w:spacing w:before="240" w:after="120"/>
        <w:jc w:val="both"/>
        <w:rPr>
          <w:b/>
          <w:szCs w:val="20"/>
          <w:u w:val="single"/>
        </w:rPr>
      </w:pPr>
      <w:r w:rsidRPr="00885C7B">
        <w:rPr>
          <w:b/>
          <w:szCs w:val="20"/>
          <w:u w:val="single"/>
        </w:rPr>
        <w:t>Technická pomoc OP Doprava – Řídící orgán</w:t>
      </w:r>
    </w:p>
    <w:p w:rsidR="0018067C" w:rsidRPr="00885C7B" w:rsidRDefault="0018067C" w:rsidP="0018067C">
      <w:pPr>
        <w:spacing w:before="120"/>
        <w:ind w:firstLine="708"/>
        <w:jc w:val="both"/>
        <w:rPr>
          <w:szCs w:val="20"/>
        </w:rPr>
      </w:pPr>
      <w:r w:rsidRPr="00885C7B">
        <w:rPr>
          <w:szCs w:val="20"/>
        </w:rPr>
        <w:t xml:space="preserve">Řídícím orgánem bylo v roce 2018 v rámci projektu „Technická pomoc OPD2 ŘO 2016-2023“ vyčerpáno celkem </w:t>
      </w:r>
      <w:r w:rsidRPr="00885C7B">
        <w:rPr>
          <w:b/>
          <w:szCs w:val="20"/>
        </w:rPr>
        <w:t>6 267 tis. Kč</w:t>
      </w:r>
      <w:r w:rsidRPr="00885C7B">
        <w:rPr>
          <w:szCs w:val="20"/>
        </w:rPr>
        <w:t xml:space="preserve"> (podíl SR 940 tis. Kč, podíl EU 5 327 tis. Kč). Jednalo se o běžné výdaje.</w:t>
      </w:r>
    </w:p>
    <w:p w:rsidR="0018067C" w:rsidRPr="00207124" w:rsidRDefault="0018067C" w:rsidP="0018067C">
      <w:pPr>
        <w:spacing w:before="120"/>
        <w:ind w:firstLine="708"/>
        <w:jc w:val="both"/>
        <w:rPr>
          <w:color w:val="FF0000"/>
          <w:szCs w:val="20"/>
        </w:rPr>
      </w:pPr>
      <w:r w:rsidRPr="00885C7B">
        <w:rPr>
          <w:szCs w:val="20"/>
        </w:rPr>
        <w:t>V rámci projektu „</w:t>
      </w:r>
      <w:r w:rsidRPr="00885C7B">
        <w:t>Administrativní kapacita a vzdělávání implementační struktury Řídícího orgánu Operačního programu Doprava</w:t>
      </w:r>
      <w:r w:rsidRPr="00885C7B">
        <w:rPr>
          <w:szCs w:val="20"/>
        </w:rPr>
        <w:t xml:space="preserve">“ bylo v roce 2018 vyčerpáno celkem </w:t>
      </w:r>
      <w:r w:rsidRPr="00207124">
        <w:rPr>
          <w:color w:val="FF0000"/>
          <w:szCs w:val="20"/>
        </w:rPr>
        <w:br/>
      </w:r>
      <w:r w:rsidRPr="00885C7B">
        <w:rPr>
          <w:b/>
          <w:szCs w:val="20"/>
        </w:rPr>
        <w:t>91 117 tis. Kč</w:t>
      </w:r>
      <w:r w:rsidRPr="00885C7B">
        <w:rPr>
          <w:szCs w:val="20"/>
        </w:rPr>
        <w:t xml:space="preserve"> (podíl SR 13 669 tis. Kč, podíl EU 77 448 tis. Kč</w:t>
      </w:r>
      <w:r w:rsidRPr="00953A1F">
        <w:rPr>
          <w:szCs w:val="20"/>
        </w:rPr>
        <w:t xml:space="preserve">). Z této částky připadá na mzdové výdaje včetně příslušenství zaměstnanců zapojených do implementace fondů EU </w:t>
      </w:r>
      <w:r w:rsidRPr="00953A1F">
        <w:rPr>
          <w:szCs w:val="20"/>
        </w:rPr>
        <w:br/>
      </w:r>
      <w:r w:rsidR="00205B3C" w:rsidRPr="00AF2A04">
        <w:rPr>
          <w:szCs w:val="20"/>
        </w:rPr>
        <w:t>89 677</w:t>
      </w:r>
      <w:r w:rsidRPr="00AF2A04">
        <w:rPr>
          <w:szCs w:val="20"/>
        </w:rPr>
        <w:t xml:space="preserve"> tis. Kč,</w:t>
      </w:r>
      <w:r w:rsidRPr="00AD510A">
        <w:rPr>
          <w:szCs w:val="20"/>
        </w:rPr>
        <w:t xml:space="preserve"> na ostatní běžné výdaje </w:t>
      </w:r>
      <w:r w:rsidR="00205B3C" w:rsidRPr="00AF2A04">
        <w:rPr>
          <w:szCs w:val="20"/>
        </w:rPr>
        <w:t>1 440</w:t>
      </w:r>
      <w:r w:rsidRPr="00AF2A04">
        <w:rPr>
          <w:szCs w:val="20"/>
        </w:rPr>
        <w:t xml:space="preserve"> tis. Kč.</w:t>
      </w:r>
      <w:r w:rsidRPr="00953A1F">
        <w:rPr>
          <w:szCs w:val="20"/>
        </w:rPr>
        <w:t xml:space="preserve"> </w:t>
      </w:r>
    </w:p>
    <w:p w:rsidR="0018067C" w:rsidRPr="00A16C2F" w:rsidRDefault="0018067C" w:rsidP="0018067C">
      <w:pPr>
        <w:spacing w:before="120"/>
        <w:ind w:firstLine="708"/>
        <w:jc w:val="both"/>
        <w:rPr>
          <w:szCs w:val="20"/>
        </w:rPr>
      </w:pPr>
      <w:r w:rsidRPr="00A16C2F">
        <w:rPr>
          <w:szCs w:val="20"/>
        </w:rPr>
        <w:t>Běžné výdaje realizované v roce 201</w:t>
      </w:r>
      <w:r>
        <w:rPr>
          <w:szCs w:val="20"/>
        </w:rPr>
        <w:t>8</w:t>
      </w:r>
      <w:r w:rsidRPr="00A16C2F">
        <w:rPr>
          <w:szCs w:val="20"/>
        </w:rPr>
        <w:t xml:space="preserve"> byly spojeny zejména se zajištěním publicity OP Doprava, </w:t>
      </w:r>
      <w:r>
        <w:rPr>
          <w:szCs w:val="20"/>
        </w:rPr>
        <w:t xml:space="preserve">zahraničními pracovními cestami, </w:t>
      </w:r>
      <w:r w:rsidRPr="00A16C2F">
        <w:rPr>
          <w:szCs w:val="20"/>
        </w:rPr>
        <w:t xml:space="preserve">se vzděláváním pracovníků a s organizačně technickým </w:t>
      </w:r>
      <w:r>
        <w:rPr>
          <w:szCs w:val="20"/>
        </w:rPr>
        <w:t xml:space="preserve">a materiálním </w:t>
      </w:r>
      <w:r w:rsidRPr="00A16C2F">
        <w:rPr>
          <w:szCs w:val="20"/>
        </w:rPr>
        <w:t>zabezpečením aktivit realizovaných Řídícím orgánem.</w:t>
      </w:r>
    </w:p>
    <w:p w:rsidR="0018067C" w:rsidRPr="0045297D" w:rsidRDefault="0018067C" w:rsidP="0018067C">
      <w:pPr>
        <w:spacing w:before="120"/>
        <w:ind w:firstLine="708"/>
        <w:jc w:val="both"/>
        <w:rPr>
          <w:szCs w:val="20"/>
          <w:highlight w:val="yellow"/>
        </w:rPr>
      </w:pPr>
      <w:r w:rsidRPr="00A16C2F">
        <w:rPr>
          <w:szCs w:val="20"/>
        </w:rPr>
        <w:t xml:space="preserve">Systém finanční motivace a stabilizace zaměstnanců Ministerstva dopravy zapojených do implementace OP Doprava byl realizován v souladu s usnesením vlády č. 818/2007 </w:t>
      </w:r>
      <w:r w:rsidR="0058544A">
        <w:rPr>
          <w:szCs w:val="20"/>
        </w:rPr>
        <w:br/>
      </w:r>
      <w:r w:rsidRPr="00A16C2F">
        <w:rPr>
          <w:szCs w:val="20"/>
        </w:rPr>
        <w:t>a usnesením č. 1332/2009. Od 1.</w:t>
      </w:r>
      <w:r>
        <w:rPr>
          <w:szCs w:val="20"/>
        </w:rPr>
        <w:t xml:space="preserve"> </w:t>
      </w:r>
      <w:r w:rsidRPr="00A16C2F">
        <w:rPr>
          <w:szCs w:val="20"/>
        </w:rPr>
        <w:t>9.</w:t>
      </w:r>
      <w:r>
        <w:rPr>
          <w:szCs w:val="20"/>
        </w:rPr>
        <w:t xml:space="preserve"> </w:t>
      </w:r>
      <w:r w:rsidRPr="00A16C2F">
        <w:rPr>
          <w:szCs w:val="20"/>
        </w:rPr>
        <w:t>2014 byl následně realizován v souladu s Metodickým pokynem k rozvoji lidských zdrojů v programovém období 2014</w:t>
      </w:r>
      <w:r>
        <w:rPr>
          <w:szCs w:val="20"/>
        </w:rPr>
        <w:t>–</w:t>
      </w:r>
      <w:r w:rsidRPr="00A16C2F">
        <w:rPr>
          <w:szCs w:val="20"/>
        </w:rPr>
        <w:t>2020 a v programovém období 2007</w:t>
      </w:r>
      <w:r>
        <w:rPr>
          <w:szCs w:val="20"/>
        </w:rPr>
        <w:t>–</w:t>
      </w:r>
      <w:r w:rsidRPr="00A16C2F">
        <w:rPr>
          <w:szCs w:val="20"/>
        </w:rPr>
        <w:t>2013, který byl schválen usnesením vlády č. 444/2014 ze dne 16.</w:t>
      </w:r>
      <w:r>
        <w:rPr>
          <w:szCs w:val="20"/>
        </w:rPr>
        <w:t xml:space="preserve"> </w:t>
      </w:r>
      <w:r w:rsidRPr="00A16C2F">
        <w:rPr>
          <w:szCs w:val="20"/>
        </w:rPr>
        <w:t>6.</w:t>
      </w:r>
      <w:r>
        <w:rPr>
          <w:szCs w:val="20"/>
        </w:rPr>
        <w:t xml:space="preserve"> </w:t>
      </w:r>
      <w:r w:rsidRPr="00A16C2F">
        <w:rPr>
          <w:szCs w:val="20"/>
        </w:rPr>
        <w:t>2014                       a aktualizován</w:t>
      </w:r>
      <w:r w:rsidRPr="00A16C2F">
        <w:rPr>
          <w:rFonts w:cs="Arial"/>
        </w:rPr>
        <w:t xml:space="preserve"> usnesením vlády č. 1006 ze dne 1.</w:t>
      </w:r>
      <w:r>
        <w:rPr>
          <w:rFonts w:cs="Arial"/>
        </w:rPr>
        <w:t xml:space="preserve"> </w:t>
      </w:r>
      <w:r w:rsidRPr="00A16C2F">
        <w:rPr>
          <w:rFonts w:cs="Arial"/>
        </w:rPr>
        <w:t>12.</w:t>
      </w:r>
      <w:r>
        <w:rPr>
          <w:rFonts w:cs="Arial"/>
        </w:rPr>
        <w:t xml:space="preserve"> </w:t>
      </w:r>
      <w:r w:rsidRPr="00A16C2F">
        <w:rPr>
          <w:rFonts w:cs="Arial"/>
        </w:rPr>
        <w:t>2014 o aktualizaci Metodického pokynu  k rozvoji lidských zdrojů v programovém období 2014</w:t>
      </w:r>
      <w:r>
        <w:rPr>
          <w:rFonts w:cs="Arial"/>
        </w:rPr>
        <w:t>–</w:t>
      </w:r>
      <w:r w:rsidRPr="00A16C2F">
        <w:rPr>
          <w:rFonts w:cs="Arial"/>
        </w:rPr>
        <w:t xml:space="preserve">2020 a v programovém období     </w:t>
      </w:r>
      <w:r w:rsidR="0058544A">
        <w:rPr>
          <w:rFonts w:cs="Arial"/>
        </w:rPr>
        <w:br/>
      </w:r>
      <w:r w:rsidRPr="00A16C2F">
        <w:rPr>
          <w:rFonts w:cs="Arial"/>
        </w:rPr>
        <w:t xml:space="preserve">2007–2013. </w:t>
      </w:r>
      <w:r w:rsidRPr="00A16C2F">
        <w:rPr>
          <w:szCs w:val="20"/>
        </w:rPr>
        <w:t>Od 1.</w:t>
      </w:r>
      <w:r>
        <w:rPr>
          <w:szCs w:val="20"/>
        </w:rPr>
        <w:t xml:space="preserve"> </w:t>
      </w:r>
      <w:r w:rsidRPr="00A16C2F">
        <w:rPr>
          <w:szCs w:val="20"/>
        </w:rPr>
        <w:t>7.</w:t>
      </w:r>
      <w:r>
        <w:rPr>
          <w:szCs w:val="20"/>
        </w:rPr>
        <w:t xml:space="preserve"> </w:t>
      </w:r>
      <w:r w:rsidRPr="00A16C2F">
        <w:rPr>
          <w:szCs w:val="20"/>
        </w:rPr>
        <w:t>2015 je systém finanční motivace a stabilizace zaměstnanců, kteří jsou</w:t>
      </w:r>
      <w:r w:rsidR="0058544A">
        <w:rPr>
          <w:szCs w:val="20"/>
        </w:rPr>
        <w:t xml:space="preserve"> </w:t>
      </w:r>
      <w:r w:rsidR="0058544A">
        <w:rPr>
          <w:szCs w:val="20"/>
        </w:rPr>
        <w:br/>
      </w:r>
      <w:r w:rsidRPr="00A16C2F">
        <w:rPr>
          <w:szCs w:val="20"/>
        </w:rPr>
        <w:t xml:space="preserve">ve služebním poměru, realizován v souladu se zákonem č. 234/2014 Sb., o státní službě. Náklady spojené s finanční motivací jsou plně hrazeny z prostředků Technické pomoci </w:t>
      </w:r>
      <w:r w:rsidR="0058544A">
        <w:rPr>
          <w:szCs w:val="20"/>
        </w:rPr>
        <w:br/>
      </w:r>
      <w:r w:rsidRPr="00A16C2F">
        <w:rPr>
          <w:szCs w:val="20"/>
        </w:rPr>
        <w:t xml:space="preserve">OP Doprava. </w:t>
      </w:r>
    </w:p>
    <w:p w:rsidR="0018067C" w:rsidRPr="00C155EE" w:rsidRDefault="0018067C" w:rsidP="0018067C">
      <w:pPr>
        <w:autoSpaceDE w:val="0"/>
        <w:autoSpaceDN w:val="0"/>
        <w:spacing w:before="240" w:after="120"/>
        <w:jc w:val="both"/>
        <w:rPr>
          <w:b/>
          <w:bCs/>
          <w:u w:val="single"/>
        </w:rPr>
      </w:pPr>
      <w:r w:rsidRPr="00C155EE">
        <w:rPr>
          <w:b/>
          <w:bCs/>
          <w:u w:val="single"/>
        </w:rPr>
        <w:t>Technická pomoc OP Doprava – Zprostředkující subjekt</w:t>
      </w:r>
    </w:p>
    <w:p w:rsidR="0018067C" w:rsidRPr="004F4AB5" w:rsidRDefault="0018067C" w:rsidP="0018067C">
      <w:pPr>
        <w:spacing w:before="240"/>
        <w:ind w:firstLine="708"/>
        <w:jc w:val="both"/>
        <w:rPr>
          <w:szCs w:val="20"/>
        </w:rPr>
      </w:pPr>
      <w:bookmarkStart w:id="1089" w:name="_Toc413413685"/>
      <w:bookmarkEnd w:id="1075"/>
      <w:bookmarkEnd w:id="1083"/>
      <w:r w:rsidRPr="00C155EE">
        <w:rPr>
          <w:szCs w:val="20"/>
        </w:rPr>
        <w:t xml:space="preserve">V roce 2018 </w:t>
      </w:r>
      <w:r w:rsidRPr="00001A89">
        <w:rPr>
          <w:szCs w:val="20"/>
        </w:rPr>
        <w:t xml:space="preserve">bylo </w:t>
      </w:r>
      <w:r w:rsidRPr="00C155EE">
        <w:rPr>
          <w:szCs w:val="20"/>
        </w:rPr>
        <w:t xml:space="preserve">ZS </w:t>
      </w:r>
      <w:r>
        <w:rPr>
          <w:szCs w:val="20"/>
        </w:rPr>
        <w:t xml:space="preserve">na platná vydaná </w:t>
      </w:r>
      <w:r w:rsidRPr="00C155EE">
        <w:rPr>
          <w:szCs w:val="20"/>
        </w:rPr>
        <w:t xml:space="preserve">rozhodnutí na technickou pomoc v rámci EDS/SMVS </w:t>
      </w:r>
      <w:r w:rsidRPr="00001A89">
        <w:rPr>
          <w:szCs w:val="20"/>
        </w:rPr>
        <w:t>čerpáno 4 250 tis. Kč na dopravní prostředky, rozšíření a technickou podporu SW Evidence, na pořízení manažerského informačního systému</w:t>
      </w:r>
      <w:r>
        <w:rPr>
          <w:szCs w:val="20"/>
        </w:rPr>
        <w:t>, metodiku hodnocení efektivnosti investic</w:t>
      </w:r>
      <w:r w:rsidRPr="00001A89">
        <w:rPr>
          <w:szCs w:val="20"/>
        </w:rPr>
        <w:t xml:space="preserve"> a výpočetní techniky včetně podpory. V rámci běžných výdajů mimo EDS/SMVS byla vydána rozhodnutí v celkové výši 84 437 tis. Kč, z čehož byly čerpány prostředky ve výši </w:t>
      </w:r>
      <w:r>
        <w:rPr>
          <w:szCs w:val="20"/>
        </w:rPr>
        <w:br/>
      </w:r>
      <w:r w:rsidRPr="004F4AB5">
        <w:rPr>
          <w:szCs w:val="20"/>
        </w:rPr>
        <w:t xml:space="preserve">25 992 tis. Kč na osobní náklady zaměstnanců implementujících OPD 2014 – 2020, nákup materiálu a nákup služeb spojených s provozem OPD 2014 – 2020. </w:t>
      </w:r>
    </w:p>
    <w:p w:rsidR="0018067C" w:rsidRPr="004F4AB5" w:rsidRDefault="0018067C" w:rsidP="0018067C">
      <w:pPr>
        <w:spacing w:before="240"/>
        <w:jc w:val="both"/>
        <w:rPr>
          <w:b/>
          <w:szCs w:val="20"/>
          <w:u w:val="single"/>
        </w:rPr>
      </w:pPr>
      <w:r w:rsidRPr="004F4AB5">
        <w:rPr>
          <w:b/>
          <w:szCs w:val="20"/>
          <w:u w:val="single"/>
        </w:rPr>
        <w:t>Mzdové výdaje hrazené z Technické pomoci Operačního programu Doprava</w:t>
      </w:r>
    </w:p>
    <w:p w:rsidR="00A7656B" w:rsidRDefault="0018067C" w:rsidP="00A7656B">
      <w:pPr>
        <w:spacing w:before="120" w:after="80"/>
        <w:ind w:firstLine="709"/>
        <w:jc w:val="both"/>
      </w:pPr>
      <w:r w:rsidRPr="00A16C2F">
        <w:t>V rámci OP Doprava 2014–2020 byly v roce 201</w:t>
      </w:r>
      <w:r>
        <w:t>8</w:t>
      </w:r>
      <w:r w:rsidRPr="00A16C2F">
        <w:t xml:space="preserve"> financovány mzdové výdaje včetně příslušenství u zaměstnanců podílejících se na implementaci OP Doprava. Jedná se                         o zaměstnance Řídícího orgánu (Odbor fondů EU), finančního útvaru (Odbor financí                          a ekonomiky) a věcně příslušných odborů ústředního orgánu Ministerstva dopravy (podílející se na schvalovacím proces</w:t>
      </w:r>
      <w:r w:rsidR="00205B3C">
        <w:t xml:space="preserve">u při implementaci OP Doprava). </w:t>
      </w:r>
    </w:p>
    <w:p w:rsidR="00A7656B" w:rsidRDefault="0018067C" w:rsidP="00A7656B">
      <w:pPr>
        <w:spacing w:before="120" w:after="80"/>
        <w:ind w:firstLine="709"/>
        <w:jc w:val="both"/>
        <w:rPr>
          <w:szCs w:val="20"/>
        </w:rPr>
      </w:pPr>
      <w:r w:rsidRPr="004F4AB5">
        <w:rPr>
          <w:szCs w:val="20"/>
        </w:rPr>
        <w:lastRenderedPageBreak/>
        <w:t>Dále byly z Technické pomoci OP Doprava financovány ostatní osobní náklady včetně souvisejících odvodů, a to na základě uzavřených d</w:t>
      </w:r>
      <w:r w:rsidR="00A7656B">
        <w:rPr>
          <w:szCs w:val="20"/>
        </w:rPr>
        <w:t xml:space="preserve">ohod o provedení práce a dohod </w:t>
      </w:r>
      <w:r w:rsidRPr="004F4AB5">
        <w:rPr>
          <w:szCs w:val="20"/>
        </w:rPr>
        <w:t xml:space="preserve">o pracovní činnosti. Cílem bylo posílení odborné administrativní kapacity související s realizací projektů. </w:t>
      </w:r>
    </w:p>
    <w:p w:rsidR="00A7656B" w:rsidRPr="00A16C2F" w:rsidRDefault="00A7656B" w:rsidP="00A7656B">
      <w:pPr>
        <w:spacing w:before="120" w:after="80"/>
        <w:ind w:firstLine="709"/>
        <w:jc w:val="both"/>
        <w:rPr>
          <w:szCs w:val="20"/>
        </w:rPr>
      </w:pPr>
      <w:r w:rsidRPr="00A16C2F">
        <w:t>V roce 201</w:t>
      </w:r>
      <w:r>
        <w:t>8</w:t>
      </w:r>
      <w:r w:rsidRPr="00A16C2F">
        <w:t xml:space="preserve"> byly proplaceny prostředky na platy </w:t>
      </w:r>
      <w:r>
        <w:t xml:space="preserve">a ostatní osobní výdaje </w:t>
      </w:r>
      <w:r w:rsidRPr="00A16C2F">
        <w:t>včetně příslušenství ve výši celk</w:t>
      </w:r>
      <w:r w:rsidRPr="00A7656B">
        <w:t xml:space="preserve">em   89 677 tis. Kč,  v tom EU podíl  76 224 tis. Kč a SR podíl </w:t>
      </w:r>
      <w:r>
        <w:br/>
      </w:r>
      <w:r w:rsidRPr="00A7656B">
        <w:t>ve výši   13 453  tis. Kč.</w:t>
      </w:r>
    </w:p>
    <w:p w:rsidR="0018067C" w:rsidRDefault="0018067C" w:rsidP="0018067C">
      <w:pPr>
        <w:pStyle w:val="Nadpis2"/>
        <w:tabs>
          <w:tab w:val="clear" w:pos="2310"/>
          <w:tab w:val="num" w:pos="540"/>
          <w:tab w:val="left" w:pos="709"/>
        </w:tabs>
        <w:spacing w:before="360"/>
        <w:ind w:left="2308" w:hanging="2308"/>
      </w:pPr>
      <w:bookmarkStart w:id="1090" w:name="_Toc1376866"/>
      <w:bookmarkStart w:id="1091" w:name="_Toc2789454"/>
      <w:bookmarkStart w:id="1092" w:name="_Toc413413686"/>
      <w:bookmarkStart w:id="1093" w:name="_Toc508879936"/>
      <w:bookmarkStart w:id="1094" w:name="_Toc508880212"/>
      <w:bookmarkStart w:id="1095" w:name="_Toc535839778"/>
      <w:bookmarkEnd w:id="1089"/>
      <w:r>
        <w:t>Operační program Zaměstnanost – programové období 2014 – 2020</w:t>
      </w:r>
      <w:bookmarkEnd w:id="1090"/>
      <w:bookmarkEnd w:id="1091"/>
    </w:p>
    <w:p w:rsidR="0018067C" w:rsidRPr="00B63A07" w:rsidRDefault="0018067C" w:rsidP="0018067C">
      <w:pPr>
        <w:spacing w:after="120"/>
        <w:jc w:val="both"/>
        <w:rPr>
          <w:b/>
        </w:rPr>
      </w:pPr>
      <w:r w:rsidRPr="00B63A07">
        <w:rPr>
          <w:b/>
        </w:rPr>
        <w:t>Skutečné čerpání za rok 2018:</w:t>
      </w:r>
      <w:r w:rsidRPr="00B63A07">
        <w:rPr>
          <w:b/>
        </w:rPr>
        <w:tab/>
        <w:t xml:space="preserve">                     </w:t>
      </w:r>
      <w:r>
        <w:rPr>
          <w:b/>
        </w:rPr>
        <w:t>881</w:t>
      </w:r>
      <w:r w:rsidRPr="00B63A07">
        <w:rPr>
          <w:b/>
        </w:rPr>
        <w:t xml:space="preserve"> tis. Kč</w:t>
      </w:r>
    </w:p>
    <w:p w:rsidR="0018067C" w:rsidRPr="00B63A07" w:rsidRDefault="0018067C" w:rsidP="0018067C">
      <w:pPr>
        <w:spacing w:after="120"/>
        <w:jc w:val="both"/>
        <w:rPr>
          <w:b/>
        </w:rPr>
      </w:pPr>
      <w:r w:rsidRPr="00B63A07">
        <w:rPr>
          <w:b/>
        </w:rPr>
        <w:t>v tom: krytí příjmem z rozpočtu EU:</w:t>
      </w:r>
      <w:r w:rsidRPr="00B63A07">
        <w:rPr>
          <w:b/>
        </w:rPr>
        <w:tab/>
        <w:t xml:space="preserve">         440 tis. Kč</w:t>
      </w:r>
    </w:p>
    <w:p w:rsidR="0018067C" w:rsidRDefault="0018067C" w:rsidP="0018067C">
      <w:pPr>
        <w:spacing w:after="120"/>
        <w:jc w:val="both"/>
        <w:rPr>
          <w:b/>
        </w:rPr>
      </w:pPr>
      <w:r w:rsidRPr="00B63A07">
        <w:rPr>
          <w:b/>
        </w:rPr>
        <w:tab/>
        <w:t>spolufinancování ze SR:</w:t>
      </w:r>
      <w:r w:rsidRPr="00B63A07">
        <w:rPr>
          <w:b/>
        </w:rPr>
        <w:tab/>
      </w:r>
      <w:r w:rsidRPr="00B63A07">
        <w:rPr>
          <w:b/>
        </w:rPr>
        <w:tab/>
        <w:t xml:space="preserve">         </w:t>
      </w:r>
      <w:r>
        <w:rPr>
          <w:b/>
        </w:rPr>
        <w:t>441</w:t>
      </w:r>
      <w:r w:rsidRPr="00B63A07">
        <w:rPr>
          <w:b/>
        </w:rPr>
        <w:t xml:space="preserve"> tis. Kč</w:t>
      </w:r>
    </w:p>
    <w:p w:rsidR="0018067C" w:rsidRDefault="0018067C" w:rsidP="00195B74">
      <w:pPr>
        <w:spacing w:before="240"/>
        <w:ind w:firstLine="709"/>
        <w:jc w:val="both"/>
        <w:rPr>
          <w:szCs w:val="20"/>
        </w:rPr>
      </w:pPr>
      <w:r w:rsidRPr="00B63A07">
        <w:rPr>
          <w:szCs w:val="20"/>
        </w:rPr>
        <w:t xml:space="preserve">Činnosti v rámci projektu OPZ registrační číslo CZ.03.1.51/0.0/0.0/15_028/0006289 Implementace Vládní strategie pro rovnost žen a mužů a související aktivity (dále jen Projekt“) proběhly dle plánu na rok 2018. Během roku 2018 (leden 2018 a červenec 2018) byly uzavřeny 2 služební poměry na dobu určitou (do 12/2020) na systemizovaná služební místa - ministerského rady v Oddělení systemizace a personálního marketingu v Odboru personálním v Sekci státního tajemníka Ministerstva dopravy. Obě zaměstnankyně jsou garantkami klíčových aktivit projektu. V rámci plnění indikátorů byly průběžně analyzovány dokumenty, strategie, materiály nelegislativní i legislativní povahy, které mohou mít dopad na rovné příležitosti žen a mužů.  Byly navrženy a rozpracovány jednotlivé cíle, obsahy i metody </w:t>
      </w:r>
      <w:r w:rsidR="0058544A">
        <w:rPr>
          <w:szCs w:val="20"/>
        </w:rPr>
        <w:br/>
      </w:r>
      <w:r w:rsidRPr="00B63A07">
        <w:rPr>
          <w:szCs w:val="20"/>
        </w:rPr>
        <w:t xml:space="preserve">8 indikátorů projektu (Resortní strategie rovnosti žen a mužů; Analýza dalších možností naplňování horizontálních priorit v rámci OPD 2014-2020; Analýza vývoje struktury zaměstnanců a zaměstnankyň; Analýza s ohledem na rozdíl v odměňování žen a mužů; Analýza výskytu sexuálního obtěžování na pracovišti; Analýza institucionálního zabezpečení na MD; Analýza hodnocení dopadu v legislativních materiálech Ministerstva dopravy za rok 2018). V druhé polovině roku 2018 byl realizován genderový audit v Ministerstvu dopravy, jehož dodavatelem bylo Genderové informační centrum NORA. </w:t>
      </w:r>
    </w:p>
    <w:p w:rsidR="0018067C" w:rsidRPr="00B63A07" w:rsidRDefault="0018067C" w:rsidP="00195B74">
      <w:pPr>
        <w:spacing w:before="240"/>
        <w:ind w:firstLine="709"/>
        <w:jc w:val="both"/>
        <w:rPr>
          <w:szCs w:val="20"/>
        </w:rPr>
      </w:pPr>
      <w:r>
        <w:rPr>
          <w:szCs w:val="20"/>
        </w:rPr>
        <w:t>V roce 2018</w:t>
      </w:r>
      <w:r w:rsidRPr="00B63A07">
        <w:rPr>
          <w:szCs w:val="20"/>
        </w:rPr>
        <w:t xml:space="preserve"> byly proplaceny </w:t>
      </w:r>
      <w:r>
        <w:rPr>
          <w:szCs w:val="20"/>
        </w:rPr>
        <w:t xml:space="preserve">pouze </w:t>
      </w:r>
      <w:r w:rsidRPr="00B63A07">
        <w:rPr>
          <w:szCs w:val="20"/>
        </w:rPr>
        <w:t>prostředky na mzdové výdaje včetně příslušenství ve výši</w:t>
      </w:r>
      <w:r>
        <w:rPr>
          <w:szCs w:val="20"/>
        </w:rPr>
        <w:t xml:space="preserve"> </w:t>
      </w:r>
      <w:r>
        <w:rPr>
          <w:b/>
          <w:szCs w:val="20"/>
        </w:rPr>
        <w:t>881</w:t>
      </w:r>
      <w:r w:rsidRPr="00922815">
        <w:rPr>
          <w:b/>
          <w:szCs w:val="20"/>
        </w:rPr>
        <w:t xml:space="preserve"> tis. Kč</w:t>
      </w:r>
      <w:r>
        <w:rPr>
          <w:szCs w:val="20"/>
        </w:rPr>
        <w:t xml:space="preserve"> (v tom EU podíl 440 tis. Kč a SR podíl 441 tis. Kč)</w:t>
      </w:r>
      <w:r w:rsidRPr="00B63A07">
        <w:rPr>
          <w:szCs w:val="20"/>
        </w:rPr>
        <w:t>.</w:t>
      </w:r>
    </w:p>
    <w:p w:rsidR="0018067C" w:rsidRDefault="0018067C" w:rsidP="00195B74">
      <w:pPr>
        <w:spacing w:before="240"/>
        <w:ind w:firstLine="709"/>
        <w:jc w:val="both"/>
        <w:rPr>
          <w:szCs w:val="20"/>
        </w:rPr>
      </w:pPr>
      <w:r w:rsidRPr="00B63A07">
        <w:rPr>
          <w:szCs w:val="20"/>
        </w:rPr>
        <w:t xml:space="preserve">V roce 2018 byla </w:t>
      </w:r>
      <w:r w:rsidRPr="00B63A07">
        <w:rPr>
          <w:b/>
          <w:i/>
          <w:szCs w:val="20"/>
        </w:rPr>
        <w:t>refundována do příjmů</w:t>
      </w:r>
      <w:r w:rsidRPr="00B63A07">
        <w:rPr>
          <w:szCs w:val="20"/>
        </w:rPr>
        <w:t xml:space="preserve"> Ministerstva dopravy za projekt Operační program </w:t>
      </w:r>
      <w:r>
        <w:rPr>
          <w:szCs w:val="20"/>
        </w:rPr>
        <w:t>Z</w:t>
      </w:r>
      <w:r w:rsidRPr="00B63A07">
        <w:rPr>
          <w:szCs w:val="20"/>
        </w:rPr>
        <w:t xml:space="preserve">aměstnanost částka ve výši </w:t>
      </w:r>
      <w:r w:rsidRPr="00B63A07">
        <w:rPr>
          <w:b/>
          <w:szCs w:val="20"/>
        </w:rPr>
        <w:t xml:space="preserve">141 533,12 </w:t>
      </w:r>
      <w:r w:rsidRPr="00B63A07">
        <w:rPr>
          <w:b/>
          <w:i/>
          <w:szCs w:val="20"/>
        </w:rPr>
        <w:t>Kč</w:t>
      </w:r>
      <w:r w:rsidRPr="00B63A07">
        <w:rPr>
          <w:szCs w:val="20"/>
        </w:rPr>
        <w:t xml:space="preserve">. </w:t>
      </w:r>
    </w:p>
    <w:p w:rsidR="0018067C" w:rsidRPr="00F64C51" w:rsidRDefault="0018067C" w:rsidP="0018067C">
      <w:pPr>
        <w:pStyle w:val="Nadpis2"/>
        <w:tabs>
          <w:tab w:val="clear" w:pos="2310"/>
          <w:tab w:val="num" w:pos="540"/>
          <w:tab w:val="left" w:pos="709"/>
        </w:tabs>
        <w:spacing w:before="360"/>
        <w:ind w:left="2308" w:hanging="2308"/>
      </w:pPr>
      <w:bookmarkStart w:id="1096" w:name="_Toc1376867"/>
      <w:bookmarkStart w:id="1097" w:name="_Toc2789455"/>
      <w:r w:rsidRPr="00F64C51">
        <w:t>Komunitární programy – programové období 2014 – 2020</w:t>
      </w:r>
      <w:bookmarkEnd w:id="1092"/>
      <w:bookmarkEnd w:id="1093"/>
      <w:bookmarkEnd w:id="1094"/>
      <w:bookmarkEnd w:id="1095"/>
      <w:bookmarkEnd w:id="1096"/>
      <w:bookmarkEnd w:id="1097"/>
    </w:p>
    <w:p w:rsidR="0018067C" w:rsidRPr="007065DB" w:rsidRDefault="0018067C" w:rsidP="0018067C">
      <w:pPr>
        <w:spacing w:after="120"/>
        <w:jc w:val="both"/>
        <w:rPr>
          <w:b/>
        </w:rPr>
      </w:pPr>
      <w:bookmarkStart w:id="1098" w:name="_Toc508879937"/>
      <w:bookmarkStart w:id="1099" w:name="_Toc508880213"/>
      <w:r w:rsidRPr="007065DB">
        <w:rPr>
          <w:b/>
          <w:u w:val="single"/>
        </w:rPr>
        <w:t>HORIZONT 2020</w:t>
      </w:r>
      <w:bookmarkEnd w:id="1098"/>
      <w:bookmarkEnd w:id="1099"/>
    </w:p>
    <w:p w:rsidR="0018067C" w:rsidRPr="00322687" w:rsidRDefault="0018067C" w:rsidP="0018067C">
      <w:pPr>
        <w:spacing w:after="120"/>
        <w:jc w:val="both"/>
        <w:rPr>
          <w:b/>
        </w:rPr>
      </w:pPr>
      <w:r w:rsidRPr="00322687">
        <w:rPr>
          <w:b/>
        </w:rPr>
        <w:t>Skutečné čerpání za rok 2018</w:t>
      </w:r>
      <w:r>
        <w:rPr>
          <w:b/>
        </w:rPr>
        <w:t>:</w:t>
      </w:r>
      <w:r>
        <w:rPr>
          <w:b/>
        </w:rPr>
        <w:tab/>
        <w:t xml:space="preserve">                 </w:t>
      </w:r>
      <w:r w:rsidR="00D05CDE">
        <w:rPr>
          <w:b/>
        </w:rPr>
        <w:t xml:space="preserve"> </w:t>
      </w:r>
      <w:r>
        <w:rPr>
          <w:b/>
        </w:rPr>
        <w:t xml:space="preserve"> </w:t>
      </w:r>
      <w:r w:rsidR="00D00113">
        <w:rPr>
          <w:b/>
        </w:rPr>
        <w:tab/>
      </w:r>
      <w:r>
        <w:rPr>
          <w:b/>
        </w:rPr>
        <w:t xml:space="preserve">  157</w:t>
      </w:r>
      <w:r w:rsidRPr="00322687">
        <w:rPr>
          <w:b/>
        </w:rPr>
        <w:t xml:space="preserve"> tis. Kč</w:t>
      </w:r>
    </w:p>
    <w:p w:rsidR="0018067C" w:rsidRPr="00322687" w:rsidRDefault="0018067C" w:rsidP="0018067C">
      <w:pPr>
        <w:spacing w:after="120"/>
        <w:jc w:val="both"/>
        <w:rPr>
          <w:b/>
        </w:rPr>
      </w:pPr>
      <w:r w:rsidRPr="00322687">
        <w:rPr>
          <w:b/>
        </w:rPr>
        <w:t>v tom: krytí příjmem z rozpočtu EU:</w:t>
      </w:r>
      <w:r w:rsidRPr="00322687">
        <w:rPr>
          <w:b/>
        </w:rPr>
        <w:tab/>
        <w:t xml:space="preserve">       </w:t>
      </w:r>
      <w:r w:rsidR="00D00113">
        <w:rPr>
          <w:b/>
        </w:rPr>
        <w:tab/>
      </w:r>
      <w:r w:rsidRPr="00322687">
        <w:rPr>
          <w:b/>
        </w:rPr>
        <w:t xml:space="preserve">  </w:t>
      </w:r>
      <w:r>
        <w:rPr>
          <w:b/>
        </w:rPr>
        <w:t>157</w:t>
      </w:r>
      <w:r w:rsidRPr="00322687">
        <w:rPr>
          <w:b/>
        </w:rPr>
        <w:t xml:space="preserve"> tis. Kč</w:t>
      </w:r>
    </w:p>
    <w:p w:rsidR="0018067C" w:rsidRPr="006A58F1" w:rsidRDefault="0018067C" w:rsidP="0018067C">
      <w:pPr>
        <w:spacing w:after="120"/>
        <w:jc w:val="both"/>
        <w:rPr>
          <w:b/>
        </w:rPr>
      </w:pPr>
      <w:r w:rsidRPr="00322687">
        <w:rPr>
          <w:b/>
        </w:rPr>
        <w:tab/>
        <w:t>spolufinancování ze SR:</w:t>
      </w:r>
      <w:r w:rsidRPr="00322687">
        <w:rPr>
          <w:b/>
        </w:rPr>
        <w:tab/>
      </w:r>
      <w:r w:rsidRPr="00322687">
        <w:rPr>
          <w:b/>
        </w:rPr>
        <w:tab/>
        <w:t xml:space="preserve">        </w:t>
      </w:r>
      <w:r w:rsidR="00D00113">
        <w:rPr>
          <w:b/>
        </w:rPr>
        <w:tab/>
        <w:t xml:space="preserve"> </w:t>
      </w:r>
      <w:r w:rsidRPr="00322687">
        <w:rPr>
          <w:b/>
        </w:rPr>
        <w:t xml:space="preserve">     0 tis. Kč</w:t>
      </w:r>
    </w:p>
    <w:p w:rsidR="0018067C" w:rsidRPr="000219C8" w:rsidRDefault="0018067C" w:rsidP="00195B74">
      <w:pPr>
        <w:suppressAutoHyphens/>
        <w:overflowPunct w:val="0"/>
        <w:autoSpaceDE w:val="0"/>
        <w:autoSpaceDN w:val="0"/>
        <w:adjustRightInd w:val="0"/>
        <w:spacing w:before="240"/>
        <w:ind w:firstLine="709"/>
        <w:jc w:val="both"/>
        <w:rPr>
          <w:szCs w:val="20"/>
        </w:rPr>
      </w:pPr>
      <w:r w:rsidRPr="000219C8">
        <w:rPr>
          <w:szCs w:val="20"/>
        </w:rPr>
        <w:t xml:space="preserve">V roce 2018 byly prostředky EU čerpány na financování mzdových a cestovních nákladů, které MD vznikly při řešení úkolů pracovní skupiny 2,3 a 5. Úkoly těchto pracovních skupin jsou stanoveny v Grantové dohodě 724086-CARTRE-H2020-ART-2016-2017/H2020-ART-2016-SingleStage-RTD. </w:t>
      </w:r>
    </w:p>
    <w:p w:rsidR="0018067C" w:rsidRDefault="0018067C" w:rsidP="0018067C">
      <w:pPr>
        <w:spacing w:before="120"/>
        <w:ind w:firstLine="709"/>
        <w:jc w:val="both"/>
      </w:pPr>
      <w:r w:rsidRPr="00322687">
        <w:lastRenderedPageBreak/>
        <w:t xml:space="preserve">V rámci projektu HORIZONT - CARTRE byla zpracována současná situace výzkumných a implementačních projektů datově propojených a autonomních vozidel (CAD) v ČR. Dále byla zpracována současná situace prováděcích předpisů k testování CAD vozidel v ČR a následně byl národně projednáván a připomínkován společný evropský návrh metodiky jako vodítko k národním prováděcím předpisům ohledně testování CAD vozidel. </w:t>
      </w:r>
    </w:p>
    <w:p w:rsidR="0018067C" w:rsidRDefault="0018067C" w:rsidP="0018067C">
      <w:pPr>
        <w:spacing w:before="120"/>
        <w:ind w:firstLine="709"/>
        <w:jc w:val="both"/>
        <w:rPr>
          <w:szCs w:val="20"/>
        </w:rPr>
      </w:pPr>
      <w:r w:rsidRPr="000219C8">
        <w:rPr>
          <w:szCs w:val="20"/>
        </w:rPr>
        <w:t>V roce 2018 byly proplaceny prostředky na mzdové výdaje včetně příslušenství ve výši 102 tis. Kč a na ostatní běžné výdaje (cestovné) ve výši 55</w:t>
      </w:r>
      <w:r>
        <w:rPr>
          <w:szCs w:val="20"/>
        </w:rPr>
        <w:t xml:space="preserve"> tis. Kč (pouze podíl EU - způsobilé výdaje </w:t>
      </w:r>
      <w:r w:rsidRPr="000219C8">
        <w:rPr>
          <w:szCs w:val="20"/>
        </w:rPr>
        <w:t>do 1. 10. 2018)</w:t>
      </w:r>
      <w:r w:rsidR="0044407A">
        <w:rPr>
          <w:szCs w:val="20"/>
        </w:rPr>
        <w:t>.</w:t>
      </w:r>
    </w:p>
    <w:p w:rsidR="0018067C" w:rsidRPr="000219C8" w:rsidRDefault="0018067C" w:rsidP="0018067C">
      <w:pPr>
        <w:suppressAutoHyphens/>
        <w:overflowPunct w:val="0"/>
        <w:autoSpaceDE w:val="0"/>
        <w:autoSpaceDN w:val="0"/>
        <w:adjustRightInd w:val="0"/>
        <w:spacing w:before="120"/>
        <w:ind w:firstLine="708"/>
        <w:jc w:val="both"/>
        <w:rPr>
          <w:szCs w:val="20"/>
        </w:rPr>
      </w:pPr>
      <w:r w:rsidRPr="00570336">
        <w:rPr>
          <w:szCs w:val="20"/>
        </w:rPr>
        <w:t>Doba realizace projektu: 1. 1. 2015 – 31. 12. 2018</w:t>
      </w:r>
      <w:r>
        <w:rPr>
          <w:szCs w:val="20"/>
        </w:rPr>
        <w:t>.</w:t>
      </w:r>
    </w:p>
    <w:p w:rsidR="0018067C" w:rsidRPr="00570336" w:rsidRDefault="0044407A" w:rsidP="0018067C">
      <w:pPr>
        <w:spacing w:before="120"/>
        <w:ind w:firstLine="709"/>
        <w:jc w:val="both"/>
        <w:rPr>
          <w:szCs w:val="20"/>
        </w:rPr>
      </w:pPr>
      <w:r>
        <w:rPr>
          <w:szCs w:val="20"/>
        </w:rPr>
        <w:t>V roce 2018 nebyly</w:t>
      </w:r>
      <w:r w:rsidR="0018067C" w:rsidRPr="00570336">
        <w:rPr>
          <w:szCs w:val="20"/>
        </w:rPr>
        <w:t xml:space="preserve"> </w:t>
      </w:r>
      <w:r>
        <w:rPr>
          <w:b/>
          <w:i/>
          <w:szCs w:val="20"/>
        </w:rPr>
        <w:t>refundovány</w:t>
      </w:r>
      <w:r w:rsidR="0018067C" w:rsidRPr="00570336">
        <w:rPr>
          <w:b/>
          <w:i/>
          <w:szCs w:val="20"/>
        </w:rPr>
        <w:t xml:space="preserve"> do příjmů</w:t>
      </w:r>
      <w:r w:rsidR="0018067C" w:rsidRPr="00570336">
        <w:rPr>
          <w:szCs w:val="20"/>
        </w:rPr>
        <w:t xml:space="preserve"> Ministerstva dopravy za projekt HORIZONT 2020 žádné finanční prostředky. </w:t>
      </w:r>
    </w:p>
    <w:p w:rsidR="0018067C" w:rsidRPr="007A4929" w:rsidRDefault="0018067C" w:rsidP="00195B74">
      <w:pPr>
        <w:spacing w:before="240" w:after="120"/>
        <w:jc w:val="both"/>
        <w:rPr>
          <w:b/>
          <w:u w:val="single"/>
        </w:rPr>
      </w:pPr>
      <w:r w:rsidRPr="007A4929">
        <w:rPr>
          <w:b/>
          <w:u w:val="single"/>
        </w:rPr>
        <w:t>NÁSTROJ PRO PROPOJENÍ EVROPY – CEF</w:t>
      </w:r>
      <w:r>
        <w:rPr>
          <w:b/>
          <w:u w:val="single"/>
        </w:rPr>
        <w:t xml:space="preserve"> </w:t>
      </w:r>
    </w:p>
    <w:p w:rsidR="0018067C" w:rsidRPr="007A4929" w:rsidRDefault="0018067C" w:rsidP="0018067C">
      <w:pPr>
        <w:spacing w:before="120" w:after="120"/>
        <w:jc w:val="both"/>
        <w:rPr>
          <w:vertAlign w:val="superscript"/>
        </w:rPr>
      </w:pPr>
      <w:r w:rsidRPr="007A4929">
        <w:rPr>
          <w:b/>
        </w:rPr>
        <w:t>Skutečné čerpání za rok 2018:</w:t>
      </w:r>
      <w:r w:rsidRPr="007A4929">
        <w:rPr>
          <w:b/>
        </w:rPr>
        <w:tab/>
        <w:t xml:space="preserve">                  2 633 928 tis. Kč</w:t>
      </w:r>
    </w:p>
    <w:p w:rsidR="0018067C" w:rsidRPr="007A4929" w:rsidRDefault="0018067C" w:rsidP="0018067C">
      <w:pPr>
        <w:spacing w:before="120" w:after="120"/>
        <w:jc w:val="both"/>
        <w:rPr>
          <w:vertAlign w:val="superscript"/>
        </w:rPr>
      </w:pPr>
      <w:r w:rsidRPr="007A4929">
        <w:rPr>
          <w:b/>
        </w:rPr>
        <w:t>v tom: kryt</w:t>
      </w:r>
      <w:r w:rsidR="00D05CDE">
        <w:rPr>
          <w:b/>
        </w:rPr>
        <w:t>í příjmem z rozpočtu EU:</w:t>
      </w:r>
      <w:r w:rsidR="00D05CDE">
        <w:rPr>
          <w:b/>
        </w:rPr>
        <w:tab/>
        <w:t xml:space="preserve">      </w:t>
      </w:r>
      <w:r w:rsidRPr="007A4929">
        <w:rPr>
          <w:b/>
        </w:rPr>
        <w:t>2 633 440 tis. Kč</w:t>
      </w:r>
    </w:p>
    <w:p w:rsidR="0018067C" w:rsidRPr="007A4929" w:rsidRDefault="0018067C" w:rsidP="0018067C">
      <w:pPr>
        <w:spacing w:after="120"/>
        <w:jc w:val="both"/>
        <w:rPr>
          <w:b/>
        </w:rPr>
      </w:pPr>
      <w:r w:rsidRPr="007A4929">
        <w:rPr>
          <w:b/>
        </w:rPr>
        <w:tab/>
        <w:t>spolufinan</w:t>
      </w:r>
      <w:r w:rsidR="00D05CDE">
        <w:rPr>
          <w:b/>
        </w:rPr>
        <w:t>cování ze SR:</w:t>
      </w:r>
      <w:r w:rsidR="00D05CDE">
        <w:rPr>
          <w:b/>
        </w:rPr>
        <w:tab/>
      </w:r>
      <w:r w:rsidR="00D05CDE">
        <w:rPr>
          <w:b/>
        </w:rPr>
        <w:tab/>
        <w:t xml:space="preserve">               </w:t>
      </w:r>
      <w:r w:rsidRPr="007A4929">
        <w:rPr>
          <w:b/>
        </w:rPr>
        <w:t xml:space="preserve"> 488 tis. Kč</w:t>
      </w:r>
    </w:p>
    <w:p w:rsidR="0018067C" w:rsidRPr="00E30BBC" w:rsidRDefault="0018067C" w:rsidP="00F35C34">
      <w:pPr>
        <w:spacing w:before="240" w:after="120"/>
        <w:ind w:firstLine="709"/>
        <w:jc w:val="both"/>
      </w:pPr>
      <w:r w:rsidRPr="00E30BBC">
        <w:t>Jedná se o integrovaný nástroj k financování prioritních transevropských infrastrukturních sítí. Cílem tohoto nástroje je podpořit vybudování infrastruktury, která zlepší fungování vnitřního trhu EU. Podpora EU </w:t>
      </w:r>
      <w:r>
        <w:t>je</w:t>
      </w:r>
      <w:r w:rsidRPr="00E30BBC">
        <w:t xml:space="preserve"> zaměřena na prioritní energetické, dopravní              a telekomunikační sítě, které by měly být dokončeny do roku 2020.</w:t>
      </w:r>
      <w:r>
        <w:t xml:space="preserve"> V současnosti již probíhá příprava CEF2 pro období 2021+.</w:t>
      </w:r>
      <w:r w:rsidRPr="00E30BBC">
        <w:t> </w:t>
      </w:r>
    </w:p>
    <w:p w:rsidR="0018067C" w:rsidRPr="00B36371" w:rsidRDefault="0018067C" w:rsidP="0018067C">
      <w:pPr>
        <w:spacing w:before="240" w:after="120"/>
        <w:ind w:left="284" w:firstLine="425"/>
        <w:jc w:val="both"/>
        <w:rPr>
          <w:b/>
        </w:rPr>
      </w:pPr>
      <w:r>
        <w:rPr>
          <w:b/>
        </w:rPr>
        <w:t xml:space="preserve">a) </w:t>
      </w:r>
      <w:r w:rsidRPr="00B36371">
        <w:rPr>
          <w:b/>
        </w:rPr>
        <w:t>NÁSTROJ PRO PROPOJENÍ EVROPY – CEF (kohezní)</w:t>
      </w:r>
    </w:p>
    <w:p w:rsidR="0018067C" w:rsidRPr="00B36371" w:rsidRDefault="0018067C" w:rsidP="0018067C">
      <w:pPr>
        <w:spacing w:before="120" w:after="120"/>
        <w:jc w:val="both"/>
        <w:rPr>
          <w:vertAlign w:val="superscript"/>
        </w:rPr>
      </w:pPr>
      <w:r w:rsidRPr="00B36371">
        <w:rPr>
          <w:b/>
        </w:rPr>
        <w:t>Skutečné čerpání za rok 2018:</w:t>
      </w:r>
      <w:r w:rsidRPr="00B36371">
        <w:rPr>
          <w:b/>
        </w:rPr>
        <w:tab/>
        <w:t xml:space="preserve">                  2 595 597 tis. Kč</w:t>
      </w:r>
    </w:p>
    <w:p w:rsidR="0018067C" w:rsidRPr="00B36371" w:rsidRDefault="0018067C" w:rsidP="0018067C">
      <w:pPr>
        <w:spacing w:before="120" w:after="120"/>
        <w:jc w:val="both"/>
        <w:rPr>
          <w:vertAlign w:val="superscript"/>
        </w:rPr>
      </w:pPr>
      <w:r w:rsidRPr="00B36371">
        <w:rPr>
          <w:b/>
        </w:rPr>
        <w:t>v tom: krytí příjmem z rozpočtu EU:</w:t>
      </w:r>
      <w:r w:rsidRPr="00B36371">
        <w:rPr>
          <w:b/>
        </w:rPr>
        <w:tab/>
        <w:t xml:space="preserve">      2 595 597 tis. Kč</w:t>
      </w:r>
    </w:p>
    <w:p w:rsidR="0018067C" w:rsidRPr="00B36371" w:rsidRDefault="0018067C" w:rsidP="0018067C">
      <w:pPr>
        <w:spacing w:after="120"/>
        <w:jc w:val="both"/>
        <w:rPr>
          <w:b/>
        </w:rPr>
      </w:pPr>
      <w:r w:rsidRPr="00B36371">
        <w:rPr>
          <w:b/>
        </w:rPr>
        <w:tab/>
        <w:t>spolufinancování ze SR:</w:t>
      </w:r>
      <w:r w:rsidRPr="00B36371">
        <w:rPr>
          <w:b/>
        </w:rPr>
        <w:tab/>
      </w:r>
      <w:r w:rsidRPr="00B36371">
        <w:rPr>
          <w:b/>
        </w:rPr>
        <w:tab/>
        <w:t xml:space="preserve">                </w:t>
      </w:r>
      <w:r w:rsidR="00D05CDE">
        <w:rPr>
          <w:b/>
        </w:rPr>
        <w:t xml:space="preserve">   </w:t>
      </w:r>
      <w:r w:rsidRPr="00B36371">
        <w:rPr>
          <w:b/>
        </w:rPr>
        <w:t xml:space="preserve"> 0 tis. Kč</w:t>
      </w:r>
    </w:p>
    <w:p w:rsidR="0018067C" w:rsidRPr="00E30BBC" w:rsidRDefault="0018067C" w:rsidP="00F35C34">
      <w:pPr>
        <w:spacing w:before="240" w:after="120"/>
        <w:ind w:firstLine="709"/>
        <w:jc w:val="both"/>
      </w:pPr>
      <w:r w:rsidRPr="00E30BBC">
        <w:t>Součástí Nástroje pro propojení Evropy (dále jen CEF) jsou i prostředky z Kohezního fondu Politiky soudržnosti, které jsou určeny na budování transevropské páteřní dopravní infrastruktury v kohezních státech.</w:t>
      </w:r>
    </w:p>
    <w:p w:rsidR="0018067C" w:rsidRPr="00E30BBC" w:rsidRDefault="0018067C" w:rsidP="0018067C">
      <w:pPr>
        <w:spacing w:after="120"/>
        <w:ind w:firstLine="709"/>
        <w:jc w:val="both"/>
      </w:pPr>
      <w:r w:rsidRPr="00E30BBC">
        <w:t>V roce 2017 byla ukončena třetí výzva pro podání žádostí o podporu, ve které uspělo celkem 16 projektů s českou účastí, z nichž 9 bude předfinancováno ze státního rozpočtu - spolu s dalšími 32 projekty, které uspěly v první a druhé výzvě ukončené v roce 2015.</w:t>
      </w:r>
      <w:r>
        <w:t xml:space="preserve"> V roce 2018 byla vyhlášena další výzva z programu CEF, která se zaměřuje na tzv. Čistou mobilitu.</w:t>
      </w:r>
    </w:p>
    <w:p w:rsidR="0018067C" w:rsidRDefault="0018067C" w:rsidP="0018067C">
      <w:pPr>
        <w:spacing w:before="240"/>
        <w:ind w:firstLine="720"/>
        <w:jc w:val="both"/>
      </w:pPr>
      <w:r w:rsidRPr="00E30BBC">
        <w:t>V roce 201</w:t>
      </w:r>
      <w:r>
        <w:t>8</w:t>
      </w:r>
      <w:r w:rsidRPr="00E30BBC">
        <w:t xml:space="preserve"> byly </w:t>
      </w:r>
      <w:r>
        <w:t xml:space="preserve">opět </w:t>
      </w:r>
      <w:r w:rsidRPr="00E30BBC">
        <w:t xml:space="preserve">poskytnuty Evropskou komisí zálohy na tzv. kohezní CEF projekty na základě podepsaných grantových </w:t>
      </w:r>
      <w:r>
        <w:t xml:space="preserve">dohod. </w:t>
      </w:r>
      <w:r w:rsidRPr="00E30BBC">
        <w:t xml:space="preserve">Kromě nich přišly na účet MD druhé průběžné platby k projektům vybraným </w:t>
      </w:r>
      <w:r>
        <w:t>v předešlých výzvách P</w:t>
      </w:r>
      <w:r w:rsidRPr="00E30BBC">
        <w:t>rostředky</w:t>
      </w:r>
      <w:r>
        <w:t xml:space="preserve"> ve výši </w:t>
      </w:r>
      <w:r>
        <w:br/>
      </w:r>
      <w:r w:rsidRPr="007E6BE6">
        <w:rPr>
          <w:b/>
          <w:i/>
        </w:rPr>
        <w:t>981</w:t>
      </w:r>
      <w:r>
        <w:rPr>
          <w:b/>
          <w:i/>
        </w:rPr>
        <w:t> 079 678</w:t>
      </w:r>
      <w:r w:rsidRPr="007E6BE6">
        <w:rPr>
          <w:b/>
          <w:i/>
        </w:rPr>
        <w:t>,</w:t>
      </w:r>
      <w:r>
        <w:rPr>
          <w:b/>
          <w:i/>
        </w:rPr>
        <w:t>54</w:t>
      </w:r>
      <w:r w:rsidRPr="006C49F0">
        <w:rPr>
          <w:b/>
          <w:i/>
        </w:rPr>
        <w:t xml:space="preserve"> Kč byly </w:t>
      </w:r>
      <w:r>
        <w:rPr>
          <w:b/>
          <w:i/>
        </w:rPr>
        <w:t>refundovány</w:t>
      </w:r>
      <w:r w:rsidRPr="006C49F0">
        <w:rPr>
          <w:b/>
          <w:i/>
        </w:rPr>
        <w:t xml:space="preserve"> </w:t>
      </w:r>
      <w:r>
        <w:rPr>
          <w:b/>
          <w:i/>
        </w:rPr>
        <w:t>do příjmů</w:t>
      </w:r>
      <w:r w:rsidRPr="006C49F0">
        <w:rPr>
          <w:b/>
          <w:i/>
        </w:rPr>
        <w:t xml:space="preserve"> MD</w:t>
      </w:r>
      <w:r w:rsidRPr="00E30BBC">
        <w:t xml:space="preserve">. </w:t>
      </w:r>
    </w:p>
    <w:p w:rsidR="0018067C" w:rsidRDefault="0018067C" w:rsidP="0018067C">
      <w:pPr>
        <w:spacing w:before="240"/>
        <w:ind w:firstLine="720"/>
        <w:jc w:val="both"/>
      </w:pPr>
      <w:r w:rsidRPr="00E30BBC">
        <w:t>Příjemce průběžně žádá o průběžné platby Výkonnou age</w:t>
      </w:r>
      <w:r>
        <w:t xml:space="preserve">nturu pro sítě a inovace (INEA) </w:t>
      </w:r>
      <w:r w:rsidRPr="00E30BBC">
        <w:t xml:space="preserve">pověřenou administrací programu CEF. Realizace </w:t>
      </w:r>
      <w:r>
        <w:t xml:space="preserve">řady </w:t>
      </w:r>
      <w:r w:rsidRPr="00E30BBC">
        <w:t>schválených projektů byla</w:t>
      </w:r>
      <w:r>
        <w:t xml:space="preserve"> zahájena již v roce 2017, další následují tak, aby se stihly termíny dle schválených projektových žádostí. </w:t>
      </w:r>
    </w:p>
    <w:p w:rsidR="0018067C" w:rsidRPr="00207124" w:rsidRDefault="0018067C" w:rsidP="0018067C">
      <w:pPr>
        <w:spacing w:after="120"/>
        <w:ind w:firstLine="720"/>
        <w:jc w:val="both"/>
        <w:rPr>
          <w:color w:val="FF0000"/>
        </w:rPr>
      </w:pPr>
      <w:r w:rsidRPr="003916AB">
        <w:t>Finanční prostředky byly poskytnuty příjemcům prostřednictvím Státního fondu dopravní infrastruktury ve výši 2 595 597 tis. Kč, z toho 576 455 tis. Kč z rezervního fondu.</w:t>
      </w:r>
    </w:p>
    <w:p w:rsidR="0018067C" w:rsidRPr="00A135B4" w:rsidRDefault="0018067C" w:rsidP="0018067C">
      <w:pPr>
        <w:spacing w:before="240" w:after="120"/>
        <w:ind w:left="714"/>
        <w:jc w:val="both"/>
        <w:rPr>
          <w:b/>
        </w:rPr>
      </w:pPr>
      <w:r>
        <w:rPr>
          <w:b/>
        </w:rPr>
        <w:lastRenderedPageBreak/>
        <w:t xml:space="preserve">b) </w:t>
      </w:r>
      <w:r w:rsidRPr="00A135B4">
        <w:rPr>
          <w:b/>
        </w:rPr>
        <w:t>NÁSTROJ PRO PROPOJENÍ EVROPY (Technická pomoc) – CEF TP</w:t>
      </w:r>
    </w:p>
    <w:p w:rsidR="0018067C" w:rsidRPr="00A135B4" w:rsidRDefault="0018067C" w:rsidP="0018067C">
      <w:pPr>
        <w:spacing w:before="120" w:after="120"/>
        <w:jc w:val="both"/>
        <w:rPr>
          <w:vertAlign w:val="superscript"/>
        </w:rPr>
      </w:pPr>
      <w:r w:rsidRPr="00A135B4">
        <w:rPr>
          <w:b/>
        </w:rPr>
        <w:t>Skutečné čerpání za rok 2018:</w:t>
      </w:r>
      <w:r w:rsidRPr="00A135B4">
        <w:rPr>
          <w:b/>
        </w:rPr>
        <w:tab/>
        <w:t xml:space="preserve">                   </w:t>
      </w:r>
      <w:r>
        <w:rPr>
          <w:b/>
        </w:rPr>
        <w:t xml:space="preserve">      3 266 </w:t>
      </w:r>
      <w:r w:rsidRPr="00A135B4">
        <w:rPr>
          <w:b/>
        </w:rPr>
        <w:t>tis. Kč</w:t>
      </w:r>
    </w:p>
    <w:p w:rsidR="0018067C" w:rsidRPr="00A135B4" w:rsidRDefault="0018067C" w:rsidP="0018067C">
      <w:pPr>
        <w:spacing w:before="120" w:after="120"/>
        <w:jc w:val="both"/>
        <w:rPr>
          <w:vertAlign w:val="superscript"/>
        </w:rPr>
      </w:pPr>
      <w:r w:rsidRPr="00A135B4">
        <w:rPr>
          <w:b/>
        </w:rPr>
        <w:t>v tom: krytí příjmem z rozpočtu EU:</w:t>
      </w:r>
      <w:r w:rsidRPr="00A135B4">
        <w:rPr>
          <w:b/>
        </w:rPr>
        <w:tab/>
        <w:t xml:space="preserve">        </w:t>
      </w:r>
      <w:r>
        <w:rPr>
          <w:b/>
        </w:rPr>
        <w:t xml:space="preserve">      3 266 </w:t>
      </w:r>
      <w:r w:rsidRPr="00A135B4">
        <w:rPr>
          <w:b/>
        </w:rPr>
        <w:t>tis. Kč</w:t>
      </w:r>
    </w:p>
    <w:p w:rsidR="0018067C" w:rsidRPr="00A135B4" w:rsidRDefault="0018067C" w:rsidP="0018067C">
      <w:pPr>
        <w:spacing w:after="120"/>
        <w:jc w:val="both"/>
        <w:rPr>
          <w:b/>
        </w:rPr>
      </w:pPr>
      <w:r w:rsidRPr="00A135B4">
        <w:rPr>
          <w:b/>
        </w:rPr>
        <w:tab/>
        <w:t>spolufinancování ze SR:</w:t>
      </w:r>
      <w:r w:rsidRPr="00A135B4">
        <w:rPr>
          <w:b/>
        </w:rPr>
        <w:tab/>
      </w:r>
      <w:r w:rsidRPr="00A135B4">
        <w:rPr>
          <w:b/>
        </w:rPr>
        <w:tab/>
        <w:t xml:space="preserve">              </w:t>
      </w:r>
      <w:r>
        <w:rPr>
          <w:b/>
        </w:rPr>
        <w:t xml:space="preserve">       </w:t>
      </w:r>
      <w:r w:rsidRPr="00A135B4">
        <w:rPr>
          <w:b/>
        </w:rPr>
        <w:t>0 tis. Kč</w:t>
      </w:r>
    </w:p>
    <w:p w:rsidR="0018067C" w:rsidRDefault="0018067C" w:rsidP="0018067C">
      <w:pPr>
        <w:spacing w:before="120"/>
        <w:ind w:firstLine="708"/>
        <w:jc w:val="both"/>
      </w:pPr>
      <w:r w:rsidRPr="00D06C03">
        <w:t xml:space="preserve">MD získalo podporu z CEF rovněž v oblasti tzv. technické pomoci. </w:t>
      </w:r>
    </w:p>
    <w:p w:rsidR="0018067C" w:rsidRPr="00D06C03" w:rsidRDefault="0018067C" w:rsidP="0018067C">
      <w:pPr>
        <w:spacing w:before="120"/>
        <w:ind w:firstLine="708"/>
        <w:jc w:val="both"/>
      </w:pPr>
      <w:r>
        <w:t xml:space="preserve">Jedná se o projekty: </w:t>
      </w:r>
    </w:p>
    <w:p w:rsidR="0018067C" w:rsidRPr="00D06C03" w:rsidRDefault="0018067C" w:rsidP="00195B74">
      <w:pPr>
        <w:spacing w:before="240"/>
        <w:ind w:firstLine="709"/>
        <w:jc w:val="both"/>
        <w:rPr>
          <w:i/>
          <w:iCs/>
          <w:u w:val="single"/>
        </w:rPr>
      </w:pPr>
      <w:r w:rsidRPr="00D06C03">
        <w:rPr>
          <w:i/>
          <w:iCs/>
          <w:u w:val="single"/>
        </w:rPr>
        <w:t>Projekt č. MOVE/B4/SUB/2014-706/CEF/PSA3/5/SI2.714477 (Ministerstvo dopravy, Ředitelství vodních cest ČR, Státní fond dopravní infrastruktury)</w:t>
      </w:r>
    </w:p>
    <w:p w:rsidR="0018067C" w:rsidRDefault="0018067C" w:rsidP="0018067C">
      <w:pPr>
        <w:spacing w:before="120"/>
        <w:ind w:firstLine="708"/>
        <w:jc w:val="both"/>
      </w:pPr>
      <w:r w:rsidRPr="00D06C03">
        <w:t xml:space="preserve">Cílem projektu „Podpora administrativní kapacity ČR zajišťující přípravu                             a implementaci projektů nástroje CEF prostřednictvím rozvoje sítě TEN-T“ je zkvalitnění stávající institucionální a administrativní kapacity jednotlivých subjektů zapojených do realizace projektů TEN-T prostřednictvím odborného vzdělávání, výměny zkušeností                       a metodické podpory. Dále pak podpora zapojených institucí prostřednictvím navýšení počtu administrativních kapacit a zajištění jejich osobního odměňování, podpora zapojených institucí prostřednictvím využití podpory implementace prostřednictvím kapacity externích expertních dodavatelů služeb, zejména pro specifické oblasti poradenství v oblasti legislativy a metodiky souvisejících s přípravou projektových žádostí CEF. Projekt taktéž zahrnuje náklady spojené </w:t>
      </w:r>
      <w:r w:rsidR="0058544A">
        <w:br/>
      </w:r>
      <w:r w:rsidRPr="00D06C03">
        <w:t>s jednáními, konferencemi a semináři k CEF v ČR a v zahraničí.</w:t>
      </w:r>
    </w:p>
    <w:p w:rsidR="0018067C" w:rsidRPr="009B1FAA" w:rsidRDefault="0044407A" w:rsidP="0018067C">
      <w:pPr>
        <w:spacing w:before="120"/>
        <w:ind w:firstLine="708"/>
        <w:jc w:val="both"/>
      </w:pPr>
      <w:r>
        <w:t>Ministerstvo dopravy</w:t>
      </w:r>
      <w:r w:rsidR="0018067C" w:rsidRPr="009B1FAA">
        <w:t xml:space="preserve"> čerpal</w:t>
      </w:r>
      <w:r>
        <w:t>o</w:t>
      </w:r>
      <w:r w:rsidR="0018067C" w:rsidRPr="009B1FAA">
        <w:t xml:space="preserve"> </w:t>
      </w:r>
      <w:r w:rsidR="0018067C" w:rsidRPr="005920F1">
        <w:rPr>
          <w:b/>
          <w:i/>
        </w:rPr>
        <w:t>1 285 tis. Kč</w:t>
      </w:r>
      <w:r w:rsidR="0018067C" w:rsidRPr="009B1FAA">
        <w:t xml:space="preserve"> a</w:t>
      </w:r>
      <w:r w:rsidR="0018067C" w:rsidRPr="009B1FAA">
        <w:rPr>
          <w:color w:val="FF0000"/>
        </w:rPr>
        <w:t xml:space="preserve"> </w:t>
      </w:r>
      <w:r w:rsidR="0018067C" w:rsidRPr="009B1FAA">
        <w:t xml:space="preserve">Státní fond dopravní infrastruktury čerpal </w:t>
      </w:r>
      <w:r w:rsidR="0018067C" w:rsidRPr="005920F1">
        <w:rPr>
          <w:b/>
          <w:i/>
        </w:rPr>
        <w:t>475 tis. Kč</w:t>
      </w:r>
      <w:r w:rsidR="0018067C" w:rsidRPr="009B1FAA">
        <w:t xml:space="preserve">. </w:t>
      </w:r>
    </w:p>
    <w:p w:rsidR="0018067C" w:rsidRDefault="0044407A" w:rsidP="0018067C">
      <w:pPr>
        <w:spacing w:before="120"/>
        <w:ind w:firstLine="708"/>
        <w:jc w:val="both"/>
      </w:pPr>
      <w:r>
        <w:t xml:space="preserve">Ministerstvo dopravy </w:t>
      </w:r>
      <w:r w:rsidR="0018067C" w:rsidRPr="00D06C03">
        <w:t>čerpal</w:t>
      </w:r>
      <w:r>
        <w:t>o</w:t>
      </w:r>
      <w:r w:rsidR="0018067C" w:rsidRPr="00D06C03">
        <w:t xml:space="preserve"> finanční prostředky na mzdové výdaje a ostatní osobní výdaje včetně </w:t>
      </w:r>
      <w:r w:rsidR="0018067C" w:rsidRPr="005B6DB9">
        <w:t xml:space="preserve">příslušenství </w:t>
      </w:r>
      <w:r>
        <w:t xml:space="preserve">ve výši </w:t>
      </w:r>
      <w:r w:rsidR="0018067C" w:rsidRPr="005B6DB9">
        <w:t xml:space="preserve">1 </w:t>
      </w:r>
      <w:r w:rsidR="0018067C">
        <w:t>002</w:t>
      </w:r>
      <w:r w:rsidR="0018067C" w:rsidRPr="005B6DB9">
        <w:t xml:space="preserve"> tis. Kč a </w:t>
      </w:r>
      <w:r w:rsidR="0018067C">
        <w:t>283</w:t>
      </w:r>
      <w:r w:rsidR="0018067C" w:rsidRPr="005B6DB9">
        <w:t xml:space="preserve"> tis. Kč </w:t>
      </w:r>
      <w:r w:rsidR="0018067C" w:rsidRPr="00D06C03">
        <w:t xml:space="preserve">na cestovné, pohoštění </w:t>
      </w:r>
      <w:r>
        <w:br/>
      </w:r>
      <w:r w:rsidR="0018067C">
        <w:t>a účastnické poplatky na konference</w:t>
      </w:r>
      <w:r w:rsidR="0018067C" w:rsidRPr="00D06C03">
        <w:t xml:space="preserve">. </w:t>
      </w:r>
    </w:p>
    <w:p w:rsidR="0018067C" w:rsidRPr="009B1FAA" w:rsidRDefault="0044407A" w:rsidP="0044407A">
      <w:pPr>
        <w:spacing w:before="120" w:after="120"/>
        <w:ind w:firstLine="357"/>
        <w:jc w:val="both"/>
      </w:pPr>
      <w:r>
        <w:tab/>
      </w:r>
      <w:r w:rsidR="0018067C" w:rsidRPr="009B1FAA">
        <w:t xml:space="preserve">Státní fond dopravní infrastruktury využil v roce 2018 finanční prostředky projektu </w:t>
      </w:r>
      <w:r w:rsidR="0058544A">
        <w:br/>
      </w:r>
      <w:r w:rsidR="0018067C" w:rsidRPr="009B1FAA">
        <w:t xml:space="preserve">na cestovné ve výši </w:t>
      </w:r>
      <w:r w:rsidR="0018067C">
        <w:t xml:space="preserve">475 </w:t>
      </w:r>
      <w:r w:rsidR="0018067C" w:rsidRPr="009B1FAA">
        <w:t>tis. Kč k zajištění zahraničních cest zaměřených na výměnu best practices s odborníky v následujících zemích:</w:t>
      </w:r>
    </w:p>
    <w:p w:rsidR="0018067C" w:rsidRPr="009B1FAA" w:rsidRDefault="0018067C" w:rsidP="00DA03A6">
      <w:pPr>
        <w:numPr>
          <w:ilvl w:val="0"/>
          <w:numId w:val="81"/>
        </w:numPr>
        <w:spacing w:after="60"/>
        <w:ind w:left="709" w:hanging="425"/>
      </w:pPr>
      <w:r w:rsidRPr="009B1FAA">
        <w:t>Švédsko</w:t>
      </w:r>
    </w:p>
    <w:p w:rsidR="0018067C" w:rsidRPr="009B1FAA" w:rsidRDefault="0018067C" w:rsidP="00DA03A6">
      <w:pPr>
        <w:numPr>
          <w:ilvl w:val="0"/>
          <w:numId w:val="81"/>
        </w:numPr>
        <w:ind w:left="709" w:hanging="425"/>
      </w:pPr>
      <w:r w:rsidRPr="009B1FAA">
        <w:t>Rakousko</w:t>
      </w:r>
    </w:p>
    <w:p w:rsidR="0018067C" w:rsidRPr="00AC2CF8" w:rsidRDefault="0044407A" w:rsidP="0044407A">
      <w:pPr>
        <w:spacing w:before="120"/>
        <w:jc w:val="both"/>
      </w:pPr>
      <w:r>
        <w:tab/>
      </w:r>
      <w:r w:rsidR="0018067C" w:rsidRPr="009B1FAA">
        <w:t xml:space="preserve">Cílem uskutečněných expertních cest bylo získání „best practices“ a dalších zkušeností </w:t>
      </w:r>
      <w:r w:rsidR="0058544A">
        <w:br/>
      </w:r>
      <w:r w:rsidR="0018067C" w:rsidRPr="009B1FAA">
        <w:t>v oblastech týkajících se zejména plánování projektů, přípravy projektů (mimo jiné získání zkušeností s aplikací BIM), veřejných zakázek, řízení kvality při realizaci projektů.</w:t>
      </w:r>
    </w:p>
    <w:p w:rsidR="0018067C" w:rsidRPr="00346C51" w:rsidRDefault="0018067C" w:rsidP="0018067C">
      <w:pPr>
        <w:spacing w:before="240"/>
        <w:jc w:val="both"/>
        <w:rPr>
          <w:i/>
          <w:u w:val="single"/>
        </w:rPr>
      </w:pPr>
      <w:r w:rsidRPr="00346C51">
        <w:rPr>
          <w:i/>
          <w:iCs/>
          <w:u w:val="single"/>
          <w:lang w:eastAsia="en-US"/>
        </w:rPr>
        <w:t>Projekt č.</w:t>
      </w:r>
      <w:r w:rsidRPr="00346C51">
        <w:rPr>
          <w:i/>
          <w:u w:val="single"/>
          <w:lang w:eastAsia="en-US"/>
        </w:rPr>
        <w:t xml:space="preserve"> </w:t>
      </w:r>
      <w:r w:rsidRPr="00346C51">
        <w:rPr>
          <w:i/>
          <w:iCs/>
          <w:u w:val="single"/>
        </w:rPr>
        <w:t>No.MOVE/B1/SUB/2014-707/CEF/PSA1/5/2014/SI2.714495</w:t>
      </w:r>
      <w:r w:rsidRPr="00346C51">
        <w:rPr>
          <w:i/>
          <w:u w:val="single"/>
        </w:rPr>
        <w:t xml:space="preserve"> (Ministerstvo dopravy)</w:t>
      </w:r>
    </w:p>
    <w:p w:rsidR="0018067C" w:rsidRPr="00880509" w:rsidRDefault="00880509" w:rsidP="00880509">
      <w:pPr>
        <w:spacing w:before="120"/>
        <w:ind w:firstLine="709"/>
        <w:jc w:val="both"/>
      </w:pPr>
      <w:r w:rsidRPr="00880509">
        <w:t>Projekt byl zaměřen na aktivity spojené s administrativní podporou České republiky s implementaci nařízení TEN-T.</w:t>
      </w:r>
      <w:r>
        <w:t xml:space="preserve"> </w:t>
      </w:r>
      <w:r w:rsidR="0018067C" w:rsidRPr="00880509">
        <w:t>Projekt byl ukončen v roce 2017.</w:t>
      </w:r>
      <w:r w:rsidR="0018067C">
        <w:rPr>
          <w:color w:val="FF0000"/>
        </w:rPr>
        <w:t xml:space="preserve"> </w:t>
      </w:r>
      <w:r w:rsidR="0018067C" w:rsidRPr="00346C51">
        <w:rPr>
          <w:color w:val="FF0000"/>
        </w:rPr>
        <w:t xml:space="preserve"> </w:t>
      </w:r>
    </w:p>
    <w:p w:rsidR="0018067C" w:rsidRPr="00346C51" w:rsidRDefault="0018067C" w:rsidP="0018067C">
      <w:pPr>
        <w:spacing w:before="120"/>
        <w:ind w:firstLine="709"/>
        <w:jc w:val="both"/>
        <w:rPr>
          <w:rFonts w:ascii="Calibri" w:hAnsi="Calibri" w:cs="Calibri"/>
          <w:sz w:val="22"/>
          <w:szCs w:val="22"/>
          <w:lang w:eastAsia="en-US"/>
        </w:rPr>
      </w:pPr>
      <w:r>
        <w:t>V roce 2018</w:t>
      </w:r>
      <w:r w:rsidRPr="00346C51">
        <w:t xml:space="preserve"> byla </w:t>
      </w:r>
      <w:r>
        <w:t>zaslána</w:t>
      </w:r>
      <w:r w:rsidRPr="00346C51">
        <w:t xml:space="preserve"> </w:t>
      </w:r>
      <w:r>
        <w:t>Evropskou komisí</w:t>
      </w:r>
      <w:r w:rsidRPr="00346C51">
        <w:t xml:space="preserve"> </w:t>
      </w:r>
      <w:r>
        <w:t>závěrečná platba</w:t>
      </w:r>
      <w:r w:rsidRPr="00346C51">
        <w:t xml:space="preserve"> ve výši </w:t>
      </w:r>
      <w:r>
        <w:rPr>
          <w:b/>
          <w:i/>
        </w:rPr>
        <w:t>612 997,43</w:t>
      </w:r>
      <w:r w:rsidRPr="00346C51">
        <w:rPr>
          <w:b/>
          <w:i/>
        </w:rPr>
        <w:t xml:space="preserve"> Kč</w:t>
      </w:r>
      <w:r w:rsidRPr="00346C51">
        <w:t xml:space="preserve">, která </w:t>
      </w:r>
      <w:r w:rsidRPr="00346C51">
        <w:rPr>
          <w:b/>
          <w:i/>
          <w:szCs w:val="20"/>
        </w:rPr>
        <w:t>byla refundována do příjmů Ministerstva dopravy</w:t>
      </w:r>
      <w:r>
        <w:t xml:space="preserve"> a projekt byl vyúčtován.</w:t>
      </w:r>
    </w:p>
    <w:p w:rsidR="0018067C" w:rsidRPr="00346C51" w:rsidRDefault="0018067C" w:rsidP="0018067C">
      <w:pPr>
        <w:spacing w:before="240"/>
        <w:ind w:firstLine="709"/>
        <w:rPr>
          <w:i/>
          <w:u w:val="single"/>
        </w:rPr>
      </w:pPr>
      <w:r w:rsidRPr="00346C51">
        <w:rPr>
          <w:i/>
          <w:iCs/>
          <w:u w:val="single"/>
          <w:lang w:eastAsia="en-US"/>
        </w:rPr>
        <w:t>Projekt č.</w:t>
      </w:r>
      <w:r w:rsidRPr="00346C51">
        <w:rPr>
          <w:i/>
          <w:u w:val="single"/>
          <w:lang w:eastAsia="en-US"/>
        </w:rPr>
        <w:t xml:space="preserve"> </w:t>
      </w:r>
      <w:r w:rsidRPr="00346C51">
        <w:rPr>
          <w:i/>
          <w:u w:val="single"/>
        </w:rPr>
        <w:t xml:space="preserve">INEA/CEF/TRAN/M2016/PSA05 (Ministerstvo dopravy) </w:t>
      </w:r>
    </w:p>
    <w:p w:rsidR="0018067C" w:rsidRDefault="0018067C" w:rsidP="0018067C">
      <w:pPr>
        <w:spacing w:before="120"/>
        <w:ind w:firstLine="709"/>
        <w:jc w:val="both"/>
      </w:pPr>
      <w:r w:rsidRPr="00346C51">
        <w:t xml:space="preserve">Nový projekt CEF TP je zaměřen na aktivity spojené s administrativní podporou České republiky s implementaci nařízení TEN –T. </w:t>
      </w:r>
      <w:r>
        <w:t>Projekt je na období 2018-2020.</w:t>
      </w:r>
    </w:p>
    <w:p w:rsidR="0018067C" w:rsidRDefault="006A4AC2" w:rsidP="0018067C">
      <w:pPr>
        <w:pStyle w:val="MDSR"/>
        <w:rPr>
          <w:szCs w:val="24"/>
        </w:rPr>
      </w:pPr>
      <w:r>
        <w:t xml:space="preserve">Ministerstvo dopravy </w:t>
      </w:r>
      <w:r w:rsidR="0018067C" w:rsidRPr="00254DD2">
        <w:t>čerpal</w:t>
      </w:r>
      <w:r>
        <w:t>o</w:t>
      </w:r>
      <w:r w:rsidR="0018067C" w:rsidRPr="00254DD2">
        <w:t xml:space="preserve"> </w:t>
      </w:r>
      <w:r w:rsidR="0018067C">
        <w:rPr>
          <w:b/>
          <w:i/>
        </w:rPr>
        <w:t>1 436</w:t>
      </w:r>
      <w:r w:rsidR="0018067C" w:rsidRPr="00BC4529">
        <w:rPr>
          <w:b/>
          <w:i/>
        </w:rPr>
        <w:t xml:space="preserve"> tis. Kč</w:t>
      </w:r>
      <w:r w:rsidR="0018067C" w:rsidRPr="00254DD2">
        <w:t xml:space="preserve">, na mzdové výdaje včetně příslušenství </w:t>
      </w:r>
      <w:r w:rsidR="0018067C">
        <w:t>868</w:t>
      </w:r>
      <w:r w:rsidR="0018067C" w:rsidRPr="00254DD2">
        <w:t xml:space="preserve"> tis. Kč a </w:t>
      </w:r>
      <w:r w:rsidR="0018067C">
        <w:t>568</w:t>
      </w:r>
      <w:r w:rsidR="0018067C" w:rsidRPr="00254DD2">
        <w:t xml:space="preserve"> tis. Kč </w:t>
      </w:r>
      <w:r w:rsidR="0018067C" w:rsidRPr="002B475E">
        <w:t xml:space="preserve">na cestovné, pohoštění a materiál. </w:t>
      </w:r>
      <w:r w:rsidR="0018067C">
        <w:t xml:space="preserve">Cestové bylo na zajištění účasti </w:t>
      </w:r>
      <w:r w:rsidR="00656FD3">
        <w:br/>
      </w:r>
      <w:r w:rsidR="0018067C">
        <w:lastRenderedPageBreak/>
        <w:t xml:space="preserve">na mezinárodních jednání související s politikou TEN – T a CEF. Zároveň byly uspořádány mezinárodní jednání a konference, které přispěli k šíření poznatků z oblasti implementace nařízení </w:t>
      </w:r>
      <w:r w:rsidR="0018067C">
        <w:rPr>
          <w:szCs w:val="24"/>
        </w:rPr>
        <w:t>TEN –T. Projekt byl 100 % financován z EU.</w:t>
      </w:r>
    </w:p>
    <w:p w:rsidR="0018067C" w:rsidRDefault="0018067C" w:rsidP="0018067C">
      <w:pPr>
        <w:pStyle w:val="MDSR"/>
        <w:rPr>
          <w:szCs w:val="24"/>
        </w:rPr>
      </w:pPr>
      <w:r w:rsidRPr="0096033A">
        <w:rPr>
          <w:szCs w:val="24"/>
        </w:rPr>
        <w:t xml:space="preserve">V roce 2018 nebyly refundovány do příjmů Ministerstva dopravy žádné finanční prostředky. </w:t>
      </w:r>
    </w:p>
    <w:p w:rsidR="0018067C" w:rsidRDefault="0018067C" w:rsidP="00195B74">
      <w:pPr>
        <w:spacing w:before="240" w:after="120"/>
        <w:ind w:firstLine="709"/>
        <w:jc w:val="both"/>
        <w:rPr>
          <w:i/>
          <w:u w:val="single"/>
        </w:rPr>
      </w:pPr>
      <w:r w:rsidRPr="0096033A">
        <w:rPr>
          <w:i/>
          <w:iCs/>
          <w:u w:val="single"/>
          <w:lang w:eastAsia="en-US"/>
        </w:rPr>
        <w:t>Projekt č.</w:t>
      </w:r>
      <w:r w:rsidRPr="0096033A">
        <w:rPr>
          <w:i/>
          <w:u w:val="single"/>
          <w:lang w:eastAsia="en-US"/>
        </w:rPr>
        <w:t xml:space="preserve"> </w:t>
      </w:r>
      <w:r w:rsidRPr="0096033A">
        <w:rPr>
          <w:i/>
          <w:u w:val="single"/>
        </w:rPr>
        <w:t>INEA/CEF/TRAN/M2016/PSARFC5 (Ministerstvo dopravy)</w:t>
      </w:r>
    </w:p>
    <w:p w:rsidR="0018067C" w:rsidRDefault="0018067C" w:rsidP="0018067C">
      <w:pPr>
        <w:pStyle w:val="ZZZEssTer12dobloku"/>
        <w:ind w:firstLine="708"/>
      </w:pPr>
      <w:r>
        <w:t>Zákaznicky orientovaný rozvoj a zefektivnění železničního nákladního koridoru RFC Baltic – Adriatic.</w:t>
      </w:r>
    </w:p>
    <w:p w:rsidR="0018067C" w:rsidRDefault="0018067C" w:rsidP="006A4AC2">
      <w:pPr>
        <w:pStyle w:val="ZZZEssTer12dobloku"/>
        <w:spacing w:before="120"/>
        <w:ind w:firstLine="709"/>
      </w:pPr>
      <w:r>
        <w:t xml:space="preserve">Základním cílem poskytované podpory je zvýšit přístupnost a atraktivitu RFC BAC pro jeho konečné uživatele, kterými jsou železniční dopravci, provozovatelé a vlastníci terminálů </w:t>
      </w:r>
      <w:r w:rsidR="0058544A">
        <w:br/>
      </w:r>
      <w:r>
        <w:t>a to v souladu s cíli nákladních koridorů zřízených dle nařízení 913/2010.</w:t>
      </w:r>
    </w:p>
    <w:p w:rsidR="0018067C" w:rsidRDefault="006A4AC2" w:rsidP="006A4AC2">
      <w:pPr>
        <w:pStyle w:val="ZZZEssTer12dobloku"/>
        <w:spacing w:before="120"/>
        <w:ind w:firstLine="567"/>
      </w:pPr>
      <w:r>
        <w:tab/>
      </w:r>
      <w:r w:rsidR="0018067C" w:rsidRPr="0096033A">
        <w:t xml:space="preserve">V rámci smlouvy budou podporovány aktivity spojené s činností Správní rady (Executive Board) koridoru, řídící rady (Management Board) a projektové kanceláře (Project Management Office). Dále budou rozvíjeny funkcionality informačních systémů pro zákazníky a bude financováno vypracování studií. Podporovány budou aktivity realizované v období od </w:t>
      </w:r>
      <w:r w:rsidR="0058544A">
        <w:br/>
      </w:r>
      <w:r w:rsidR="0018067C" w:rsidRPr="0096033A">
        <w:t>1. 1. 2018 do 31. 12. 2020.</w:t>
      </w:r>
    </w:p>
    <w:p w:rsidR="0018067C" w:rsidRDefault="006A4AC2" w:rsidP="006A4AC2">
      <w:pPr>
        <w:pStyle w:val="ZZZEssTer12dobloku"/>
        <w:spacing w:before="120"/>
        <w:ind w:firstLine="567"/>
      </w:pPr>
      <w:r>
        <w:tab/>
      </w:r>
      <w:r w:rsidR="0018067C">
        <w:t xml:space="preserve">V roce 2018 nebylo na tento projekt čerpáno. </w:t>
      </w:r>
    </w:p>
    <w:p w:rsidR="0018067C" w:rsidRPr="00AE764B" w:rsidRDefault="0018067C" w:rsidP="0018067C">
      <w:pPr>
        <w:spacing w:before="120"/>
        <w:ind w:firstLine="709"/>
        <w:jc w:val="both"/>
      </w:pPr>
      <w:r w:rsidRPr="00AE764B">
        <w:t>V roce 2018 ne</w:t>
      </w:r>
      <w:r w:rsidRPr="00AE764B">
        <w:rPr>
          <w:szCs w:val="20"/>
        </w:rPr>
        <w:t>byly refundovány do příjmů Ministerstva dopravy žádné finanční prostředky</w:t>
      </w:r>
      <w:r w:rsidRPr="00AE764B">
        <w:t xml:space="preserve">. </w:t>
      </w:r>
    </w:p>
    <w:p w:rsidR="0018067C" w:rsidRDefault="0018067C" w:rsidP="00195B74">
      <w:pPr>
        <w:spacing w:before="240" w:after="120"/>
        <w:ind w:firstLine="709"/>
        <w:jc w:val="both"/>
        <w:rPr>
          <w:i/>
          <w:u w:val="single"/>
        </w:rPr>
      </w:pPr>
      <w:r w:rsidRPr="0096033A">
        <w:rPr>
          <w:i/>
          <w:u w:val="single"/>
        </w:rPr>
        <w:t>Projekt č. INEA/CEF/TRAN/M2016/PSARFC</w:t>
      </w:r>
      <w:r>
        <w:rPr>
          <w:i/>
          <w:u w:val="single"/>
        </w:rPr>
        <w:t>08</w:t>
      </w:r>
      <w:r w:rsidRPr="0096033A">
        <w:rPr>
          <w:i/>
          <w:u w:val="single"/>
        </w:rPr>
        <w:t xml:space="preserve"> (Ministerstvo dopravy)</w:t>
      </w:r>
    </w:p>
    <w:p w:rsidR="0018067C" w:rsidRDefault="0018067C" w:rsidP="0018067C">
      <w:pPr>
        <w:spacing w:before="120" w:after="120"/>
        <w:ind w:firstLine="709"/>
        <w:jc w:val="both"/>
      </w:pPr>
      <w:r w:rsidRPr="0096033A">
        <w:t>Rozvoj železničního nákladního koridoru RFC North Sea – Baltic</w:t>
      </w:r>
      <w:r>
        <w:t>.</w:t>
      </w:r>
    </w:p>
    <w:p w:rsidR="0018067C" w:rsidRDefault="0018067C" w:rsidP="0018067C">
      <w:pPr>
        <w:spacing w:before="120" w:after="120"/>
        <w:ind w:firstLine="709"/>
        <w:jc w:val="both"/>
      </w:pPr>
      <w:r>
        <w:t>Základním cílem poskytované podpory je posílit funkčnost RFC NSB v souladu s cíli nákladních koridorů zřízených dle nařízení 913/2010.</w:t>
      </w:r>
    </w:p>
    <w:p w:rsidR="0018067C" w:rsidRDefault="0018067C" w:rsidP="0018067C">
      <w:pPr>
        <w:spacing w:before="120" w:after="120"/>
        <w:ind w:firstLine="709"/>
        <w:jc w:val="both"/>
      </w:pPr>
      <w:r>
        <w:t xml:space="preserve">V rámci smlouvy budou podporovány aktivity spojené s činností Správní rady (Executive Board) a to zajištěním účasti členů ExBo na souvisejících jednáních, organizace jednání a implementace požadavků na fungování RFC dle nařízení 913/2010 a 1316/2013 </w:t>
      </w:r>
      <w:r w:rsidR="0058544A">
        <w:br/>
      </w:r>
      <w:r>
        <w:t xml:space="preserve">na jednotlivé nástroje sloužící komunikaci mezi správci infrastruktury a dopravci a především na aktualizaci Transport Market Study. Podporovány budou aktivity realizované v období od </w:t>
      </w:r>
      <w:r w:rsidR="0058544A">
        <w:br/>
      </w:r>
      <w:r>
        <w:t>1. 1. 2018 do 31. 12. 2020.</w:t>
      </w:r>
    </w:p>
    <w:p w:rsidR="0018067C" w:rsidRPr="00CD2A27" w:rsidRDefault="0018067C" w:rsidP="0018067C">
      <w:pPr>
        <w:spacing w:before="120" w:after="120"/>
        <w:ind w:firstLine="709"/>
        <w:jc w:val="both"/>
      </w:pPr>
      <w:r w:rsidRPr="00CD2A27">
        <w:t xml:space="preserve">Ministerstvo dopravy </w:t>
      </w:r>
      <w:r>
        <w:t>čerpal</w:t>
      </w:r>
      <w:r w:rsidR="006A4AC2">
        <w:t>o</w:t>
      </w:r>
      <w:r>
        <w:t xml:space="preserve"> </w:t>
      </w:r>
      <w:r w:rsidRPr="00CD2A27">
        <w:rPr>
          <w:b/>
          <w:i/>
        </w:rPr>
        <w:t>70 tis. Kč</w:t>
      </w:r>
      <w:r>
        <w:t xml:space="preserve"> na cestovné a pohoštění.</w:t>
      </w:r>
    </w:p>
    <w:p w:rsidR="0018067C" w:rsidRDefault="0018067C" w:rsidP="0018067C">
      <w:pPr>
        <w:spacing w:before="120"/>
        <w:ind w:firstLine="709"/>
        <w:jc w:val="both"/>
      </w:pPr>
      <w:r w:rsidRPr="00346C51">
        <w:t xml:space="preserve">V roce 2018 </w:t>
      </w:r>
      <w:r w:rsidRPr="0006749B">
        <w:t>ne</w:t>
      </w:r>
      <w:r w:rsidRPr="0006749B">
        <w:rPr>
          <w:szCs w:val="20"/>
        </w:rPr>
        <w:t>byly refundovány do příjmů Ministerstva dopravy žádné finanční prostředky</w:t>
      </w:r>
      <w:r w:rsidRPr="0006749B">
        <w:t xml:space="preserve">. </w:t>
      </w:r>
    </w:p>
    <w:p w:rsidR="0018067C" w:rsidRPr="00A135B4" w:rsidRDefault="0018067C" w:rsidP="00F35C34">
      <w:pPr>
        <w:spacing w:before="240"/>
        <w:ind w:firstLine="709"/>
        <w:jc w:val="both"/>
        <w:rPr>
          <w:b/>
          <w:bCs/>
        </w:rPr>
      </w:pPr>
      <w:r>
        <w:rPr>
          <w:b/>
        </w:rPr>
        <w:t xml:space="preserve">c) </w:t>
      </w:r>
      <w:r w:rsidRPr="00A135B4">
        <w:rPr>
          <w:b/>
        </w:rPr>
        <w:t>NÁSTROJ PRO PROPOJENÍ EVROPY</w:t>
      </w:r>
      <w:r w:rsidRPr="00A135B4">
        <w:rPr>
          <w:b/>
          <w:bCs/>
        </w:rPr>
        <w:t xml:space="preserve"> - CROCODILE 2</w:t>
      </w:r>
    </w:p>
    <w:p w:rsidR="0018067C" w:rsidRPr="0086022B" w:rsidRDefault="0018067C" w:rsidP="0018067C">
      <w:pPr>
        <w:spacing w:before="120" w:after="120"/>
        <w:jc w:val="both"/>
        <w:rPr>
          <w:vertAlign w:val="superscript"/>
        </w:rPr>
      </w:pPr>
      <w:r w:rsidRPr="0086022B">
        <w:rPr>
          <w:b/>
        </w:rPr>
        <w:t>Skutečné čerpání za rok 2018:</w:t>
      </w:r>
      <w:r w:rsidRPr="0086022B">
        <w:rPr>
          <w:b/>
        </w:rPr>
        <w:tab/>
        <w:t xml:space="preserve">                    1 874 tis. Kč</w:t>
      </w:r>
    </w:p>
    <w:p w:rsidR="0018067C" w:rsidRPr="0086022B" w:rsidRDefault="0018067C" w:rsidP="0018067C">
      <w:pPr>
        <w:spacing w:before="120" w:after="120"/>
        <w:jc w:val="both"/>
        <w:rPr>
          <w:vertAlign w:val="superscript"/>
        </w:rPr>
      </w:pPr>
      <w:r w:rsidRPr="0086022B">
        <w:rPr>
          <w:b/>
        </w:rPr>
        <w:t>v tom: krytí příjmem z rozpočtu EU:</w:t>
      </w:r>
      <w:r w:rsidRPr="0086022B">
        <w:rPr>
          <w:b/>
        </w:rPr>
        <w:tab/>
        <w:t xml:space="preserve">        1 874 tis. Kč</w:t>
      </w:r>
    </w:p>
    <w:p w:rsidR="0018067C" w:rsidRPr="0086022B" w:rsidRDefault="0018067C" w:rsidP="0018067C">
      <w:pPr>
        <w:spacing w:after="120"/>
        <w:jc w:val="both"/>
        <w:rPr>
          <w:b/>
        </w:rPr>
      </w:pPr>
      <w:r w:rsidRPr="0086022B">
        <w:rPr>
          <w:b/>
        </w:rPr>
        <w:tab/>
        <w:t>spolufinancování ze SR:</w:t>
      </w:r>
      <w:r w:rsidRPr="0086022B">
        <w:rPr>
          <w:b/>
        </w:rPr>
        <w:tab/>
      </w:r>
      <w:r w:rsidRPr="0086022B">
        <w:rPr>
          <w:b/>
        </w:rPr>
        <w:tab/>
        <w:t xml:space="preserve">           </w:t>
      </w:r>
      <w:r>
        <w:rPr>
          <w:b/>
        </w:rPr>
        <w:t xml:space="preserve">    </w:t>
      </w:r>
      <w:r w:rsidRPr="0086022B">
        <w:rPr>
          <w:b/>
        </w:rPr>
        <w:t>0 tis. Kč</w:t>
      </w:r>
    </w:p>
    <w:p w:rsidR="0018067C" w:rsidRDefault="0018067C" w:rsidP="00195B74">
      <w:pPr>
        <w:spacing w:before="240"/>
        <w:ind w:firstLine="709"/>
        <w:jc w:val="both"/>
      </w:pPr>
      <w:r w:rsidRPr="00A00B95">
        <w:t>V roce 2018 se na řešení p</w:t>
      </w:r>
      <w:r w:rsidR="006A4AC2">
        <w:t xml:space="preserve">rojektu Crocodile 2 účastnilo Ministerstvo dopravy </w:t>
      </w:r>
      <w:r w:rsidR="006A4AC2">
        <w:br/>
        <w:t>a Ředitelství silnic a dálnic ČR.</w:t>
      </w:r>
      <w:r w:rsidRPr="00A00B95">
        <w:t xml:space="preserve"> </w:t>
      </w:r>
    </w:p>
    <w:p w:rsidR="0018067C" w:rsidRDefault="0018067C" w:rsidP="0018067C">
      <w:pPr>
        <w:spacing w:before="120"/>
        <w:ind w:firstLine="709"/>
        <w:jc w:val="both"/>
      </w:pPr>
      <w:r w:rsidRPr="00A00B95">
        <w:t xml:space="preserve">Aktivity MD se týkaly projednávání harmonogramu konkrétních příhraničních projektů a principů společných prací na přeshraničních službách na mezinárodní úrovni. Čerpané </w:t>
      </w:r>
      <w:r w:rsidRPr="00A00B95">
        <w:lastRenderedPageBreak/>
        <w:t>finanční prostředky byly vynalože</w:t>
      </w:r>
      <w:r>
        <w:t>ny na osobní a cestovní náklady a pohoštění.</w:t>
      </w:r>
      <w:r w:rsidRPr="00B97AEB">
        <w:t xml:space="preserve"> Personální kapacity MD byly v rámci projektu využity na řízení projektu: koordinační jednání realizačního týmu, monitorování a hodnocení postupu prací. Prostředky byly též vynaloženy na zahraniční pracovní cesty, které jsou uskutečňovány na základě povinnosti MD se účastnit koordinačních jednání s Evropskou komisí a Řídícím výborem CROCODILE 2.</w:t>
      </w:r>
    </w:p>
    <w:p w:rsidR="0018067C" w:rsidRDefault="0018067C" w:rsidP="00195B74">
      <w:pPr>
        <w:spacing w:before="120"/>
        <w:ind w:firstLine="709"/>
        <w:jc w:val="both"/>
      </w:pPr>
      <w:r>
        <w:t>Aktivity</w:t>
      </w:r>
      <w:r w:rsidRPr="00A00B95">
        <w:t xml:space="preserve"> ŘSD </w:t>
      </w:r>
      <w:r>
        <w:t>se</w:t>
      </w:r>
      <w:r w:rsidRPr="00A00B95">
        <w:t xml:space="preserve"> v roce 2018</w:t>
      </w:r>
      <w:r>
        <w:t xml:space="preserve"> týkaly:</w:t>
      </w:r>
    </w:p>
    <w:p w:rsidR="0018067C" w:rsidRDefault="0018067C" w:rsidP="00195B74">
      <w:pPr>
        <w:pStyle w:val="Odstavecseseznamem"/>
        <w:numPr>
          <w:ilvl w:val="0"/>
          <w:numId w:val="46"/>
        </w:numPr>
        <w:spacing w:before="120" w:after="60"/>
        <w:ind w:left="641" w:hanging="357"/>
        <w:contextualSpacing w:val="0"/>
        <w:jc w:val="both"/>
      </w:pPr>
      <w:r>
        <w:t>navázání mezinárodní spolupráce, analýzy zdrojů, mapové podklady pro standardizaci výměny dopravních informací;</w:t>
      </w:r>
    </w:p>
    <w:p w:rsidR="0018067C" w:rsidRDefault="0018067C" w:rsidP="0018067C">
      <w:pPr>
        <w:pStyle w:val="Odstavecseseznamem"/>
        <w:numPr>
          <w:ilvl w:val="0"/>
          <w:numId w:val="46"/>
        </w:numPr>
        <w:spacing w:before="120"/>
        <w:ind w:left="644"/>
        <w:jc w:val="both"/>
      </w:pPr>
      <w:r>
        <w:t>realizování dynamické lokalizace dopravních informací v různých datových formátech pro podporu rozvoje NDIC.</w:t>
      </w:r>
    </w:p>
    <w:p w:rsidR="0018067C" w:rsidRPr="00A00B95" w:rsidRDefault="0018067C" w:rsidP="00195B74">
      <w:pPr>
        <w:pStyle w:val="Odstavecseseznamem"/>
        <w:spacing w:before="240"/>
        <w:contextualSpacing w:val="0"/>
        <w:jc w:val="both"/>
      </w:pPr>
      <w:r w:rsidRPr="00FF3086">
        <w:t>Doba realizace projektu: 1. 1. 2015 – 31. 12. 2018</w:t>
      </w:r>
      <w:r>
        <w:t xml:space="preserve">. </w:t>
      </w:r>
    </w:p>
    <w:p w:rsidR="0018067C" w:rsidRPr="00610BAF" w:rsidRDefault="0018067C" w:rsidP="0018067C">
      <w:pPr>
        <w:spacing w:before="120" w:after="80"/>
        <w:ind w:firstLine="709"/>
        <w:jc w:val="both"/>
      </w:pPr>
      <w:r w:rsidRPr="00B103E2">
        <w:t>V roce 2018 byly proplaceny prostředky na mzdové výdaje a ostatní osobní výdaje</w:t>
      </w:r>
      <w:r>
        <w:t xml:space="preserve"> včetně příslušenství </w:t>
      </w:r>
      <w:r w:rsidRPr="00887E1D">
        <w:rPr>
          <w:b/>
          <w:i/>
        </w:rPr>
        <w:t>956 tis. Kč</w:t>
      </w:r>
      <w:r w:rsidRPr="00610BAF">
        <w:t xml:space="preserve"> a na cestovní výdaje a </w:t>
      </w:r>
      <w:r>
        <w:t>pohoštění</w:t>
      </w:r>
      <w:r w:rsidRPr="00610BAF">
        <w:t xml:space="preserve"> ve výši </w:t>
      </w:r>
      <w:r w:rsidRPr="00887E1D">
        <w:rPr>
          <w:b/>
          <w:i/>
        </w:rPr>
        <w:t>93 tis. Kč.</w:t>
      </w:r>
      <w:r w:rsidRPr="00610BAF">
        <w:t xml:space="preserve"> </w:t>
      </w:r>
      <w:r>
        <w:t xml:space="preserve">Vše pouze </w:t>
      </w:r>
      <w:r w:rsidRPr="00610BAF">
        <w:t>ve výši EU podílu</w:t>
      </w:r>
      <w:r>
        <w:t>.</w:t>
      </w:r>
      <w:r w:rsidRPr="00610BAF">
        <w:t xml:space="preserve"> </w:t>
      </w:r>
      <w:r>
        <w:t xml:space="preserve"> </w:t>
      </w:r>
      <w:r w:rsidRPr="00610BAF">
        <w:t>Zbylé finanční prostředky byly poskytnuty</w:t>
      </w:r>
      <w:r w:rsidR="006A4AC2">
        <w:t xml:space="preserve"> prostřednictvím Státního</w:t>
      </w:r>
      <w:r w:rsidRPr="00610BAF">
        <w:t xml:space="preserve"> fondu dopravní infrastruktury ve výši </w:t>
      </w:r>
      <w:r w:rsidRPr="00887E1D">
        <w:rPr>
          <w:b/>
          <w:i/>
        </w:rPr>
        <w:t>825 tis. Kč</w:t>
      </w:r>
      <w:r w:rsidRPr="00610BAF">
        <w:t xml:space="preserve"> pro konečného příjemce ŘSD ČR. </w:t>
      </w:r>
    </w:p>
    <w:p w:rsidR="0018067C" w:rsidRPr="004E4FE0" w:rsidRDefault="0018067C" w:rsidP="0018067C">
      <w:pPr>
        <w:spacing w:before="120"/>
        <w:ind w:firstLine="709"/>
        <w:jc w:val="both"/>
      </w:pPr>
      <w:r w:rsidRPr="004E4FE0">
        <w:t xml:space="preserve">V roce 2018 byly </w:t>
      </w:r>
      <w:r w:rsidRPr="00AE764B">
        <w:rPr>
          <w:b/>
          <w:i/>
        </w:rPr>
        <w:t>refundovány do příjmů</w:t>
      </w:r>
      <w:r w:rsidRPr="004E4FE0">
        <w:t xml:space="preserve"> Ministerstva dopravy za projekt </w:t>
      </w:r>
      <w:r w:rsidRPr="004E4FE0">
        <w:br/>
        <w:t>Crocodile 2 finanční prostředky</w:t>
      </w:r>
      <w:r>
        <w:t xml:space="preserve"> </w:t>
      </w:r>
      <w:r w:rsidRPr="004E4FE0">
        <w:rPr>
          <w:b/>
          <w:i/>
        </w:rPr>
        <w:t>ve výši 26 234,62 Kč</w:t>
      </w:r>
      <w:r w:rsidRPr="004E4FE0">
        <w:t xml:space="preserve">. </w:t>
      </w:r>
    </w:p>
    <w:p w:rsidR="0018067C" w:rsidRPr="00A135B4" w:rsidRDefault="0018067C" w:rsidP="0018067C">
      <w:pPr>
        <w:spacing w:before="240" w:after="120"/>
        <w:ind w:left="644"/>
        <w:rPr>
          <w:b/>
          <w:bCs/>
        </w:rPr>
      </w:pPr>
      <w:r>
        <w:rPr>
          <w:b/>
        </w:rPr>
        <w:t xml:space="preserve">d) </w:t>
      </w:r>
      <w:r w:rsidRPr="00A135B4">
        <w:rPr>
          <w:b/>
        </w:rPr>
        <w:t>NÁSTROJ PRO PROPOJENÍ EVROPY</w:t>
      </w:r>
      <w:r>
        <w:rPr>
          <w:b/>
          <w:bCs/>
        </w:rPr>
        <w:t xml:space="preserve"> – C ROADS - </w:t>
      </w:r>
      <w:r w:rsidRPr="00A135B4">
        <w:rPr>
          <w:b/>
          <w:bCs/>
        </w:rPr>
        <w:t>CZ</w:t>
      </w:r>
    </w:p>
    <w:p w:rsidR="0018067C" w:rsidRPr="00CE12E6" w:rsidRDefault="0018067C" w:rsidP="0018067C">
      <w:pPr>
        <w:tabs>
          <w:tab w:val="left" w:pos="4678"/>
          <w:tab w:val="left" w:pos="4820"/>
        </w:tabs>
        <w:spacing w:before="120" w:after="120"/>
        <w:jc w:val="both"/>
        <w:rPr>
          <w:vertAlign w:val="superscript"/>
        </w:rPr>
      </w:pPr>
      <w:r w:rsidRPr="00CE12E6">
        <w:rPr>
          <w:b/>
        </w:rPr>
        <w:t>Skutečné čerpání za rok 2018:                           30 213 tis. Kč</w:t>
      </w:r>
    </w:p>
    <w:p w:rsidR="0018067C" w:rsidRPr="00CE12E6" w:rsidRDefault="0018067C" w:rsidP="0018067C">
      <w:pPr>
        <w:spacing w:after="120"/>
        <w:jc w:val="both"/>
        <w:rPr>
          <w:vertAlign w:val="superscript"/>
        </w:rPr>
      </w:pPr>
      <w:r w:rsidRPr="00CE12E6">
        <w:rPr>
          <w:b/>
        </w:rPr>
        <w:t>v tom: krytí příjmem z rozpočtu EU:</w:t>
      </w:r>
      <w:r w:rsidRPr="00CE12E6">
        <w:rPr>
          <w:b/>
        </w:rPr>
        <w:tab/>
        <w:t xml:space="preserve">       </w:t>
      </w:r>
      <w:r>
        <w:rPr>
          <w:b/>
        </w:rPr>
        <w:t xml:space="preserve"> </w:t>
      </w:r>
      <w:r w:rsidRPr="00CE12E6">
        <w:rPr>
          <w:b/>
        </w:rPr>
        <w:t>29 939 tis. Kč</w:t>
      </w:r>
    </w:p>
    <w:p w:rsidR="0018067C" w:rsidRPr="00CE12E6" w:rsidRDefault="0018067C" w:rsidP="0018067C">
      <w:pPr>
        <w:spacing w:after="120"/>
        <w:jc w:val="both"/>
        <w:rPr>
          <w:b/>
        </w:rPr>
      </w:pPr>
      <w:r w:rsidRPr="00CE12E6">
        <w:rPr>
          <w:b/>
        </w:rPr>
        <w:tab/>
        <w:t>spolufinancování ze SR:</w:t>
      </w:r>
      <w:r w:rsidRPr="00CE12E6">
        <w:rPr>
          <w:b/>
        </w:rPr>
        <w:tab/>
      </w:r>
      <w:r w:rsidRPr="00CE12E6">
        <w:rPr>
          <w:b/>
        </w:rPr>
        <w:tab/>
      </w:r>
      <w:r>
        <w:rPr>
          <w:b/>
        </w:rPr>
        <w:t xml:space="preserve">             274 </w:t>
      </w:r>
      <w:r w:rsidRPr="00CE12E6">
        <w:rPr>
          <w:b/>
        </w:rPr>
        <w:t>tis. Kč</w:t>
      </w:r>
    </w:p>
    <w:p w:rsidR="0018067C" w:rsidRDefault="0018067C" w:rsidP="00195B74">
      <w:pPr>
        <w:spacing w:before="240" w:after="120"/>
        <w:ind w:firstLine="709"/>
        <w:jc w:val="both"/>
      </w:pPr>
      <w:r w:rsidRPr="00CE12E6">
        <w:t xml:space="preserve">V rámci projektu C-Roads Czech Republic, jehož cílem je ověřit v praxi na českých silnicích, vybraných úsecích linek MHD a vybraných železničních přejezdech fungování spolupracujících systémů ITS (C-ITS) a dále harmonizace a spolupráce při zavádění systémů C-ITS v členských státech Evropy, probíhaly práce zejména na mezinárodní úrovni. </w:t>
      </w:r>
    </w:p>
    <w:p w:rsidR="0018067C" w:rsidRPr="0042481B" w:rsidRDefault="0018067C" w:rsidP="0018067C">
      <w:pPr>
        <w:spacing w:before="120" w:after="80"/>
        <w:ind w:firstLine="709"/>
        <w:jc w:val="both"/>
      </w:pPr>
      <w:r w:rsidRPr="0042481B">
        <w:t>MD jako příjemce grantu z programu CEF na spolufinancování nákladů, které MD vznikly při realizaci projektu C-Roads Czech Republic, vynaložil za rok 2018 prostředky na spolufinancování mzdových nákladů. Personální kapacity MD byly v rámci projektu využity na řízení projektu: koordinační jednání realizačního týmu a řídícího výboru, příprava podkladů pro koordinační jednání, monitorování a hodnocení postupu prací, zajišťování povinností MD jako koordinátora vyplývajících z Grantové dohody INEA/CEF/TRAN/M2015/1150948. Dále na financování projektu: zajištění zákonných procesů poskytování dotací příjemců</w:t>
      </w:r>
      <w:r>
        <w:t>m</w:t>
      </w:r>
      <w:r w:rsidRPr="0042481B">
        <w:t xml:space="preserve"> </w:t>
      </w:r>
      <w:r w:rsidR="0058544A">
        <w:br/>
      </w:r>
      <w:r w:rsidRPr="0042481B">
        <w:t>a veřejnosprávních kontrol u všech příjemců (kontroly jsou zajišťovány externími zaměstnanci pracujících na dohody). Prostředky byly též vynaloženy na zahraniční pracovní cesty, které jsou uskutečňovány na základě povinnosti MD se účastnit koordinačních jednání s Evropskou komisí a mezinárodní platformou C-Roads Platform, v rámci které pracují externí zaměstnanci MD (pracující na dohodu).</w:t>
      </w:r>
    </w:p>
    <w:p w:rsidR="0018067C" w:rsidRDefault="0018067C" w:rsidP="0018067C">
      <w:pPr>
        <w:spacing w:before="120" w:after="80"/>
        <w:ind w:firstLine="709"/>
        <w:jc w:val="both"/>
      </w:pPr>
      <w:r w:rsidRPr="00CE12E6">
        <w:t>Příjemci grantu projektu: ŘSD ČR</w:t>
      </w:r>
      <w:r>
        <w:t xml:space="preserve"> (poskytuje se prostřednictvím dotace SFDI)</w:t>
      </w:r>
      <w:r w:rsidRPr="00CE12E6">
        <w:t>, SŽDC</w:t>
      </w:r>
      <w:r>
        <w:t xml:space="preserve"> </w:t>
      </w:r>
      <w:r w:rsidRPr="0042481B">
        <w:t>(poskytuje se prostřednictvím dotace SFDI)</w:t>
      </w:r>
      <w:r>
        <w:t>,</w:t>
      </w:r>
      <w:r w:rsidR="0040689F">
        <w:t xml:space="preserve"> AŽD Praha</w:t>
      </w:r>
      <w:r w:rsidRPr="00CE12E6">
        <w:t xml:space="preserve">, Brněnské komunikace, </w:t>
      </w:r>
      <w:r w:rsidR="0058544A">
        <w:br/>
      </w:r>
      <w:r w:rsidRPr="00CE12E6">
        <w:t>O2 Czech Republic, T-Mobile Czech Republic, INTENS Corporation, ČVUT Praha</w:t>
      </w:r>
      <w:r>
        <w:t>.</w:t>
      </w:r>
    </w:p>
    <w:p w:rsidR="0018067C" w:rsidRDefault="0018067C" w:rsidP="0018067C">
      <w:pPr>
        <w:spacing w:before="120" w:after="80"/>
        <w:ind w:firstLine="709"/>
        <w:jc w:val="both"/>
      </w:pPr>
      <w:r w:rsidRPr="00CE12E6">
        <w:t>Doba realizace projektu: 16. 2. 2018 – 31. 12. 2020</w:t>
      </w:r>
    </w:p>
    <w:p w:rsidR="0018067C" w:rsidRDefault="0018067C" w:rsidP="0018067C">
      <w:pPr>
        <w:spacing w:before="120" w:after="80"/>
        <w:ind w:firstLine="709"/>
        <w:jc w:val="both"/>
      </w:pPr>
      <w:r>
        <w:t xml:space="preserve">V roce 2018 byly proplaceny finanční prostředky </w:t>
      </w:r>
      <w:r w:rsidRPr="0042481B">
        <w:t xml:space="preserve">na mzdové výdaje a ostatní osobní výdaje včetně příslušenství </w:t>
      </w:r>
      <w:r>
        <w:t xml:space="preserve">ve výši </w:t>
      </w:r>
      <w:r w:rsidRPr="0042481B">
        <w:rPr>
          <w:b/>
          <w:i/>
        </w:rPr>
        <w:t xml:space="preserve">1 708 tis. Kč </w:t>
      </w:r>
      <w:r>
        <w:t xml:space="preserve">(v tom EU podíl: 1 452 tis. Kč a SR podíl: </w:t>
      </w:r>
      <w:r w:rsidR="0058544A">
        <w:br/>
      </w:r>
      <w:r>
        <w:lastRenderedPageBreak/>
        <w:t xml:space="preserve">256 tis. Kč) a cestovné ve výši </w:t>
      </w:r>
      <w:r w:rsidRPr="0042481B">
        <w:rPr>
          <w:b/>
          <w:i/>
        </w:rPr>
        <w:t>122 tis. Kč</w:t>
      </w:r>
      <w:r>
        <w:t xml:space="preserve"> (v tom EU podíl: 104 tis. Kč a SR podíl: 18 tis. Kč). </w:t>
      </w:r>
      <w:r w:rsidRPr="00FE76DB">
        <w:t xml:space="preserve">Finanční prostředky byly </w:t>
      </w:r>
      <w:r>
        <w:t xml:space="preserve">dále </w:t>
      </w:r>
      <w:r w:rsidRPr="00FE76DB">
        <w:t>poskytnuty</w:t>
      </w:r>
      <w:r>
        <w:t xml:space="preserve"> ve výši </w:t>
      </w:r>
      <w:r w:rsidRPr="005A64CD">
        <w:rPr>
          <w:b/>
          <w:i/>
        </w:rPr>
        <w:t>28 383 Kč</w:t>
      </w:r>
      <w:r>
        <w:t xml:space="preserve"> EU podílu:</w:t>
      </w:r>
    </w:p>
    <w:p w:rsidR="0018067C" w:rsidRPr="00B75D93" w:rsidRDefault="0018067C" w:rsidP="00DA03A6">
      <w:pPr>
        <w:pStyle w:val="Odstavecseseznamem"/>
        <w:numPr>
          <w:ilvl w:val="0"/>
          <w:numId w:val="87"/>
        </w:numPr>
        <w:spacing w:before="120" w:after="60"/>
        <w:ind w:left="714" w:hanging="430"/>
        <w:contextualSpacing w:val="0"/>
        <w:jc w:val="both"/>
      </w:pPr>
      <w:r w:rsidRPr="00B75D93">
        <w:t xml:space="preserve">podnikatelským subjektům ve výši </w:t>
      </w:r>
      <w:r w:rsidRPr="00B75D93">
        <w:rPr>
          <w:b/>
          <w:i/>
        </w:rPr>
        <w:t xml:space="preserve">24 256 tis. Kč </w:t>
      </w:r>
      <w:r w:rsidRPr="00B75D93">
        <w:rPr>
          <w:i/>
        </w:rPr>
        <w:t>(z toho RF 22 993 tis. Kč)</w:t>
      </w:r>
      <w:r w:rsidRPr="00B75D93">
        <w:t xml:space="preserve">; </w:t>
      </w:r>
    </w:p>
    <w:p w:rsidR="0018067C" w:rsidRPr="00B75D93" w:rsidRDefault="0018067C" w:rsidP="00DA03A6">
      <w:pPr>
        <w:pStyle w:val="Odstavecseseznamem"/>
        <w:numPr>
          <w:ilvl w:val="0"/>
          <w:numId w:val="87"/>
        </w:numPr>
        <w:spacing w:before="60" w:after="60"/>
        <w:ind w:left="714" w:hanging="430"/>
        <w:contextualSpacing w:val="0"/>
        <w:jc w:val="both"/>
      </w:pPr>
      <w:r w:rsidRPr="00B75D93">
        <w:t xml:space="preserve">vysoké škole ve výši </w:t>
      </w:r>
      <w:r w:rsidRPr="00B75D93">
        <w:rPr>
          <w:b/>
          <w:i/>
        </w:rPr>
        <w:t xml:space="preserve">3 805 tis. Kč </w:t>
      </w:r>
      <w:r w:rsidRPr="00B75D93">
        <w:rPr>
          <w:i/>
        </w:rPr>
        <w:t>(RF)</w:t>
      </w:r>
      <w:r w:rsidRPr="00B75D93">
        <w:t xml:space="preserve">; </w:t>
      </w:r>
    </w:p>
    <w:p w:rsidR="0018067C" w:rsidRPr="00B75D93" w:rsidRDefault="0018067C" w:rsidP="00DA03A6">
      <w:pPr>
        <w:pStyle w:val="Odstavecseseznamem"/>
        <w:numPr>
          <w:ilvl w:val="0"/>
          <w:numId w:val="87"/>
        </w:numPr>
        <w:spacing w:before="60" w:after="120"/>
        <w:ind w:left="714" w:hanging="430"/>
        <w:contextualSpacing w:val="0"/>
        <w:jc w:val="both"/>
        <w:rPr>
          <w:b/>
          <w:i/>
        </w:rPr>
      </w:pPr>
      <w:r w:rsidRPr="00B75D93">
        <w:t xml:space="preserve">Státnímu fondu dopravní infrastruktury ve výši </w:t>
      </w:r>
      <w:r w:rsidRPr="00B75D93">
        <w:rPr>
          <w:b/>
          <w:i/>
        </w:rPr>
        <w:t xml:space="preserve">322 tis. Kč </w:t>
      </w:r>
      <w:r w:rsidRPr="00B75D93">
        <w:rPr>
          <w:i/>
        </w:rPr>
        <w:t>(RF).</w:t>
      </w:r>
    </w:p>
    <w:p w:rsidR="0018067C" w:rsidRDefault="0018067C" w:rsidP="0018067C">
      <w:pPr>
        <w:spacing w:before="120" w:after="80"/>
        <w:ind w:firstLine="709"/>
        <w:jc w:val="both"/>
      </w:pPr>
      <w:r w:rsidRPr="00CE12E6">
        <w:t>V roce 2018 nebyly refundovány do příjmů Ministerstva dopravy za p</w:t>
      </w:r>
      <w:r>
        <w:t xml:space="preserve">rojekt </w:t>
      </w:r>
      <w:r>
        <w:br/>
      </w:r>
      <w:r w:rsidRPr="009E53D2">
        <w:rPr>
          <w:b/>
        </w:rPr>
        <w:t>C Roads-CZ</w:t>
      </w:r>
      <w:r w:rsidRPr="00CE12E6">
        <w:t xml:space="preserve"> žádné finanční prostředky. </w:t>
      </w:r>
    </w:p>
    <w:p w:rsidR="0018067C" w:rsidRPr="00A135B4" w:rsidRDefault="0018067C" w:rsidP="00195B74">
      <w:pPr>
        <w:spacing w:before="240" w:after="120"/>
        <w:ind w:left="646"/>
        <w:rPr>
          <w:b/>
          <w:bCs/>
        </w:rPr>
      </w:pPr>
      <w:r>
        <w:rPr>
          <w:b/>
        </w:rPr>
        <w:t xml:space="preserve">e) </w:t>
      </w:r>
      <w:r w:rsidRPr="00A135B4">
        <w:rPr>
          <w:b/>
        </w:rPr>
        <w:t>NÁSTROJ PRO PROPOJENÍ EVROPY</w:t>
      </w:r>
      <w:r w:rsidRPr="00A135B4">
        <w:rPr>
          <w:b/>
          <w:bCs/>
        </w:rPr>
        <w:t xml:space="preserve"> – RIS COMEX</w:t>
      </w:r>
    </w:p>
    <w:p w:rsidR="0018067C" w:rsidRPr="00B071D1" w:rsidRDefault="0018067C" w:rsidP="0018067C">
      <w:pPr>
        <w:tabs>
          <w:tab w:val="left" w:pos="4678"/>
          <w:tab w:val="left" w:pos="4820"/>
        </w:tabs>
        <w:spacing w:before="120" w:after="120"/>
        <w:jc w:val="both"/>
        <w:rPr>
          <w:vertAlign w:val="superscript"/>
        </w:rPr>
      </w:pPr>
      <w:r w:rsidRPr="00807694">
        <w:rPr>
          <w:b/>
        </w:rPr>
        <w:t>Skutečné čerpání za rok 2018</w:t>
      </w:r>
      <w:r w:rsidRPr="00B071D1">
        <w:rPr>
          <w:b/>
        </w:rPr>
        <w:t>:                           2 919 tis. Kč</w:t>
      </w:r>
    </w:p>
    <w:p w:rsidR="0018067C" w:rsidRPr="00B071D1" w:rsidRDefault="0018067C" w:rsidP="0018067C">
      <w:pPr>
        <w:spacing w:after="120"/>
        <w:jc w:val="both"/>
        <w:rPr>
          <w:vertAlign w:val="superscript"/>
        </w:rPr>
      </w:pPr>
      <w:r w:rsidRPr="00B071D1">
        <w:rPr>
          <w:b/>
        </w:rPr>
        <w:t>v tom: krytí příjmem z rozpočtu EU:</w:t>
      </w:r>
      <w:r w:rsidRPr="00B071D1">
        <w:rPr>
          <w:b/>
        </w:rPr>
        <w:tab/>
        <w:t xml:space="preserve">        2 734 tis. Kč</w:t>
      </w:r>
    </w:p>
    <w:p w:rsidR="0018067C" w:rsidRPr="00B071D1" w:rsidRDefault="0018067C" w:rsidP="0018067C">
      <w:pPr>
        <w:spacing w:after="120"/>
        <w:jc w:val="both"/>
        <w:rPr>
          <w:b/>
        </w:rPr>
      </w:pPr>
      <w:r w:rsidRPr="00B071D1">
        <w:rPr>
          <w:b/>
        </w:rPr>
        <w:tab/>
        <w:t>spolufinancování ze SR:</w:t>
      </w:r>
      <w:r w:rsidRPr="00B071D1">
        <w:rPr>
          <w:b/>
        </w:rPr>
        <w:tab/>
      </w:r>
      <w:r w:rsidRPr="00B071D1">
        <w:rPr>
          <w:b/>
        </w:rPr>
        <w:tab/>
        <w:t xml:space="preserve">           185 tis. Kč</w:t>
      </w:r>
    </w:p>
    <w:p w:rsidR="0018067C" w:rsidRPr="00B75D93" w:rsidRDefault="0018067C" w:rsidP="00195B74">
      <w:pPr>
        <w:spacing w:before="240" w:after="120"/>
        <w:ind w:firstLine="709"/>
        <w:jc w:val="both"/>
      </w:pPr>
      <w:r w:rsidRPr="00B75D93">
        <w:t xml:space="preserve">Mezinárodní komunitární projekt RIS COMEX je spolufinancován v rámci nástroje EU CEF, v případě ČR jako tzv. kohezního státu činí příspěvek až 85 % celkových způsobilých výdajů projektu. Cílem projektu je zejména další rozvoj služeb RIS, a to v rámci </w:t>
      </w:r>
      <w:r w:rsidR="0058544A" w:rsidRPr="00B75D93">
        <w:br/>
      </w:r>
      <w:r w:rsidRPr="00B75D93">
        <w:t xml:space="preserve">tzv. koridorového přístupu, jež přináší výrazné synergické efekty vzájemné spolupráce sousedících zemí v rámci jednotlivých evropských systémů vodních cest. Česká republika je </w:t>
      </w:r>
      <w:r w:rsidR="00B75D93">
        <w:br/>
      </w:r>
      <w:r w:rsidRPr="00B75D93">
        <w:t>v rámci projektu součástí tzv. Labsko - Wezerského koridoru RIS, v rámci implementačních prací tedy ČR mj. pokračuje v již úspěšně započaté intenzivní spolupráci se SRN.</w:t>
      </w:r>
    </w:p>
    <w:p w:rsidR="0018067C" w:rsidRPr="00B75D93" w:rsidRDefault="0018067C" w:rsidP="00B75D93">
      <w:pPr>
        <w:spacing w:before="120" w:after="80"/>
        <w:ind w:firstLine="709"/>
        <w:jc w:val="both"/>
      </w:pPr>
      <w:r w:rsidRPr="00B75D93">
        <w:t xml:space="preserve">Během roku 2018 probíhaly intenzivní práce na finalizaci specifikací koridorových služeb RIS, jež byly následně v červnu 2018 schváleny řídícím výborem projektu. Na tuto funkční specifikaci navázaly komplikované práce na architektuře společných služeb, </w:t>
      </w:r>
      <w:r w:rsidR="0058544A" w:rsidRPr="00B75D93">
        <w:br/>
      </w:r>
      <w:r w:rsidRPr="00B75D93">
        <w:t xml:space="preserve">resp. společného rozhraní RIS pro všechny státy EU s propojenými vnitrozemskými vodními cestami zapojenými do RIS. Ve 4. čtvrtletí 2018 bylo řídícím výborem projektu odsouhlaseno použití systému VisuRIS pro společné služby a zároveň byla zahájena definice technických rozhraní pro komunikaci národních služeb RIS s tímto rozhraním EU. V ČR kromě podílu </w:t>
      </w:r>
      <w:r w:rsidR="00B75D93">
        <w:br/>
      </w:r>
      <w:r w:rsidRPr="00B75D93">
        <w:t xml:space="preserve">na řešení těchto společných služeb pokračovaly práce na zadání úprav národních částí služeb RIS. Na základě dohodnutého společného řešení bylo finalizováno zadání implementace pro úpravu systému elektronické plavební mapy, jako hlavního zdroje referenčních dat o vodních cestách. Zadávací řízení bude zahájeno v lednu 2019. Dále bude na základě finalizovaného zadání zahájeno zadávací řízení na analýzu systému NtS. V návaznosti na souběžné projekty probíhá realizace konektivity na služby RIS v terénu a finalizace struktury vysílačů AIS tak, aby v 1. čtvrtletí 2019 mohlo proběhnout zadávací řízení na dokončení jejich sítě. Nevyčerpané prostředky nejsou trvalou úsporou a budou investovány v průběhu let 2019 a 2020. </w:t>
      </w:r>
    </w:p>
    <w:p w:rsidR="0018067C" w:rsidRDefault="0018067C" w:rsidP="00B75D93">
      <w:pPr>
        <w:spacing w:before="120" w:after="80"/>
        <w:ind w:firstLine="709"/>
        <w:jc w:val="both"/>
      </w:pPr>
      <w:r w:rsidRPr="00B75D93">
        <w:t xml:space="preserve">Finanční prostředky byly poskytnuty Státnímu fondu dopravní infrastruktury pro konečného příjemce ŘVC ČR z rezervního fondu ve výši EU podílu 1 688 tis. Kč a Státní plavební správě ve výši 1 231 tis. Kč (EU ve výši 1 046 tis. Kč a SR ve výši 185 tis. Kč) </w:t>
      </w:r>
      <w:r w:rsidR="00B75D93">
        <w:br/>
      </w:r>
      <w:r w:rsidRPr="00B75D93">
        <w:t>na mzdové výdaje včetně příslušenství a na cestovné.</w:t>
      </w:r>
    </w:p>
    <w:p w:rsidR="0018067C" w:rsidRDefault="0018067C" w:rsidP="0018067C">
      <w:pPr>
        <w:spacing w:before="120" w:after="80"/>
        <w:ind w:firstLine="709"/>
        <w:jc w:val="both"/>
      </w:pPr>
      <w:r w:rsidRPr="00CE12E6">
        <w:t xml:space="preserve">V roce 2018 nebyly refundovány do příjmů Ministerstva dopravy za projekt </w:t>
      </w:r>
      <w:r w:rsidRPr="00CE12E6">
        <w:br/>
      </w:r>
      <w:r w:rsidRPr="009E53D2">
        <w:rPr>
          <w:b/>
        </w:rPr>
        <w:t>RIS COMEX</w:t>
      </w:r>
      <w:r>
        <w:t xml:space="preserve"> </w:t>
      </w:r>
      <w:r w:rsidRPr="00CE12E6">
        <w:t xml:space="preserve">žádné finanční prostředky. </w:t>
      </w:r>
    </w:p>
    <w:p w:rsidR="00F35C34" w:rsidRDefault="00F35C34" w:rsidP="0018067C">
      <w:pPr>
        <w:spacing w:before="120" w:after="80"/>
        <w:ind w:firstLine="709"/>
        <w:jc w:val="both"/>
      </w:pPr>
    </w:p>
    <w:p w:rsidR="00F35C34" w:rsidRDefault="00F35C34" w:rsidP="0018067C">
      <w:pPr>
        <w:spacing w:before="120" w:after="80"/>
        <w:ind w:firstLine="709"/>
        <w:jc w:val="both"/>
      </w:pPr>
    </w:p>
    <w:p w:rsidR="00F35C34" w:rsidRDefault="00F35C34" w:rsidP="0018067C">
      <w:pPr>
        <w:spacing w:before="120" w:after="80"/>
        <w:ind w:firstLine="709"/>
        <w:jc w:val="both"/>
      </w:pPr>
    </w:p>
    <w:p w:rsidR="0018067C" w:rsidRPr="007E2838" w:rsidRDefault="0018067C" w:rsidP="00195B74">
      <w:pPr>
        <w:spacing w:before="240"/>
        <w:ind w:firstLine="709"/>
        <w:rPr>
          <w:b/>
        </w:rPr>
      </w:pPr>
      <w:r w:rsidRPr="007E2838">
        <w:rPr>
          <w:b/>
        </w:rPr>
        <w:lastRenderedPageBreak/>
        <w:t>f) NÁSTROJ PRO PROPOJENÍ EVROPY I–HeERO</w:t>
      </w:r>
    </w:p>
    <w:p w:rsidR="0018067C" w:rsidRDefault="0018067C" w:rsidP="0018067C">
      <w:pPr>
        <w:rPr>
          <w:color w:val="FF0000"/>
        </w:rPr>
      </w:pPr>
    </w:p>
    <w:p w:rsidR="0018067C" w:rsidRPr="00F8773F" w:rsidRDefault="0018067C" w:rsidP="0018067C">
      <w:pPr>
        <w:rPr>
          <w:b/>
        </w:rPr>
      </w:pPr>
      <w:r w:rsidRPr="00F8773F">
        <w:rPr>
          <w:b/>
        </w:rPr>
        <w:t xml:space="preserve">Skutečné čerpání za rok 2018:                        </w:t>
      </w:r>
      <w:r w:rsidR="00D00113">
        <w:rPr>
          <w:b/>
        </w:rPr>
        <w:tab/>
      </w:r>
      <w:r w:rsidRPr="00F8773F">
        <w:rPr>
          <w:b/>
        </w:rPr>
        <w:t xml:space="preserve">   </w:t>
      </w:r>
      <w:r>
        <w:rPr>
          <w:b/>
        </w:rPr>
        <w:t>59</w:t>
      </w:r>
      <w:r w:rsidRPr="00F8773F">
        <w:rPr>
          <w:b/>
        </w:rPr>
        <w:t xml:space="preserve"> tis. Kč</w:t>
      </w:r>
    </w:p>
    <w:p w:rsidR="0018067C" w:rsidRDefault="0018067C" w:rsidP="0018067C">
      <w:pPr>
        <w:rPr>
          <w:b/>
        </w:rPr>
      </w:pPr>
    </w:p>
    <w:p w:rsidR="0018067C" w:rsidRPr="00F8773F" w:rsidRDefault="0018067C" w:rsidP="0018067C">
      <w:pPr>
        <w:rPr>
          <w:b/>
        </w:rPr>
      </w:pPr>
      <w:r w:rsidRPr="00F8773F">
        <w:rPr>
          <w:b/>
        </w:rPr>
        <w:t>v tom: krytí příjmem z rozpočtu EU:</w:t>
      </w:r>
      <w:r w:rsidRPr="00F8773F">
        <w:rPr>
          <w:b/>
        </w:rPr>
        <w:tab/>
        <w:t xml:space="preserve">     </w:t>
      </w:r>
      <w:r w:rsidR="00D00113">
        <w:rPr>
          <w:b/>
        </w:rPr>
        <w:tab/>
      </w:r>
      <w:r w:rsidRPr="00F8773F">
        <w:rPr>
          <w:b/>
        </w:rPr>
        <w:t xml:space="preserve">   </w:t>
      </w:r>
      <w:r>
        <w:rPr>
          <w:b/>
        </w:rPr>
        <w:t>30</w:t>
      </w:r>
      <w:r w:rsidRPr="00F8773F">
        <w:rPr>
          <w:b/>
        </w:rPr>
        <w:t xml:space="preserve"> tis. Kč</w:t>
      </w:r>
    </w:p>
    <w:p w:rsidR="0018067C" w:rsidRDefault="0018067C" w:rsidP="0018067C">
      <w:pPr>
        <w:rPr>
          <w:b/>
        </w:rPr>
      </w:pPr>
      <w:r w:rsidRPr="00F8773F">
        <w:rPr>
          <w:b/>
        </w:rPr>
        <w:tab/>
      </w:r>
    </w:p>
    <w:p w:rsidR="0018067C" w:rsidRDefault="0018067C" w:rsidP="0018067C">
      <w:pPr>
        <w:rPr>
          <w:b/>
        </w:rPr>
      </w:pPr>
      <w:r w:rsidRPr="00F8773F">
        <w:rPr>
          <w:b/>
        </w:rPr>
        <w:t>spolufinancování ze SR:</w:t>
      </w:r>
      <w:r w:rsidRPr="00F8773F">
        <w:rPr>
          <w:b/>
        </w:rPr>
        <w:tab/>
      </w:r>
      <w:r w:rsidRPr="00F8773F">
        <w:rPr>
          <w:b/>
        </w:rPr>
        <w:tab/>
        <w:t xml:space="preserve">    </w:t>
      </w:r>
      <w:r>
        <w:rPr>
          <w:b/>
        </w:rPr>
        <w:t xml:space="preserve">             </w:t>
      </w:r>
      <w:r w:rsidR="00D00113">
        <w:rPr>
          <w:b/>
        </w:rPr>
        <w:tab/>
      </w:r>
      <w:r>
        <w:rPr>
          <w:b/>
        </w:rPr>
        <w:t xml:space="preserve">   29</w:t>
      </w:r>
      <w:r w:rsidRPr="00F8773F">
        <w:rPr>
          <w:b/>
        </w:rPr>
        <w:t xml:space="preserve"> tis. Kč</w:t>
      </w:r>
    </w:p>
    <w:p w:rsidR="006B683D" w:rsidRDefault="006B683D" w:rsidP="00195B74">
      <w:pPr>
        <w:pStyle w:val="Titulek"/>
        <w:keepNext/>
        <w:spacing w:before="240" w:after="120"/>
        <w:ind w:firstLine="709"/>
        <w:rPr>
          <w:b w:val="0"/>
        </w:rPr>
      </w:pPr>
      <w:r w:rsidRPr="006B683D">
        <w:rPr>
          <w:b w:val="0"/>
        </w:rPr>
        <w:t>Finanční prostředky byly použity na mzdové prostředky včetně příslušenství zaměstnancům zapojeným do projektu, který byl ukončen k 31. 12. 2017. Projekt bude vyúčtován poté, co poskytovatel dotace poskytne závěrečnou platbu zůstatku.</w:t>
      </w:r>
      <w:r>
        <w:rPr>
          <w:b w:val="0"/>
        </w:rPr>
        <w:t xml:space="preserve"> </w:t>
      </w:r>
    </w:p>
    <w:p w:rsidR="0018067C" w:rsidRPr="00CE12E6" w:rsidRDefault="0018067C" w:rsidP="0018067C">
      <w:pPr>
        <w:spacing w:before="120" w:after="80"/>
        <w:ind w:firstLine="709"/>
        <w:jc w:val="both"/>
      </w:pPr>
      <w:r w:rsidRPr="00CE12E6">
        <w:t xml:space="preserve">V roce 2018 nebyly refundovány do příjmů Ministerstva dopravy za projekt </w:t>
      </w:r>
      <w:r w:rsidRPr="00CE12E6">
        <w:br/>
      </w:r>
      <w:r w:rsidRPr="007E2838">
        <w:rPr>
          <w:b/>
        </w:rPr>
        <w:t>I–HeERO</w:t>
      </w:r>
      <w:r>
        <w:t xml:space="preserve">  </w:t>
      </w:r>
      <w:r w:rsidRPr="00CE12E6">
        <w:t xml:space="preserve">žádné finanční prostředky. </w:t>
      </w:r>
    </w:p>
    <w:p w:rsidR="00584D2C" w:rsidRPr="00207124" w:rsidRDefault="00AE353C" w:rsidP="00AE353C">
      <w:pPr>
        <w:pStyle w:val="Titulek"/>
        <w:rPr>
          <w:color w:val="FF0000"/>
        </w:rPr>
      </w:pPr>
      <w:bookmarkStart w:id="1100" w:name="_Toc2855775"/>
      <w:r>
        <w:t xml:space="preserve">Graf č. </w:t>
      </w:r>
      <w:r w:rsidR="00A65941">
        <w:rPr>
          <w:noProof/>
        </w:rPr>
        <w:fldChar w:fldCharType="begin"/>
      </w:r>
      <w:r w:rsidR="00A65941">
        <w:rPr>
          <w:noProof/>
        </w:rPr>
        <w:instrText xml:space="preserve"> SEQ Graf_č. \* ARABIC </w:instrText>
      </w:r>
      <w:r w:rsidR="00A65941">
        <w:rPr>
          <w:noProof/>
        </w:rPr>
        <w:fldChar w:fldCharType="separate"/>
      </w:r>
      <w:r w:rsidR="00E93211">
        <w:rPr>
          <w:noProof/>
        </w:rPr>
        <w:t>21</w:t>
      </w:r>
      <w:r w:rsidR="00A65941">
        <w:rPr>
          <w:noProof/>
        </w:rPr>
        <w:fldChar w:fldCharType="end"/>
      </w:r>
      <w:r w:rsidR="00584D2C" w:rsidRPr="000849AD">
        <w:t xml:space="preserve">:  </w:t>
      </w:r>
      <w:bookmarkEnd w:id="1033"/>
      <w:bookmarkEnd w:id="1034"/>
      <w:r w:rsidR="000849AD" w:rsidRPr="000849AD">
        <w:t>Přehled čerpání finančních prostředků fondů Evropské unie</w:t>
      </w:r>
      <w:bookmarkEnd w:id="1100"/>
    </w:p>
    <w:p w:rsidR="009E69F4" w:rsidRDefault="00566065" w:rsidP="009E69F4">
      <w:r>
        <w:rPr>
          <w:noProof/>
        </w:rPr>
        <w:drawing>
          <wp:inline distT="0" distB="0" distL="0" distR="0">
            <wp:extent cx="1819275" cy="2821832"/>
            <wp:effectExtent l="0" t="0" r="0" b="0"/>
            <wp:docPr id="17" name="Graf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r>
        <w:rPr>
          <w:noProof/>
        </w:rPr>
        <w:drawing>
          <wp:inline distT="0" distB="0" distL="0" distR="0" wp14:anchorId="1789DFFB" wp14:editId="1F625C6E">
            <wp:extent cx="1819910" cy="2820035"/>
            <wp:effectExtent l="0" t="0" r="8890" b="0"/>
            <wp:docPr id="18" name="Graf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r>
        <w:rPr>
          <w:noProof/>
        </w:rPr>
        <w:drawing>
          <wp:inline distT="0" distB="0" distL="0" distR="0" wp14:anchorId="1789DFFB" wp14:editId="1F625C6E">
            <wp:extent cx="1866900" cy="2820610"/>
            <wp:effectExtent l="0" t="0" r="0" b="0"/>
            <wp:docPr id="19" name="Graf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9E69F4" w:rsidRDefault="009E69F4" w:rsidP="009E69F4"/>
    <w:p w:rsidR="00185BC4" w:rsidRPr="00207124" w:rsidRDefault="00101310" w:rsidP="0083730F">
      <w:pPr>
        <w:pStyle w:val="Znadpis1"/>
        <w:numPr>
          <w:ilvl w:val="0"/>
          <w:numId w:val="79"/>
        </w:numPr>
      </w:pPr>
      <w:r w:rsidRPr="00207124">
        <w:br w:type="page"/>
      </w:r>
      <w:bookmarkStart w:id="1101" w:name="_Toc255297662"/>
      <w:bookmarkStart w:id="1102" w:name="_Toc413413687"/>
      <w:bookmarkStart w:id="1103" w:name="_Toc508879939"/>
      <w:bookmarkStart w:id="1104" w:name="_Toc508880215"/>
      <w:bookmarkStart w:id="1105" w:name="_Toc1376868"/>
      <w:bookmarkStart w:id="1106" w:name="_Toc2789456"/>
      <w:r w:rsidR="00185BC4" w:rsidRPr="009E69F4">
        <w:lastRenderedPageBreak/>
        <w:t>Prostředky rezervních fondů</w:t>
      </w:r>
      <w:bookmarkEnd w:id="1101"/>
      <w:bookmarkEnd w:id="1102"/>
      <w:bookmarkEnd w:id="1103"/>
      <w:bookmarkEnd w:id="1104"/>
      <w:bookmarkEnd w:id="1105"/>
      <w:bookmarkEnd w:id="1106"/>
    </w:p>
    <w:p w:rsidR="0018067C" w:rsidRPr="00850367" w:rsidRDefault="00EF629F" w:rsidP="00FD1CA0">
      <w:pPr>
        <w:pStyle w:val="KOMtext"/>
        <w:ind w:firstLine="0"/>
      </w:pPr>
      <w:bookmarkStart w:id="1107" w:name="_Toc255297663"/>
      <w:bookmarkStart w:id="1108" w:name="_Toc413413688"/>
      <w:r>
        <w:tab/>
      </w:r>
      <w:r w:rsidR="0018067C" w:rsidRPr="00850367">
        <w:t xml:space="preserve">Stav prostředků převedených v předchozích letech do rezervního fondu organizačních složek státu k 1. 1. 2018 a 31. 12. 2018 a příjmy rezervních fondů organizačních složek státu </w:t>
      </w:r>
      <w:r w:rsidR="0018067C" w:rsidRPr="00850367">
        <w:br/>
        <w:t>v rámci roku 2018 jsou uvedeny v následující tabulce:</w:t>
      </w:r>
    </w:p>
    <w:p w:rsidR="0018067C" w:rsidRPr="00A737D3" w:rsidRDefault="0018067C" w:rsidP="00A737D3">
      <w:pPr>
        <w:ind w:right="-709"/>
        <w:jc w:val="center"/>
        <w:rPr>
          <w:bCs/>
          <w:lang w:eastAsia="ar-SA"/>
        </w:rPr>
      </w:pPr>
      <w:r w:rsidRPr="00A737D3">
        <w:rPr>
          <w:bCs/>
          <w:lang w:eastAsia="ar-SA"/>
        </w:rPr>
        <w:t xml:space="preserve">                                                                                                                            v tis. Kč</w:t>
      </w:r>
    </w:p>
    <w:tbl>
      <w:tblPr>
        <w:tblW w:w="8965" w:type="dxa"/>
        <w:tblInd w:w="102" w:type="dxa"/>
        <w:tblLayout w:type="fixed"/>
        <w:tblCellMar>
          <w:left w:w="70" w:type="dxa"/>
          <w:right w:w="70" w:type="dxa"/>
        </w:tblCellMar>
        <w:tblLook w:val="0000" w:firstRow="0" w:lastRow="0" w:firstColumn="0" w:lastColumn="0" w:noHBand="0" w:noVBand="0"/>
      </w:tblPr>
      <w:tblGrid>
        <w:gridCol w:w="4363"/>
        <w:gridCol w:w="1575"/>
        <w:gridCol w:w="1576"/>
        <w:gridCol w:w="1451"/>
      </w:tblGrid>
      <w:tr w:rsidR="0018067C" w:rsidRPr="00193DE8" w:rsidTr="0018067C">
        <w:tc>
          <w:tcPr>
            <w:tcW w:w="4363" w:type="dxa"/>
            <w:tcBorders>
              <w:top w:val="single" w:sz="4" w:space="0" w:color="auto"/>
              <w:left w:val="single" w:sz="4" w:space="0" w:color="auto"/>
              <w:bottom w:val="single" w:sz="4" w:space="0" w:color="auto"/>
              <w:right w:val="single" w:sz="4" w:space="0" w:color="auto"/>
            </w:tcBorders>
            <w:vAlign w:val="center"/>
          </w:tcPr>
          <w:p w:rsidR="0018067C" w:rsidRPr="00193DE8" w:rsidRDefault="0018067C" w:rsidP="0018067C">
            <w:pPr>
              <w:snapToGrid w:val="0"/>
              <w:jc w:val="center"/>
              <w:rPr>
                <w:lang w:eastAsia="ar-SA"/>
              </w:rPr>
            </w:pPr>
            <w:r w:rsidRPr="00193DE8">
              <w:rPr>
                <w:lang w:eastAsia="ar-SA"/>
              </w:rPr>
              <w:t>Organizace v působnosti MD</w:t>
            </w:r>
          </w:p>
        </w:tc>
        <w:tc>
          <w:tcPr>
            <w:tcW w:w="1575" w:type="dxa"/>
            <w:tcBorders>
              <w:top w:val="single" w:sz="4" w:space="0" w:color="auto"/>
              <w:left w:val="single" w:sz="4" w:space="0" w:color="auto"/>
              <w:bottom w:val="single" w:sz="4" w:space="0" w:color="auto"/>
              <w:right w:val="single" w:sz="4" w:space="0" w:color="auto"/>
            </w:tcBorders>
            <w:vAlign w:val="center"/>
          </w:tcPr>
          <w:p w:rsidR="0018067C" w:rsidRPr="00193DE8" w:rsidRDefault="0018067C" w:rsidP="0018067C">
            <w:pPr>
              <w:snapToGrid w:val="0"/>
              <w:jc w:val="center"/>
              <w:rPr>
                <w:lang w:eastAsia="ar-SA"/>
              </w:rPr>
            </w:pPr>
            <w:r w:rsidRPr="00193DE8">
              <w:rPr>
                <w:lang w:eastAsia="ar-SA"/>
              </w:rPr>
              <w:t>Stav rezervních fondů celkem</w:t>
            </w:r>
          </w:p>
          <w:p w:rsidR="0018067C" w:rsidRPr="00193DE8" w:rsidRDefault="0018067C" w:rsidP="0018067C">
            <w:pPr>
              <w:jc w:val="center"/>
              <w:rPr>
                <w:lang w:eastAsia="ar-SA"/>
              </w:rPr>
            </w:pPr>
            <w:r w:rsidRPr="00193DE8">
              <w:rPr>
                <w:lang w:eastAsia="ar-SA"/>
              </w:rPr>
              <w:t>k 1.1.2018</w:t>
            </w:r>
          </w:p>
        </w:tc>
        <w:tc>
          <w:tcPr>
            <w:tcW w:w="1576" w:type="dxa"/>
            <w:tcBorders>
              <w:top w:val="single" w:sz="4" w:space="0" w:color="auto"/>
              <w:left w:val="single" w:sz="4" w:space="0" w:color="auto"/>
              <w:bottom w:val="single" w:sz="4" w:space="0" w:color="auto"/>
              <w:right w:val="single" w:sz="4" w:space="0" w:color="auto"/>
            </w:tcBorders>
            <w:vAlign w:val="center"/>
          </w:tcPr>
          <w:p w:rsidR="0018067C" w:rsidRPr="00193DE8" w:rsidRDefault="0018067C" w:rsidP="0018067C">
            <w:pPr>
              <w:snapToGrid w:val="0"/>
              <w:jc w:val="center"/>
              <w:rPr>
                <w:lang w:eastAsia="ar-SA"/>
              </w:rPr>
            </w:pPr>
            <w:r w:rsidRPr="00193DE8">
              <w:rPr>
                <w:lang w:eastAsia="ar-SA"/>
              </w:rPr>
              <w:t>Stav rezervních fondů celkem</w:t>
            </w:r>
          </w:p>
          <w:p w:rsidR="0018067C" w:rsidRPr="00193DE8" w:rsidRDefault="0018067C" w:rsidP="0018067C">
            <w:pPr>
              <w:jc w:val="center"/>
              <w:rPr>
                <w:lang w:eastAsia="ar-SA"/>
              </w:rPr>
            </w:pPr>
            <w:r>
              <w:rPr>
                <w:lang w:eastAsia="ar-SA"/>
              </w:rPr>
              <w:t>k 31</w:t>
            </w:r>
            <w:r w:rsidRPr="00193DE8">
              <w:rPr>
                <w:lang w:eastAsia="ar-SA"/>
              </w:rPr>
              <w:t xml:space="preserve">. </w:t>
            </w:r>
            <w:r>
              <w:rPr>
                <w:lang w:eastAsia="ar-SA"/>
              </w:rPr>
              <w:t>12</w:t>
            </w:r>
            <w:r w:rsidRPr="00193DE8">
              <w:rPr>
                <w:lang w:eastAsia="ar-SA"/>
              </w:rPr>
              <w:t>. 2018</w:t>
            </w:r>
          </w:p>
        </w:tc>
        <w:tc>
          <w:tcPr>
            <w:tcW w:w="1451" w:type="dxa"/>
            <w:tcBorders>
              <w:top w:val="single" w:sz="4" w:space="0" w:color="auto"/>
              <w:left w:val="single" w:sz="4" w:space="0" w:color="auto"/>
              <w:bottom w:val="single" w:sz="4" w:space="0" w:color="auto"/>
              <w:right w:val="single" w:sz="4" w:space="0" w:color="auto"/>
            </w:tcBorders>
            <w:vAlign w:val="center"/>
          </w:tcPr>
          <w:p w:rsidR="0018067C" w:rsidRDefault="0018067C" w:rsidP="0018067C">
            <w:pPr>
              <w:snapToGrid w:val="0"/>
              <w:jc w:val="center"/>
              <w:rPr>
                <w:lang w:eastAsia="ar-SA"/>
              </w:rPr>
            </w:pPr>
            <w:r w:rsidRPr="00193DE8">
              <w:rPr>
                <w:lang w:eastAsia="ar-SA"/>
              </w:rPr>
              <w:t>P</w:t>
            </w:r>
            <w:r>
              <w:rPr>
                <w:lang w:eastAsia="ar-SA"/>
              </w:rPr>
              <w:t xml:space="preserve">říjem RF              </w:t>
            </w:r>
          </w:p>
          <w:p w:rsidR="0018067C" w:rsidRDefault="0018067C" w:rsidP="0018067C">
            <w:pPr>
              <w:snapToGrid w:val="0"/>
              <w:jc w:val="center"/>
              <w:rPr>
                <w:lang w:eastAsia="ar-SA"/>
              </w:rPr>
            </w:pPr>
          </w:p>
          <w:p w:rsidR="0018067C" w:rsidRDefault="0018067C" w:rsidP="0018067C">
            <w:pPr>
              <w:snapToGrid w:val="0"/>
              <w:jc w:val="center"/>
              <w:rPr>
                <w:lang w:eastAsia="ar-SA"/>
              </w:rPr>
            </w:pPr>
            <w:r>
              <w:rPr>
                <w:lang w:eastAsia="ar-SA"/>
              </w:rPr>
              <w:t>k 31</w:t>
            </w:r>
            <w:r w:rsidRPr="00193DE8">
              <w:rPr>
                <w:lang w:eastAsia="ar-SA"/>
              </w:rPr>
              <w:t xml:space="preserve">. </w:t>
            </w:r>
            <w:r>
              <w:rPr>
                <w:lang w:eastAsia="ar-SA"/>
              </w:rPr>
              <w:t>12</w:t>
            </w:r>
            <w:r w:rsidRPr="00193DE8">
              <w:rPr>
                <w:lang w:eastAsia="ar-SA"/>
              </w:rPr>
              <w:t xml:space="preserve">. </w:t>
            </w:r>
          </w:p>
          <w:p w:rsidR="0018067C" w:rsidRPr="00193DE8" w:rsidRDefault="0018067C" w:rsidP="0018067C">
            <w:pPr>
              <w:snapToGrid w:val="0"/>
              <w:rPr>
                <w:lang w:eastAsia="ar-SA"/>
              </w:rPr>
            </w:pPr>
            <w:r>
              <w:rPr>
                <w:lang w:eastAsia="ar-SA"/>
              </w:rPr>
              <w:t xml:space="preserve">       </w:t>
            </w:r>
            <w:r w:rsidRPr="00193DE8">
              <w:rPr>
                <w:lang w:eastAsia="ar-SA"/>
              </w:rPr>
              <w:t>2018</w:t>
            </w:r>
          </w:p>
        </w:tc>
      </w:tr>
      <w:tr w:rsidR="0018067C" w:rsidRPr="00193DE8" w:rsidTr="0018067C">
        <w:trPr>
          <w:trHeight w:val="270"/>
        </w:trPr>
        <w:tc>
          <w:tcPr>
            <w:tcW w:w="4363" w:type="dxa"/>
            <w:tcBorders>
              <w:top w:val="single" w:sz="4" w:space="0" w:color="auto"/>
              <w:left w:val="single" w:sz="4" w:space="0" w:color="auto"/>
              <w:bottom w:val="single" w:sz="4" w:space="0" w:color="000000"/>
              <w:right w:val="single" w:sz="4" w:space="0" w:color="auto"/>
            </w:tcBorders>
            <w:vAlign w:val="bottom"/>
          </w:tcPr>
          <w:p w:rsidR="0018067C" w:rsidRPr="00193DE8" w:rsidRDefault="0018067C" w:rsidP="0018067C">
            <w:pPr>
              <w:snapToGrid w:val="0"/>
              <w:rPr>
                <w:lang w:eastAsia="ar-SA"/>
              </w:rPr>
            </w:pPr>
            <w:r w:rsidRPr="00193DE8">
              <w:rPr>
                <w:lang w:eastAsia="ar-SA"/>
              </w:rPr>
              <w:t>Drážní úřad</w:t>
            </w:r>
          </w:p>
        </w:tc>
        <w:tc>
          <w:tcPr>
            <w:tcW w:w="1575" w:type="dxa"/>
            <w:tcBorders>
              <w:top w:val="single" w:sz="4" w:space="0" w:color="auto"/>
              <w:left w:val="single" w:sz="4" w:space="0" w:color="auto"/>
              <w:bottom w:val="single" w:sz="4" w:space="0" w:color="000000"/>
              <w:right w:val="single" w:sz="4" w:space="0" w:color="auto"/>
            </w:tcBorders>
            <w:vAlign w:val="bottom"/>
          </w:tcPr>
          <w:p w:rsidR="0018067C" w:rsidRPr="00193DE8" w:rsidRDefault="0018067C" w:rsidP="0018067C">
            <w:pPr>
              <w:snapToGrid w:val="0"/>
              <w:jc w:val="right"/>
              <w:rPr>
                <w:lang w:eastAsia="ar-SA"/>
              </w:rPr>
            </w:pPr>
            <w:r w:rsidRPr="00193DE8">
              <w:rPr>
                <w:lang w:eastAsia="ar-SA"/>
              </w:rPr>
              <w:t>0</w:t>
            </w:r>
          </w:p>
        </w:tc>
        <w:tc>
          <w:tcPr>
            <w:tcW w:w="1576" w:type="dxa"/>
            <w:tcBorders>
              <w:top w:val="single" w:sz="4" w:space="0" w:color="auto"/>
              <w:left w:val="single" w:sz="4" w:space="0" w:color="auto"/>
              <w:bottom w:val="single" w:sz="4" w:space="0" w:color="000000"/>
              <w:right w:val="single" w:sz="4" w:space="0" w:color="auto"/>
            </w:tcBorders>
            <w:vAlign w:val="bottom"/>
          </w:tcPr>
          <w:p w:rsidR="0018067C" w:rsidRPr="00193DE8" w:rsidRDefault="0018067C" w:rsidP="0018067C">
            <w:pPr>
              <w:snapToGrid w:val="0"/>
              <w:jc w:val="right"/>
              <w:rPr>
                <w:lang w:eastAsia="ar-SA"/>
              </w:rPr>
            </w:pPr>
            <w:r w:rsidRPr="00193DE8">
              <w:rPr>
                <w:lang w:eastAsia="ar-SA"/>
              </w:rPr>
              <w:t>0</w:t>
            </w:r>
          </w:p>
        </w:tc>
        <w:tc>
          <w:tcPr>
            <w:tcW w:w="1451" w:type="dxa"/>
            <w:tcBorders>
              <w:top w:val="single" w:sz="4" w:space="0" w:color="auto"/>
              <w:left w:val="single" w:sz="4" w:space="0" w:color="auto"/>
              <w:bottom w:val="single" w:sz="4" w:space="0" w:color="000000"/>
              <w:right w:val="single" w:sz="4" w:space="0" w:color="000000"/>
            </w:tcBorders>
            <w:vAlign w:val="bottom"/>
          </w:tcPr>
          <w:p w:rsidR="0018067C" w:rsidRPr="00193DE8" w:rsidRDefault="0018067C" w:rsidP="0018067C">
            <w:pPr>
              <w:snapToGrid w:val="0"/>
              <w:jc w:val="right"/>
              <w:rPr>
                <w:lang w:eastAsia="ar-SA"/>
              </w:rPr>
            </w:pPr>
            <w:r w:rsidRPr="00193DE8">
              <w:rPr>
                <w:lang w:eastAsia="ar-SA"/>
              </w:rPr>
              <w:t>0</w:t>
            </w:r>
          </w:p>
        </w:tc>
      </w:tr>
      <w:tr w:rsidR="0018067C" w:rsidRPr="00193DE8" w:rsidTr="0018067C">
        <w:trPr>
          <w:trHeight w:val="255"/>
        </w:trPr>
        <w:tc>
          <w:tcPr>
            <w:tcW w:w="4363" w:type="dxa"/>
            <w:tcBorders>
              <w:left w:val="single" w:sz="4" w:space="0" w:color="auto"/>
              <w:bottom w:val="single" w:sz="4" w:space="0" w:color="000000"/>
              <w:right w:val="single" w:sz="4" w:space="0" w:color="auto"/>
            </w:tcBorders>
            <w:vAlign w:val="bottom"/>
          </w:tcPr>
          <w:p w:rsidR="0018067C" w:rsidRPr="00193DE8" w:rsidRDefault="0018067C" w:rsidP="0018067C">
            <w:pPr>
              <w:snapToGrid w:val="0"/>
              <w:rPr>
                <w:lang w:eastAsia="ar-SA"/>
              </w:rPr>
            </w:pPr>
            <w:r w:rsidRPr="00193DE8">
              <w:rPr>
                <w:lang w:eastAsia="ar-SA"/>
              </w:rPr>
              <w:t>Úřad pro civilní letectví</w:t>
            </w:r>
          </w:p>
        </w:tc>
        <w:tc>
          <w:tcPr>
            <w:tcW w:w="1575" w:type="dxa"/>
            <w:tcBorders>
              <w:left w:val="single" w:sz="4" w:space="0" w:color="auto"/>
              <w:bottom w:val="single" w:sz="4" w:space="0" w:color="000000"/>
              <w:right w:val="single" w:sz="4" w:space="0" w:color="auto"/>
            </w:tcBorders>
            <w:vAlign w:val="bottom"/>
          </w:tcPr>
          <w:p w:rsidR="0018067C" w:rsidRPr="00193DE8" w:rsidRDefault="0018067C" w:rsidP="0018067C">
            <w:pPr>
              <w:snapToGrid w:val="0"/>
              <w:jc w:val="right"/>
              <w:rPr>
                <w:lang w:eastAsia="ar-SA"/>
              </w:rPr>
            </w:pPr>
            <w:r w:rsidRPr="00193DE8">
              <w:rPr>
                <w:lang w:eastAsia="ar-SA"/>
              </w:rPr>
              <w:t>0</w:t>
            </w:r>
          </w:p>
        </w:tc>
        <w:tc>
          <w:tcPr>
            <w:tcW w:w="1576" w:type="dxa"/>
            <w:tcBorders>
              <w:left w:val="single" w:sz="4" w:space="0" w:color="auto"/>
              <w:bottom w:val="single" w:sz="4" w:space="0" w:color="000000"/>
              <w:right w:val="single" w:sz="4" w:space="0" w:color="auto"/>
            </w:tcBorders>
            <w:vAlign w:val="bottom"/>
          </w:tcPr>
          <w:p w:rsidR="0018067C" w:rsidRPr="00193DE8" w:rsidRDefault="0018067C" w:rsidP="0018067C">
            <w:pPr>
              <w:snapToGrid w:val="0"/>
              <w:jc w:val="right"/>
              <w:rPr>
                <w:lang w:eastAsia="ar-SA"/>
              </w:rPr>
            </w:pPr>
            <w:r w:rsidRPr="00193DE8">
              <w:rPr>
                <w:lang w:eastAsia="ar-SA"/>
              </w:rPr>
              <w:t>0</w:t>
            </w:r>
          </w:p>
        </w:tc>
        <w:tc>
          <w:tcPr>
            <w:tcW w:w="1451" w:type="dxa"/>
            <w:tcBorders>
              <w:left w:val="single" w:sz="4" w:space="0" w:color="auto"/>
              <w:bottom w:val="single" w:sz="4" w:space="0" w:color="000000"/>
              <w:right w:val="single" w:sz="4" w:space="0" w:color="000000"/>
            </w:tcBorders>
            <w:vAlign w:val="bottom"/>
          </w:tcPr>
          <w:p w:rsidR="0018067C" w:rsidRPr="00193DE8" w:rsidRDefault="0018067C" w:rsidP="0018067C">
            <w:pPr>
              <w:snapToGrid w:val="0"/>
              <w:jc w:val="right"/>
              <w:rPr>
                <w:lang w:eastAsia="ar-SA"/>
              </w:rPr>
            </w:pPr>
            <w:r w:rsidRPr="00193DE8">
              <w:rPr>
                <w:lang w:eastAsia="ar-SA"/>
              </w:rPr>
              <w:t>0</w:t>
            </w:r>
          </w:p>
        </w:tc>
      </w:tr>
      <w:tr w:rsidR="0018067C" w:rsidRPr="00193DE8" w:rsidTr="0018067C">
        <w:trPr>
          <w:trHeight w:val="255"/>
        </w:trPr>
        <w:tc>
          <w:tcPr>
            <w:tcW w:w="4363" w:type="dxa"/>
            <w:tcBorders>
              <w:left w:val="single" w:sz="4" w:space="0" w:color="auto"/>
              <w:bottom w:val="single" w:sz="4" w:space="0" w:color="000000"/>
              <w:right w:val="single" w:sz="4" w:space="0" w:color="auto"/>
            </w:tcBorders>
            <w:vAlign w:val="bottom"/>
          </w:tcPr>
          <w:p w:rsidR="0018067C" w:rsidRPr="00193DE8" w:rsidRDefault="0018067C" w:rsidP="0018067C">
            <w:pPr>
              <w:snapToGrid w:val="0"/>
              <w:rPr>
                <w:lang w:eastAsia="ar-SA"/>
              </w:rPr>
            </w:pPr>
            <w:r w:rsidRPr="00193DE8">
              <w:rPr>
                <w:lang w:eastAsia="ar-SA"/>
              </w:rPr>
              <w:t>Ředitelství vodních cest ČR</w:t>
            </w:r>
          </w:p>
        </w:tc>
        <w:tc>
          <w:tcPr>
            <w:tcW w:w="1575" w:type="dxa"/>
            <w:tcBorders>
              <w:left w:val="single" w:sz="4" w:space="0" w:color="auto"/>
              <w:bottom w:val="single" w:sz="4" w:space="0" w:color="000000"/>
              <w:right w:val="single" w:sz="4" w:space="0" w:color="auto"/>
            </w:tcBorders>
            <w:vAlign w:val="bottom"/>
          </w:tcPr>
          <w:p w:rsidR="0018067C" w:rsidRPr="00193DE8" w:rsidRDefault="0018067C" w:rsidP="0018067C">
            <w:pPr>
              <w:snapToGrid w:val="0"/>
              <w:jc w:val="right"/>
              <w:rPr>
                <w:lang w:eastAsia="ar-SA"/>
              </w:rPr>
            </w:pPr>
            <w:r w:rsidRPr="00193DE8">
              <w:rPr>
                <w:lang w:eastAsia="ar-SA"/>
              </w:rPr>
              <w:t>0</w:t>
            </w:r>
          </w:p>
        </w:tc>
        <w:tc>
          <w:tcPr>
            <w:tcW w:w="1576" w:type="dxa"/>
            <w:tcBorders>
              <w:left w:val="single" w:sz="4" w:space="0" w:color="auto"/>
              <w:bottom w:val="single" w:sz="4" w:space="0" w:color="000000"/>
              <w:right w:val="single" w:sz="4" w:space="0" w:color="auto"/>
            </w:tcBorders>
            <w:vAlign w:val="bottom"/>
          </w:tcPr>
          <w:p w:rsidR="0018067C" w:rsidRPr="00193DE8" w:rsidRDefault="0018067C" w:rsidP="0018067C">
            <w:pPr>
              <w:snapToGrid w:val="0"/>
              <w:jc w:val="right"/>
              <w:rPr>
                <w:lang w:eastAsia="ar-SA"/>
              </w:rPr>
            </w:pPr>
            <w:r w:rsidRPr="00193DE8">
              <w:rPr>
                <w:lang w:eastAsia="ar-SA"/>
              </w:rPr>
              <w:t>0</w:t>
            </w:r>
          </w:p>
        </w:tc>
        <w:tc>
          <w:tcPr>
            <w:tcW w:w="1451" w:type="dxa"/>
            <w:tcBorders>
              <w:left w:val="single" w:sz="4" w:space="0" w:color="auto"/>
              <w:bottom w:val="single" w:sz="4" w:space="0" w:color="000000"/>
              <w:right w:val="single" w:sz="4" w:space="0" w:color="000000"/>
            </w:tcBorders>
            <w:vAlign w:val="bottom"/>
          </w:tcPr>
          <w:p w:rsidR="0018067C" w:rsidRPr="00193DE8" w:rsidRDefault="0018067C" w:rsidP="0018067C">
            <w:pPr>
              <w:snapToGrid w:val="0"/>
              <w:jc w:val="right"/>
              <w:rPr>
                <w:lang w:eastAsia="ar-SA"/>
              </w:rPr>
            </w:pPr>
            <w:r w:rsidRPr="00193DE8">
              <w:rPr>
                <w:lang w:eastAsia="ar-SA"/>
              </w:rPr>
              <w:t>0</w:t>
            </w:r>
          </w:p>
        </w:tc>
      </w:tr>
      <w:tr w:rsidR="0018067C" w:rsidRPr="00193DE8" w:rsidTr="0018067C">
        <w:trPr>
          <w:trHeight w:val="255"/>
        </w:trPr>
        <w:tc>
          <w:tcPr>
            <w:tcW w:w="4363" w:type="dxa"/>
            <w:tcBorders>
              <w:left w:val="single" w:sz="4" w:space="0" w:color="auto"/>
              <w:bottom w:val="single" w:sz="4" w:space="0" w:color="000000"/>
              <w:right w:val="single" w:sz="4" w:space="0" w:color="auto"/>
            </w:tcBorders>
            <w:vAlign w:val="bottom"/>
          </w:tcPr>
          <w:p w:rsidR="0018067C" w:rsidRPr="00193DE8" w:rsidRDefault="0018067C" w:rsidP="0018067C">
            <w:pPr>
              <w:snapToGrid w:val="0"/>
              <w:rPr>
                <w:lang w:eastAsia="ar-SA"/>
              </w:rPr>
            </w:pPr>
            <w:r w:rsidRPr="00193DE8">
              <w:rPr>
                <w:lang w:eastAsia="ar-SA"/>
              </w:rPr>
              <w:t>Drážní inspekce</w:t>
            </w:r>
          </w:p>
        </w:tc>
        <w:tc>
          <w:tcPr>
            <w:tcW w:w="1575" w:type="dxa"/>
            <w:tcBorders>
              <w:left w:val="single" w:sz="4" w:space="0" w:color="auto"/>
              <w:bottom w:val="single" w:sz="4" w:space="0" w:color="000000"/>
              <w:right w:val="single" w:sz="4" w:space="0" w:color="auto"/>
            </w:tcBorders>
            <w:vAlign w:val="bottom"/>
          </w:tcPr>
          <w:p w:rsidR="0018067C" w:rsidRPr="00193DE8" w:rsidRDefault="0018067C" w:rsidP="0018067C">
            <w:pPr>
              <w:snapToGrid w:val="0"/>
              <w:jc w:val="right"/>
              <w:rPr>
                <w:lang w:eastAsia="ar-SA"/>
              </w:rPr>
            </w:pPr>
            <w:r w:rsidRPr="00193DE8">
              <w:rPr>
                <w:lang w:eastAsia="ar-SA"/>
              </w:rPr>
              <w:t>0</w:t>
            </w:r>
          </w:p>
        </w:tc>
        <w:tc>
          <w:tcPr>
            <w:tcW w:w="1576" w:type="dxa"/>
            <w:tcBorders>
              <w:left w:val="single" w:sz="4" w:space="0" w:color="auto"/>
              <w:bottom w:val="single" w:sz="4" w:space="0" w:color="000000"/>
              <w:right w:val="single" w:sz="4" w:space="0" w:color="auto"/>
            </w:tcBorders>
            <w:vAlign w:val="bottom"/>
          </w:tcPr>
          <w:p w:rsidR="0018067C" w:rsidRPr="00193DE8" w:rsidRDefault="0018067C" w:rsidP="0018067C">
            <w:pPr>
              <w:snapToGrid w:val="0"/>
              <w:jc w:val="right"/>
              <w:rPr>
                <w:lang w:eastAsia="ar-SA"/>
              </w:rPr>
            </w:pPr>
            <w:r w:rsidRPr="00193DE8">
              <w:rPr>
                <w:lang w:eastAsia="ar-SA"/>
              </w:rPr>
              <w:t>0</w:t>
            </w:r>
          </w:p>
        </w:tc>
        <w:tc>
          <w:tcPr>
            <w:tcW w:w="1451" w:type="dxa"/>
            <w:tcBorders>
              <w:left w:val="single" w:sz="4" w:space="0" w:color="auto"/>
              <w:bottom w:val="single" w:sz="4" w:space="0" w:color="000000"/>
              <w:right w:val="single" w:sz="4" w:space="0" w:color="000000"/>
            </w:tcBorders>
            <w:vAlign w:val="bottom"/>
          </w:tcPr>
          <w:p w:rsidR="0018067C" w:rsidRPr="00193DE8" w:rsidRDefault="0018067C" w:rsidP="0018067C">
            <w:pPr>
              <w:snapToGrid w:val="0"/>
              <w:jc w:val="right"/>
              <w:rPr>
                <w:lang w:eastAsia="ar-SA"/>
              </w:rPr>
            </w:pPr>
            <w:r w:rsidRPr="00193DE8">
              <w:rPr>
                <w:lang w:eastAsia="ar-SA"/>
              </w:rPr>
              <w:t>0</w:t>
            </w:r>
          </w:p>
        </w:tc>
      </w:tr>
      <w:tr w:rsidR="0018067C" w:rsidRPr="00193DE8" w:rsidTr="0018067C">
        <w:trPr>
          <w:trHeight w:val="255"/>
        </w:trPr>
        <w:tc>
          <w:tcPr>
            <w:tcW w:w="4363" w:type="dxa"/>
            <w:tcBorders>
              <w:left w:val="single" w:sz="4" w:space="0" w:color="auto"/>
              <w:bottom w:val="single" w:sz="4" w:space="0" w:color="000000"/>
              <w:right w:val="single" w:sz="4" w:space="0" w:color="auto"/>
            </w:tcBorders>
            <w:vAlign w:val="bottom"/>
          </w:tcPr>
          <w:p w:rsidR="0018067C" w:rsidRPr="00193DE8" w:rsidRDefault="0018067C" w:rsidP="0018067C">
            <w:pPr>
              <w:snapToGrid w:val="0"/>
              <w:rPr>
                <w:lang w:eastAsia="ar-SA"/>
              </w:rPr>
            </w:pPr>
            <w:r w:rsidRPr="00193DE8">
              <w:rPr>
                <w:lang w:eastAsia="ar-SA"/>
              </w:rPr>
              <w:t>Ústav pro odborné zjišť. příčin letec. nehod</w:t>
            </w:r>
          </w:p>
        </w:tc>
        <w:tc>
          <w:tcPr>
            <w:tcW w:w="1575" w:type="dxa"/>
            <w:tcBorders>
              <w:left w:val="single" w:sz="4" w:space="0" w:color="auto"/>
              <w:bottom w:val="single" w:sz="4" w:space="0" w:color="000000"/>
              <w:right w:val="single" w:sz="4" w:space="0" w:color="auto"/>
            </w:tcBorders>
            <w:vAlign w:val="bottom"/>
          </w:tcPr>
          <w:p w:rsidR="0018067C" w:rsidRPr="00193DE8" w:rsidRDefault="0018067C" w:rsidP="0018067C">
            <w:pPr>
              <w:snapToGrid w:val="0"/>
              <w:jc w:val="right"/>
              <w:rPr>
                <w:lang w:eastAsia="ar-SA"/>
              </w:rPr>
            </w:pPr>
            <w:r w:rsidRPr="00193DE8">
              <w:rPr>
                <w:lang w:eastAsia="ar-SA"/>
              </w:rPr>
              <w:t>0</w:t>
            </w:r>
          </w:p>
        </w:tc>
        <w:tc>
          <w:tcPr>
            <w:tcW w:w="1576" w:type="dxa"/>
            <w:tcBorders>
              <w:left w:val="single" w:sz="4" w:space="0" w:color="auto"/>
              <w:bottom w:val="single" w:sz="4" w:space="0" w:color="000000"/>
              <w:right w:val="single" w:sz="4" w:space="0" w:color="auto"/>
            </w:tcBorders>
            <w:vAlign w:val="bottom"/>
          </w:tcPr>
          <w:p w:rsidR="0018067C" w:rsidRPr="00193DE8" w:rsidRDefault="0018067C" w:rsidP="0018067C">
            <w:pPr>
              <w:snapToGrid w:val="0"/>
              <w:jc w:val="right"/>
              <w:rPr>
                <w:lang w:eastAsia="ar-SA"/>
              </w:rPr>
            </w:pPr>
            <w:r w:rsidRPr="00193DE8">
              <w:rPr>
                <w:lang w:eastAsia="ar-SA"/>
              </w:rPr>
              <w:t>0</w:t>
            </w:r>
          </w:p>
        </w:tc>
        <w:tc>
          <w:tcPr>
            <w:tcW w:w="1451" w:type="dxa"/>
            <w:tcBorders>
              <w:left w:val="single" w:sz="4" w:space="0" w:color="auto"/>
              <w:bottom w:val="single" w:sz="4" w:space="0" w:color="000000"/>
              <w:right w:val="single" w:sz="4" w:space="0" w:color="000000"/>
            </w:tcBorders>
            <w:vAlign w:val="bottom"/>
          </w:tcPr>
          <w:p w:rsidR="0018067C" w:rsidRPr="00193DE8" w:rsidRDefault="0018067C" w:rsidP="0018067C">
            <w:pPr>
              <w:snapToGrid w:val="0"/>
              <w:jc w:val="right"/>
              <w:rPr>
                <w:lang w:eastAsia="ar-SA"/>
              </w:rPr>
            </w:pPr>
            <w:r w:rsidRPr="00193DE8">
              <w:rPr>
                <w:lang w:eastAsia="ar-SA"/>
              </w:rPr>
              <w:t>0</w:t>
            </w:r>
          </w:p>
        </w:tc>
      </w:tr>
      <w:tr w:rsidR="0018067C" w:rsidRPr="00193DE8" w:rsidTr="0018067C">
        <w:trPr>
          <w:trHeight w:val="255"/>
        </w:trPr>
        <w:tc>
          <w:tcPr>
            <w:tcW w:w="4363" w:type="dxa"/>
            <w:tcBorders>
              <w:left w:val="single" w:sz="4" w:space="0" w:color="auto"/>
              <w:bottom w:val="single" w:sz="4" w:space="0" w:color="000000"/>
              <w:right w:val="single" w:sz="4" w:space="0" w:color="auto"/>
            </w:tcBorders>
            <w:vAlign w:val="bottom"/>
          </w:tcPr>
          <w:p w:rsidR="0018067C" w:rsidRPr="00193DE8" w:rsidRDefault="0018067C" w:rsidP="0018067C">
            <w:pPr>
              <w:snapToGrid w:val="0"/>
              <w:rPr>
                <w:lang w:eastAsia="ar-SA"/>
              </w:rPr>
            </w:pPr>
            <w:r w:rsidRPr="00193DE8">
              <w:rPr>
                <w:lang w:eastAsia="ar-SA"/>
              </w:rPr>
              <w:t>Státní plavební správa</w:t>
            </w:r>
          </w:p>
        </w:tc>
        <w:tc>
          <w:tcPr>
            <w:tcW w:w="1575" w:type="dxa"/>
            <w:tcBorders>
              <w:left w:val="single" w:sz="4" w:space="0" w:color="auto"/>
              <w:bottom w:val="single" w:sz="4" w:space="0" w:color="000000"/>
              <w:right w:val="single" w:sz="4" w:space="0" w:color="auto"/>
            </w:tcBorders>
            <w:vAlign w:val="bottom"/>
          </w:tcPr>
          <w:p w:rsidR="0018067C" w:rsidRPr="00193DE8" w:rsidRDefault="0018067C" w:rsidP="0018067C">
            <w:pPr>
              <w:snapToGrid w:val="0"/>
              <w:jc w:val="right"/>
              <w:rPr>
                <w:lang w:eastAsia="ar-SA"/>
              </w:rPr>
            </w:pPr>
            <w:r w:rsidRPr="00193DE8">
              <w:rPr>
                <w:lang w:eastAsia="ar-SA"/>
              </w:rPr>
              <w:t>0</w:t>
            </w:r>
          </w:p>
        </w:tc>
        <w:tc>
          <w:tcPr>
            <w:tcW w:w="1576" w:type="dxa"/>
            <w:tcBorders>
              <w:left w:val="single" w:sz="4" w:space="0" w:color="auto"/>
              <w:bottom w:val="single" w:sz="4" w:space="0" w:color="000000"/>
              <w:right w:val="single" w:sz="4" w:space="0" w:color="auto"/>
            </w:tcBorders>
            <w:vAlign w:val="bottom"/>
          </w:tcPr>
          <w:p w:rsidR="0018067C" w:rsidRPr="00193DE8" w:rsidRDefault="0018067C" w:rsidP="0018067C">
            <w:pPr>
              <w:snapToGrid w:val="0"/>
              <w:jc w:val="right"/>
              <w:rPr>
                <w:lang w:eastAsia="ar-SA"/>
              </w:rPr>
            </w:pPr>
            <w:r w:rsidRPr="00193DE8">
              <w:rPr>
                <w:lang w:eastAsia="ar-SA"/>
              </w:rPr>
              <w:t>0</w:t>
            </w:r>
          </w:p>
        </w:tc>
        <w:tc>
          <w:tcPr>
            <w:tcW w:w="1451" w:type="dxa"/>
            <w:tcBorders>
              <w:left w:val="single" w:sz="4" w:space="0" w:color="auto"/>
              <w:bottom w:val="single" w:sz="4" w:space="0" w:color="000000"/>
              <w:right w:val="single" w:sz="4" w:space="0" w:color="000000"/>
            </w:tcBorders>
            <w:vAlign w:val="bottom"/>
          </w:tcPr>
          <w:p w:rsidR="0018067C" w:rsidRPr="00193DE8" w:rsidRDefault="0018067C" w:rsidP="0018067C">
            <w:pPr>
              <w:snapToGrid w:val="0"/>
              <w:jc w:val="right"/>
              <w:rPr>
                <w:lang w:eastAsia="ar-SA"/>
              </w:rPr>
            </w:pPr>
            <w:r w:rsidRPr="00193DE8">
              <w:rPr>
                <w:lang w:eastAsia="ar-SA"/>
              </w:rPr>
              <w:t>0</w:t>
            </w:r>
          </w:p>
        </w:tc>
      </w:tr>
      <w:tr w:rsidR="0018067C" w:rsidRPr="00BC7E42" w:rsidTr="0018067C">
        <w:trPr>
          <w:trHeight w:val="255"/>
        </w:trPr>
        <w:tc>
          <w:tcPr>
            <w:tcW w:w="4363" w:type="dxa"/>
            <w:tcBorders>
              <w:left w:val="single" w:sz="4" w:space="0" w:color="auto"/>
              <w:right w:val="single" w:sz="4" w:space="0" w:color="auto"/>
            </w:tcBorders>
            <w:vAlign w:val="bottom"/>
          </w:tcPr>
          <w:p w:rsidR="0018067C" w:rsidRPr="00AC31D7" w:rsidRDefault="0018067C" w:rsidP="0018067C">
            <w:pPr>
              <w:snapToGrid w:val="0"/>
              <w:rPr>
                <w:lang w:eastAsia="ar-SA"/>
              </w:rPr>
            </w:pPr>
            <w:r w:rsidRPr="00AC31D7">
              <w:rPr>
                <w:lang w:eastAsia="ar-SA"/>
              </w:rPr>
              <w:t>Ústřední orgán MD</w:t>
            </w:r>
          </w:p>
        </w:tc>
        <w:tc>
          <w:tcPr>
            <w:tcW w:w="1575" w:type="dxa"/>
            <w:tcBorders>
              <w:top w:val="single" w:sz="4" w:space="0" w:color="000000"/>
              <w:left w:val="single" w:sz="4" w:space="0" w:color="auto"/>
              <w:right w:val="single" w:sz="4" w:space="0" w:color="auto"/>
            </w:tcBorders>
            <w:vAlign w:val="bottom"/>
          </w:tcPr>
          <w:p w:rsidR="0018067C" w:rsidRPr="00AC31D7" w:rsidRDefault="0018067C" w:rsidP="0018067C">
            <w:pPr>
              <w:snapToGrid w:val="0"/>
              <w:jc w:val="right"/>
              <w:rPr>
                <w:lang w:eastAsia="ar-SA"/>
              </w:rPr>
            </w:pPr>
            <w:r w:rsidRPr="00AC31D7">
              <w:rPr>
                <w:lang w:eastAsia="ar-SA"/>
              </w:rPr>
              <w:t>1 098 234</w:t>
            </w:r>
          </w:p>
        </w:tc>
        <w:tc>
          <w:tcPr>
            <w:tcW w:w="1576" w:type="dxa"/>
            <w:tcBorders>
              <w:top w:val="single" w:sz="4" w:space="0" w:color="000000"/>
              <w:left w:val="single" w:sz="4" w:space="0" w:color="auto"/>
              <w:right w:val="single" w:sz="4" w:space="0" w:color="auto"/>
            </w:tcBorders>
            <w:vAlign w:val="bottom"/>
          </w:tcPr>
          <w:p w:rsidR="0018067C" w:rsidRPr="00BC7E42" w:rsidRDefault="0018067C" w:rsidP="0018067C">
            <w:pPr>
              <w:snapToGrid w:val="0"/>
              <w:jc w:val="right"/>
              <w:rPr>
                <w:color w:val="FF0000"/>
                <w:lang w:eastAsia="ar-SA"/>
              </w:rPr>
            </w:pPr>
            <w:r w:rsidRPr="00053445">
              <w:rPr>
                <w:lang w:eastAsia="ar-SA"/>
              </w:rPr>
              <w:t>413 184</w:t>
            </w:r>
          </w:p>
        </w:tc>
        <w:tc>
          <w:tcPr>
            <w:tcW w:w="1451" w:type="dxa"/>
            <w:tcBorders>
              <w:top w:val="single" w:sz="4" w:space="0" w:color="000000"/>
              <w:left w:val="single" w:sz="4" w:space="0" w:color="auto"/>
              <w:right w:val="single" w:sz="4" w:space="0" w:color="auto"/>
            </w:tcBorders>
            <w:vAlign w:val="bottom"/>
          </w:tcPr>
          <w:p w:rsidR="0018067C" w:rsidRPr="00BC7E42" w:rsidRDefault="0018067C" w:rsidP="0018067C">
            <w:pPr>
              <w:snapToGrid w:val="0"/>
              <w:jc w:val="right"/>
              <w:rPr>
                <w:color w:val="FF0000"/>
                <w:lang w:eastAsia="ar-SA"/>
              </w:rPr>
            </w:pPr>
            <w:r w:rsidRPr="00053445">
              <w:rPr>
                <w:lang w:eastAsia="ar-SA"/>
              </w:rPr>
              <w:t>34 272</w:t>
            </w:r>
          </w:p>
        </w:tc>
      </w:tr>
      <w:tr w:rsidR="0018067C" w:rsidRPr="00BC7E42" w:rsidTr="0018067C">
        <w:trPr>
          <w:trHeight w:val="255"/>
        </w:trPr>
        <w:tc>
          <w:tcPr>
            <w:tcW w:w="4363" w:type="dxa"/>
            <w:tcBorders>
              <w:left w:val="single" w:sz="4" w:space="0" w:color="auto"/>
              <w:right w:val="single" w:sz="4" w:space="0" w:color="auto"/>
            </w:tcBorders>
            <w:vAlign w:val="bottom"/>
          </w:tcPr>
          <w:p w:rsidR="0018067C" w:rsidRPr="00AC31D7" w:rsidRDefault="0018067C" w:rsidP="0018067C">
            <w:pPr>
              <w:snapToGrid w:val="0"/>
              <w:rPr>
                <w:lang w:eastAsia="ar-SA"/>
              </w:rPr>
            </w:pPr>
            <w:r w:rsidRPr="00AC31D7">
              <w:rPr>
                <w:lang w:eastAsia="ar-SA"/>
              </w:rPr>
              <w:t>v tom:</w:t>
            </w:r>
          </w:p>
        </w:tc>
        <w:tc>
          <w:tcPr>
            <w:tcW w:w="1575" w:type="dxa"/>
            <w:tcBorders>
              <w:left w:val="single" w:sz="4" w:space="0" w:color="auto"/>
              <w:right w:val="single" w:sz="4" w:space="0" w:color="auto"/>
            </w:tcBorders>
            <w:vAlign w:val="bottom"/>
          </w:tcPr>
          <w:p w:rsidR="0018067C" w:rsidRPr="00AC31D7" w:rsidRDefault="0018067C" w:rsidP="0018067C">
            <w:pPr>
              <w:snapToGrid w:val="0"/>
              <w:jc w:val="right"/>
              <w:rPr>
                <w:lang w:eastAsia="ar-SA"/>
              </w:rPr>
            </w:pPr>
          </w:p>
        </w:tc>
        <w:tc>
          <w:tcPr>
            <w:tcW w:w="1576" w:type="dxa"/>
            <w:tcBorders>
              <w:left w:val="single" w:sz="4" w:space="0" w:color="auto"/>
              <w:right w:val="single" w:sz="4" w:space="0" w:color="auto"/>
            </w:tcBorders>
            <w:vAlign w:val="bottom"/>
          </w:tcPr>
          <w:p w:rsidR="0018067C" w:rsidRPr="00BC7E42" w:rsidRDefault="0018067C" w:rsidP="0018067C">
            <w:pPr>
              <w:snapToGrid w:val="0"/>
              <w:jc w:val="right"/>
              <w:rPr>
                <w:color w:val="FF0000"/>
                <w:lang w:eastAsia="ar-SA"/>
              </w:rPr>
            </w:pPr>
          </w:p>
        </w:tc>
        <w:tc>
          <w:tcPr>
            <w:tcW w:w="1451" w:type="dxa"/>
            <w:tcBorders>
              <w:left w:val="single" w:sz="4" w:space="0" w:color="auto"/>
              <w:right w:val="single" w:sz="4" w:space="0" w:color="auto"/>
            </w:tcBorders>
            <w:vAlign w:val="bottom"/>
          </w:tcPr>
          <w:p w:rsidR="0018067C" w:rsidRPr="00BC7E42" w:rsidRDefault="0018067C" w:rsidP="0018067C">
            <w:pPr>
              <w:snapToGrid w:val="0"/>
              <w:jc w:val="right"/>
              <w:rPr>
                <w:color w:val="FF0000"/>
                <w:lang w:eastAsia="ar-SA"/>
              </w:rPr>
            </w:pPr>
          </w:p>
        </w:tc>
      </w:tr>
      <w:tr w:rsidR="0018067C" w:rsidRPr="00BC7E42" w:rsidTr="0018067C">
        <w:trPr>
          <w:trHeight w:val="270"/>
        </w:trPr>
        <w:tc>
          <w:tcPr>
            <w:tcW w:w="4363" w:type="dxa"/>
            <w:tcBorders>
              <w:left w:val="single" w:sz="4" w:space="0" w:color="auto"/>
              <w:bottom w:val="single" w:sz="4" w:space="0" w:color="auto"/>
              <w:right w:val="single" w:sz="4" w:space="0" w:color="auto"/>
            </w:tcBorders>
            <w:vAlign w:val="bottom"/>
          </w:tcPr>
          <w:p w:rsidR="0018067C" w:rsidRPr="00AC31D7" w:rsidRDefault="0018067C" w:rsidP="0018067C">
            <w:pPr>
              <w:snapToGrid w:val="0"/>
              <w:rPr>
                <w:lang w:eastAsia="ar-SA"/>
              </w:rPr>
            </w:pPr>
            <w:r w:rsidRPr="00AC31D7">
              <w:rPr>
                <w:lang w:eastAsia="ar-SA"/>
              </w:rPr>
              <w:t>Prostředky z Fondu zábrany škod České kanceláře pojistitelů</w:t>
            </w:r>
          </w:p>
        </w:tc>
        <w:tc>
          <w:tcPr>
            <w:tcW w:w="1575" w:type="dxa"/>
            <w:tcBorders>
              <w:left w:val="single" w:sz="4" w:space="0" w:color="auto"/>
              <w:bottom w:val="single" w:sz="4" w:space="0" w:color="auto"/>
              <w:right w:val="single" w:sz="4" w:space="0" w:color="auto"/>
            </w:tcBorders>
            <w:vAlign w:val="center"/>
          </w:tcPr>
          <w:p w:rsidR="0018067C" w:rsidRPr="00AC31D7" w:rsidRDefault="0018067C" w:rsidP="0018067C">
            <w:pPr>
              <w:snapToGrid w:val="0"/>
              <w:jc w:val="right"/>
              <w:rPr>
                <w:lang w:eastAsia="ar-SA"/>
              </w:rPr>
            </w:pPr>
            <w:r w:rsidRPr="00AC31D7">
              <w:rPr>
                <w:lang w:eastAsia="ar-SA"/>
              </w:rPr>
              <w:t>20 727</w:t>
            </w:r>
          </w:p>
        </w:tc>
        <w:tc>
          <w:tcPr>
            <w:tcW w:w="1576" w:type="dxa"/>
            <w:tcBorders>
              <w:left w:val="single" w:sz="4" w:space="0" w:color="auto"/>
              <w:bottom w:val="single" w:sz="4" w:space="0" w:color="auto"/>
              <w:right w:val="single" w:sz="4" w:space="0" w:color="auto"/>
            </w:tcBorders>
            <w:vAlign w:val="center"/>
          </w:tcPr>
          <w:p w:rsidR="0018067C" w:rsidRPr="00BC7E42" w:rsidRDefault="0018067C" w:rsidP="0018067C">
            <w:pPr>
              <w:snapToGrid w:val="0"/>
              <w:jc w:val="right"/>
              <w:rPr>
                <w:color w:val="FF0000"/>
                <w:lang w:eastAsia="ar-SA"/>
              </w:rPr>
            </w:pPr>
            <w:r w:rsidRPr="00053445">
              <w:rPr>
                <w:lang w:eastAsia="ar-SA"/>
              </w:rPr>
              <w:t>18 500</w:t>
            </w:r>
          </w:p>
        </w:tc>
        <w:tc>
          <w:tcPr>
            <w:tcW w:w="1451" w:type="dxa"/>
            <w:tcBorders>
              <w:left w:val="single" w:sz="4" w:space="0" w:color="auto"/>
              <w:bottom w:val="single" w:sz="4" w:space="0" w:color="auto"/>
              <w:right w:val="single" w:sz="4" w:space="0" w:color="auto"/>
            </w:tcBorders>
            <w:vAlign w:val="center"/>
          </w:tcPr>
          <w:p w:rsidR="0018067C" w:rsidRPr="00053445" w:rsidRDefault="0018067C" w:rsidP="0018067C">
            <w:pPr>
              <w:snapToGrid w:val="0"/>
              <w:jc w:val="right"/>
              <w:rPr>
                <w:lang w:eastAsia="ar-SA"/>
              </w:rPr>
            </w:pPr>
            <w:r w:rsidRPr="00053445">
              <w:rPr>
                <w:lang w:eastAsia="ar-SA"/>
              </w:rPr>
              <w:t>0</w:t>
            </w:r>
          </w:p>
        </w:tc>
      </w:tr>
      <w:tr w:rsidR="0018067C" w:rsidRPr="00BC7E42" w:rsidTr="0018067C">
        <w:trPr>
          <w:trHeight w:val="270"/>
        </w:trPr>
        <w:tc>
          <w:tcPr>
            <w:tcW w:w="4363" w:type="dxa"/>
            <w:tcBorders>
              <w:top w:val="single" w:sz="4" w:space="0" w:color="auto"/>
              <w:left w:val="single" w:sz="4" w:space="0" w:color="auto"/>
              <w:bottom w:val="single" w:sz="4" w:space="0" w:color="auto"/>
              <w:right w:val="single" w:sz="4" w:space="0" w:color="auto"/>
            </w:tcBorders>
            <w:vAlign w:val="bottom"/>
          </w:tcPr>
          <w:p w:rsidR="0018067C" w:rsidRPr="00AC31D7" w:rsidRDefault="0018067C" w:rsidP="0018067C">
            <w:pPr>
              <w:snapToGrid w:val="0"/>
              <w:rPr>
                <w:lang w:eastAsia="ar-SA"/>
              </w:rPr>
            </w:pPr>
            <w:r w:rsidRPr="00AC31D7">
              <w:rPr>
                <w:lang w:eastAsia="ar-SA"/>
              </w:rPr>
              <w:t>Prostředky poskytnuté ze zahraničí na projekty CEF (Nástroj pro propojení Evropy)</w:t>
            </w:r>
          </w:p>
        </w:tc>
        <w:tc>
          <w:tcPr>
            <w:tcW w:w="1575" w:type="dxa"/>
            <w:tcBorders>
              <w:top w:val="single" w:sz="4" w:space="0" w:color="auto"/>
              <w:left w:val="single" w:sz="4" w:space="0" w:color="auto"/>
              <w:bottom w:val="single" w:sz="4" w:space="0" w:color="auto"/>
              <w:right w:val="single" w:sz="4" w:space="0" w:color="auto"/>
            </w:tcBorders>
            <w:vAlign w:val="center"/>
          </w:tcPr>
          <w:p w:rsidR="0018067C" w:rsidRPr="00AC31D7" w:rsidRDefault="0018067C" w:rsidP="0018067C">
            <w:pPr>
              <w:snapToGrid w:val="0"/>
              <w:jc w:val="right"/>
              <w:rPr>
                <w:lang w:eastAsia="ar-SA"/>
              </w:rPr>
            </w:pPr>
            <w:r w:rsidRPr="00AC31D7">
              <w:rPr>
                <w:lang w:eastAsia="ar-SA"/>
              </w:rPr>
              <w:t>1 077 507</w:t>
            </w:r>
          </w:p>
        </w:tc>
        <w:tc>
          <w:tcPr>
            <w:tcW w:w="1576" w:type="dxa"/>
            <w:tcBorders>
              <w:top w:val="single" w:sz="4" w:space="0" w:color="auto"/>
              <w:left w:val="single" w:sz="4" w:space="0" w:color="auto"/>
              <w:bottom w:val="single" w:sz="4" w:space="0" w:color="auto"/>
              <w:right w:val="single" w:sz="4" w:space="0" w:color="auto"/>
            </w:tcBorders>
            <w:vAlign w:val="center"/>
          </w:tcPr>
          <w:p w:rsidR="0018067C" w:rsidRPr="00BC7E42" w:rsidRDefault="0018067C" w:rsidP="0018067C">
            <w:pPr>
              <w:snapToGrid w:val="0"/>
              <w:jc w:val="right"/>
              <w:rPr>
                <w:color w:val="FF0000"/>
                <w:lang w:eastAsia="ar-SA"/>
              </w:rPr>
            </w:pPr>
            <w:r w:rsidRPr="00053445">
              <w:rPr>
                <w:lang w:eastAsia="ar-SA"/>
              </w:rPr>
              <w:t xml:space="preserve">394 684      </w:t>
            </w:r>
          </w:p>
        </w:tc>
        <w:tc>
          <w:tcPr>
            <w:tcW w:w="1451" w:type="dxa"/>
            <w:tcBorders>
              <w:top w:val="single" w:sz="4" w:space="0" w:color="auto"/>
              <w:left w:val="single" w:sz="4" w:space="0" w:color="auto"/>
              <w:bottom w:val="single" w:sz="4" w:space="0" w:color="auto"/>
              <w:right w:val="single" w:sz="4" w:space="0" w:color="auto"/>
            </w:tcBorders>
            <w:vAlign w:val="center"/>
          </w:tcPr>
          <w:p w:rsidR="0018067C" w:rsidRPr="00053445" w:rsidRDefault="0018067C" w:rsidP="0018067C">
            <w:pPr>
              <w:snapToGrid w:val="0"/>
              <w:jc w:val="right"/>
              <w:rPr>
                <w:lang w:eastAsia="ar-SA"/>
              </w:rPr>
            </w:pPr>
            <w:r w:rsidRPr="00053445">
              <w:rPr>
                <w:lang w:eastAsia="ar-SA"/>
              </w:rPr>
              <w:t>34 272</w:t>
            </w:r>
          </w:p>
        </w:tc>
      </w:tr>
      <w:tr w:rsidR="0018067C" w:rsidRPr="00BC7E42" w:rsidTr="0018067C">
        <w:trPr>
          <w:trHeight w:val="270"/>
        </w:trPr>
        <w:tc>
          <w:tcPr>
            <w:tcW w:w="4363" w:type="dxa"/>
            <w:tcBorders>
              <w:top w:val="single" w:sz="4" w:space="0" w:color="auto"/>
              <w:left w:val="single" w:sz="4" w:space="0" w:color="auto"/>
              <w:bottom w:val="single" w:sz="4" w:space="0" w:color="auto"/>
              <w:right w:val="single" w:sz="4" w:space="0" w:color="auto"/>
            </w:tcBorders>
            <w:vAlign w:val="bottom"/>
          </w:tcPr>
          <w:p w:rsidR="0018067C" w:rsidRPr="00AC31D7" w:rsidRDefault="0018067C" w:rsidP="0018067C">
            <w:pPr>
              <w:snapToGrid w:val="0"/>
              <w:rPr>
                <w:lang w:eastAsia="ar-SA"/>
              </w:rPr>
            </w:pPr>
            <w:r w:rsidRPr="00AC31D7">
              <w:rPr>
                <w:b/>
                <w:lang w:eastAsia="ar-SA"/>
              </w:rPr>
              <w:t>CELKEM</w:t>
            </w:r>
          </w:p>
        </w:tc>
        <w:tc>
          <w:tcPr>
            <w:tcW w:w="1575" w:type="dxa"/>
            <w:tcBorders>
              <w:top w:val="single" w:sz="4" w:space="0" w:color="auto"/>
              <w:left w:val="single" w:sz="4" w:space="0" w:color="auto"/>
              <w:bottom w:val="single" w:sz="4" w:space="0" w:color="auto"/>
              <w:right w:val="single" w:sz="4" w:space="0" w:color="auto"/>
            </w:tcBorders>
            <w:vAlign w:val="bottom"/>
          </w:tcPr>
          <w:p w:rsidR="0018067C" w:rsidRPr="00AC31D7" w:rsidRDefault="0018067C" w:rsidP="0018067C">
            <w:pPr>
              <w:snapToGrid w:val="0"/>
              <w:jc w:val="right"/>
              <w:rPr>
                <w:b/>
                <w:lang w:eastAsia="ar-SA"/>
              </w:rPr>
            </w:pPr>
            <w:r w:rsidRPr="00AC31D7">
              <w:rPr>
                <w:b/>
                <w:lang w:eastAsia="ar-SA"/>
              </w:rPr>
              <w:t>1 098 234</w:t>
            </w:r>
          </w:p>
        </w:tc>
        <w:tc>
          <w:tcPr>
            <w:tcW w:w="1576" w:type="dxa"/>
            <w:tcBorders>
              <w:top w:val="single" w:sz="4" w:space="0" w:color="auto"/>
              <w:left w:val="single" w:sz="4" w:space="0" w:color="auto"/>
              <w:bottom w:val="single" w:sz="4" w:space="0" w:color="auto"/>
              <w:right w:val="single" w:sz="4" w:space="0" w:color="auto"/>
            </w:tcBorders>
            <w:vAlign w:val="bottom"/>
          </w:tcPr>
          <w:p w:rsidR="0018067C" w:rsidRPr="00BC7E42" w:rsidRDefault="0018067C" w:rsidP="0018067C">
            <w:pPr>
              <w:snapToGrid w:val="0"/>
              <w:jc w:val="right"/>
              <w:rPr>
                <w:b/>
                <w:color w:val="FF0000"/>
                <w:lang w:eastAsia="ar-SA"/>
              </w:rPr>
            </w:pPr>
            <w:r w:rsidRPr="00053445">
              <w:rPr>
                <w:b/>
                <w:lang w:eastAsia="ar-SA"/>
              </w:rPr>
              <w:t>413 184</w:t>
            </w:r>
          </w:p>
        </w:tc>
        <w:tc>
          <w:tcPr>
            <w:tcW w:w="1451" w:type="dxa"/>
            <w:tcBorders>
              <w:top w:val="single" w:sz="4" w:space="0" w:color="auto"/>
              <w:left w:val="single" w:sz="4" w:space="0" w:color="auto"/>
              <w:bottom w:val="single" w:sz="4" w:space="0" w:color="auto"/>
              <w:right w:val="single" w:sz="4" w:space="0" w:color="auto"/>
            </w:tcBorders>
            <w:vAlign w:val="bottom"/>
          </w:tcPr>
          <w:p w:rsidR="0018067C" w:rsidRPr="00053445" w:rsidRDefault="0018067C" w:rsidP="0018067C">
            <w:pPr>
              <w:snapToGrid w:val="0"/>
              <w:jc w:val="right"/>
              <w:rPr>
                <w:b/>
                <w:lang w:eastAsia="ar-SA"/>
              </w:rPr>
            </w:pPr>
            <w:r w:rsidRPr="00053445">
              <w:rPr>
                <w:b/>
                <w:lang w:eastAsia="ar-SA"/>
              </w:rPr>
              <w:t>34 272</w:t>
            </w:r>
          </w:p>
        </w:tc>
      </w:tr>
    </w:tbl>
    <w:p w:rsidR="0018067C" w:rsidRPr="00AC31D7" w:rsidRDefault="0083730F" w:rsidP="0083730F">
      <w:pPr>
        <w:pStyle w:val="KOMtext"/>
        <w:spacing w:before="240"/>
        <w:ind w:firstLine="0"/>
      </w:pPr>
      <w:r>
        <w:tab/>
      </w:r>
      <w:r w:rsidR="0018067C" w:rsidRPr="00AC31D7">
        <w:t xml:space="preserve">K 1. 1. 2018 byly v rezervních fondech organizačních složek státu v rámci kapitoly 327 Ministerstvo dopravy prostředky ve výši 1 098 234 tis. Kč. Jednalo se o prostředky poskytnuté ze zahraničí a prostředky Fondu zábrany škod. </w:t>
      </w:r>
    </w:p>
    <w:p w:rsidR="0018067C" w:rsidRPr="00511F3C" w:rsidRDefault="0083730F" w:rsidP="0083730F">
      <w:pPr>
        <w:pStyle w:val="KOMtext"/>
        <w:ind w:firstLine="0"/>
      </w:pPr>
      <w:r>
        <w:tab/>
      </w:r>
      <w:r w:rsidR="0018067C" w:rsidRPr="00AC31D7">
        <w:t xml:space="preserve">K 31. 12. 2018 byly </w:t>
      </w:r>
      <w:r w:rsidR="0018067C" w:rsidRPr="00511F3C">
        <w:t xml:space="preserve">do rezervního fondu převedeny finanční prostředky ze zahraničí </w:t>
      </w:r>
      <w:r w:rsidR="0018067C" w:rsidRPr="00511F3C">
        <w:br/>
        <w:t xml:space="preserve">ve výši </w:t>
      </w:r>
      <w:r w:rsidR="0018067C">
        <w:t>34 272</w:t>
      </w:r>
      <w:r w:rsidR="0018067C" w:rsidRPr="00511F3C">
        <w:t xml:space="preserve"> tis. Kč (</w:t>
      </w:r>
      <w:r w:rsidR="0018067C">
        <w:t xml:space="preserve">Komunitární programy, zejména </w:t>
      </w:r>
      <w:r w:rsidR="0018067C" w:rsidRPr="00511F3C">
        <w:t xml:space="preserve">projekt </w:t>
      </w:r>
      <w:r w:rsidR="0018067C">
        <w:t>C ROADS-CZ a RIS COMEX</w:t>
      </w:r>
      <w:r w:rsidR="0018067C" w:rsidRPr="00511F3C">
        <w:t xml:space="preserve">). </w:t>
      </w:r>
    </w:p>
    <w:p w:rsidR="0018067C" w:rsidRPr="00AC31D7" w:rsidRDefault="0083730F" w:rsidP="0083730F">
      <w:pPr>
        <w:pStyle w:val="KOMtext"/>
        <w:ind w:firstLine="0"/>
      </w:pPr>
      <w:r>
        <w:tab/>
      </w:r>
      <w:r w:rsidR="0018067C" w:rsidRPr="00AC31D7">
        <w:t xml:space="preserve">K 31. 12. 2018 byly skutečně čerpány finanční prostředky ve </w:t>
      </w:r>
      <w:r w:rsidR="0018067C" w:rsidRPr="00511F3C">
        <w:t xml:space="preserve">výši 606 139 tis. Kč z RF. </w:t>
      </w:r>
      <w:r w:rsidR="0018067C" w:rsidRPr="00AC31D7">
        <w:t xml:space="preserve">Čerpáno bylo na projekty v rámci Nástroje pro propojení Evropy 2014+ a na nákup simulátoru převrácení osobního vozu při dopravní nehodě v rámci projektu BESIP.  </w:t>
      </w:r>
    </w:p>
    <w:p w:rsidR="0018067C" w:rsidRPr="00511F3C" w:rsidRDefault="0083730F" w:rsidP="0083730F">
      <w:pPr>
        <w:pStyle w:val="KOMtext"/>
        <w:ind w:firstLine="0"/>
      </w:pPr>
      <w:r>
        <w:tab/>
      </w:r>
      <w:r w:rsidR="0018067C" w:rsidRPr="00511F3C">
        <w:t>K 31. 12. 2018 byly vráceny z RF do Fondu zábrany škod finanční prostředky ve výši 1 350 tis. Kč.</w:t>
      </w:r>
    </w:p>
    <w:p w:rsidR="0018067C" w:rsidRDefault="0083730F" w:rsidP="0083730F">
      <w:pPr>
        <w:pStyle w:val="KOMtext"/>
        <w:ind w:firstLine="0"/>
      </w:pPr>
      <w:r>
        <w:tab/>
      </w:r>
      <w:r w:rsidR="0018067C" w:rsidRPr="00AC31D7">
        <w:t xml:space="preserve">K 31. 12. 2018 byly v rezervních fondech organizačních složek státu </w:t>
      </w:r>
      <w:r w:rsidR="0018067C" w:rsidRPr="00E93786">
        <w:t xml:space="preserve">prostředky ve výši  </w:t>
      </w:r>
      <w:r w:rsidR="0018067C" w:rsidRPr="00053445">
        <w:t>413 184 tis. Kč.</w:t>
      </w:r>
    </w:p>
    <w:p w:rsidR="00CB332F" w:rsidRDefault="00CB332F" w:rsidP="00EF629F">
      <w:pPr>
        <w:pStyle w:val="KOMtext"/>
      </w:pPr>
    </w:p>
    <w:p w:rsidR="00CB332F" w:rsidRDefault="00CB332F" w:rsidP="00EF629F">
      <w:pPr>
        <w:pStyle w:val="KOMtext"/>
      </w:pPr>
    </w:p>
    <w:p w:rsidR="0083730F" w:rsidRDefault="0083730F" w:rsidP="00EF629F">
      <w:pPr>
        <w:pStyle w:val="KOMtext"/>
      </w:pPr>
    </w:p>
    <w:p w:rsidR="00CB332F" w:rsidRDefault="00CB332F" w:rsidP="00EF629F">
      <w:pPr>
        <w:pStyle w:val="KOMtext"/>
      </w:pPr>
    </w:p>
    <w:p w:rsidR="00CB332F" w:rsidRPr="00053445" w:rsidRDefault="00CB332F" w:rsidP="00EF629F">
      <w:pPr>
        <w:pStyle w:val="KOMtext"/>
      </w:pPr>
    </w:p>
    <w:p w:rsidR="00185BC4" w:rsidRPr="009E629B" w:rsidRDefault="00185BC4" w:rsidP="0083730F">
      <w:pPr>
        <w:pStyle w:val="Znadpis1"/>
        <w:numPr>
          <w:ilvl w:val="0"/>
          <w:numId w:val="82"/>
        </w:numPr>
      </w:pPr>
      <w:bookmarkStart w:id="1109" w:name="_Toc508879940"/>
      <w:bookmarkStart w:id="1110" w:name="_Toc508880216"/>
      <w:bookmarkStart w:id="1111" w:name="_Toc1376869"/>
      <w:bookmarkStart w:id="1112" w:name="_Toc2789457"/>
      <w:r w:rsidRPr="009E629B">
        <w:lastRenderedPageBreak/>
        <w:t>Nároky z nespotřebovaných výdajů O</w:t>
      </w:r>
      <w:bookmarkEnd w:id="1107"/>
      <w:r w:rsidR="00103A52" w:rsidRPr="009E629B">
        <w:t>SS</w:t>
      </w:r>
      <w:bookmarkEnd w:id="1108"/>
      <w:bookmarkEnd w:id="1109"/>
      <w:bookmarkEnd w:id="1110"/>
      <w:bookmarkEnd w:id="1111"/>
      <w:bookmarkEnd w:id="1112"/>
    </w:p>
    <w:p w:rsidR="009E629B" w:rsidRPr="00BC31B9" w:rsidRDefault="009E629B" w:rsidP="009E629B">
      <w:pPr>
        <w:pStyle w:val="KOMtext"/>
      </w:pPr>
      <w:r w:rsidRPr="00BC31B9">
        <w:t xml:space="preserve">V souladu s § 47 zákona č. 218/2000 Sb., o rozpočtových pravidlech, v platném znění, vznikají organizačním složkám státu nároky z nespotřebovaných výdajů minulých let (dále v textu „nároky“). Výše celkových nároků z nespotřebovaných výdajů organizačních složek státu v rámci kapitoly 327 Ministerstvo dopravy k 1.1.2018 činila 14 016 065 tis. Kč. </w:t>
      </w:r>
    </w:p>
    <w:p w:rsidR="009E629B" w:rsidRPr="00BC31B9" w:rsidRDefault="00CB332F" w:rsidP="009E629B">
      <w:pPr>
        <w:pStyle w:val="KOMtext"/>
        <w:rPr>
          <w:b/>
        </w:rPr>
      </w:pPr>
      <w:r>
        <w:rPr>
          <w:b/>
        </w:rPr>
        <w:t>Čerpání nároků za rok</w:t>
      </w:r>
      <w:r w:rsidR="009E629B" w:rsidRPr="00BC31B9">
        <w:rPr>
          <w:b/>
        </w:rPr>
        <w:t xml:space="preserve"> 2018 bylo ve výši 7 410 596 tis. Kč. </w:t>
      </w:r>
    </w:p>
    <w:p w:rsidR="009E629B" w:rsidRPr="00BC31B9" w:rsidRDefault="009E629B" w:rsidP="009E629B">
      <w:pPr>
        <w:pStyle w:val="KOMtext"/>
        <w:rPr>
          <w:b/>
        </w:rPr>
      </w:pPr>
      <w:r w:rsidRPr="00BC31B9">
        <w:rPr>
          <w:b/>
        </w:rPr>
        <w:t xml:space="preserve">Nároky vzniklé na straně profilujících výdajů byly čerpány v celkové výši                    5 213 483 tis. Kč. </w:t>
      </w:r>
    </w:p>
    <w:p w:rsidR="009E629B" w:rsidRPr="00BC31B9" w:rsidRDefault="009E629B" w:rsidP="009E629B">
      <w:pPr>
        <w:pStyle w:val="KOMtext"/>
      </w:pPr>
      <w:r w:rsidRPr="00BC31B9">
        <w:t xml:space="preserve"> Na platy státní</w:t>
      </w:r>
      <w:r w:rsidR="00CB332F">
        <w:t xml:space="preserve">ch zaměstnanců v roce </w:t>
      </w:r>
      <w:r w:rsidRPr="00BC31B9">
        <w:t xml:space="preserve">2018 </w:t>
      </w:r>
      <w:r w:rsidR="00CB332F">
        <w:t xml:space="preserve">se nároky čerpaly ve výši </w:t>
      </w:r>
      <w:r w:rsidRPr="00BC31B9">
        <w:t xml:space="preserve">38 374 tis. Kč </w:t>
      </w:r>
      <w:r w:rsidR="00CB332F">
        <w:br/>
      </w:r>
      <w:r w:rsidRPr="00BC31B9">
        <w:t>u ústředního orgánu MD.</w:t>
      </w:r>
    </w:p>
    <w:p w:rsidR="009E629B" w:rsidRPr="00BC31B9" w:rsidRDefault="009E629B" w:rsidP="009E629B">
      <w:pPr>
        <w:pStyle w:val="KOMtext"/>
      </w:pPr>
      <w:r w:rsidRPr="00BC31B9">
        <w:t xml:space="preserve"> Na platy a ostatní platby za provedenou práci kromě platů státních zaměstnanců </w:t>
      </w:r>
      <w:r w:rsidRPr="00BC31B9">
        <w:br/>
        <w:t xml:space="preserve">se nároky </w:t>
      </w:r>
      <w:r w:rsidR="00CB332F">
        <w:t xml:space="preserve">v roce </w:t>
      </w:r>
      <w:r w:rsidRPr="00BC31B9">
        <w:t>2018 čerpaly ve výši 10 170  tis. Kč u ústředního orgánu MD, Ř</w:t>
      </w:r>
      <w:r w:rsidR="00CB332F">
        <w:t>editelství vodních cest ČR a</w:t>
      </w:r>
      <w:r w:rsidRPr="00BC31B9">
        <w:t xml:space="preserve"> Ústav pro odborné zjišťování příčin leteckých nehod.</w:t>
      </w:r>
    </w:p>
    <w:p w:rsidR="009E629B" w:rsidRPr="00BC31B9" w:rsidRDefault="009E629B" w:rsidP="009E629B">
      <w:pPr>
        <w:pStyle w:val="KOMtext"/>
      </w:pPr>
      <w:r w:rsidRPr="00BC31B9">
        <w:t>Na čerpání profilujících výdajů se nejvíce podílí výdaje z rozpočtu Evropské unie včetně národních podílů (bez platů a OON), a to ve výši  4 967 211  tis. Kč.</w:t>
      </w:r>
    </w:p>
    <w:p w:rsidR="009E629B" w:rsidRPr="00BC31B9" w:rsidRDefault="00D61A06" w:rsidP="009E629B">
      <w:pPr>
        <w:pStyle w:val="KOMtext"/>
        <w:rPr>
          <w:b/>
        </w:rPr>
      </w:pPr>
      <w:r>
        <w:rPr>
          <w:b/>
        </w:rPr>
        <w:t>Jedná se o</w:t>
      </w:r>
      <w:r w:rsidR="009E629B" w:rsidRPr="00BC31B9">
        <w:rPr>
          <w:b/>
        </w:rPr>
        <w:t>:</w:t>
      </w:r>
    </w:p>
    <w:p w:rsidR="009E629B" w:rsidRPr="00BC31B9" w:rsidRDefault="009E629B" w:rsidP="0083730F">
      <w:pPr>
        <w:pStyle w:val="KOMtext"/>
        <w:numPr>
          <w:ilvl w:val="0"/>
          <w:numId w:val="74"/>
        </w:numPr>
        <w:spacing w:before="120"/>
        <w:ind w:left="1134" w:hanging="283"/>
      </w:pPr>
      <w:r w:rsidRPr="00BC31B9">
        <w:t>výdaje na Technickou pomoc Operačního programu Doprava (2014-2020) pro  MD  bez programu 127 03 (prostředky SR a EU) ve výši 15 189 tis. Kč,</w:t>
      </w:r>
    </w:p>
    <w:p w:rsidR="009E629B" w:rsidRPr="00BC31B9" w:rsidRDefault="00D61A06" w:rsidP="0083730F">
      <w:pPr>
        <w:pStyle w:val="KOMtext"/>
        <w:numPr>
          <w:ilvl w:val="0"/>
          <w:numId w:val="74"/>
        </w:numPr>
        <w:spacing w:before="120"/>
        <w:ind w:left="1134" w:hanging="283"/>
      </w:pPr>
      <w:r>
        <w:t>Komunitární programy (2014</w:t>
      </w:r>
      <w:r w:rsidRPr="00BC31B9">
        <w:t>-</w:t>
      </w:r>
      <w:r w:rsidR="009E629B" w:rsidRPr="00BC31B9">
        <w:t>2020) -  ústřední orgán MD ve výši 617 tis. Kč,</w:t>
      </w:r>
    </w:p>
    <w:p w:rsidR="009E629B" w:rsidRPr="00BC31B9" w:rsidRDefault="009E629B" w:rsidP="0083730F">
      <w:pPr>
        <w:pStyle w:val="KOMtext"/>
        <w:numPr>
          <w:ilvl w:val="0"/>
          <w:numId w:val="74"/>
        </w:numPr>
        <w:spacing w:before="120"/>
        <w:ind w:left="1134" w:hanging="283"/>
      </w:pPr>
      <w:r w:rsidRPr="00BC31B9">
        <w:t xml:space="preserve">Operační program Doprava (2014-2020) - dotace pro  SFDI - program </w:t>
      </w:r>
      <w:r w:rsidRPr="00BC31B9">
        <w:br/>
        <w:t xml:space="preserve">127 77 „Podpora financování dopravy“ (prostředky SR a EU) ve výši </w:t>
      </w:r>
      <w:r w:rsidRPr="00BC31B9">
        <w:br/>
        <w:t>2 902 025 tis. Kč,</w:t>
      </w:r>
    </w:p>
    <w:p w:rsidR="009E629B" w:rsidRPr="00BC31B9" w:rsidRDefault="009E629B" w:rsidP="0083730F">
      <w:pPr>
        <w:pStyle w:val="KOMtext"/>
        <w:numPr>
          <w:ilvl w:val="0"/>
          <w:numId w:val="74"/>
        </w:numPr>
        <w:spacing w:before="120"/>
        <w:ind w:left="1134" w:hanging="283"/>
      </w:pPr>
      <w:r w:rsidRPr="00BC31B9">
        <w:t>Operační program Doprava (2014-2020) - dotace pro  SFDI – běžné výdaje mimo EDS (technická pomoc SFDI) ve výši 25 992 tis. Kč,</w:t>
      </w:r>
    </w:p>
    <w:p w:rsidR="009E629B" w:rsidRPr="00BC31B9" w:rsidRDefault="009E629B" w:rsidP="0083730F">
      <w:pPr>
        <w:pStyle w:val="KOMtext"/>
        <w:numPr>
          <w:ilvl w:val="0"/>
          <w:numId w:val="74"/>
        </w:numPr>
        <w:spacing w:before="120"/>
        <w:ind w:left="1134" w:hanging="283"/>
      </w:pPr>
      <w:r w:rsidRPr="00BC31B9">
        <w:t xml:space="preserve">Operační program Doprava (2014-2020) - dotace pro  SFDI - program </w:t>
      </w:r>
      <w:r w:rsidRPr="00BC31B9">
        <w:br/>
        <w:t>127 06 „Rozvoj a obnova materiálně technické základny systému řízení MD-PO,</w:t>
      </w:r>
      <w:r w:rsidR="00CB332F">
        <w:t xml:space="preserve"> </w:t>
      </w:r>
      <w:r w:rsidRPr="00BC31B9">
        <w:t>SFDI“ (prostředky EU) ve výši 2 945 tis. Kč,</w:t>
      </w:r>
    </w:p>
    <w:p w:rsidR="009E629B" w:rsidRPr="00BC31B9" w:rsidRDefault="009E629B" w:rsidP="0083730F">
      <w:pPr>
        <w:pStyle w:val="KOMtext"/>
        <w:numPr>
          <w:ilvl w:val="0"/>
          <w:numId w:val="74"/>
        </w:numPr>
        <w:spacing w:before="120"/>
        <w:ind w:left="1134" w:hanging="283"/>
      </w:pPr>
      <w:r w:rsidRPr="00BC31B9">
        <w:t>Komunitární programy (2014-2020) - dotace pro  SFDI - program 127 77 „Podpora financování dopravy“ ve výši 2 019 745 tis. Kč,</w:t>
      </w:r>
    </w:p>
    <w:p w:rsidR="009E629B" w:rsidRPr="00BC31B9" w:rsidRDefault="009E629B" w:rsidP="0083730F">
      <w:pPr>
        <w:pStyle w:val="KOMtext"/>
        <w:numPr>
          <w:ilvl w:val="0"/>
          <w:numId w:val="74"/>
        </w:numPr>
        <w:spacing w:before="120"/>
        <w:ind w:left="1134" w:hanging="283"/>
      </w:pPr>
      <w:r w:rsidRPr="00BC31B9">
        <w:t>Komunitární programy (2014</w:t>
      </w:r>
      <w:r w:rsidR="00D61A06" w:rsidRPr="00BC31B9">
        <w:t>-</w:t>
      </w:r>
      <w:r w:rsidRPr="00BC31B9">
        <w:t>202</w:t>
      </w:r>
      <w:r w:rsidR="00D61A06">
        <w:t xml:space="preserve">0) -  dotace pro SFDI  ve výši </w:t>
      </w:r>
      <w:r w:rsidRPr="00BC31B9">
        <w:t>698 tis. Kč.</w:t>
      </w:r>
    </w:p>
    <w:p w:rsidR="00CB332F" w:rsidRDefault="009E629B" w:rsidP="009E629B">
      <w:pPr>
        <w:spacing w:before="120"/>
        <w:ind w:firstLine="708"/>
        <w:jc w:val="both"/>
        <w:rPr>
          <w:rStyle w:val="KOMtextChar"/>
        </w:rPr>
      </w:pPr>
      <w:r w:rsidRPr="00BC31B9">
        <w:rPr>
          <w:rStyle w:val="KOMtextChar"/>
        </w:rPr>
        <w:t xml:space="preserve">Účelově určené výdaje § 21 odst. 3 a 4 se na čerpání profilujících výdajů podílí ve výši  61 774 tis.  Kč. </w:t>
      </w:r>
    </w:p>
    <w:p w:rsidR="009E629B" w:rsidRPr="00CB332F" w:rsidRDefault="009E629B" w:rsidP="009E629B">
      <w:pPr>
        <w:spacing w:before="120"/>
        <w:ind w:firstLine="708"/>
        <w:jc w:val="both"/>
        <w:rPr>
          <w:b/>
          <w:szCs w:val="20"/>
        </w:rPr>
      </w:pPr>
      <w:r w:rsidRPr="00CB332F">
        <w:rPr>
          <w:rStyle w:val="KOMtextChar"/>
          <w:b/>
        </w:rPr>
        <w:t>Jedná se o tituly</w:t>
      </w:r>
      <w:r w:rsidRPr="00CB332F">
        <w:rPr>
          <w:b/>
          <w:szCs w:val="20"/>
        </w:rPr>
        <w:t>:</w:t>
      </w:r>
    </w:p>
    <w:p w:rsidR="009E629B" w:rsidRPr="00BC31B9" w:rsidRDefault="009E629B" w:rsidP="0083730F">
      <w:pPr>
        <w:pStyle w:val="KOMtext"/>
        <w:numPr>
          <w:ilvl w:val="0"/>
          <w:numId w:val="75"/>
        </w:numPr>
        <w:spacing w:before="120"/>
        <w:ind w:left="1134" w:hanging="283"/>
      </w:pPr>
      <w:r w:rsidRPr="00BC31B9">
        <w:t xml:space="preserve">dotace pro SFDI na financování silnic II. a III. třídy a komunikací plnících funkci nevybudovaného silničního okruhu kolen Prahy (UV č. 150/2017) </w:t>
      </w:r>
      <w:r w:rsidRPr="00BC31B9">
        <w:br/>
        <w:t>ve výši 1 478 tis. Kč,</w:t>
      </w:r>
    </w:p>
    <w:p w:rsidR="009E629B" w:rsidRPr="00BC31B9" w:rsidRDefault="009E629B" w:rsidP="0083730F">
      <w:pPr>
        <w:pStyle w:val="KOMtext"/>
        <w:numPr>
          <w:ilvl w:val="0"/>
          <w:numId w:val="75"/>
        </w:numPr>
        <w:spacing w:before="120"/>
        <w:ind w:left="1134" w:hanging="283"/>
      </w:pPr>
      <w:r w:rsidRPr="00BC31B9">
        <w:t xml:space="preserve">dotace pro SFDI na financování silnic II. a III. třídy ve vlastnictví krajů dle UV </w:t>
      </w:r>
      <w:r w:rsidRPr="00BC31B9">
        <w:br/>
        <w:t>č. 516/2017 ve výši 32 722 tis. Kč,</w:t>
      </w:r>
    </w:p>
    <w:p w:rsidR="009E629B" w:rsidRPr="00BC31B9" w:rsidRDefault="009E629B" w:rsidP="0083730F">
      <w:pPr>
        <w:pStyle w:val="KOMtext"/>
        <w:numPr>
          <w:ilvl w:val="0"/>
          <w:numId w:val="75"/>
        </w:numPr>
        <w:spacing w:before="120"/>
        <w:ind w:left="1134" w:hanging="283"/>
      </w:pPr>
      <w:r w:rsidRPr="00BC31B9">
        <w:t>dotace pro SFDI na financování  oprav a údržby komunikací dočasně plnících funkci nevybudovaných částí silničního okruhu na území hlavního města Prahy dle UV č. 775/2017 ve výši 25 540 tis. Kč,</w:t>
      </w:r>
    </w:p>
    <w:p w:rsidR="009E629B" w:rsidRPr="00BC31B9" w:rsidRDefault="009E629B" w:rsidP="0083730F">
      <w:pPr>
        <w:pStyle w:val="KOMtext"/>
        <w:numPr>
          <w:ilvl w:val="0"/>
          <w:numId w:val="75"/>
        </w:numPr>
        <w:spacing w:before="120"/>
        <w:ind w:left="1134" w:hanging="283"/>
      </w:pPr>
      <w:r w:rsidRPr="00BC31B9">
        <w:lastRenderedPageBreak/>
        <w:t>příspěvek na program ESA ve výši 2 033 tis. Kč.</w:t>
      </w:r>
    </w:p>
    <w:p w:rsidR="009E629B" w:rsidRPr="00BC31B9" w:rsidRDefault="009E629B" w:rsidP="009E629B">
      <w:pPr>
        <w:pStyle w:val="KOMtext"/>
        <w:rPr>
          <w:b/>
        </w:rPr>
      </w:pPr>
      <w:r w:rsidRPr="00BC31B9">
        <w:t>Dále se na čerpání profilujících výdajů podílí vysokou mírou výdaje na programy podle § 13 odst. 3 zákona č. 218/2000 Sb., o rozpočtových pravidlech a o změně některých souvisejících zákonů (rozpočtová pravidla), a to ve výši 135 929 tis. Kč.</w:t>
      </w:r>
      <w:r w:rsidRPr="00BC31B9">
        <w:rPr>
          <w:b/>
        </w:rPr>
        <w:t xml:space="preserve"> </w:t>
      </w:r>
    </w:p>
    <w:p w:rsidR="009E629B" w:rsidRPr="00BC31B9" w:rsidRDefault="009E629B" w:rsidP="009E629B">
      <w:pPr>
        <w:pStyle w:val="KOMtext"/>
        <w:rPr>
          <w:b/>
        </w:rPr>
      </w:pPr>
      <w:r w:rsidRPr="00BC31B9">
        <w:rPr>
          <w:b/>
        </w:rPr>
        <w:t xml:space="preserve">Jedná se o tituly: </w:t>
      </w:r>
    </w:p>
    <w:p w:rsidR="009E629B" w:rsidRPr="00BC31B9" w:rsidRDefault="009E629B" w:rsidP="0083730F">
      <w:pPr>
        <w:pStyle w:val="KOMtext"/>
        <w:numPr>
          <w:ilvl w:val="0"/>
          <w:numId w:val="76"/>
        </w:numPr>
        <w:spacing w:before="120"/>
        <w:ind w:left="1134" w:hanging="283"/>
      </w:pPr>
      <w:r w:rsidRPr="00BC31B9">
        <w:t>program 127 01 „Rozvoj a obnova materiálně technické základny systému řízení MD – OSS“ ve výši 40 884 tis. Kč,</w:t>
      </w:r>
    </w:p>
    <w:p w:rsidR="009E629B" w:rsidRPr="00BC31B9" w:rsidRDefault="009E629B" w:rsidP="0083730F">
      <w:pPr>
        <w:pStyle w:val="KOMtext"/>
        <w:numPr>
          <w:ilvl w:val="0"/>
          <w:numId w:val="76"/>
        </w:numPr>
        <w:spacing w:before="120"/>
        <w:ind w:left="1134" w:hanging="283"/>
      </w:pPr>
      <w:r w:rsidRPr="00BC31B9">
        <w:t>program 127 03 „Rozvoj a obnova materiálně technické základny systému řízení  MD – OSS“ ve výši 44 632 tis. Kč,</w:t>
      </w:r>
    </w:p>
    <w:p w:rsidR="009E629B" w:rsidRPr="00BC31B9" w:rsidRDefault="009E629B" w:rsidP="0083730F">
      <w:pPr>
        <w:pStyle w:val="KOMtext"/>
        <w:numPr>
          <w:ilvl w:val="0"/>
          <w:numId w:val="76"/>
        </w:numPr>
        <w:spacing w:before="120"/>
        <w:ind w:left="1134" w:hanging="283"/>
      </w:pPr>
      <w:r w:rsidRPr="00BC31B9">
        <w:t>program 127 06 „Rozvoj a obnova materiálně technické základny systému řízení MD-PO, SFDI“  ve výši 42 814  tis. Kč,</w:t>
      </w:r>
    </w:p>
    <w:p w:rsidR="009E629B" w:rsidRPr="00BC31B9" w:rsidRDefault="009E629B" w:rsidP="0083730F">
      <w:pPr>
        <w:pStyle w:val="KOMtext"/>
        <w:numPr>
          <w:ilvl w:val="0"/>
          <w:numId w:val="76"/>
        </w:numPr>
        <w:spacing w:before="120"/>
        <w:ind w:left="1134" w:hanging="283"/>
      </w:pPr>
      <w:r w:rsidRPr="00BC31B9">
        <w:t>program 127 02 „Rozvoj a obnova materiálně technické základny systému řízeni  MD – PO“ ve výši 7 599 tis. Kč.</w:t>
      </w:r>
    </w:p>
    <w:p w:rsidR="009E629B" w:rsidRPr="00BC31B9" w:rsidRDefault="009E629B" w:rsidP="009E629B">
      <w:pPr>
        <w:spacing w:before="120"/>
        <w:ind w:firstLine="708"/>
        <w:jc w:val="both"/>
        <w:rPr>
          <w:szCs w:val="20"/>
        </w:rPr>
      </w:pPr>
      <w:r w:rsidRPr="00BC31B9">
        <w:rPr>
          <w:rStyle w:val="KOMtextChar"/>
        </w:rPr>
        <w:t>Výdaje na výzkum a vývoj se na čerpání profilujících výdajů podílí ve výši 26 tis. Kč</w:t>
      </w:r>
      <w:r w:rsidRPr="00BC31B9">
        <w:rPr>
          <w:szCs w:val="20"/>
        </w:rPr>
        <w:t>.</w:t>
      </w:r>
      <w:r w:rsidRPr="00BC31B9">
        <w:rPr>
          <w:b/>
          <w:szCs w:val="20"/>
        </w:rPr>
        <w:t xml:space="preserve"> </w:t>
      </w:r>
      <w:r w:rsidRPr="00BC31B9">
        <w:rPr>
          <w:szCs w:val="20"/>
        </w:rPr>
        <w:t xml:space="preserve"> </w:t>
      </w:r>
      <w:r w:rsidRPr="00BC31B9">
        <w:rPr>
          <w:b/>
          <w:szCs w:val="20"/>
        </w:rPr>
        <w:t xml:space="preserve"> </w:t>
      </w:r>
      <w:r w:rsidRPr="00BC31B9">
        <w:rPr>
          <w:rStyle w:val="KOMtextChar"/>
        </w:rPr>
        <w:t>Jedná se o tituly:</w:t>
      </w:r>
    </w:p>
    <w:p w:rsidR="009E629B" w:rsidRPr="00BC31B9" w:rsidRDefault="009E629B" w:rsidP="0083730F">
      <w:pPr>
        <w:pStyle w:val="KOMtext"/>
        <w:numPr>
          <w:ilvl w:val="0"/>
          <w:numId w:val="77"/>
        </w:numPr>
        <w:spacing w:before="120"/>
        <w:ind w:left="1134" w:hanging="284"/>
      </w:pPr>
      <w:r w:rsidRPr="00BC31B9">
        <w:t>výdaje na hodnocení poskytnuté institucionální podpory ve výši 26 tis. Kč.</w:t>
      </w:r>
    </w:p>
    <w:p w:rsidR="00CB332F" w:rsidRDefault="009E629B" w:rsidP="009E629B">
      <w:pPr>
        <w:pStyle w:val="KOMtext"/>
      </w:pPr>
      <w:r w:rsidRPr="00BC31B9">
        <w:rPr>
          <w:b/>
        </w:rPr>
        <w:t>Nároky vzniklé jako neprofilující výdaje byly čerpány v celkové výši                                  2 197 113 tis Kč.</w:t>
      </w:r>
      <w:r w:rsidRPr="00BC31B9">
        <w:t xml:space="preserve"> </w:t>
      </w:r>
    </w:p>
    <w:p w:rsidR="009E629B" w:rsidRPr="00CB332F" w:rsidRDefault="00CB332F" w:rsidP="009E629B">
      <w:pPr>
        <w:pStyle w:val="KOMtext"/>
        <w:rPr>
          <w:b/>
        </w:rPr>
      </w:pPr>
      <w:r>
        <w:rPr>
          <w:b/>
        </w:rPr>
        <w:t>Jedná se</w:t>
      </w:r>
      <w:r w:rsidR="009E629B" w:rsidRPr="00CB332F">
        <w:rPr>
          <w:b/>
        </w:rPr>
        <w:t xml:space="preserve"> o tituly: </w:t>
      </w:r>
    </w:p>
    <w:p w:rsidR="009E629B" w:rsidRPr="00BC31B9" w:rsidRDefault="009E629B" w:rsidP="0083730F">
      <w:pPr>
        <w:pStyle w:val="KOMtext"/>
        <w:numPr>
          <w:ilvl w:val="0"/>
          <w:numId w:val="77"/>
        </w:numPr>
        <w:spacing w:before="120"/>
        <w:ind w:left="1134" w:hanging="283"/>
      </w:pPr>
      <w:r w:rsidRPr="00BC31B9">
        <w:t>dotace na vyrovnání deficitu rozpočtu SFDI ve výši 1 300 000 tis. Kč,</w:t>
      </w:r>
    </w:p>
    <w:p w:rsidR="009E629B" w:rsidRPr="00BC31B9" w:rsidRDefault="009E629B" w:rsidP="0083730F">
      <w:pPr>
        <w:pStyle w:val="KOMtext"/>
        <w:numPr>
          <w:ilvl w:val="0"/>
          <w:numId w:val="77"/>
        </w:numPr>
        <w:spacing w:before="120"/>
        <w:ind w:left="1134" w:hanging="283"/>
      </w:pPr>
      <w:r w:rsidRPr="00BC31B9">
        <w:t xml:space="preserve">prostředky pro ŘSD ČR na úhradu příspěvku, který byl určen k vrácení Státnímu fondu dopravní infrastruktury (dle § 3 zákona 104/2000 Sb., </w:t>
      </w:r>
      <w:r w:rsidRPr="00BC31B9">
        <w:br/>
        <w:t>o Státním fondu dopravní infrastruktury) ve výši 66 691 tis. Kč,</w:t>
      </w:r>
    </w:p>
    <w:p w:rsidR="009E629B" w:rsidRPr="00BC31B9" w:rsidRDefault="009E629B" w:rsidP="0083730F">
      <w:pPr>
        <w:pStyle w:val="KOMtext"/>
        <w:numPr>
          <w:ilvl w:val="0"/>
          <w:numId w:val="77"/>
        </w:numPr>
        <w:spacing w:before="120"/>
        <w:ind w:left="1134" w:hanging="283"/>
      </w:pPr>
      <w:r w:rsidRPr="00BC31B9">
        <w:t xml:space="preserve">neinvestiční příspěvek na provoz ve výši 673 380 tis. Kč, který ŘSD ČR použilo na úhradu pokut a penále, které organizaci vyměřil finanční úřad </w:t>
      </w:r>
      <w:r w:rsidRPr="00BC31B9">
        <w:br/>
        <w:t>za porušení rozpočtové kázně,</w:t>
      </w:r>
    </w:p>
    <w:p w:rsidR="009E629B" w:rsidRPr="00BC31B9" w:rsidRDefault="009E629B" w:rsidP="0083730F">
      <w:pPr>
        <w:pStyle w:val="KOMtext"/>
        <w:numPr>
          <w:ilvl w:val="0"/>
          <w:numId w:val="77"/>
        </w:numPr>
        <w:spacing w:before="120"/>
        <w:ind w:left="1134" w:hanging="283"/>
      </w:pPr>
      <w:r w:rsidRPr="00BC31B9">
        <w:t xml:space="preserve">dotace státnímu podniku CENDIS, s.p. na převzetí zahájení provozu </w:t>
      </w:r>
      <w:r w:rsidRPr="00BC31B9">
        <w:br/>
        <w:t>a realizaci stravování v budově Ministerstva dopravy ve výši 2 885 tis. Kč,</w:t>
      </w:r>
    </w:p>
    <w:p w:rsidR="009E629B" w:rsidRPr="00BC31B9" w:rsidRDefault="009E629B" w:rsidP="0083730F">
      <w:pPr>
        <w:pStyle w:val="KOMtext"/>
        <w:numPr>
          <w:ilvl w:val="0"/>
          <w:numId w:val="77"/>
        </w:numPr>
        <w:spacing w:before="120"/>
        <w:ind w:left="1134" w:hanging="283"/>
      </w:pPr>
      <w:r w:rsidRPr="00BC31B9">
        <w:t>účelová neinvestiční dotace na podporu rozvoje činností výzkumné organizace CDV v.v.i. ve výši 44 024 tis. Kč,</w:t>
      </w:r>
    </w:p>
    <w:p w:rsidR="009E629B" w:rsidRDefault="009E629B" w:rsidP="0083730F">
      <w:pPr>
        <w:pStyle w:val="KOMtext"/>
        <w:numPr>
          <w:ilvl w:val="0"/>
          <w:numId w:val="77"/>
        </w:numPr>
        <w:spacing w:before="120"/>
        <w:ind w:left="1134" w:hanging="283"/>
      </w:pPr>
      <w:r w:rsidRPr="00BC31B9">
        <w:t xml:space="preserve">úhrada závazků vyplývajících ze smlouvy o poskytování služeb „Zajištění výcviku řídících letového provozu Armády České republiky“ ve výši  </w:t>
      </w:r>
      <w:r w:rsidRPr="00F53F63">
        <w:t>20 922 tis</w:t>
      </w:r>
      <w:r w:rsidRPr="00BC31B9">
        <w:t>. Kč,</w:t>
      </w:r>
    </w:p>
    <w:p w:rsidR="009E629B" w:rsidRPr="00BC31B9" w:rsidRDefault="009E629B" w:rsidP="0083730F">
      <w:pPr>
        <w:pStyle w:val="KOMtext"/>
        <w:numPr>
          <w:ilvl w:val="0"/>
          <w:numId w:val="77"/>
        </w:numPr>
        <w:spacing w:before="120"/>
        <w:ind w:left="1134" w:hanging="283"/>
      </w:pPr>
      <w:r>
        <w:t>úhrada výdajů na studii proveditelnosti multifunkčního vodního koridoru Dunaj – Odra – Labe  ve výši  25 026 tis. Kč,</w:t>
      </w:r>
    </w:p>
    <w:p w:rsidR="009E629B" w:rsidRPr="00BC31B9" w:rsidRDefault="009E629B" w:rsidP="0083730F">
      <w:pPr>
        <w:pStyle w:val="KOMtext"/>
        <w:numPr>
          <w:ilvl w:val="0"/>
          <w:numId w:val="77"/>
        </w:numPr>
        <w:spacing w:before="120"/>
        <w:ind w:left="1134" w:hanging="283"/>
      </w:pPr>
      <w:r w:rsidRPr="00BC31B9">
        <w:t>dotace na realizaci projektu Legiovlak ve výši 950 tis. Kč,</w:t>
      </w:r>
    </w:p>
    <w:p w:rsidR="009E629B" w:rsidRPr="00BC31B9" w:rsidRDefault="009E629B" w:rsidP="0083730F">
      <w:pPr>
        <w:pStyle w:val="KOMtext"/>
        <w:numPr>
          <w:ilvl w:val="0"/>
          <w:numId w:val="77"/>
        </w:numPr>
        <w:spacing w:before="120"/>
        <w:ind w:left="1134" w:hanging="283"/>
      </w:pPr>
      <w:r w:rsidRPr="00BC31B9">
        <w:t xml:space="preserve">ostatní výdaje organizačních složek státu vč. ústředního orgánu MD ve výši                </w:t>
      </w:r>
      <w:r w:rsidRPr="001A1AE9">
        <w:t>63 235 tis. Kč</w:t>
      </w:r>
      <w:r w:rsidRPr="00BC31B9">
        <w:t xml:space="preserve">. </w:t>
      </w:r>
    </w:p>
    <w:p w:rsidR="009E629B" w:rsidRPr="00BC31B9" w:rsidRDefault="009E629B" w:rsidP="009E629B">
      <w:pPr>
        <w:pStyle w:val="KOMtext"/>
      </w:pPr>
      <w:r w:rsidRPr="00BC31B9">
        <w:t>Stav nároků z nespotřebovaných výdajů byl k 31. 12. 2018 snížen z důvodu ukončení podle § 47 odst. 6 písm b) až e) zákona č. 218/2000 Sb., o rozpočtových pravidlech, v platném znění, o částku 400 708 tis. Kč, v tom:</w:t>
      </w:r>
    </w:p>
    <w:p w:rsidR="009E629B" w:rsidRPr="00BC31B9" w:rsidRDefault="009E629B" w:rsidP="0083730F">
      <w:pPr>
        <w:pStyle w:val="KOMtext"/>
        <w:numPr>
          <w:ilvl w:val="1"/>
          <w:numId w:val="78"/>
        </w:numPr>
        <w:spacing w:before="120"/>
        <w:ind w:left="1134" w:hanging="283"/>
      </w:pPr>
      <w:r w:rsidRPr="00BC31B9">
        <w:lastRenderedPageBreak/>
        <w:t xml:space="preserve">částky určené na programy a projekty spolufinancované z rozpočtu EU a programy podle § 13 odst 3, které již skončily ve výši 400 708 tis. Kč, v tom:  </w:t>
      </w:r>
    </w:p>
    <w:p w:rsidR="009E629B" w:rsidRPr="00BC31B9" w:rsidRDefault="009E629B" w:rsidP="009E629B">
      <w:pPr>
        <w:pStyle w:val="KOMtext"/>
        <w:ind w:left="1701" w:hanging="283"/>
      </w:pPr>
      <w:r w:rsidRPr="00BC31B9">
        <w:t>-</w:t>
      </w:r>
      <w:r w:rsidRPr="00BC31B9">
        <w:tab/>
        <w:t xml:space="preserve"> program 127 21 „Obnova místních komunikací po povodních“ ve výši 285 238 tis. Kč,</w:t>
      </w:r>
    </w:p>
    <w:p w:rsidR="009E629B" w:rsidRPr="00BC31B9" w:rsidRDefault="009E629B" w:rsidP="009E629B">
      <w:pPr>
        <w:pStyle w:val="KOMtext"/>
        <w:ind w:left="1701" w:hanging="283"/>
      </w:pPr>
      <w:r w:rsidRPr="00BC31B9">
        <w:t>-</w:t>
      </w:r>
      <w:r w:rsidRPr="00BC31B9">
        <w:tab/>
        <w:t xml:space="preserve"> program 127 37 „Modernizace a obnova materiálně technické základny SŽDC“ ve výši 114 927 tis. Kč,</w:t>
      </w:r>
    </w:p>
    <w:p w:rsidR="009E629B" w:rsidRPr="00BC31B9" w:rsidRDefault="009E629B" w:rsidP="009E629B">
      <w:pPr>
        <w:pStyle w:val="KOMtext"/>
        <w:ind w:left="1701" w:hanging="283"/>
      </w:pPr>
      <w:r w:rsidRPr="00BC31B9">
        <w:t>-  program 127 64 „Podpora obnovy historických železničních kolejových vozidel“ ve výši 542 tis. Kč.</w:t>
      </w:r>
    </w:p>
    <w:p w:rsidR="009E629B" w:rsidRPr="00FC221C" w:rsidRDefault="009E629B" w:rsidP="009E629B">
      <w:pPr>
        <w:spacing w:before="120"/>
        <w:ind w:left="720"/>
        <w:jc w:val="both"/>
        <w:rPr>
          <w:b/>
          <w:szCs w:val="20"/>
          <w:u w:val="single"/>
        </w:rPr>
      </w:pPr>
      <w:r w:rsidRPr="00FC221C">
        <w:rPr>
          <w:b/>
          <w:szCs w:val="20"/>
          <w:u w:val="single"/>
        </w:rPr>
        <w:t>Stav a čerpání nároků z nespotřebovaných výdajů dle jednotlivých OSS</w:t>
      </w:r>
    </w:p>
    <w:p w:rsidR="009E629B" w:rsidRPr="00FC221C" w:rsidRDefault="009E629B" w:rsidP="009E629B">
      <w:pPr>
        <w:spacing w:before="120"/>
        <w:ind w:left="720"/>
        <w:jc w:val="both"/>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1559"/>
        <w:gridCol w:w="1985"/>
        <w:gridCol w:w="1559"/>
      </w:tblGrid>
      <w:tr w:rsidR="009E629B" w:rsidRPr="00FC221C" w:rsidTr="005D0D4B">
        <w:tc>
          <w:tcPr>
            <w:tcW w:w="3652" w:type="dxa"/>
            <w:shd w:val="clear" w:color="auto" w:fill="auto"/>
          </w:tcPr>
          <w:p w:rsidR="009E629B" w:rsidRPr="00FC221C" w:rsidRDefault="009E629B" w:rsidP="005D0D4B">
            <w:pPr>
              <w:spacing w:before="320"/>
              <w:jc w:val="center"/>
              <w:rPr>
                <w:b/>
                <w:szCs w:val="20"/>
              </w:rPr>
            </w:pPr>
            <w:r w:rsidRPr="00FC221C">
              <w:rPr>
                <w:b/>
                <w:szCs w:val="20"/>
              </w:rPr>
              <w:t>Organizační složka státu</w:t>
            </w:r>
          </w:p>
        </w:tc>
        <w:tc>
          <w:tcPr>
            <w:tcW w:w="1559" w:type="dxa"/>
            <w:shd w:val="clear" w:color="auto" w:fill="auto"/>
          </w:tcPr>
          <w:p w:rsidR="009E629B" w:rsidRPr="00FC221C" w:rsidRDefault="009E629B" w:rsidP="005D0D4B">
            <w:pPr>
              <w:spacing w:before="120"/>
              <w:jc w:val="center"/>
              <w:rPr>
                <w:b/>
                <w:szCs w:val="20"/>
              </w:rPr>
            </w:pPr>
            <w:r w:rsidRPr="00FC221C">
              <w:rPr>
                <w:b/>
                <w:szCs w:val="20"/>
              </w:rPr>
              <w:t>Stav nároků k 1.1.2018 v tis. Kč</w:t>
            </w:r>
          </w:p>
        </w:tc>
        <w:tc>
          <w:tcPr>
            <w:tcW w:w="1985" w:type="dxa"/>
            <w:shd w:val="clear" w:color="auto" w:fill="auto"/>
          </w:tcPr>
          <w:p w:rsidR="009E629B" w:rsidRPr="00FC221C" w:rsidRDefault="009E629B" w:rsidP="005D0D4B">
            <w:pPr>
              <w:spacing w:before="120"/>
              <w:jc w:val="center"/>
              <w:rPr>
                <w:b/>
                <w:szCs w:val="20"/>
              </w:rPr>
            </w:pPr>
            <w:r w:rsidRPr="00FC221C">
              <w:rPr>
                <w:b/>
                <w:szCs w:val="20"/>
              </w:rPr>
              <w:t>Čerpání nároků k 31.12.2018 v tis. Kč</w:t>
            </w:r>
          </w:p>
        </w:tc>
        <w:tc>
          <w:tcPr>
            <w:tcW w:w="1559" w:type="dxa"/>
            <w:shd w:val="clear" w:color="auto" w:fill="auto"/>
          </w:tcPr>
          <w:p w:rsidR="009E629B" w:rsidRPr="00FC221C" w:rsidRDefault="009E629B" w:rsidP="005D0D4B">
            <w:pPr>
              <w:spacing w:before="120"/>
              <w:jc w:val="center"/>
              <w:rPr>
                <w:b/>
                <w:szCs w:val="20"/>
              </w:rPr>
            </w:pPr>
            <w:r w:rsidRPr="00FC221C">
              <w:rPr>
                <w:b/>
                <w:szCs w:val="20"/>
              </w:rPr>
              <w:t>Stav nároků k 1.1.2019 v tis. Kč</w:t>
            </w:r>
          </w:p>
        </w:tc>
      </w:tr>
      <w:tr w:rsidR="009E629B" w:rsidRPr="00207124" w:rsidTr="005D0D4B">
        <w:tc>
          <w:tcPr>
            <w:tcW w:w="3652" w:type="dxa"/>
            <w:shd w:val="clear" w:color="auto" w:fill="auto"/>
          </w:tcPr>
          <w:p w:rsidR="009E629B" w:rsidRPr="007A7BCA" w:rsidRDefault="009E629B" w:rsidP="005D0D4B">
            <w:pPr>
              <w:spacing w:before="120"/>
              <w:rPr>
                <w:b/>
                <w:szCs w:val="20"/>
              </w:rPr>
            </w:pPr>
            <w:r w:rsidRPr="007A7BCA">
              <w:rPr>
                <w:b/>
                <w:szCs w:val="20"/>
              </w:rPr>
              <w:t>Ministerstvo dopravy – ústřední orgán</w:t>
            </w:r>
          </w:p>
        </w:tc>
        <w:tc>
          <w:tcPr>
            <w:tcW w:w="1559" w:type="dxa"/>
            <w:shd w:val="clear" w:color="auto" w:fill="auto"/>
          </w:tcPr>
          <w:p w:rsidR="009E629B" w:rsidRPr="00207124" w:rsidRDefault="009E629B" w:rsidP="005D0D4B">
            <w:pPr>
              <w:spacing w:before="120"/>
              <w:jc w:val="right"/>
              <w:rPr>
                <w:color w:val="FF0000"/>
                <w:szCs w:val="20"/>
              </w:rPr>
            </w:pPr>
            <w:r w:rsidRPr="00774950">
              <w:rPr>
                <w:szCs w:val="20"/>
              </w:rPr>
              <w:t>13 916 769</w:t>
            </w:r>
          </w:p>
        </w:tc>
        <w:tc>
          <w:tcPr>
            <w:tcW w:w="1985" w:type="dxa"/>
            <w:shd w:val="clear" w:color="auto" w:fill="auto"/>
          </w:tcPr>
          <w:p w:rsidR="009E629B" w:rsidRPr="00262E7E" w:rsidRDefault="009E629B" w:rsidP="005D0D4B">
            <w:pPr>
              <w:spacing w:before="120"/>
              <w:jc w:val="right"/>
              <w:rPr>
                <w:szCs w:val="20"/>
              </w:rPr>
            </w:pPr>
            <w:r w:rsidRPr="00262E7E">
              <w:rPr>
                <w:szCs w:val="20"/>
              </w:rPr>
              <w:t>7 381 007</w:t>
            </w:r>
          </w:p>
        </w:tc>
        <w:tc>
          <w:tcPr>
            <w:tcW w:w="1559" w:type="dxa"/>
            <w:shd w:val="clear" w:color="auto" w:fill="auto"/>
          </w:tcPr>
          <w:p w:rsidR="009E629B" w:rsidRPr="00207124" w:rsidRDefault="009E629B" w:rsidP="005D0D4B">
            <w:pPr>
              <w:spacing w:before="120"/>
              <w:jc w:val="right"/>
              <w:rPr>
                <w:color w:val="FF0000"/>
                <w:szCs w:val="20"/>
              </w:rPr>
            </w:pPr>
            <w:r w:rsidRPr="007A7BCA">
              <w:rPr>
                <w:szCs w:val="20"/>
              </w:rPr>
              <w:t xml:space="preserve">20 </w:t>
            </w:r>
            <w:r>
              <w:rPr>
                <w:szCs w:val="20"/>
              </w:rPr>
              <w:t>617</w:t>
            </w:r>
            <w:r w:rsidRPr="007A7BCA">
              <w:rPr>
                <w:szCs w:val="20"/>
              </w:rPr>
              <w:t xml:space="preserve"> </w:t>
            </w:r>
            <w:r>
              <w:rPr>
                <w:szCs w:val="20"/>
              </w:rPr>
              <w:t>965</w:t>
            </w:r>
          </w:p>
        </w:tc>
      </w:tr>
      <w:tr w:rsidR="009E629B" w:rsidRPr="00207124" w:rsidTr="005D0D4B">
        <w:tc>
          <w:tcPr>
            <w:tcW w:w="3652" w:type="dxa"/>
            <w:shd w:val="clear" w:color="auto" w:fill="auto"/>
          </w:tcPr>
          <w:p w:rsidR="009E629B" w:rsidRPr="007A7BCA" w:rsidRDefault="009E629B" w:rsidP="005D0D4B">
            <w:pPr>
              <w:spacing w:before="120"/>
              <w:rPr>
                <w:b/>
                <w:szCs w:val="20"/>
              </w:rPr>
            </w:pPr>
            <w:r w:rsidRPr="007A7BCA">
              <w:rPr>
                <w:b/>
                <w:szCs w:val="20"/>
              </w:rPr>
              <w:t>Státní plavební správa</w:t>
            </w:r>
          </w:p>
        </w:tc>
        <w:tc>
          <w:tcPr>
            <w:tcW w:w="1559" w:type="dxa"/>
            <w:shd w:val="clear" w:color="auto" w:fill="auto"/>
          </w:tcPr>
          <w:p w:rsidR="009E629B" w:rsidRPr="00E51995" w:rsidRDefault="009E629B" w:rsidP="005D0D4B">
            <w:pPr>
              <w:spacing w:before="120"/>
              <w:jc w:val="right"/>
              <w:rPr>
                <w:szCs w:val="20"/>
              </w:rPr>
            </w:pPr>
            <w:r w:rsidRPr="00E51995">
              <w:rPr>
                <w:szCs w:val="20"/>
              </w:rPr>
              <w:t>12 114</w:t>
            </w:r>
          </w:p>
        </w:tc>
        <w:tc>
          <w:tcPr>
            <w:tcW w:w="1985" w:type="dxa"/>
            <w:shd w:val="clear" w:color="auto" w:fill="auto"/>
          </w:tcPr>
          <w:p w:rsidR="009E629B" w:rsidRPr="00207124" w:rsidRDefault="009E629B" w:rsidP="005D0D4B">
            <w:pPr>
              <w:spacing w:before="120"/>
              <w:jc w:val="right"/>
              <w:rPr>
                <w:color w:val="FF0000"/>
                <w:szCs w:val="20"/>
              </w:rPr>
            </w:pPr>
            <w:r w:rsidRPr="000E2A7A">
              <w:rPr>
                <w:szCs w:val="20"/>
              </w:rPr>
              <w:t>7 519</w:t>
            </w:r>
          </w:p>
        </w:tc>
        <w:tc>
          <w:tcPr>
            <w:tcW w:w="1559" w:type="dxa"/>
            <w:shd w:val="clear" w:color="auto" w:fill="auto"/>
          </w:tcPr>
          <w:p w:rsidR="009E629B" w:rsidRPr="00207124" w:rsidRDefault="009E629B" w:rsidP="005D0D4B">
            <w:pPr>
              <w:spacing w:before="120"/>
              <w:jc w:val="right"/>
              <w:rPr>
                <w:color w:val="FF0000"/>
                <w:szCs w:val="20"/>
              </w:rPr>
            </w:pPr>
            <w:r w:rsidRPr="00C56EE7">
              <w:rPr>
                <w:szCs w:val="20"/>
              </w:rPr>
              <w:t>11 387</w:t>
            </w:r>
          </w:p>
        </w:tc>
      </w:tr>
      <w:tr w:rsidR="009E629B" w:rsidRPr="00207124" w:rsidTr="005D0D4B">
        <w:tc>
          <w:tcPr>
            <w:tcW w:w="3652" w:type="dxa"/>
            <w:shd w:val="clear" w:color="auto" w:fill="auto"/>
          </w:tcPr>
          <w:p w:rsidR="009E629B" w:rsidRPr="007A7BCA" w:rsidRDefault="009E629B" w:rsidP="005D0D4B">
            <w:pPr>
              <w:spacing w:before="120"/>
              <w:rPr>
                <w:b/>
                <w:szCs w:val="20"/>
              </w:rPr>
            </w:pPr>
            <w:r w:rsidRPr="007A7BCA">
              <w:rPr>
                <w:b/>
                <w:szCs w:val="20"/>
              </w:rPr>
              <w:t>Úřad pro civilní letectví</w:t>
            </w:r>
          </w:p>
        </w:tc>
        <w:tc>
          <w:tcPr>
            <w:tcW w:w="1559" w:type="dxa"/>
            <w:shd w:val="clear" w:color="auto" w:fill="auto"/>
          </w:tcPr>
          <w:p w:rsidR="009E629B" w:rsidRPr="00E51995" w:rsidRDefault="009E629B" w:rsidP="005D0D4B">
            <w:pPr>
              <w:spacing w:before="120"/>
              <w:jc w:val="right"/>
              <w:rPr>
                <w:szCs w:val="20"/>
              </w:rPr>
            </w:pPr>
            <w:r w:rsidRPr="00E51995">
              <w:rPr>
                <w:szCs w:val="20"/>
              </w:rPr>
              <w:t>62 468</w:t>
            </w:r>
          </w:p>
        </w:tc>
        <w:tc>
          <w:tcPr>
            <w:tcW w:w="1985" w:type="dxa"/>
            <w:shd w:val="clear" w:color="auto" w:fill="auto"/>
          </w:tcPr>
          <w:p w:rsidR="009E629B" w:rsidRPr="00207124" w:rsidRDefault="009E629B" w:rsidP="005D0D4B">
            <w:pPr>
              <w:spacing w:before="120"/>
              <w:jc w:val="right"/>
              <w:rPr>
                <w:color w:val="FF0000"/>
                <w:szCs w:val="20"/>
              </w:rPr>
            </w:pPr>
            <w:r w:rsidRPr="000E2A7A">
              <w:rPr>
                <w:szCs w:val="20"/>
              </w:rPr>
              <w:t>14 996</w:t>
            </w:r>
          </w:p>
        </w:tc>
        <w:tc>
          <w:tcPr>
            <w:tcW w:w="1559" w:type="dxa"/>
            <w:shd w:val="clear" w:color="auto" w:fill="auto"/>
          </w:tcPr>
          <w:p w:rsidR="009E629B" w:rsidRPr="00207124" w:rsidRDefault="009E629B" w:rsidP="005D0D4B">
            <w:pPr>
              <w:spacing w:before="120"/>
              <w:jc w:val="right"/>
              <w:rPr>
                <w:color w:val="FF0000"/>
                <w:szCs w:val="20"/>
              </w:rPr>
            </w:pPr>
            <w:r w:rsidRPr="00C56EE7">
              <w:rPr>
                <w:szCs w:val="20"/>
              </w:rPr>
              <w:t>70 095</w:t>
            </w:r>
          </w:p>
        </w:tc>
      </w:tr>
      <w:tr w:rsidR="009E629B" w:rsidRPr="00207124" w:rsidTr="005D0D4B">
        <w:tc>
          <w:tcPr>
            <w:tcW w:w="3652" w:type="dxa"/>
            <w:shd w:val="clear" w:color="auto" w:fill="auto"/>
          </w:tcPr>
          <w:p w:rsidR="009E629B" w:rsidRPr="007A7BCA" w:rsidRDefault="009E629B" w:rsidP="005D0D4B">
            <w:pPr>
              <w:spacing w:before="120"/>
              <w:rPr>
                <w:b/>
                <w:szCs w:val="20"/>
              </w:rPr>
            </w:pPr>
            <w:r w:rsidRPr="007A7BCA">
              <w:rPr>
                <w:b/>
                <w:szCs w:val="20"/>
              </w:rPr>
              <w:t>Drážní úřad</w:t>
            </w:r>
          </w:p>
        </w:tc>
        <w:tc>
          <w:tcPr>
            <w:tcW w:w="1559" w:type="dxa"/>
            <w:shd w:val="clear" w:color="auto" w:fill="auto"/>
          </w:tcPr>
          <w:p w:rsidR="009E629B" w:rsidRPr="00E51995" w:rsidRDefault="009E629B" w:rsidP="005D0D4B">
            <w:pPr>
              <w:spacing w:before="120"/>
              <w:jc w:val="right"/>
              <w:rPr>
                <w:szCs w:val="20"/>
              </w:rPr>
            </w:pPr>
            <w:r w:rsidRPr="00E51995">
              <w:rPr>
                <w:szCs w:val="20"/>
              </w:rPr>
              <w:t>3 583</w:t>
            </w:r>
          </w:p>
        </w:tc>
        <w:tc>
          <w:tcPr>
            <w:tcW w:w="1985" w:type="dxa"/>
            <w:shd w:val="clear" w:color="auto" w:fill="auto"/>
          </w:tcPr>
          <w:p w:rsidR="009E629B" w:rsidRPr="00207124" w:rsidRDefault="009E629B" w:rsidP="005D0D4B">
            <w:pPr>
              <w:spacing w:before="120"/>
              <w:jc w:val="right"/>
              <w:rPr>
                <w:color w:val="FF0000"/>
                <w:szCs w:val="20"/>
              </w:rPr>
            </w:pPr>
            <w:r w:rsidRPr="000E2A7A">
              <w:rPr>
                <w:szCs w:val="20"/>
              </w:rPr>
              <w:t>1 862</w:t>
            </w:r>
          </w:p>
        </w:tc>
        <w:tc>
          <w:tcPr>
            <w:tcW w:w="1559" w:type="dxa"/>
            <w:shd w:val="clear" w:color="auto" w:fill="auto"/>
          </w:tcPr>
          <w:p w:rsidR="009E629B" w:rsidRPr="00207124" w:rsidRDefault="009E629B" w:rsidP="005D0D4B">
            <w:pPr>
              <w:spacing w:before="120"/>
              <w:jc w:val="right"/>
              <w:rPr>
                <w:color w:val="FF0000"/>
                <w:szCs w:val="20"/>
              </w:rPr>
            </w:pPr>
            <w:r w:rsidRPr="00C56EE7">
              <w:rPr>
                <w:szCs w:val="20"/>
              </w:rPr>
              <w:t>5 942</w:t>
            </w:r>
          </w:p>
        </w:tc>
      </w:tr>
      <w:tr w:rsidR="009E629B" w:rsidRPr="00207124" w:rsidTr="005D0D4B">
        <w:tc>
          <w:tcPr>
            <w:tcW w:w="3652" w:type="dxa"/>
            <w:shd w:val="clear" w:color="auto" w:fill="auto"/>
          </w:tcPr>
          <w:p w:rsidR="009E629B" w:rsidRPr="007A7BCA" w:rsidRDefault="009E629B" w:rsidP="005D0D4B">
            <w:pPr>
              <w:spacing w:before="120"/>
              <w:rPr>
                <w:b/>
                <w:szCs w:val="20"/>
              </w:rPr>
            </w:pPr>
            <w:r w:rsidRPr="007A7BCA">
              <w:rPr>
                <w:b/>
                <w:szCs w:val="20"/>
              </w:rPr>
              <w:t>Ředitelství vodních cest ČR</w:t>
            </w:r>
          </w:p>
        </w:tc>
        <w:tc>
          <w:tcPr>
            <w:tcW w:w="1559" w:type="dxa"/>
            <w:shd w:val="clear" w:color="auto" w:fill="auto"/>
          </w:tcPr>
          <w:p w:rsidR="009E629B" w:rsidRPr="00E51995" w:rsidRDefault="009E629B" w:rsidP="005D0D4B">
            <w:pPr>
              <w:spacing w:before="120"/>
              <w:jc w:val="right"/>
              <w:rPr>
                <w:szCs w:val="20"/>
              </w:rPr>
            </w:pPr>
            <w:r w:rsidRPr="00E51995">
              <w:rPr>
                <w:szCs w:val="20"/>
              </w:rPr>
              <w:t>10 470</w:t>
            </w:r>
          </w:p>
        </w:tc>
        <w:tc>
          <w:tcPr>
            <w:tcW w:w="1985" w:type="dxa"/>
            <w:shd w:val="clear" w:color="auto" w:fill="auto"/>
          </w:tcPr>
          <w:p w:rsidR="009E629B" w:rsidRPr="000E2A7A" w:rsidRDefault="009E629B" w:rsidP="005D0D4B">
            <w:pPr>
              <w:spacing w:before="120"/>
              <w:jc w:val="right"/>
              <w:rPr>
                <w:szCs w:val="20"/>
              </w:rPr>
            </w:pPr>
            <w:r w:rsidRPr="000E2A7A">
              <w:rPr>
                <w:szCs w:val="20"/>
              </w:rPr>
              <w:t>4 024</w:t>
            </w:r>
          </w:p>
        </w:tc>
        <w:tc>
          <w:tcPr>
            <w:tcW w:w="1559" w:type="dxa"/>
            <w:shd w:val="clear" w:color="auto" w:fill="auto"/>
          </w:tcPr>
          <w:p w:rsidR="009E629B" w:rsidRPr="00207124" w:rsidRDefault="009E629B" w:rsidP="005D0D4B">
            <w:pPr>
              <w:spacing w:before="120"/>
              <w:jc w:val="right"/>
              <w:rPr>
                <w:color w:val="FF0000"/>
                <w:szCs w:val="20"/>
              </w:rPr>
            </w:pPr>
            <w:r w:rsidRPr="00C56EE7">
              <w:rPr>
                <w:szCs w:val="20"/>
              </w:rPr>
              <w:t>13 574</w:t>
            </w:r>
          </w:p>
        </w:tc>
      </w:tr>
      <w:tr w:rsidR="009E629B" w:rsidRPr="00207124" w:rsidTr="005D0D4B">
        <w:tc>
          <w:tcPr>
            <w:tcW w:w="3652" w:type="dxa"/>
            <w:shd w:val="clear" w:color="auto" w:fill="auto"/>
          </w:tcPr>
          <w:p w:rsidR="009E629B" w:rsidRPr="007A7BCA" w:rsidRDefault="009E629B" w:rsidP="005D0D4B">
            <w:pPr>
              <w:spacing w:before="120"/>
              <w:rPr>
                <w:b/>
                <w:szCs w:val="20"/>
              </w:rPr>
            </w:pPr>
            <w:r w:rsidRPr="007A7BCA">
              <w:rPr>
                <w:b/>
                <w:szCs w:val="20"/>
              </w:rPr>
              <w:t>Ústav pro odborné zjišťování příčin leteckých nehod</w:t>
            </w:r>
          </w:p>
        </w:tc>
        <w:tc>
          <w:tcPr>
            <w:tcW w:w="1559" w:type="dxa"/>
            <w:shd w:val="clear" w:color="auto" w:fill="auto"/>
          </w:tcPr>
          <w:p w:rsidR="009E629B" w:rsidRPr="00E51995" w:rsidRDefault="009E629B" w:rsidP="005D0D4B">
            <w:pPr>
              <w:spacing w:before="120"/>
              <w:rPr>
                <w:szCs w:val="20"/>
              </w:rPr>
            </w:pPr>
            <w:r w:rsidRPr="00E51995">
              <w:rPr>
                <w:szCs w:val="20"/>
              </w:rPr>
              <w:t xml:space="preserve">             2 013</w:t>
            </w:r>
          </w:p>
        </w:tc>
        <w:tc>
          <w:tcPr>
            <w:tcW w:w="1985" w:type="dxa"/>
            <w:shd w:val="clear" w:color="auto" w:fill="auto"/>
          </w:tcPr>
          <w:p w:rsidR="009E629B" w:rsidRPr="00207124" w:rsidRDefault="009E629B" w:rsidP="005D0D4B">
            <w:pPr>
              <w:spacing w:before="120"/>
              <w:jc w:val="right"/>
              <w:rPr>
                <w:color w:val="FF0000"/>
                <w:szCs w:val="20"/>
              </w:rPr>
            </w:pPr>
            <w:r w:rsidRPr="000E2A7A">
              <w:rPr>
                <w:szCs w:val="20"/>
              </w:rPr>
              <w:t>1 020</w:t>
            </w:r>
          </w:p>
        </w:tc>
        <w:tc>
          <w:tcPr>
            <w:tcW w:w="1559" w:type="dxa"/>
            <w:shd w:val="clear" w:color="auto" w:fill="auto"/>
          </w:tcPr>
          <w:p w:rsidR="009E629B" w:rsidRPr="00207124" w:rsidRDefault="009E629B" w:rsidP="005D0D4B">
            <w:pPr>
              <w:spacing w:before="120"/>
              <w:rPr>
                <w:color w:val="FF0000"/>
                <w:szCs w:val="20"/>
              </w:rPr>
            </w:pPr>
            <w:r w:rsidRPr="00207124">
              <w:rPr>
                <w:color w:val="FF0000"/>
                <w:szCs w:val="20"/>
              </w:rPr>
              <w:t xml:space="preserve">             </w:t>
            </w:r>
            <w:r w:rsidRPr="0009268E">
              <w:rPr>
                <w:szCs w:val="20"/>
              </w:rPr>
              <w:t>2 884</w:t>
            </w:r>
          </w:p>
        </w:tc>
      </w:tr>
      <w:tr w:rsidR="009E629B" w:rsidRPr="00207124" w:rsidTr="005D0D4B">
        <w:tc>
          <w:tcPr>
            <w:tcW w:w="3652" w:type="dxa"/>
            <w:shd w:val="clear" w:color="auto" w:fill="auto"/>
          </w:tcPr>
          <w:p w:rsidR="009E629B" w:rsidRPr="007A7BCA" w:rsidRDefault="009E629B" w:rsidP="005D0D4B">
            <w:pPr>
              <w:spacing w:before="120"/>
              <w:rPr>
                <w:b/>
                <w:szCs w:val="20"/>
              </w:rPr>
            </w:pPr>
            <w:r w:rsidRPr="007A7BCA">
              <w:rPr>
                <w:b/>
                <w:szCs w:val="20"/>
              </w:rPr>
              <w:t>Drážní inspekce</w:t>
            </w:r>
          </w:p>
        </w:tc>
        <w:tc>
          <w:tcPr>
            <w:tcW w:w="1559" w:type="dxa"/>
            <w:shd w:val="clear" w:color="auto" w:fill="auto"/>
          </w:tcPr>
          <w:p w:rsidR="009E629B" w:rsidRPr="00E51995" w:rsidRDefault="009E629B" w:rsidP="005D0D4B">
            <w:pPr>
              <w:spacing w:before="120"/>
              <w:jc w:val="right"/>
              <w:rPr>
                <w:szCs w:val="20"/>
              </w:rPr>
            </w:pPr>
            <w:r w:rsidRPr="00E51995">
              <w:rPr>
                <w:szCs w:val="20"/>
              </w:rPr>
              <w:t>8 647</w:t>
            </w:r>
          </w:p>
        </w:tc>
        <w:tc>
          <w:tcPr>
            <w:tcW w:w="1985" w:type="dxa"/>
            <w:shd w:val="clear" w:color="auto" w:fill="auto"/>
          </w:tcPr>
          <w:p w:rsidR="009E629B" w:rsidRPr="00207124" w:rsidRDefault="009E629B" w:rsidP="005D0D4B">
            <w:pPr>
              <w:spacing w:before="120"/>
              <w:jc w:val="right"/>
              <w:rPr>
                <w:color w:val="FF0000"/>
                <w:szCs w:val="20"/>
              </w:rPr>
            </w:pPr>
            <w:r w:rsidRPr="000E2A7A">
              <w:rPr>
                <w:szCs w:val="20"/>
              </w:rPr>
              <w:t>168</w:t>
            </w:r>
          </w:p>
        </w:tc>
        <w:tc>
          <w:tcPr>
            <w:tcW w:w="1559" w:type="dxa"/>
            <w:shd w:val="clear" w:color="auto" w:fill="auto"/>
          </w:tcPr>
          <w:p w:rsidR="009E629B" w:rsidRPr="00207124" w:rsidRDefault="009E629B" w:rsidP="005D0D4B">
            <w:pPr>
              <w:spacing w:before="120"/>
              <w:jc w:val="right"/>
              <w:rPr>
                <w:color w:val="FF0000"/>
                <w:szCs w:val="20"/>
              </w:rPr>
            </w:pPr>
            <w:r w:rsidRPr="0009268E">
              <w:rPr>
                <w:szCs w:val="20"/>
              </w:rPr>
              <w:t>12 030</w:t>
            </w:r>
          </w:p>
        </w:tc>
      </w:tr>
      <w:tr w:rsidR="009E629B" w:rsidRPr="00207124" w:rsidTr="005D0D4B">
        <w:trPr>
          <w:trHeight w:val="495"/>
        </w:trPr>
        <w:tc>
          <w:tcPr>
            <w:tcW w:w="3652" w:type="dxa"/>
            <w:shd w:val="clear" w:color="auto" w:fill="auto"/>
          </w:tcPr>
          <w:p w:rsidR="009E629B" w:rsidRPr="007A7BCA" w:rsidRDefault="009E629B" w:rsidP="005D0D4B">
            <w:pPr>
              <w:spacing w:before="120"/>
              <w:rPr>
                <w:b/>
                <w:szCs w:val="20"/>
              </w:rPr>
            </w:pPr>
            <w:r w:rsidRPr="007A7BCA">
              <w:rPr>
                <w:b/>
                <w:szCs w:val="20"/>
              </w:rPr>
              <w:t>Celkem</w:t>
            </w:r>
          </w:p>
        </w:tc>
        <w:tc>
          <w:tcPr>
            <w:tcW w:w="1559" w:type="dxa"/>
            <w:shd w:val="clear" w:color="auto" w:fill="auto"/>
          </w:tcPr>
          <w:p w:rsidR="009E629B" w:rsidRPr="00207124" w:rsidRDefault="009E629B" w:rsidP="005D0D4B">
            <w:pPr>
              <w:spacing w:before="120"/>
              <w:jc w:val="right"/>
              <w:rPr>
                <w:b/>
                <w:color w:val="FF0000"/>
                <w:szCs w:val="20"/>
              </w:rPr>
            </w:pPr>
            <w:r w:rsidRPr="00E51995">
              <w:rPr>
                <w:b/>
                <w:szCs w:val="20"/>
              </w:rPr>
              <w:t xml:space="preserve">14 016 065 </w:t>
            </w:r>
          </w:p>
        </w:tc>
        <w:tc>
          <w:tcPr>
            <w:tcW w:w="1985" w:type="dxa"/>
            <w:shd w:val="clear" w:color="auto" w:fill="auto"/>
          </w:tcPr>
          <w:p w:rsidR="009E629B" w:rsidRPr="00207124" w:rsidRDefault="009E629B" w:rsidP="005D0D4B">
            <w:pPr>
              <w:spacing w:before="120"/>
              <w:jc w:val="right"/>
              <w:rPr>
                <w:b/>
                <w:color w:val="FF0000"/>
                <w:szCs w:val="20"/>
              </w:rPr>
            </w:pPr>
            <w:r w:rsidRPr="000E2A7A">
              <w:rPr>
                <w:b/>
                <w:szCs w:val="20"/>
              </w:rPr>
              <w:t>7 410 596</w:t>
            </w:r>
          </w:p>
        </w:tc>
        <w:tc>
          <w:tcPr>
            <w:tcW w:w="1559" w:type="dxa"/>
            <w:shd w:val="clear" w:color="auto" w:fill="auto"/>
          </w:tcPr>
          <w:p w:rsidR="009E629B" w:rsidRPr="00CB332F" w:rsidRDefault="009E629B" w:rsidP="005D0D4B">
            <w:pPr>
              <w:spacing w:before="120"/>
              <w:jc w:val="right"/>
              <w:rPr>
                <w:b/>
                <w:color w:val="FF0000"/>
                <w:szCs w:val="20"/>
              </w:rPr>
            </w:pPr>
            <w:r>
              <w:rPr>
                <w:szCs w:val="20"/>
              </w:rPr>
              <w:t xml:space="preserve"> </w:t>
            </w:r>
            <w:r w:rsidRPr="00CB332F">
              <w:rPr>
                <w:b/>
                <w:szCs w:val="20"/>
              </w:rPr>
              <w:t>20 733 877</w:t>
            </w:r>
          </w:p>
        </w:tc>
      </w:tr>
    </w:tbl>
    <w:p w:rsidR="00ED1147" w:rsidRPr="00207124" w:rsidRDefault="00AE353C" w:rsidP="00AE353C">
      <w:pPr>
        <w:pStyle w:val="Titulek"/>
        <w:rPr>
          <w:color w:val="FF0000"/>
        </w:rPr>
      </w:pPr>
      <w:bookmarkStart w:id="1113" w:name="_Toc2855776"/>
      <w:r>
        <w:t xml:space="preserve">Graf č. </w:t>
      </w:r>
      <w:r w:rsidR="00A65941">
        <w:rPr>
          <w:noProof/>
        </w:rPr>
        <w:fldChar w:fldCharType="begin"/>
      </w:r>
      <w:r w:rsidR="00A65941">
        <w:rPr>
          <w:noProof/>
        </w:rPr>
        <w:instrText xml:space="preserve"> SEQ Graf_č. \* ARABIC </w:instrText>
      </w:r>
      <w:r w:rsidR="00A65941">
        <w:rPr>
          <w:noProof/>
        </w:rPr>
        <w:fldChar w:fldCharType="separate"/>
      </w:r>
      <w:r w:rsidR="00E93211">
        <w:rPr>
          <w:noProof/>
        </w:rPr>
        <w:t>22</w:t>
      </w:r>
      <w:r w:rsidR="00A65941">
        <w:rPr>
          <w:noProof/>
        </w:rPr>
        <w:fldChar w:fldCharType="end"/>
      </w:r>
      <w:r w:rsidR="00ED1147" w:rsidRPr="008D174E">
        <w:t xml:space="preserve">:  </w:t>
      </w:r>
      <w:r w:rsidR="008D174E">
        <w:t>Stav čerpání nároků z nespotřebovaných v</w:t>
      </w:r>
      <w:r w:rsidR="00ED1147" w:rsidRPr="008D174E">
        <w:t>ýdajů dle jednotlivých OSS</w:t>
      </w:r>
      <w:r w:rsidR="00CB332F">
        <w:t xml:space="preserve"> </w:t>
      </w:r>
      <w:r w:rsidR="00CB332F">
        <w:br/>
      </w:r>
      <w:r w:rsidR="00CB332F" w:rsidRPr="00CB332F">
        <w:rPr>
          <w:b w:val="0"/>
        </w:rPr>
        <w:t>(tis. Kč)</w:t>
      </w:r>
      <w:bookmarkEnd w:id="1113"/>
    </w:p>
    <w:p w:rsidR="00241068" w:rsidRPr="00207124" w:rsidRDefault="00044D7B" w:rsidP="00241068">
      <w:pPr>
        <w:spacing w:before="120"/>
        <w:rPr>
          <w:color w:val="FF0000"/>
          <w:szCs w:val="20"/>
        </w:rPr>
      </w:pPr>
      <w:r w:rsidRPr="008D174E">
        <w:rPr>
          <w:noProof/>
          <w:color w:val="FF0000"/>
          <w:szCs w:val="20"/>
        </w:rPr>
        <mc:AlternateContent>
          <mc:Choice Requires="wps">
            <w:drawing>
              <wp:anchor distT="0" distB="0" distL="114300" distR="114300" simplePos="0" relativeHeight="251659264" behindDoc="0" locked="0" layoutInCell="1" allowOverlap="1">
                <wp:simplePos x="0" y="0"/>
                <wp:positionH relativeFrom="column">
                  <wp:posOffset>405130</wp:posOffset>
                </wp:positionH>
                <wp:positionV relativeFrom="paragraph">
                  <wp:posOffset>683260</wp:posOffset>
                </wp:positionV>
                <wp:extent cx="5029200" cy="9525"/>
                <wp:effectExtent l="19050" t="19050" r="0" b="28575"/>
                <wp:wrapNone/>
                <wp:docPr id="3" name="Přímá spojnice 3"/>
                <wp:cNvGraphicFramePr/>
                <a:graphic xmlns:a="http://schemas.openxmlformats.org/drawingml/2006/main">
                  <a:graphicData uri="http://schemas.microsoft.com/office/word/2010/wordprocessingShape">
                    <wps:wsp>
                      <wps:cNvCnPr/>
                      <wps:spPr>
                        <a:xfrm>
                          <a:off x="0" y="0"/>
                          <a:ext cx="5029200" cy="9525"/>
                        </a:xfrm>
                        <a:prstGeom prst="line">
                          <a:avLst/>
                        </a:prstGeom>
                        <a:ln w="28575" cap="flat" cmpd="sng" algn="ctr">
                          <a:solidFill>
                            <a:schemeClr val="tx1">
                              <a:lumMod val="85000"/>
                              <a:lumOff val="15000"/>
                            </a:schemeClr>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1D844E1C" id="Přímá spojnice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1.9pt,53.8pt" to="427.9pt,5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" strokecolor="#272727 [2749]" strokeweight="2.25pt">
                <v:stroke dashstyle="dash"/>
              </v:line>
            </w:pict>
          </mc:Fallback>
        </mc:AlternateContent>
      </w:r>
      <w:r w:rsidR="00241068" w:rsidRPr="00207124">
        <w:rPr>
          <w:noProof/>
          <w:color w:val="FF0000"/>
          <w:szCs w:val="20"/>
        </w:rPr>
        <w:drawing>
          <wp:inline distT="0" distB="0" distL="0" distR="0">
            <wp:extent cx="5589905" cy="2847975"/>
            <wp:effectExtent l="0" t="0" r="0" b="0"/>
            <wp:docPr id="30" name="Graf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9E629B" w:rsidRDefault="009E629B" w:rsidP="009E629B">
      <w:pPr>
        <w:spacing w:before="240"/>
        <w:ind w:firstLine="357"/>
        <w:rPr>
          <w:b/>
          <w:szCs w:val="20"/>
          <w:u w:val="single"/>
        </w:rPr>
      </w:pPr>
      <w:r w:rsidRPr="00BC31B9">
        <w:rPr>
          <w:b/>
          <w:szCs w:val="20"/>
          <w:u w:val="single"/>
        </w:rPr>
        <w:lastRenderedPageBreak/>
        <w:t>Čerpání nároků v kapitole 327 Ministerstvo dopravy v roce 2018 dle specifických ukazatelů výdajů</w:t>
      </w:r>
    </w:p>
    <w:p w:rsidR="009E629B" w:rsidRPr="00BC31B9" w:rsidRDefault="009E629B" w:rsidP="009E629B">
      <w:pPr>
        <w:spacing w:before="240"/>
        <w:ind w:firstLine="357"/>
        <w:rPr>
          <w:b/>
          <w:szCs w:val="20"/>
          <w:u w:val="single"/>
        </w:rPr>
      </w:pPr>
    </w:p>
    <w:tbl>
      <w:tblPr>
        <w:tblW w:w="7422" w:type="dxa"/>
        <w:tblInd w:w="1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20"/>
        <w:gridCol w:w="2302"/>
      </w:tblGrid>
      <w:tr w:rsidR="009E629B" w:rsidRPr="00D061D5" w:rsidTr="005D0D4B">
        <w:tc>
          <w:tcPr>
            <w:tcW w:w="5120" w:type="dxa"/>
            <w:vAlign w:val="center"/>
          </w:tcPr>
          <w:p w:rsidR="009E629B" w:rsidRPr="00BC31B9" w:rsidRDefault="009E629B" w:rsidP="005D0D4B">
            <w:pPr>
              <w:jc w:val="center"/>
              <w:rPr>
                <w:b/>
                <w:sz w:val="23"/>
                <w:szCs w:val="23"/>
              </w:rPr>
            </w:pPr>
            <w:r w:rsidRPr="00BC31B9">
              <w:rPr>
                <w:b/>
                <w:sz w:val="23"/>
                <w:szCs w:val="23"/>
              </w:rPr>
              <w:t>Název ukazatele</w:t>
            </w:r>
          </w:p>
        </w:tc>
        <w:tc>
          <w:tcPr>
            <w:tcW w:w="2302" w:type="dxa"/>
            <w:vAlign w:val="center"/>
          </w:tcPr>
          <w:p w:rsidR="009E629B" w:rsidRPr="00BC31B9" w:rsidRDefault="009E629B" w:rsidP="005D0D4B">
            <w:pPr>
              <w:jc w:val="center"/>
              <w:rPr>
                <w:b/>
                <w:sz w:val="23"/>
                <w:szCs w:val="23"/>
              </w:rPr>
            </w:pPr>
            <w:r w:rsidRPr="00BC31B9">
              <w:rPr>
                <w:b/>
                <w:sz w:val="23"/>
                <w:szCs w:val="23"/>
              </w:rPr>
              <w:t>Čerpání nároků k 31. 12. 2018</w:t>
            </w:r>
          </w:p>
        </w:tc>
      </w:tr>
      <w:tr w:rsidR="009E629B" w:rsidRPr="00D061D5" w:rsidTr="005D0D4B">
        <w:tc>
          <w:tcPr>
            <w:tcW w:w="5120" w:type="dxa"/>
          </w:tcPr>
          <w:p w:rsidR="009E629B" w:rsidRPr="00BC31B9" w:rsidRDefault="009E629B" w:rsidP="005D0D4B">
            <w:pPr>
              <w:rPr>
                <w:b/>
                <w:sz w:val="22"/>
                <w:szCs w:val="22"/>
              </w:rPr>
            </w:pPr>
            <w:r w:rsidRPr="00BC31B9">
              <w:rPr>
                <w:b/>
                <w:sz w:val="22"/>
                <w:szCs w:val="22"/>
              </w:rPr>
              <w:t>Drážní a kombinovaná doprava</w:t>
            </w:r>
          </w:p>
        </w:tc>
        <w:tc>
          <w:tcPr>
            <w:tcW w:w="2302" w:type="dxa"/>
            <w:vAlign w:val="center"/>
          </w:tcPr>
          <w:p w:rsidR="009E629B" w:rsidRPr="00BC31B9" w:rsidRDefault="009E629B" w:rsidP="005D0D4B">
            <w:pPr>
              <w:ind w:left="-108"/>
              <w:jc w:val="right"/>
              <w:rPr>
                <w:b/>
                <w:sz w:val="22"/>
                <w:szCs w:val="22"/>
              </w:rPr>
            </w:pPr>
            <w:r w:rsidRPr="00BC31B9">
              <w:rPr>
                <w:b/>
                <w:sz w:val="22"/>
                <w:szCs w:val="22"/>
              </w:rPr>
              <w:t>950 tis. Kč</w:t>
            </w:r>
          </w:p>
        </w:tc>
      </w:tr>
      <w:tr w:rsidR="009E629B" w:rsidRPr="00D061D5" w:rsidTr="005D0D4B">
        <w:tc>
          <w:tcPr>
            <w:tcW w:w="5120" w:type="dxa"/>
          </w:tcPr>
          <w:p w:rsidR="009E629B" w:rsidRPr="00BC31B9" w:rsidRDefault="009E629B" w:rsidP="005D0D4B">
            <w:pPr>
              <w:rPr>
                <w:b/>
                <w:sz w:val="22"/>
                <w:szCs w:val="22"/>
              </w:rPr>
            </w:pPr>
            <w:r w:rsidRPr="00BC31B9">
              <w:rPr>
                <w:b/>
                <w:sz w:val="22"/>
                <w:szCs w:val="22"/>
              </w:rPr>
              <w:t>Pozemní komunikace</w:t>
            </w:r>
          </w:p>
        </w:tc>
        <w:tc>
          <w:tcPr>
            <w:tcW w:w="2302" w:type="dxa"/>
            <w:vAlign w:val="center"/>
          </w:tcPr>
          <w:p w:rsidR="009E629B" w:rsidRPr="00BC31B9" w:rsidRDefault="009E629B" w:rsidP="005D0D4B">
            <w:pPr>
              <w:jc w:val="right"/>
              <w:rPr>
                <w:b/>
                <w:sz w:val="22"/>
                <w:szCs w:val="22"/>
              </w:rPr>
            </w:pPr>
            <w:r w:rsidRPr="00BC31B9">
              <w:rPr>
                <w:b/>
                <w:sz w:val="22"/>
                <w:szCs w:val="22"/>
              </w:rPr>
              <w:t>0 tis. Kč</w:t>
            </w:r>
          </w:p>
        </w:tc>
      </w:tr>
      <w:tr w:rsidR="009E629B" w:rsidRPr="00D061D5" w:rsidTr="005D0D4B">
        <w:tc>
          <w:tcPr>
            <w:tcW w:w="5120" w:type="dxa"/>
          </w:tcPr>
          <w:p w:rsidR="009E629B" w:rsidRPr="00BC31B9" w:rsidRDefault="009E629B" w:rsidP="005D0D4B">
            <w:pPr>
              <w:rPr>
                <w:b/>
                <w:sz w:val="22"/>
                <w:szCs w:val="22"/>
              </w:rPr>
            </w:pPr>
            <w:r w:rsidRPr="00BC31B9">
              <w:rPr>
                <w:b/>
                <w:sz w:val="22"/>
                <w:szCs w:val="22"/>
              </w:rPr>
              <w:t>Dotace pro SFDI</w:t>
            </w:r>
          </w:p>
        </w:tc>
        <w:tc>
          <w:tcPr>
            <w:tcW w:w="2302" w:type="dxa"/>
            <w:vAlign w:val="center"/>
          </w:tcPr>
          <w:p w:rsidR="009E629B" w:rsidRPr="00BC31B9" w:rsidRDefault="009E629B" w:rsidP="005D0D4B">
            <w:pPr>
              <w:jc w:val="right"/>
              <w:rPr>
                <w:b/>
                <w:sz w:val="22"/>
                <w:szCs w:val="22"/>
              </w:rPr>
            </w:pPr>
            <w:r w:rsidRPr="00BC31B9">
              <w:rPr>
                <w:b/>
                <w:sz w:val="22"/>
                <w:szCs w:val="22"/>
              </w:rPr>
              <w:t xml:space="preserve">  6 311 145 tis. Kč</w:t>
            </w:r>
          </w:p>
        </w:tc>
      </w:tr>
      <w:tr w:rsidR="009E629B" w:rsidRPr="00D061D5" w:rsidTr="005D0D4B">
        <w:tc>
          <w:tcPr>
            <w:tcW w:w="5120" w:type="dxa"/>
          </w:tcPr>
          <w:p w:rsidR="009E629B" w:rsidRPr="00BC31B9" w:rsidRDefault="009E629B" w:rsidP="005D0D4B">
            <w:pPr>
              <w:rPr>
                <w:sz w:val="20"/>
                <w:szCs w:val="20"/>
              </w:rPr>
            </w:pPr>
            <w:r w:rsidRPr="00BC31B9">
              <w:rPr>
                <w:sz w:val="20"/>
                <w:szCs w:val="20"/>
              </w:rPr>
              <w:t>v tom:   dotace pro spol. progr. EU a ČR</w:t>
            </w:r>
          </w:p>
        </w:tc>
        <w:tc>
          <w:tcPr>
            <w:tcW w:w="2302" w:type="dxa"/>
            <w:vAlign w:val="center"/>
          </w:tcPr>
          <w:p w:rsidR="009E629B" w:rsidRPr="00BC31B9" w:rsidRDefault="009E629B" w:rsidP="005D0D4B">
            <w:pPr>
              <w:jc w:val="right"/>
              <w:rPr>
                <w:sz w:val="22"/>
                <w:szCs w:val="22"/>
              </w:rPr>
            </w:pPr>
            <w:r w:rsidRPr="00BC31B9">
              <w:rPr>
                <w:sz w:val="22"/>
                <w:szCs w:val="22"/>
              </w:rPr>
              <w:t>4 951 404 tis. Kč</w:t>
            </w:r>
          </w:p>
        </w:tc>
      </w:tr>
      <w:tr w:rsidR="009E629B" w:rsidRPr="00D061D5" w:rsidTr="005D0D4B">
        <w:tc>
          <w:tcPr>
            <w:tcW w:w="5120" w:type="dxa"/>
          </w:tcPr>
          <w:p w:rsidR="009E629B" w:rsidRPr="00BC31B9" w:rsidRDefault="009E629B" w:rsidP="005D0D4B">
            <w:pPr>
              <w:ind w:left="720" w:hanging="360"/>
              <w:rPr>
                <w:sz w:val="20"/>
                <w:szCs w:val="20"/>
              </w:rPr>
            </w:pPr>
            <w:r w:rsidRPr="00BC31B9">
              <w:rPr>
                <w:sz w:val="20"/>
                <w:szCs w:val="20"/>
              </w:rPr>
              <w:t xml:space="preserve">      dotace na projekty spolufinanc. z EIB</w:t>
            </w:r>
          </w:p>
        </w:tc>
        <w:tc>
          <w:tcPr>
            <w:tcW w:w="2302" w:type="dxa"/>
            <w:vAlign w:val="center"/>
          </w:tcPr>
          <w:p w:rsidR="009E629B" w:rsidRPr="00BC31B9" w:rsidRDefault="009E629B" w:rsidP="005D0D4B">
            <w:pPr>
              <w:jc w:val="right"/>
              <w:rPr>
                <w:sz w:val="20"/>
                <w:szCs w:val="20"/>
              </w:rPr>
            </w:pPr>
            <w:r w:rsidRPr="00BC31B9">
              <w:rPr>
                <w:sz w:val="22"/>
                <w:szCs w:val="22"/>
              </w:rPr>
              <w:t>0 tis. Kč</w:t>
            </w:r>
          </w:p>
        </w:tc>
      </w:tr>
      <w:tr w:rsidR="009E629B" w:rsidRPr="00D061D5" w:rsidTr="005D0D4B">
        <w:tc>
          <w:tcPr>
            <w:tcW w:w="5120" w:type="dxa"/>
          </w:tcPr>
          <w:p w:rsidR="009E629B" w:rsidRPr="00BC31B9" w:rsidRDefault="009E629B" w:rsidP="005D0D4B">
            <w:pPr>
              <w:ind w:firstLine="360"/>
              <w:rPr>
                <w:sz w:val="20"/>
                <w:szCs w:val="20"/>
              </w:rPr>
            </w:pPr>
            <w:r w:rsidRPr="00BC31B9">
              <w:rPr>
                <w:sz w:val="20"/>
                <w:szCs w:val="20"/>
              </w:rPr>
              <w:t xml:space="preserve">      ostatní dotace pro SFDI</w:t>
            </w:r>
          </w:p>
        </w:tc>
        <w:tc>
          <w:tcPr>
            <w:tcW w:w="2302" w:type="dxa"/>
            <w:vAlign w:val="center"/>
          </w:tcPr>
          <w:p w:rsidR="009E629B" w:rsidRPr="00BC31B9" w:rsidRDefault="009E629B" w:rsidP="005D0D4B">
            <w:pPr>
              <w:jc w:val="right"/>
              <w:rPr>
                <w:sz w:val="22"/>
                <w:szCs w:val="22"/>
              </w:rPr>
            </w:pPr>
            <w:r w:rsidRPr="00BC31B9">
              <w:rPr>
                <w:sz w:val="22"/>
                <w:szCs w:val="22"/>
              </w:rPr>
              <w:t>1 359 740 tis. Kč</w:t>
            </w:r>
          </w:p>
        </w:tc>
      </w:tr>
      <w:tr w:rsidR="009E629B" w:rsidRPr="00D061D5" w:rsidTr="005D0D4B">
        <w:trPr>
          <w:trHeight w:val="311"/>
        </w:trPr>
        <w:tc>
          <w:tcPr>
            <w:tcW w:w="5120" w:type="dxa"/>
          </w:tcPr>
          <w:p w:rsidR="009E629B" w:rsidRPr="00BC31B9" w:rsidRDefault="009E629B" w:rsidP="005D0D4B">
            <w:pPr>
              <w:rPr>
                <w:b/>
                <w:sz w:val="22"/>
                <w:szCs w:val="22"/>
              </w:rPr>
            </w:pPr>
            <w:r w:rsidRPr="00BC31B9">
              <w:rPr>
                <w:b/>
                <w:sz w:val="22"/>
                <w:szCs w:val="22"/>
              </w:rPr>
              <w:t xml:space="preserve">Ostatní výdaje spojené s dopravní politikou státu  </w:t>
            </w:r>
          </w:p>
        </w:tc>
        <w:tc>
          <w:tcPr>
            <w:tcW w:w="2302" w:type="dxa"/>
            <w:vAlign w:val="center"/>
          </w:tcPr>
          <w:p w:rsidR="009E629B" w:rsidRPr="00BC31B9" w:rsidRDefault="009E629B" w:rsidP="005D0D4B">
            <w:pPr>
              <w:rPr>
                <w:b/>
                <w:sz w:val="22"/>
                <w:szCs w:val="22"/>
              </w:rPr>
            </w:pPr>
            <w:r w:rsidRPr="00BC31B9">
              <w:rPr>
                <w:b/>
                <w:sz w:val="22"/>
                <w:szCs w:val="22"/>
              </w:rPr>
              <w:t xml:space="preserve">          1 098 502 tis. Kč</w:t>
            </w:r>
          </w:p>
        </w:tc>
      </w:tr>
      <w:tr w:rsidR="009E629B" w:rsidRPr="00D061D5" w:rsidTr="005D0D4B">
        <w:tc>
          <w:tcPr>
            <w:tcW w:w="5120" w:type="dxa"/>
          </w:tcPr>
          <w:p w:rsidR="009E629B" w:rsidRPr="00BC31B9" w:rsidRDefault="009E629B" w:rsidP="005D0D4B">
            <w:pPr>
              <w:rPr>
                <w:b/>
                <w:sz w:val="22"/>
                <w:szCs w:val="22"/>
              </w:rPr>
            </w:pPr>
            <w:r w:rsidRPr="00BC31B9">
              <w:rPr>
                <w:b/>
                <w:sz w:val="22"/>
                <w:szCs w:val="22"/>
              </w:rPr>
              <w:t>Výdaje kapitoly MD 327 celkem</w:t>
            </w:r>
          </w:p>
        </w:tc>
        <w:tc>
          <w:tcPr>
            <w:tcW w:w="2302" w:type="dxa"/>
            <w:vAlign w:val="center"/>
          </w:tcPr>
          <w:p w:rsidR="009E629B" w:rsidRPr="00BC31B9" w:rsidRDefault="009E629B" w:rsidP="005D0D4B">
            <w:pPr>
              <w:jc w:val="right"/>
              <w:rPr>
                <w:b/>
                <w:sz w:val="22"/>
                <w:szCs w:val="22"/>
              </w:rPr>
            </w:pPr>
            <w:r w:rsidRPr="00BC31B9">
              <w:rPr>
                <w:b/>
                <w:sz w:val="22"/>
                <w:szCs w:val="22"/>
              </w:rPr>
              <w:t>7 410 596 tis. Kč</w:t>
            </w:r>
          </w:p>
        </w:tc>
      </w:tr>
    </w:tbl>
    <w:p w:rsidR="00ED1147" w:rsidRPr="00207124" w:rsidRDefault="00AE353C" w:rsidP="00AE353C">
      <w:pPr>
        <w:pStyle w:val="Titulek"/>
        <w:rPr>
          <w:color w:val="FF0000"/>
        </w:rPr>
      </w:pPr>
      <w:bookmarkStart w:id="1114" w:name="_Toc2855777"/>
      <w:r>
        <w:t xml:space="preserve">Graf č. </w:t>
      </w:r>
      <w:r w:rsidR="00A65941">
        <w:rPr>
          <w:noProof/>
        </w:rPr>
        <w:fldChar w:fldCharType="begin"/>
      </w:r>
      <w:r w:rsidR="00A65941">
        <w:rPr>
          <w:noProof/>
        </w:rPr>
        <w:instrText xml:space="preserve"> SEQ Graf_č. \* ARABIC </w:instrText>
      </w:r>
      <w:r w:rsidR="00A65941">
        <w:rPr>
          <w:noProof/>
        </w:rPr>
        <w:fldChar w:fldCharType="separate"/>
      </w:r>
      <w:r w:rsidR="00E93211">
        <w:rPr>
          <w:noProof/>
        </w:rPr>
        <w:t>23</w:t>
      </w:r>
      <w:r w:rsidR="00A65941">
        <w:rPr>
          <w:noProof/>
        </w:rPr>
        <w:fldChar w:fldCharType="end"/>
      </w:r>
      <w:r w:rsidR="00ED1147" w:rsidRPr="00AD058F">
        <w:t>:  Čerpání nároků dle specifických ukazatelů</w:t>
      </w:r>
      <w:bookmarkEnd w:id="1114"/>
      <w:r w:rsidR="00ED1147" w:rsidRPr="00AD058F">
        <w:t xml:space="preserve"> </w:t>
      </w:r>
    </w:p>
    <w:p w:rsidR="00AE6BEA" w:rsidRPr="00207124" w:rsidRDefault="00AE6BEA" w:rsidP="00D341FC">
      <w:pPr>
        <w:spacing w:before="120"/>
        <w:jc w:val="center"/>
        <w:rPr>
          <w:b/>
          <w:color w:val="FF0000"/>
          <w:szCs w:val="20"/>
          <w:u w:val="single"/>
        </w:rPr>
      </w:pPr>
      <w:r w:rsidRPr="00207124">
        <w:rPr>
          <w:i/>
          <w:noProof/>
          <w:color w:val="FF0000"/>
        </w:rPr>
        <w:drawing>
          <wp:inline distT="0" distB="0" distL="0" distR="0" wp14:anchorId="231A31CB" wp14:editId="3EF50074">
            <wp:extent cx="4568611" cy="1620000"/>
            <wp:effectExtent l="0" t="0" r="3810" b="0"/>
            <wp:docPr id="33" name="objekt 2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9E629B" w:rsidRPr="006C09B7" w:rsidRDefault="009E629B" w:rsidP="009E629B">
      <w:pPr>
        <w:spacing w:before="120"/>
        <w:jc w:val="both"/>
        <w:rPr>
          <w:b/>
          <w:szCs w:val="20"/>
          <w:u w:val="single"/>
        </w:rPr>
      </w:pPr>
      <w:r w:rsidRPr="006C09B7">
        <w:rPr>
          <w:b/>
          <w:szCs w:val="20"/>
          <w:u w:val="single"/>
        </w:rPr>
        <w:t>Konečný rozpočet výdajů 2018</w:t>
      </w:r>
    </w:p>
    <w:p w:rsidR="009E629B" w:rsidRPr="00B12E56" w:rsidRDefault="009E629B" w:rsidP="009E629B">
      <w:pPr>
        <w:spacing w:before="120"/>
        <w:ind w:firstLine="709"/>
        <w:jc w:val="both"/>
        <w:rPr>
          <w:szCs w:val="20"/>
        </w:rPr>
      </w:pPr>
      <w:r w:rsidRPr="00B12E56">
        <w:rPr>
          <w:szCs w:val="20"/>
        </w:rPr>
        <w:t>Čerpání nároků z nespotřebovaných výdajů minulých let představuje povolené překročení rozpočtu. Konečný rozpočet kapitoly 327 Ministerstvo dopravy byl k 31.12.2018 ve výši 67 444 704 tis. Kč, přičemž se do něj promítly:</w:t>
      </w:r>
    </w:p>
    <w:p w:rsidR="009E629B" w:rsidRPr="001B1018" w:rsidRDefault="009E629B" w:rsidP="00C82533">
      <w:pPr>
        <w:numPr>
          <w:ilvl w:val="0"/>
          <w:numId w:val="31"/>
        </w:numPr>
        <w:spacing w:before="120"/>
        <w:jc w:val="both"/>
        <w:rPr>
          <w:szCs w:val="20"/>
        </w:rPr>
      </w:pPr>
      <w:r w:rsidRPr="001B1018">
        <w:rPr>
          <w:szCs w:val="20"/>
        </w:rPr>
        <w:t>provedená rozpočtová opatření, na základě kterých byl schválený rozpočet pro rok 2018 ve výši 53 988 012 tis. Kč upraven na částku 58 298 268 tis. Kč,</w:t>
      </w:r>
    </w:p>
    <w:p w:rsidR="009E629B" w:rsidRPr="00AB2AC4" w:rsidRDefault="009E629B" w:rsidP="00C82533">
      <w:pPr>
        <w:numPr>
          <w:ilvl w:val="0"/>
          <w:numId w:val="31"/>
        </w:numPr>
        <w:spacing w:before="120"/>
        <w:jc w:val="both"/>
        <w:rPr>
          <w:szCs w:val="20"/>
        </w:rPr>
      </w:pPr>
      <w:r w:rsidRPr="00AB2AC4">
        <w:rPr>
          <w:szCs w:val="20"/>
        </w:rPr>
        <w:t>povolené překročení rozpočtu výdajů v důsledku zapojení nároků z nespotřebovaných výdajů minulých let ve výši 8 390 510 tis. Kč,</w:t>
      </w:r>
    </w:p>
    <w:p w:rsidR="009E629B" w:rsidRPr="00F042AC" w:rsidRDefault="009E629B" w:rsidP="00C82533">
      <w:pPr>
        <w:numPr>
          <w:ilvl w:val="0"/>
          <w:numId w:val="31"/>
        </w:numPr>
        <w:spacing w:before="120"/>
        <w:jc w:val="both"/>
        <w:rPr>
          <w:szCs w:val="20"/>
        </w:rPr>
      </w:pPr>
      <w:r w:rsidRPr="00F042AC">
        <w:rPr>
          <w:szCs w:val="20"/>
        </w:rPr>
        <w:t>povolené překročení rozpočtu výdajů o zapojení prostředků rezervního fondu ústředního orgánu Ministerstva dopravy ve výši 717 971 tis. Kč,</w:t>
      </w:r>
    </w:p>
    <w:p w:rsidR="009E629B" w:rsidRPr="005E52A8" w:rsidRDefault="009E629B" w:rsidP="00C82533">
      <w:pPr>
        <w:numPr>
          <w:ilvl w:val="0"/>
          <w:numId w:val="31"/>
        </w:numPr>
        <w:spacing w:before="120"/>
        <w:jc w:val="both"/>
        <w:rPr>
          <w:szCs w:val="20"/>
        </w:rPr>
      </w:pPr>
      <w:r w:rsidRPr="005E52A8">
        <w:rPr>
          <w:szCs w:val="20"/>
        </w:rPr>
        <w:t>povolené překročení rozpočtu výdajů o převedené prostředky z fondu zakladatele státního podniku Řízení letového provozu ČR (UV č. 183/2018) ve výši                               37 955 tis. Kč.</w:t>
      </w:r>
    </w:p>
    <w:p w:rsidR="009E629B" w:rsidRPr="005A1B15" w:rsidRDefault="009E629B" w:rsidP="009E629B">
      <w:pPr>
        <w:spacing w:before="360"/>
        <w:ind w:firstLine="709"/>
        <w:jc w:val="both"/>
        <w:rPr>
          <w:b/>
          <w:szCs w:val="20"/>
          <w:u w:val="single"/>
        </w:rPr>
      </w:pPr>
      <w:r w:rsidRPr="005A1B15">
        <w:rPr>
          <w:b/>
          <w:szCs w:val="20"/>
          <w:u w:val="single"/>
        </w:rPr>
        <w:t>Nároky z nespotřebovaných výdajů vzniklé k 31.12.2018</w:t>
      </w:r>
    </w:p>
    <w:p w:rsidR="009E629B" w:rsidRPr="00ED4341" w:rsidRDefault="009E629B" w:rsidP="009E629B">
      <w:pPr>
        <w:spacing w:before="120"/>
        <w:ind w:firstLine="709"/>
        <w:jc w:val="both"/>
        <w:rPr>
          <w:szCs w:val="20"/>
        </w:rPr>
      </w:pPr>
      <w:r w:rsidRPr="00ED4341">
        <w:rPr>
          <w:szCs w:val="20"/>
        </w:rPr>
        <w:t>K 31.12.2018 vznikly nároky z nespotřebovaných výdajů za rok 2018 ve výši                  14 529 115 tis. Kč. Nároky z nespotřebovaných výdajů roku 2018 vznikly zejména nevyčerpáním:</w:t>
      </w:r>
    </w:p>
    <w:p w:rsidR="009E629B" w:rsidRDefault="009E629B" w:rsidP="00C82533">
      <w:pPr>
        <w:numPr>
          <w:ilvl w:val="0"/>
          <w:numId w:val="36"/>
        </w:numPr>
        <w:spacing w:before="120"/>
        <w:jc w:val="both"/>
        <w:rPr>
          <w:szCs w:val="20"/>
        </w:rPr>
      </w:pPr>
      <w:r>
        <w:rPr>
          <w:szCs w:val="20"/>
        </w:rPr>
        <w:t xml:space="preserve">neinvestiční </w:t>
      </w:r>
      <w:r w:rsidRPr="00C4414F">
        <w:rPr>
          <w:szCs w:val="20"/>
        </w:rPr>
        <w:t>dotace SFDI na vyrovnání deficitu příjmů</w:t>
      </w:r>
      <w:r>
        <w:rPr>
          <w:szCs w:val="20"/>
        </w:rPr>
        <w:t xml:space="preserve"> a výdajů rozpočtu SFDI </w:t>
      </w:r>
      <w:r w:rsidR="00AF2A04">
        <w:rPr>
          <w:szCs w:val="20"/>
        </w:rPr>
        <w:br/>
      </w:r>
      <w:r>
        <w:rPr>
          <w:szCs w:val="20"/>
        </w:rPr>
        <w:t>ve výši</w:t>
      </w:r>
      <w:r w:rsidRPr="00C4414F">
        <w:rPr>
          <w:szCs w:val="20"/>
        </w:rPr>
        <w:t xml:space="preserve"> 1 396 331 tis. Kč,</w:t>
      </w:r>
    </w:p>
    <w:p w:rsidR="009E629B" w:rsidRPr="002530F0" w:rsidRDefault="009E629B" w:rsidP="00C82533">
      <w:pPr>
        <w:numPr>
          <w:ilvl w:val="0"/>
          <w:numId w:val="36"/>
        </w:numPr>
        <w:spacing w:before="120"/>
        <w:jc w:val="both"/>
        <w:rPr>
          <w:szCs w:val="20"/>
        </w:rPr>
      </w:pPr>
      <w:r>
        <w:rPr>
          <w:szCs w:val="20"/>
        </w:rPr>
        <w:lastRenderedPageBreak/>
        <w:t xml:space="preserve">investiční </w:t>
      </w:r>
      <w:r w:rsidRPr="00C4414F">
        <w:rPr>
          <w:szCs w:val="20"/>
        </w:rPr>
        <w:t>dotace SFDI na vyrovnání deficitu příjmů a výdajů rozpočtu SFDI</w:t>
      </w:r>
      <w:r>
        <w:rPr>
          <w:szCs w:val="20"/>
        </w:rPr>
        <w:t xml:space="preserve">                             (</w:t>
      </w:r>
      <w:r w:rsidRPr="004553F6">
        <w:rPr>
          <w:szCs w:val="20"/>
        </w:rPr>
        <w:t>program 127 77 „Podpora financování dopravy“</w:t>
      </w:r>
      <w:r>
        <w:rPr>
          <w:szCs w:val="20"/>
        </w:rPr>
        <w:t>) ve výši 3</w:t>
      </w:r>
      <w:r w:rsidRPr="00C4414F">
        <w:rPr>
          <w:szCs w:val="20"/>
        </w:rPr>
        <w:t> </w:t>
      </w:r>
      <w:r>
        <w:rPr>
          <w:szCs w:val="20"/>
        </w:rPr>
        <w:t>200 000</w:t>
      </w:r>
      <w:r w:rsidRPr="00C4414F">
        <w:rPr>
          <w:szCs w:val="20"/>
        </w:rPr>
        <w:t> tis. Kč,</w:t>
      </w:r>
    </w:p>
    <w:p w:rsidR="009E629B" w:rsidRPr="00572F6D" w:rsidRDefault="009E629B" w:rsidP="00C82533">
      <w:pPr>
        <w:numPr>
          <w:ilvl w:val="0"/>
          <w:numId w:val="36"/>
        </w:numPr>
        <w:spacing w:before="120"/>
        <w:jc w:val="both"/>
        <w:rPr>
          <w:szCs w:val="20"/>
        </w:rPr>
      </w:pPr>
      <w:r>
        <w:rPr>
          <w:szCs w:val="20"/>
        </w:rPr>
        <w:t>příspěv</w:t>
      </w:r>
      <w:r w:rsidRPr="00572F6D">
        <w:rPr>
          <w:szCs w:val="20"/>
        </w:rPr>
        <w:t>k</w:t>
      </w:r>
      <w:r>
        <w:rPr>
          <w:szCs w:val="20"/>
        </w:rPr>
        <w:t>u na dopravní cestu nehrazeného</w:t>
      </w:r>
      <w:r w:rsidRPr="00572F6D">
        <w:rPr>
          <w:szCs w:val="20"/>
        </w:rPr>
        <w:t xml:space="preserve"> ze Státního fondu dopravní infrastruktury ve výši 317 793 tis. Kč,</w:t>
      </w:r>
    </w:p>
    <w:p w:rsidR="009E629B" w:rsidRPr="006A43C5" w:rsidRDefault="009E629B" w:rsidP="00C82533">
      <w:pPr>
        <w:numPr>
          <w:ilvl w:val="0"/>
          <w:numId w:val="36"/>
        </w:numPr>
        <w:spacing w:before="120"/>
        <w:jc w:val="both"/>
        <w:rPr>
          <w:szCs w:val="20"/>
        </w:rPr>
      </w:pPr>
      <w:r w:rsidRPr="006A43C5">
        <w:rPr>
          <w:szCs w:val="20"/>
        </w:rPr>
        <w:t>výdajů</w:t>
      </w:r>
      <w:r w:rsidRPr="006A43C5">
        <w:t xml:space="preserve"> </w:t>
      </w:r>
      <w:r w:rsidRPr="006A43C5">
        <w:rPr>
          <w:szCs w:val="20"/>
        </w:rPr>
        <w:t xml:space="preserve">Ministerstva dopravy spojených s údržbou silnic I. třídy </w:t>
      </w:r>
      <w:r w:rsidRPr="00985091">
        <w:rPr>
          <w:szCs w:val="20"/>
        </w:rPr>
        <w:t xml:space="preserve">ve výši </w:t>
      </w:r>
      <w:r w:rsidR="0058544A">
        <w:rPr>
          <w:szCs w:val="20"/>
        </w:rPr>
        <w:br/>
      </w:r>
      <w:r>
        <w:rPr>
          <w:szCs w:val="20"/>
        </w:rPr>
        <w:t>509 259 tis. Kč,</w:t>
      </w:r>
    </w:p>
    <w:p w:rsidR="009E629B" w:rsidRPr="00985091" w:rsidRDefault="009E629B" w:rsidP="00C82533">
      <w:pPr>
        <w:numPr>
          <w:ilvl w:val="0"/>
          <w:numId w:val="36"/>
        </w:numPr>
        <w:spacing w:before="120"/>
        <w:jc w:val="both"/>
        <w:rPr>
          <w:szCs w:val="20"/>
        </w:rPr>
      </w:pPr>
      <w:r w:rsidRPr="00985091">
        <w:rPr>
          <w:szCs w:val="20"/>
        </w:rPr>
        <w:t xml:space="preserve">výdajů Ministerstva dopravy na  kompenzace ztráty vznikající dopravcům ve veřejné osobní dopravě přiznáváním státem nařízených slev z jízdného ve výši </w:t>
      </w:r>
      <w:r w:rsidR="00D61A06">
        <w:rPr>
          <w:szCs w:val="20"/>
        </w:rPr>
        <w:br/>
      </w:r>
      <w:r w:rsidRPr="00985091">
        <w:rPr>
          <w:szCs w:val="20"/>
        </w:rPr>
        <w:t>663 801 tis. Kč.</w:t>
      </w:r>
    </w:p>
    <w:p w:rsidR="009E629B" w:rsidRPr="00BD229F" w:rsidRDefault="009E629B" w:rsidP="00C82533">
      <w:pPr>
        <w:numPr>
          <w:ilvl w:val="0"/>
          <w:numId w:val="36"/>
        </w:numPr>
        <w:spacing w:before="120"/>
        <w:jc w:val="both"/>
        <w:rPr>
          <w:szCs w:val="20"/>
        </w:rPr>
      </w:pPr>
      <w:r w:rsidRPr="00BD229F">
        <w:rPr>
          <w:szCs w:val="20"/>
        </w:rPr>
        <w:t>finančních prostředků z Nástroje pro propojení Evropy 2014+ (CEF) ve výši      1 505 566 tis. Kč, zejména:</w:t>
      </w:r>
    </w:p>
    <w:p w:rsidR="009E629B" w:rsidRPr="00D1765E" w:rsidRDefault="009E629B" w:rsidP="00C82533">
      <w:pPr>
        <w:numPr>
          <w:ilvl w:val="0"/>
          <w:numId w:val="40"/>
        </w:numPr>
        <w:spacing w:before="120"/>
        <w:jc w:val="both"/>
        <w:rPr>
          <w:szCs w:val="20"/>
        </w:rPr>
      </w:pPr>
      <w:r w:rsidRPr="00D1765E">
        <w:rPr>
          <w:szCs w:val="20"/>
        </w:rPr>
        <w:t>program</w:t>
      </w:r>
      <w:r w:rsidRPr="00D1765E">
        <w:t xml:space="preserve"> 127 77 „Podpora financování dopravy“</w:t>
      </w:r>
      <w:r w:rsidRPr="00D1765E">
        <w:rPr>
          <w:szCs w:val="20"/>
        </w:rPr>
        <w:t xml:space="preserve"> ve výši      </w:t>
      </w:r>
      <w:r w:rsidR="00D61A06">
        <w:rPr>
          <w:szCs w:val="20"/>
        </w:rPr>
        <w:t xml:space="preserve">                              </w:t>
      </w:r>
      <w:r w:rsidRPr="00D1765E">
        <w:rPr>
          <w:szCs w:val="20"/>
        </w:rPr>
        <w:t>1 441 779</w:t>
      </w:r>
      <w:r>
        <w:rPr>
          <w:szCs w:val="20"/>
        </w:rPr>
        <w:t xml:space="preserve"> tis. Kč,</w:t>
      </w:r>
    </w:p>
    <w:p w:rsidR="009E629B" w:rsidRPr="00BD6624" w:rsidRDefault="009E629B" w:rsidP="00C82533">
      <w:pPr>
        <w:numPr>
          <w:ilvl w:val="0"/>
          <w:numId w:val="36"/>
        </w:numPr>
        <w:spacing w:before="120"/>
        <w:jc w:val="both"/>
        <w:rPr>
          <w:szCs w:val="20"/>
        </w:rPr>
      </w:pPr>
      <w:r w:rsidRPr="00BD6624">
        <w:rPr>
          <w:szCs w:val="20"/>
        </w:rPr>
        <w:t>finančních prostředků z Operačního programu Doprava 20</w:t>
      </w:r>
      <w:r w:rsidR="00F1596B">
        <w:rPr>
          <w:szCs w:val="20"/>
        </w:rPr>
        <w:t>14-2020 v celkové výši 6 399 282</w:t>
      </w:r>
      <w:r w:rsidRPr="00BD6624">
        <w:rPr>
          <w:szCs w:val="20"/>
        </w:rPr>
        <w:t xml:space="preserve"> tis. Kč, zejména:</w:t>
      </w:r>
    </w:p>
    <w:p w:rsidR="009E629B" w:rsidRPr="00A036D6" w:rsidRDefault="009E629B" w:rsidP="00C82533">
      <w:pPr>
        <w:numPr>
          <w:ilvl w:val="0"/>
          <w:numId w:val="40"/>
        </w:numPr>
        <w:spacing w:before="120"/>
        <w:jc w:val="both"/>
        <w:rPr>
          <w:szCs w:val="20"/>
        </w:rPr>
      </w:pPr>
      <w:r w:rsidRPr="00A036D6">
        <w:rPr>
          <w:szCs w:val="20"/>
        </w:rPr>
        <w:t>program</w:t>
      </w:r>
      <w:r w:rsidRPr="00A036D6">
        <w:t xml:space="preserve"> 127 77 „Podpora financování dopravy“</w:t>
      </w:r>
      <w:r w:rsidR="00F1596B">
        <w:rPr>
          <w:szCs w:val="20"/>
        </w:rPr>
        <w:t xml:space="preserve"> ve výši 6 308 067</w:t>
      </w:r>
      <w:r>
        <w:rPr>
          <w:szCs w:val="20"/>
        </w:rPr>
        <w:t xml:space="preserve"> tis. Kč.</w:t>
      </w:r>
    </w:p>
    <w:p w:rsidR="00B47A00" w:rsidRPr="00880509" w:rsidRDefault="00B47A00" w:rsidP="00B47A00">
      <w:pPr>
        <w:spacing w:before="120"/>
        <w:ind w:firstLine="709"/>
        <w:jc w:val="both"/>
      </w:pPr>
      <w:r w:rsidRPr="00880509">
        <w:t>Nižší čerpání prostředků OPD programového období 2014-2020 a programu CEF oproti předpokladu bylo způsobeno především zpožděním</w:t>
      </w:r>
      <w:r w:rsidR="004D4876" w:rsidRPr="00880509">
        <w:t xml:space="preserve"> přípravy jednotlivých projektů.</w:t>
      </w:r>
      <w:r w:rsidRPr="00880509">
        <w:t xml:space="preserve"> </w:t>
      </w:r>
    </w:p>
    <w:p w:rsidR="00B47A00" w:rsidRPr="00880509" w:rsidRDefault="00B47A00" w:rsidP="00B47A00">
      <w:pPr>
        <w:pStyle w:val="Znormal"/>
      </w:pPr>
      <w:r w:rsidRPr="00880509">
        <w:t>Zbylé nároky vznikly úsporami při čerpání prostředků státního rozpočtu.</w:t>
      </w:r>
    </w:p>
    <w:p w:rsidR="00CD2AEB" w:rsidRDefault="00CD2AEB">
      <w:pPr>
        <w:rPr>
          <w:color w:val="00B050"/>
        </w:rPr>
      </w:pPr>
    </w:p>
    <w:p w:rsidR="00CD2AEB" w:rsidRDefault="00CD2AEB">
      <w:pPr>
        <w:rPr>
          <w:color w:val="00B050"/>
        </w:rPr>
      </w:pPr>
    </w:p>
    <w:p w:rsidR="00CD2AEB" w:rsidRDefault="00CD2AEB">
      <w:pPr>
        <w:rPr>
          <w:color w:val="00B050"/>
        </w:rPr>
      </w:pPr>
    </w:p>
    <w:p w:rsidR="0083730F" w:rsidRDefault="0083730F">
      <w:pPr>
        <w:rPr>
          <w:color w:val="00B050"/>
        </w:rPr>
      </w:pPr>
    </w:p>
    <w:p w:rsidR="0083730F" w:rsidRDefault="0083730F">
      <w:pPr>
        <w:rPr>
          <w:color w:val="00B050"/>
        </w:rPr>
      </w:pPr>
    </w:p>
    <w:p w:rsidR="0083730F" w:rsidRDefault="0083730F">
      <w:pPr>
        <w:rPr>
          <w:color w:val="00B050"/>
        </w:rPr>
      </w:pPr>
    </w:p>
    <w:p w:rsidR="0083730F" w:rsidRDefault="0083730F">
      <w:pPr>
        <w:rPr>
          <w:color w:val="00B050"/>
        </w:rPr>
      </w:pPr>
    </w:p>
    <w:p w:rsidR="0083730F" w:rsidRDefault="0083730F">
      <w:pPr>
        <w:rPr>
          <w:color w:val="00B050"/>
        </w:rPr>
      </w:pPr>
    </w:p>
    <w:p w:rsidR="0083730F" w:rsidRDefault="0083730F">
      <w:pPr>
        <w:rPr>
          <w:color w:val="00B050"/>
        </w:rPr>
      </w:pPr>
    </w:p>
    <w:p w:rsidR="0083730F" w:rsidRDefault="0083730F">
      <w:pPr>
        <w:rPr>
          <w:color w:val="00B050"/>
        </w:rPr>
      </w:pPr>
    </w:p>
    <w:p w:rsidR="0083730F" w:rsidRDefault="0083730F">
      <w:pPr>
        <w:rPr>
          <w:color w:val="00B050"/>
        </w:rPr>
      </w:pPr>
    </w:p>
    <w:p w:rsidR="0083730F" w:rsidRDefault="0083730F">
      <w:pPr>
        <w:rPr>
          <w:color w:val="00B050"/>
        </w:rPr>
      </w:pPr>
    </w:p>
    <w:p w:rsidR="0083730F" w:rsidRDefault="0083730F">
      <w:pPr>
        <w:rPr>
          <w:color w:val="00B050"/>
        </w:rPr>
      </w:pPr>
    </w:p>
    <w:p w:rsidR="0083730F" w:rsidRDefault="0083730F">
      <w:pPr>
        <w:rPr>
          <w:color w:val="00B050"/>
        </w:rPr>
      </w:pPr>
    </w:p>
    <w:p w:rsidR="0083730F" w:rsidRDefault="0083730F">
      <w:pPr>
        <w:rPr>
          <w:color w:val="00B050"/>
        </w:rPr>
      </w:pPr>
    </w:p>
    <w:p w:rsidR="0083730F" w:rsidRDefault="0083730F">
      <w:pPr>
        <w:rPr>
          <w:color w:val="00B050"/>
        </w:rPr>
      </w:pPr>
    </w:p>
    <w:p w:rsidR="0083730F" w:rsidRDefault="0083730F">
      <w:pPr>
        <w:rPr>
          <w:color w:val="00B050"/>
        </w:rPr>
      </w:pPr>
    </w:p>
    <w:p w:rsidR="0083730F" w:rsidRDefault="0083730F">
      <w:pPr>
        <w:rPr>
          <w:color w:val="00B050"/>
        </w:rPr>
      </w:pPr>
    </w:p>
    <w:p w:rsidR="0083730F" w:rsidRDefault="0083730F">
      <w:pPr>
        <w:rPr>
          <w:color w:val="00B050"/>
        </w:rPr>
      </w:pPr>
    </w:p>
    <w:p w:rsidR="0083730F" w:rsidRDefault="0083730F">
      <w:pPr>
        <w:rPr>
          <w:color w:val="00B050"/>
        </w:rPr>
      </w:pPr>
    </w:p>
    <w:p w:rsidR="0083730F" w:rsidRDefault="0083730F">
      <w:pPr>
        <w:rPr>
          <w:color w:val="00B050"/>
        </w:rPr>
      </w:pPr>
    </w:p>
    <w:p w:rsidR="0083730F" w:rsidRDefault="0083730F">
      <w:pPr>
        <w:rPr>
          <w:color w:val="00B050"/>
        </w:rPr>
      </w:pPr>
    </w:p>
    <w:p w:rsidR="00CD2AEB" w:rsidRDefault="00CD2AEB">
      <w:pPr>
        <w:rPr>
          <w:color w:val="00B050"/>
        </w:rPr>
      </w:pPr>
    </w:p>
    <w:p w:rsidR="00CD2AEB" w:rsidRDefault="00CD2AEB">
      <w:pPr>
        <w:rPr>
          <w:color w:val="00B050"/>
        </w:rPr>
      </w:pPr>
    </w:p>
    <w:p w:rsidR="00CD2AEB" w:rsidRDefault="00CD2AEB">
      <w:pPr>
        <w:rPr>
          <w:color w:val="00B050"/>
        </w:rPr>
      </w:pPr>
    </w:p>
    <w:p w:rsidR="00CD2AEB" w:rsidRDefault="00CD2AEB">
      <w:pPr>
        <w:rPr>
          <w:color w:val="00B050"/>
        </w:rPr>
      </w:pPr>
    </w:p>
    <w:p w:rsidR="00CD2AEB" w:rsidRDefault="00CD2AEB">
      <w:pPr>
        <w:rPr>
          <w:color w:val="00B050"/>
        </w:rPr>
      </w:pPr>
    </w:p>
    <w:p w:rsidR="00CD2AEB" w:rsidRPr="0083730F" w:rsidRDefault="00CD2AEB" w:rsidP="0083730F">
      <w:pPr>
        <w:pStyle w:val="Znadpis1"/>
        <w:numPr>
          <w:ilvl w:val="0"/>
          <w:numId w:val="82"/>
        </w:numPr>
      </w:pPr>
      <w:bookmarkStart w:id="1115" w:name="_Toc2789458"/>
      <w:r w:rsidRPr="0083730F">
        <w:lastRenderedPageBreak/>
        <w:t>Povolené překročení výdajů</w:t>
      </w:r>
      <w:bookmarkEnd w:id="1115"/>
    </w:p>
    <w:p w:rsidR="00B47A00" w:rsidRPr="00CD2AEB" w:rsidRDefault="00CD2AEB" w:rsidP="00CD2AEB">
      <w:pPr>
        <w:jc w:val="both"/>
      </w:pPr>
      <w:r>
        <w:tab/>
      </w:r>
      <w:r w:rsidRPr="00CD2AEB">
        <w:t xml:space="preserve">Dopisem č. j.: MF-15574/2018/1903-3 ze dne 21. června 2018 povolilo Ministerstvo financí překročení výdajů ve výši 37 955 tis. Kč v souladu s usnesením vlády č. 183 ze dne </w:t>
      </w:r>
      <w:r>
        <w:br/>
      </w:r>
      <w:r w:rsidRPr="00CD2AEB">
        <w:t>21. března 2018, kterým vláda vydala předchozí souhlas podle ustanovení § 19 odst. 4 zákona č. 77/1997 Sb., o státním podniku ve znění pozdějších předpisů, k vydání rozhodnutí Ministerstva dopravy o převodu finančních prostředků fondu zakladatele státního podniku Řízení letového provozu.</w:t>
      </w:r>
      <w:r>
        <w:t xml:space="preserve"> </w:t>
      </w:r>
      <w:r w:rsidRPr="00CD2AEB">
        <w:t>Finanční prostředky v roce 2018 nebyly čerpány.</w:t>
      </w:r>
      <w:r w:rsidR="00B47A00">
        <w:rPr>
          <w:color w:val="00B050"/>
        </w:rPr>
        <w:br w:type="page"/>
      </w:r>
    </w:p>
    <w:p w:rsidR="00AC3865" w:rsidRPr="00207124" w:rsidRDefault="00AC3865" w:rsidP="0083730F">
      <w:pPr>
        <w:pStyle w:val="Znadpis1"/>
        <w:numPr>
          <w:ilvl w:val="0"/>
          <w:numId w:val="88"/>
        </w:numPr>
        <w:rPr>
          <w:color w:val="FF0000"/>
          <w:szCs w:val="32"/>
        </w:rPr>
      </w:pPr>
      <w:bookmarkStart w:id="1116" w:name="_Toc413413689"/>
      <w:bookmarkStart w:id="1117" w:name="_Toc508879941"/>
      <w:bookmarkStart w:id="1118" w:name="_Toc508880217"/>
      <w:bookmarkStart w:id="1119" w:name="_Toc1376870"/>
      <w:bookmarkStart w:id="1120" w:name="_Toc2789459"/>
      <w:r w:rsidRPr="00955638">
        <w:rPr>
          <w:szCs w:val="32"/>
        </w:rPr>
        <w:lastRenderedPageBreak/>
        <w:t xml:space="preserve">Výsledky </w:t>
      </w:r>
      <w:r w:rsidR="001331D1">
        <w:rPr>
          <w:szCs w:val="32"/>
        </w:rPr>
        <w:t xml:space="preserve">auditů a </w:t>
      </w:r>
      <w:r w:rsidRPr="00955638">
        <w:rPr>
          <w:szCs w:val="32"/>
        </w:rPr>
        <w:t>kontrol</w:t>
      </w:r>
      <w:bookmarkEnd w:id="1116"/>
      <w:bookmarkEnd w:id="1117"/>
      <w:bookmarkEnd w:id="1118"/>
      <w:bookmarkEnd w:id="1119"/>
      <w:bookmarkEnd w:id="1120"/>
    </w:p>
    <w:p w:rsidR="00AC3865" w:rsidRPr="00955638" w:rsidRDefault="00AC3865" w:rsidP="001331D1">
      <w:pPr>
        <w:pStyle w:val="Nadpis2"/>
        <w:tabs>
          <w:tab w:val="clear" w:pos="2310"/>
          <w:tab w:val="num" w:pos="510"/>
        </w:tabs>
        <w:ind w:left="510"/>
      </w:pPr>
      <w:bookmarkStart w:id="1121" w:name="_Toc508879942"/>
      <w:bookmarkStart w:id="1122" w:name="_Toc508880218"/>
      <w:bookmarkStart w:id="1123" w:name="_Toc1376871"/>
      <w:bookmarkStart w:id="1124" w:name="_Toc2789460"/>
      <w:r w:rsidRPr="00955638">
        <w:t>Kontroly provedené Nejvyšším kontrolním úřadem</w:t>
      </w:r>
      <w:bookmarkEnd w:id="1121"/>
      <w:bookmarkEnd w:id="1122"/>
      <w:bookmarkEnd w:id="1123"/>
      <w:bookmarkEnd w:id="1124"/>
    </w:p>
    <w:p w:rsidR="0083730F" w:rsidRPr="0083730F" w:rsidRDefault="0083730F" w:rsidP="0083730F">
      <w:pPr>
        <w:pStyle w:val="Odstavecseseznamem"/>
        <w:numPr>
          <w:ilvl w:val="0"/>
          <w:numId w:val="62"/>
        </w:numPr>
        <w:spacing w:before="360"/>
        <w:contextualSpacing w:val="0"/>
        <w:jc w:val="both"/>
        <w:rPr>
          <w:b/>
          <w:vanish/>
        </w:rPr>
      </w:pPr>
      <w:bookmarkStart w:id="1125" w:name="_Toc474397356"/>
    </w:p>
    <w:p w:rsidR="0083730F" w:rsidRPr="0083730F" w:rsidRDefault="0083730F" w:rsidP="0083730F">
      <w:pPr>
        <w:pStyle w:val="Odstavecseseznamem"/>
        <w:numPr>
          <w:ilvl w:val="0"/>
          <w:numId w:val="62"/>
        </w:numPr>
        <w:spacing w:before="360"/>
        <w:contextualSpacing w:val="0"/>
        <w:jc w:val="both"/>
        <w:rPr>
          <w:b/>
          <w:vanish/>
        </w:rPr>
      </w:pPr>
    </w:p>
    <w:p w:rsidR="0083730F" w:rsidRPr="0083730F" w:rsidRDefault="0083730F" w:rsidP="0083730F">
      <w:pPr>
        <w:pStyle w:val="Odstavecseseznamem"/>
        <w:numPr>
          <w:ilvl w:val="0"/>
          <w:numId w:val="62"/>
        </w:numPr>
        <w:spacing w:before="360"/>
        <w:contextualSpacing w:val="0"/>
        <w:jc w:val="both"/>
        <w:rPr>
          <w:b/>
          <w:vanish/>
        </w:rPr>
      </w:pPr>
    </w:p>
    <w:p w:rsidR="0083730F" w:rsidRPr="0083730F" w:rsidRDefault="0083730F" w:rsidP="0083730F">
      <w:pPr>
        <w:pStyle w:val="Odstavecseseznamem"/>
        <w:numPr>
          <w:ilvl w:val="0"/>
          <w:numId w:val="62"/>
        </w:numPr>
        <w:spacing w:before="360"/>
        <w:contextualSpacing w:val="0"/>
        <w:jc w:val="both"/>
        <w:rPr>
          <w:b/>
          <w:vanish/>
        </w:rPr>
      </w:pPr>
    </w:p>
    <w:p w:rsidR="0083730F" w:rsidRPr="0083730F" w:rsidRDefault="0083730F" w:rsidP="0083730F">
      <w:pPr>
        <w:pStyle w:val="Odstavecseseznamem"/>
        <w:numPr>
          <w:ilvl w:val="0"/>
          <w:numId w:val="62"/>
        </w:numPr>
        <w:spacing w:before="360"/>
        <w:contextualSpacing w:val="0"/>
        <w:jc w:val="both"/>
        <w:rPr>
          <w:b/>
          <w:vanish/>
        </w:rPr>
      </w:pPr>
    </w:p>
    <w:p w:rsidR="0083730F" w:rsidRPr="0083730F" w:rsidRDefault="0083730F" w:rsidP="0083730F">
      <w:pPr>
        <w:pStyle w:val="Odstavecseseznamem"/>
        <w:numPr>
          <w:ilvl w:val="0"/>
          <w:numId w:val="62"/>
        </w:numPr>
        <w:spacing w:before="360"/>
        <w:contextualSpacing w:val="0"/>
        <w:jc w:val="both"/>
        <w:rPr>
          <w:b/>
          <w:vanish/>
        </w:rPr>
      </w:pPr>
    </w:p>
    <w:p w:rsidR="0083730F" w:rsidRPr="0083730F" w:rsidRDefault="0083730F" w:rsidP="0083730F">
      <w:pPr>
        <w:pStyle w:val="Odstavecseseznamem"/>
        <w:numPr>
          <w:ilvl w:val="0"/>
          <w:numId w:val="62"/>
        </w:numPr>
        <w:spacing w:before="360"/>
        <w:contextualSpacing w:val="0"/>
        <w:jc w:val="both"/>
        <w:rPr>
          <w:b/>
          <w:vanish/>
        </w:rPr>
      </w:pPr>
    </w:p>
    <w:p w:rsidR="0083730F" w:rsidRPr="0083730F" w:rsidRDefault="0083730F" w:rsidP="0083730F">
      <w:pPr>
        <w:pStyle w:val="Odstavecseseznamem"/>
        <w:numPr>
          <w:ilvl w:val="0"/>
          <w:numId w:val="62"/>
        </w:numPr>
        <w:spacing w:before="360"/>
        <w:contextualSpacing w:val="0"/>
        <w:jc w:val="both"/>
        <w:rPr>
          <w:b/>
          <w:vanish/>
        </w:rPr>
      </w:pPr>
    </w:p>
    <w:p w:rsidR="0083730F" w:rsidRPr="0083730F" w:rsidRDefault="0083730F" w:rsidP="0083730F">
      <w:pPr>
        <w:pStyle w:val="Odstavecseseznamem"/>
        <w:numPr>
          <w:ilvl w:val="0"/>
          <w:numId w:val="62"/>
        </w:numPr>
        <w:spacing w:before="360"/>
        <w:contextualSpacing w:val="0"/>
        <w:jc w:val="both"/>
        <w:rPr>
          <w:b/>
          <w:vanish/>
        </w:rPr>
      </w:pPr>
    </w:p>
    <w:p w:rsidR="0083730F" w:rsidRPr="0083730F" w:rsidRDefault="0083730F" w:rsidP="0083730F">
      <w:pPr>
        <w:pStyle w:val="Odstavecseseznamem"/>
        <w:numPr>
          <w:ilvl w:val="1"/>
          <w:numId w:val="62"/>
        </w:numPr>
        <w:spacing w:before="360"/>
        <w:contextualSpacing w:val="0"/>
        <w:jc w:val="both"/>
        <w:rPr>
          <w:b/>
          <w:vanish/>
        </w:rPr>
      </w:pPr>
    </w:p>
    <w:p w:rsidR="00955638" w:rsidRPr="008B1B02" w:rsidRDefault="00955638" w:rsidP="0083730F">
      <w:pPr>
        <w:pStyle w:val="NADPIS31"/>
        <w:numPr>
          <w:ilvl w:val="2"/>
          <w:numId w:val="62"/>
        </w:numPr>
      </w:pPr>
      <w:r w:rsidRPr="008B1B02">
        <w:t>Kontrolní akce NKÚ prováděné v ro</w:t>
      </w:r>
      <w:r w:rsidR="00D61A06">
        <w:t>ce 2018 (neukončené schválením K</w:t>
      </w:r>
      <w:r w:rsidRPr="008B1B02">
        <w:t>ontrolního závěru a projednáním vládou ČR)</w:t>
      </w:r>
      <w:bookmarkEnd w:id="1125"/>
    </w:p>
    <w:p w:rsidR="00955638" w:rsidRPr="008B1B02" w:rsidRDefault="00955638" w:rsidP="00955638">
      <w:pPr>
        <w:pStyle w:val="TEXT3"/>
      </w:pPr>
      <w:r w:rsidRPr="008B1B02">
        <w:t>V souladu s Plánem kontrolní činnosti NKÚ byly v roce 2018 v rezortu dopravy prováděny tyto kontrolní akce NKÚ (k 31. 12. 2018 nebyly tyto kontroly uzavřeny schválením Kontrolního závěru NKÚ a jeho projednáním spolu se Stanoviskem MD vládou ČR):</w:t>
      </w:r>
    </w:p>
    <w:p w:rsidR="00955638" w:rsidRPr="008B1B02" w:rsidRDefault="00955638" w:rsidP="001A477C">
      <w:pPr>
        <w:tabs>
          <w:tab w:val="left" w:pos="934"/>
        </w:tabs>
        <w:spacing w:before="240"/>
        <w:jc w:val="both"/>
        <w:rPr>
          <w:b/>
          <w:color w:val="000000"/>
          <w:u w:val="single"/>
        </w:rPr>
      </w:pPr>
      <w:r w:rsidRPr="008B1B02">
        <w:rPr>
          <w:b/>
          <w:color w:val="000000"/>
          <w:u w:val="single"/>
        </w:rPr>
        <w:t>Kontrolní akce č. 18/16 „Rozvoj vodních cest a podpora vodní dopravy“</w:t>
      </w:r>
    </w:p>
    <w:p w:rsidR="00955638" w:rsidRPr="008B1B02" w:rsidRDefault="00955638" w:rsidP="00955638">
      <w:pPr>
        <w:pStyle w:val="TEXT3"/>
      </w:pPr>
      <w:r w:rsidRPr="008B1B02">
        <w:t>Kontrola byla zahájena dne 12. 7. 2018. Kontrolovanými osobami jsou Ministerstvo dopravy a Ředitelství vodních cest ČR.</w:t>
      </w:r>
    </w:p>
    <w:p w:rsidR="00955638" w:rsidRPr="008B1B02" w:rsidRDefault="00A91BDC" w:rsidP="00955638">
      <w:pPr>
        <w:pStyle w:val="TEXT3"/>
      </w:pPr>
      <w:r w:rsidRPr="008B1B02">
        <w:t>Cílem</w:t>
      </w:r>
      <w:r w:rsidR="00955638" w:rsidRPr="008B1B02">
        <w:t xml:space="preserve"> kontroly je</w:t>
      </w:r>
      <w:r w:rsidR="00955638" w:rsidRPr="008B1B02">
        <w:rPr>
          <w:color w:val="1F2123"/>
        </w:rPr>
        <w:t xml:space="preserve"> prověřit, zda jsou peněžní prostředky určené na rozvoj vodních cest </w:t>
      </w:r>
      <w:r w:rsidR="00120B13" w:rsidRPr="008B1B02">
        <w:rPr>
          <w:color w:val="1F2123"/>
        </w:rPr>
        <w:br/>
      </w:r>
      <w:r w:rsidR="00955638" w:rsidRPr="008B1B02">
        <w:rPr>
          <w:color w:val="1F2123"/>
        </w:rPr>
        <w:t>a vodní dopravy poskytovány účelně a efektivně tak, aby byly plněny cíle stanovené pro tuto oblast koncepčními a na ně navazujícími dokumenty.</w:t>
      </w:r>
    </w:p>
    <w:p w:rsidR="00955638" w:rsidRPr="008B1B02" w:rsidRDefault="00955638" w:rsidP="00955638">
      <w:pPr>
        <w:pStyle w:val="TEXT3"/>
      </w:pPr>
      <w:r w:rsidRPr="008B1B02">
        <w:t>Časový plán kontroly je červenec 2018 – duben 2019.</w:t>
      </w:r>
    </w:p>
    <w:p w:rsidR="00955638" w:rsidRPr="00F762AE" w:rsidRDefault="00955638" w:rsidP="001A477C">
      <w:pPr>
        <w:tabs>
          <w:tab w:val="left" w:pos="934"/>
        </w:tabs>
        <w:spacing w:before="240"/>
        <w:jc w:val="both"/>
        <w:rPr>
          <w:b/>
          <w:color w:val="000000"/>
          <w:u w:val="single"/>
        </w:rPr>
      </w:pPr>
      <w:r>
        <w:rPr>
          <w:b/>
          <w:color w:val="000000"/>
          <w:u w:val="single"/>
        </w:rPr>
        <w:t>Kontrolní akce č. 18/21</w:t>
      </w:r>
      <w:r w:rsidRPr="00F762AE">
        <w:rPr>
          <w:b/>
          <w:color w:val="000000"/>
          <w:u w:val="single"/>
        </w:rPr>
        <w:t xml:space="preserve"> „</w:t>
      </w:r>
      <w:r>
        <w:rPr>
          <w:b/>
          <w:color w:val="000000"/>
          <w:u w:val="single"/>
        </w:rPr>
        <w:t>Výstavba a modernizace silnic I. třídy</w:t>
      </w:r>
      <w:r w:rsidRPr="00F762AE">
        <w:rPr>
          <w:b/>
          <w:color w:val="000000"/>
          <w:u w:val="single"/>
        </w:rPr>
        <w:t>“</w:t>
      </w:r>
    </w:p>
    <w:p w:rsidR="00955638" w:rsidRPr="008B1B02" w:rsidRDefault="00955638" w:rsidP="00955638">
      <w:pPr>
        <w:pStyle w:val="TEXT3"/>
      </w:pPr>
      <w:r w:rsidRPr="008B1B02">
        <w:t xml:space="preserve">Kontrola byla zahájena dne 12. 9. 2017. Kontrolovanými osobami jsou Ministerstvo dopravy, </w:t>
      </w:r>
      <w:r w:rsidRPr="008B1B02">
        <w:rPr>
          <w:color w:val="1F2123"/>
        </w:rPr>
        <w:t>Ředitelství silnic a dálnic ČR a Státní fond dopravní infrastruktury.</w:t>
      </w:r>
    </w:p>
    <w:p w:rsidR="00955638" w:rsidRPr="008B1B02" w:rsidRDefault="00955638" w:rsidP="00955638">
      <w:pPr>
        <w:pStyle w:val="TEXT3"/>
        <w:rPr>
          <w:highlight w:val="yellow"/>
        </w:rPr>
      </w:pPr>
      <w:r w:rsidRPr="008B1B02">
        <w:t xml:space="preserve">Cílem kontroly je </w:t>
      </w:r>
      <w:r w:rsidRPr="008B1B02">
        <w:rPr>
          <w:color w:val="1F2123"/>
        </w:rPr>
        <w:t>prověřit, zda jsou plněny záměry výstavby silnic I. třídy, zda systém poskytování peněžních prostředků určených na výstavbu a modernizaci silnic I. třídy zajišťuje účelné a hospodárné využití těchto prostředků a zda byly při realizaci staveb dosaženy stanovené cíle s odpovídajícími náklady.</w:t>
      </w:r>
    </w:p>
    <w:p w:rsidR="00955638" w:rsidRPr="008B1B02" w:rsidRDefault="00955638" w:rsidP="00955638">
      <w:pPr>
        <w:pStyle w:val="TEXT3"/>
      </w:pPr>
      <w:r w:rsidRPr="008B1B02">
        <w:t>Časový plán kontroly je září 2018 – červen 2019.</w:t>
      </w:r>
    </w:p>
    <w:p w:rsidR="00955638" w:rsidRPr="008B1B02" w:rsidRDefault="00955638" w:rsidP="001A477C">
      <w:pPr>
        <w:tabs>
          <w:tab w:val="left" w:pos="934"/>
        </w:tabs>
        <w:spacing w:before="240"/>
        <w:jc w:val="both"/>
        <w:rPr>
          <w:b/>
          <w:color w:val="000000"/>
          <w:u w:val="single"/>
        </w:rPr>
      </w:pPr>
      <w:r w:rsidRPr="008B1B02">
        <w:rPr>
          <w:b/>
          <w:color w:val="000000"/>
          <w:u w:val="single"/>
        </w:rPr>
        <w:t>Kontrolní akce č. 18/22 „Podpora environmentální politiky v oblasti příjmů veřejných rozpočtů“</w:t>
      </w:r>
    </w:p>
    <w:p w:rsidR="00955638" w:rsidRPr="008B1B02" w:rsidRDefault="00955638" w:rsidP="00955638">
      <w:pPr>
        <w:pStyle w:val="TEXT3"/>
      </w:pPr>
      <w:r w:rsidRPr="008B1B02">
        <w:t xml:space="preserve">Kontrola byla zahájena dne 6. 11. 2017. Kontrolovanými osobami jsou Ministerstvo dopravy, Ministerstvo financí, Ministerstvo životního prostředí, Generální ředitelství cel, </w:t>
      </w:r>
      <w:r w:rsidRPr="008B1B02">
        <w:rPr>
          <w:color w:val="1F2123"/>
        </w:rPr>
        <w:t>Generální finanční ředitelství a Energetický regulační úřad.</w:t>
      </w:r>
    </w:p>
    <w:p w:rsidR="00955638" w:rsidRPr="008B1B02" w:rsidRDefault="00955638" w:rsidP="00955638">
      <w:pPr>
        <w:pStyle w:val="TEXT3"/>
        <w:rPr>
          <w:highlight w:val="yellow"/>
        </w:rPr>
      </w:pPr>
      <w:r w:rsidRPr="008B1B02">
        <w:t xml:space="preserve">Cílem kontroly je </w:t>
      </w:r>
      <w:r w:rsidRPr="008B1B02">
        <w:rPr>
          <w:color w:val="1F2123"/>
        </w:rPr>
        <w:t xml:space="preserve">prověřit, zda je podpora v oblasti daní, poplatků, mýtného, cel </w:t>
      </w:r>
      <w:r w:rsidR="00120B13" w:rsidRPr="008B1B02">
        <w:rPr>
          <w:color w:val="1F2123"/>
        </w:rPr>
        <w:br/>
      </w:r>
      <w:r w:rsidRPr="008B1B02">
        <w:rPr>
          <w:color w:val="1F2123"/>
        </w:rPr>
        <w:t>a dalších příjmů veřejných rozpočtů nastavena tak, aby účinně přispívala zejména k naplnění cílů klimaticko-energetické politiky při zachování dlouhodobé udržitelnosti veřejných příjmů.</w:t>
      </w:r>
    </w:p>
    <w:p w:rsidR="00955638" w:rsidRDefault="00955638" w:rsidP="00955638">
      <w:pPr>
        <w:pStyle w:val="TEXT3"/>
      </w:pPr>
      <w:r w:rsidRPr="008B1B02">
        <w:t>Časový plán kontroly je říjen 2018 – srpen 2019</w:t>
      </w:r>
      <w:r>
        <w:t>.</w:t>
      </w:r>
    </w:p>
    <w:p w:rsidR="00955638" w:rsidRPr="008B1B02" w:rsidRDefault="00955638" w:rsidP="001A477C">
      <w:pPr>
        <w:tabs>
          <w:tab w:val="left" w:pos="934"/>
        </w:tabs>
        <w:spacing w:before="240"/>
        <w:jc w:val="both"/>
        <w:rPr>
          <w:b/>
          <w:color w:val="000000"/>
          <w:u w:val="single"/>
        </w:rPr>
      </w:pPr>
      <w:r w:rsidRPr="008B1B02">
        <w:rPr>
          <w:b/>
          <w:color w:val="000000"/>
          <w:u w:val="single"/>
        </w:rPr>
        <w:t>Kontrolní akce č. 18/34 „Implementace inteligentních dopravních systémů (ITS) v silniční infrastruktuře České republiky“</w:t>
      </w:r>
    </w:p>
    <w:p w:rsidR="00955638" w:rsidRPr="008B1B02" w:rsidRDefault="00955638" w:rsidP="00955638">
      <w:pPr>
        <w:pStyle w:val="TEXT3"/>
      </w:pPr>
      <w:r w:rsidRPr="008B1B02">
        <w:t>Kontrola byla zahájena dne 10. 5. 2017. Kontrolovanými osobami jsou Ministerstvo dopravy a Ředitelství silnic a dálnic ČR.</w:t>
      </w:r>
    </w:p>
    <w:p w:rsidR="00955638" w:rsidRPr="00BE30F4" w:rsidRDefault="00955638" w:rsidP="00955638">
      <w:pPr>
        <w:pStyle w:val="TEXT3"/>
        <w:rPr>
          <w:highlight w:val="yellow"/>
        </w:rPr>
      </w:pPr>
      <w:r w:rsidRPr="008B1B02">
        <w:t xml:space="preserve">Cílem kontroly je </w:t>
      </w:r>
      <w:r w:rsidRPr="008B1B02">
        <w:rPr>
          <w:color w:val="1F2123"/>
        </w:rPr>
        <w:t xml:space="preserve">prověřit, zda Ministerstvo dopravy řídí a společně s Ředitelstvím silnic a dálnic ČR implementuje vybrané silniční ITS způsobem, který vede k hospodárnému </w:t>
      </w:r>
      <w:r w:rsidR="00120B13" w:rsidRPr="008B1B02">
        <w:rPr>
          <w:color w:val="1F2123"/>
        </w:rPr>
        <w:br/>
      </w:r>
      <w:r w:rsidRPr="008B1B02">
        <w:rPr>
          <w:color w:val="1F2123"/>
        </w:rPr>
        <w:t>a efektivnímu vynaložení peněžních prostředků na dosažení cílů dle Akčního plánu rozvoje</w:t>
      </w:r>
      <w:r>
        <w:rPr>
          <w:rFonts w:ascii="PT Sans" w:hAnsi="PT Sans" w:cs="Arial"/>
          <w:color w:val="1F2123"/>
        </w:rPr>
        <w:t xml:space="preserve"> </w:t>
      </w:r>
      <w:r w:rsidRPr="008B1B02">
        <w:rPr>
          <w:color w:val="1F2123"/>
        </w:rPr>
        <w:lastRenderedPageBreak/>
        <w:t>inteligentních dopravních systémů v ČR do roku 2020 (s výhledem do roku 2050) a dalších strategických dokumentů.</w:t>
      </w:r>
    </w:p>
    <w:p w:rsidR="00955638" w:rsidRPr="008A138F" w:rsidRDefault="00955638" w:rsidP="00955638">
      <w:pPr>
        <w:pStyle w:val="TEXT3"/>
      </w:pPr>
      <w:r>
        <w:t>Časový plán kontroly je květen</w:t>
      </w:r>
      <w:r w:rsidRPr="00F25E3E">
        <w:t xml:space="preserve"> 2018 – </w:t>
      </w:r>
      <w:r>
        <w:t>březen</w:t>
      </w:r>
      <w:r w:rsidRPr="00F25E3E">
        <w:t xml:space="preserve"> </w:t>
      </w:r>
      <w:r>
        <w:t>2019. V době zpracování podkladů pro závěrečný účet probíhalo námitkové řízení.</w:t>
      </w:r>
    </w:p>
    <w:p w:rsidR="00955638" w:rsidRPr="00E1603F" w:rsidRDefault="00955638" w:rsidP="0083730F">
      <w:pPr>
        <w:pStyle w:val="NADPIS31"/>
        <w:numPr>
          <w:ilvl w:val="2"/>
          <w:numId w:val="62"/>
        </w:numPr>
      </w:pPr>
      <w:bookmarkStart w:id="1126" w:name="_Toc474397357"/>
      <w:r w:rsidRPr="00E1603F">
        <w:t>Kontrolní akce NKÚ ukončené v roce 201</w:t>
      </w:r>
      <w:r>
        <w:t>8</w:t>
      </w:r>
      <w:r w:rsidR="00D61A06">
        <w:t xml:space="preserve"> schválením K</w:t>
      </w:r>
      <w:r w:rsidRPr="00E1603F">
        <w:t>ontrolního závěru a projednáním vládou ČR</w:t>
      </w:r>
      <w:bookmarkEnd w:id="1126"/>
    </w:p>
    <w:p w:rsidR="00955638" w:rsidRDefault="00955638" w:rsidP="001A477C">
      <w:pPr>
        <w:spacing w:before="240"/>
        <w:jc w:val="both"/>
        <w:rPr>
          <w:b/>
          <w:u w:val="single"/>
        </w:rPr>
      </w:pPr>
      <w:r w:rsidRPr="00E20C91">
        <w:rPr>
          <w:b/>
          <w:u w:val="single"/>
        </w:rPr>
        <w:t>Kontrolní akce</w:t>
      </w:r>
      <w:r>
        <w:rPr>
          <w:b/>
          <w:u w:val="single"/>
        </w:rPr>
        <w:t xml:space="preserve"> č. </w:t>
      </w:r>
      <w:r w:rsidRPr="00E20C91">
        <w:rPr>
          <w:b/>
          <w:u w:val="single"/>
        </w:rPr>
        <w:t>17/05 „Výstavba, modernizace</w:t>
      </w:r>
      <w:r>
        <w:rPr>
          <w:b/>
          <w:u w:val="single"/>
        </w:rPr>
        <w:t xml:space="preserve"> a </w:t>
      </w:r>
      <w:r w:rsidRPr="00E20C91">
        <w:rPr>
          <w:b/>
          <w:u w:val="single"/>
        </w:rPr>
        <w:t>rekonstrukce dálnic“</w:t>
      </w:r>
    </w:p>
    <w:p w:rsidR="00955638" w:rsidRDefault="00955638" w:rsidP="00955638">
      <w:pPr>
        <w:pStyle w:val="TEXT3"/>
      </w:pPr>
      <w:r>
        <w:t xml:space="preserve">Kontrola byla zahájena dne 6. 2. 2017. </w:t>
      </w:r>
      <w:r w:rsidRPr="00E20C91">
        <w:t>Kontrolovanými osobami byly Ministerstvo dopravy, Státní fond dopravní infrastruktury (SFDI)</w:t>
      </w:r>
      <w:r>
        <w:t xml:space="preserve"> a </w:t>
      </w:r>
      <w:r w:rsidRPr="00E20C91">
        <w:t>Ředitelství silnic</w:t>
      </w:r>
      <w:r>
        <w:t xml:space="preserve"> a </w:t>
      </w:r>
      <w:r w:rsidRPr="00E20C91">
        <w:t>dálnic ČR (ŘSD).</w:t>
      </w:r>
      <w:r>
        <w:t xml:space="preserve"> Cílem kontroly bylo prověřit poskytování, čerpání a použití peněžních prostředků určených </w:t>
      </w:r>
      <w:r w:rsidR="00120B13">
        <w:br/>
      </w:r>
      <w:r>
        <w:t xml:space="preserve">na výstavbu, modernizaci a rekonstrukci dálnic. Kontrolované období bylo od roku 2013 </w:t>
      </w:r>
      <w:r w:rsidR="00120B13">
        <w:br/>
      </w:r>
      <w:r>
        <w:t>do 30. 6. 2017.</w:t>
      </w:r>
    </w:p>
    <w:p w:rsidR="00955638" w:rsidRDefault="00955638" w:rsidP="00955638">
      <w:pPr>
        <w:pStyle w:val="TEXT3"/>
      </w:pPr>
      <w:r>
        <w:t xml:space="preserve">Kontrolní závěr schválilo kolegium NKÚ </w:t>
      </w:r>
      <w:r w:rsidRPr="00EF3C55">
        <w:t>na svém XVII. j</w:t>
      </w:r>
      <w:r>
        <w:t xml:space="preserve">ednání, které se konalo </w:t>
      </w:r>
      <w:r w:rsidR="00120B13">
        <w:br/>
      </w:r>
      <w:r>
        <w:t>dne 27. </w:t>
      </w:r>
      <w:r w:rsidRPr="00EF3C55">
        <w:t>listopadu 2017</w:t>
      </w:r>
      <w:r>
        <w:t xml:space="preserve"> </w:t>
      </w:r>
      <w:r w:rsidRPr="00EF3C55">
        <w:t>usnesením</w:t>
      </w:r>
      <w:r>
        <w:t xml:space="preserve"> č. </w:t>
      </w:r>
      <w:r w:rsidRPr="00EF3C55">
        <w:t>5/XVII/2017</w:t>
      </w:r>
      <w:r>
        <w:t>.</w:t>
      </w:r>
    </w:p>
    <w:p w:rsidR="00955638" w:rsidRPr="00F3289B" w:rsidRDefault="00955638" w:rsidP="00955638">
      <w:pPr>
        <w:pStyle w:val="TEXT3"/>
        <w:rPr>
          <w:bCs/>
        </w:rPr>
      </w:pPr>
      <w:r w:rsidRPr="009C38B6">
        <w:rPr>
          <w:bCs/>
        </w:rPr>
        <w:t xml:space="preserve">Kontrolní závěr NKÚ a Stanovisko MD bylo projednáno vládou ČR </w:t>
      </w:r>
      <w:r>
        <w:rPr>
          <w:bCs/>
        </w:rPr>
        <w:t>27</w:t>
      </w:r>
      <w:r w:rsidRPr="009C38B6">
        <w:rPr>
          <w:bCs/>
        </w:rPr>
        <w:t xml:space="preserve">. </w:t>
      </w:r>
      <w:r>
        <w:rPr>
          <w:bCs/>
        </w:rPr>
        <w:t>3. 2018</w:t>
      </w:r>
      <w:r w:rsidRPr="009C38B6">
        <w:rPr>
          <w:bCs/>
        </w:rPr>
        <w:t>.</w:t>
      </w:r>
    </w:p>
    <w:p w:rsidR="00955638" w:rsidRPr="00F55E50" w:rsidRDefault="00955638" w:rsidP="00955638">
      <w:pPr>
        <w:pStyle w:val="TEXT3"/>
        <w:rPr>
          <w:i/>
          <w:iCs/>
          <w:u w:val="single"/>
        </w:rPr>
      </w:pPr>
      <w:r w:rsidRPr="00F55E50">
        <w:rPr>
          <w:i/>
          <w:iCs/>
          <w:u w:val="single"/>
        </w:rPr>
        <w:t>Kontrolní zjištění</w:t>
      </w:r>
    </w:p>
    <w:p w:rsidR="00955638" w:rsidRPr="001C5CCE" w:rsidRDefault="00955638" w:rsidP="00955638">
      <w:pPr>
        <w:pStyle w:val="TEXT3"/>
        <w:rPr>
          <w:i/>
        </w:rPr>
      </w:pPr>
      <w:r w:rsidRPr="008A39AA">
        <w:t>NKÚ</w:t>
      </w:r>
      <w:r>
        <w:t xml:space="preserve"> v </w:t>
      </w:r>
      <w:r w:rsidRPr="00EF3C55">
        <w:t>Kontrolním závěru shrnuje, že:</w:t>
      </w:r>
    </w:p>
    <w:p w:rsidR="00955638" w:rsidRDefault="00955638" w:rsidP="00C82533">
      <w:pPr>
        <w:pStyle w:val="Odstavecseseznamem"/>
        <w:numPr>
          <w:ilvl w:val="0"/>
          <w:numId w:val="49"/>
        </w:numPr>
        <w:spacing w:before="120"/>
        <w:ind w:left="1066"/>
        <w:contextualSpacing w:val="0"/>
        <w:jc w:val="both"/>
      </w:pPr>
      <w:r>
        <w:t>Koncepční záměry v budování sítě dálnic nebyly plněny. Podle stavu v době kontroly nebude do konce roku 2017 zahájena realizace žádné stavby z předpokládaných 15 staveb dálnic. V letech 2018–2020 je reálné zprovoznění jen 7 staveb v délce 52 km. Tempo výstavby tak nedává záruku dokončení sítě dálnic v předpokládaném termínu do roku 2050.</w:t>
      </w:r>
    </w:p>
    <w:p w:rsidR="00955638" w:rsidRDefault="00955638" w:rsidP="00C82533">
      <w:pPr>
        <w:pStyle w:val="Odstavecseseznamem"/>
        <w:numPr>
          <w:ilvl w:val="0"/>
          <w:numId w:val="49"/>
        </w:numPr>
        <w:spacing w:before="120"/>
        <w:ind w:left="1066"/>
        <w:contextualSpacing w:val="0"/>
        <w:jc w:val="both"/>
      </w:pPr>
      <w:r>
        <w:t xml:space="preserve">Hlavní příčinou pomalého tempa výstavby byly problémy ŘSD se získáváním územních rozhodnutí a stavebních povolení. Příprava staveb dálnic v období </w:t>
      </w:r>
      <w:r w:rsidR="00120B13">
        <w:br/>
      </w:r>
      <w:r>
        <w:t>od získání souhlasného stanoviska k vlivům na životní prostředí do vydání pravomocného stavebního povolení trvala v průměru 13 let. Oproti předchozí kontrolní akci NKÚ se prodloužila o 4 roky.</w:t>
      </w:r>
    </w:p>
    <w:p w:rsidR="00955638" w:rsidRDefault="00955638" w:rsidP="00C82533">
      <w:pPr>
        <w:pStyle w:val="Odstavecseseznamem"/>
        <w:numPr>
          <w:ilvl w:val="0"/>
          <w:numId w:val="49"/>
        </w:numPr>
        <w:spacing w:before="120"/>
        <w:ind w:left="1066"/>
        <w:contextualSpacing w:val="0"/>
        <w:jc w:val="both"/>
      </w:pPr>
      <w:r>
        <w:t>Cíle a parametry realizovaných staveb dálnic byly dodrženy. Ceny staveb byly o 33 % až 55 % nižší oproti hodnotě, kterou ŘSD předpokládalo v zadávacích řízeních na jejich dodavatele. Průměrné náklady na výstavbu jednoho kilometru dálnic byly 152 mil. Kč. Oproti předchozí kontrolní akci NKÚ byly nižší o 188 mil. Kč. Porovnání cen vybraných staveb a ocenění položek stavebních prací ukázala, že ceny staveb nebyly významně podhodnoceny nebo nadhodnoceny.</w:t>
      </w:r>
    </w:p>
    <w:p w:rsidR="00955638" w:rsidRDefault="00955638" w:rsidP="00C82533">
      <w:pPr>
        <w:pStyle w:val="Odstavecseseznamem"/>
        <w:numPr>
          <w:ilvl w:val="0"/>
          <w:numId w:val="49"/>
        </w:numPr>
        <w:spacing w:before="120"/>
        <w:ind w:left="1066"/>
        <w:contextualSpacing w:val="0"/>
        <w:jc w:val="both"/>
      </w:pPr>
      <w:r>
        <w:t>ŘSD nadále nemělo účinný nástroj pro kontrolu a posuzování cen staveb, vytváření předpokladů pro hospodárnou realizaci staveb a stanovení jejich předpokládané hodnoty v zadávacích řízeních na výběr dodavatelů stavebních prací. Porovnání ocenění vybraných položek stavebních prací ukázala, že ceny prací stanovené v závazných podkladech pro oceňování staveb byly nadhodnocené.</w:t>
      </w:r>
    </w:p>
    <w:p w:rsidR="00955638" w:rsidRDefault="00955638" w:rsidP="00955638">
      <w:pPr>
        <w:pStyle w:val="TEXT3"/>
      </w:pPr>
    </w:p>
    <w:p w:rsidR="00120B13" w:rsidRDefault="00120B13" w:rsidP="00955638">
      <w:pPr>
        <w:pStyle w:val="TEXT3"/>
        <w:rPr>
          <w:i/>
          <w:u w:val="single"/>
        </w:rPr>
      </w:pPr>
    </w:p>
    <w:p w:rsidR="00120B13" w:rsidRDefault="00120B13" w:rsidP="00955638">
      <w:pPr>
        <w:pStyle w:val="TEXT3"/>
        <w:rPr>
          <w:i/>
          <w:u w:val="single"/>
        </w:rPr>
      </w:pPr>
    </w:p>
    <w:p w:rsidR="00120B13" w:rsidRDefault="00120B13" w:rsidP="00955638">
      <w:pPr>
        <w:pStyle w:val="TEXT3"/>
        <w:rPr>
          <w:i/>
          <w:u w:val="single"/>
        </w:rPr>
      </w:pPr>
    </w:p>
    <w:p w:rsidR="00955638" w:rsidRPr="00F55E50" w:rsidRDefault="00955638" w:rsidP="00955638">
      <w:pPr>
        <w:pStyle w:val="TEXT3"/>
        <w:rPr>
          <w:i/>
          <w:u w:val="single"/>
        </w:rPr>
      </w:pPr>
      <w:r>
        <w:rPr>
          <w:i/>
          <w:u w:val="single"/>
        </w:rPr>
        <w:lastRenderedPageBreak/>
        <w:t>Nápravná opatření</w:t>
      </w:r>
    </w:p>
    <w:p w:rsidR="00955638" w:rsidRPr="009C38B6" w:rsidRDefault="00955638" w:rsidP="00955638">
      <w:pPr>
        <w:pStyle w:val="TEXT3"/>
      </w:pPr>
      <w:r>
        <w:t>K uvedeným zjištěním byla uplatněna odborná stanoviska, vysvětlení a popsána již realizovaná opatření. V materiálu projednaném vládou nebyla formulována další nápravná opatření.</w:t>
      </w:r>
    </w:p>
    <w:p w:rsidR="00955638" w:rsidRPr="00C76309" w:rsidRDefault="00955638" w:rsidP="001A477C">
      <w:pPr>
        <w:tabs>
          <w:tab w:val="left" w:pos="1226"/>
        </w:tabs>
        <w:spacing w:before="240"/>
        <w:jc w:val="both"/>
        <w:rPr>
          <w:b/>
          <w:u w:val="single"/>
        </w:rPr>
      </w:pPr>
      <w:r w:rsidRPr="00C76309">
        <w:rPr>
          <w:b/>
          <w:u w:val="single"/>
        </w:rPr>
        <w:t>Kontrolní akce</w:t>
      </w:r>
      <w:r>
        <w:rPr>
          <w:b/>
          <w:u w:val="single"/>
        </w:rPr>
        <w:t xml:space="preserve"> č. </w:t>
      </w:r>
      <w:r w:rsidRPr="00C76309">
        <w:rPr>
          <w:b/>
          <w:u w:val="single"/>
        </w:rPr>
        <w:t>17/10 „Pořízení</w:t>
      </w:r>
      <w:r>
        <w:rPr>
          <w:b/>
          <w:u w:val="single"/>
        </w:rPr>
        <w:t xml:space="preserve"> a </w:t>
      </w:r>
      <w:r w:rsidRPr="00C76309">
        <w:rPr>
          <w:b/>
          <w:u w:val="single"/>
        </w:rPr>
        <w:t>provoz systému výběru mýtného za užívání silniční infrastruktury České republiky“</w:t>
      </w:r>
    </w:p>
    <w:p w:rsidR="00955638" w:rsidRDefault="00955638" w:rsidP="00955638">
      <w:pPr>
        <w:pStyle w:val="TEXT3"/>
      </w:pPr>
      <w:r>
        <w:t xml:space="preserve">Kontrola byla zahájena dne 6. 2. 2017. </w:t>
      </w:r>
      <w:r w:rsidRPr="00C76309">
        <w:t>Kontrolovanými os</w:t>
      </w:r>
      <w:r>
        <w:t>obami byly Ministerstvo dopravy a </w:t>
      </w:r>
      <w:r w:rsidRPr="00C76309">
        <w:t>Ředitelství silnic</w:t>
      </w:r>
      <w:r>
        <w:t xml:space="preserve"> a </w:t>
      </w:r>
      <w:r w:rsidRPr="00C76309">
        <w:t>dálnic ČR (ŘSD)</w:t>
      </w:r>
      <w:r>
        <w:t xml:space="preserve">. </w:t>
      </w:r>
    </w:p>
    <w:p w:rsidR="00955638" w:rsidRDefault="00955638" w:rsidP="00955638">
      <w:pPr>
        <w:pStyle w:val="TEXT3"/>
      </w:pPr>
      <w:r>
        <w:t>Cílem kontroly bylo prověřit, zda byly dosaženy předpoklady, ze kterých vycházela realizovaná varianta mýtného systému,</w:t>
      </w:r>
      <w:r w:rsidR="00D61A06">
        <w:t xml:space="preserve"> zda</w:t>
      </w:r>
      <w:r>
        <w:t xml:space="preserve"> bude po roce 2016 zajištěn účelný a hospodárný výběr mýtného v souladu s koncepcemi Ministerstva dopravy a úkoly stanovenými vládou, </w:t>
      </w:r>
      <w:r w:rsidR="00D61A06">
        <w:t xml:space="preserve">zda </w:t>
      </w:r>
      <w:r>
        <w:t>byla opatření přijatá na základě předešlých kontrol účinná. Kontrolováno bylo období od roku 2012 do srpna 2017.</w:t>
      </w:r>
    </w:p>
    <w:p w:rsidR="00955638" w:rsidRDefault="00955638" w:rsidP="00955638">
      <w:pPr>
        <w:pStyle w:val="TEXT3"/>
      </w:pPr>
      <w:r>
        <w:t xml:space="preserve">Kontrolní závěr schválilo kolegium NKÚ na svém jednání, které se konalo </w:t>
      </w:r>
      <w:r w:rsidR="00120B13">
        <w:br/>
      </w:r>
      <w:r>
        <w:t>dne 13. listopadu 2017 usnesením č. </w:t>
      </w:r>
      <w:r w:rsidRPr="00C76309">
        <w:t>9/XVI/2017</w:t>
      </w:r>
      <w:r>
        <w:t>.</w:t>
      </w:r>
    </w:p>
    <w:p w:rsidR="00955638" w:rsidRPr="001276FE" w:rsidRDefault="00955638" w:rsidP="00955638">
      <w:pPr>
        <w:pStyle w:val="TEXT3"/>
        <w:rPr>
          <w:bCs/>
        </w:rPr>
      </w:pPr>
      <w:r w:rsidRPr="009C38B6">
        <w:rPr>
          <w:bCs/>
        </w:rPr>
        <w:t xml:space="preserve">Kontrolní závěr NKÚ a Stanovisko MD bylo projednáno vládou ČR </w:t>
      </w:r>
      <w:r>
        <w:rPr>
          <w:bCs/>
        </w:rPr>
        <w:t>27</w:t>
      </w:r>
      <w:r w:rsidRPr="009C38B6">
        <w:rPr>
          <w:bCs/>
        </w:rPr>
        <w:t xml:space="preserve">. </w:t>
      </w:r>
      <w:r>
        <w:rPr>
          <w:bCs/>
        </w:rPr>
        <w:t>3. 2018</w:t>
      </w:r>
      <w:r w:rsidRPr="009C38B6">
        <w:rPr>
          <w:bCs/>
        </w:rPr>
        <w:t>.</w:t>
      </w:r>
    </w:p>
    <w:p w:rsidR="00955638" w:rsidRPr="00D31249" w:rsidRDefault="00955638" w:rsidP="00955638">
      <w:pPr>
        <w:pStyle w:val="TEXT3"/>
        <w:rPr>
          <w:u w:val="single"/>
        </w:rPr>
      </w:pPr>
      <w:r w:rsidRPr="00D31249">
        <w:rPr>
          <w:i/>
          <w:u w:val="single"/>
        </w:rPr>
        <w:t>Kontrolní zjištění</w:t>
      </w:r>
    </w:p>
    <w:p w:rsidR="00955638" w:rsidRPr="001C5CCE" w:rsidRDefault="00955638" w:rsidP="00955638">
      <w:pPr>
        <w:pStyle w:val="TEXT3"/>
      </w:pPr>
      <w:r w:rsidRPr="00EF3C55">
        <w:t>NKÚ</w:t>
      </w:r>
      <w:r>
        <w:t xml:space="preserve"> v </w:t>
      </w:r>
      <w:r w:rsidRPr="00EF3C55">
        <w:t>Kontrolním závěru shrnuje, že:</w:t>
      </w:r>
    </w:p>
    <w:p w:rsidR="00955638" w:rsidRDefault="00955638" w:rsidP="00C82533">
      <w:pPr>
        <w:pStyle w:val="Odstavecseseznamem"/>
        <w:numPr>
          <w:ilvl w:val="0"/>
          <w:numId w:val="49"/>
        </w:numPr>
        <w:spacing w:before="120"/>
        <w:ind w:left="1066" w:hanging="357"/>
        <w:contextualSpacing w:val="0"/>
        <w:jc w:val="both"/>
      </w:pPr>
      <w:r>
        <w:t>NKÚ provedl porovnání dosažených parametrů s předpokládanými a konstatuje, že MD realizovalo v letech 2007–2016 SEM</w:t>
      </w:r>
      <w:r w:rsidR="00D61A06">
        <w:t xml:space="preserve"> (Systém elektronického mýta)</w:t>
      </w:r>
      <w:r>
        <w:t xml:space="preserve"> se zásadně jinými parametry, než uvedlo ve variantě schválené vládou v květnu 2004, především zkrátilo rozsah zpoplatnění silnic I. třídy. Nákladovost SEM4 byla sice nižší oproti původnímu předpokladu, ale porovnáním s úrovní v některých sousedních státech i uváděnou v dokumentech MD z let 2015 a 2016 je zřejmé, že byla stanovena na neodůvodněně vysoké úrovni. Výslednou celkovou nákladovost ve výši 31 % i provozní nákladovost ve výši 24 % tak NKÚ hodnotí jako vysoké.</w:t>
      </w:r>
    </w:p>
    <w:p w:rsidR="00955638" w:rsidRDefault="00955638" w:rsidP="00C82533">
      <w:pPr>
        <w:pStyle w:val="Odstavecseseznamem"/>
        <w:numPr>
          <w:ilvl w:val="0"/>
          <w:numId w:val="49"/>
        </w:numPr>
        <w:spacing w:before="120"/>
        <w:ind w:left="1066" w:hanging="357"/>
        <w:contextualSpacing w:val="0"/>
        <w:jc w:val="both"/>
      </w:pPr>
      <w:r>
        <w:t>Hospodárnost a účelnost výběru mýtného po roce 2016 mohou negativně ovlivnit některé činnosti zahrnuté ve smlouvách na provozování SEM v letech 2017–2019, které NKÚ vyhodnotil jako neopodstatněné, a rizika, která zjistil v přípravě veřejné zakázky na provozování SEM v letech 2020–2029. Významným rizikem bylo, že postup MD i nadále nevycházel z ucelené koncepce řešení zpoplatnění pozemních komunikací. MD tak neodstranilo jednu z příčin, která vedla ke změnám parametrů SEM v minulém období a byla zdrojem problémů s negativními dopady na náklady SEM.</w:t>
      </w:r>
    </w:p>
    <w:p w:rsidR="00955638" w:rsidRDefault="00955638" w:rsidP="00C82533">
      <w:pPr>
        <w:pStyle w:val="Odstavecseseznamem"/>
        <w:numPr>
          <w:ilvl w:val="0"/>
          <w:numId w:val="49"/>
        </w:numPr>
        <w:spacing w:before="120"/>
        <w:ind w:left="1066" w:hanging="357"/>
        <w:contextualSpacing w:val="0"/>
        <w:jc w:val="both"/>
      </w:pPr>
      <w:r>
        <w:t>Účinnost opatření přijatých na základě předchozích kontrolních akcí č. 11/13 a č. 12/12 byla nízká. MD plnilo úkoly přijaté vládou k předchozím kontrolním akcím jen formálně a s časovými zpožděními. Řešení výběru mýtného pro období po roce 2016 často měnilo.</w:t>
      </w:r>
    </w:p>
    <w:p w:rsidR="00955638" w:rsidRPr="00D31249" w:rsidRDefault="00955638" w:rsidP="00955638">
      <w:pPr>
        <w:pStyle w:val="TEXT3"/>
        <w:rPr>
          <w:i/>
          <w:iCs/>
          <w:u w:val="single"/>
        </w:rPr>
      </w:pPr>
      <w:r w:rsidRPr="00D31249">
        <w:rPr>
          <w:i/>
          <w:iCs/>
          <w:u w:val="single"/>
        </w:rPr>
        <w:t>Nápravná opatření</w:t>
      </w:r>
    </w:p>
    <w:p w:rsidR="00955638" w:rsidRDefault="00955638" w:rsidP="00955638">
      <w:pPr>
        <w:pStyle w:val="TEXT3"/>
      </w:pPr>
      <w:r>
        <w:t>K uvedeným zjištěním byla uplatněna odborná stanoviska, vysvětlení a popsána již realizovaná opatření. V materiálu projednaném vládou nebyla formulována další nápravná opatření.</w:t>
      </w:r>
    </w:p>
    <w:p w:rsidR="00955638" w:rsidRPr="009C38B6" w:rsidRDefault="00955638" w:rsidP="00955638">
      <w:pPr>
        <w:pStyle w:val="TEXT3"/>
      </w:pPr>
    </w:p>
    <w:p w:rsidR="00955638" w:rsidRPr="009E4C01" w:rsidRDefault="00955638" w:rsidP="001A477C">
      <w:pPr>
        <w:jc w:val="both"/>
        <w:rPr>
          <w:b/>
          <w:u w:val="single"/>
        </w:rPr>
      </w:pPr>
      <w:r w:rsidRPr="009E4C01">
        <w:rPr>
          <w:b/>
          <w:u w:val="single"/>
        </w:rPr>
        <w:lastRenderedPageBreak/>
        <w:t>Kontrolní akce č. 17/32 „Majetek a peněžní prostředky státu, se kterými je příslušné hospodařit Ministerstvo dopravy a jeho vybrané organizační složky státu“</w:t>
      </w:r>
    </w:p>
    <w:p w:rsidR="00955638" w:rsidRPr="009E4C01" w:rsidRDefault="00955638" w:rsidP="00955638">
      <w:pPr>
        <w:pStyle w:val="TEXT3"/>
      </w:pPr>
      <w:r w:rsidRPr="009E4C01">
        <w:t>Kontrola byla zahájena dne 25. 10. 2017. Kontrolovanými osobami bylo Ministerstvo dopravy, Drážní inspekce, Drážní úřad a Ředitelství vodních cest ČR. Cílem kontroly bylo prověřit, zda Ministerstvo dopravy a jeho vybrané organizační složky státu nakládají s majetkem a peněžními prostředky státu účelně, hospodárně a v souladu s právními p</w:t>
      </w:r>
      <w:r>
        <w:t>ředpisy, a dále prověřit plnění</w:t>
      </w:r>
      <w:r w:rsidRPr="009E4C01">
        <w:t xml:space="preserve"> opatření k odstranění nedostatků zjištěných předchozí kontrolní akcí. Kontrola byla zaměřen</w:t>
      </w:r>
      <w:r>
        <w:t>a na období 2015 až 2017.</w:t>
      </w:r>
    </w:p>
    <w:p w:rsidR="00955638" w:rsidRDefault="00955638" w:rsidP="00955638">
      <w:pPr>
        <w:pStyle w:val="TEXT3"/>
        <w:ind w:firstLine="708"/>
      </w:pPr>
      <w:r w:rsidRPr="009E4C01">
        <w:t xml:space="preserve">Kontrolní závěr schválilo kolegium NKÚ na svém IX. jednání, které se konalo </w:t>
      </w:r>
      <w:r w:rsidR="00120B13">
        <w:br/>
      </w:r>
      <w:r w:rsidRPr="009E4C01">
        <w:t>dne 16. července 2018 usnesením č. 9/IX/2018.</w:t>
      </w:r>
    </w:p>
    <w:p w:rsidR="00955638" w:rsidRPr="001276FE" w:rsidRDefault="00955638" w:rsidP="00955638">
      <w:pPr>
        <w:pStyle w:val="TEXT3"/>
        <w:rPr>
          <w:bCs/>
        </w:rPr>
      </w:pPr>
      <w:r w:rsidRPr="009C38B6">
        <w:rPr>
          <w:bCs/>
        </w:rPr>
        <w:t xml:space="preserve">Kontrolní závěr NKÚ a Stanovisko MD bylo projednáno vládou ČR </w:t>
      </w:r>
      <w:r>
        <w:rPr>
          <w:bCs/>
        </w:rPr>
        <w:t>7</w:t>
      </w:r>
      <w:r w:rsidRPr="009C38B6">
        <w:rPr>
          <w:bCs/>
        </w:rPr>
        <w:t xml:space="preserve">. </w:t>
      </w:r>
      <w:r>
        <w:rPr>
          <w:bCs/>
        </w:rPr>
        <w:t>11. 2018</w:t>
      </w:r>
      <w:r w:rsidRPr="009C38B6">
        <w:rPr>
          <w:bCs/>
        </w:rPr>
        <w:t>.</w:t>
      </w:r>
    </w:p>
    <w:p w:rsidR="00955638" w:rsidRPr="009E4C01" w:rsidRDefault="00955638" w:rsidP="00955638">
      <w:pPr>
        <w:pStyle w:val="TEXT3"/>
        <w:rPr>
          <w:i/>
          <w:iCs/>
          <w:u w:val="single"/>
        </w:rPr>
      </w:pPr>
      <w:r w:rsidRPr="009E4C01">
        <w:rPr>
          <w:i/>
          <w:iCs/>
          <w:u w:val="single"/>
        </w:rPr>
        <w:t>Kontrolní zjištění</w:t>
      </w:r>
    </w:p>
    <w:p w:rsidR="00955638" w:rsidRPr="009E4C01" w:rsidRDefault="00955638" w:rsidP="00955638">
      <w:pPr>
        <w:pStyle w:val="TEXT3"/>
        <w:rPr>
          <w:i/>
        </w:rPr>
      </w:pPr>
      <w:r w:rsidRPr="009E4C01">
        <w:t>NKÚ v Kontrolním závěru shrnuje, že:</w:t>
      </w:r>
    </w:p>
    <w:p w:rsidR="00955638" w:rsidRPr="009E4C01" w:rsidRDefault="00955638" w:rsidP="00C82533">
      <w:pPr>
        <w:pStyle w:val="Odstavecseseznamem"/>
        <w:numPr>
          <w:ilvl w:val="0"/>
          <w:numId w:val="49"/>
        </w:numPr>
        <w:spacing w:before="120"/>
        <w:contextualSpacing w:val="0"/>
        <w:jc w:val="both"/>
      </w:pPr>
      <w:r>
        <w:t>MD nehospodárně</w:t>
      </w:r>
      <w:r w:rsidRPr="009E4C01">
        <w:t xml:space="preserve"> vynaložilo části prostředků v letech 2000 až 2017 z důvodu vleklého řešení majetkoprávního vypořádání vlastnictví pozemků pod dálnicí </w:t>
      </w:r>
      <w:r w:rsidR="00120B13">
        <w:br/>
      </w:r>
      <w:r w:rsidRPr="009E4C01">
        <w:t xml:space="preserve">v Praze-Slivenci a vynaložení peněžních prostředků ŘVC v letech 2015 až 2017 </w:t>
      </w:r>
      <w:r w:rsidR="00120B13">
        <w:br/>
      </w:r>
      <w:r w:rsidRPr="009E4C01">
        <w:t xml:space="preserve">na úhradu úroků, pokuty a nákladů soudních řízení v důsledku chybného postupu </w:t>
      </w:r>
      <w:r w:rsidR="00120B13">
        <w:br/>
      </w:r>
      <w:r w:rsidRPr="009E4C01">
        <w:t xml:space="preserve">v letech 2009 a 2010. V ostatních případech nakládání s peněžními prostředky </w:t>
      </w:r>
      <w:r w:rsidR="00120B13">
        <w:br/>
      </w:r>
      <w:r w:rsidRPr="009E4C01">
        <w:t xml:space="preserve">v letech 2015 až 2017 nebyly u MD, DI, DÚ a ŘVC zjištěny závažné nedostatky. NKÚ má však v případech, kdy MD nedoložilo příslušné doklady, a v případech vysokých jednotkových nákladů na některé činnosti DI a ŘVC oproti ostatním kontrolovaným organizačním složkám státu pochybnost o plnění úkolů nejhospodárnějším způsobem, jak ukládá § 45 odst. 2 zákona č. 218/2000 Sb., nebo o účelnosti vynaložení peněžních prostředků. Při nakládání s dlouhodobým majetkem státu nedodrželo MD právní předpisy při </w:t>
      </w:r>
      <w:r>
        <w:t>v</w:t>
      </w:r>
      <w:r w:rsidRPr="009E4C01">
        <w:t>yúčtování inventarizačních rozdílů, při stanovení výše nájemného za pronajaté prostory a při likvidaci nepotřebného majetku.</w:t>
      </w:r>
    </w:p>
    <w:p w:rsidR="00955638" w:rsidRPr="009E4C01" w:rsidRDefault="00955638" w:rsidP="00C82533">
      <w:pPr>
        <w:pStyle w:val="Odstavecseseznamem"/>
        <w:numPr>
          <w:ilvl w:val="0"/>
          <w:numId w:val="49"/>
        </w:numPr>
        <w:spacing w:before="120"/>
        <w:contextualSpacing w:val="0"/>
        <w:jc w:val="both"/>
      </w:pPr>
      <w:r w:rsidRPr="009E4C01">
        <w:t>MD řešilo v letech 2000 až 2016 neúčinně s Ředitelstvím silnic a dálnic ČR majetkoprávní vypořádání vlastnictví k pozemkům pod dálnicí v Praze-Slivenci. Pozemky tak byly na stát</w:t>
      </w:r>
      <w:r>
        <w:t xml:space="preserve"> </w:t>
      </w:r>
      <w:r w:rsidRPr="009E4C01">
        <w:t>převedeny až v říjnu 2017. MD z tohoto důvodu uhra</w:t>
      </w:r>
      <w:r>
        <w:t>dilo od roku 2000 do října 2017</w:t>
      </w:r>
      <w:r w:rsidRPr="009E4C01">
        <w:t xml:space="preserve"> vlastníkům pozemků za bezdůvodné obohacení státu </w:t>
      </w:r>
      <w:r w:rsidR="00120B13">
        <w:br/>
      </w:r>
      <w:r w:rsidRPr="009E4C01">
        <w:t>41 538 tis. Kč a za náklady soudních řízení 5 787 tis. Kč. Pokud by majetkoprávní vypořádání vlastnictví k pozemkům bylo vyřešeno dříve, mohly být vynaložené prostředky významně nižší.</w:t>
      </w:r>
    </w:p>
    <w:p w:rsidR="00955638" w:rsidRPr="009E4C01" w:rsidRDefault="00955638" w:rsidP="00C82533">
      <w:pPr>
        <w:pStyle w:val="Odstavecseseznamem"/>
        <w:numPr>
          <w:ilvl w:val="0"/>
          <w:numId w:val="49"/>
        </w:numPr>
        <w:spacing w:before="120"/>
        <w:contextualSpacing w:val="0"/>
        <w:jc w:val="both"/>
      </w:pPr>
      <w:r w:rsidRPr="009E4C01">
        <w:t xml:space="preserve">ŘVC muselo v důsledku chybně uzavřené smlouvy o vypořádání z června 2009 </w:t>
      </w:r>
      <w:r w:rsidR="00120B13">
        <w:br/>
      </w:r>
      <w:r w:rsidRPr="009E4C01">
        <w:t xml:space="preserve">a následného postupu při úhradě závazku z ní vyplývajícího uhradit </w:t>
      </w:r>
      <w:r w:rsidR="00120B13">
        <w:br/>
      </w:r>
      <w:r w:rsidRPr="009E4C01">
        <w:t>v kontrolovaném období úroky z prodlení, smluvní pokutu a náklady soudních řízení ve výši 64 232 tis. Kč.</w:t>
      </w:r>
    </w:p>
    <w:p w:rsidR="00955638" w:rsidRPr="009E4C01" w:rsidRDefault="00955638" w:rsidP="00C82533">
      <w:pPr>
        <w:pStyle w:val="Odstavecseseznamem"/>
        <w:numPr>
          <w:ilvl w:val="0"/>
          <w:numId w:val="49"/>
        </w:numPr>
        <w:spacing w:before="120"/>
        <w:contextualSpacing w:val="0"/>
        <w:jc w:val="both"/>
      </w:pPr>
      <w:r w:rsidRPr="009E4C01">
        <w:t xml:space="preserve">MD v 11 případech v celkové výši 7 284 tis. Kč nepředložilo doklady pro kontrolu hospodárnosti a účelnosti peněžních prostředků vynaložených na reprezentaci </w:t>
      </w:r>
      <w:r w:rsidR="00120B13">
        <w:br/>
      </w:r>
      <w:r w:rsidRPr="009E4C01">
        <w:t xml:space="preserve">(303 tis. Kč), na ostatní služby (6 196 tis. Kč) a v rámci mzdových nákladů </w:t>
      </w:r>
      <w:r w:rsidR="00120B13">
        <w:br/>
      </w:r>
      <w:r w:rsidRPr="009E4C01">
        <w:t>(785 tis. Kč).</w:t>
      </w:r>
    </w:p>
    <w:p w:rsidR="00955638" w:rsidRPr="009E4C01" w:rsidRDefault="00955638" w:rsidP="00C82533">
      <w:pPr>
        <w:pStyle w:val="Odstavecseseznamem"/>
        <w:numPr>
          <w:ilvl w:val="0"/>
          <w:numId w:val="49"/>
        </w:numPr>
        <w:spacing w:before="120"/>
        <w:contextualSpacing w:val="0"/>
        <w:jc w:val="both"/>
      </w:pPr>
      <w:r w:rsidRPr="009E4C01">
        <w:t xml:space="preserve">DI měla o 88 % vyšší průměrné náklady na jednu zahraniční služební cestu než ostatní kontrolované organizační složky státu. ŘVC mělo několikanásobně vyšší náklady na právní služby v přepočtu na jednoho zaměstnance než ostatní </w:t>
      </w:r>
      <w:r w:rsidRPr="009E4C01">
        <w:lastRenderedPageBreak/>
        <w:t xml:space="preserve">kontrolované organizační složky státu. V roce 2017 u něj vzrostly oproti roku 2016 průměrné měsíční mzdové náklady na jednoho zaměstnance o 34 %. </w:t>
      </w:r>
    </w:p>
    <w:p w:rsidR="00955638" w:rsidRPr="009E4C01" w:rsidRDefault="00955638" w:rsidP="00C82533">
      <w:pPr>
        <w:pStyle w:val="Odstavecseseznamem"/>
        <w:numPr>
          <w:ilvl w:val="0"/>
          <w:numId w:val="49"/>
        </w:numPr>
        <w:spacing w:before="120"/>
        <w:contextualSpacing w:val="0"/>
        <w:jc w:val="both"/>
      </w:pPr>
      <w:r w:rsidRPr="009E4C01">
        <w:t>MD nevyúčtovalo inventarizační rozdíly v celkové výši 813 tis. Kč do souvisejícího účetního období (nedodržení § 30 odst. 11 zákona č. 563/1991 Sb.).</w:t>
      </w:r>
    </w:p>
    <w:p w:rsidR="00955638" w:rsidRPr="009E4C01" w:rsidRDefault="00955638" w:rsidP="00C82533">
      <w:pPr>
        <w:pStyle w:val="Odstavecseseznamem"/>
        <w:numPr>
          <w:ilvl w:val="0"/>
          <w:numId w:val="49"/>
        </w:numPr>
        <w:spacing w:before="120"/>
        <w:contextualSpacing w:val="0"/>
        <w:jc w:val="both"/>
      </w:pPr>
      <w:r w:rsidRPr="009E4C01">
        <w:t>MD nezohlednilo v nájemném majetek v pořizovací hodnotě 10 326 tis. Kč, který nájemci poskytlo (§ 27 zákona č. 219/2000 Sb.), a v 7 případech nezvýšilo meziročně nájemné podle indexu spotřebitelských cen, jak mělo ve smlouvách dohodnuto.</w:t>
      </w:r>
    </w:p>
    <w:p w:rsidR="00955638" w:rsidRPr="009E4C01" w:rsidRDefault="00955638" w:rsidP="00C82533">
      <w:pPr>
        <w:pStyle w:val="Odstavecseseznamem"/>
        <w:numPr>
          <w:ilvl w:val="0"/>
          <w:numId w:val="49"/>
        </w:numPr>
        <w:spacing w:before="120"/>
        <w:contextualSpacing w:val="0"/>
        <w:jc w:val="both"/>
      </w:pPr>
      <w:r w:rsidRPr="009E4C01">
        <w:t xml:space="preserve">MD neprokázalo, že zlikvidovaný majetek v celkové pořizovací ceně </w:t>
      </w:r>
      <w:r w:rsidR="00120B13">
        <w:br/>
      </w:r>
      <w:r w:rsidRPr="009E4C01">
        <w:t xml:space="preserve">121 947 tis. Kč byl bezcenný majetek, ani to, že o něj neprojevily zájem jiné organizace nebo osoby (nedodržení § 14 odst. 7 zákona č. 219/2000 Sb. </w:t>
      </w:r>
      <w:r w:rsidR="00120B13">
        <w:br/>
      </w:r>
      <w:r w:rsidRPr="009E4C01">
        <w:t>a § 20 odst. 1 a 3 vyhlášky č. 62/2001 Sb.).</w:t>
      </w:r>
    </w:p>
    <w:p w:rsidR="00955638" w:rsidRPr="009E4C01" w:rsidRDefault="00955638" w:rsidP="00955638">
      <w:pPr>
        <w:pStyle w:val="TEXT3"/>
        <w:rPr>
          <w:i/>
          <w:u w:val="single"/>
        </w:rPr>
      </w:pPr>
      <w:r w:rsidRPr="009E4C01">
        <w:rPr>
          <w:i/>
          <w:u w:val="single"/>
        </w:rPr>
        <w:t xml:space="preserve">Nápravná opatření </w:t>
      </w:r>
    </w:p>
    <w:p w:rsidR="00955638" w:rsidRDefault="00955638" w:rsidP="00955638">
      <w:pPr>
        <w:pStyle w:val="TEXT3"/>
      </w:pPr>
      <w:r>
        <w:t>K uvedeným zjištěním byla uplatněna odborná stanoviska, vysvětlení a popsána již realizovaná opatření. V materiálu projednaném vládou nebyla formulována další nápravná opatření.</w:t>
      </w:r>
    </w:p>
    <w:p w:rsidR="00955638" w:rsidRDefault="00955638" w:rsidP="00955638">
      <w:pPr>
        <w:pStyle w:val="TEXT3"/>
      </w:pPr>
      <w:r>
        <w:t xml:space="preserve">Jednotlivými zjištěními uvedenými v protokolu o kontrole se podrobně zabýval Odbor interního auditu a kontroly, který si od dotčených útvarů MD vyžádal konkrétní informaci </w:t>
      </w:r>
      <w:r w:rsidR="00120B13">
        <w:br/>
      </w:r>
      <w:r>
        <w:t>o realizaci opatření k zamezení opakování nedostatků zjištěných NKÚ.</w:t>
      </w:r>
    </w:p>
    <w:p w:rsidR="00955638" w:rsidRDefault="00955638" w:rsidP="001A477C">
      <w:pPr>
        <w:spacing w:before="240"/>
        <w:jc w:val="both"/>
        <w:rPr>
          <w:b/>
          <w:u w:val="single"/>
        </w:rPr>
      </w:pPr>
      <w:r w:rsidRPr="009E4C01">
        <w:rPr>
          <w:b/>
          <w:u w:val="single"/>
        </w:rPr>
        <w:t>Kontrolní akce č. </w:t>
      </w:r>
      <w:r w:rsidR="006908E3">
        <w:rPr>
          <w:b/>
          <w:u w:val="single"/>
        </w:rPr>
        <w:t>17/33</w:t>
      </w:r>
      <w:r w:rsidRPr="009E4C01">
        <w:rPr>
          <w:b/>
          <w:u w:val="single"/>
        </w:rPr>
        <w:t xml:space="preserve"> </w:t>
      </w:r>
      <w:r w:rsidRPr="00E37388">
        <w:rPr>
          <w:b/>
          <w:u w:val="single"/>
        </w:rPr>
        <w:t>„</w:t>
      </w:r>
      <w:r w:rsidR="007037E7" w:rsidRPr="00E37388">
        <w:rPr>
          <w:b/>
          <w:u w:val="single"/>
        </w:rPr>
        <w:t>Zajištění bezpečnosti železničního provozu a cestujících</w:t>
      </w:r>
      <w:r w:rsidRPr="00E37388">
        <w:rPr>
          <w:b/>
          <w:u w:val="single"/>
        </w:rPr>
        <w:t>“</w:t>
      </w:r>
    </w:p>
    <w:p w:rsidR="00955638" w:rsidRPr="009E4C01" w:rsidRDefault="00955638" w:rsidP="00955638">
      <w:pPr>
        <w:pStyle w:val="TEXT3"/>
      </w:pPr>
      <w:r w:rsidRPr="00754062">
        <w:t xml:space="preserve">Kontrola byla zahájena dne </w:t>
      </w:r>
      <w:r>
        <w:t>22. 11. 2017. Kontrolovanými osobami byly Ministerstvo dopravy, Správa železniční dopravní cesty a Státní fond dopravní infrastruktury. Cílem kontroly bylo z</w:t>
      </w:r>
      <w:r w:rsidRPr="009D1E10">
        <w:t>jistit, jak poskytování prostředků na bezpečnost železničního provozu</w:t>
      </w:r>
      <w:r>
        <w:t xml:space="preserve"> a </w:t>
      </w:r>
      <w:r w:rsidRPr="009D1E10">
        <w:t>cestujících přispělo</w:t>
      </w:r>
      <w:r>
        <w:t xml:space="preserve"> k </w:t>
      </w:r>
      <w:r w:rsidRPr="009D1E10">
        <w:t>odstranění rizikových míst</w:t>
      </w:r>
      <w:r>
        <w:t xml:space="preserve"> a </w:t>
      </w:r>
      <w:r w:rsidRPr="009D1E10">
        <w:t>zda byly při realizaci akcí dosaženy stanovené cíle účelně</w:t>
      </w:r>
      <w:r>
        <w:t xml:space="preserve"> a </w:t>
      </w:r>
      <w:r w:rsidRPr="009D1E10">
        <w:t>hospodárně</w:t>
      </w:r>
      <w:r>
        <w:t xml:space="preserve">. </w:t>
      </w:r>
      <w:r w:rsidRPr="009E4C01">
        <w:t xml:space="preserve">Kontrola byla zaměřena na </w:t>
      </w:r>
      <w:r w:rsidRPr="0022188E">
        <w:t xml:space="preserve">období </w:t>
      </w:r>
      <w:r>
        <w:t>od roku 2013 do roku 2017.</w:t>
      </w:r>
    </w:p>
    <w:p w:rsidR="00955638" w:rsidRDefault="00955638" w:rsidP="00955638">
      <w:pPr>
        <w:pStyle w:val="TEXT3"/>
        <w:ind w:firstLine="708"/>
      </w:pPr>
      <w:r w:rsidRPr="00520FB0">
        <w:t>Kontrolní závěr schválilo kolegium NKÚ na svém XI. jednání, které se konalo dne 27. srpna 2018 usnesením č. 5/XI/2018.</w:t>
      </w:r>
    </w:p>
    <w:p w:rsidR="00955638" w:rsidRPr="009E4C01" w:rsidRDefault="00955638" w:rsidP="00955638">
      <w:pPr>
        <w:pStyle w:val="TEXT3"/>
        <w:ind w:firstLine="708"/>
      </w:pPr>
      <w:r>
        <w:t>Stanovisko MD bylo předloženo k projednání vládě ČR, v době zpracování podkladů pro závěrečný účet nebylo vládou projednáno.</w:t>
      </w:r>
    </w:p>
    <w:p w:rsidR="00955638" w:rsidRDefault="00955638" w:rsidP="00955638">
      <w:pPr>
        <w:pStyle w:val="TEXT3"/>
        <w:rPr>
          <w:i/>
          <w:iCs/>
          <w:u w:val="single"/>
        </w:rPr>
      </w:pPr>
      <w:r w:rsidRPr="009E4C01">
        <w:rPr>
          <w:i/>
          <w:iCs/>
          <w:u w:val="single"/>
        </w:rPr>
        <w:t>Kontrolní zjištění</w:t>
      </w:r>
    </w:p>
    <w:p w:rsidR="00955638" w:rsidRPr="00520FB0" w:rsidRDefault="00955638" w:rsidP="00C82533">
      <w:pPr>
        <w:pStyle w:val="Odstavecseseznamem"/>
        <w:numPr>
          <w:ilvl w:val="0"/>
          <w:numId w:val="49"/>
        </w:numPr>
        <w:spacing w:before="120"/>
        <w:contextualSpacing w:val="0"/>
        <w:jc w:val="both"/>
      </w:pPr>
      <w:r w:rsidRPr="00520FB0">
        <w:t>MD ani SŽDC nezpracovaly žádný materiál, ve kterém by byly komplexně řešeny</w:t>
      </w:r>
      <w:r>
        <w:t xml:space="preserve"> </w:t>
      </w:r>
      <w:r w:rsidRPr="00520FB0">
        <w:t xml:space="preserve">nejrizikovější přejezdy, stanoven časový harmonogram jejich odstraňování </w:t>
      </w:r>
      <w:r w:rsidR="00120B13">
        <w:br/>
      </w:r>
      <w:r w:rsidRPr="00520FB0">
        <w:t>a definovány</w:t>
      </w:r>
      <w:r>
        <w:t xml:space="preserve"> </w:t>
      </w:r>
      <w:r w:rsidRPr="00520FB0">
        <w:t>potřebné peněžní prostředky. NKÚ proto nemohl objektivně vyhodnotit, jak peněžní</w:t>
      </w:r>
      <w:r>
        <w:t xml:space="preserve"> </w:t>
      </w:r>
      <w:r w:rsidRPr="00520FB0">
        <w:t xml:space="preserve">prostředky poskytnuté na zvýšení bezpečnosti </w:t>
      </w:r>
      <w:r w:rsidR="00120B13">
        <w:br/>
      </w:r>
      <w:r w:rsidRPr="00520FB0">
        <w:t>na železničních přejezdech přispěly</w:t>
      </w:r>
      <w:r>
        <w:t xml:space="preserve"> </w:t>
      </w:r>
      <w:r w:rsidRPr="00520FB0">
        <w:t>k odstraňování rizikových míst.</w:t>
      </w:r>
    </w:p>
    <w:p w:rsidR="00955638" w:rsidRDefault="00955638" w:rsidP="00955638">
      <w:pPr>
        <w:pStyle w:val="TEXT3"/>
        <w:rPr>
          <w:i/>
          <w:u w:val="single"/>
        </w:rPr>
      </w:pPr>
      <w:r w:rsidRPr="009E4C01">
        <w:rPr>
          <w:i/>
          <w:u w:val="single"/>
        </w:rPr>
        <w:t xml:space="preserve">Nápravná opatření </w:t>
      </w:r>
    </w:p>
    <w:p w:rsidR="00955638" w:rsidRPr="009E4C01" w:rsidRDefault="00955638" w:rsidP="00955638">
      <w:pPr>
        <w:pStyle w:val="TEXT3"/>
        <w:ind w:firstLine="708"/>
      </w:pPr>
      <w:r>
        <w:t>K uvedeným zjištěním byla uplatněna odborná stanoviska, vysvětlení a popsána již realizovaná opatření. V materiálu předloženém vládě nebyla formulována další nápravná opatření.</w:t>
      </w:r>
    </w:p>
    <w:p w:rsidR="00955638" w:rsidRDefault="00955638" w:rsidP="00955638">
      <w:pPr>
        <w:pStyle w:val="TEXT3"/>
      </w:pPr>
    </w:p>
    <w:p w:rsidR="00F35C34" w:rsidRDefault="00F35C34" w:rsidP="00955638">
      <w:pPr>
        <w:pStyle w:val="TEXT3"/>
      </w:pPr>
    </w:p>
    <w:p w:rsidR="00F35C34" w:rsidRDefault="00F35C34" w:rsidP="00955638">
      <w:pPr>
        <w:rPr>
          <w:b/>
          <w:u w:val="single"/>
        </w:rPr>
      </w:pPr>
    </w:p>
    <w:p w:rsidR="00955638" w:rsidRPr="009E4C01" w:rsidRDefault="00955638" w:rsidP="001A477C">
      <w:pPr>
        <w:jc w:val="both"/>
        <w:rPr>
          <w:b/>
          <w:u w:val="single"/>
        </w:rPr>
      </w:pPr>
      <w:r w:rsidRPr="009E4C01">
        <w:rPr>
          <w:b/>
          <w:u w:val="single"/>
        </w:rPr>
        <w:lastRenderedPageBreak/>
        <w:t>Kontrolní akce č. 17/35 „Pořízení a obnova železničních kolejových vozidel“</w:t>
      </w:r>
    </w:p>
    <w:p w:rsidR="00955638" w:rsidRPr="009E4C01" w:rsidRDefault="00955638" w:rsidP="00955638">
      <w:pPr>
        <w:pStyle w:val="TEXT3"/>
      </w:pPr>
      <w:r w:rsidRPr="009E4C01">
        <w:t>Kontrola byla zahájena dne 2. 11. 2017. Kontrolovanými osobami bylo Ministerstvo dopravy</w:t>
      </w:r>
      <w:r>
        <w:t xml:space="preserve"> a</w:t>
      </w:r>
      <w:r w:rsidR="00341442">
        <w:t xml:space="preserve"> České dráhy, a. s.</w:t>
      </w:r>
      <w:r w:rsidRPr="009E4C01">
        <w:t xml:space="preserve"> Cílem kontroly bylo prověřit účelnost, hospodárnost a efektivnost podpory poskytované železničním dopravcům na pořízení a obnovu železničních kolejových vozidel. Kontrola byla zaměřena období od roku</w:t>
      </w:r>
      <w:r>
        <w:t xml:space="preserve"> 2012 do doby ukončení kontroly.</w:t>
      </w:r>
    </w:p>
    <w:p w:rsidR="00955638" w:rsidRDefault="00955638" w:rsidP="00955638">
      <w:pPr>
        <w:pStyle w:val="TEXT3"/>
        <w:ind w:firstLine="708"/>
      </w:pPr>
      <w:r w:rsidRPr="009E4C01">
        <w:t xml:space="preserve">Kontrolní závěr schválilo kolegium NKÚ na svém XI. jednání, které se konalo </w:t>
      </w:r>
      <w:r w:rsidR="00120B13">
        <w:br/>
      </w:r>
      <w:r w:rsidRPr="009E4C01">
        <w:t>dne 27. srpna 2018 usnesením č. 6/XI/2018.</w:t>
      </w:r>
    </w:p>
    <w:p w:rsidR="00955638" w:rsidRPr="009E4C01" w:rsidRDefault="00955638" w:rsidP="00955638">
      <w:pPr>
        <w:pStyle w:val="TEXT3"/>
        <w:ind w:firstLine="708"/>
      </w:pPr>
      <w:r>
        <w:t>Stanovisko MD bylo předloženo k projednání vládě ČR, v době zpracování podkladů pro závěrečný účet nebylo vládou projednáno.</w:t>
      </w:r>
    </w:p>
    <w:p w:rsidR="00955638" w:rsidRPr="009E4C01" w:rsidRDefault="00955638" w:rsidP="00955638">
      <w:pPr>
        <w:pStyle w:val="TEXT3"/>
        <w:rPr>
          <w:i/>
          <w:iCs/>
          <w:u w:val="single"/>
        </w:rPr>
      </w:pPr>
      <w:r w:rsidRPr="009E4C01">
        <w:rPr>
          <w:i/>
          <w:iCs/>
          <w:u w:val="single"/>
        </w:rPr>
        <w:t>Kontrolní zjištění</w:t>
      </w:r>
    </w:p>
    <w:p w:rsidR="00955638" w:rsidRDefault="00955638" w:rsidP="00955638">
      <w:pPr>
        <w:spacing w:before="120"/>
        <w:ind w:firstLine="708"/>
      </w:pPr>
      <w:r w:rsidRPr="006372D0">
        <w:t>NKÚ v Kontrolním závěru formuloval zjiště</w:t>
      </w:r>
      <w:r>
        <w:t>ní týkající se:</w:t>
      </w:r>
    </w:p>
    <w:p w:rsidR="00955638" w:rsidRPr="00A7508E" w:rsidRDefault="00955638" w:rsidP="00C82533">
      <w:pPr>
        <w:pStyle w:val="Odstavecseseznamem"/>
        <w:numPr>
          <w:ilvl w:val="0"/>
          <w:numId w:val="49"/>
        </w:numPr>
        <w:spacing w:before="120"/>
        <w:contextualSpacing w:val="0"/>
        <w:jc w:val="both"/>
      </w:pPr>
      <w:r w:rsidRPr="00A7508E">
        <w:t>rizika nedostatečné efektivnosti a účelnosti podpory poskytované na podporu obnovy a modernizace ŽKV,</w:t>
      </w:r>
    </w:p>
    <w:p w:rsidR="00955638" w:rsidRPr="00A7508E" w:rsidRDefault="00955638" w:rsidP="00C82533">
      <w:pPr>
        <w:pStyle w:val="Odstavecseseznamem"/>
        <w:numPr>
          <w:ilvl w:val="0"/>
          <w:numId w:val="49"/>
        </w:numPr>
        <w:spacing w:before="120"/>
        <w:contextualSpacing w:val="0"/>
        <w:jc w:val="both"/>
      </w:pPr>
      <w:r w:rsidRPr="00A7508E">
        <w:t>neuspokojivého vyhodnocení účinků poskytnuté podpory z pohledu její dostatečnosti a účinnosti,</w:t>
      </w:r>
    </w:p>
    <w:p w:rsidR="00955638" w:rsidRPr="00A7508E" w:rsidRDefault="00955638" w:rsidP="00C82533">
      <w:pPr>
        <w:pStyle w:val="Odstavecseseznamem"/>
        <w:numPr>
          <w:ilvl w:val="0"/>
          <w:numId w:val="49"/>
        </w:numPr>
        <w:spacing w:before="120"/>
        <w:contextualSpacing w:val="0"/>
        <w:jc w:val="both"/>
      </w:pPr>
      <w:r w:rsidRPr="00A7508E">
        <w:t xml:space="preserve">výrazně nižšího objemu podpory poskytnuté na obnovu ŽKV z programů </w:t>
      </w:r>
      <w:r w:rsidR="00120B13">
        <w:br/>
      </w:r>
      <w:r w:rsidRPr="00A7508E">
        <w:t>v působnosti MD, než MD původně předpokládalo,</w:t>
      </w:r>
    </w:p>
    <w:p w:rsidR="00955638" w:rsidRPr="00A7508E" w:rsidRDefault="00955638" w:rsidP="00C82533">
      <w:pPr>
        <w:pStyle w:val="Odstavecseseznamem"/>
        <w:numPr>
          <w:ilvl w:val="0"/>
          <w:numId w:val="49"/>
        </w:numPr>
        <w:spacing w:before="120"/>
        <w:contextualSpacing w:val="0"/>
        <w:jc w:val="both"/>
      </w:pPr>
      <w:r w:rsidRPr="00A7508E">
        <w:t>nedodržení vládou schváleného harmonogramu otevírání trhu,</w:t>
      </w:r>
    </w:p>
    <w:p w:rsidR="00955638" w:rsidRPr="00A7508E" w:rsidRDefault="00955638" w:rsidP="00C82533">
      <w:pPr>
        <w:pStyle w:val="Odstavecseseznamem"/>
        <w:numPr>
          <w:ilvl w:val="0"/>
          <w:numId w:val="49"/>
        </w:numPr>
        <w:spacing w:before="120"/>
        <w:contextualSpacing w:val="0"/>
        <w:jc w:val="both"/>
      </w:pPr>
      <w:r w:rsidRPr="00A7508E">
        <w:t>vlivu podpory, o níž rozhodovalo MD, na změnu nevyhovující věkové struktury ŽKV v České republice, který byl dle NKÚ nevýznamný.</w:t>
      </w:r>
    </w:p>
    <w:p w:rsidR="00955638" w:rsidRDefault="00955638" w:rsidP="00120B13">
      <w:pPr>
        <w:spacing w:before="120"/>
        <w:ind w:firstLine="708"/>
        <w:jc w:val="both"/>
      </w:pPr>
      <w:r w:rsidRPr="00AD33E0">
        <w:t xml:space="preserve">U ČD kontroloval NKÚ soulad postupu při pořizování ŽKV s právními předpisy </w:t>
      </w:r>
      <w:r w:rsidR="00120B13">
        <w:br/>
      </w:r>
      <w:r w:rsidRPr="00AD33E0">
        <w:t>a vývoj věkové struktury vozového parku ŽKV a zdroje financování jeho obnovy.</w:t>
      </w:r>
    </w:p>
    <w:p w:rsidR="00955638" w:rsidRPr="00D26F36" w:rsidRDefault="00955638" w:rsidP="00120B13">
      <w:pPr>
        <w:spacing w:before="120"/>
        <w:ind w:firstLine="675"/>
        <w:jc w:val="both"/>
      </w:pPr>
      <w:r w:rsidRPr="006372D0">
        <w:t>V případě zjištěného porušení podmínek pro poskytnutí dotace (nesplnění podmínky minimálního proběhu ŽKV) příjemcem, jemuž byla poskytnuta podpora na modernizaci dvou ŽKV, podalo MD v průběhu kontrol</w:t>
      </w:r>
      <w:r>
        <w:t>y NKÚ podnět finančnímu úřadu v</w:t>
      </w:r>
      <w:r w:rsidR="00120B13">
        <w:t xml:space="preserve"> důsledku </w:t>
      </w:r>
      <w:r w:rsidRPr="006372D0">
        <w:t>neoprávněného použití peněžních prostředků.</w:t>
      </w:r>
    </w:p>
    <w:p w:rsidR="00955638" w:rsidRPr="009E4C01" w:rsidRDefault="00955638" w:rsidP="00341442">
      <w:pPr>
        <w:pStyle w:val="TEXT3"/>
        <w:rPr>
          <w:i/>
          <w:u w:val="single"/>
        </w:rPr>
      </w:pPr>
      <w:r w:rsidRPr="009E4C01">
        <w:rPr>
          <w:i/>
          <w:u w:val="single"/>
        </w:rPr>
        <w:t xml:space="preserve">Nápravná opatření </w:t>
      </w:r>
    </w:p>
    <w:p w:rsidR="00955638" w:rsidRPr="009E4C01" w:rsidRDefault="00955638" w:rsidP="00955638">
      <w:pPr>
        <w:pStyle w:val="TEXT3"/>
        <w:ind w:firstLine="708"/>
      </w:pPr>
      <w:r>
        <w:t>K uvedeným zjištěním byla uplatněna odborná stanoviska, vysvětlení a popsána již realizovaná opatření. V materiálu předloženém vládě bylo formulováno jedno konkrétní nápravné opatření – připravit materiál, obsahující návrhy postupu objednatelů veřejných služeb při řešení problematiky obnovy vozidlového parku v rámci veřejných služeb v přepravě cestujících (do 31. 12. 2020).</w:t>
      </w:r>
    </w:p>
    <w:p w:rsidR="00955638" w:rsidRPr="00D26F36" w:rsidRDefault="00955638" w:rsidP="00120B13">
      <w:pPr>
        <w:spacing w:before="120"/>
        <w:ind w:firstLine="675"/>
        <w:jc w:val="both"/>
      </w:pPr>
      <w:r w:rsidRPr="006372D0">
        <w:t>V případě zjištěného porušení podmínek pro poskytnutí dotace (nesplnění podmínky minimálního proběhu ŽKV) příjemcem, jemuž byla poskytnuta podpora na modernizaci dvou ŽKV, podalo MD v průběhu kontrol</w:t>
      </w:r>
      <w:r>
        <w:t>y NKÚ podnět finančnímu úřadu v </w:t>
      </w:r>
      <w:r w:rsidRPr="006372D0">
        <w:t>důsledku neoprávněného použití peněžních prostředků.</w:t>
      </w:r>
    </w:p>
    <w:p w:rsidR="00E7669B" w:rsidRDefault="00E7669B" w:rsidP="00E7669B">
      <w:pPr>
        <w:spacing w:after="120"/>
        <w:rPr>
          <w:b/>
          <w:color w:val="FF0000"/>
          <w:u w:val="single"/>
        </w:rPr>
      </w:pPr>
    </w:p>
    <w:p w:rsidR="00120B13" w:rsidRDefault="00120B13" w:rsidP="00E7669B">
      <w:pPr>
        <w:spacing w:after="120"/>
        <w:rPr>
          <w:b/>
          <w:color w:val="FF0000"/>
          <w:u w:val="single"/>
        </w:rPr>
      </w:pPr>
    </w:p>
    <w:p w:rsidR="00120B13" w:rsidRPr="00207124" w:rsidRDefault="00120B13" w:rsidP="00E7669B">
      <w:pPr>
        <w:spacing w:after="120"/>
        <w:rPr>
          <w:b/>
          <w:color w:val="FF0000"/>
          <w:u w:val="single"/>
        </w:rPr>
      </w:pPr>
    </w:p>
    <w:p w:rsidR="00AC3865" w:rsidRPr="00955638" w:rsidRDefault="00AC3865" w:rsidP="00C44607">
      <w:pPr>
        <w:pStyle w:val="Nadpis2"/>
        <w:tabs>
          <w:tab w:val="clear" w:pos="2310"/>
          <w:tab w:val="num" w:pos="540"/>
          <w:tab w:val="left" w:pos="709"/>
        </w:tabs>
        <w:spacing w:before="360"/>
        <w:ind w:left="2308" w:hanging="2308"/>
        <w:rPr>
          <w:bCs/>
          <w:szCs w:val="26"/>
        </w:rPr>
      </w:pPr>
      <w:bookmarkStart w:id="1127" w:name="_Toc508879943"/>
      <w:bookmarkStart w:id="1128" w:name="_Toc508880219"/>
      <w:bookmarkStart w:id="1129" w:name="_Toc1376872"/>
      <w:bookmarkStart w:id="1130" w:name="_Toc2789461"/>
      <w:r w:rsidRPr="00955638">
        <w:rPr>
          <w:szCs w:val="26"/>
        </w:rPr>
        <w:lastRenderedPageBreak/>
        <w:t>Audity a kontroly provedené Odborem auditu, kontroly a dozoru MD</w:t>
      </w:r>
      <w:bookmarkEnd w:id="1127"/>
      <w:bookmarkEnd w:id="1128"/>
      <w:bookmarkEnd w:id="1129"/>
      <w:bookmarkEnd w:id="1130"/>
    </w:p>
    <w:p w:rsidR="0083730F" w:rsidRPr="0083730F" w:rsidRDefault="0083730F" w:rsidP="0083730F">
      <w:pPr>
        <w:pStyle w:val="Odstavecseseznamem"/>
        <w:keepNext/>
        <w:numPr>
          <w:ilvl w:val="0"/>
          <w:numId w:val="52"/>
        </w:numPr>
        <w:overflowPunct w:val="0"/>
        <w:autoSpaceDE w:val="0"/>
        <w:autoSpaceDN w:val="0"/>
        <w:adjustRightInd w:val="0"/>
        <w:spacing w:before="100" w:beforeAutospacing="1" w:after="120"/>
        <w:contextualSpacing w:val="0"/>
        <w:jc w:val="both"/>
        <w:textAlignment w:val="baseline"/>
        <w:outlineLvl w:val="2"/>
        <w:rPr>
          <w:b/>
          <w:vanish/>
          <w:szCs w:val="20"/>
        </w:rPr>
      </w:pPr>
      <w:bookmarkStart w:id="1131" w:name="_Toc2786575"/>
      <w:bookmarkStart w:id="1132" w:name="_Toc2789335"/>
      <w:bookmarkStart w:id="1133" w:name="_Toc2789462"/>
      <w:bookmarkStart w:id="1134" w:name="_Toc1376873"/>
      <w:bookmarkEnd w:id="1131"/>
      <w:bookmarkEnd w:id="1132"/>
      <w:bookmarkEnd w:id="1133"/>
    </w:p>
    <w:p w:rsidR="0083730F" w:rsidRPr="0083730F" w:rsidRDefault="0083730F" w:rsidP="0083730F">
      <w:pPr>
        <w:pStyle w:val="Odstavecseseznamem"/>
        <w:keepNext/>
        <w:numPr>
          <w:ilvl w:val="0"/>
          <w:numId w:val="52"/>
        </w:numPr>
        <w:overflowPunct w:val="0"/>
        <w:autoSpaceDE w:val="0"/>
        <w:autoSpaceDN w:val="0"/>
        <w:adjustRightInd w:val="0"/>
        <w:spacing w:before="100" w:beforeAutospacing="1" w:after="120"/>
        <w:contextualSpacing w:val="0"/>
        <w:jc w:val="both"/>
        <w:textAlignment w:val="baseline"/>
        <w:outlineLvl w:val="2"/>
        <w:rPr>
          <w:b/>
          <w:vanish/>
          <w:szCs w:val="20"/>
        </w:rPr>
      </w:pPr>
      <w:bookmarkStart w:id="1135" w:name="_Toc2786576"/>
      <w:bookmarkStart w:id="1136" w:name="_Toc2789336"/>
      <w:bookmarkStart w:id="1137" w:name="_Toc2789463"/>
      <w:bookmarkEnd w:id="1135"/>
      <w:bookmarkEnd w:id="1136"/>
      <w:bookmarkEnd w:id="1137"/>
    </w:p>
    <w:p w:rsidR="0083730F" w:rsidRPr="0083730F" w:rsidRDefault="0083730F" w:rsidP="0083730F">
      <w:pPr>
        <w:pStyle w:val="Odstavecseseznamem"/>
        <w:keepNext/>
        <w:numPr>
          <w:ilvl w:val="0"/>
          <w:numId w:val="52"/>
        </w:numPr>
        <w:overflowPunct w:val="0"/>
        <w:autoSpaceDE w:val="0"/>
        <w:autoSpaceDN w:val="0"/>
        <w:adjustRightInd w:val="0"/>
        <w:spacing w:before="100" w:beforeAutospacing="1" w:after="120"/>
        <w:contextualSpacing w:val="0"/>
        <w:jc w:val="both"/>
        <w:textAlignment w:val="baseline"/>
        <w:outlineLvl w:val="2"/>
        <w:rPr>
          <w:b/>
          <w:vanish/>
          <w:szCs w:val="20"/>
        </w:rPr>
      </w:pPr>
      <w:bookmarkStart w:id="1138" w:name="_Toc2786577"/>
      <w:bookmarkStart w:id="1139" w:name="_Toc2789337"/>
      <w:bookmarkStart w:id="1140" w:name="_Toc2789464"/>
      <w:bookmarkEnd w:id="1138"/>
      <w:bookmarkEnd w:id="1139"/>
      <w:bookmarkEnd w:id="1140"/>
    </w:p>
    <w:p w:rsidR="0083730F" w:rsidRPr="0083730F" w:rsidRDefault="0083730F" w:rsidP="0083730F">
      <w:pPr>
        <w:pStyle w:val="Odstavecseseznamem"/>
        <w:keepNext/>
        <w:numPr>
          <w:ilvl w:val="1"/>
          <w:numId w:val="52"/>
        </w:numPr>
        <w:overflowPunct w:val="0"/>
        <w:autoSpaceDE w:val="0"/>
        <w:autoSpaceDN w:val="0"/>
        <w:adjustRightInd w:val="0"/>
        <w:spacing w:before="100" w:beforeAutospacing="1" w:after="120"/>
        <w:contextualSpacing w:val="0"/>
        <w:jc w:val="both"/>
        <w:textAlignment w:val="baseline"/>
        <w:outlineLvl w:val="2"/>
        <w:rPr>
          <w:b/>
          <w:vanish/>
          <w:szCs w:val="20"/>
        </w:rPr>
      </w:pPr>
      <w:bookmarkStart w:id="1141" w:name="_Toc2786578"/>
      <w:bookmarkStart w:id="1142" w:name="_Toc2789338"/>
      <w:bookmarkStart w:id="1143" w:name="_Toc2789465"/>
      <w:bookmarkEnd w:id="1141"/>
      <w:bookmarkEnd w:id="1142"/>
      <w:bookmarkEnd w:id="1143"/>
    </w:p>
    <w:p w:rsidR="0083730F" w:rsidRPr="0083730F" w:rsidRDefault="0083730F" w:rsidP="0083730F">
      <w:pPr>
        <w:pStyle w:val="Odstavecseseznamem"/>
        <w:keepNext/>
        <w:numPr>
          <w:ilvl w:val="1"/>
          <w:numId w:val="52"/>
        </w:numPr>
        <w:overflowPunct w:val="0"/>
        <w:autoSpaceDE w:val="0"/>
        <w:autoSpaceDN w:val="0"/>
        <w:adjustRightInd w:val="0"/>
        <w:spacing w:before="100" w:beforeAutospacing="1" w:after="120"/>
        <w:contextualSpacing w:val="0"/>
        <w:jc w:val="both"/>
        <w:textAlignment w:val="baseline"/>
        <w:outlineLvl w:val="2"/>
        <w:rPr>
          <w:b/>
          <w:vanish/>
          <w:szCs w:val="20"/>
        </w:rPr>
      </w:pPr>
      <w:bookmarkStart w:id="1144" w:name="_Toc2786579"/>
      <w:bookmarkStart w:id="1145" w:name="_Toc2789339"/>
      <w:bookmarkStart w:id="1146" w:name="_Toc2789466"/>
      <w:bookmarkEnd w:id="1144"/>
      <w:bookmarkEnd w:id="1145"/>
      <w:bookmarkEnd w:id="1146"/>
    </w:p>
    <w:p w:rsidR="00AC3865" w:rsidRPr="00955638" w:rsidRDefault="00AC3865" w:rsidP="0083730F">
      <w:pPr>
        <w:pStyle w:val="Nadp3"/>
        <w:numPr>
          <w:ilvl w:val="2"/>
          <w:numId w:val="52"/>
        </w:numPr>
        <w:rPr>
          <w:bCs/>
        </w:rPr>
      </w:pPr>
      <w:bookmarkStart w:id="1147" w:name="_Toc2789467"/>
      <w:r w:rsidRPr="00955638">
        <w:t>Interní audity</w:t>
      </w:r>
      <w:bookmarkEnd w:id="1134"/>
      <w:bookmarkEnd w:id="1147"/>
    </w:p>
    <w:p w:rsidR="0014056E" w:rsidRPr="00955638" w:rsidRDefault="0014056E" w:rsidP="0014056E">
      <w:pPr>
        <w:pStyle w:val="TEXT3"/>
      </w:pPr>
      <w:bookmarkStart w:id="1148" w:name="_Toc405446077"/>
      <w:r w:rsidRPr="00955638">
        <w:t>V roce 201</w:t>
      </w:r>
      <w:r w:rsidR="00955638" w:rsidRPr="00955638">
        <w:t>8</w:t>
      </w:r>
      <w:r w:rsidRPr="00955638">
        <w:t xml:space="preserve"> byl</w:t>
      </w:r>
      <w:r w:rsidR="00C65020" w:rsidRPr="00955638">
        <w:t>y</w:t>
      </w:r>
      <w:r w:rsidRPr="00955638">
        <w:t xml:space="preserve"> dokončeny </w:t>
      </w:r>
      <w:r w:rsidR="00955638" w:rsidRPr="00955638">
        <w:t>4</w:t>
      </w:r>
      <w:r w:rsidRPr="00955638">
        <w:t xml:space="preserve"> interní audity:</w:t>
      </w:r>
    </w:p>
    <w:bookmarkEnd w:id="1148"/>
    <w:p w:rsidR="00955638" w:rsidRPr="005776DF" w:rsidRDefault="00955638" w:rsidP="00F35C34">
      <w:pPr>
        <w:pStyle w:val="TEXT3"/>
        <w:spacing w:before="240"/>
        <w:ind w:firstLine="0"/>
        <w:rPr>
          <w:b/>
          <w:u w:val="single"/>
        </w:rPr>
      </w:pPr>
      <w:r w:rsidRPr="005776DF">
        <w:rPr>
          <w:b/>
          <w:u w:val="single"/>
        </w:rPr>
        <w:t>Audit vynaložených finančních pr</w:t>
      </w:r>
      <w:r>
        <w:rPr>
          <w:b/>
          <w:u w:val="single"/>
        </w:rPr>
        <w:t>ostředků na poradenskou činnost</w:t>
      </w:r>
    </w:p>
    <w:p w:rsidR="00955638" w:rsidRDefault="00955638" w:rsidP="00955638">
      <w:pPr>
        <w:pStyle w:val="TEXT3"/>
      </w:pPr>
      <w:r w:rsidRPr="00F976BA">
        <w:t xml:space="preserve">Cílem auditu </w:t>
      </w:r>
      <w:r w:rsidRPr="00B37F51">
        <w:t xml:space="preserve">bylo ověření dodržování obecně závazných a vnitřních předpisů při uzavírání smluvních vztahů na poradenskou činnost, zdůvodnění uzavření těchto smluvních vztahů, jejich předmět, finanční plnění a výsledky. Dále byl tento audit zaměřen na ověření využívání vlastních odborných kapacit MD namísto externích poradenských služeb, a také </w:t>
      </w:r>
      <w:r w:rsidR="00120B13">
        <w:br/>
      </w:r>
      <w:r w:rsidRPr="00B37F51">
        <w:t xml:space="preserve">na správné poskytování podkladů pro zveřejňování poradců v souladu s Rezortním interním protikorupčním programem MD dle kritérií uvedených ve Strategii vlády pro boj s korupcí </w:t>
      </w:r>
      <w:r w:rsidR="00120B13">
        <w:br/>
      </w:r>
      <w:r w:rsidRPr="00B37F51">
        <w:t xml:space="preserve">na období let 2013 a 2014, resp. ve Vládní koncepci boje s korupcí na léta 2015 až 2017. </w:t>
      </w:r>
    </w:p>
    <w:p w:rsidR="00955638" w:rsidRDefault="00955638" w:rsidP="00955638">
      <w:pPr>
        <w:pStyle w:val="TEXT3"/>
      </w:pPr>
      <w:r w:rsidRPr="00AA152E">
        <w:t>V průběhu auditu bylo identifikováno celkem 13 zjištění, z toho 5 s vysokou mírou významnosti, 1</w:t>
      </w:r>
      <w:r>
        <w:t xml:space="preserve"> se střední mírou významnosti, </w:t>
      </w:r>
      <w:r w:rsidRPr="00AA152E">
        <w:t xml:space="preserve">4 s nízkou mírou významnosti a 3 s malou mírou významnosti. Celkově byla auditovaná oblast hodnocena stupněm 4 – nevyhovující. </w:t>
      </w:r>
      <w:r>
        <w:t>Ř</w:t>
      </w:r>
      <w:r w:rsidRPr="00AA152E">
        <w:t xml:space="preserve">ada </w:t>
      </w:r>
      <w:r>
        <w:t>zjištění/</w:t>
      </w:r>
      <w:r w:rsidRPr="00AA152E">
        <w:t xml:space="preserve">rizik </w:t>
      </w:r>
      <w:r>
        <w:t xml:space="preserve">byla </w:t>
      </w:r>
      <w:r w:rsidRPr="00AA152E">
        <w:t>odstraněna</w:t>
      </w:r>
      <w:r>
        <w:t xml:space="preserve"> v průběhu auditu</w:t>
      </w:r>
      <w:r w:rsidRPr="00AA152E">
        <w:t xml:space="preserve">. Zbývající rizika jsou řešena prostřednictvím </w:t>
      </w:r>
      <w:r>
        <w:t>opatření k nápravě s termíny plnění uvedenými v A</w:t>
      </w:r>
      <w:r w:rsidRPr="00AA152E">
        <w:t>kčním plá</w:t>
      </w:r>
      <w:r>
        <w:t>nu. Tento plán byl schválen ministrem dopravy. Auditovanými útvary přijatá nápravná opatření jsou průběžně plněna.</w:t>
      </w:r>
    </w:p>
    <w:p w:rsidR="00955638" w:rsidRPr="005776DF" w:rsidRDefault="00955638" w:rsidP="00F35C34">
      <w:pPr>
        <w:pStyle w:val="TEXT3"/>
        <w:spacing w:before="240"/>
        <w:ind w:firstLine="0"/>
        <w:rPr>
          <w:b/>
          <w:color w:val="FF0000"/>
          <w:u w:val="single"/>
        </w:rPr>
      </w:pPr>
      <w:r w:rsidRPr="005776DF">
        <w:rPr>
          <w:b/>
          <w:u w:val="single"/>
        </w:rPr>
        <w:t>Audit autoprovozu</w:t>
      </w:r>
    </w:p>
    <w:p w:rsidR="00955638" w:rsidRDefault="00955638" w:rsidP="00955638">
      <w:pPr>
        <w:pStyle w:val="TEXT3"/>
      </w:pPr>
      <w:r w:rsidRPr="00F976BA">
        <w:t xml:space="preserve">Cílem auditu </w:t>
      </w:r>
      <w:r w:rsidRPr="00F519DA">
        <w:t xml:space="preserve">bylo ověření dodržování </w:t>
      </w:r>
      <w:r>
        <w:t>vnitřních předpisů</w:t>
      </w:r>
      <w:r w:rsidRPr="00F519DA">
        <w:t xml:space="preserve"> pro oblast autoprovozu, ověření účinnosti </w:t>
      </w:r>
      <w:r>
        <w:t>těchto vnitřních předpisů</w:t>
      </w:r>
      <w:r w:rsidRPr="00F519DA">
        <w:t xml:space="preserve"> z hlediska zvládání identifikovaných rizik a ověření </w:t>
      </w:r>
      <w:r>
        <w:t xml:space="preserve">jejich </w:t>
      </w:r>
      <w:r w:rsidRPr="00F519DA">
        <w:t xml:space="preserve">souladu s obecně závaznými </w:t>
      </w:r>
      <w:r>
        <w:t xml:space="preserve">právními </w:t>
      </w:r>
      <w:r w:rsidRPr="00F519DA">
        <w:t>předpisy.</w:t>
      </w:r>
    </w:p>
    <w:p w:rsidR="00955638" w:rsidRDefault="00955638" w:rsidP="00955638">
      <w:pPr>
        <w:pStyle w:val="TEXT3"/>
      </w:pPr>
      <w:r w:rsidRPr="00F519DA">
        <w:t xml:space="preserve">V průběhu auditu bylo identifikováno celkem 5 zjištění, z toho 4 se střední mírou významnosti a 1 s nízkou mírou významnosti. Celkově byla auditovaná oblast hodnocena stupněm 3 – s výhradou. Doporučení směřovala například k posílení výkonu vnitřní kontroly podávání návrhů na vyřazení majetku ze strany správců majetku, doplnění vnitřní směrnice </w:t>
      </w:r>
      <w:r w:rsidR="00120B13">
        <w:br/>
      </w:r>
      <w:r w:rsidRPr="00F519DA">
        <w:t>k používání služebních vozidel, úplnosti evidence údajů o absolvování povinných periodických školení a lékařských prohlídek, provádění kontroly provozu voz</w:t>
      </w:r>
      <w:r>
        <w:t xml:space="preserve">idel aj. Na základě doporučení </w:t>
      </w:r>
      <w:r w:rsidRPr="00F519DA">
        <w:t>byl poté zpracován Akční plán s konkrétn</w:t>
      </w:r>
      <w:r>
        <w:t>ími opatřeními a termíny plnění, který byl schválen ministrem dopravy. Auditovanými útvary přijatá nápravná opatření jsou průběžně plněna.</w:t>
      </w:r>
    </w:p>
    <w:p w:rsidR="00955638" w:rsidRDefault="00955638" w:rsidP="00F35C34">
      <w:pPr>
        <w:pStyle w:val="TEXT3"/>
        <w:spacing w:before="240"/>
        <w:ind w:firstLine="0"/>
        <w:rPr>
          <w:b/>
          <w:u w:val="single"/>
        </w:rPr>
      </w:pPr>
      <w:r w:rsidRPr="00F70787">
        <w:rPr>
          <w:b/>
          <w:u w:val="single"/>
        </w:rPr>
        <w:t>Audit nastavení</w:t>
      </w:r>
      <w:r>
        <w:rPr>
          <w:b/>
          <w:u w:val="single"/>
        </w:rPr>
        <w:t xml:space="preserve"> vnitřního kontrolního systému</w:t>
      </w:r>
    </w:p>
    <w:p w:rsidR="00955638" w:rsidRDefault="00955638" w:rsidP="00955638">
      <w:pPr>
        <w:pStyle w:val="TEXT3"/>
      </w:pPr>
      <w:r w:rsidRPr="00F976BA">
        <w:t xml:space="preserve">Cílem auditu </w:t>
      </w:r>
      <w:r w:rsidRPr="0080789A">
        <w:t xml:space="preserve">bylo prověření účinnosti vnitřního kontrolního systému, který zahrnuje kontrolní činnosti v rámci vnitřního provozního a finančního řízení (viz § 30 odst. 7 zákona </w:t>
      </w:r>
      <w:r w:rsidR="00120B13">
        <w:br/>
      </w:r>
      <w:r w:rsidRPr="0080789A">
        <w:t>č. 320/2001 Sb., zákon o finanční kontrole</w:t>
      </w:r>
      <w:r>
        <w:t>)</w:t>
      </w:r>
      <w:r w:rsidRPr="0080789A">
        <w:t>, se zaměřením na nastavení vybraných prvků řídící kontroly napříč útvary Ministerstva dopravy</w:t>
      </w:r>
      <w:r>
        <w:t>.</w:t>
      </w:r>
    </w:p>
    <w:p w:rsidR="00955638" w:rsidRPr="00B90214" w:rsidRDefault="00955638" w:rsidP="00955638">
      <w:pPr>
        <w:pStyle w:val="TEXT3"/>
      </w:pPr>
      <w:r w:rsidRPr="00EF3DFC">
        <w:t xml:space="preserve">V průběhu auditu bylo identifikováno celkem 18 zjištění, z toho 3 s vysokou mírou významnosti, 5 se střední mírou významnosti,  8 s nízkou mírou významnosti a 2 s malou mírou významnosti. Celkově byla auditovaná oblast hodnocena stupněm 3 – s výhradou.  Zjištění </w:t>
      </w:r>
      <w:r w:rsidR="00120B13">
        <w:br/>
      </w:r>
      <w:r w:rsidRPr="00EF3DFC">
        <w:t xml:space="preserve">s vysokou mírou významnosti se týkala chybějícího či nedostatečného zdůvodnění výběru konkrétního dodavatele, nedodržení principů 3E v rámci objednávky na analýzu stravování </w:t>
      </w:r>
      <w:r w:rsidR="00120B13">
        <w:br/>
      </w:r>
      <w:r w:rsidRPr="00EF3DFC">
        <w:t>a porušení ustanovení rámcové smlouvy s CENDIS s. p. Na základě doporučení byl zpracován Akční plán s konkrétními opatřeními a termíny plnění</w:t>
      </w:r>
      <w:r>
        <w:t>, který</w:t>
      </w:r>
      <w:r w:rsidRPr="0080789A">
        <w:t xml:space="preserve"> </w:t>
      </w:r>
      <w:r>
        <w:t>byl schválen ministrem dopravy</w:t>
      </w:r>
      <w:r w:rsidRPr="00EF3DFC">
        <w:t>. Auditovanými útvary přijatá nápravná opatření jsou průběžně plněna.</w:t>
      </w:r>
    </w:p>
    <w:p w:rsidR="00120B13" w:rsidRDefault="00120B13" w:rsidP="00955638">
      <w:pPr>
        <w:pStyle w:val="TEXT3"/>
        <w:ind w:firstLine="0"/>
        <w:rPr>
          <w:b/>
          <w:u w:val="single"/>
        </w:rPr>
      </w:pPr>
    </w:p>
    <w:p w:rsidR="00955638" w:rsidRPr="00F70787" w:rsidRDefault="00955638" w:rsidP="00955638">
      <w:pPr>
        <w:pStyle w:val="TEXT3"/>
        <w:ind w:firstLine="0"/>
        <w:rPr>
          <w:b/>
          <w:u w:val="single"/>
        </w:rPr>
      </w:pPr>
      <w:r w:rsidRPr="00F70787">
        <w:rPr>
          <w:b/>
          <w:u w:val="single"/>
        </w:rPr>
        <w:lastRenderedPageBreak/>
        <w:t xml:space="preserve">Audit plnění vybraných úkolů </w:t>
      </w:r>
      <w:r>
        <w:rPr>
          <w:b/>
          <w:u w:val="single"/>
        </w:rPr>
        <w:t>vyplývajících z protikorupčního programu MD</w:t>
      </w:r>
    </w:p>
    <w:p w:rsidR="00955638" w:rsidRDefault="00955638" w:rsidP="00955638">
      <w:pPr>
        <w:pStyle w:val="TEXT3"/>
      </w:pPr>
      <w:r w:rsidRPr="00F976BA">
        <w:t xml:space="preserve">Cílem auditu </w:t>
      </w:r>
      <w:r w:rsidRPr="00B90214">
        <w:t>bylo prověření realizace vybraných úkolů vyplývajících z protikorupčního programu MD.</w:t>
      </w:r>
    </w:p>
    <w:p w:rsidR="00955638" w:rsidRPr="00B90214" w:rsidRDefault="00955638" w:rsidP="00955638">
      <w:pPr>
        <w:pStyle w:val="TEXT3"/>
      </w:pPr>
      <w:r w:rsidRPr="00B90214">
        <w:t>V průběhu auditu bylo identifiko</w:t>
      </w:r>
      <w:r>
        <w:t xml:space="preserve">váno celkem 6 zjištění, z toho 4 s nízkou mírou významnosti a </w:t>
      </w:r>
      <w:r w:rsidRPr="00B90214">
        <w:t>2 s malou mírou významnosti. Celkově byla auditovaná oblast hodnocena stupněm 1 – standardní. Zjištění se vztahovala k nezajištění školení v oblasti boje s korupcí, nevydání předpisu pro řízení rizik a jejich vyhodnocování a nedostatečné aktualizace zveřejňovaných informací na webových stránkách Ministerstva dopravy. K eliminaci zjištěných rizik byla Odborem interního auditu a kontroly formulována doporučení, na jejichž základě byl poté zpracován Akční plán s konkrétními opatřeními a termíny plnění. Tento plán byl schválen ministrem dopravy. Auditovanými útvary přijatá nápravná opatření jsou průběžně plněna.</w:t>
      </w:r>
    </w:p>
    <w:p w:rsidR="00AC3865" w:rsidRPr="00955638" w:rsidRDefault="00AC3865" w:rsidP="0083730F">
      <w:pPr>
        <w:pStyle w:val="Nadp3"/>
        <w:numPr>
          <w:ilvl w:val="2"/>
          <w:numId w:val="52"/>
        </w:numPr>
      </w:pPr>
      <w:bookmarkStart w:id="1149" w:name="_Toc1376874"/>
      <w:bookmarkStart w:id="1150" w:name="_Toc2789468"/>
      <w:r w:rsidRPr="00955638">
        <w:t>Veřejnosprávní kontroly</w:t>
      </w:r>
      <w:bookmarkEnd w:id="1149"/>
      <w:bookmarkEnd w:id="1150"/>
    </w:p>
    <w:p w:rsidR="00E7669B" w:rsidRPr="00207124" w:rsidRDefault="001331D1" w:rsidP="001331D1">
      <w:pPr>
        <w:pStyle w:val="TEXT3"/>
        <w:ind w:firstLine="0"/>
        <w:rPr>
          <w:color w:val="FF0000"/>
        </w:rPr>
      </w:pPr>
      <w:bookmarkStart w:id="1151" w:name="_Toc405446081"/>
      <w:bookmarkStart w:id="1152" w:name="_Toc410641283"/>
      <w:r>
        <w:tab/>
        <w:t>V roce 2018</w:t>
      </w:r>
      <w:r w:rsidRPr="0042117D">
        <w:t xml:space="preserve"> byly provedeny </w:t>
      </w:r>
      <w:r>
        <w:t>3</w:t>
      </w:r>
      <w:r w:rsidRPr="0042117D">
        <w:t xml:space="preserve"> veřejnosprávní kontroly</w:t>
      </w:r>
      <w:r>
        <w:t xml:space="preserve"> u </w:t>
      </w:r>
      <w:r w:rsidRPr="0042117D">
        <w:t>podřízených organizací MD</w:t>
      </w:r>
    </w:p>
    <w:bookmarkEnd w:id="1151"/>
    <w:bookmarkEnd w:id="1152"/>
    <w:p w:rsidR="001331D1" w:rsidRPr="009E4C01" w:rsidRDefault="001331D1" w:rsidP="00F35C34">
      <w:pPr>
        <w:pStyle w:val="TEXT3"/>
        <w:spacing w:before="240"/>
        <w:ind w:firstLine="0"/>
        <w:rPr>
          <w:b/>
          <w:u w:val="single"/>
        </w:rPr>
      </w:pPr>
      <w:r w:rsidRPr="009E4C01">
        <w:rPr>
          <w:b/>
          <w:u w:val="single"/>
        </w:rPr>
        <w:t>Řízení letového provozu</w:t>
      </w:r>
    </w:p>
    <w:p w:rsidR="001331D1" w:rsidRPr="009E4C01" w:rsidRDefault="001331D1" w:rsidP="001331D1">
      <w:pPr>
        <w:pStyle w:val="TEXT3"/>
      </w:pPr>
      <w:r w:rsidRPr="009E4C01">
        <w:t>Předmětem veřejnosprávní kontroly (</w:t>
      </w:r>
      <w:r w:rsidRPr="00487BBD">
        <w:t>únor – červen 2018</w:t>
      </w:r>
      <w:r w:rsidRPr="009E4C01">
        <w:t>) bylo</w:t>
      </w:r>
      <w:r w:rsidRPr="009E4C01">
        <w:rPr>
          <w:i/>
        </w:rPr>
        <w:t xml:space="preserve"> </w:t>
      </w:r>
      <w:r w:rsidRPr="009E4C01">
        <w:t>hospodaření státního podniku s veřejnými prostředky a majetkem státu.</w:t>
      </w:r>
    </w:p>
    <w:p w:rsidR="001331D1" w:rsidRPr="00A74300" w:rsidRDefault="001331D1" w:rsidP="001331D1">
      <w:pPr>
        <w:pStyle w:val="TEXT3"/>
        <w:rPr>
          <w:i/>
          <w:u w:val="single"/>
        </w:rPr>
      </w:pPr>
      <w:r w:rsidRPr="00A74300">
        <w:rPr>
          <w:i/>
          <w:u w:val="single"/>
        </w:rPr>
        <w:t>Kontrolní zjištění</w:t>
      </w:r>
    </w:p>
    <w:p w:rsidR="001331D1" w:rsidRDefault="001331D1" w:rsidP="001331D1">
      <w:pPr>
        <w:pStyle w:val="ODRKY0"/>
      </w:pPr>
      <w:r w:rsidRPr="00A74300">
        <w:t xml:space="preserve">Z porovnání ročních rozpočtů a vývoje skutečných nákladů a výnosů </w:t>
      </w:r>
      <w:r>
        <w:t>vyplynulo</w:t>
      </w:r>
      <w:r w:rsidRPr="00A74300">
        <w:t xml:space="preserve">, že roční rozpočty, sestavované ŘLP a předkládané dozorčí radě, vychází </w:t>
      </w:r>
      <w:r w:rsidR="00120B13">
        <w:br/>
      </w:r>
      <w:r w:rsidRPr="00A74300">
        <w:t xml:space="preserve">z Výkonnostního plánu na období 2015-2019, aniž by reflektovaly </w:t>
      </w:r>
      <w:r>
        <w:t xml:space="preserve">všechny </w:t>
      </w:r>
      <w:r w:rsidRPr="00A74300">
        <w:t xml:space="preserve">aktuální skutečnosti známé v době sestavení rozpočtu. Rozpočet tak </w:t>
      </w:r>
      <w:r>
        <w:t xml:space="preserve">plně </w:t>
      </w:r>
      <w:r w:rsidRPr="00A74300">
        <w:t xml:space="preserve">neodráží skutečný vývoj všech rozhodujících skutečností ovlivňujících vývoj nákladů a výnosů ŘLP </w:t>
      </w:r>
      <w:r w:rsidR="00120B13">
        <w:br/>
      </w:r>
      <w:r w:rsidRPr="00A74300">
        <w:t>v době sestavení plánu a neposkytuje dle názoru kontrolní skupiny dozorčí radě</w:t>
      </w:r>
      <w:r>
        <w:t xml:space="preserve"> v plném rozsahu</w:t>
      </w:r>
      <w:r w:rsidRPr="00A74300">
        <w:t xml:space="preserve"> věrné a úplné informace o finančním plánu ŘLP ve smyslu </w:t>
      </w:r>
      <w:r w:rsidR="00120B13">
        <w:br/>
      </w:r>
      <w:r w:rsidRPr="00A74300">
        <w:t>§ 13 odst. 1 písm. b) zákona o státním podniku.</w:t>
      </w:r>
    </w:p>
    <w:p w:rsidR="001331D1" w:rsidRPr="009E4C01" w:rsidRDefault="001331D1" w:rsidP="001331D1">
      <w:pPr>
        <w:pStyle w:val="ODRKY0"/>
      </w:pPr>
      <w:r w:rsidRPr="002838F7">
        <w:rPr>
          <w:rFonts w:eastAsia="Calibri"/>
          <w:lang w:eastAsia="en-US"/>
        </w:rPr>
        <w:t>Kontrolou vybraných účtů bylo ve třech případech zjištěno chybné zaúčtování prodeje reklamních předmětů na účet výnosových úroků. Tento drobný účetní nedostatek neměl vliv na hodnotu výnosů a neovlivnil základ daně z příjmů.</w:t>
      </w:r>
    </w:p>
    <w:p w:rsidR="001331D1" w:rsidRPr="009E4C01" w:rsidRDefault="001331D1" w:rsidP="001331D1">
      <w:pPr>
        <w:pStyle w:val="ODRKY0"/>
      </w:pPr>
      <w:r w:rsidRPr="009E4C01">
        <w:t xml:space="preserve">V oblasti zadávání veřejných zakázek bylo u kontrolovaných VZMR zjištěno, že ŘLP nedodrželo plnění zveřejňovacích povinností a povinnosti archivace dokumentace. Dále bylo kontrolou zjištěno, že u veřejných zakázek realizovaných v průběhu roku 2017 prováděla některé úkony zadavatele komise, jejíž činnost nebyla upravená žádným vnitřním předpisem, tj. nebyly stanoveny formalizované postupy komise, její kvalifikované obsazení, počet členů či řešení případného střetu zájmů. V souvislosti s kontrolou zakázky </w:t>
      </w:r>
      <w:r>
        <w:t>na poskytování</w:t>
      </w:r>
      <w:r w:rsidRPr="009E4C01">
        <w:t xml:space="preserve"> úklidových služeb bylo z předložených dokladů zjištěno, že ŘLP uhradilo náklady za úklidové služby </w:t>
      </w:r>
      <w:r w:rsidR="00120B13">
        <w:br/>
      </w:r>
      <w:r w:rsidRPr="009E4C01">
        <w:t>ve výši 88 733,00 Kč bez řádného smluvního zajištění.</w:t>
      </w:r>
    </w:p>
    <w:p w:rsidR="001331D1" w:rsidRPr="009E4C01" w:rsidRDefault="001331D1" w:rsidP="001331D1">
      <w:pPr>
        <w:pStyle w:val="ODRKY0"/>
      </w:pPr>
      <w:r w:rsidRPr="009E4C01">
        <w:t xml:space="preserve">V oblasti finančních vztahů ŘLP a </w:t>
      </w:r>
      <w:r>
        <w:t>jeho dceřiné společnosti</w:t>
      </w:r>
      <w:r w:rsidRPr="009E4C01">
        <w:t xml:space="preserve"> byly zjištěny </w:t>
      </w:r>
      <w:r>
        <w:rPr>
          <w:rFonts w:eastAsia="Calibri"/>
          <w:lang w:eastAsia="en-US"/>
        </w:rPr>
        <w:t>nedostatky</w:t>
      </w:r>
      <w:r w:rsidRPr="002838F7">
        <w:rPr>
          <w:rFonts w:eastAsia="Calibri"/>
          <w:lang w:eastAsia="en-US"/>
        </w:rPr>
        <w:t xml:space="preserve"> a rizika, která se týkají zejména porušení zákona o státním podniku v důsledku pořízení majetku, který ŘLP nepotřebuje k provozování činnosti v předmětu svého podnikání, dále </w:t>
      </w:r>
      <w:r>
        <w:rPr>
          <w:rFonts w:eastAsia="Calibri"/>
          <w:lang w:eastAsia="en-US"/>
        </w:rPr>
        <w:t xml:space="preserve">v oblasti </w:t>
      </w:r>
      <w:r w:rsidRPr="002838F7">
        <w:rPr>
          <w:rFonts w:eastAsia="Calibri"/>
          <w:lang w:eastAsia="en-US"/>
        </w:rPr>
        <w:t xml:space="preserve">rozhodování dozorčí rady </w:t>
      </w:r>
      <w:r>
        <w:t>dceřiné společnosti</w:t>
      </w:r>
      <w:r>
        <w:rPr>
          <w:rFonts w:eastAsia="Calibri"/>
          <w:lang w:eastAsia="en-US"/>
        </w:rPr>
        <w:t xml:space="preserve"> a</w:t>
      </w:r>
      <w:r w:rsidRPr="002838F7">
        <w:rPr>
          <w:rFonts w:eastAsia="Calibri"/>
          <w:lang w:eastAsia="en-US"/>
        </w:rPr>
        <w:t xml:space="preserve"> vývoje </w:t>
      </w:r>
      <w:r>
        <w:rPr>
          <w:rFonts w:eastAsia="Calibri"/>
          <w:lang w:eastAsia="en-US"/>
        </w:rPr>
        <w:t xml:space="preserve">jejího </w:t>
      </w:r>
      <w:r w:rsidRPr="002838F7">
        <w:rPr>
          <w:rFonts w:eastAsia="Calibri"/>
          <w:lang w:eastAsia="en-US"/>
        </w:rPr>
        <w:t>hospodaření</w:t>
      </w:r>
      <w:r w:rsidRPr="009E4C01">
        <w:t xml:space="preserve">. </w:t>
      </w:r>
      <w:r>
        <w:t>Předložené prvotní a účetní doklady k vybraným</w:t>
      </w:r>
      <w:r w:rsidRPr="009E4C01">
        <w:t xml:space="preserve"> plnění</w:t>
      </w:r>
      <w:r>
        <w:t>m</w:t>
      </w:r>
      <w:r w:rsidRPr="009E4C01">
        <w:t xml:space="preserve"> uhrazený</w:t>
      </w:r>
      <w:r>
        <w:t xml:space="preserve">m </w:t>
      </w:r>
      <w:r w:rsidRPr="009E4C01">
        <w:t xml:space="preserve">státním podnikem ŘLP dceřiné společnosti </w:t>
      </w:r>
      <w:r>
        <w:t>neobsahovaly</w:t>
      </w:r>
      <w:r w:rsidRPr="009E4C01">
        <w:t xml:space="preserve"> dostatek </w:t>
      </w:r>
      <w:r w:rsidRPr="009E4C01">
        <w:lastRenderedPageBreak/>
        <w:t>průkazných informací k ověření účelnosti a hospodárnosti těchto výdajů. V případě podnájmu hangáru</w:t>
      </w:r>
      <w:r>
        <w:t xml:space="preserve"> ŘLP hradilo </w:t>
      </w:r>
      <w:r w:rsidRPr="009E4C01">
        <w:t>v letech 2012 až 2015 podnájemné ve výši neodpovídající skutečně využívaným prostorám.</w:t>
      </w:r>
    </w:p>
    <w:p w:rsidR="001331D1" w:rsidRDefault="001331D1" w:rsidP="001331D1">
      <w:pPr>
        <w:pStyle w:val="ODRKY0"/>
      </w:pPr>
      <w:r w:rsidRPr="009E4C01">
        <w:t>V oblasti inventarizace bylo zjištěno, že inventurní soupisy dlouhodobého majetku neobsahovaly všechny náležitosti podle zákona o účetnictví, čímž byla snížena průkaznost této části účetní evidence ve smyslu § 8 odst. 4 zákona o účetnictví.</w:t>
      </w:r>
    </w:p>
    <w:p w:rsidR="001331D1" w:rsidRPr="007F3C3E" w:rsidRDefault="001331D1" w:rsidP="001331D1">
      <w:pPr>
        <w:pStyle w:val="TEXT3"/>
        <w:rPr>
          <w:i/>
          <w:u w:val="single"/>
        </w:rPr>
      </w:pPr>
      <w:r>
        <w:rPr>
          <w:i/>
          <w:u w:val="single"/>
        </w:rPr>
        <w:t>Nápravná opatření</w:t>
      </w:r>
    </w:p>
    <w:p w:rsidR="001331D1" w:rsidRDefault="001331D1" w:rsidP="001331D1">
      <w:pPr>
        <w:pStyle w:val="TEXT3"/>
      </w:pPr>
      <w:r>
        <w:t xml:space="preserve">V návaznosti na kontrolu přijalo ŘLP odpovídající opatření k odstranění a prevenci zjištěných nedostatků. Současně byl ve smyslu doporučení vyplývajících z kontroly upraven statut státního podniku ŘLP, zejména pokud jde o oprávnění zakladatele a dozorčí rady </w:t>
      </w:r>
      <w:r w:rsidR="00120B13">
        <w:br/>
      </w:r>
      <w:r>
        <w:t>v oblastech, které mají zásadní vliv na hospodaření státního podniku i jeho dceřiných společností a nabývání/nakládání s majetkem státu. Byl posílen dohled nad dceřinou společností.</w:t>
      </w:r>
    </w:p>
    <w:p w:rsidR="001331D1" w:rsidRDefault="001331D1" w:rsidP="001331D1">
      <w:pPr>
        <w:pStyle w:val="TEXT3"/>
      </w:pPr>
      <w:r>
        <w:t xml:space="preserve">V případě podnájmu hangáru, za který hradilo ŘLP dceřiné společnosti v letech 2012 až 2015 podnájemné ve výši neodpovídající skutečně využívaným prostorám, byla na základě výsledku kontroly uzavřena dohoda o narovnání, podle které ŘLP inkasovalo vzniklý rozdíl </w:t>
      </w:r>
      <w:r w:rsidR="00120B13">
        <w:br/>
      </w:r>
      <w:r>
        <w:t>ve výši podnájemného (více než 6 mil. Kč).</w:t>
      </w:r>
    </w:p>
    <w:p w:rsidR="001331D1" w:rsidRPr="009E4C01" w:rsidRDefault="001331D1" w:rsidP="00F35C34">
      <w:pPr>
        <w:pStyle w:val="TEXT3"/>
        <w:spacing w:before="240"/>
        <w:ind w:firstLine="0"/>
        <w:rPr>
          <w:b/>
          <w:u w:val="single"/>
        </w:rPr>
      </w:pPr>
      <w:r w:rsidRPr="009E4C01">
        <w:rPr>
          <w:b/>
          <w:u w:val="single"/>
        </w:rPr>
        <w:t>Centrum služeb pro silniční dopravu</w:t>
      </w:r>
    </w:p>
    <w:p w:rsidR="001331D1" w:rsidRPr="009E4C01" w:rsidRDefault="001331D1" w:rsidP="001331D1">
      <w:pPr>
        <w:pStyle w:val="TEXT3"/>
      </w:pPr>
      <w:r w:rsidRPr="009E4C01">
        <w:t>Předmětem veřejnosprávní kontroly (</w:t>
      </w:r>
      <w:r w:rsidRPr="00487BBD">
        <w:t>květen – říjen 2018</w:t>
      </w:r>
      <w:r w:rsidRPr="009E4C01">
        <w:t>) bylo</w:t>
      </w:r>
      <w:r w:rsidRPr="009E4C01">
        <w:rPr>
          <w:i/>
        </w:rPr>
        <w:t xml:space="preserve"> </w:t>
      </w:r>
      <w:r w:rsidRPr="009E4C01">
        <w:t>hospodaření s veřejnými prostředky a majetkem státu a účinnost vnitřního kontrolního systému.</w:t>
      </w:r>
    </w:p>
    <w:p w:rsidR="001331D1" w:rsidRPr="007F3C3E" w:rsidRDefault="001331D1" w:rsidP="001331D1">
      <w:pPr>
        <w:pStyle w:val="TEXT3"/>
        <w:rPr>
          <w:i/>
          <w:u w:val="single"/>
        </w:rPr>
      </w:pPr>
      <w:r w:rsidRPr="007F3C3E">
        <w:rPr>
          <w:i/>
          <w:u w:val="single"/>
        </w:rPr>
        <w:t>Kontrolní zjištění</w:t>
      </w:r>
    </w:p>
    <w:p w:rsidR="001331D1" w:rsidRPr="009E4C01" w:rsidRDefault="001331D1" w:rsidP="001331D1">
      <w:pPr>
        <w:pStyle w:val="ODRKY0"/>
      </w:pPr>
      <w:r>
        <w:t>V oblasti rozpočtu</w:t>
      </w:r>
      <w:r w:rsidRPr="009E4C01">
        <w:t xml:space="preserve"> byly zjištěny významné rozdíly mezi rozpočtovanou výší některých výnosů (výnosy z prodaného zboží, výnosy z prodeje služeb), resp. </w:t>
      </w:r>
      <w:r w:rsidR="00120B13">
        <w:br/>
      </w:r>
      <w:r w:rsidRPr="009E4C01">
        <w:t>i nákladů, které ovlivňují výši neinvestičního příspěvku MD na činnost Centra služeb.</w:t>
      </w:r>
    </w:p>
    <w:p w:rsidR="001331D1" w:rsidRPr="009E4C01" w:rsidRDefault="001331D1" w:rsidP="001331D1">
      <w:pPr>
        <w:pStyle w:val="ODRKY0"/>
      </w:pPr>
      <w:r>
        <w:t xml:space="preserve">V oblasti výkonu vybraných delegovaných činností z dostupných podkladů vyplývá, že povinnosti a odpovědnost Centra služeb, konkrétní postupy a požadavky MD </w:t>
      </w:r>
      <w:r w:rsidR="00120B13">
        <w:br/>
      </w:r>
      <w:r>
        <w:t>a pravidla pro schvalování zásadních rozhodnutí nebyly závazně upraveny žádným právním či řídícím aktem. Nebyla tak nastavena jasná pravidla, prostřednictvím kterých by MD činnost Centra služeb aktivně a systematicky ovlivňovalo a věcně kontrolovalo. Centrum služeb nemělo smluvně ošetřen výkup znehodnocených tabulek RZ určených k likvidaci, zejména výši ceny za jejich výkup. Centrum služeb nepřevedlo finanční prostředky získané v roce 2017 z výkupu tabulek registračních značek MD. S finančními prostředky z prodeje majetku státu Centrum služeb neoprávněně nakládalo jako s výnosem ze své hlavní činnosti.</w:t>
      </w:r>
    </w:p>
    <w:p w:rsidR="001331D1" w:rsidRPr="009E4C01" w:rsidRDefault="001331D1" w:rsidP="001331D1">
      <w:pPr>
        <w:pStyle w:val="ODRKY0"/>
      </w:pPr>
      <w:r w:rsidRPr="009E4C01">
        <w:t xml:space="preserve">V oblasti majetku a inventarizace nebylo zajištěno vedení inventarizační dokumentace v souladu s požadavky zákona o účetnictví a prováděcí vyhlášky </w:t>
      </w:r>
      <w:r w:rsidR="00120B13">
        <w:br/>
      </w:r>
      <w:r w:rsidRPr="009E4C01">
        <w:t xml:space="preserve">o inventarizaci, ani v souladu s vlastní směrnicí CSPSD. </w:t>
      </w:r>
      <w:r>
        <w:t>Nebyla</w:t>
      </w:r>
      <w:r w:rsidRPr="009E4C01">
        <w:t xml:space="preserve"> zajištěna vzájemná provázanost jednotlivých inventarizačních dokumentů ani jednoznačná vazba na syntetické a analytické účty účtového rozvrhu tak, aby bylo možné průkazně porovnat zjištěný skutečný stav se stavem účetním k rozvahovému dni. Rovněž byly zjištěny nedostatky v průkaznosti některých inventarizačních dokumentů, pokud jde o jejich datování a podpisové záznamy. V důsledku zjištěných nedostatků </w:t>
      </w:r>
      <w:r w:rsidR="00120B13">
        <w:br/>
      </w:r>
      <w:r w:rsidRPr="009E4C01">
        <w:t>v inventarizační dokumentaci nebyla v plném rozsahu doložena průkaznost účetnictví ve smyslu § 8 odst. 4 zákona o účetnictví.</w:t>
      </w:r>
    </w:p>
    <w:p w:rsidR="001331D1" w:rsidRPr="009E4C01" w:rsidRDefault="001331D1" w:rsidP="001331D1">
      <w:pPr>
        <w:pStyle w:val="ODRKY0"/>
      </w:pPr>
      <w:r w:rsidRPr="009E4C01">
        <w:lastRenderedPageBreak/>
        <w:t>V oblasti veřejných zakázek</w:t>
      </w:r>
      <w:r>
        <w:t xml:space="preserve"> nebyl u</w:t>
      </w:r>
      <w:r w:rsidRPr="009E4C01">
        <w:t xml:space="preserve"> naprosté většiny </w:t>
      </w:r>
      <w:r>
        <w:t>zakázek</w:t>
      </w:r>
      <w:r w:rsidRPr="009E4C01">
        <w:t xml:space="preserve"> uveden záměr ani odůvodnění jejich potřebnosti a také způsob stanovení předpokládané hodnoty (nebyla řádně doložena účelnost vynakládaných prostředků). Přestože administrace všech </w:t>
      </w:r>
      <w:r>
        <w:t>zakázek</w:t>
      </w:r>
      <w:r w:rsidRPr="009E4C01">
        <w:t xml:space="preserve"> byla u Centra služeb prováděna prostřednictvím externích právních služeb, </w:t>
      </w:r>
      <w:r>
        <w:t>vykazovala</w:t>
      </w:r>
      <w:r w:rsidRPr="009E4C01">
        <w:t xml:space="preserve"> tato oblast značné nedostatky. Centrum služeb v několika případech porušilo při zadávání veřejných zakázek </w:t>
      </w:r>
      <w:r>
        <w:t>zákon o zadávání veřejných zakázek</w:t>
      </w:r>
      <w:r w:rsidRPr="009E4C01">
        <w:t xml:space="preserve">. U </w:t>
      </w:r>
      <w:r>
        <w:t>všech</w:t>
      </w:r>
      <w:r w:rsidRPr="009E4C01">
        <w:t xml:space="preserve"> kontrolovaných </w:t>
      </w:r>
      <w:r>
        <w:t>zakázek</w:t>
      </w:r>
      <w:r w:rsidRPr="009E4C01">
        <w:t xml:space="preserve"> byla identifikována neprůkaznost předběžné řídící kontroly před vznikem závazku.</w:t>
      </w:r>
    </w:p>
    <w:p w:rsidR="001331D1" w:rsidRPr="004D56EC" w:rsidRDefault="001331D1" w:rsidP="001331D1">
      <w:pPr>
        <w:pStyle w:val="ODRKY0"/>
        <w:rPr>
          <w:rFonts w:eastAsia="Calibri"/>
          <w:lang w:eastAsia="en-US"/>
        </w:rPr>
      </w:pPr>
      <w:r w:rsidRPr="009E4C01">
        <w:rPr>
          <w:rFonts w:eastAsia="Calibri"/>
          <w:lang w:eastAsia="en-US"/>
        </w:rPr>
        <w:t xml:space="preserve">Oblast využívání externích právních služeb nebyla Centrem služeb efektivně řízena a usměrňována, v důsledku čehož nebylo zajištěno hospodárné a účelné využívání veřejných finančních prostředků. Objem vynaložených finančních prostředků </w:t>
      </w:r>
      <w:r w:rsidR="00120B13">
        <w:rPr>
          <w:rFonts w:eastAsia="Calibri"/>
          <w:lang w:eastAsia="en-US"/>
        </w:rPr>
        <w:br/>
      </w:r>
      <w:r w:rsidRPr="009E4C01">
        <w:rPr>
          <w:rFonts w:eastAsia="Calibri"/>
          <w:lang w:eastAsia="en-US"/>
        </w:rPr>
        <w:t xml:space="preserve">na tyto služby </w:t>
      </w:r>
      <w:r>
        <w:rPr>
          <w:rFonts w:eastAsia="Calibri"/>
          <w:lang w:eastAsia="en-US"/>
        </w:rPr>
        <w:t>měl</w:t>
      </w:r>
      <w:r w:rsidRPr="009E4C01">
        <w:rPr>
          <w:rFonts w:eastAsia="Calibri"/>
          <w:lang w:eastAsia="en-US"/>
        </w:rPr>
        <w:t xml:space="preserve"> m</w:t>
      </w:r>
      <w:r>
        <w:rPr>
          <w:rFonts w:eastAsia="Calibri"/>
          <w:lang w:eastAsia="en-US"/>
        </w:rPr>
        <w:t xml:space="preserve">eziročně vzrůstající charakter. </w:t>
      </w:r>
      <w:r w:rsidRPr="004D56EC">
        <w:rPr>
          <w:rFonts w:eastAsia="Calibri"/>
          <w:lang w:eastAsia="en-US"/>
        </w:rPr>
        <w:t>Výkazy práce externích dodavatelů právních služeb, které byly přikládány k jednotlivým fakturám, v řadě případů neobsahovaly dostatek informací k prokázání vykazovaných úkonů (nedostatečná specifikace činností a období jejich provádění apod.), které jsou nezbytné pro řádné provedení řídící kontroly před úhradou faktur.</w:t>
      </w:r>
    </w:p>
    <w:p w:rsidR="001331D1" w:rsidRDefault="001331D1" w:rsidP="001331D1">
      <w:pPr>
        <w:pStyle w:val="ODRKY0"/>
      </w:pPr>
      <w:r>
        <w:t xml:space="preserve">Od 1. 7. 2017, kdy zákon o registru smluv začal s neuveřejněním smlouvy spojovat sankci její neúčinnosti, resp. neplatnosti, neuveřejnilo Centrum služeb </w:t>
      </w:r>
      <w:r w:rsidR="00120B13">
        <w:br/>
      </w:r>
      <w:r>
        <w:t>v 27 případech (z celkem 194) smlouvu v zákonné lhůtě 30 dnů, z toho v 6 případech pak ani ve lhůtě 3 měsíců, z čehož ze zákona vyplývá, že smlouva je absolutně neplatná (je zrušena od počátku). U 14 z 15 kontrolovaných smluv (jedna objednávka byla stornována) bylo zjištěno plnění smluvního ujednání (včetně finančního plnění ze strany Centra služeb) před uveřejněním smlouvy v registru smluv. V těchto případech tak došlo k plnění bez právního titulu (na základě neúčinné, nebo dokonce absolutně neplatné smlouvy), jehož důsledkem je bezdůvodné obohacení, které je nutno bezodkladně vypořádat dle občanského zákoníku.</w:t>
      </w:r>
    </w:p>
    <w:p w:rsidR="001331D1" w:rsidRDefault="001331D1" w:rsidP="001331D1">
      <w:pPr>
        <w:pStyle w:val="ODRKY0"/>
      </w:pPr>
      <w:r w:rsidRPr="009E4C01">
        <w:t>Vnitřní kontrolní systém Centra služeb není dostatečně nastaven a účinný, nejsou tak vytvořeny podmínky pro hospodárné, efektivní a účelné  hospodaření s finančními prostředky. V oblasti finanční kontroly byly zjištěny zásadní, systémové a opakující se nedostatky, které spočívají zejména v neprůkaznosti předběžné řídící kontroly, schválení veřejného výdaje bez řádného provedení předběžné řídící kontroly, absence vymezení smlu</w:t>
      </w:r>
      <w:r>
        <w:t xml:space="preserve">vních podmínek v objednávkách, </w:t>
      </w:r>
      <w:r w:rsidRPr="009E4C01">
        <w:t>absence předběžné ř</w:t>
      </w:r>
      <w:r>
        <w:t>ídící kontroly po vzniku nároku, nehospodárného využití</w:t>
      </w:r>
      <w:r w:rsidRPr="009E4C01">
        <w:t xml:space="preserve"> finanční</w:t>
      </w:r>
      <w:r>
        <w:t>ch</w:t>
      </w:r>
      <w:r w:rsidRPr="009E4C01">
        <w:t xml:space="preserve"> prostředk</w:t>
      </w:r>
      <w:r>
        <w:t>ů</w:t>
      </w:r>
      <w:r w:rsidRPr="009E4C01">
        <w:t xml:space="preserve"> za opakovanou kompletaci dokumentace starších zadávacích řízení</w:t>
      </w:r>
      <w:r>
        <w:t>.</w:t>
      </w:r>
    </w:p>
    <w:p w:rsidR="001331D1" w:rsidRPr="007F3C3E" w:rsidRDefault="001331D1" w:rsidP="001331D1">
      <w:pPr>
        <w:pStyle w:val="TEXT3"/>
        <w:rPr>
          <w:i/>
          <w:u w:val="single"/>
        </w:rPr>
      </w:pPr>
      <w:r w:rsidRPr="00F55E50">
        <w:rPr>
          <w:i/>
          <w:u w:val="single"/>
        </w:rPr>
        <w:t xml:space="preserve">Nápravná opatření </w:t>
      </w:r>
    </w:p>
    <w:p w:rsidR="001331D1" w:rsidRDefault="001331D1" w:rsidP="001331D1">
      <w:pPr>
        <w:pStyle w:val="TEXT3"/>
      </w:pPr>
      <w:r>
        <w:t>Námitky proti kontrolnímu zjištění, které podalo Centrum služeb, byly ve většině případů zamítnuty.</w:t>
      </w:r>
    </w:p>
    <w:p w:rsidR="001331D1" w:rsidRPr="0042117D" w:rsidRDefault="001331D1" w:rsidP="001331D1">
      <w:pPr>
        <w:pStyle w:val="TEXT3"/>
      </w:pPr>
      <w:r>
        <w:t xml:space="preserve">V návaznosti na kontrolu přijalo Centrum služeb odpovídající opatření k odstranění </w:t>
      </w:r>
      <w:r w:rsidR="00120B13">
        <w:br/>
      </w:r>
      <w:r>
        <w:t>a prevenci zjištěných nedostatků, která postupně realizuje. O plnění opatření bude Centrum služeb informovat Odbor interního auditu a kontroly.</w:t>
      </w:r>
    </w:p>
    <w:p w:rsidR="001331D1" w:rsidRPr="009E4C01" w:rsidRDefault="001331D1" w:rsidP="00F35C34">
      <w:pPr>
        <w:spacing w:before="240" w:after="120"/>
        <w:rPr>
          <w:b/>
          <w:u w:val="single"/>
        </w:rPr>
      </w:pPr>
      <w:r w:rsidRPr="009E4C01">
        <w:rPr>
          <w:b/>
          <w:u w:val="single"/>
        </w:rPr>
        <w:t>Úřad pro civilní letectví</w:t>
      </w:r>
    </w:p>
    <w:p w:rsidR="001331D1" w:rsidRPr="009E4C01" w:rsidRDefault="001331D1" w:rsidP="001331D1">
      <w:pPr>
        <w:pStyle w:val="TEXT3"/>
      </w:pPr>
      <w:r w:rsidRPr="009E4C01">
        <w:t>Předmětem veřejnosprávní kontroly (</w:t>
      </w:r>
      <w:r w:rsidRPr="00487BBD">
        <w:t>říjen – prosinec 2018</w:t>
      </w:r>
      <w:r w:rsidRPr="009E4C01">
        <w:t>) bylo</w:t>
      </w:r>
      <w:r w:rsidRPr="009E4C01">
        <w:rPr>
          <w:i/>
        </w:rPr>
        <w:t xml:space="preserve"> </w:t>
      </w:r>
      <w:r w:rsidRPr="009E4C01">
        <w:t>hospodaření s veřejnými prostředky a majetkem státu a účinnost vnitřního kontrolního systému.</w:t>
      </w:r>
    </w:p>
    <w:p w:rsidR="00120B13" w:rsidRDefault="00120B13" w:rsidP="001331D1">
      <w:pPr>
        <w:pStyle w:val="NADPIS50"/>
        <w:rPr>
          <w:u w:val="single"/>
        </w:rPr>
      </w:pPr>
    </w:p>
    <w:p w:rsidR="001331D1" w:rsidRPr="007F3C3E" w:rsidRDefault="001331D1" w:rsidP="001331D1">
      <w:pPr>
        <w:pStyle w:val="NADPIS50"/>
        <w:rPr>
          <w:u w:val="single"/>
        </w:rPr>
      </w:pPr>
      <w:r w:rsidRPr="007F3C3E">
        <w:rPr>
          <w:u w:val="single"/>
        </w:rPr>
        <w:t>Kontrolní zjištění</w:t>
      </w:r>
    </w:p>
    <w:p w:rsidR="001331D1" w:rsidRDefault="001331D1" w:rsidP="001331D1">
      <w:pPr>
        <w:pStyle w:val="ODRKY0"/>
      </w:pPr>
      <w:r w:rsidRPr="009E4C01">
        <w:t>Kontrolou byly zjištěny jednotlivé dílčí nedostatky v</w:t>
      </w:r>
      <w:r>
        <w:t xml:space="preserve"> oblasti plánování, zadávání </w:t>
      </w:r>
      <w:r w:rsidR="00120B13">
        <w:br/>
      </w:r>
      <w:r>
        <w:t>a odůvodňování</w:t>
      </w:r>
      <w:r w:rsidRPr="009E4C01">
        <w:t xml:space="preserve"> veřejn</w:t>
      </w:r>
      <w:r>
        <w:t>ých zakázek.</w:t>
      </w:r>
    </w:p>
    <w:p w:rsidR="001331D1" w:rsidRPr="009E4C01" w:rsidRDefault="001331D1" w:rsidP="001331D1">
      <w:pPr>
        <w:pStyle w:val="ODRKY0"/>
      </w:pPr>
      <w:r w:rsidRPr="009E4C01">
        <w:t>V oblasti nákladů na občerstvení byly zjištěny nedostatky v provádění předběžné řídící finanční kontroly, Celková výše nákladů na reprezentaci se dlouhodobě pohybuje pouze v </w:t>
      </w:r>
      <w:r>
        <w:t>řádu desítek tisíc korun ročně.</w:t>
      </w:r>
    </w:p>
    <w:p w:rsidR="001331D1" w:rsidRDefault="001331D1" w:rsidP="001331D1">
      <w:pPr>
        <w:pStyle w:val="ODRKY0"/>
      </w:pPr>
      <w:r>
        <w:t>V oblasti uveřejňování smluv v r</w:t>
      </w:r>
      <w:r w:rsidRPr="009E4C01">
        <w:t xml:space="preserve">egistru smluv </w:t>
      </w:r>
      <w:r>
        <w:t>bylo</w:t>
      </w:r>
      <w:r w:rsidRPr="009E4C01">
        <w:t xml:space="preserve"> ve dvou případech zjištěno předčasné plnění ze strany dodavatele před uveřejněním smlouvy </w:t>
      </w:r>
      <w:r>
        <w:t>v registru,</w:t>
      </w:r>
      <w:r w:rsidRPr="009E4C01">
        <w:t xml:space="preserve"> </w:t>
      </w:r>
      <w:r>
        <w:t>d</w:t>
      </w:r>
      <w:r w:rsidRPr="009E4C01">
        <w:t>ále pochybení v uveřejňování, pokud jde o dodržení lhůty pro jejich uveřejnění, v některých případech i s dopadem</w:t>
      </w:r>
      <w:r>
        <w:t xml:space="preserve"> do platnosti smluv/objednávek.</w:t>
      </w:r>
    </w:p>
    <w:p w:rsidR="001331D1" w:rsidRDefault="001331D1" w:rsidP="001331D1">
      <w:pPr>
        <w:pStyle w:val="ODRKY0"/>
      </w:pPr>
      <w:r w:rsidRPr="009E4C01">
        <w:t>V oblasti předběžné řídící kontroly a nastavení vnitřního kontrolního systému byly identifikovány dílčí nedostatky a riziková místa v oblasti stanovení podpisových vzorů a průkaznosti schvalovacích záznamů.</w:t>
      </w:r>
    </w:p>
    <w:p w:rsidR="001331D1" w:rsidRPr="007F3C3E" w:rsidRDefault="001331D1" w:rsidP="001331D1">
      <w:pPr>
        <w:pStyle w:val="ODRKY0"/>
        <w:numPr>
          <w:ilvl w:val="0"/>
          <w:numId w:val="0"/>
        </w:numPr>
        <w:ind w:left="709"/>
        <w:rPr>
          <w:i/>
          <w:u w:val="single"/>
        </w:rPr>
      </w:pPr>
      <w:r w:rsidRPr="007F3C3E">
        <w:rPr>
          <w:i/>
          <w:u w:val="single"/>
        </w:rPr>
        <w:t xml:space="preserve">Nápravná opatření </w:t>
      </w:r>
    </w:p>
    <w:p w:rsidR="001331D1" w:rsidRPr="00EE2CF4" w:rsidRDefault="001331D1" w:rsidP="001331D1">
      <w:pPr>
        <w:pStyle w:val="MDSR"/>
        <w:rPr>
          <w:highlight w:val="yellow"/>
        </w:rPr>
      </w:pPr>
      <w:r w:rsidRPr="00E1082C">
        <w:t>Kontrolované osobě byla stanovena lhůta pro přijetí opatření k odstranění a prevenci zjištěných nedostatků a podání písemné zprávy Odboru interního auditu a kontroly Ministerstva dopravy.</w:t>
      </w:r>
    </w:p>
    <w:p w:rsidR="00AC3865" w:rsidRPr="001331D1" w:rsidRDefault="00AC3865" w:rsidP="0083730F">
      <w:pPr>
        <w:pStyle w:val="Nadp3"/>
        <w:numPr>
          <w:ilvl w:val="2"/>
          <w:numId w:val="52"/>
        </w:numPr>
      </w:pPr>
      <w:bookmarkStart w:id="1153" w:name="_Toc1376875"/>
      <w:bookmarkStart w:id="1154" w:name="_Toc2789469"/>
      <w:r w:rsidRPr="001331D1">
        <w:t>Kontroly výkonu státní správy u krajských úřadů</w:t>
      </w:r>
      <w:bookmarkEnd w:id="1153"/>
      <w:bookmarkEnd w:id="1154"/>
    </w:p>
    <w:p w:rsidR="001331D1" w:rsidRDefault="001331D1" w:rsidP="001331D1">
      <w:pPr>
        <w:pStyle w:val="TEXT3"/>
        <w:rPr>
          <w:i/>
        </w:rPr>
      </w:pPr>
      <w:bookmarkStart w:id="1155" w:name="_Toc508879944"/>
      <w:bookmarkStart w:id="1156" w:name="_Toc508880220"/>
      <w:r>
        <w:t>V souladu se zákonem č. 129/2000 Sb., o krajích (krajské zřízení), a usnesením vlády České republiky ze dne 11. 9. 2013 č. 689</w:t>
      </w:r>
      <w:r>
        <w:rPr>
          <w:rStyle w:val="Znakapoznpodarou"/>
        </w:rPr>
        <w:footnoteReference w:id="2"/>
      </w:r>
      <w:r>
        <w:t xml:space="preserve"> byly v roce 2018 na základě plánu sestaveného Ministerstvem vnitra provedeny ve spolupráci s odbornými útvary MD kontroly výkonu státní správy na úseku dopravy u následujících krajských úřadů.</w:t>
      </w:r>
    </w:p>
    <w:p w:rsidR="001331D1" w:rsidRDefault="001331D1" w:rsidP="00AF2A04">
      <w:pPr>
        <w:pStyle w:val="Odstavecseseznamem"/>
        <w:numPr>
          <w:ilvl w:val="0"/>
          <w:numId w:val="90"/>
        </w:numPr>
        <w:autoSpaceDE w:val="0"/>
        <w:autoSpaceDN w:val="0"/>
        <w:adjustRightInd w:val="0"/>
        <w:spacing w:before="120" w:line="360" w:lineRule="auto"/>
        <w:ind w:left="1134" w:hanging="425"/>
        <w:rPr>
          <w:rFonts w:ascii="TimesNewRomanPSMT" w:hAnsi="TimesNewRomanPSMT" w:cs="TimesNewRomanPSMT"/>
        </w:rPr>
      </w:pPr>
      <w:r>
        <w:rPr>
          <w:rFonts w:ascii="TimesNewRomanPSMT" w:hAnsi="TimesNewRomanPSMT" w:cs="TimesNewRomanPSMT"/>
        </w:rPr>
        <w:t>Krajský úřad Olomouckého kraje - únor 2018,</w:t>
      </w:r>
    </w:p>
    <w:p w:rsidR="001331D1" w:rsidRDefault="001331D1" w:rsidP="00AF2A04">
      <w:pPr>
        <w:pStyle w:val="Odstavecseseznamem"/>
        <w:numPr>
          <w:ilvl w:val="0"/>
          <w:numId w:val="90"/>
        </w:numPr>
        <w:autoSpaceDE w:val="0"/>
        <w:autoSpaceDN w:val="0"/>
        <w:adjustRightInd w:val="0"/>
        <w:spacing w:before="120" w:line="360" w:lineRule="auto"/>
        <w:ind w:left="1134" w:hanging="425"/>
        <w:rPr>
          <w:rFonts w:ascii="TimesNewRomanPSMT" w:hAnsi="TimesNewRomanPSMT" w:cs="TimesNewRomanPSMT"/>
        </w:rPr>
      </w:pPr>
      <w:r>
        <w:rPr>
          <w:rFonts w:ascii="TimesNewRomanPSMT" w:hAnsi="TimesNewRomanPSMT" w:cs="TimesNewRomanPSMT"/>
        </w:rPr>
        <w:t>Krajský úřad Jihočeského kraje - březen 2018,</w:t>
      </w:r>
    </w:p>
    <w:p w:rsidR="001331D1" w:rsidRDefault="001331D1" w:rsidP="00AF2A04">
      <w:pPr>
        <w:pStyle w:val="Odstavecseseznamem"/>
        <w:numPr>
          <w:ilvl w:val="0"/>
          <w:numId w:val="90"/>
        </w:numPr>
        <w:autoSpaceDE w:val="0"/>
        <w:autoSpaceDN w:val="0"/>
        <w:adjustRightInd w:val="0"/>
        <w:spacing w:before="120" w:line="360" w:lineRule="auto"/>
        <w:ind w:left="1134" w:hanging="425"/>
        <w:rPr>
          <w:rFonts w:ascii="TimesNewRomanPSMT" w:hAnsi="TimesNewRomanPSMT" w:cs="TimesNewRomanPSMT"/>
        </w:rPr>
      </w:pPr>
      <w:r>
        <w:rPr>
          <w:rFonts w:ascii="TimesNewRomanPSMT" w:hAnsi="TimesNewRomanPSMT" w:cs="TimesNewRomanPSMT"/>
        </w:rPr>
        <w:t>Krajský úřad Karlovarského kraje - duben 2018,</w:t>
      </w:r>
    </w:p>
    <w:p w:rsidR="001331D1" w:rsidRDefault="001331D1" w:rsidP="00AF2A04">
      <w:pPr>
        <w:pStyle w:val="Odstavecseseznamem"/>
        <w:numPr>
          <w:ilvl w:val="0"/>
          <w:numId w:val="90"/>
        </w:numPr>
        <w:autoSpaceDE w:val="0"/>
        <w:autoSpaceDN w:val="0"/>
        <w:adjustRightInd w:val="0"/>
        <w:spacing w:before="120" w:line="360" w:lineRule="auto"/>
        <w:ind w:left="1134" w:hanging="425"/>
        <w:rPr>
          <w:rFonts w:ascii="TimesNewRomanPSMT" w:hAnsi="TimesNewRomanPSMT" w:cs="TimesNewRomanPSMT"/>
        </w:rPr>
      </w:pPr>
      <w:r>
        <w:rPr>
          <w:rFonts w:ascii="TimesNewRomanPSMT" w:hAnsi="TimesNewRomanPSMT" w:cs="TimesNewRomanPSMT"/>
        </w:rPr>
        <w:t>Krajský úřad Libereckého kraje - květen 2018,</w:t>
      </w:r>
    </w:p>
    <w:p w:rsidR="001331D1" w:rsidRPr="00097582" w:rsidRDefault="001331D1" w:rsidP="00AF2A04">
      <w:pPr>
        <w:pStyle w:val="Odstavecseseznamem"/>
        <w:numPr>
          <w:ilvl w:val="0"/>
          <w:numId w:val="90"/>
        </w:numPr>
        <w:spacing w:before="120" w:after="160" w:line="360" w:lineRule="auto"/>
        <w:ind w:left="1134" w:hanging="425"/>
        <w:rPr>
          <w:rFonts w:ascii="Calibri" w:hAnsi="Calibri"/>
          <w:sz w:val="22"/>
        </w:rPr>
      </w:pPr>
      <w:r>
        <w:rPr>
          <w:rFonts w:ascii="TimesNewRomanPSMT" w:hAnsi="TimesNewRomanPSMT" w:cs="TimesNewRomanPSMT"/>
        </w:rPr>
        <w:t>Krajský úřad Pardubického kraje - září 2018.</w:t>
      </w:r>
    </w:p>
    <w:p w:rsidR="001331D1" w:rsidRDefault="001331D1" w:rsidP="001331D1">
      <w:pPr>
        <w:pStyle w:val="TEXT3"/>
      </w:pPr>
      <w:r>
        <w:t xml:space="preserve">Cílem kontrol bylo prověřit výkon státní správy na úseku dopravy, kterou v přenesené působnosti zajišťují krajské úřady. Kontrolami byly zjištěny dílčí nedostatky, k jejichž </w:t>
      </w:r>
      <w:r w:rsidRPr="00097582">
        <w:t xml:space="preserve">odstranění a prevenci byla kontrolní skupinou uložena </w:t>
      </w:r>
      <w:r>
        <w:t>adekvátní opatření a doporučení, v jednom případě využilo ministerstvo mimořádného opravného prostředku (přezkum). O </w:t>
      </w:r>
      <w:r w:rsidRPr="00097582">
        <w:t xml:space="preserve">realizaci </w:t>
      </w:r>
      <w:r>
        <w:t xml:space="preserve">opatření </w:t>
      </w:r>
      <w:r w:rsidRPr="00097582">
        <w:t>krajsk</w:t>
      </w:r>
      <w:r>
        <w:t>é</w:t>
      </w:r>
      <w:r w:rsidRPr="00097582">
        <w:t xml:space="preserve"> úřad</w:t>
      </w:r>
      <w:r>
        <w:t>y</w:t>
      </w:r>
      <w:r w:rsidRPr="00097582">
        <w:t xml:space="preserve"> ve stanovené lhůtě Ministerstvo dopravy</w:t>
      </w:r>
      <w:r>
        <w:t xml:space="preserve"> informovaly.</w:t>
      </w:r>
    </w:p>
    <w:p w:rsidR="00AC3865" w:rsidRPr="001331D1" w:rsidRDefault="00AC3865" w:rsidP="001331D1">
      <w:pPr>
        <w:pStyle w:val="Nadpis2"/>
        <w:tabs>
          <w:tab w:val="clear" w:pos="2310"/>
        </w:tabs>
        <w:ind w:left="709" w:hanging="709"/>
      </w:pPr>
      <w:bookmarkStart w:id="1157" w:name="_Toc1376876"/>
      <w:bookmarkStart w:id="1158" w:name="_Toc2789470"/>
      <w:r w:rsidRPr="001331D1">
        <w:t>Boj s korupcí a hlášení nesrovnalostí</w:t>
      </w:r>
      <w:bookmarkEnd w:id="1155"/>
      <w:bookmarkEnd w:id="1156"/>
      <w:bookmarkEnd w:id="1157"/>
      <w:bookmarkEnd w:id="1158"/>
    </w:p>
    <w:p w:rsidR="0083730F" w:rsidRPr="0083730F" w:rsidRDefault="0083730F" w:rsidP="0083730F">
      <w:pPr>
        <w:pStyle w:val="Odstavecseseznamem"/>
        <w:keepNext/>
        <w:numPr>
          <w:ilvl w:val="1"/>
          <w:numId w:val="52"/>
        </w:numPr>
        <w:overflowPunct w:val="0"/>
        <w:autoSpaceDE w:val="0"/>
        <w:autoSpaceDN w:val="0"/>
        <w:adjustRightInd w:val="0"/>
        <w:spacing w:before="120" w:after="120"/>
        <w:contextualSpacing w:val="0"/>
        <w:jc w:val="both"/>
        <w:textAlignment w:val="baseline"/>
        <w:outlineLvl w:val="2"/>
        <w:rPr>
          <w:b/>
          <w:vanish/>
          <w:szCs w:val="20"/>
        </w:rPr>
      </w:pPr>
      <w:bookmarkStart w:id="1159" w:name="_Toc2786584"/>
      <w:bookmarkStart w:id="1160" w:name="_Toc2789344"/>
      <w:bookmarkStart w:id="1161" w:name="_Toc2789471"/>
      <w:bookmarkStart w:id="1162" w:name="_Toc1376877"/>
      <w:bookmarkEnd w:id="1159"/>
      <w:bookmarkEnd w:id="1160"/>
      <w:bookmarkEnd w:id="1161"/>
    </w:p>
    <w:p w:rsidR="004F3F5D" w:rsidRPr="001331D1" w:rsidRDefault="001331D1" w:rsidP="0083730F">
      <w:pPr>
        <w:pStyle w:val="Nadp3"/>
        <w:numPr>
          <w:ilvl w:val="2"/>
          <w:numId w:val="52"/>
        </w:numPr>
        <w:spacing w:before="120" w:beforeAutospacing="0"/>
      </w:pPr>
      <w:bookmarkStart w:id="1163" w:name="_Toc2789472"/>
      <w:r w:rsidRPr="001331D1">
        <w:t>Plnění úkolů v oblasti boje s korupcí</w:t>
      </w:r>
      <w:bookmarkEnd w:id="1162"/>
      <w:bookmarkEnd w:id="1163"/>
    </w:p>
    <w:p w:rsidR="004658C7" w:rsidRPr="00207124" w:rsidRDefault="004658C7" w:rsidP="0083730F">
      <w:pPr>
        <w:pStyle w:val="Odstavecseseznamem"/>
        <w:numPr>
          <w:ilvl w:val="1"/>
          <w:numId w:val="60"/>
        </w:numPr>
        <w:spacing w:before="240"/>
        <w:contextualSpacing w:val="0"/>
        <w:jc w:val="both"/>
        <w:rPr>
          <w:b/>
          <w:vanish/>
          <w:color w:val="FF0000"/>
        </w:rPr>
      </w:pPr>
    </w:p>
    <w:p w:rsidR="001331D1" w:rsidRPr="00307A18" w:rsidRDefault="001331D1" w:rsidP="001331D1">
      <w:pPr>
        <w:pStyle w:val="TEXT3"/>
      </w:pPr>
      <w:r w:rsidRPr="00307A18">
        <w:t xml:space="preserve">Boj s korupcí jako jedna ze stěžejních priorit vlády České republiky je uskutečňován </w:t>
      </w:r>
      <w:r w:rsidR="00120B13">
        <w:br/>
      </w:r>
      <w:r w:rsidRPr="00307A18">
        <w:t>na základě Vládní koncepce boje s</w:t>
      </w:r>
      <w:r>
        <w:t> </w:t>
      </w:r>
      <w:r w:rsidRPr="00307A18">
        <w:t>korupcí</w:t>
      </w:r>
      <w:r>
        <w:t xml:space="preserve"> na léta 2015 až 2017, resp. na léta 2018 až 2022. </w:t>
      </w:r>
      <w:r w:rsidRPr="00307A18">
        <w:lastRenderedPageBreak/>
        <w:t xml:space="preserve">Koncepce staví na analytickém základě vládou projednaných Východisek pro vytvoření protikorupčního strategického dokumentu České republiky pro období po roce 2017 </w:t>
      </w:r>
      <w:r w:rsidR="00120B13">
        <w:br/>
      </w:r>
      <w:r w:rsidRPr="00307A18">
        <w:t>a formuluje základní obsah jednoletých akčních plánů pro boj s korupcí.</w:t>
      </w:r>
    </w:p>
    <w:p w:rsidR="001331D1" w:rsidRPr="00A60797" w:rsidRDefault="001331D1" w:rsidP="00C82533">
      <w:pPr>
        <w:pStyle w:val="MDSR"/>
        <w:numPr>
          <w:ilvl w:val="0"/>
          <w:numId w:val="35"/>
        </w:numPr>
        <w:suppressAutoHyphens w:val="0"/>
        <w:adjustRightInd/>
        <w:textAlignment w:val="auto"/>
      </w:pPr>
      <w:r w:rsidRPr="00A60797">
        <w:rPr>
          <w:u w:val="single"/>
        </w:rPr>
        <w:t>Na základě Usnesení vlády České republiky</w:t>
      </w:r>
      <w:r>
        <w:rPr>
          <w:u w:val="single"/>
        </w:rPr>
        <w:t xml:space="preserve"> č. 853</w:t>
      </w:r>
      <w:r w:rsidRPr="00A60797">
        <w:rPr>
          <w:u w:val="single"/>
        </w:rPr>
        <w:t xml:space="preserve"> ze dne 2</w:t>
      </w:r>
      <w:r>
        <w:rPr>
          <w:u w:val="single"/>
        </w:rPr>
        <w:t>9</w:t>
      </w:r>
      <w:r w:rsidRPr="00A60797">
        <w:rPr>
          <w:u w:val="single"/>
        </w:rPr>
        <w:t>. 1</w:t>
      </w:r>
      <w:r>
        <w:rPr>
          <w:u w:val="single"/>
        </w:rPr>
        <w:t>1</w:t>
      </w:r>
      <w:r w:rsidRPr="00A60797">
        <w:rPr>
          <w:u w:val="single"/>
        </w:rPr>
        <w:t>. 201</w:t>
      </w:r>
      <w:r>
        <w:rPr>
          <w:u w:val="single"/>
        </w:rPr>
        <w:t>7</w:t>
      </w:r>
      <w:r>
        <w:t xml:space="preserve"> </w:t>
      </w:r>
      <w:r w:rsidRPr="00A60797">
        <w:t>zpracovalo Ministerstvo dopravy Rezortní interní protikorupční program Ministerstva dopravy</w:t>
      </w:r>
      <w:r>
        <w:t xml:space="preserve"> </w:t>
      </w:r>
      <w:r w:rsidRPr="00A60797">
        <w:t>(dále jen „RIPP MD“), který byl schválen ro</w:t>
      </w:r>
      <w:r>
        <w:t>zhodnutím ministra dopravy dne 12</w:t>
      </w:r>
      <w:r w:rsidRPr="00A60797">
        <w:t xml:space="preserve">. </w:t>
      </w:r>
      <w:r>
        <w:t>7</w:t>
      </w:r>
      <w:r w:rsidRPr="00A60797">
        <w:t>. 201</w:t>
      </w:r>
      <w:r>
        <w:t>8</w:t>
      </w:r>
      <w:r w:rsidRPr="00A60797">
        <w:t xml:space="preserve"> </w:t>
      </w:r>
      <w:r>
        <w:t>a </w:t>
      </w:r>
      <w:r w:rsidRPr="00A60797">
        <w:t>zveřejněn na webových stránkách</w:t>
      </w:r>
      <w:r>
        <w:t xml:space="preserve"> MD</w:t>
      </w:r>
      <w:r w:rsidRPr="00A60797">
        <w:t>.</w:t>
      </w:r>
      <w:r>
        <w:t xml:space="preserve"> Z </w:t>
      </w:r>
      <w:r w:rsidRPr="00A60797">
        <w:t>RIPP MD vyplynula zejména pro vedoucí zaměstnance řada úkolů, které byly</w:t>
      </w:r>
      <w:r>
        <w:t xml:space="preserve"> v </w:t>
      </w:r>
      <w:r w:rsidRPr="00A60797">
        <w:t>průběhu roku 201</w:t>
      </w:r>
      <w:r>
        <w:t>8</w:t>
      </w:r>
      <w:r w:rsidRPr="00A60797">
        <w:t xml:space="preserve"> postupn</w:t>
      </w:r>
      <w:r>
        <w:t xml:space="preserve">ě plněny. Ve stanoveném termínu </w:t>
      </w:r>
      <w:r w:rsidRPr="00A60797">
        <w:t>bylo provedeno vyhodnocení jednotlivých oblastí RIPP MD</w:t>
      </w:r>
      <w:r>
        <w:t xml:space="preserve"> a v březnu 2018 </w:t>
      </w:r>
      <w:r w:rsidRPr="002F2774">
        <w:t>byla zpracována Zpráv</w:t>
      </w:r>
      <w:r>
        <w:t>a</w:t>
      </w:r>
      <w:r w:rsidRPr="002F2774">
        <w:t xml:space="preserve"> o RIPP </w:t>
      </w:r>
      <w:r>
        <w:t>MD za rok 2017</w:t>
      </w:r>
      <w:r w:rsidRPr="00A60797">
        <w:t>. Podklady</w:t>
      </w:r>
      <w:r>
        <w:t xml:space="preserve"> k </w:t>
      </w:r>
      <w:r w:rsidRPr="00A60797">
        <w:t>vyhodnocení poskytly jak útvary MD, tak</w:t>
      </w:r>
      <w:r>
        <w:t xml:space="preserve"> i jeho podřízené organizace.</w:t>
      </w:r>
    </w:p>
    <w:p w:rsidR="001331D1" w:rsidRDefault="001331D1" w:rsidP="00C82533">
      <w:pPr>
        <w:pStyle w:val="MDSR"/>
        <w:numPr>
          <w:ilvl w:val="0"/>
          <w:numId w:val="35"/>
        </w:numPr>
        <w:suppressAutoHyphens w:val="0"/>
        <w:adjustRightInd/>
        <w:textAlignment w:val="auto"/>
      </w:pPr>
      <w:r w:rsidRPr="00A60797">
        <w:rPr>
          <w:u w:val="single"/>
        </w:rPr>
        <w:t>Na základě</w:t>
      </w:r>
      <w:r w:rsidRPr="00D1750D">
        <w:rPr>
          <w:u w:val="single"/>
        </w:rPr>
        <w:t xml:space="preserve"> </w:t>
      </w:r>
      <w:r>
        <w:rPr>
          <w:u w:val="single"/>
        </w:rPr>
        <w:t xml:space="preserve">Usnesení vlády České republiky ze dne 3. 1. 2018 č. 11 </w:t>
      </w:r>
      <w:r>
        <w:t>byl schválen A</w:t>
      </w:r>
      <w:r w:rsidRPr="006C759A">
        <w:t>kční plán boje</w:t>
      </w:r>
      <w:r>
        <w:t xml:space="preserve"> s </w:t>
      </w:r>
      <w:r w:rsidRPr="006C759A">
        <w:t>korupcí na rok 201</w:t>
      </w:r>
      <w:r>
        <w:t xml:space="preserve">8. </w:t>
      </w:r>
      <w:r w:rsidRPr="006C759A">
        <w:t>Akční plán boje</w:t>
      </w:r>
      <w:r>
        <w:t xml:space="preserve"> s </w:t>
      </w:r>
      <w:r w:rsidRPr="006C759A">
        <w:t>korupcí na rok 201</w:t>
      </w:r>
      <w:r>
        <w:t>8</w:t>
      </w:r>
      <w:r w:rsidRPr="006C759A">
        <w:t xml:space="preserve"> je koncipován do 4 priorit (výkonná</w:t>
      </w:r>
      <w:r>
        <w:t xml:space="preserve"> a </w:t>
      </w:r>
      <w:r w:rsidRPr="006C759A">
        <w:t>nezávislá exekutiva, transparentnost</w:t>
      </w:r>
      <w:r>
        <w:t xml:space="preserve"> a </w:t>
      </w:r>
      <w:r w:rsidRPr="006C759A">
        <w:t>otevřený přístup</w:t>
      </w:r>
      <w:r>
        <w:t xml:space="preserve"> k </w:t>
      </w:r>
      <w:r w:rsidRPr="006C759A">
        <w:t>informacím, hospodárné nakládání</w:t>
      </w:r>
      <w:r>
        <w:t xml:space="preserve"> s </w:t>
      </w:r>
      <w:r w:rsidRPr="006C759A">
        <w:t>majetkem státu</w:t>
      </w:r>
      <w:r>
        <w:t xml:space="preserve"> a </w:t>
      </w:r>
      <w:r w:rsidRPr="006C759A">
        <w:t>rozvoj občanské společnosti), ze kterých vyplývají legislativní</w:t>
      </w:r>
      <w:r>
        <w:t xml:space="preserve"> i </w:t>
      </w:r>
      <w:r w:rsidRPr="006C759A">
        <w:t>nelegislativní opatření</w:t>
      </w:r>
      <w:r>
        <w:t xml:space="preserve"> a </w:t>
      </w:r>
      <w:r w:rsidRPr="006C759A">
        <w:t>postupy uplatňované</w:t>
      </w:r>
      <w:r>
        <w:t xml:space="preserve"> v </w:t>
      </w:r>
      <w:r w:rsidRPr="006C759A">
        <w:t xml:space="preserve">boji </w:t>
      </w:r>
      <w:r>
        <w:t>s korupcí</w:t>
      </w:r>
      <w:r w:rsidRPr="006C759A">
        <w:t>.</w:t>
      </w:r>
    </w:p>
    <w:p w:rsidR="00AC3865" w:rsidRPr="001331D1" w:rsidRDefault="00AC3865" w:rsidP="0083730F">
      <w:pPr>
        <w:pStyle w:val="Nadp3"/>
        <w:numPr>
          <w:ilvl w:val="2"/>
          <w:numId w:val="52"/>
        </w:numPr>
      </w:pPr>
      <w:bookmarkStart w:id="1164" w:name="_Toc1376878"/>
      <w:bookmarkStart w:id="1165" w:name="_Toc2789473"/>
      <w:r w:rsidRPr="001331D1">
        <w:t>Kontaktní bod AFCOS</w:t>
      </w:r>
      <w:bookmarkEnd w:id="1164"/>
      <w:bookmarkEnd w:id="1165"/>
    </w:p>
    <w:p w:rsidR="001331D1" w:rsidRDefault="001331D1" w:rsidP="001331D1">
      <w:pPr>
        <w:pStyle w:val="TEXT3"/>
      </w:pPr>
      <w:r>
        <w:t>Odbor interního auditu a kontroly je lokálním kontaktním bodem AFCOS na MD (Centrální kontaktní bod AFCOS v ČR je na Ministerstvu financí, odbor 69 – Analýza a hlášení nesrovnalostí). Odbor interního auditu a kontroly zajišťuje úkoly spojené se šetřením případů, kterými byly dotčeny finanční nebo ekonomické zájmy EU, podává prostřednictvím Centrálního kontaktního bodu AFCOS v ČR Evropskému úřadu pro potírání podvodných jednání – OLAF (Office de Lutte Anti-Fraude) čtvrtletní hlášení nesrovnalostí (nad 10 000 €), která jsou zpracovávána na základě podkladů od Řídícího orgánu Operačního programu Doprava (Odbor fondů EU).</w:t>
      </w:r>
    </w:p>
    <w:p w:rsidR="001331D1" w:rsidRPr="001605A3" w:rsidRDefault="001331D1" w:rsidP="001331D1">
      <w:pPr>
        <w:pStyle w:val="TEXT3"/>
      </w:pPr>
      <w:r>
        <w:t xml:space="preserve">V roce 2018 byla odeslána hlášení za 4. čtvrtletí 2017, kdy byly hlášeny 4 nesrovnalosti, za 1. čtvrtletí 2018 bylo hlášeno 8 nesrovnalosti, za 2. čtvrtletí 2018 bylo hlášeno </w:t>
      </w:r>
      <w:r w:rsidR="00120B13">
        <w:br/>
      </w:r>
      <w:r>
        <w:t>16 nesr</w:t>
      </w:r>
      <w:r w:rsidR="00D61A06">
        <w:t xml:space="preserve">ovnalostí a </w:t>
      </w:r>
      <w:r w:rsidR="00D61A06" w:rsidRPr="00A7656B">
        <w:t>za 3. čtvrtletí 2018</w:t>
      </w:r>
      <w:r>
        <w:t xml:space="preserve"> bylo hlášeno 24 nesrovnalostí. Hlášení za 4. čtvrtletí 2018, kdy bylo hlášeno 8 nesrovnalostí, odeslal Odbor interního auditu a kontroly Ministerstvu financí v lednu 2019.</w:t>
      </w:r>
    </w:p>
    <w:p w:rsidR="003C6C51" w:rsidRPr="00207124" w:rsidRDefault="003C6C51" w:rsidP="00E7669B">
      <w:pPr>
        <w:pStyle w:val="TEXT3"/>
        <w:rPr>
          <w:color w:val="FF0000"/>
        </w:rPr>
      </w:pPr>
    </w:p>
    <w:p w:rsidR="001D6F8E" w:rsidRPr="00207124" w:rsidRDefault="001D6F8E" w:rsidP="00AC3865">
      <w:pPr>
        <w:pStyle w:val="Znadpis1"/>
        <w:rPr>
          <w:color w:val="FF0000"/>
        </w:rPr>
      </w:pPr>
    </w:p>
    <w:sectPr w:rsidR="001D6F8E" w:rsidRPr="00207124" w:rsidSect="007A071D">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3211" w:rsidRDefault="00E93211">
      <w:r>
        <w:separator/>
      </w:r>
    </w:p>
  </w:endnote>
  <w:endnote w:type="continuationSeparator" w:id="0">
    <w:p w:rsidR="00E93211" w:rsidRDefault="00E93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00"/>
    <w:family w:val="auto"/>
    <w:pitch w:val="variable"/>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 w:name="PT Sans">
    <w:altName w:val="Times New Roman"/>
    <w:charset w:val="00"/>
    <w:family w:val="auto"/>
    <w:pitch w:val="default"/>
  </w:font>
  <w:font w:name="TimesNewRomanPSMT">
    <w:altName w:val="Times New Roman"/>
    <w:panose1 w:val="00000000000000000000"/>
    <w:charset w:val="EE"/>
    <w:family w:val="auto"/>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211" w:rsidRDefault="00E93211">
    <w:pPr>
      <w:pStyle w:val="Zpat"/>
      <w:jc w:val="center"/>
    </w:pPr>
  </w:p>
  <w:p w:rsidR="00E93211" w:rsidRDefault="00E9321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211" w:rsidRDefault="00E93211" w:rsidP="00C129B0">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8697017"/>
      <w:docPartObj>
        <w:docPartGallery w:val="Page Numbers (Bottom of Page)"/>
        <w:docPartUnique/>
      </w:docPartObj>
    </w:sdtPr>
    <w:sdtContent>
      <w:p w:rsidR="00E93211" w:rsidRDefault="00E93211">
        <w:pPr>
          <w:pStyle w:val="Zpat"/>
          <w:jc w:val="center"/>
        </w:pPr>
        <w:r>
          <w:fldChar w:fldCharType="begin"/>
        </w:r>
        <w:r>
          <w:instrText>PAGE   \* MERGEFORMAT</w:instrText>
        </w:r>
        <w:r>
          <w:fldChar w:fldCharType="separate"/>
        </w:r>
        <w:r w:rsidR="003C5AD2">
          <w:rPr>
            <w:noProof/>
          </w:rPr>
          <w:t>34</w:t>
        </w:r>
        <w:r>
          <w:fldChar w:fldCharType="end"/>
        </w:r>
      </w:p>
    </w:sdtContent>
  </w:sdt>
  <w:p w:rsidR="00E93211" w:rsidRDefault="00E93211">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211" w:rsidRDefault="00E93211">
    <w:pPr>
      <w:pStyle w:val="Zpat"/>
      <w:jc w:val="center"/>
    </w:pPr>
    <w:r>
      <w:fldChar w:fldCharType="begin"/>
    </w:r>
    <w:r>
      <w:instrText>PAGE   \* MERGEFORMAT</w:instrText>
    </w:r>
    <w:r>
      <w:fldChar w:fldCharType="separate"/>
    </w:r>
    <w:r w:rsidR="003C5AD2">
      <w:rPr>
        <w:noProof/>
      </w:rPr>
      <w:t>7</w:t>
    </w:r>
    <w:r>
      <w:fldChar w:fldCharType="end"/>
    </w:r>
  </w:p>
  <w:p w:rsidR="00E93211" w:rsidRDefault="00E93211" w:rsidP="0069327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3211" w:rsidRDefault="00E93211">
      <w:r>
        <w:separator/>
      </w:r>
    </w:p>
  </w:footnote>
  <w:footnote w:type="continuationSeparator" w:id="0">
    <w:p w:rsidR="00E93211" w:rsidRDefault="00E93211">
      <w:r>
        <w:continuationSeparator/>
      </w:r>
    </w:p>
  </w:footnote>
  <w:footnote w:id="1">
    <w:p w:rsidR="00E93211" w:rsidRPr="00EF1415" w:rsidRDefault="00E93211" w:rsidP="0018067C">
      <w:pPr>
        <w:pStyle w:val="Textpoznpodarou"/>
        <w:jc w:val="both"/>
      </w:pPr>
      <w:r>
        <w:rPr>
          <w:rStyle w:val="Znakapoznpodarou"/>
        </w:rPr>
        <w:footnoteRef/>
      </w:r>
      <w:r>
        <w:t xml:space="preserve"> </w:t>
      </w:r>
      <w:r w:rsidRPr="00EF1415">
        <w:rPr>
          <w:rFonts w:ascii="Arial" w:hAnsi="Arial"/>
          <w:sz w:val="18"/>
          <w:szCs w:val="18"/>
        </w:rPr>
        <w:t>Nařízení Evropského parlamentu a Rady (EU) č. 1303/2013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w:t>
      </w:r>
    </w:p>
    <w:p w:rsidR="00E93211" w:rsidRPr="00EF1415" w:rsidRDefault="00E93211" w:rsidP="0018067C">
      <w:pPr>
        <w:pStyle w:val="Textpoznpodarou"/>
        <w:jc w:val="both"/>
      </w:pPr>
    </w:p>
  </w:footnote>
  <w:footnote w:id="2">
    <w:p w:rsidR="00E93211" w:rsidRDefault="00E93211" w:rsidP="001331D1">
      <w:pPr>
        <w:pStyle w:val="Textpoznpodarou"/>
      </w:pPr>
      <w:r>
        <w:rPr>
          <w:rStyle w:val="Znakapoznpodarou"/>
        </w:rPr>
        <w:footnoteRef/>
      </w:r>
      <w:r>
        <w:t xml:space="preserve"> o Plánování, vyhodnocování a koordinaci kontrol výkonu přenesené a samostatné působnosti územních samosprávných celků prováděných ústředními správními úřady, krajskými úřady, Magistrátem hlavního města Prahy a magistráty územně členěných statutárních měst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3"/>
    <w:lvl w:ilvl="0">
      <w:start w:val="1"/>
      <w:numFmt w:val="bullet"/>
      <w:lvlText w:val=""/>
      <w:lvlJc w:val="left"/>
      <w:pPr>
        <w:tabs>
          <w:tab w:val="num" w:pos="1620"/>
        </w:tabs>
        <w:ind w:left="1620" w:hanging="360"/>
      </w:pPr>
      <w:rPr>
        <w:rFonts w:ascii="Symbol" w:hAnsi="Symbol"/>
        <w:color w:val="auto"/>
      </w:rPr>
    </w:lvl>
    <w:lvl w:ilvl="1">
      <w:start w:val="1"/>
      <w:numFmt w:val="bullet"/>
      <w:lvlText w:val=""/>
      <w:lvlJc w:val="left"/>
      <w:pPr>
        <w:tabs>
          <w:tab w:val="num" w:pos="1485"/>
        </w:tabs>
        <w:ind w:left="1485" w:hanging="360"/>
      </w:pPr>
      <w:rPr>
        <w:rFonts w:ascii="Wingdings" w:hAnsi="Wingdings"/>
        <w:color w:val="auto"/>
      </w:rPr>
    </w:lvl>
    <w:lvl w:ilvl="2">
      <w:start w:val="1"/>
      <w:numFmt w:val="bullet"/>
      <w:lvlText w:val=""/>
      <w:lvlJc w:val="left"/>
      <w:pPr>
        <w:tabs>
          <w:tab w:val="num" w:pos="2205"/>
        </w:tabs>
        <w:ind w:left="2205" w:hanging="360"/>
      </w:pPr>
      <w:rPr>
        <w:rFonts w:ascii="Symbol" w:hAnsi="Symbol"/>
        <w:color w:val="auto"/>
      </w:rPr>
    </w:lvl>
    <w:lvl w:ilvl="3">
      <w:start w:val="1"/>
      <w:numFmt w:val="bullet"/>
      <w:lvlText w:val=""/>
      <w:lvlJc w:val="left"/>
      <w:pPr>
        <w:tabs>
          <w:tab w:val="num" w:pos="2925"/>
        </w:tabs>
        <w:ind w:left="2925" w:hanging="360"/>
      </w:pPr>
      <w:rPr>
        <w:rFonts w:ascii="Symbol" w:hAnsi="Symbol"/>
      </w:rPr>
    </w:lvl>
    <w:lvl w:ilvl="4">
      <w:start w:val="1"/>
      <w:numFmt w:val="bullet"/>
      <w:lvlText w:val="o"/>
      <w:lvlJc w:val="left"/>
      <w:pPr>
        <w:tabs>
          <w:tab w:val="num" w:pos="3645"/>
        </w:tabs>
        <w:ind w:left="3645" w:hanging="360"/>
      </w:pPr>
      <w:rPr>
        <w:rFonts w:ascii="Courier New" w:hAnsi="Courier New" w:cs="Courier New"/>
      </w:rPr>
    </w:lvl>
    <w:lvl w:ilvl="5">
      <w:start w:val="1"/>
      <w:numFmt w:val="bullet"/>
      <w:lvlText w:val=""/>
      <w:lvlJc w:val="left"/>
      <w:pPr>
        <w:tabs>
          <w:tab w:val="num" w:pos="4365"/>
        </w:tabs>
        <w:ind w:left="4365" w:hanging="360"/>
      </w:pPr>
      <w:rPr>
        <w:rFonts w:ascii="Wingdings" w:hAnsi="Wingdings"/>
      </w:rPr>
    </w:lvl>
    <w:lvl w:ilvl="6">
      <w:start w:val="1"/>
      <w:numFmt w:val="bullet"/>
      <w:lvlText w:val=""/>
      <w:lvlJc w:val="left"/>
      <w:pPr>
        <w:tabs>
          <w:tab w:val="num" w:pos="5085"/>
        </w:tabs>
        <w:ind w:left="5085" w:hanging="360"/>
      </w:pPr>
      <w:rPr>
        <w:rFonts w:ascii="Symbol" w:hAnsi="Symbol"/>
      </w:rPr>
    </w:lvl>
    <w:lvl w:ilvl="7">
      <w:start w:val="1"/>
      <w:numFmt w:val="bullet"/>
      <w:lvlText w:val="o"/>
      <w:lvlJc w:val="left"/>
      <w:pPr>
        <w:tabs>
          <w:tab w:val="num" w:pos="5805"/>
        </w:tabs>
        <w:ind w:left="5805" w:hanging="360"/>
      </w:pPr>
      <w:rPr>
        <w:rFonts w:ascii="Courier New" w:hAnsi="Courier New" w:cs="Courier New"/>
      </w:rPr>
    </w:lvl>
    <w:lvl w:ilvl="8">
      <w:start w:val="1"/>
      <w:numFmt w:val="bullet"/>
      <w:lvlText w:val=""/>
      <w:lvlJc w:val="left"/>
      <w:pPr>
        <w:tabs>
          <w:tab w:val="num" w:pos="6525"/>
        </w:tabs>
        <w:ind w:left="6525" w:hanging="360"/>
      </w:pPr>
      <w:rPr>
        <w:rFonts w:ascii="Wingdings" w:hAnsi="Wingdings"/>
      </w:rPr>
    </w:lvl>
  </w:abstractNum>
  <w:abstractNum w:abstractNumId="1" w15:restartNumberingAfterBreak="0">
    <w:nsid w:val="00000002"/>
    <w:multiLevelType w:val="singleLevel"/>
    <w:tmpl w:val="00000002"/>
    <w:name w:val="WW8Num6"/>
    <w:lvl w:ilvl="0">
      <w:start w:val="1"/>
      <w:numFmt w:val="bullet"/>
      <w:lvlText w:val=""/>
      <w:lvlJc w:val="left"/>
      <w:pPr>
        <w:tabs>
          <w:tab w:val="num" w:pos="2785"/>
        </w:tabs>
        <w:ind w:left="2785" w:hanging="360"/>
      </w:pPr>
      <w:rPr>
        <w:rFonts w:ascii="Symbol" w:hAnsi="Symbol"/>
        <w:color w:val="auto"/>
      </w:rPr>
    </w:lvl>
  </w:abstractNum>
  <w:abstractNum w:abstractNumId="2" w15:restartNumberingAfterBreak="0">
    <w:nsid w:val="00000003"/>
    <w:multiLevelType w:val="singleLevel"/>
    <w:tmpl w:val="00000003"/>
    <w:name w:val="WW8Num7"/>
    <w:lvl w:ilvl="0">
      <w:start w:val="1"/>
      <w:numFmt w:val="bullet"/>
      <w:lvlText w:val=""/>
      <w:lvlJc w:val="left"/>
      <w:pPr>
        <w:tabs>
          <w:tab w:val="num" w:pos="1440"/>
        </w:tabs>
        <w:ind w:left="1440" w:hanging="360"/>
      </w:pPr>
      <w:rPr>
        <w:rFonts w:ascii="Wingdings" w:hAnsi="Wingdings"/>
      </w:rPr>
    </w:lvl>
  </w:abstractNum>
  <w:abstractNum w:abstractNumId="3" w15:restartNumberingAfterBreak="0">
    <w:nsid w:val="00000004"/>
    <w:multiLevelType w:val="multilevel"/>
    <w:tmpl w:val="00000004"/>
    <w:name w:val="WW8Num10"/>
    <w:lvl w:ilvl="0">
      <w:start w:val="1"/>
      <w:numFmt w:val="bullet"/>
      <w:lvlText w:val=""/>
      <w:lvlJc w:val="left"/>
      <w:pPr>
        <w:tabs>
          <w:tab w:val="num" w:pos="2160"/>
        </w:tabs>
        <w:ind w:left="2160" w:hanging="360"/>
      </w:pPr>
      <w:rPr>
        <w:rFonts w:ascii="Symbol" w:hAnsi="Symbol"/>
        <w:color w:val="auto"/>
      </w:rPr>
    </w:lvl>
    <w:lvl w:ilvl="1">
      <w:start w:val="1"/>
      <w:numFmt w:val="bullet"/>
      <w:lvlText w:val=""/>
      <w:lvlJc w:val="left"/>
      <w:pPr>
        <w:tabs>
          <w:tab w:val="num" w:pos="360"/>
        </w:tabs>
        <w:ind w:left="360" w:hanging="360"/>
      </w:pPr>
      <w:rPr>
        <w:rFonts w:ascii="Wingdings" w:hAnsi="Wingdings"/>
        <w:color w:val="auto"/>
      </w:rPr>
    </w:lvl>
    <w:lvl w:ilvl="2">
      <w:start w:val="1"/>
      <w:numFmt w:val="bullet"/>
      <w:lvlText w:val=""/>
      <w:lvlJc w:val="left"/>
      <w:pPr>
        <w:tabs>
          <w:tab w:val="num" w:pos="2160"/>
        </w:tabs>
        <w:ind w:left="2160" w:hanging="360"/>
      </w:pPr>
      <w:rPr>
        <w:rFonts w:ascii="Symbol" w:hAnsi="Symbol"/>
        <w:color w:val="auto"/>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multilevel"/>
    <w:tmpl w:val="00000005"/>
    <w:name w:val="WW8Num12"/>
    <w:lvl w:ilvl="0">
      <w:start w:val="1"/>
      <w:numFmt w:val="bullet"/>
      <w:lvlText w:val=""/>
      <w:lvlJc w:val="left"/>
      <w:pPr>
        <w:tabs>
          <w:tab w:val="num" w:pos="2520"/>
        </w:tabs>
        <w:ind w:left="2520" w:hanging="360"/>
      </w:pPr>
      <w:rPr>
        <w:rFonts w:ascii="Wingdings" w:hAnsi="Wingdings"/>
      </w:rPr>
    </w:lvl>
    <w:lvl w:ilvl="1">
      <w:start w:val="1"/>
      <w:numFmt w:val="bullet"/>
      <w:lvlText w:val=""/>
      <w:lvlJc w:val="left"/>
      <w:pPr>
        <w:tabs>
          <w:tab w:val="num" w:pos="1485"/>
        </w:tabs>
        <w:ind w:left="1485" w:hanging="360"/>
      </w:pPr>
      <w:rPr>
        <w:rFonts w:ascii="Wingdings" w:hAnsi="Wingdings"/>
      </w:rPr>
    </w:lvl>
    <w:lvl w:ilvl="2">
      <w:start w:val="1"/>
      <w:numFmt w:val="bullet"/>
      <w:lvlText w:val=""/>
      <w:lvlJc w:val="left"/>
      <w:pPr>
        <w:tabs>
          <w:tab w:val="num" w:pos="2424"/>
        </w:tabs>
        <w:ind w:left="2424" w:hanging="360"/>
      </w:pPr>
      <w:rPr>
        <w:rFonts w:ascii="Wingdings" w:hAnsi="Wingdings"/>
      </w:rPr>
    </w:lvl>
    <w:lvl w:ilvl="3">
      <w:start w:val="1"/>
      <w:numFmt w:val="bullet"/>
      <w:lvlText w:val=""/>
      <w:lvlJc w:val="left"/>
      <w:pPr>
        <w:tabs>
          <w:tab w:val="num" w:pos="3144"/>
        </w:tabs>
        <w:ind w:left="3144" w:hanging="360"/>
      </w:pPr>
      <w:rPr>
        <w:rFonts w:ascii="Symbol" w:hAnsi="Symbol"/>
      </w:rPr>
    </w:lvl>
    <w:lvl w:ilvl="4">
      <w:start w:val="1"/>
      <w:numFmt w:val="bullet"/>
      <w:lvlText w:val="o"/>
      <w:lvlJc w:val="left"/>
      <w:pPr>
        <w:tabs>
          <w:tab w:val="num" w:pos="3864"/>
        </w:tabs>
        <w:ind w:left="3864" w:hanging="360"/>
      </w:pPr>
      <w:rPr>
        <w:rFonts w:ascii="Courier New" w:hAnsi="Courier New" w:cs="Courier New"/>
      </w:rPr>
    </w:lvl>
    <w:lvl w:ilvl="5">
      <w:start w:val="1"/>
      <w:numFmt w:val="bullet"/>
      <w:lvlText w:val=""/>
      <w:lvlJc w:val="left"/>
      <w:pPr>
        <w:tabs>
          <w:tab w:val="num" w:pos="4584"/>
        </w:tabs>
        <w:ind w:left="4584" w:hanging="360"/>
      </w:pPr>
      <w:rPr>
        <w:rFonts w:ascii="Wingdings" w:hAnsi="Wingdings"/>
      </w:rPr>
    </w:lvl>
    <w:lvl w:ilvl="6">
      <w:start w:val="1"/>
      <w:numFmt w:val="bullet"/>
      <w:lvlText w:val=""/>
      <w:lvlJc w:val="left"/>
      <w:pPr>
        <w:tabs>
          <w:tab w:val="num" w:pos="5304"/>
        </w:tabs>
        <w:ind w:left="5304" w:hanging="360"/>
      </w:pPr>
      <w:rPr>
        <w:rFonts w:ascii="Symbol" w:hAnsi="Symbol"/>
      </w:rPr>
    </w:lvl>
    <w:lvl w:ilvl="7">
      <w:start w:val="1"/>
      <w:numFmt w:val="bullet"/>
      <w:lvlText w:val="o"/>
      <w:lvlJc w:val="left"/>
      <w:pPr>
        <w:tabs>
          <w:tab w:val="num" w:pos="6024"/>
        </w:tabs>
        <w:ind w:left="6024" w:hanging="360"/>
      </w:pPr>
      <w:rPr>
        <w:rFonts w:ascii="Courier New" w:hAnsi="Courier New" w:cs="Courier New"/>
      </w:rPr>
    </w:lvl>
    <w:lvl w:ilvl="8">
      <w:start w:val="1"/>
      <w:numFmt w:val="bullet"/>
      <w:lvlText w:val=""/>
      <w:lvlJc w:val="left"/>
      <w:pPr>
        <w:tabs>
          <w:tab w:val="num" w:pos="6744"/>
        </w:tabs>
        <w:ind w:left="6744" w:hanging="360"/>
      </w:pPr>
      <w:rPr>
        <w:rFonts w:ascii="Wingdings" w:hAnsi="Wingdings"/>
      </w:rPr>
    </w:lvl>
  </w:abstractNum>
  <w:abstractNum w:abstractNumId="5" w15:restartNumberingAfterBreak="0">
    <w:nsid w:val="00000009"/>
    <w:multiLevelType w:val="singleLevel"/>
    <w:tmpl w:val="00000009"/>
    <w:name w:val="WW8Num16"/>
    <w:lvl w:ilvl="0">
      <w:start w:val="1"/>
      <w:numFmt w:val="bullet"/>
      <w:lvlText w:val=""/>
      <w:lvlJc w:val="left"/>
      <w:pPr>
        <w:tabs>
          <w:tab w:val="num" w:pos="2256"/>
        </w:tabs>
        <w:ind w:left="2256" w:hanging="360"/>
      </w:pPr>
      <w:rPr>
        <w:rFonts w:ascii="Wingdings" w:hAnsi="Wingdings"/>
        <w:color w:val="auto"/>
      </w:rPr>
    </w:lvl>
  </w:abstractNum>
  <w:abstractNum w:abstractNumId="6" w15:restartNumberingAfterBreak="0">
    <w:nsid w:val="0000000A"/>
    <w:multiLevelType w:val="singleLevel"/>
    <w:tmpl w:val="0000000A"/>
    <w:name w:val="WW8Num18"/>
    <w:lvl w:ilvl="0">
      <w:start w:val="1"/>
      <w:numFmt w:val="bullet"/>
      <w:lvlText w:val=""/>
      <w:lvlJc w:val="left"/>
      <w:pPr>
        <w:tabs>
          <w:tab w:val="num" w:pos="1440"/>
        </w:tabs>
        <w:ind w:left="1440" w:hanging="360"/>
      </w:pPr>
      <w:rPr>
        <w:rFonts w:ascii="Wingdings" w:hAnsi="Wingdings"/>
        <w:color w:val="auto"/>
      </w:rPr>
    </w:lvl>
  </w:abstractNum>
  <w:abstractNum w:abstractNumId="7" w15:restartNumberingAfterBreak="0">
    <w:nsid w:val="0000000B"/>
    <w:multiLevelType w:val="singleLevel"/>
    <w:tmpl w:val="0000000B"/>
    <w:name w:val="WW8Num19"/>
    <w:lvl w:ilvl="0">
      <w:start w:val="1"/>
      <w:numFmt w:val="bullet"/>
      <w:lvlText w:val=""/>
      <w:lvlJc w:val="left"/>
      <w:pPr>
        <w:tabs>
          <w:tab w:val="num" w:pos="1069"/>
        </w:tabs>
        <w:ind w:left="1069" w:hanging="360"/>
      </w:pPr>
      <w:rPr>
        <w:rFonts w:ascii="Wingdings" w:hAnsi="Wingdings"/>
      </w:rPr>
    </w:lvl>
  </w:abstractNum>
  <w:abstractNum w:abstractNumId="8" w15:restartNumberingAfterBreak="0">
    <w:nsid w:val="0000000D"/>
    <w:multiLevelType w:val="singleLevel"/>
    <w:tmpl w:val="0000000D"/>
    <w:name w:val="WW8Num21"/>
    <w:lvl w:ilvl="0">
      <w:start w:val="1"/>
      <w:numFmt w:val="bullet"/>
      <w:lvlText w:val=""/>
      <w:lvlJc w:val="left"/>
      <w:pPr>
        <w:tabs>
          <w:tab w:val="num" w:pos="2205"/>
        </w:tabs>
        <w:ind w:left="2205" w:hanging="360"/>
      </w:pPr>
      <w:rPr>
        <w:rFonts w:ascii="Symbol" w:hAnsi="Symbol" w:cs="Times New Roman"/>
      </w:rPr>
    </w:lvl>
  </w:abstractNum>
  <w:abstractNum w:abstractNumId="9" w15:restartNumberingAfterBreak="0">
    <w:nsid w:val="0000000F"/>
    <w:multiLevelType w:val="singleLevel"/>
    <w:tmpl w:val="0000000F"/>
    <w:name w:val="WW8Num15"/>
    <w:lvl w:ilvl="0">
      <w:start w:val="1"/>
      <w:numFmt w:val="bullet"/>
      <w:lvlText w:val=""/>
      <w:lvlJc w:val="left"/>
      <w:pPr>
        <w:tabs>
          <w:tab w:val="num" w:pos="2149"/>
        </w:tabs>
        <w:ind w:left="2149" w:hanging="360"/>
      </w:pPr>
      <w:rPr>
        <w:rFonts w:ascii="Symbol" w:hAnsi="Symbol"/>
      </w:rPr>
    </w:lvl>
  </w:abstractNum>
  <w:abstractNum w:abstractNumId="10" w15:restartNumberingAfterBreak="0">
    <w:nsid w:val="00000010"/>
    <w:multiLevelType w:val="singleLevel"/>
    <w:tmpl w:val="00000010"/>
    <w:name w:val="WW8Num24"/>
    <w:lvl w:ilvl="0">
      <w:start w:val="1"/>
      <w:numFmt w:val="bullet"/>
      <w:lvlText w:val=""/>
      <w:lvlJc w:val="left"/>
      <w:pPr>
        <w:tabs>
          <w:tab w:val="num" w:pos="2160"/>
        </w:tabs>
        <w:ind w:left="2160" w:hanging="360"/>
      </w:pPr>
      <w:rPr>
        <w:rFonts w:ascii="Symbol" w:hAnsi="Symbol"/>
      </w:rPr>
    </w:lvl>
  </w:abstractNum>
  <w:abstractNum w:abstractNumId="11" w15:restartNumberingAfterBreak="0">
    <w:nsid w:val="00000011"/>
    <w:multiLevelType w:val="singleLevel"/>
    <w:tmpl w:val="00000011"/>
    <w:name w:val="WW8Num17"/>
    <w:lvl w:ilvl="0">
      <w:start w:val="1"/>
      <w:numFmt w:val="bullet"/>
      <w:lvlText w:val=""/>
      <w:lvlJc w:val="left"/>
      <w:pPr>
        <w:tabs>
          <w:tab w:val="num" w:pos="1260"/>
        </w:tabs>
        <w:ind w:left="1260" w:hanging="360"/>
      </w:pPr>
      <w:rPr>
        <w:rFonts w:ascii="Symbol" w:hAnsi="Symbol"/>
        <w:color w:val="auto"/>
      </w:rPr>
    </w:lvl>
  </w:abstractNum>
  <w:abstractNum w:abstractNumId="12" w15:restartNumberingAfterBreak="0">
    <w:nsid w:val="00000012"/>
    <w:multiLevelType w:val="singleLevel"/>
    <w:tmpl w:val="00000012"/>
    <w:name w:val="WW8Num26"/>
    <w:lvl w:ilvl="0">
      <w:numFmt w:val="bullet"/>
      <w:lvlText w:val="-"/>
      <w:lvlJc w:val="left"/>
      <w:pPr>
        <w:tabs>
          <w:tab w:val="num" w:pos="720"/>
        </w:tabs>
        <w:ind w:left="720" w:hanging="360"/>
      </w:pPr>
      <w:rPr>
        <w:rFonts w:ascii="Times New Roman" w:hAnsi="Times New Roman"/>
        <w:sz w:val="24"/>
      </w:rPr>
    </w:lvl>
  </w:abstractNum>
  <w:abstractNum w:abstractNumId="13" w15:restartNumberingAfterBreak="0">
    <w:nsid w:val="00000015"/>
    <w:multiLevelType w:val="singleLevel"/>
    <w:tmpl w:val="00000015"/>
    <w:name w:val="WW8Num30"/>
    <w:lvl w:ilvl="0">
      <w:numFmt w:val="bullet"/>
      <w:lvlText w:val=""/>
      <w:lvlJc w:val="left"/>
      <w:pPr>
        <w:tabs>
          <w:tab w:val="num" w:pos="567"/>
        </w:tabs>
        <w:ind w:left="567" w:hanging="283"/>
      </w:pPr>
      <w:rPr>
        <w:rFonts w:ascii="Symbol" w:hAnsi="Symbol"/>
        <w:color w:val="auto"/>
        <w:position w:val="0"/>
        <w:sz w:val="24"/>
        <w:vertAlign w:val="baseline"/>
      </w:rPr>
    </w:lvl>
  </w:abstractNum>
  <w:abstractNum w:abstractNumId="14" w15:restartNumberingAfterBreak="0">
    <w:nsid w:val="00000016"/>
    <w:multiLevelType w:val="singleLevel"/>
    <w:tmpl w:val="04050001"/>
    <w:lvl w:ilvl="0">
      <w:start w:val="1"/>
      <w:numFmt w:val="bullet"/>
      <w:lvlText w:val=""/>
      <w:lvlJc w:val="left"/>
      <w:pPr>
        <w:ind w:left="720" w:hanging="360"/>
      </w:pPr>
      <w:rPr>
        <w:rFonts w:ascii="Symbol" w:hAnsi="Symbol" w:hint="default"/>
      </w:rPr>
    </w:lvl>
  </w:abstractNum>
  <w:abstractNum w:abstractNumId="15" w15:restartNumberingAfterBreak="0">
    <w:nsid w:val="0000001D"/>
    <w:multiLevelType w:val="singleLevel"/>
    <w:tmpl w:val="0000001D"/>
    <w:name w:val="WW8Num29"/>
    <w:lvl w:ilvl="0">
      <w:start w:val="1"/>
      <w:numFmt w:val="bullet"/>
      <w:lvlText w:val=""/>
      <w:lvlJc w:val="left"/>
      <w:pPr>
        <w:tabs>
          <w:tab w:val="num" w:pos="2205"/>
        </w:tabs>
        <w:ind w:left="2205" w:hanging="360"/>
      </w:pPr>
      <w:rPr>
        <w:rFonts w:ascii="Symbol" w:hAnsi="Symbol" w:cs="Times New Roman"/>
      </w:rPr>
    </w:lvl>
  </w:abstractNum>
  <w:abstractNum w:abstractNumId="16" w15:restartNumberingAfterBreak="0">
    <w:nsid w:val="00000020"/>
    <w:multiLevelType w:val="singleLevel"/>
    <w:tmpl w:val="00000020"/>
    <w:name w:val="WW8Num32"/>
    <w:lvl w:ilvl="0">
      <w:start w:val="1"/>
      <w:numFmt w:val="bullet"/>
      <w:lvlText w:val=""/>
      <w:lvlJc w:val="left"/>
      <w:pPr>
        <w:tabs>
          <w:tab w:val="num" w:pos="780"/>
        </w:tabs>
        <w:ind w:left="780" w:hanging="360"/>
      </w:pPr>
      <w:rPr>
        <w:rFonts w:ascii="Symbol" w:hAnsi="Symbol"/>
      </w:rPr>
    </w:lvl>
  </w:abstractNum>
  <w:abstractNum w:abstractNumId="17" w15:restartNumberingAfterBreak="0">
    <w:nsid w:val="00000023"/>
    <w:multiLevelType w:val="singleLevel"/>
    <w:tmpl w:val="00000023"/>
    <w:name w:val="WW8Num35"/>
    <w:lvl w:ilvl="0">
      <w:start w:val="1"/>
      <w:numFmt w:val="bullet"/>
      <w:lvlText w:val=""/>
      <w:lvlJc w:val="left"/>
      <w:pPr>
        <w:tabs>
          <w:tab w:val="num" w:pos="1440"/>
        </w:tabs>
        <w:ind w:left="1440" w:hanging="360"/>
      </w:pPr>
      <w:rPr>
        <w:rFonts w:ascii="Wingdings" w:hAnsi="Wingdings" w:cs="Times New Roman"/>
      </w:rPr>
    </w:lvl>
  </w:abstractNum>
  <w:abstractNum w:abstractNumId="18" w15:restartNumberingAfterBreak="0">
    <w:nsid w:val="00000027"/>
    <w:multiLevelType w:val="singleLevel"/>
    <w:tmpl w:val="00000027"/>
    <w:name w:val="WW8Num39"/>
    <w:lvl w:ilvl="0">
      <w:start w:val="1"/>
      <w:numFmt w:val="decimal"/>
      <w:lvlText w:val="%1)"/>
      <w:lvlJc w:val="left"/>
      <w:pPr>
        <w:tabs>
          <w:tab w:val="num" w:pos="360"/>
        </w:tabs>
        <w:ind w:left="360" w:hanging="360"/>
      </w:pPr>
    </w:lvl>
  </w:abstractNum>
  <w:abstractNum w:abstractNumId="19" w15:restartNumberingAfterBreak="0">
    <w:nsid w:val="0000002B"/>
    <w:multiLevelType w:val="singleLevel"/>
    <w:tmpl w:val="0000002B"/>
    <w:name w:val="WW8Num43"/>
    <w:lvl w:ilvl="0">
      <w:start w:val="1"/>
      <w:numFmt w:val="bullet"/>
      <w:lvlText w:val=""/>
      <w:lvlJc w:val="left"/>
      <w:pPr>
        <w:tabs>
          <w:tab w:val="num" w:pos="2256"/>
        </w:tabs>
        <w:ind w:left="2256" w:hanging="360"/>
      </w:pPr>
      <w:rPr>
        <w:rFonts w:ascii="Wingdings" w:hAnsi="Wingdings"/>
        <w:color w:val="auto"/>
      </w:rPr>
    </w:lvl>
  </w:abstractNum>
  <w:abstractNum w:abstractNumId="20" w15:restartNumberingAfterBreak="0">
    <w:nsid w:val="0000002D"/>
    <w:multiLevelType w:val="singleLevel"/>
    <w:tmpl w:val="0000002D"/>
    <w:name w:val="WW8Num45"/>
    <w:lvl w:ilvl="0">
      <w:start w:val="1"/>
      <w:numFmt w:val="bullet"/>
      <w:lvlText w:val=""/>
      <w:lvlJc w:val="left"/>
      <w:pPr>
        <w:tabs>
          <w:tab w:val="num" w:pos="1440"/>
        </w:tabs>
        <w:ind w:left="1440" w:hanging="360"/>
      </w:pPr>
      <w:rPr>
        <w:rFonts w:ascii="Wingdings" w:hAnsi="Wingdings"/>
        <w:color w:val="auto"/>
      </w:rPr>
    </w:lvl>
  </w:abstractNum>
  <w:abstractNum w:abstractNumId="21" w15:restartNumberingAfterBreak="0">
    <w:nsid w:val="0000002E"/>
    <w:multiLevelType w:val="singleLevel"/>
    <w:tmpl w:val="0000002E"/>
    <w:name w:val="WW8Num46"/>
    <w:lvl w:ilvl="0">
      <w:start w:val="1"/>
      <w:numFmt w:val="bullet"/>
      <w:lvlText w:val=""/>
      <w:lvlJc w:val="left"/>
      <w:pPr>
        <w:tabs>
          <w:tab w:val="num" w:pos="1440"/>
        </w:tabs>
        <w:ind w:left="1440" w:hanging="360"/>
      </w:pPr>
      <w:rPr>
        <w:rFonts w:ascii="Wingdings" w:hAnsi="Wingdings"/>
        <w:color w:val="auto"/>
      </w:rPr>
    </w:lvl>
  </w:abstractNum>
  <w:abstractNum w:abstractNumId="22" w15:restartNumberingAfterBreak="0">
    <w:nsid w:val="00000032"/>
    <w:multiLevelType w:val="singleLevel"/>
    <w:tmpl w:val="00000032"/>
    <w:name w:val="WW8Num50"/>
    <w:lvl w:ilvl="0">
      <w:start w:val="1"/>
      <w:numFmt w:val="bullet"/>
      <w:lvlText w:val=""/>
      <w:lvlJc w:val="left"/>
      <w:pPr>
        <w:tabs>
          <w:tab w:val="num" w:pos="1069"/>
        </w:tabs>
        <w:ind w:left="1069" w:hanging="360"/>
      </w:pPr>
      <w:rPr>
        <w:rFonts w:ascii="Wingdings" w:hAnsi="Wingdings"/>
      </w:rPr>
    </w:lvl>
  </w:abstractNum>
  <w:abstractNum w:abstractNumId="23" w15:restartNumberingAfterBreak="0">
    <w:nsid w:val="00000034"/>
    <w:multiLevelType w:val="singleLevel"/>
    <w:tmpl w:val="00000034"/>
    <w:name w:val="WW8Num78"/>
    <w:lvl w:ilvl="0">
      <w:start w:val="1"/>
      <w:numFmt w:val="bullet"/>
      <w:lvlText w:val=""/>
      <w:lvlJc w:val="left"/>
      <w:pPr>
        <w:tabs>
          <w:tab w:val="num" w:pos="511"/>
        </w:tabs>
        <w:ind w:left="511" w:hanging="227"/>
      </w:pPr>
      <w:rPr>
        <w:rFonts w:ascii="Wingdings" w:hAnsi="Wingdings"/>
      </w:rPr>
    </w:lvl>
  </w:abstractNum>
  <w:abstractNum w:abstractNumId="24" w15:restartNumberingAfterBreak="0">
    <w:nsid w:val="00000041"/>
    <w:multiLevelType w:val="singleLevel"/>
    <w:tmpl w:val="00000041"/>
    <w:name w:val="WW8Num65"/>
    <w:lvl w:ilvl="0">
      <w:start w:val="1"/>
      <w:numFmt w:val="bullet"/>
      <w:lvlText w:val=""/>
      <w:lvlJc w:val="left"/>
      <w:pPr>
        <w:tabs>
          <w:tab w:val="num" w:pos="1440"/>
        </w:tabs>
        <w:ind w:left="1440" w:hanging="360"/>
      </w:pPr>
      <w:rPr>
        <w:rFonts w:ascii="Wingdings" w:hAnsi="Wingdings"/>
        <w:color w:val="auto"/>
      </w:rPr>
    </w:lvl>
  </w:abstractNum>
  <w:abstractNum w:abstractNumId="25" w15:restartNumberingAfterBreak="0">
    <w:nsid w:val="00000044"/>
    <w:multiLevelType w:val="singleLevel"/>
    <w:tmpl w:val="00000044"/>
    <w:name w:val="WW8Num68"/>
    <w:lvl w:ilvl="0">
      <w:start w:val="1"/>
      <w:numFmt w:val="bullet"/>
      <w:lvlText w:val=""/>
      <w:lvlJc w:val="left"/>
      <w:pPr>
        <w:tabs>
          <w:tab w:val="num" w:pos="2205"/>
        </w:tabs>
        <w:ind w:left="2205" w:hanging="360"/>
      </w:pPr>
      <w:rPr>
        <w:rFonts w:ascii="Symbol" w:hAnsi="Symbol" w:cs="Times New Roman"/>
      </w:rPr>
    </w:lvl>
  </w:abstractNum>
  <w:abstractNum w:abstractNumId="26" w15:restartNumberingAfterBreak="0">
    <w:nsid w:val="00000047"/>
    <w:multiLevelType w:val="singleLevel"/>
    <w:tmpl w:val="00000047"/>
    <w:name w:val="WW8Num71"/>
    <w:lvl w:ilvl="0">
      <w:start w:val="1"/>
      <w:numFmt w:val="bullet"/>
      <w:lvlText w:val=""/>
      <w:lvlJc w:val="left"/>
      <w:pPr>
        <w:tabs>
          <w:tab w:val="num" w:pos="1440"/>
        </w:tabs>
        <w:ind w:left="1440" w:hanging="360"/>
      </w:pPr>
      <w:rPr>
        <w:rFonts w:ascii="Wingdings" w:hAnsi="Wingdings"/>
      </w:rPr>
    </w:lvl>
  </w:abstractNum>
  <w:abstractNum w:abstractNumId="27" w15:restartNumberingAfterBreak="0">
    <w:nsid w:val="0000004D"/>
    <w:multiLevelType w:val="singleLevel"/>
    <w:tmpl w:val="0000004D"/>
    <w:name w:val="WW8Num77"/>
    <w:lvl w:ilvl="0">
      <w:start w:val="1"/>
      <w:numFmt w:val="bullet"/>
      <w:lvlText w:val=""/>
      <w:lvlJc w:val="left"/>
      <w:pPr>
        <w:tabs>
          <w:tab w:val="num" w:pos="1069"/>
        </w:tabs>
        <w:ind w:left="1069" w:hanging="360"/>
      </w:pPr>
      <w:rPr>
        <w:rFonts w:ascii="Wingdings" w:hAnsi="Wingdings"/>
        <w:color w:val="auto"/>
      </w:rPr>
    </w:lvl>
  </w:abstractNum>
  <w:abstractNum w:abstractNumId="28" w15:restartNumberingAfterBreak="0">
    <w:nsid w:val="0000004F"/>
    <w:multiLevelType w:val="singleLevel"/>
    <w:tmpl w:val="0000004F"/>
    <w:name w:val="WW8Num115"/>
    <w:lvl w:ilvl="0">
      <w:start w:val="1"/>
      <w:numFmt w:val="bullet"/>
      <w:lvlText w:val=""/>
      <w:lvlJc w:val="left"/>
      <w:pPr>
        <w:tabs>
          <w:tab w:val="num" w:pos="2205"/>
        </w:tabs>
        <w:ind w:left="2205" w:hanging="360"/>
      </w:pPr>
      <w:rPr>
        <w:rFonts w:ascii="Symbol" w:hAnsi="Symbol"/>
      </w:rPr>
    </w:lvl>
  </w:abstractNum>
  <w:abstractNum w:abstractNumId="29" w15:restartNumberingAfterBreak="0">
    <w:nsid w:val="00000050"/>
    <w:multiLevelType w:val="singleLevel"/>
    <w:tmpl w:val="00000050"/>
    <w:name w:val="WW8Num80"/>
    <w:lvl w:ilvl="0">
      <w:start w:val="1"/>
      <w:numFmt w:val="bullet"/>
      <w:lvlText w:val=""/>
      <w:lvlJc w:val="left"/>
      <w:pPr>
        <w:tabs>
          <w:tab w:val="num" w:pos="2160"/>
        </w:tabs>
        <w:ind w:left="2160" w:hanging="360"/>
      </w:pPr>
      <w:rPr>
        <w:rFonts w:ascii="Symbol" w:hAnsi="Symbol"/>
      </w:rPr>
    </w:lvl>
  </w:abstractNum>
  <w:abstractNum w:abstractNumId="30" w15:restartNumberingAfterBreak="0">
    <w:nsid w:val="00000053"/>
    <w:multiLevelType w:val="singleLevel"/>
    <w:tmpl w:val="00000053"/>
    <w:name w:val="WW8Num83"/>
    <w:lvl w:ilvl="0">
      <w:start w:val="1"/>
      <w:numFmt w:val="bullet"/>
      <w:lvlText w:val=""/>
      <w:lvlJc w:val="left"/>
      <w:pPr>
        <w:tabs>
          <w:tab w:val="num" w:pos="720"/>
        </w:tabs>
        <w:ind w:left="720" w:hanging="360"/>
      </w:pPr>
      <w:rPr>
        <w:rFonts w:ascii="Symbol" w:hAnsi="Symbol"/>
        <w:color w:val="auto"/>
      </w:rPr>
    </w:lvl>
  </w:abstractNum>
  <w:abstractNum w:abstractNumId="31" w15:restartNumberingAfterBreak="0">
    <w:nsid w:val="00000059"/>
    <w:multiLevelType w:val="singleLevel"/>
    <w:tmpl w:val="00000059"/>
    <w:name w:val="WW8Num89"/>
    <w:lvl w:ilvl="0">
      <w:numFmt w:val="bullet"/>
      <w:lvlText w:val="-"/>
      <w:lvlJc w:val="left"/>
      <w:pPr>
        <w:tabs>
          <w:tab w:val="num" w:pos="720"/>
        </w:tabs>
        <w:ind w:left="720" w:hanging="360"/>
      </w:pPr>
      <w:rPr>
        <w:rFonts w:ascii="Times New Roman" w:hAnsi="Times New Roman"/>
        <w:sz w:val="24"/>
      </w:rPr>
    </w:lvl>
  </w:abstractNum>
  <w:abstractNum w:abstractNumId="32" w15:restartNumberingAfterBreak="0">
    <w:nsid w:val="0000005A"/>
    <w:multiLevelType w:val="singleLevel"/>
    <w:tmpl w:val="0000005A"/>
    <w:name w:val="WW8Num90"/>
    <w:lvl w:ilvl="0">
      <w:start w:val="1"/>
      <w:numFmt w:val="bullet"/>
      <w:lvlText w:val=""/>
      <w:lvlJc w:val="left"/>
      <w:pPr>
        <w:tabs>
          <w:tab w:val="num" w:pos="794"/>
        </w:tabs>
        <w:ind w:left="794" w:hanging="227"/>
      </w:pPr>
      <w:rPr>
        <w:rFonts w:ascii="Wingdings" w:hAnsi="Wingdings" w:cs="Times New Roman"/>
      </w:rPr>
    </w:lvl>
  </w:abstractNum>
  <w:abstractNum w:abstractNumId="33" w15:restartNumberingAfterBreak="0">
    <w:nsid w:val="0000005D"/>
    <w:multiLevelType w:val="singleLevel"/>
    <w:tmpl w:val="0000005D"/>
    <w:name w:val="WW8Num93"/>
    <w:lvl w:ilvl="0">
      <w:start w:val="1"/>
      <w:numFmt w:val="bullet"/>
      <w:lvlText w:val=""/>
      <w:lvlJc w:val="left"/>
      <w:pPr>
        <w:tabs>
          <w:tab w:val="num" w:pos="720"/>
        </w:tabs>
        <w:ind w:left="720" w:hanging="360"/>
      </w:pPr>
      <w:rPr>
        <w:rFonts w:ascii="Wingdings" w:hAnsi="Wingdings"/>
      </w:rPr>
    </w:lvl>
  </w:abstractNum>
  <w:abstractNum w:abstractNumId="34" w15:restartNumberingAfterBreak="0">
    <w:nsid w:val="00000060"/>
    <w:multiLevelType w:val="singleLevel"/>
    <w:tmpl w:val="00000060"/>
    <w:name w:val="WW8Num96"/>
    <w:lvl w:ilvl="0">
      <w:start w:val="1"/>
      <w:numFmt w:val="bullet"/>
      <w:lvlText w:val=""/>
      <w:lvlJc w:val="left"/>
      <w:pPr>
        <w:tabs>
          <w:tab w:val="num" w:pos="2160"/>
        </w:tabs>
        <w:ind w:left="2160" w:hanging="360"/>
      </w:pPr>
      <w:rPr>
        <w:rFonts w:ascii="Symbol" w:hAnsi="Symbol"/>
        <w:color w:val="auto"/>
      </w:rPr>
    </w:lvl>
  </w:abstractNum>
  <w:abstractNum w:abstractNumId="35" w15:restartNumberingAfterBreak="0">
    <w:nsid w:val="00000062"/>
    <w:multiLevelType w:val="singleLevel"/>
    <w:tmpl w:val="10A86810"/>
    <w:name w:val="WW8Num98"/>
    <w:lvl w:ilvl="0">
      <w:numFmt w:val="bullet"/>
      <w:lvlText w:val=""/>
      <w:lvlJc w:val="left"/>
      <w:pPr>
        <w:tabs>
          <w:tab w:val="num" w:pos="567"/>
        </w:tabs>
        <w:ind w:left="567" w:hanging="283"/>
      </w:pPr>
      <w:rPr>
        <w:rFonts w:ascii="Symbol" w:hAnsi="Symbol"/>
        <w:color w:val="auto"/>
        <w:vertAlign w:val="baseline"/>
      </w:rPr>
    </w:lvl>
  </w:abstractNum>
  <w:abstractNum w:abstractNumId="36" w15:restartNumberingAfterBreak="0">
    <w:nsid w:val="00000063"/>
    <w:multiLevelType w:val="singleLevel"/>
    <w:tmpl w:val="00000063"/>
    <w:name w:val="WW8Num99"/>
    <w:lvl w:ilvl="0">
      <w:numFmt w:val="bullet"/>
      <w:lvlText w:val=""/>
      <w:lvlJc w:val="left"/>
      <w:pPr>
        <w:tabs>
          <w:tab w:val="num" w:pos="567"/>
        </w:tabs>
        <w:ind w:left="567" w:hanging="283"/>
      </w:pPr>
      <w:rPr>
        <w:rFonts w:ascii="Symbol" w:hAnsi="Symbol"/>
      </w:rPr>
    </w:lvl>
  </w:abstractNum>
  <w:abstractNum w:abstractNumId="37" w15:restartNumberingAfterBreak="0">
    <w:nsid w:val="00EB77EA"/>
    <w:multiLevelType w:val="hybridMultilevel"/>
    <w:tmpl w:val="9F2A76FA"/>
    <w:lvl w:ilvl="0" w:tplc="368ABE34">
      <w:start w:val="1"/>
      <w:numFmt w:val="bullet"/>
      <w:lvlText w:val=""/>
      <w:lvlJc w:val="left"/>
      <w:pPr>
        <w:ind w:left="1854" w:hanging="360"/>
      </w:pPr>
      <w:rPr>
        <w:rFonts w:ascii="Wingdings" w:hAnsi="Wingdings" w:hint="default"/>
        <w:color w:val="auto"/>
      </w:rPr>
    </w:lvl>
    <w:lvl w:ilvl="1" w:tplc="B0F422CE">
      <w:numFmt w:val="bullet"/>
      <w:lvlText w:val="•"/>
      <w:lvlJc w:val="left"/>
      <w:pPr>
        <w:ind w:left="2007" w:hanging="360"/>
      </w:pPr>
      <w:rPr>
        <w:rFonts w:ascii="Times New Roman" w:eastAsia="Times New Roman" w:hAnsi="Times New Roman"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8" w15:restartNumberingAfterBreak="0">
    <w:nsid w:val="01C33BA8"/>
    <w:multiLevelType w:val="hybridMultilevel"/>
    <w:tmpl w:val="BF74437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02924B0D"/>
    <w:multiLevelType w:val="hybridMultilevel"/>
    <w:tmpl w:val="D5861142"/>
    <w:lvl w:ilvl="0" w:tplc="E0EC67F2">
      <w:start w:val="1"/>
      <w:numFmt w:val="bullet"/>
      <w:lvlText w:val=""/>
      <w:lvlJc w:val="left"/>
      <w:pPr>
        <w:tabs>
          <w:tab w:val="num" w:pos="1429"/>
        </w:tabs>
        <w:ind w:left="1429" w:hanging="360"/>
      </w:pPr>
      <w:rPr>
        <w:rFonts w:ascii="Wingdings" w:hAnsi="Wingdings" w:hint="default"/>
      </w:rPr>
    </w:lvl>
    <w:lvl w:ilvl="1" w:tplc="4926CC4C">
      <w:start w:val="1"/>
      <w:numFmt w:val="decimal"/>
      <w:lvlText w:val="%2."/>
      <w:lvlJc w:val="left"/>
      <w:pPr>
        <w:tabs>
          <w:tab w:val="num" w:pos="1440"/>
        </w:tabs>
        <w:ind w:left="1440" w:hanging="360"/>
      </w:pPr>
    </w:lvl>
    <w:lvl w:ilvl="2" w:tplc="F998FD02">
      <w:start w:val="1"/>
      <w:numFmt w:val="decimal"/>
      <w:lvlText w:val="%3."/>
      <w:lvlJc w:val="left"/>
      <w:pPr>
        <w:tabs>
          <w:tab w:val="num" w:pos="2160"/>
        </w:tabs>
        <w:ind w:left="2160" w:hanging="360"/>
      </w:pPr>
    </w:lvl>
    <w:lvl w:ilvl="3" w:tplc="E43E9A72">
      <w:start w:val="1"/>
      <w:numFmt w:val="decimal"/>
      <w:lvlText w:val="%4."/>
      <w:lvlJc w:val="left"/>
      <w:pPr>
        <w:tabs>
          <w:tab w:val="num" w:pos="2880"/>
        </w:tabs>
        <w:ind w:left="2880" w:hanging="360"/>
      </w:pPr>
    </w:lvl>
    <w:lvl w:ilvl="4" w:tplc="9F749028">
      <w:start w:val="1"/>
      <w:numFmt w:val="decimal"/>
      <w:lvlText w:val="%5."/>
      <w:lvlJc w:val="left"/>
      <w:pPr>
        <w:tabs>
          <w:tab w:val="num" w:pos="3600"/>
        </w:tabs>
        <w:ind w:left="3600" w:hanging="360"/>
      </w:pPr>
    </w:lvl>
    <w:lvl w:ilvl="5" w:tplc="EBD293A8">
      <w:start w:val="1"/>
      <w:numFmt w:val="decimal"/>
      <w:lvlText w:val="%6."/>
      <w:lvlJc w:val="left"/>
      <w:pPr>
        <w:tabs>
          <w:tab w:val="num" w:pos="4320"/>
        </w:tabs>
        <w:ind w:left="4320" w:hanging="360"/>
      </w:pPr>
    </w:lvl>
    <w:lvl w:ilvl="6" w:tplc="35403E1E">
      <w:start w:val="1"/>
      <w:numFmt w:val="decimal"/>
      <w:lvlText w:val="%7."/>
      <w:lvlJc w:val="left"/>
      <w:pPr>
        <w:tabs>
          <w:tab w:val="num" w:pos="5040"/>
        </w:tabs>
        <w:ind w:left="5040" w:hanging="360"/>
      </w:pPr>
    </w:lvl>
    <w:lvl w:ilvl="7" w:tplc="814E3070">
      <w:start w:val="1"/>
      <w:numFmt w:val="decimal"/>
      <w:lvlText w:val="%8."/>
      <w:lvlJc w:val="left"/>
      <w:pPr>
        <w:tabs>
          <w:tab w:val="num" w:pos="5760"/>
        </w:tabs>
        <w:ind w:left="5760" w:hanging="360"/>
      </w:pPr>
    </w:lvl>
    <w:lvl w:ilvl="8" w:tplc="C93A5504">
      <w:start w:val="1"/>
      <w:numFmt w:val="decimal"/>
      <w:lvlText w:val="%9."/>
      <w:lvlJc w:val="left"/>
      <w:pPr>
        <w:tabs>
          <w:tab w:val="num" w:pos="6480"/>
        </w:tabs>
        <w:ind w:left="6480" w:hanging="360"/>
      </w:pPr>
    </w:lvl>
  </w:abstractNum>
  <w:abstractNum w:abstractNumId="40" w15:restartNumberingAfterBreak="0">
    <w:nsid w:val="047C41D5"/>
    <w:multiLevelType w:val="hybridMultilevel"/>
    <w:tmpl w:val="B1DA9BF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04BB1D9E"/>
    <w:multiLevelType w:val="hybridMultilevel"/>
    <w:tmpl w:val="DECCF97E"/>
    <w:name w:val="WW8Num1"/>
    <w:lvl w:ilvl="0" w:tplc="FFFFFFFF">
      <w:start w:val="1"/>
      <w:numFmt w:val="bullet"/>
      <w:lvlText w:val=""/>
      <w:lvlJc w:val="left"/>
      <w:pPr>
        <w:tabs>
          <w:tab w:val="num" w:pos="1451"/>
        </w:tabs>
        <w:ind w:left="1451" w:hanging="360"/>
      </w:pPr>
      <w:rPr>
        <w:rFonts w:ascii="Symbol" w:hAnsi="Symbol" w:hint="default"/>
      </w:rPr>
    </w:lvl>
    <w:lvl w:ilvl="1" w:tplc="FFFFFFFF" w:tentative="1">
      <w:start w:val="1"/>
      <w:numFmt w:val="bullet"/>
      <w:lvlText w:val="o"/>
      <w:lvlJc w:val="left"/>
      <w:pPr>
        <w:tabs>
          <w:tab w:val="num" w:pos="2171"/>
        </w:tabs>
        <w:ind w:left="2171" w:hanging="360"/>
      </w:pPr>
      <w:rPr>
        <w:rFonts w:ascii="Courier New" w:hAnsi="Courier New" w:cs="Courier New" w:hint="default"/>
      </w:rPr>
    </w:lvl>
    <w:lvl w:ilvl="2" w:tplc="FFFFFFFF" w:tentative="1">
      <w:start w:val="1"/>
      <w:numFmt w:val="bullet"/>
      <w:lvlText w:val=""/>
      <w:lvlJc w:val="left"/>
      <w:pPr>
        <w:tabs>
          <w:tab w:val="num" w:pos="2891"/>
        </w:tabs>
        <w:ind w:left="2891" w:hanging="360"/>
      </w:pPr>
      <w:rPr>
        <w:rFonts w:ascii="Wingdings" w:hAnsi="Wingdings" w:hint="default"/>
      </w:rPr>
    </w:lvl>
    <w:lvl w:ilvl="3" w:tplc="FFFFFFFF" w:tentative="1">
      <w:start w:val="1"/>
      <w:numFmt w:val="bullet"/>
      <w:lvlText w:val=""/>
      <w:lvlJc w:val="left"/>
      <w:pPr>
        <w:tabs>
          <w:tab w:val="num" w:pos="3611"/>
        </w:tabs>
        <w:ind w:left="3611" w:hanging="360"/>
      </w:pPr>
      <w:rPr>
        <w:rFonts w:ascii="Symbol" w:hAnsi="Symbol" w:hint="default"/>
      </w:rPr>
    </w:lvl>
    <w:lvl w:ilvl="4" w:tplc="FFFFFFFF" w:tentative="1">
      <w:start w:val="1"/>
      <w:numFmt w:val="bullet"/>
      <w:lvlText w:val="o"/>
      <w:lvlJc w:val="left"/>
      <w:pPr>
        <w:tabs>
          <w:tab w:val="num" w:pos="4331"/>
        </w:tabs>
        <w:ind w:left="4331" w:hanging="360"/>
      </w:pPr>
      <w:rPr>
        <w:rFonts w:ascii="Courier New" w:hAnsi="Courier New" w:cs="Courier New" w:hint="default"/>
      </w:rPr>
    </w:lvl>
    <w:lvl w:ilvl="5" w:tplc="FFFFFFFF" w:tentative="1">
      <w:start w:val="1"/>
      <w:numFmt w:val="bullet"/>
      <w:lvlText w:val=""/>
      <w:lvlJc w:val="left"/>
      <w:pPr>
        <w:tabs>
          <w:tab w:val="num" w:pos="5051"/>
        </w:tabs>
        <w:ind w:left="5051" w:hanging="360"/>
      </w:pPr>
      <w:rPr>
        <w:rFonts w:ascii="Wingdings" w:hAnsi="Wingdings" w:hint="default"/>
      </w:rPr>
    </w:lvl>
    <w:lvl w:ilvl="6" w:tplc="FFFFFFFF" w:tentative="1">
      <w:start w:val="1"/>
      <w:numFmt w:val="bullet"/>
      <w:lvlText w:val=""/>
      <w:lvlJc w:val="left"/>
      <w:pPr>
        <w:tabs>
          <w:tab w:val="num" w:pos="5771"/>
        </w:tabs>
        <w:ind w:left="5771" w:hanging="360"/>
      </w:pPr>
      <w:rPr>
        <w:rFonts w:ascii="Symbol" w:hAnsi="Symbol" w:hint="default"/>
      </w:rPr>
    </w:lvl>
    <w:lvl w:ilvl="7" w:tplc="FFFFFFFF" w:tentative="1">
      <w:start w:val="1"/>
      <w:numFmt w:val="bullet"/>
      <w:lvlText w:val="o"/>
      <w:lvlJc w:val="left"/>
      <w:pPr>
        <w:tabs>
          <w:tab w:val="num" w:pos="6491"/>
        </w:tabs>
        <w:ind w:left="6491" w:hanging="360"/>
      </w:pPr>
      <w:rPr>
        <w:rFonts w:ascii="Courier New" w:hAnsi="Courier New" w:cs="Courier New" w:hint="default"/>
      </w:rPr>
    </w:lvl>
    <w:lvl w:ilvl="8" w:tplc="FFFFFFFF" w:tentative="1">
      <w:start w:val="1"/>
      <w:numFmt w:val="bullet"/>
      <w:lvlText w:val=""/>
      <w:lvlJc w:val="left"/>
      <w:pPr>
        <w:tabs>
          <w:tab w:val="num" w:pos="7211"/>
        </w:tabs>
        <w:ind w:left="7211" w:hanging="360"/>
      </w:pPr>
      <w:rPr>
        <w:rFonts w:ascii="Wingdings" w:hAnsi="Wingdings" w:hint="default"/>
      </w:rPr>
    </w:lvl>
  </w:abstractNum>
  <w:abstractNum w:abstractNumId="42" w15:restartNumberingAfterBreak="0">
    <w:nsid w:val="04D93710"/>
    <w:multiLevelType w:val="hybridMultilevel"/>
    <w:tmpl w:val="3A3EBF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068C50A7"/>
    <w:multiLevelType w:val="multilevel"/>
    <w:tmpl w:val="7E6EE6B4"/>
    <w:lvl w:ilvl="0">
      <w:start w:val="1"/>
      <w:numFmt w:val="decimal"/>
      <w:lvlText w:val="%1"/>
      <w:lvlJc w:val="left"/>
      <w:pPr>
        <w:tabs>
          <w:tab w:val="num" w:pos="340"/>
        </w:tabs>
        <w:ind w:left="340" w:hanging="340"/>
      </w:pPr>
      <w:rPr>
        <w:rFonts w:hint="default"/>
      </w:rPr>
    </w:lvl>
    <w:lvl w:ilvl="1">
      <w:start w:val="1"/>
      <w:numFmt w:val="decimal"/>
      <w:pStyle w:val="StylNadpis213bTunnenkapitlky3"/>
      <w:lvlText w:val="%1.%2"/>
      <w:lvlJc w:val="left"/>
      <w:pPr>
        <w:tabs>
          <w:tab w:val="num" w:pos="454"/>
        </w:tabs>
        <w:ind w:left="454" w:hanging="454"/>
      </w:pPr>
      <w:rPr>
        <w:rFonts w:hint="default"/>
      </w:rPr>
    </w:lvl>
    <w:lvl w:ilvl="2">
      <w:start w:val="1"/>
      <w:numFmt w:val="decimal"/>
      <w:pStyle w:val="Nadpis3"/>
      <w:lvlText w:val="8.%2.%3."/>
      <w:lvlJc w:val="left"/>
      <w:pPr>
        <w:tabs>
          <w:tab w:val="num" w:pos="1287"/>
        </w:tabs>
        <w:ind w:left="128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236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44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52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44" w15:restartNumberingAfterBreak="0">
    <w:nsid w:val="09E957E2"/>
    <w:multiLevelType w:val="hybridMultilevel"/>
    <w:tmpl w:val="9B8AAAEE"/>
    <w:lvl w:ilvl="0" w:tplc="504E149A">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0B1C5BE1"/>
    <w:multiLevelType w:val="hybridMultilevel"/>
    <w:tmpl w:val="774ADD0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6" w15:restartNumberingAfterBreak="0">
    <w:nsid w:val="0F2E053A"/>
    <w:multiLevelType w:val="multilevel"/>
    <w:tmpl w:val="14126C94"/>
    <w:styleLink w:val="Styl4"/>
    <w:lvl w:ilvl="0">
      <w:start w:val="1"/>
      <w:numFmt w:val="none"/>
      <w:lvlText w:val="3"/>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3.2.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0FCD6275"/>
    <w:multiLevelType w:val="multilevel"/>
    <w:tmpl w:val="C8002E40"/>
    <w:lvl w:ilvl="0">
      <w:start w:val="8"/>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14E6622A"/>
    <w:multiLevelType w:val="hybridMultilevel"/>
    <w:tmpl w:val="1386842C"/>
    <w:lvl w:ilvl="0" w:tplc="3D52BCA6">
      <w:numFmt w:val="bullet"/>
      <w:lvlText w:val="-"/>
      <w:lvlJc w:val="left"/>
      <w:pPr>
        <w:ind w:left="1440" w:hanging="360"/>
      </w:pPr>
      <w:rPr>
        <w:rFonts w:ascii="Calibri" w:eastAsia="Calibri"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9" w15:restartNumberingAfterBreak="0">
    <w:nsid w:val="1616117D"/>
    <w:multiLevelType w:val="hybridMultilevel"/>
    <w:tmpl w:val="5416568A"/>
    <w:lvl w:ilvl="0" w:tplc="55787378">
      <w:start w:val="877"/>
      <w:numFmt w:val="bullet"/>
      <w:lvlText w:val="-"/>
      <w:lvlJc w:val="left"/>
      <w:pPr>
        <w:ind w:left="1776" w:hanging="360"/>
      </w:pPr>
      <w:rPr>
        <w:rFonts w:ascii="Times New Roman" w:eastAsia="Times New Roman" w:hAnsi="Times New Roman" w:cs="Times New Roman" w:hint="default"/>
        <w:color w:val="auto"/>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50" w15:restartNumberingAfterBreak="0">
    <w:nsid w:val="18BD41D6"/>
    <w:multiLevelType w:val="hybridMultilevel"/>
    <w:tmpl w:val="12549B24"/>
    <w:lvl w:ilvl="0" w:tplc="1D22EEF8">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18E77C3E"/>
    <w:multiLevelType w:val="hybridMultilevel"/>
    <w:tmpl w:val="310050E4"/>
    <w:lvl w:ilvl="0" w:tplc="04050017">
      <w:start w:val="1"/>
      <w:numFmt w:val="bullet"/>
      <w:pStyle w:val="odrky"/>
      <w:lvlText w:val="-"/>
      <w:lvlJc w:val="left"/>
      <w:pPr>
        <w:tabs>
          <w:tab w:val="num" w:pos="357"/>
        </w:tabs>
        <w:ind w:left="357" w:hanging="357"/>
      </w:pPr>
      <w:rPr>
        <w:rFonts w:ascii="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1A41624D"/>
    <w:multiLevelType w:val="singleLevel"/>
    <w:tmpl w:val="8C4E3622"/>
    <w:lvl w:ilvl="0">
      <w:start w:val="1"/>
      <w:numFmt w:val="decimal"/>
      <w:pStyle w:val="Zkladntext21"/>
      <w:lvlText w:val="%1."/>
      <w:lvlJc w:val="left"/>
      <w:pPr>
        <w:tabs>
          <w:tab w:val="num" w:pos="360"/>
        </w:tabs>
        <w:ind w:left="360" w:hanging="360"/>
      </w:pPr>
    </w:lvl>
  </w:abstractNum>
  <w:abstractNum w:abstractNumId="53" w15:restartNumberingAfterBreak="0">
    <w:nsid w:val="1B221763"/>
    <w:multiLevelType w:val="hybridMultilevel"/>
    <w:tmpl w:val="C8C23302"/>
    <w:lvl w:ilvl="0" w:tplc="0405000B">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4" w15:restartNumberingAfterBreak="0">
    <w:nsid w:val="1CB759AE"/>
    <w:multiLevelType w:val="hybridMultilevel"/>
    <w:tmpl w:val="5BDED648"/>
    <w:name w:val="WW8Num982"/>
    <w:lvl w:ilvl="0" w:tplc="5E08C6FC">
      <w:start w:val="1"/>
      <w:numFmt w:val="lowerLetter"/>
      <w:lvlText w:val="%1)"/>
      <w:lvlJc w:val="left"/>
      <w:pPr>
        <w:tabs>
          <w:tab w:val="num" w:pos="1069"/>
        </w:tabs>
        <w:ind w:left="1069" w:hanging="360"/>
      </w:pPr>
      <w:rPr>
        <w:rFonts w:hint="default"/>
      </w:rPr>
    </w:lvl>
    <w:lvl w:ilvl="1" w:tplc="04050001"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1EDE74C6"/>
    <w:multiLevelType w:val="hybridMultilevel"/>
    <w:tmpl w:val="B47EDE94"/>
    <w:lvl w:ilvl="0" w:tplc="84A09768">
      <w:start w:val="1"/>
      <w:numFmt w:val="bullet"/>
      <w:lvlText w:val=""/>
      <w:lvlJc w:val="left"/>
      <w:pPr>
        <w:ind w:left="2214" w:hanging="360"/>
      </w:pPr>
      <w:rPr>
        <w:rFonts w:ascii="Symbol" w:hAnsi="Symbol" w:hint="default"/>
        <w:color w:val="auto"/>
      </w:rPr>
    </w:lvl>
    <w:lvl w:ilvl="1" w:tplc="04050003" w:tentative="1">
      <w:start w:val="1"/>
      <w:numFmt w:val="bullet"/>
      <w:lvlText w:val="o"/>
      <w:lvlJc w:val="left"/>
      <w:pPr>
        <w:ind w:left="2934" w:hanging="360"/>
      </w:pPr>
      <w:rPr>
        <w:rFonts w:ascii="Courier New" w:hAnsi="Courier New" w:cs="Courier New" w:hint="default"/>
      </w:rPr>
    </w:lvl>
    <w:lvl w:ilvl="2" w:tplc="04050005" w:tentative="1">
      <w:start w:val="1"/>
      <w:numFmt w:val="bullet"/>
      <w:lvlText w:val=""/>
      <w:lvlJc w:val="left"/>
      <w:pPr>
        <w:ind w:left="3654" w:hanging="360"/>
      </w:pPr>
      <w:rPr>
        <w:rFonts w:ascii="Wingdings" w:hAnsi="Wingdings" w:hint="default"/>
      </w:rPr>
    </w:lvl>
    <w:lvl w:ilvl="3" w:tplc="04050001" w:tentative="1">
      <w:start w:val="1"/>
      <w:numFmt w:val="bullet"/>
      <w:lvlText w:val=""/>
      <w:lvlJc w:val="left"/>
      <w:pPr>
        <w:ind w:left="4374" w:hanging="360"/>
      </w:pPr>
      <w:rPr>
        <w:rFonts w:ascii="Symbol" w:hAnsi="Symbol" w:hint="default"/>
      </w:rPr>
    </w:lvl>
    <w:lvl w:ilvl="4" w:tplc="04050003" w:tentative="1">
      <w:start w:val="1"/>
      <w:numFmt w:val="bullet"/>
      <w:lvlText w:val="o"/>
      <w:lvlJc w:val="left"/>
      <w:pPr>
        <w:ind w:left="5094" w:hanging="360"/>
      </w:pPr>
      <w:rPr>
        <w:rFonts w:ascii="Courier New" w:hAnsi="Courier New" w:cs="Courier New" w:hint="default"/>
      </w:rPr>
    </w:lvl>
    <w:lvl w:ilvl="5" w:tplc="04050005" w:tentative="1">
      <w:start w:val="1"/>
      <w:numFmt w:val="bullet"/>
      <w:lvlText w:val=""/>
      <w:lvlJc w:val="left"/>
      <w:pPr>
        <w:ind w:left="5814" w:hanging="360"/>
      </w:pPr>
      <w:rPr>
        <w:rFonts w:ascii="Wingdings" w:hAnsi="Wingdings" w:hint="default"/>
      </w:rPr>
    </w:lvl>
    <w:lvl w:ilvl="6" w:tplc="04050001" w:tentative="1">
      <w:start w:val="1"/>
      <w:numFmt w:val="bullet"/>
      <w:lvlText w:val=""/>
      <w:lvlJc w:val="left"/>
      <w:pPr>
        <w:ind w:left="6534" w:hanging="360"/>
      </w:pPr>
      <w:rPr>
        <w:rFonts w:ascii="Symbol" w:hAnsi="Symbol" w:hint="default"/>
      </w:rPr>
    </w:lvl>
    <w:lvl w:ilvl="7" w:tplc="04050003" w:tentative="1">
      <w:start w:val="1"/>
      <w:numFmt w:val="bullet"/>
      <w:lvlText w:val="o"/>
      <w:lvlJc w:val="left"/>
      <w:pPr>
        <w:ind w:left="7254" w:hanging="360"/>
      </w:pPr>
      <w:rPr>
        <w:rFonts w:ascii="Courier New" w:hAnsi="Courier New" w:cs="Courier New" w:hint="default"/>
      </w:rPr>
    </w:lvl>
    <w:lvl w:ilvl="8" w:tplc="04050005" w:tentative="1">
      <w:start w:val="1"/>
      <w:numFmt w:val="bullet"/>
      <w:lvlText w:val=""/>
      <w:lvlJc w:val="left"/>
      <w:pPr>
        <w:ind w:left="7974" w:hanging="360"/>
      </w:pPr>
      <w:rPr>
        <w:rFonts w:ascii="Wingdings" w:hAnsi="Wingdings" w:hint="default"/>
      </w:rPr>
    </w:lvl>
  </w:abstractNum>
  <w:abstractNum w:abstractNumId="56" w15:restartNumberingAfterBreak="0">
    <w:nsid w:val="1F27541C"/>
    <w:multiLevelType w:val="hybridMultilevel"/>
    <w:tmpl w:val="EA2E8ABC"/>
    <w:lvl w:ilvl="0" w:tplc="368ABE34">
      <w:start w:val="1"/>
      <w:numFmt w:val="bullet"/>
      <w:lvlText w:val=""/>
      <w:lvlJc w:val="left"/>
      <w:pPr>
        <w:ind w:left="1854" w:hanging="360"/>
      </w:pPr>
      <w:rPr>
        <w:rFonts w:ascii="Wingdings" w:hAnsi="Wingdings"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7" w15:restartNumberingAfterBreak="0">
    <w:nsid w:val="1F8974AC"/>
    <w:multiLevelType w:val="hybridMultilevel"/>
    <w:tmpl w:val="68CCF6A4"/>
    <w:lvl w:ilvl="0" w:tplc="04050005">
      <w:start w:val="1"/>
      <w:numFmt w:val="bullet"/>
      <w:lvlText w:val=""/>
      <w:lvlJc w:val="left"/>
      <w:pPr>
        <w:ind w:left="1287" w:hanging="360"/>
      </w:pPr>
      <w:rPr>
        <w:rFonts w:ascii="Wingdings" w:hAnsi="Wingdings" w:hint="default"/>
      </w:rPr>
    </w:lvl>
    <w:lvl w:ilvl="1" w:tplc="04050005">
      <w:start w:val="1"/>
      <w:numFmt w:val="bullet"/>
      <w:lvlText w:val=""/>
      <w:lvlJc w:val="left"/>
      <w:pPr>
        <w:ind w:left="2007" w:hanging="360"/>
      </w:pPr>
      <w:rPr>
        <w:rFonts w:ascii="Wingdings" w:hAnsi="Wingdings"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8" w15:restartNumberingAfterBreak="0">
    <w:nsid w:val="20F20AEB"/>
    <w:multiLevelType w:val="hybridMultilevel"/>
    <w:tmpl w:val="0A723558"/>
    <w:name w:val="WW8Num62"/>
    <w:lvl w:ilvl="0" w:tplc="5E08C6FC">
      <w:start w:val="1"/>
      <w:numFmt w:val="lowerLetter"/>
      <w:lvlText w:val="%1)"/>
      <w:lvlJc w:val="left"/>
      <w:pPr>
        <w:tabs>
          <w:tab w:val="num" w:pos="1429"/>
        </w:tabs>
        <w:ind w:left="1429" w:hanging="360"/>
      </w:pPr>
    </w:lvl>
    <w:lvl w:ilvl="1" w:tplc="04050003" w:tentative="1">
      <w:start w:val="1"/>
      <w:numFmt w:val="lowerLetter"/>
      <w:lvlText w:val="%2."/>
      <w:lvlJc w:val="left"/>
      <w:pPr>
        <w:tabs>
          <w:tab w:val="num" w:pos="2149"/>
        </w:tabs>
        <w:ind w:left="2149" w:hanging="360"/>
      </w:pPr>
    </w:lvl>
    <w:lvl w:ilvl="2" w:tplc="04050005" w:tentative="1">
      <w:start w:val="1"/>
      <w:numFmt w:val="lowerRoman"/>
      <w:lvlText w:val="%3."/>
      <w:lvlJc w:val="right"/>
      <w:pPr>
        <w:tabs>
          <w:tab w:val="num" w:pos="2869"/>
        </w:tabs>
        <w:ind w:left="2869" w:hanging="180"/>
      </w:pPr>
    </w:lvl>
    <w:lvl w:ilvl="3" w:tplc="04050001" w:tentative="1">
      <w:start w:val="1"/>
      <w:numFmt w:val="decimal"/>
      <w:lvlText w:val="%4."/>
      <w:lvlJc w:val="left"/>
      <w:pPr>
        <w:tabs>
          <w:tab w:val="num" w:pos="3589"/>
        </w:tabs>
        <w:ind w:left="3589" w:hanging="360"/>
      </w:pPr>
    </w:lvl>
    <w:lvl w:ilvl="4" w:tplc="04050003" w:tentative="1">
      <w:start w:val="1"/>
      <w:numFmt w:val="lowerLetter"/>
      <w:lvlText w:val="%5."/>
      <w:lvlJc w:val="left"/>
      <w:pPr>
        <w:tabs>
          <w:tab w:val="num" w:pos="4309"/>
        </w:tabs>
        <w:ind w:left="4309" w:hanging="360"/>
      </w:pPr>
    </w:lvl>
    <w:lvl w:ilvl="5" w:tplc="04050005" w:tentative="1">
      <w:start w:val="1"/>
      <w:numFmt w:val="lowerRoman"/>
      <w:lvlText w:val="%6."/>
      <w:lvlJc w:val="right"/>
      <w:pPr>
        <w:tabs>
          <w:tab w:val="num" w:pos="5029"/>
        </w:tabs>
        <w:ind w:left="5029" w:hanging="180"/>
      </w:pPr>
    </w:lvl>
    <w:lvl w:ilvl="6" w:tplc="04050001" w:tentative="1">
      <w:start w:val="1"/>
      <w:numFmt w:val="decimal"/>
      <w:lvlText w:val="%7."/>
      <w:lvlJc w:val="left"/>
      <w:pPr>
        <w:tabs>
          <w:tab w:val="num" w:pos="5749"/>
        </w:tabs>
        <w:ind w:left="5749" w:hanging="360"/>
      </w:pPr>
    </w:lvl>
    <w:lvl w:ilvl="7" w:tplc="04050003" w:tentative="1">
      <w:start w:val="1"/>
      <w:numFmt w:val="lowerLetter"/>
      <w:lvlText w:val="%8."/>
      <w:lvlJc w:val="left"/>
      <w:pPr>
        <w:tabs>
          <w:tab w:val="num" w:pos="6469"/>
        </w:tabs>
        <w:ind w:left="6469" w:hanging="360"/>
      </w:pPr>
    </w:lvl>
    <w:lvl w:ilvl="8" w:tplc="04050005" w:tentative="1">
      <w:start w:val="1"/>
      <w:numFmt w:val="lowerRoman"/>
      <w:lvlText w:val="%9."/>
      <w:lvlJc w:val="right"/>
      <w:pPr>
        <w:tabs>
          <w:tab w:val="num" w:pos="7189"/>
        </w:tabs>
        <w:ind w:left="7189" w:hanging="180"/>
      </w:pPr>
    </w:lvl>
  </w:abstractNum>
  <w:abstractNum w:abstractNumId="59" w15:restartNumberingAfterBreak="0">
    <w:nsid w:val="215E45BB"/>
    <w:multiLevelType w:val="hybridMultilevel"/>
    <w:tmpl w:val="7BC6BCD2"/>
    <w:lvl w:ilvl="0" w:tplc="04050017">
      <w:start w:val="1"/>
      <w:numFmt w:val="bullet"/>
      <w:lvlText w:val=""/>
      <w:lvlJc w:val="left"/>
      <w:pPr>
        <w:tabs>
          <w:tab w:val="num" w:pos="2160"/>
        </w:tabs>
        <w:ind w:left="2160" w:hanging="360"/>
      </w:pPr>
      <w:rPr>
        <w:rFonts w:ascii="Symbol" w:hAnsi="Symbol" w:hint="default"/>
        <w:color w:val="auto"/>
        <w:sz w:val="24"/>
      </w:rPr>
    </w:lvl>
    <w:lvl w:ilvl="1" w:tplc="04050001">
      <w:start w:val="1"/>
      <w:numFmt w:val="bullet"/>
      <w:lvlText w:val=""/>
      <w:lvlJc w:val="left"/>
      <w:pPr>
        <w:tabs>
          <w:tab w:val="num" w:pos="1440"/>
        </w:tabs>
        <w:ind w:left="1440" w:hanging="360"/>
      </w:pPr>
      <w:rPr>
        <w:rFonts w:ascii="Symbol" w:hAnsi="Symbol" w:hint="default"/>
        <w:color w:val="auto"/>
        <w:sz w:val="24"/>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21C41E5F"/>
    <w:multiLevelType w:val="hybridMultilevel"/>
    <w:tmpl w:val="7A965882"/>
    <w:lvl w:ilvl="0" w:tplc="04050001">
      <w:start w:val="1"/>
      <w:numFmt w:val="bullet"/>
      <w:lvlText w:val=""/>
      <w:lvlJc w:val="left"/>
      <w:pPr>
        <w:tabs>
          <w:tab w:val="num" w:pos="794"/>
        </w:tabs>
        <w:ind w:left="794" w:hanging="227"/>
      </w:pPr>
      <w:rPr>
        <w:rFonts w:ascii="Symbol" w:hAnsi="Symbol" w:hint="default"/>
        <w:color w:val="auto"/>
      </w:rPr>
    </w:lvl>
    <w:lvl w:ilvl="1" w:tplc="21842CB2">
      <w:start w:val="1"/>
      <w:numFmt w:val="bullet"/>
      <w:lvlText w:val=""/>
      <w:lvlJc w:val="left"/>
      <w:pPr>
        <w:tabs>
          <w:tab w:val="num" w:pos="1440"/>
        </w:tabs>
        <w:ind w:left="1440" w:hanging="360"/>
      </w:pPr>
      <w:rPr>
        <w:rFonts w:ascii="Symbol" w:hAnsi="Symbol" w:hint="default"/>
        <w:color w:val="auto"/>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22B8202B"/>
    <w:multiLevelType w:val="hybridMultilevel"/>
    <w:tmpl w:val="9308119E"/>
    <w:lvl w:ilvl="0" w:tplc="413627C4">
      <w:numFmt w:val="bullet"/>
      <w:lvlText w:val="-"/>
      <w:lvlJc w:val="left"/>
      <w:pPr>
        <w:ind w:left="1428" w:hanging="360"/>
      </w:pPr>
      <w:rPr>
        <w:rFonts w:ascii="Times New Roman" w:eastAsia="Times New Roman"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2" w15:restartNumberingAfterBreak="0">
    <w:nsid w:val="236A4120"/>
    <w:multiLevelType w:val="hybridMultilevel"/>
    <w:tmpl w:val="3D509C40"/>
    <w:lvl w:ilvl="0" w:tplc="04050001">
      <w:start w:val="1"/>
      <w:numFmt w:val="bullet"/>
      <w:lvlText w:val=""/>
      <w:lvlJc w:val="left"/>
      <w:pPr>
        <w:ind w:left="1854" w:hanging="360"/>
      </w:pPr>
      <w:rPr>
        <w:rFonts w:ascii="Symbol" w:hAnsi="Symbol"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3" w15:restartNumberingAfterBreak="0">
    <w:nsid w:val="259D308E"/>
    <w:multiLevelType w:val="hybridMultilevel"/>
    <w:tmpl w:val="6FD4B868"/>
    <w:lvl w:ilvl="0" w:tplc="23083038">
      <w:start w:val="1"/>
      <w:numFmt w:val="lowerLetter"/>
      <w:lvlText w:val="%1)"/>
      <w:lvlJc w:val="left"/>
      <w:pPr>
        <w:ind w:left="720" w:hanging="360"/>
      </w:pPr>
      <w:rPr>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25BC4BC7"/>
    <w:multiLevelType w:val="hybridMultilevel"/>
    <w:tmpl w:val="8D1014E4"/>
    <w:name w:val="WW8Num9823"/>
    <w:lvl w:ilvl="0" w:tplc="04050001">
      <w:start w:val="1"/>
      <w:numFmt w:val="bullet"/>
      <w:lvlText w:val=""/>
      <w:lvlJc w:val="left"/>
      <w:pPr>
        <w:tabs>
          <w:tab w:val="num" w:pos="1428"/>
        </w:tabs>
        <w:ind w:left="1428" w:hanging="360"/>
      </w:pPr>
      <w:rPr>
        <w:rFonts w:ascii="Wingdings" w:hAnsi="Wingdings"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65" w15:restartNumberingAfterBreak="0">
    <w:nsid w:val="25E61D7D"/>
    <w:multiLevelType w:val="multilevel"/>
    <w:tmpl w:val="DC22B692"/>
    <w:lvl w:ilvl="0">
      <w:start w:val="2"/>
      <w:numFmt w:val="decimal"/>
      <w:lvlText w:val="%1"/>
      <w:lvlJc w:val="left"/>
      <w:pPr>
        <w:tabs>
          <w:tab w:val="num" w:pos="340"/>
        </w:tabs>
        <w:ind w:left="340" w:hanging="340"/>
      </w:pPr>
      <w:rPr>
        <w:rFonts w:hint="default"/>
        <w:color w:val="auto"/>
      </w:rPr>
    </w:lvl>
    <w:lvl w:ilvl="1">
      <w:start w:val="1"/>
      <w:numFmt w:val="decimal"/>
      <w:pStyle w:val="Nadpis2"/>
      <w:lvlText w:val="%1.%2"/>
      <w:lvlJc w:val="left"/>
      <w:pPr>
        <w:tabs>
          <w:tab w:val="num" w:pos="2310"/>
        </w:tabs>
        <w:ind w:left="2310" w:hanging="510"/>
      </w:pPr>
      <w:rPr>
        <w:rFonts w:hint="default"/>
      </w:rPr>
    </w:lvl>
    <w:lvl w:ilvl="2">
      <w:start w:val="1"/>
      <w:numFmt w:val="ordinal"/>
      <w:lvlText w:val="3.%3."/>
      <w:lvlJc w:val="left"/>
      <w:pPr>
        <w:tabs>
          <w:tab w:val="num" w:pos="1050"/>
        </w:tabs>
        <w:ind w:left="1220" w:hanging="680"/>
      </w:pPr>
      <w:rPr>
        <w:rFonts w:hint="default"/>
      </w:rPr>
    </w:lvl>
    <w:lvl w:ilvl="3">
      <w:start w:val="1"/>
      <w:numFmt w:val="decimal"/>
      <w:lvlText w:val="%1.%2.%3.%4."/>
      <w:lvlJc w:val="left"/>
      <w:pPr>
        <w:tabs>
          <w:tab w:val="num" w:pos="236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44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52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66" w15:restartNumberingAfterBreak="0">
    <w:nsid w:val="27A809F1"/>
    <w:multiLevelType w:val="hybridMultilevel"/>
    <w:tmpl w:val="C0F2B8A2"/>
    <w:lvl w:ilvl="0" w:tplc="67242D32">
      <w:start w:val="1"/>
      <w:numFmt w:val="bullet"/>
      <w:pStyle w:val="KOMpos"/>
      <w:lvlText w:val=""/>
      <w:lvlJc w:val="left"/>
      <w:pPr>
        <w:tabs>
          <w:tab w:val="num" w:pos="767"/>
        </w:tabs>
        <w:ind w:left="-27" w:firstLine="567"/>
      </w:pPr>
      <w:rPr>
        <w:rFonts w:ascii="Symbol" w:hAnsi="Symbol" w:hint="default"/>
        <w:color w:val="auto"/>
      </w:rPr>
    </w:lvl>
    <w:lvl w:ilvl="1" w:tplc="04050011"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2891068C"/>
    <w:multiLevelType w:val="hybridMultilevel"/>
    <w:tmpl w:val="C6505EFE"/>
    <w:name w:val="WW8Num9822"/>
    <w:lvl w:ilvl="0" w:tplc="5E08C6FC">
      <w:start w:val="1"/>
      <w:numFmt w:val="decimal"/>
      <w:lvlText w:val="%1."/>
      <w:lvlJc w:val="left"/>
      <w:pPr>
        <w:tabs>
          <w:tab w:val="num" w:pos="720"/>
        </w:tabs>
        <w:ind w:left="720" w:hanging="360"/>
      </w:p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68" w15:restartNumberingAfterBreak="0">
    <w:nsid w:val="28CF561F"/>
    <w:multiLevelType w:val="hybridMultilevel"/>
    <w:tmpl w:val="910A9A96"/>
    <w:lvl w:ilvl="0" w:tplc="04050001">
      <w:start w:val="1"/>
      <w:numFmt w:val="bullet"/>
      <w:pStyle w:val="nadpis1"/>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9" w15:restartNumberingAfterBreak="0">
    <w:nsid w:val="2A9B308C"/>
    <w:multiLevelType w:val="hybridMultilevel"/>
    <w:tmpl w:val="57F4B0DA"/>
    <w:lvl w:ilvl="0" w:tplc="368ABE34">
      <w:start w:val="1"/>
      <w:numFmt w:val="bullet"/>
      <w:lvlText w:val=""/>
      <w:lvlJc w:val="left"/>
      <w:pPr>
        <w:ind w:left="1287" w:hanging="360"/>
      </w:pPr>
      <w:rPr>
        <w:rFonts w:ascii="Wingdings" w:hAnsi="Wingdings"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0" w15:restartNumberingAfterBreak="0">
    <w:nsid w:val="2E553FE9"/>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1" w15:restartNumberingAfterBreak="0">
    <w:nsid w:val="302711E8"/>
    <w:multiLevelType w:val="hybridMultilevel"/>
    <w:tmpl w:val="40D213DE"/>
    <w:lvl w:ilvl="0" w:tplc="04050017">
      <w:start w:val="1"/>
      <w:numFmt w:val="bullet"/>
      <w:lvlText w:val=""/>
      <w:lvlJc w:val="left"/>
      <w:pPr>
        <w:tabs>
          <w:tab w:val="num" w:pos="1428"/>
        </w:tabs>
        <w:ind w:left="1428" w:hanging="360"/>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2" w15:restartNumberingAfterBreak="0">
    <w:nsid w:val="330050ED"/>
    <w:multiLevelType w:val="hybridMultilevel"/>
    <w:tmpl w:val="C070088A"/>
    <w:lvl w:ilvl="0" w:tplc="04050017">
      <w:start w:val="1"/>
      <w:numFmt w:val="bullet"/>
      <w:pStyle w:val="ODRKYBEZMEZER062"/>
      <w:lvlText w:val="-"/>
      <w:lvlJc w:val="left"/>
      <w:pPr>
        <w:tabs>
          <w:tab w:val="num" w:pos="1066"/>
        </w:tabs>
        <w:ind w:left="1066" w:hanging="357"/>
      </w:pPr>
      <w:rPr>
        <w:rFonts w:ascii="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345C6A07"/>
    <w:multiLevelType w:val="hybridMultilevel"/>
    <w:tmpl w:val="A65464F4"/>
    <w:lvl w:ilvl="0" w:tplc="D1A4065E">
      <w:numFmt w:val="bullet"/>
      <w:lvlText w:val="•"/>
      <w:lvlJc w:val="left"/>
      <w:pPr>
        <w:ind w:left="1065" w:hanging="705"/>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4" w15:restartNumberingAfterBreak="0">
    <w:nsid w:val="34D21940"/>
    <w:multiLevelType w:val="hybridMultilevel"/>
    <w:tmpl w:val="1304FA32"/>
    <w:lvl w:ilvl="0" w:tplc="0405000B">
      <w:start w:val="1"/>
      <w:numFmt w:val="bullet"/>
      <w:lvlText w:val=""/>
      <w:lvlJc w:val="left"/>
      <w:pPr>
        <w:ind w:left="1425" w:hanging="360"/>
      </w:pPr>
      <w:rPr>
        <w:rFonts w:ascii="Wingdings" w:hAnsi="Wingdings"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75" w15:restartNumberingAfterBreak="0">
    <w:nsid w:val="34E72E06"/>
    <w:multiLevelType w:val="hybridMultilevel"/>
    <w:tmpl w:val="A48401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360F26B7"/>
    <w:multiLevelType w:val="hybridMultilevel"/>
    <w:tmpl w:val="BAD860CC"/>
    <w:lvl w:ilvl="0" w:tplc="9F2A8938">
      <w:start w:val="1"/>
      <w:numFmt w:val="lowerLetter"/>
      <w:lvlText w:val="%1)"/>
      <w:lvlJc w:val="left"/>
      <w:pPr>
        <w:ind w:left="1788" w:hanging="360"/>
      </w:pPr>
      <w:rPr>
        <w:rFonts w:hint="default"/>
      </w:rPr>
    </w:lvl>
    <w:lvl w:ilvl="1" w:tplc="04050019" w:tentative="1">
      <w:start w:val="1"/>
      <w:numFmt w:val="lowerLetter"/>
      <w:lvlText w:val="%2."/>
      <w:lvlJc w:val="left"/>
      <w:pPr>
        <w:ind w:left="2508" w:hanging="360"/>
      </w:pPr>
    </w:lvl>
    <w:lvl w:ilvl="2" w:tplc="0405001B" w:tentative="1">
      <w:start w:val="1"/>
      <w:numFmt w:val="lowerRoman"/>
      <w:lvlText w:val="%3."/>
      <w:lvlJc w:val="right"/>
      <w:pPr>
        <w:ind w:left="3228" w:hanging="180"/>
      </w:pPr>
    </w:lvl>
    <w:lvl w:ilvl="3" w:tplc="0405000F" w:tentative="1">
      <w:start w:val="1"/>
      <w:numFmt w:val="decimal"/>
      <w:lvlText w:val="%4."/>
      <w:lvlJc w:val="left"/>
      <w:pPr>
        <w:ind w:left="3948" w:hanging="360"/>
      </w:pPr>
    </w:lvl>
    <w:lvl w:ilvl="4" w:tplc="04050019" w:tentative="1">
      <w:start w:val="1"/>
      <w:numFmt w:val="lowerLetter"/>
      <w:lvlText w:val="%5."/>
      <w:lvlJc w:val="left"/>
      <w:pPr>
        <w:ind w:left="4668" w:hanging="360"/>
      </w:pPr>
    </w:lvl>
    <w:lvl w:ilvl="5" w:tplc="0405001B" w:tentative="1">
      <w:start w:val="1"/>
      <w:numFmt w:val="lowerRoman"/>
      <w:lvlText w:val="%6."/>
      <w:lvlJc w:val="right"/>
      <w:pPr>
        <w:ind w:left="5388" w:hanging="180"/>
      </w:pPr>
    </w:lvl>
    <w:lvl w:ilvl="6" w:tplc="0405000F" w:tentative="1">
      <w:start w:val="1"/>
      <w:numFmt w:val="decimal"/>
      <w:lvlText w:val="%7."/>
      <w:lvlJc w:val="left"/>
      <w:pPr>
        <w:ind w:left="6108" w:hanging="360"/>
      </w:pPr>
    </w:lvl>
    <w:lvl w:ilvl="7" w:tplc="04050019" w:tentative="1">
      <w:start w:val="1"/>
      <w:numFmt w:val="lowerLetter"/>
      <w:lvlText w:val="%8."/>
      <w:lvlJc w:val="left"/>
      <w:pPr>
        <w:ind w:left="6828" w:hanging="360"/>
      </w:pPr>
    </w:lvl>
    <w:lvl w:ilvl="8" w:tplc="0405001B" w:tentative="1">
      <w:start w:val="1"/>
      <w:numFmt w:val="lowerRoman"/>
      <w:lvlText w:val="%9."/>
      <w:lvlJc w:val="right"/>
      <w:pPr>
        <w:ind w:left="7548" w:hanging="180"/>
      </w:pPr>
    </w:lvl>
  </w:abstractNum>
  <w:abstractNum w:abstractNumId="77" w15:restartNumberingAfterBreak="0">
    <w:nsid w:val="37C300DC"/>
    <w:multiLevelType w:val="multilevel"/>
    <w:tmpl w:val="0405001F"/>
    <w:styleLink w:val="Styl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3E993DE9"/>
    <w:multiLevelType w:val="hybridMultilevel"/>
    <w:tmpl w:val="92B6CE7C"/>
    <w:lvl w:ilvl="0" w:tplc="8FA415F4">
      <w:start w:val="1"/>
      <w:numFmt w:val="bullet"/>
      <w:lvlText w:val=""/>
      <w:lvlJc w:val="left"/>
      <w:pPr>
        <w:tabs>
          <w:tab w:val="num" w:pos="2160"/>
        </w:tabs>
        <w:ind w:left="2160" w:hanging="360"/>
      </w:pPr>
      <w:rPr>
        <w:rFonts w:ascii="Wingdings" w:hAnsi="Wingdings" w:hint="default"/>
        <w:color w:val="auto"/>
        <w:sz w:val="24"/>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40A0796D"/>
    <w:multiLevelType w:val="hybridMultilevel"/>
    <w:tmpl w:val="22F43FC4"/>
    <w:lvl w:ilvl="0" w:tplc="0405000B">
      <w:start w:val="1"/>
      <w:numFmt w:val="bullet"/>
      <w:lvlText w:val=""/>
      <w:lvlJc w:val="left"/>
      <w:pPr>
        <w:ind w:left="1069" w:hanging="360"/>
      </w:pPr>
      <w:rPr>
        <w:rFonts w:ascii="Wingdings" w:hAnsi="Wingdings"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80" w15:restartNumberingAfterBreak="0">
    <w:nsid w:val="41186829"/>
    <w:multiLevelType w:val="hybridMultilevel"/>
    <w:tmpl w:val="F5A42930"/>
    <w:lvl w:ilvl="0" w:tplc="FFFFFFFF">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81" w15:restartNumberingAfterBreak="0">
    <w:nsid w:val="425A3B92"/>
    <w:multiLevelType w:val="hybridMultilevel"/>
    <w:tmpl w:val="897263EE"/>
    <w:lvl w:ilvl="0" w:tplc="1526D790">
      <w:numFmt w:val="bullet"/>
      <w:lvlText w:val="-"/>
      <w:lvlJc w:val="left"/>
      <w:pPr>
        <w:ind w:left="720" w:hanging="360"/>
      </w:pPr>
      <w:rPr>
        <w:rFonts w:ascii="Times New Roman" w:eastAsia="Times New Roman" w:hAnsi="Times New Roman" w:cs="Times New Roman" w:hint="default"/>
        <w:b w:val="0"/>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2" w15:restartNumberingAfterBreak="0">
    <w:nsid w:val="4331773B"/>
    <w:multiLevelType w:val="hybridMultilevel"/>
    <w:tmpl w:val="E06E7978"/>
    <w:lvl w:ilvl="0" w:tplc="2C5C3EFC">
      <w:start w:val="1"/>
      <w:numFmt w:val="bullet"/>
      <w:lvlText w:val=""/>
      <w:lvlJc w:val="left"/>
      <w:pPr>
        <w:tabs>
          <w:tab w:val="num" w:pos="1634"/>
        </w:tabs>
        <w:ind w:left="1634" w:hanging="851"/>
      </w:pPr>
      <w:rPr>
        <w:rFonts w:ascii="Wingdings" w:hAnsi="Wingdings" w:hint="default"/>
      </w:rPr>
    </w:lvl>
    <w:lvl w:ilvl="1" w:tplc="04050003" w:tentative="1">
      <w:start w:val="1"/>
      <w:numFmt w:val="bullet"/>
      <w:lvlText w:val="o"/>
      <w:lvlJc w:val="left"/>
      <w:pPr>
        <w:tabs>
          <w:tab w:val="num" w:pos="2223"/>
        </w:tabs>
        <w:ind w:left="2223" w:hanging="360"/>
      </w:pPr>
      <w:rPr>
        <w:rFonts w:ascii="Courier New" w:hAnsi="Courier New" w:cs="Courier New" w:hint="default"/>
      </w:rPr>
    </w:lvl>
    <w:lvl w:ilvl="2" w:tplc="04050005" w:tentative="1">
      <w:start w:val="1"/>
      <w:numFmt w:val="bullet"/>
      <w:lvlText w:val=""/>
      <w:lvlJc w:val="left"/>
      <w:pPr>
        <w:tabs>
          <w:tab w:val="num" w:pos="2943"/>
        </w:tabs>
        <w:ind w:left="2943" w:hanging="360"/>
      </w:pPr>
      <w:rPr>
        <w:rFonts w:ascii="Wingdings" w:hAnsi="Wingdings" w:hint="default"/>
      </w:rPr>
    </w:lvl>
    <w:lvl w:ilvl="3" w:tplc="04050001" w:tentative="1">
      <w:start w:val="1"/>
      <w:numFmt w:val="bullet"/>
      <w:lvlText w:val=""/>
      <w:lvlJc w:val="left"/>
      <w:pPr>
        <w:tabs>
          <w:tab w:val="num" w:pos="3663"/>
        </w:tabs>
        <w:ind w:left="3663" w:hanging="360"/>
      </w:pPr>
      <w:rPr>
        <w:rFonts w:ascii="Symbol" w:hAnsi="Symbol" w:hint="default"/>
      </w:rPr>
    </w:lvl>
    <w:lvl w:ilvl="4" w:tplc="04050003" w:tentative="1">
      <w:start w:val="1"/>
      <w:numFmt w:val="bullet"/>
      <w:lvlText w:val="o"/>
      <w:lvlJc w:val="left"/>
      <w:pPr>
        <w:tabs>
          <w:tab w:val="num" w:pos="4383"/>
        </w:tabs>
        <w:ind w:left="4383" w:hanging="360"/>
      </w:pPr>
      <w:rPr>
        <w:rFonts w:ascii="Courier New" w:hAnsi="Courier New" w:cs="Courier New" w:hint="default"/>
      </w:rPr>
    </w:lvl>
    <w:lvl w:ilvl="5" w:tplc="04050005" w:tentative="1">
      <w:start w:val="1"/>
      <w:numFmt w:val="bullet"/>
      <w:lvlText w:val=""/>
      <w:lvlJc w:val="left"/>
      <w:pPr>
        <w:tabs>
          <w:tab w:val="num" w:pos="5103"/>
        </w:tabs>
        <w:ind w:left="5103" w:hanging="360"/>
      </w:pPr>
      <w:rPr>
        <w:rFonts w:ascii="Wingdings" w:hAnsi="Wingdings" w:hint="default"/>
      </w:rPr>
    </w:lvl>
    <w:lvl w:ilvl="6" w:tplc="04050001" w:tentative="1">
      <w:start w:val="1"/>
      <w:numFmt w:val="bullet"/>
      <w:lvlText w:val=""/>
      <w:lvlJc w:val="left"/>
      <w:pPr>
        <w:tabs>
          <w:tab w:val="num" w:pos="5823"/>
        </w:tabs>
        <w:ind w:left="5823" w:hanging="360"/>
      </w:pPr>
      <w:rPr>
        <w:rFonts w:ascii="Symbol" w:hAnsi="Symbol" w:hint="default"/>
      </w:rPr>
    </w:lvl>
    <w:lvl w:ilvl="7" w:tplc="04050003" w:tentative="1">
      <w:start w:val="1"/>
      <w:numFmt w:val="bullet"/>
      <w:lvlText w:val="o"/>
      <w:lvlJc w:val="left"/>
      <w:pPr>
        <w:tabs>
          <w:tab w:val="num" w:pos="6543"/>
        </w:tabs>
        <w:ind w:left="6543" w:hanging="360"/>
      </w:pPr>
      <w:rPr>
        <w:rFonts w:ascii="Courier New" w:hAnsi="Courier New" w:cs="Courier New" w:hint="default"/>
      </w:rPr>
    </w:lvl>
    <w:lvl w:ilvl="8" w:tplc="04050005" w:tentative="1">
      <w:start w:val="1"/>
      <w:numFmt w:val="bullet"/>
      <w:lvlText w:val=""/>
      <w:lvlJc w:val="left"/>
      <w:pPr>
        <w:tabs>
          <w:tab w:val="num" w:pos="7263"/>
        </w:tabs>
        <w:ind w:left="7263" w:hanging="360"/>
      </w:pPr>
      <w:rPr>
        <w:rFonts w:ascii="Wingdings" w:hAnsi="Wingdings" w:hint="default"/>
      </w:rPr>
    </w:lvl>
  </w:abstractNum>
  <w:abstractNum w:abstractNumId="83" w15:restartNumberingAfterBreak="0">
    <w:nsid w:val="4467750E"/>
    <w:multiLevelType w:val="multilevel"/>
    <w:tmpl w:val="DCDA3D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46E030BE"/>
    <w:multiLevelType w:val="hybridMultilevel"/>
    <w:tmpl w:val="5196462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5" w15:restartNumberingAfterBreak="0">
    <w:nsid w:val="47513FC4"/>
    <w:multiLevelType w:val="hybridMultilevel"/>
    <w:tmpl w:val="F314F360"/>
    <w:lvl w:ilvl="0" w:tplc="413627C4">
      <w:numFmt w:val="bullet"/>
      <w:lvlText w:val="-"/>
      <w:lvlJc w:val="left"/>
      <w:pPr>
        <w:ind w:left="1800" w:hanging="360"/>
      </w:pPr>
      <w:rPr>
        <w:rFonts w:ascii="Times New Roman" w:eastAsia="Times New Roman" w:hAnsi="Times New Roman" w:cs="Times New Roman"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86" w15:restartNumberingAfterBreak="0">
    <w:nsid w:val="4B787344"/>
    <w:multiLevelType w:val="multilevel"/>
    <w:tmpl w:val="176CFBA6"/>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4679"/>
        </w:tabs>
        <w:ind w:left="4679" w:hanging="709"/>
      </w:pPr>
      <w:rPr>
        <w:rFonts w:hint="default"/>
      </w:rPr>
    </w:lvl>
    <w:lvl w:ilvl="2">
      <w:start w:val="1"/>
      <w:numFmt w:val="decimal"/>
      <w:lvlText w:val="%1.%2.%3."/>
      <w:lvlJc w:val="left"/>
      <w:pPr>
        <w:tabs>
          <w:tab w:val="num" w:pos="709"/>
        </w:tabs>
        <w:ind w:left="709" w:hanging="709"/>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7" w15:restartNumberingAfterBreak="0">
    <w:nsid w:val="4BE730DA"/>
    <w:multiLevelType w:val="multilevel"/>
    <w:tmpl w:val="69123E18"/>
    <w:styleLink w:val="Sty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ordinal"/>
      <w:lvlText w:val="3.%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8" w15:restartNumberingAfterBreak="0">
    <w:nsid w:val="4DBA281D"/>
    <w:multiLevelType w:val="hybridMultilevel"/>
    <w:tmpl w:val="C30C271C"/>
    <w:lvl w:ilvl="0" w:tplc="19A4E6CA">
      <w:start w:val="1"/>
      <w:numFmt w:val="bullet"/>
      <w:pStyle w:val="ODRKY062"/>
      <w:lvlText w:val=""/>
      <w:lvlJc w:val="left"/>
      <w:pPr>
        <w:tabs>
          <w:tab w:val="num" w:pos="357"/>
        </w:tabs>
        <w:ind w:left="357" w:hanging="357"/>
      </w:pPr>
      <w:rPr>
        <w:rFonts w:ascii="Symbol" w:hAnsi="Symbol" w:cs="Times New Roman" w:hint="default"/>
      </w:rPr>
    </w:lvl>
    <w:lvl w:ilvl="1" w:tplc="62D87CC8" w:tentative="1">
      <w:start w:val="1"/>
      <w:numFmt w:val="bullet"/>
      <w:lvlText w:val="o"/>
      <w:lvlJc w:val="left"/>
      <w:pPr>
        <w:tabs>
          <w:tab w:val="num" w:pos="1440"/>
        </w:tabs>
        <w:ind w:left="1440" w:hanging="360"/>
      </w:pPr>
      <w:rPr>
        <w:rFonts w:ascii="Courier New" w:hAnsi="Courier New" w:cs="Courier New" w:hint="default"/>
      </w:rPr>
    </w:lvl>
    <w:lvl w:ilvl="2" w:tplc="64884A2C" w:tentative="1">
      <w:start w:val="1"/>
      <w:numFmt w:val="bullet"/>
      <w:lvlText w:val=""/>
      <w:lvlJc w:val="left"/>
      <w:pPr>
        <w:tabs>
          <w:tab w:val="num" w:pos="2160"/>
        </w:tabs>
        <w:ind w:left="2160" w:hanging="360"/>
      </w:pPr>
      <w:rPr>
        <w:rFonts w:ascii="Wingdings" w:hAnsi="Wingdings" w:hint="default"/>
      </w:rPr>
    </w:lvl>
    <w:lvl w:ilvl="3" w:tplc="E6A62AAA" w:tentative="1">
      <w:start w:val="1"/>
      <w:numFmt w:val="bullet"/>
      <w:lvlText w:val=""/>
      <w:lvlJc w:val="left"/>
      <w:pPr>
        <w:tabs>
          <w:tab w:val="num" w:pos="2880"/>
        </w:tabs>
        <w:ind w:left="2880" w:hanging="360"/>
      </w:pPr>
      <w:rPr>
        <w:rFonts w:ascii="Symbol" w:hAnsi="Symbol" w:hint="default"/>
      </w:rPr>
    </w:lvl>
    <w:lvl w:ilvl="4" w:tplc="478052AA" w:tentative="1">
      <w:start w:val="1"/>
      <w:numFmt w:val="bullet"/>
      <w:lvlText w:val="o"/>
      <w:lvlJc w:val="left"/>
      <w:pPr>
        <w:tabs>
          <w:tab w:val="num" w:pos="3600"/>
        </w:tabs>
        <w:ind w:left="3600" w:hanging="360"/>
      </w:pPr>
      <w:rPr>
        <w:rFonts w:ascii="Courier New" w:hAnsi="Courier New" w:cs="Courier New" w:hint="default"/>
      </w:rPr>
    </w:lvl>
    <w:lvl w:ilvl="5" w:tplc="C3C4AA4E" w:tentative="1">
      <w:start w:val="1"/>
      <w:numFmt w:val="bullet"/>
      <w:lvlText w:val=""/>
      <w:lvlJc w:val="left"/>
      <w:pPr>
        <w:tabs>
          <w:tab w:val="num" w:pos="4320"/>
        </w:tabs>
        <w:ind w:left="4320" w:hanging="360"/>
      </w:pPr>
      <w:rPr>
        <w:rFonts w:ascii="Wingdings" w:hAnsi="Wingdings" w:hint="default"/>
      </w:rPr>
    </w:lvl>
    <w:lvl w:ilvl="6" w:tplc="1F88F248" w:tentative="1">
      <w:start w:val="1"/>
      <w:numFmt w:val="bullet"/>
      <w:lvlText w:val=""/>
      <w:lvlJc w:val="left"/>
      <w:pPr>
        <w:tabs>
          <w:tab w:val="num" w:pos="5040"/>
        </w:tabs>
        <w:ind w:left="5040" w:hanging="360"/>
      </w:pPr>
      <w:rPr>
        <w:rFonts w:ascii="Symbol" w:hAnsi="Symbol" w:hint="default"/>
      </w:rPr>
    </w:lvl>
    <w:lvl w:ilvl="7" w:tplc="3764445C" w:tentative="1">
      <w:start w:val="1"/>
      <w:numFmt w:val="bullet"/>
      <w:lvlText w:val="o"/>
      <w:lvlJc w:val="left"/>
      <w:pPr>
        <w:tabs>
          <w:tab w:val="num" w:pos="5760"/>
        </w:tabs>
        <w:ind w:left="5760" w:hanging="360"/>
      </w:pPr>
      <w:rPr>
        <w:rFonts w:ascii="Courier New" w:hAnsi="Courier New" w:cs="Courier New" w:hint="default"/>
      </w:rPr>
    </w:lvl>
    <w:lvl w:ilvl="8" w:tplc="0792AFA2"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4F5821DB"/>
    <w:multiLevelType w:val="hybridMultilevel"/>
    <w:tmpl w:val="EBDE4554"/>
    <w:name w:val="WW8Num152"/>
    <w:lvl w:ilvl="0" w:tplc="8FA415F4">
      <w:start w:val="1"/>
      <w:numFmt w:val="lowerLetter"/>
      <w:lvlText w:val="%1)"/>
      <w:lvlJc w:val="left"/>
      <w:pPr>
        <w:tabs>
          <w:tab w:val="num" w:pos="1069"/>
        </w:tabs>
        <w:ind w:left="1069"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4FB80A4D"/>
    <w:multiLevelType w:val="multilevel"/>
    <w:tmpl w:val="EEC6A9A4"/>
    <w:lvl w:ilvl="0">
      <w:start w:val="7"/>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1" w15:restartNumberingAfterBreak="0">
    <w:nsid w:val="50022EA1"/>
    <w:multiLevelType w:val="hybridMultilevel"/>
    <w:tmpl w:val="04F8126A"/>
    <w:lvl w:ilvl="0" w:tplc="9E42EF40">
      <w:numFmt w:val="bullet"/>
      <w:lvlText w:val="-"/>
      <w:lvlJc w:val="left"/>
      <w:pPr>
        <w:ind w:left="1068" w:hanging="360"/>
      </w:pPr>
      <w:rPr>
        <w:rFonts w:ascii="Times New Roman" w:eastAsia="Calibri"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2" w15:restartNumberingAfterBreak="0">
    <w:nsid w:val="50DD747C"/>
    <w:multiLevelType w:val="hybridMultilevel"/>
    <w:tmpl w:val="02FE11B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3" w15:restartNumberingAfterBreak="0">
    <w:nsid w:val="51E57AB6"/>
    <w:multiLevelType w:val="hybridMultilevel"/>
    <w:tmpl w:val="D1A07FF8"/>
    <w:lvl w:ilvl="0" w:tplc="81E01108">
      <w:numFmt w:val="bullet"/>
      <w:lvlText w:val="-"/>
      <w:lvlJc w:val="left"/>
      <w:pPr>
        <w:ind w:left="720" w:hanging="360"/>
      </w:pPr>
      <w:rPr>
        <w:rFonts w:ascii="Times New Roman" w:eastAsia="Times New Roman"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4" w15:restartNumberingAfterBreak="0">
    <w:nsid w:val="59374FD2"/>
    <w:multiLevelType w:val="hybridMultilevel"/>
    <w:tmpl w:val="F300CFB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5" w15:restartNumberingAfterBreak="0">
    <w:nsid w:val="5B227428"/>
    <w:multiLevelType w:val="hybridMultilevel"/>
    <w:tmpl w:val="873ED2D6"/>
    <w:lvl w:ilvl="0" w:tplc="81E01108">
      <w:start w:val="1"/>
      <w:numFmt w:val="bullet"/>
      <w:lvlText w:val=""/>
      <w:lvlJc w:val="left"/>
      <w:pPr>
        <w:tabs>
          <w:tab w:val="num" w:pos="720"/>
        </w:tabs>
        <w:ind w:left="720" w:hanging="360"/>
      </w:pPr>
      <w:rPr>
        <w:rFonts w:ascii="Wingdings" w:hAnsi="Wingdings"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5C28360A"/>
    <w:multiLevelType w:val="hybridMultilevel"/>
    <w:tmpl w:val="DBF84E8A"/>
    <w:lvl w:ilvl="0" w:tplc="ECD69330">
      <w:start w:val="1"/>
      <w:numFmt w:val="bullet"/>
      <w:pStyle w:val="ODRKY0"/>
      <w:lvlText w:val="-"/>
      <w:lvlJc w:val="left"/>
      <w:pPr>
        <w:tabs>
          <w:tab w:val="num" w:pos="1066"/>
        </w:tabs>
        <w:ind w:left="1066" w:hanging="357"/>
      </w:pPr>
      <w:rPr>
        <w:rFonts w:ascii="Times New Roman" w:hAnsi="Times New Roman" w:cs="Times New Roman" w:hint="default"/>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5DB53381"/>
    <w:multiLevelType w:val="multilevel"/>
    <w:tmpl w:val="833ACA8C"/>
    <w:lvl w:ilvl="0">
      <w:start w:val="1"/>
      <w:numFmt w:val="decimal"/>
      <w:pStyle w:val="KOMNadp1"/>
      <w:suff w:val="space"/>
      <w:lvlText w:val="%1."/>
      <w:lvlJc w:val="left"/>
      <w:pPr>
        <w:ind w:left="360" w:hanging="360"/>
      </w:pPr>
      <w:rPr>
        <w:rFonts w:hint="default"/>
        <w:color w:val="auto"/>
      </w:rPr>
    </w:lvl>
    <w:lvl w:ilvl="1">
      <w:start w:val="1"/>
      <w:numFmt w:val="decimal"/>
      <w:pStyle w:val="KOMnadp2"/>
      <w:suff w:val="space"/>
      <w:lvlText w:val="%1.%2."/>
      <w:lvlJc w:val="left"/>
      <w:pPr>
        <w:ind w:left="454" w:hanging="454"/>
      </w:pPr>
      <w:rPr>
        <w:rFonts w:hint="default"/>
      </w:rPr>
    </w:lvl>
    <w:lvl w:ilvl="2">
      <w:start w:val="1"/>
      <w:numFmt w:val="decimal"/>
      <w:pStyle w:val="KOMnadp3"/>
      <w:suff w:val="space"/>
      <w:lvlText w:val="%1.%2.%3."/>
      <w:lvlJc w:val="left"/>
      <w:pPr>
        <w:ind w:left="57" w:hanging="57"/>
      </w:pPr>
      <w:rPr>
        <w:rFonts w:hint="default"/>
      </w:rPr>
    </w:lvl>
    <w:lvl w:ilvl="3">
      <w:start w:val="1"/>
      <w:numFmt w:val="decimal"/>
      <w:pStyle w:val="komnadp4"/>
      <w:suff w:val="space"/>
      <w:lvlText w:val="%1.%2.%3.%4."/>
      <w:lvlJc w:val="left"/>
      <w:pPr>
        <w:ind w:left="57" w:hanging="5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8" w15:restartNumberingAfterBreak="0">
    <w:nsid w:val="603E0610"/>
    <w:multiLevelType w:val="hybridMultilevel"/>
    <w:tmpl w:val="1878046C"/>
    <w:lvl w:ilvl="0" w:tplc="81E01108">
      <w:start w:val="1"/>
      <w:numFmt w:val="bullet"/>
      <w:lvlText w:val=""/>
      <w:lvlJc w:val="left"/>
      <w:pPr>
        <w:ind w:left="1803" w:hanging="360"/>
      </w:pPr>
      <w:rPr>
        <w:rFonts w:ascii="Wingdings" w:hAnsi="Wingdings" w:hint="default"/>
        <w:color w:val="auto"/>
      </w:rPr>
    </w:lvl>
    <w:lvl w:ilvl="1" w:tplc="04050003" w:tentative="1">
      <w:start w:val="1"/>
      <w:numFmt w:val="bullet"/>
      <w:lvlText w:val="o"/>
      <w:lvlJc w:val="left"/>
      <w:pPr>
        <w:ind w:left="2523" w:hanging="360"/>
      </w:pPr>
      <w:rPr>
        <w:rFonts w:ascii="Courier New" w:hAnsi="Courier New" w:cs="Courier New" w:hint="default"/>
      </w:rPr>
    </w:lvl>
    <w:lvl w:ilvl="2" w:tplc="04050005" w:tentative="1">
      <w:start w:val="1"/>
      <w:numFmt w:val="bullet"/>
      <w:lvlText w:val=""/>
      <w:lvlJc w:val="left"/>
      <w:pPr>
        <w:ind w:left="3243" w:hanging="360"/>
      </w:pPr>
      <w:rPr>
        <w:rFonts w:ascii="Wingdings" w:hAnsi="Wingdings" w:hint="default"/>
      </w:rPr>
    </w:lvl>
    <w:lvl w:ilvl="3" w:tplc="04050001" w:tentative="1">
      <w:start w:val="1"/>
      <w:numFmt w:val="bullet"/>
      <w:lvlText w:val=""/>
      <w:lvlJc w:val="left"/>
      <w:pPr>
        <w:ind w:left="3963" w:hanging="360"/>
      </w:pPr>
      <w:rPr>
        <w:rFonts w:ascii="Symbol" w:hAnsi="Symbol" w:hint="default"/>
      </w:rPr>
    </w:lvl>
    <w:lvl w:ilvl="4" w:tplc="04050003" w:tentative="1">
      <w:start w:val="1"/>
      <w:numFmt w:val="bullet"/>
      <w:lvlText w:val="o"/>
      <w:lvlJc w:val="left"/>
      <w:pPr>
        <w:ind w:left="4683" w:hanging="360"/>
      </w:pPr>
      <w:rPr>
        <w:rFonts w:ascii="Courier New" w:hAnsi="Courier New" w:cs="Courier New" w:hint="default"/>
      </w:rPr>
    </w:lvl>
    <w:lvl w:ilvl="5" w:tplc="04050005" w:tentative="1">
      <w:start w:val="1"/>
      <w:numFmt w:val="bullet"/>
      <w:lvlText w:val=""/>
      <w:lvlJc w:val="left"/>
      <w:pPr>
        <w:ind w:left="5403" w:hanging="360"/>
      </w:pPr>
      <w:rPr>
        <w:rFonts w:ascii="Wingdings" w:hAnsi="Wingdings" w:hint="default"/>
      </w:rPr>
    </w:lvl>
    <w:lvl w:ilvl="6" w:tplc="04050001" w:tentative="1">
      <w:start w:val="1"/>
      <w:numFmt w:val="bullet"/>
      <w:lvlText w:val=""/>
      <w:lvlJc w:val="left"/>
      <w:pPr>
        <w:ind w:left="6123" w:hanging="360"/>
      </w:pPr>
      <w:rPr>
        <w:rFonts w:ascii="Symbol" w:hAnsi="Symbol" w:hint="default"/>
      </w:rPr>
    </w:lvl>
    <w:lvl w:ilvl="7" w:tplc="04050003" w:tentative="1">
      <w:start w:val="1"/>
      <w:numFmt w:val="bullet"/>
      <w:lvlText w:val="o"/>
      <w:lvlJc w:val="left"/>
      <w:pPr>
        <w:ind w:left="6843" w:hanging="360"/>
      </w:pPr>
      <w:rPr>
        <w:rFonts w:ascii="Courier New" w:hAnsi="Courier New" w:cs="Courier New" w:hint="default"/>
      </w:rPr>
    </w:lvl>
    <w:lvl w:ilvl="8" w:tplc="04050005" w:tentative="1">
      <w:start w:val="1"/>
      <w:numFmt w:val="bullet"/>
      <w:lvlText w:val=""/>
      <w:lvlJc w:val="left"/>
      <w:pPr>
        <w:ind w:left="7563" w:hanging="360"/>
      </w:pPr>
      <w:rPr>
        <w:rFonts w:ascii="Wingdings" w:hAnsi="Wingdings" w:hint="default"/>
      </w:rPr>
    </w:lvl>
  </w:abstractNum>
  <w:abstractNum w:abstractNumId="99" w15:restartNumberingAfterBreak="0">
    <w:nsid w:val="61276E05"/>
    <w:multiLevelType w:val="multilevel"/>
    <w:tmpl w:val="C0982D08"/>
    <w:numStyleLink w:val="Styl2"/>
  </w:abstractNum>
  <w:abstractNum w:abstractNumId="100" w15:restartNumberingAfterBreak="0">
    <w:nsid w:val="616F38EB"/>
    <w:multiLevelType w:val="hybridMultilevel"/>
    <w:tmpl w:val="BD2E2BBE"/>
    <w:lvl w:ilvl="0" w:tplc="E5245304">
      <w:start w:val="1"/>
      <w:numFmt w:val="bullet"/>
      <w:lvlText w:val=""/>
      <w:lvlJc w:val="left"/>
      <w:pPr>
        <w:tabs>
          <w:tab w:val="num" w:pos="720"/>
        </w:tabs>
        <w:ind w:left="720" w:hanging="360"/>
      </w:pPr>
      <w:rPr>
        <w:rFonts w:ascii="Symbol" w:hAnsi="Symbol" w:hint="default"/>
      </w:rPr>
    </w:lvl>
    <w:lvl w:ilvl="1" w:tplc="36107BA0" w:tentative="1">
      <w:start w:val="1"/>
      <w:numFmt w:val="bullet"/>
      <w:lvlText w:val="o"/>
      <w:lvlJc w:val="left"/>
      <w:pPr>
        <w:tabs>
          <w:tab w:val="num" w:pos="1440"/>
        </w:tabs>
        <w:ind w:left="1440" w:hanging="360"/>
      </w:pPr>
      <w:rPr>
        <w:rFonts w:ascii="Courier New" w:hAnsi="Courier New" w:cs="Courier New" w:hint="default"/>
      </w:rPr>
    </w:lvl>
    <w:lvl w:ilvl="2" w:tplc="2D60228E" w:tentative="1">
      <w:start w:val="1"/>
      <w:numFmt w:val="bullet"/>
      <w:lvlText w:val=""/>
      <w:lvlJc w:val="left"/>
      <w:pPr>
        <w:tabs>
          <w:tab w:val="num" w:pos="2160"/>
        </w:tabs>
        <w:ind w:left="2160" w:hanging="360"/>
      </w:pPr>
      <w:rPr>
        <w:rFonts w:ascii="Wingdings" w:hAnsi="Wingdings" w:hint="default"/>
      </w:rPr>
    </w:lvl>
    <w:lvl w:ilvl="3" w:tplc="08B422B8" w:tentative="1">
      <w:start w:val="1"/>
      <w:numFmt w:val="bullet"/>
      <w:lvlText w:val=""/>
      <w:lvlJc w:val="left"/>
      <w:pPr>
        <w:tabs>
          <w:tab w:val="num" w:pos="2880"/>
        </w:tabs>
        <w:ind w:left="2880" w:hanging="360"/>
      </w:pPr>
      <w:rPr>
        <w:rFonts w:ascii="Symbol" w:hAnsi="Symbol" w:hint="default"/>
      </w:rPr>
    </w:lvl>
    <w:lvl w:ilvl="4" w:tplc="46AA784E" w:tentative="1">
      <w:start w:val="1"/>
      <w:numFmt w:val="bullet"/>
      <w:lvlText w:val="o"/>
      <w:lvlJc w:val="left"/>
      <w:pPr>
        <w:tabs>
          <w:tab w:val="num" w:pos="3600"/>
        </w:tabs>
        <w:ind w:left="3600" w:hanging="360"/>
      </w:pPr>
      <w:rPr>
        <w:rFonts w:ascii="Courier New" w:hAnsi="Courier New" w:cs="Courier New" w:hint="default"/>
      </w:rPr>
    </w:lvl>
    <w:lvl w:ilvl="5" w:tplc="D11A6AC6" w:tentative="1">
      <w:start w:val="1"/>
      <w:numFmt w:val="bullet"/>
      <w:lvlText w:val=""/>
      <w:lvlJc w:val="left"/>
      <w:pPr>
        <w:tabs>
          <w:tab w:val="num" w:pos="4320"/>
        </w:tabs>
        <w:ind w:left="4320" w:hanging="360"/>
      </w:pPr>
      <w:rPr>
        <w:rFonts w:ascii="Wingdings" w:hAnsi="Wingdings" w:hint="default"/>
      </w:rPr>
    </w:lvl>
    <w:lvl w:ilvl="6" w:tplc="BC00C0FC" w:tentative="1">
      <w:start w:val="1"/>
      <w:numFmt w:val="bullet"/>
      <w:lvlText w:val=""/>
      <w:lvlJc w:val="left"/>
      <w:pPr>
        <w:tabs>
          <w:tab w:val="num" w:pos="5040"/>
        </w:tabs>
        <w:ind w:left="5040" w:hanging="360"/>
      </w:pPr>
      <w:rPr>
        <w:rFonts w:ascii="Symbol" w:hAnsi="Symbol" w:hint="default"/>
      </w:rPr>
    </w:lvl>
    <w:lvl w:ilvl="7" w:tplc="3F342CA6" w:tentative="1">
      <w:start w:val="1"/>
      <w:numFmt w:val="bullet"/>
      <w:lvlText w:val="o"/>
      <w:lvlJc w:val="left"/>
      <w:pPr>
        <w:tabs>
          <w:tab w:val="num" w:pos="5760"/>
        </w:tabs>
        <w:ind w:left="5760" w:hanging="360"/>
      </w:pPr>
      <w:rPr>
        <w:rFonts w:ascii="Courier New" w:hAnsi="Courier New" w:cs="Courier New" w:hint="default"/>
      </w:rPr>
    </w:lvl>
    <w:lvl w:ilvl="8" w:tplc="65E8D9A4"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61710145"/>
    <w:multiLevelType w:val="hybridMultilevel"/>
    <w:tmpl w:val="AF724C2C"/>
    <w:lvl w:ilvl="0" w:tplc="04050001">
      <w:start w:val="1"/>
      <w:numFmt w:val="bullet"/>
      <w:lvlText w:val=""/>
      <w:lvlJc w:val="left"/>
      <w:pPr>
        <w:tabs>
          <w:tab w:val="num" w:pos="1077"/>
        </w:tabs>
        <w:ind w:left="1077" w:hanging="360"/>
      </w:pPr>
      <w:rPr>
        <w:rFonts w:ascii="Symbol" w:hAnsi="Symbol" w:hint="default"/>
        <w:color w:val="auto"/>
      </w:rPr>
    </w:lvl>
    <w:lvl w:ilvl="1" w:tplc="04050003" w:tentative="1">
      <w:start w:val="1"/>
      <w:numFmt w:val="bullet"/>
      <w:lvlText w:val="o"/>
      <w:lvlJc w:val="left"/>
      <w:pPr>
        <w:tabs>
          <w:tab w:val="num" w:pos="1797"/>
        </w:tabs>
        <w:ind w:left="1797" w:hanging="360"/>
      </w:pPr>
      <w:rPr>
        <w:rFonts w:ascii="Courier New" w:hAnsi="Courier New" w:cs="Courier New" w:hint="default"/>
      </w:rPr>
    </w:lvl>
    <w:lvl w:ilvl="2" w:tplc="04050005" w:tentative="1">
      <w:start w:val="1"/>
      <w:numFmt w:val="bullet"/>
      <w:lvlText w:val=""/>
      <w:lvlJc w:val="left"/>
      <w:pPr>
        <w:tabs>
          <w:tab w:val="num" w:pos="2517"/>
        </w:tabs>
        <w:ind w:left="2517" w:hanging="360"/>
      </w:pPr>
      <w:rPr>
        <w:rFonts w:ascii="Wingdings" w:hAnsi="Wingdings" w:hint="default"/>
      </w:rPr>
    </w:lvl>
    <w:lvl w:ilvl="3" w:tplc="04050001" w:tentative="1">
      <w:start w:val="1"/>
      <w:numFmt w:val="bullet"/>
      <w:lvlText w:val=""/>
      <w:lvlJc w:val="left"/>
      <w:pPr>
        <w:tabs>
          <w:tab w:val="num" w:pos="3237"/>
        </w:tabs>
        <w:ind w:left="3237" w:hanging="360"/>
      </w:pPr>
      <w:rPr>
        <w:rFonts w:ascii="Symbol" w:hAnsi="Symbol" w:hint="default"/>
      </w:rPr>
    </w:lvl>
    <w:lvl w:ilvl="4" w:tplc="04050003" w:tentative="1">
      <w:start w:val="1"/>
      <w:numFmt w:val="bullet"/>
      <w:lvlText w:val="o"/>
      <w:lvlJc w:val="left"/>
      <w:pPr>
        <w:tabs>
          <w:tab w:val="num" w:pos="3957"/>
        </w:tabs>
        <w:ind w:left="3957" w:hanging="360"/>
      </w:pPr>
      <w:rPr>
        <w:rFonts w:ascii="Courier New" w:hAnsi="Courier New" w:cs="Courier New" w:hint="default"/>
      </w:rPr>
    </w:lvl>
    <w:lvl w:ilvl="5" w:tplc="04050005" w:tentative="1">
      <w:start w:val="1"/>
      <w:numFmt w:val="bullet"/>
      <w:lvlText w:val=""/>
      <w:lvlJc w:val="left"/>
      <w:pPr>
        <w:tabs>
          <w:tab w:val="num" w:pos="4677"/>
        </w:tabs>
        <w:ind w:left="4677" w:hanging="360"/>
      </w:pPr>
      <w:rPr>
        <w:rFonts w:ascii="Wingdings" w:hAnsi="Wingdings" w:hint="default"/>
      </w:rPr>
    </w:lvl>
    <w:lvl w:ilvl="6" w:tplc="04050001" w:tentative="1">
      <w:start w:val="1"/>
      <w:numFmt w:val="bullet"/>
      <w:lvlText w:val=""/>
      <w:lvlJc w:val="left"/>
      <w:pPr>
        <w:tabs>
          <w:tab w:val="num" w:pos="5397"/>
        </w:tabs>
        <w:ind w:left="5397" w:hanging="360"/>
      </w:pPr>
      <w:rPr>
        <w:rFonts w:ascii="Symbol" w:hAnsi="Symbol" w:hint="default"/>
      </w:rPr>
    </w:lvl>
    <w:lvl w:ilvl="7" w:tplc="04050003" w:tentative="1">
      <w:start w:val="1"/>
      <w:numFmt w:val="bullet"/>
      <w:lvlText w:val="o"/>
      <w:lvlJc w:val="left"/>
      <w:pPr>
        <w:tabs>
          <w:tab w:val="num" w:pos="6117"/>
        </w:tabs>
        <w:ind w:left="6117" w:hanging="360"/>
      </w:pPr>
      <w:rPr>
        <w:rFonts w:ascii="Courier New" w:hAnsi="Courier New" w:cs="Courier New" w:hint="default"/>
      </w:rPr>
    </w:lvl>
    <w:lvl w:ilvl="8" w:tplc="04050005" w:tentative="1">
      <w:start w:val="1"/>
      <w:numFmt w:val="bullet"/>
      <w:lvlText w:val=""/>
      <w:lvlJc w:val="left"/>
      <w:pPr>
        <w:tabs>
          <w:tab w:val="num" w:pos="6837"/>
        </w:tabs>
        <w:ind w:left="6837" w:hanging="360"/>
      </w:pPr>
      <w:rPr>
        <w:rFonts w:ascii="Wingdings" w:hAnsi="Wingdings" w:hint="default"/>
      </w:rPr>
    </w:lvl>
  </w:abstractNum>
  <w:abstractNum w:abstractNumId="102" w15:restartNumberingAfterBreak="0">
    <w:nsid w:val="6290729D"/>
    <w:multiLevelType w:val="hybridMultilevel"/>
    <w:tmpl w:val="E886DF22"/>
    <w:lvl w:ilvl="0" w:tplc="BC0459FA">
      <w:start w:val="1"/>
      <w:numFmt w:val="bullet"/>
      <w:lvlText w:val=""/>
      <w:lvlJc w:val="left"/>
      <w:pPr>
        <w:ind w:left="1080" w:hanging="360"/>
      </w:pPr>
      <w:rPr>
        <w:rFonts w:ascii="Symbol" w:hAnsi="Symbol"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3" w15:restartNumberingAfterBreak="0">
    <w:nsid w:val="634A61BE"/>
    <w:multiLevelType w:val="hybridMultilevel"/>
    <w:tmpl w:val="60EA6DAE"/>
    <w:lvl w:ilvl="0" w:tplc="04050001">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04" w15:restartNumberingAfterBreak="0">
    <w:nsid w:val="643F1437"/>
    <w:multiLevelType w:val="hybridMultilevel"/>
    <w:tmpl w:val="676647F4"/>
    <w:name w:val="WW8Num63"/>
    <w:lvl w:ilvl="0" w:tplc="04050017">
      <w:start w:val="1"/>
      <w:numFmt w:val="bullet"/>
      <w:lvlText w:val=""/>
      <w:lvlJc w:val="left"/>
      <w:pPr>
        <w:tabs>
          <w:tab w:val="num" w:pos="720"/>
        </w:tabs>
        <w:ind w:left="720" w:hanging="360"/>
      </w:pPr>
      <w:rPr>
        <w:rFonts w:ascii="Symbol" w:hAnsi="Symbol" w:hint="default"/>
        <w:color w:val="auto"/>
      </w:rPr>
    </w:lvl>
    <w:lvl w:ilvl="1" w:tplc="04050019" w:tentative="1">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65762BA8"/>
    <w:multiLevelType w:val="multilevel"/>
    <w:tmpl w:val="096E120A"/>
    <w:lvl w:ilvl="0">
      <w:start w:val="6"/>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6" w15:restartNumberingAfterBreak="0">
    <w:nsid w:val="65B87DBE"/>
    <w:multiLevelType w:val="hybridMultilevel"/>
    <w:tmpl w:val="75800FA2"/>
    <w:lvl w:ilvl="0" w:tplc="5E08C6FC">
      <w:start w:val="1"/>
      <w:numFmt w:val="lowerLetter"/>
      <w:lvlText w:val="%1)"/>
      <w:lvlJc w:val="left"/>
      <w:pPr>
        <w:ind w:left="360" w:hanging="360"/>
      </w:pPr>
      <w:rPr>
        <w:strike w:val="0"/>
        <w:dstrike w:val="0"/>
        <w:u w:val="none" w:color="000000"/>
        <w:effect w:val="none"/>
      </w:rPr>
    </w:lvl>
    <w:lvl w:ilvl="1" w:tplc="04050003">
      <w:start w:val="1"/>
      <w:numFmt w:val="lowerLetter"/>
      <w:lvlText w:val="%2."/>
      <w:lvlJc w:val="left"/>
      <w:pPr>
        <w:ind w:left="1080" w:hanging="360"/>
      </w:pPr>
    </w:lvl>
    <w:lvl w:ilvl="2" w:tplc="04050005">
      <w:start w:val="1"/>
      <w:numFmt w:val="lowerRoman"/>
      <w:lvlText w:val="%3."/>
      <w:lvlJc w:val="right"/>
      <w:pPr>
        <w:ind w:left="1800" w:hanging="180"/>
      </w:pPr>
    </w:lvl>
    <w:lvl w:ilvl="3" w:tplc="04050001">
      <w:start w:val="1"/>
      <w:numFmt w:val="decimal"/>
      <w:lvlText w:val="%4."/>
      <w:lvlJc w:val="left"/>
      <w:pPr>
        <w:ind w:left="2520" w:hanging="360"/>
      </w:pPr>
    </w:lvl>
    <w:lvl w:ilvl="4" w:tplc="04050003">
      <w:start w:val="1"/>
      <w:numFmt w:val="lowerLetter"/>
      <w:lvlText w:val="%5."/>
      <w:lvlJc w:val="left"/>
      <w:pPr>
        <w:ind w:left="3240" w:hanging="360"/>
      </w:pPr>
    </w:lvl>
    <w:lvl w:ilvl="5" w:tplc="04050005">
      <w:start w:val="1"/>
      <w:numFmt w:val="lowerRoman"/>
      <w:lvlText w:val="%6."/>
      <w:lvlJc w:val="right"/>
      <w:pPr>
        <w:ind w:left="3960" w:hanging="180"/>
      </w:pPr>
    </w:lvl>
    <w:lvl w:ilvl="6" w:tplc="04050001">
      <w:start w:val="1"/>
      <w:numFmt w:val="decimal"/>
      <w:lvlText w:val="%7."/>
      <w:lvlJc w:val="left"/>
      <w:pPr>
        <w:ind w:left="4680" w:hanging="360"/>
      </w:pPr>
    </w:lvl>
    <w:lvl w:ilvl="7" w:tplc="04050003">
      <w:start w:val="1"/>
      <w:numFmt w:val="lowerLetter"/>
      <w:lvlText w:val="%8."/>
      <w:lvlJc w:val="left"/>
      <w:pPr>
        <w:ind w:left="5400" w:hanging="360"/>
      </w:pPr>
    </w:lvl>
    <w:lvl w:ilvl="8" w:tplc="04050005">
      <w:start w:val="1"/>
      <w:numFmt w:val="lowerRoman"/>
      <w:lvlText w:val="%9."/>
      <w:lvlJc w:val="right"/>
      <w:pPr>
        <w:ind w:left="6120" w:hanging="180"/>
      </w:pPr>
    </w:lvl>
  </w:abstractNum>
  <w:abstractNum w:abstractNumId="107" w15:restartNumberingAfterBreak="0">
    <w:nsid w:val="672A144D"/>
    <w:multiLevelType w:val="hybridMultilevel"/>
    <w:tmpl w:val="2600497E"/>
    <w:lvl w:ilvl="0" w:tplc="81E01108">
      <w:start w:val="1"/>
      <w:numFmt w:val="bullet"/>
      <w:lvlText w:val=""/>
      <w:lvlJc w:val="left"/>
      <w:pPr>
        <w:tabs>
          <w:tab w:val="num" w:pos="794"/>
        </w:tabs>
        <w:ind w:left="794" w:hanging="227"/>
      </w:pPr>
      <w:rPr>
        <w:rFonts w:ascii="Symbol" w:hAnsi="Symbol" w:hint="default"/>
        <w:color w:val="auto"/>
      </w:rPr>
    </w:lvl>
    <w:lvl w:ilvl="1" w:tplc="04050003">
      <w:start w:val="1"/>
      <w:numFmt w:val="bullet"/>
      <w:lvlText w:val=""/>
      <w:lvlJc w:val="left"/>
      <w:pPr>
        <w:tabs>
          <w:tab w:val="num" w:pos="1440"/>
        </w:tabs>
        <w:ind w:left="1440" w:hanging="360"/>
      </w:pPr>
      <w:rPr>
        <w:rFonts w:ascii="Symbol" w:hAnsi="Symbol" w:hint="default"/>
        <w:color w:val="auto"/>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68C63AB7"/>
    <w:multiLevelType w:val="hybridMultilevel"/>
    <w:tmpl w:val="5970A0F6"/>
    <w:lvl w:ilvl="0" w:tplc="04050001">
      <w:start w:val="1"/>
      <w:numFmt w:val="bullet"/>
      <w:lvlText w:val=""/>
      <w:lvlJc w:val="left"/>
      <w:pPr>
        <w:tabs>
          <w:tab w:val="num" w:pos="720"/>
        </w:tabs>
        <w:ind w:left="720" w:hanging="360"/>
      </w:pPr>
      <w:rPr>
        <w:rFonts w:ascii="Symbol" w:hAnsi="Symbol" w:hint="default"/>
      </w:rPr>
    </w:lvl>
    <w:lvl w:ilvl="1" w:tplc="21842CB2"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698E2C83"/>
    <w:multiLevelType w:val="hybridMultilevel"/>
    <w:tmpl w:val="3A787BA2"/>
    <w:lvl w:ilvl="0" w:tplc="504E149A">
      <w:start w:val="1"/>
      <w:numFmt w:val="bullet"/>
      <w:pStyle w:val="Seznamsodrkami1"/>
      <w:lvlText w:val=""/>
      <w:lvlJc w:val="left"/>
      <w:pPr>
        <w:tabs>
          <w:tab w:val="num" w:pos="2160"/>
        </w:tabs>
        <w:ind w:left="21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69BD413B"/>
    <w:multiLevelType w:val="multilevel"/>
    <w:tmpl w:val="C0982D08"/>
    <w:styleLink w:val="Styl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1" w15:restartNumberingAfterBreak="0">
    <w:nsid w:val="6B835EBC"/>
    <w:multiLevelType w:val="hybridMultilevel"/>
    <w:tmpl w:val="5628D3B6"/>
    <w:lvl w:ilvl="0" w:tplc="368ABE34">
      <w:start w:val="1"/>
      <w:numFmt w:val="bullet"/>
      <w:lvlText w:val=""/>
      <w:lvlJc w:val="left"/>
      <w:pPr>
        <w:ind w:left="1854" w:hanging="360"/>
      </w:pPr>
      <w:rPr>
        <w:rFonts w:ascii="Wingdings" w:hAnsi="Wingdings"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2" w15:restartNumberingAfterBreak="0">
    <w:nsid w:val="6D4073EE"/>
    <w:multiLevelType w:val="hybridMultilevel"/>
    <w:tmpl w:val="979EFCE4"/>
    <w:lvl w:ilvl="0" w:tplc="DB5607D2">
      <w:start w:val="1"/>
      <w:numFmt w:val="bullet"/>
      <w:lvlText w:val=""/>
      <w:lvlJc w:val="left"/>
      <w:pPr>
        <w:tabs>
          <w:tab w:val="num" w:pos="1080"/>
        </w:tabs>
        <w:ind w:left="1080" w:hanging="360"/>
      </w:pPr>
      <w:rPr>
        <w:rFonts w:ascii="Wingdings" w:hAnsi="Wingdings" w:hint="default"/>
      </w:rPr>
    </w:lvl>
    <w:lvl w:ilvl="1" w:tplc="4A96AC7C" w:tentative="1">
      <w:start w:val="1"/>
      <w:numFmt w:val="bullet"/>
      <w:lvlText w:val="o"/>
      <w:lvlJc w:val="left"/>
      <w:pPr>
        <w:tabs>
          <w:tab w:val="num" w:pos="1800"/>
        </w:tabs>
        <w:ind w:left="1800" w:hanging="360"/>
      </w:pPr>
      <w:rPr>
        <w:rFonts w:ascii="Courier New" w:hAnsi="Courier New" w:cs="Courier New" w:hint="default"/>
      </w:rPr>
    </w:lvl>
    <w:lvl w:ilvl="2" w:tplc="9CA877E8" w:tentative="1">
      <w:start w:val="1"/>
      <w:numFmt w:val="bullet"/>
      <w:lvlText w:val=""/>
      <w:lvlJc w:val="left"/>
      <w:pPr>
        <w:tabs>
          <w:tab w:val="num" w:pos="2520"/>
        </w:tabs>
        <w:ind w:left="2520" w:hanging="360"/>
      </w:pPr>
      <w:rPr>
        <w:rFonts w:ascii="Wingdings" w:hAnsi="Wingdings" w:hint="default"/>
      </w:rPr>
    </w:lvl>
    <w:lvl w:ilvl="3" w:tplc="811C8F00" w:tentative="1">
      <w:start w:val="1"/>
      <w:numFmt w:val="bullet"/>
      <w:lvlText w:val=""/>
      <w:lvlJc w:val="left"/>
      <w:pPr>
        <w:tabs>
          <w:tab w:val="num" w:pos="3240"/>
        </w:tabs>
        <w:ind w:left="3240" w:hanging="360"/>
      </w:pPr>
      <w:rPr>
        <w:rFonts w:ascii="Symbol" w:hAnsi="Symbol" w:hint="default"/>
      </w:rPr>
    </w:lvl>
    <w:lvl w:ilvl="4" w:tplc="93188CF0" w:tentative="1">
      <w:start w:val="1"/>
      <w:numFmt w:val="bullet"/>
      <w:lvlText w:val="o"/>
      <w:lvlJc w:val="left"/>
      <w:pPr>
        <w:tabs>
          <w:tab w:val="num" w:pos="3960"/>
        </w:tabs>
        <w:ind w:left="3960" w:hanging="360"/>
      </w:pPr>
      <w:rPr>
        <w:rFonts w:ascii="Courier New" w:hAnsi="Courier New" w:cs="Courier New" w:hint="default"/>
      </w:rPr>
    </w:lvl>
    <w:lvl w:ilvl="5" w:tplc="6EE82092" w:tentative="1">
      <w:start w:val="1"/>
      <w:numFmt w:val="bullet"/>
      <w:lvlText w:val=""/>
      <w:lvlJc w:val="left"/>
      <w:pPr>
        <w:tabs>
          <w:tab w:val="num" w:pos="4680"/>
        </w:tabs>
        <w:ind w:left="4680" w:hanging="360"/>
      </w:pPr>
      <w:rPr>
        <w:rFonts w:ascii="Wingdings" w:hAnsi="Wingdings" w:hint="default"/>
      </w:rPr>
    </w:lvl>
    <w:lvl w:ilvl="6" w:tplc="DE16953A" w:tentative="1">
      <w:start w:val="1"/>
      <w:numFmt w:val="bullet"/>
      <w:lvlText w:val=""/>
      <w:lvlJc w:val="left"/>
      <w:pPr>
        <w:tabs>
          <w:tab w:val="num" w:pos="5400"/>
        </w:tabs>
        <w:ind w:left="5400" w:hanging="360"/>
      </w:pPr>
      <w:rPr>
        <w:rFonts w:ascii="Symbol" w:hAnsi="Symbol" w:hint="default"/>
      </w:rPr>
    </w:lvl>
    <w:lvl w:ilvl="7" w:tplc="472AA3FA" w:tentative="1">
      <w:start w:val="1"/>
      <w:numFmt w:val="bullet"/>
      <w:lvlText w:val="o"/>
      <w:lvlJc w:val="left"/>
      <w:pPr>
        <w:tabs>
          <w:tab w:val="num" w:pos="6120"/>
        </w:tabs>
        <w:ind w:left="6120" w:hanging="360"/>
      </w:pPr>
      <w:rPr>
        <w:rFonts w:ascii="Courier New" w:hAnsi="Courier New" w:cs="Courier New" w:hint="default"/>
      </w:rPr>
    </w:lvl>
    <w:lvl w:ilvl="8" w:tplc="5282D85A" w:tentative="1">
      <w:start w:val="1"/>
      <w:numFmt w:val="bullet"/>
      <w:lvlText w:val=""/>
      <w:lvlJc w:val="left"/>
      <w:pPr>
        <w:tabs>
          <w:tab w:val="num" w:pos="6840"/>
        </w:tabs>
        <w:ind w:left="6840" w:hanging="360"/>
      </w:pPr>
      <w:rPr>
        <w:rFonts w:ascii="Wingdings" w:hAnsi="Wingdings" w:hint="default"/>
      </w:rPr>
    </w:lvl>
  </w:abstractNum>
  <w:abstractNum w:abstractNumId="113" w15:restartNumberingAfterBreak="0">
    <w:nsid w:val="700A7CC0"/>
    <w:multiLevelType w:val="hybridMultilevel"/>
    <w:tmpl w:val="5FD8556E"/>
    <w:name w:val="WW8Num452"/>
    <w:lvl w:ilvl="0" w:tplc="504E149A">
      <w:start w:val="1"/>
      <w:numFmt w:val="lowerLetter"/>
      <w:lvlText w:val="%1)"/>
      <w:lvlJc w:val="left"/>
      <w:pPr>
        <w:tabs>
          <w:tab w:val="num" w:pos="1429"/>
        </w:tabs>
        <w:ind w:left="1429"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739A2226"/>
    <w:multiLevelType w:val="hybridMultilevel"/>
    <w:tmpl w:val="0332F5A0"/>
    <w:lvl w:ilvl="0" w:tplc="0405000B">
      <w:start w:val="1"/>
      <w:numFmt w:val="bullet"/>
      <w:lvlText w:val=""/>
      <w:lvlJc w:val="left"/>
      <w:pPr>
        <w:ind w:left="1803" w:hanging="360"/>
      </w:pPr>
      <w:rPr>
        <w:rFonts w:ascii="Wingdings" w:hAnsi="Wingdings" w:hint="default"/>
      </w:rPr>
    </w:lvl>
    <w:lvl w:ilvl="1" w:tplc="04050003" w:tentative="1">
      <w:start w:val="1"/>
      <w:numFmt w:val="bullet"/>
      <w:lvlText w:val="o"/>
      <w:lvlJc w:val="left"/>
      <w:pPr>
        <w:ind w:left="2523" w:hanging="360"/>
      </w:pPr>
      <w:rPr>
        <w:rFonts w:ascii="Courier New" w:hAnsi="Courier New" w:cs="Courier New" w:hint="default"/>
      </w:rPr>
    </w:lvl>
    <w:lvl w:ilvl="2" w:tplc="04050005" w:tentative="1">
      <w:start w:val="1"/>
      <w:numFmt w:val="bullet"/>
      <w:lvlText w:val=""/>
      <w:lvlJc w:val="left"/>
      <w:pPr>
        <w:ind w:left="3243" w:hanging="360"/>
      </w:pPr>
      <w:rPr>
        <w:rFonts w:ascii="Wingdings" w:hAnsi="Wingdings" w:hint="default"/>
      </w:rPr>
    </w:lvl>
    <w:lvl w:ilvl="3" w:tplc="04050001" w:tentative="1">
      <w:start w:val="1"/>
      <w:numFmt w:val="bullet"/>
      <w:lvlText w:val=""/>
      <w:lvlJc w:val="left"/>
      <w:pPr>
        <w:ind w:left="3963" w:hanging="360"/>
      </w:pPr>
      <w:rPr>
        <w:rFonts w:ascii="Symbol" w:hAnsi="Symbol" w:hint="default"/>
      </w:rPr>
    </w:lvl>
    <w:lvl w:ilvl="4" w:tplc="04050003" w:tentative="1">
      <w:start w:val="1"/>
      <w:numFmt w:val="bullet"/>
      <w:lvlText w:val="o"/>
      <w:lvlJc w:val="left"/>
      <w:pPr>
        <w:ind w:left="4683" w:hanging="360"/>
      </w:pPr>
      <w:rPr>
        <w:rFonts w:ascii="Courier New" w:hAnsi="Courier New" w:cs="Courier New" w:hint="default"/>
      </w:rPr>
    </w:lvl>
    <w:lvl w:ilvl="5" w:tplc="04050005" w:tentative="1">
      <w:start w:val="1"/>
      <w:numFmt w:val="bullet"/>
      <w:lvlText w:val=""/>
      <w:lvlJc w:val="left"/>
      <w:pPr>
        <w:ind w:left="5403" w:hanging="360"/>
      </w:pPr>
      <w:rPr>
        <w:rFonts w:ascii="Wingdings" w:hAnsi="Wingdings" w:hint="default"/>
      </w:rPr>
    </w:lvl>
    <w:lvl w:ilvl="6" w:tplc="04050001" w:tentative="1">
      <w:start w:val="1"/>
      <w:numFmt w:val="bullet"/>
      <w:lvlText w:val=""/>
      <w:lvlJc w:val="left"/>
      <w:pPr>
        <w:ind w:left="6123" w:hanging="360"/>
      </w:pPr>
      <w:rPr>
        <w:rFonts w:ascii="Symbol" w:hAnsi="Symbol" w:hint="default"/>
      </w:rPr>
    </w:lvl>
    <w:lvl w:ilvl="7" w:tplc="04050003" w:tentative="1">
      <w:start w:val="1"/>
      <w:numFmt w:val="bullet"/>
      <w:lvlText w:val="o"/>
      <w:lvlJc w:val="left"/>
      <w:pPr>
        <w:ind w:left="6843" w:hanging="360"/>
      </w:pPr>
      <w:rPr>
        <w:rFonts w:ascii="Courier New" w:hAnsi="Courier New" w:cs="Courier New" w:hint="default"/>
      </w:rPr>
    </w:lvl>
    <w:lvl w:ilvl="8" w:tplc="04050005" w:tentative="1">
      <w:start w:val="1"/>
      <w:numFmt w:val="bullet"/>
      <w:lvlText w:val=""/>
      <w:lvlJc w:val="left"/>
      <w:pPr>
        <w:ind w:left="7563" w:hanging="360"/>
      </w:pPr>
      <w:rPr>
        <w:rFonts w:ascii="Wingdings" w:hAnsi="Wingdings" w:hint="default"/>
      </w:rPr>
    </w:lvl>
  </w:abstractNum>
  <w:abstractNum w:abstractNumId="115" w15:restartNumberingAfterBreak="0">
    <w:nsid w:val="73E73D56"/>
    <w:multiLevelType w:val="multilevel"/>
    <w:tmpl w:val="81E8462E"/>
    <w:lvl w:ilvl="0">
      <w:start w:val="1"/>
      <w:numFmt w:val="decimal"/>
      <w:lvlText w:val="%1"/>
      <w:lvlJc w:val="left"/>
      <w:pPr>
        <w:ind w:left="432" w:hanging="432"/>
      </w:pPr>
      <w:rPr>
        <w:rFonts w:hint="default"/>
        <w:color w:val="auto"/>
      </w:rPr>
    </w:lvl>
    <w:lvl w:ilvl="1">
      <w:start w:val="1"/>
      <w:numFmt w:val="decimal"/>
      <w:lvlText w:val="%1.%2"/>
      <w:lvlJc w:val="left"/>
      <w:pPr>
        <w:ind w:left="576" w:hanging="576"/>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6" w15:restartNumberingAfterBreak="0">
    <w:nsid w:val="754B0699"/>
    <w:multiLevelType w:val="hybridMultilevel"/>
    <w:tmpl w:val="8E0E3280"/>
    <w:lvl w:ilvl="0" w:tplc="0405000B">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17" w15:restartNumberingAfterBreak="0">
    <w:nsid w:val="757439ED"/>
    <w:multiLevelType w:val="hybridMultilevel"/>
    <w:tmpl w:val="1478B98E"/>
    <w:lvl w:ilvl="0" w:tplc="368ABE34">
      <w:start w:val="1"/>
      <w:numFmt w:val="bullet"/>
      <w:lvlText w:val=""/>
      <w:lvlJc w:val="left"/>
      <w:pPr>
        <w:ind w:left="1854" w:hanging="360"/>
      </w:pPr>
      <w:rPr>
        <w:rFonts w:ascii="Wingdings" w:hAnsi="Wingdings"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8" w15:restartNumberingAfterBreak="0">
    <w:nsid w:val="75895111"/>
    <w:multiLevelType w:val="hybridMultilevel"/>
    <w:tmpl w:val="7E4C9794"/>
    <w:lvl w:ilvl="0" w:tplc="8AB0EBF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9" w15:restartNumberingAfterBreak="0">
    <w:nsid w:val="76457F6C"/>
    <w:multiLevelType w:val="hybridMultilevel"/>
    <w:tmpl w:val="621E9DDC"/>
    <w:lvl w:ilvl="0" w:tplc="FFFFFFFF">
      <w:numFmt w:val="bullet"/>
      <w:pStyle w:val="Odstavec"/>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59BE5886"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77D33365"/>
    <w:multiLevelType w:val="hybridMultilevel"/>
    <w:tmpl w:val="20E8BD50"/>
    <w:lvl w:ilvl="0" w:tplc="0405000B">
      <w:start w:val="1"/>
      <w:numFmt w:val="bullet"/>
      <w:lvlText w:val=""/>
      <w:lvlJc w:val="left"/>
      <w:pPr>
        <w:tabs>
          <w:tab w:val="num" w:pos="794"/>
        </w:tabs>
        <w:ind w:left="794" w:hanging="227"/>
      </w:pPr>
      <w:rPr>
        <w:rFonts w:ascii="Symbol" w:hAnsi="Symbol" w:hint="default"/>
        <w:color w:val="auto"/>
      </w:rPr>
    </w:lvl>
    <w:lvl w:ilvl="1" w:tplc="04050003">
      <w:start w:val="1"/>
      <w:numFmt w:val="bullet"/>
      <w:lvlText w:val=""/>
      <w:lvlJc w:val="left"/>
      <w:pPr>
        <w:tabs>
          <w:tab w:val="num" w:pos="1440"/>
        </w:tabs>
        <w:ind w:left="1440" w:hanging="360"/>
      </w:pPr>
      <w:rPr>
        <w:rFonts w:ascii="Symbol" w:hAnsi="Symbol" w:hint="default"/>
        <w:color w:val="auto"/>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79726BC5"/>
    <w:multiLevelType w:val="hybridMultilevel"/>
    <w:tmpl w:val="57969C3C"/>
    <w:lvl w:ilvl="0" w:tplc="21842CB2">
      <w:start w:val="1"/>
      <w:numFmt w:val="lowerLetter"/>
      <w:lvlText w:val="%1)"/>
      <w:lvlJc w:val="left"/>
      <w:pPr>
        <w:ind w:left="1068" w:hanging="360"/>
      </w:pPr>
      <w:rPr>
        <w:rFonts w:hint="default"/>
      </w:rPr>
    </w:lvl>
    <w:lvl w:ilvl="1" w:tplc="21842CB2" w:tentative="1">
      <w:start w:val="1"/>
      <w:numFmt w:val="lowerLetter"/>
      <w:lvlText w:val="%2."/>
      <w:lvlJc w:val="left"/>
      <w:pPr>
        <w:ind w:left="1788" w:hanging="360"/>
      </w:pPr>
    </w:lvl>
    <w:lvl w:ilvl="2" w:tplc="04050005" w:tentative="1">
      <w:start w:val="1"/>
      <w:numFmt w:val="lowerRoman"/>
      <w:lvlText w:val="%3."/>
      <w:lvlJc w:val="right"/>
      <w:pPr>
        <w:ind w:left="2508" w:hanging="180"/>
      </w:pPr>
    </w:lvl>
    <w:lvl w:ilvl="3" w:tplc="04050001" w:tentative="1">
      <w:start w:val="1"/>
      <w:numFmt w:val="decimal"/>
      <w:lvlText w:val="%4."/>
      <w:lvlJc w:val="left"/>
      <w:pPr>
        <w:ind w:left="3228" w:hanging="360"/>
      </w:pPr>
    </w:lvl>
    <w:lvl w:ilvl="4" w:tplc="04050003" w:tentative="1">
      <w:start w:val="1"/>
      <w:numFmt w:val="lowerLetter"/>
      <w:lvlText w:val="%5."/>
      <w:lvlJc w:val="left"/>
      <w:pPr>
        <w:ind w:left="3948" w:hanging="360"/>
      </w:pPr>
    </w:lvl>
    <w:lvl w:ilvl="5" w:tplc="04050005" w:tentative="1">
      <w:start w:val="1"/>
      <w:numFmt w:val="lowerRoman"/>
      <w:lvlText w:val="%6."/>
      <w:lvlJc w:val="right"/>
      <w:pPr>
        <w:ind w:left="4668" w:hanging="180"/>
      </w:pPr>
    </w:lvl>
    <w:lvl w:ilvl="6" w:tplc="04050001" w:tentative="1">
      <w:start w:val="1"/>
      <w:numFmt w:val="decimal"/>
      <w:lvlText w:val="%7."/>
      <w:lvlJc w:val="left"/>
      <w:pPr>
        <w:ind w:left="5388" w:hanging="360"/>
      </w:pPr>
    </w:lvl>
    <w:lvl w:ilvl="7" w:tplc="04050003" w:tentative="1">
      <w:start w:val="1"/>
      <w:numFmt w:val="lowerLetter"/>
      <w:lvlText w:val="%8."/>
      <w:lvlJc w:val="left"/>
      <w:pPr>
        <w:ind w:left="6108" w:hanging="360"/>
      </w:pPr>
    </w:lvl>
    <w:lvl w:ilvl="8" w:tplc="04050005" w:tentative="1">
      <w:start w:val="1"/>
      <w:numFmt w:val="lowerRoman"/>
      <w:lvlText w:val="%9."/>
      <w:lvlJc w:val="right"/>
      <w:pPr>
        <w:ind w:left="6828" w:hanging="180"/>
      </w:pPr>
    </w:lvl>
  </w:abstractNum>
  <w:abstractNum w:abstractNumId="122" w15:restartNumberingAfterBreak="0">
    <w:nsid w:val="7BA7116C"/>
    <w:multiLevelType w:val="hybridMultilevel"/>
    <w:tmpl w:val="58120D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3" w15:restartNumberingAfterBreak="0">
    <w:nsid w:val="7C3C6B1D"/>
    <w:multiLevelType w:val="multilevel"/>
    <w:tmpl w:val="24DEC494"/>
    <w:lvl w:ilvl="0">
      <w:start w:val="4"/>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4" w15:restartNumberingAfterBreak="0">
    <w:nsid w:val="7C940AAA"/>
    <w:multiLevelType w:val="hybridMultilevel"/>
    <w:tmpl w:val="B5DC580A"/>
    <w:lvl w:ilvl="0" w:tplc="04050001">
      <w:start w:val="1"/>
      <w:numFmt w:val="lowerLetter"/>
      <w:lvlText w:val="%1)"/>
      <w:lvlJc w:val="left"/>
      <w:pPr>
        <w:tabs>
          <w:tab w:val="num" w:pos="720"/>
        </w:tabs>
        <w:ind w:left="720" w:hanging="360"/>
      </w:pPr>
      <w:rPr>
        <w:rFonts w:hint="default"/>
        <w:u w:val="none"/>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125" w15:restartNumberingAfterBreak="0">
    <w:nsid w:val="7D7379DC"/>
    <w:multiLevelType w:val="hybridMultilevel"/>
    <w:tmpl w:val="A1C0B7DE"/>
    <w:lvl w:ilvl="0" w:tplc="6AFE21E2">
      <w:start w:val="1"/>
      <w:numFmt w:val="bullet"/>
      <w:pStyle w:val="ODRKYBEZMEZER"/>
      <w:lvlText w:val="-"/>
      <w:lvlJc w:val="left"/>
      <w:pPr>
        <w:tabs>
          <w:tab w:val="num" w:pos="1066"/>
        </w:tabs>
        <w:ind w:left="1066" w:hanging="357"/>
      </w:pPr>
      <w:rPr>
        <w:rFonts w:ascii="Times New Roman" w:hAnsi="Times New Roman" w:cs="Times New Roman" w:hint="default"/>
      </w:rPr>
    </w:lvl>
    <w:lvl w:ilvl="1" w:tplc="04050019" w:tentative="1">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26" w15:restartNumberingAfterBreak="0">
    <w:nsid w:val="7F930A33"/>
    <w:multiLevelType w:val="hybridMultilevel"/>
    <w:tmpl w:val="09A680AC"/>
    <w:lvl w:ilvl="0" w:tplc="0405000B">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7" w15:restartNumberingAfterBreak="0">
    <w:nsid w:val="7FB50F10"/>
    <w:multiLevelType w:val="hybridMultilevel"/>
    <w:tmpl w:val="29088EB0"/>
    <w:lvl w:ilvl="0" w:tplc="04050017">
      <w:start w:val="1"/>
      <w:numFmt w:val="bullet"/>
      <w:lvlText w:val=""/>
      <w:lvlJc w:val="left"/>
      <w:pPr>
        <w:tabs>
          <w:tab w:val="num" w:pos="794"/>
        </w:tabs>
        <w:ind w:left="794" w:hanging="227"/>
      </w:pPr>
      <w:rPr>
        <w:rFonts w:ascii="Symbol" w:hAnsi="Symbol" w:hint="default"/>
        <w:color w:val="auto"/>
      </w:rPr>
    </w:lvl>
    <w:lvl w:ilvl="1" w:tplc="04050019">
      <w:start w:val="1"/>
      <w:numFmt w:val="bullet"/>
      <w:lvlText w:val=""/>
      <w:lvlJc w:val="left"/>
      <w:pPr>
        <w:tabs>
          <w:tab w:val="num" w:pos="1440"/>
        </w:tabs>
        <w:ind w:left="1440" w:hanging="360"/>
      </w:pPr>
      <w:rPr>
        <w:rFonts w:ascii="Symbol" w:hAnsi="Symbol" w:hint="default"/>
        <w:color w:val="auto"/>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num w:numId="1">
    <w:abstractNumId w:val="64"/>
  </w:num>
  <w:num w:numId="2">
    <w:abstractNumId w:val="95"/>
  </w:num>
  <w:num w:numId="3">
    <w:abstractNumId w:val="82"/>
  </w:num>
  <w:num w:numId="4">
    <w:abstractNumId w:val="108"/>
  </w:num>
  <w:num w:numId="5">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2"/>
  </w:num>
  <w:num w:numId="8">
    <w:abstractNumId w:val="119"/>
  </w:num>
  <w:num w:numId="9">
    <w:abstractNumId w:val="109"/>
  </w:num>
  <w:num w:numId="10">
    <w:abstractNumId w:val="43"/>
  </w:num>
  <w:num w:numId="11">
    <w:abstractNumId w:val="97"/>
  </w:num>
  <w:num w:numId="12">
    <w:abstractNumId w:val="65"/>
  </w:num>
  <w:num w:numId="13">
    <w:abstractNumId w:val="66"/>
  </w:num>
  <w:num w:numId="14">
    <w:abstractNumId w:val="120"/>
  </w:num>
  <w:num w:numId="15">
    <w:abstractNumId w:val="27"/>
  </w:num>
  <w:num w:numId="16">
    <w:abstractNumId w:val="35"/>
  </w:num>
  <w:num w:numId="17">
    <w:abstractNumId w:val="51"/>
  </w:num>
  <w:num w:numId="18">
    <w:abstractNumId w:val="96"/>
  </w:num>
  <w:num w:numId="19">
    <w:abstractNumId w:val="125"/>
  </w:num>
  <w:num w:numId="20">
    <w:abstractNumId w:val="88"/>
  </w:num>
  <w:num w:numId="21">
    <w:abstractNumId w:val="72"/>
  </w:num>
  <w:num w:numId="22">
    <w:abstractNumId w:val="44"/>
  </w:num>
  <w:num w:numId="23">
    <w:abstractNumId w:val="68"/>
  </w:num>
  <w:num w:numId="24">
    <w:abstractNumId w:val="100"/>
  </w:num>
  <w:num w:numId="25">
    <w:abstractNumId w:val="124"/>
  </w:num>
  <w:num w:numId="26">
    <w:abstractNumId w:val="80"/>
  </w:num>
  <w:num w:numId="27">
    <w:abstractNumId w:val="70"/>
  </w:num>
  <w:num w:numId="28">
    <w:abstractNumId w:val="112"/>
  </w:num>
  <w:num w:numId="29">
    <w:abstractNumId w:val="40"/>
  </w:num>
  <w:num w:numId="30">
    <w:abstractNumId w:val="38"/>
  </w:num>
  <w:num w:numId="31">
    <w:abstractNumId w:val="42"/>
  </w:num>
  <w:num w:numId="32">
    <w:abstractNumId w:val="79"/>
  </w:num>
  <w:num w:numId="33">
    <w:abstractNumId w:val="60"/>
  </w:num>
  <w:num w:numId="34">
    <w:abstractNumId w:val="75"/>
  </w:num>
  <w:num w:numId="3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4"/>
  </w:num>
  <w:num w:numId="37">
    <w:abstractNumId w:val="93"/>
  </w:num>
  <w:num w:numId="38">
    <w:abstractNumId w:val="102"/>
  </w:num>
  <w:num w:numId="39">
    <w:abstractNumId w:val="61"/>
  </w:num>
  <w:num w:numId="40">
    <w:abstractNumId w:val="85"/>
  </w:num>
  <w:num w:numId="41">
    <w:abstractNumId w:val="121"/>
  </w:num>
  <w:num w:numId="42">
    <w:abstractNumId w:val="76"/>
  </w:num>
  <w:num w:numId="43">
    <w:abstractNumId w:val="14"/>
  </w:num>
  <w:num w:numId="44">
    <w:abstractNumId w:val="127"/>
  </w:num>
  <w:num w:numId="45">
    <w:abstractNumId w:val="107"/>
  </w:num>
  <w:num w:numId="46">
    <w:abstractNumId w:val="103"/>
  </w:num>
  <w:num w:numId="47">
    <w:abstractNumId w:val="98"/>
  </w:num>
  <w:num w:numId="48">
    <w:abstractNumId w:val="114"/>
  </w:num>
  <w:num w:numId="49">
    <w:abstractNumId w:val="91"/>
  </w:num>
  <w:num w:numId="50">
    <w:abstractNumId w:val="74"/>
  </w:num>
  <w:num w:numId="51">
    <w:abstractNumId w:val="115"/>
  </w:num>
  <w:num w:numId="52">
    <w:abstractNumId w:val="99"/>
    <w:lvlOverride w:ilvl="0">
      <w:lvl w:ilvl="0">
        <w:start w:val="1"/>
        <w:numFmt w:val="decimal"/>
        <w:lvlText w:val="%1"/>
        <w:lvlJc w:val="left"/>
        <w:pPr>
          <w:ind w:left="432" w:hanging="432"/>
        </w:pPr>
        <w:rPr>
          <w:rFonts w:hint="default"/>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53">
    <w:abstractNumId w:val="13"/>
  </w:num>
  <w:num w:numId="54">
    <w:abstractNumId w:val="87"/>
  </w:num>
  <w:num w:numId="55">
    <w:abstractNumId w:val="110"/>
  </w:num>
  <w:num w:numId="56">
    <w:abstractNumId w:val="122"/>
  </w:num>
  <w:num w:numId="57">
    <w:abstractNumId w:val="77"/>
  </w:num>
  <w:num w:numId="58">
    <w:abstractNumId w:val="46"/>
  </w:num>
  <w:num w:numId="59">
    <w:abstractNumId w:val="83"/>
  </w:num>
  <w:num w:numId="60">
    <w:abstractNumId w:val="47"/>
    <w:lvlOverride w:ilvl="0">
      <w:lvl w:ilvl="0">
        <w:start w:val="8"/>
        <w:numFmt w:val="decimal"/>
        <w:lvlText w:val="%1"/>
        <w:lvlJc w:val="left"/>
        <w:pPr>
          <w:tabs>
            <w:tab w:val="num" w:pos="705"/>
          </w:tabs>
          <w:ind w:left="705" w:hanging="705"/>
        </w:pPr>
        <w:rPr>
          <w:rFonts w:hint="default"/>
        </w:rPr>
      </w:lvl>
    </w:lvlOverride>
    <w:lvlOverride w:ilvl="1">
      <w:lvl w:ilvl="1">
        <w:start w:val="2"/>
        <w:numFmt w:val="decimal"/>
        <w:lvlText w:val="%1.%2"/>
        <w:lvlJc w:val="left"/>
        <w:pPr>
          <w:tabs>
            <w:tab w:val="num" w:pos="705"/>
          </w:tabs>
          <w:ind w:left="705" w:hanging="705"/>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61">
    <w:abstractNumId w:val="49"/>
  </w:num>
  <w:num w:numId="62">
    <w:abstractNumId w:val="86"/>
  </w:num>
  <w:num w:numId="63">
    <w:abstractNumId w:val="118"/>
  </w:num>
  <w:num w:numId="64">
    <w:abstractNumId w:val="123"/>
  </w:num>
  <w:num w:numId="65">
    <w:abstractNumId w:val="50"/>
  </w:num>
  <w:num w:numId="66">
    <w:abstractNumId w:val="69"/>
  </w:num>
  <w:num w:numId="67">
    <w:abstractNumId w:val="62"/>
  </w:num>
  <w:num w:numId="68">
    <w:abstractNumId w:val="55"/>
  </w:num>
  <w:num w:numId="69">
    <w:abstractNumId w:val="78"/>
  </w:num>
  <w:num w:numId="7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94"/>
  </w:num>
  <w:num w:numId="72">
    <w:abstractNumId w:val="92"/>
  </w:num>
  <w:num w:numId="73">
    <w:abstractNumId w:val="48"/>
  </w:num>
  <w:num w:numId="74">
    <w:abstractNumId w:val="117"/>
  </w:num>
  <w:num w:numId="75">
    <w:abstractNumId w:val="56"/>
  </w:num>
  <w:num w:numId="76">
    <w:abstractNumId w:val="111"/>
  </w:num>
  <w:num w:numId="77">
    <w:abstractNumId w:val="37"/>
  </w:num>
  <w:num w:numId="78">
    <w:abstractNumId w:val="57"/>
  </w:num>
  <w:num w:numId="79">
    <w:abstractNumId w:val="105"/>
  </w:num>
  <w:num w:numId="80">
    <w:abstractNumId w:val="59"/>
  </w:num>
  <w:num w:numId="81">
    <w:abstractNumId w:val="73"/>
  </w:num>
  <w:num w:numId="82">
    <w:abstractNumId w:val="90"/>
  </w:num>
  <w:num w:numId="83">
    <w:abstractNumId w:val="126"/>
  </w:num>
  <w:num w:numId="84">
    <w:abstractNumId w:val="53"/>
  </w:num>
  <w:num w:numId="85">
    <w:abstractNumId w:val="101"/>
  </w:num>
  <w:num w:numId="86">
    <w:abstractNumId w:val="116"/>
  </w:num>
  <w:num w:numId="87">
    <w:abstractNumId w:val="63"/>
  </w:num>
  <w:num w:numId="88">
    <w:abstractNumId w:val="6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5"/>
  </w:num>
  <w:num w:numId="90">
    <w:abstractNumId w:val="81"/>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hideGrammaticalErrors/>
  <w:activeWritingStyle w:appName="MSWord" w:lang="cs-CZ" w:vendorID="7" w:dllVersion="514"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2769" fillcolor="white" stroke="f">
      <v:fill color="white"/>
      <v:stroke weight=".55pt"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BC4"/>
    <w:rsid w:val="00000DB7"/>
    <w:rsid w:val="00000FD2"/>
    <w:rsid w:val="0000138F"/>
    <w:rsid w:val="000013AE"/>
    <w:rsid w:val="00001488"/>
    <w:rsid w:val="00001671"/>
    <w:rsid w:val="000019B5"/>
    <w:rsid w:val="00002512"/>
    <w:rsid w:val="0000251C"/>
    <w:rsid w:val="0000353C"/>
    <w:rsid w:val="00003876"/>
    <w:rsid w:val="00003DB7"/>
    <w:rsid w:val="00003E8A"/>
    <w:rsid w:val="0000456C"/>
    <w:rsid w:val="00004842"/>
    <w:rsid w:val="0000577E"/>
    <w:rsid w:val="00005EEC"/>
    <w:rsid w:val="000061E1"/>
    <w:rsid w:val="000067F7"/>
    <w:rsid w:val="00006C67"/>
    <w:rsid w:val="000079F9"/>
    <w:rsid w:val="000079FE"/>
    <w:rsid w:val="000100ED"/>
    <w:rsid w:val="00012005"/>
    <w:rsid w:val="0001214E"/>
    <w:rsid w:val="00012974"/>
    <w:rsid w:val="00012DA4"/>
    <w:rsid w:val="00012FC9"/>
    <w:rsid w:val="00013054"/>
    <w:rsid w:val="0001379C"/>
    <w:rsid w:val="00013B60"/>
    <w:rsid w:val="00014DAD"/>
    <w:rsid w:val="00014E56"/>
    <w:rsid w:val="00015438"/>
    <w:rsid w:val="00015657"/>
    <w:rsid w:val="000159C6"/>
    <w:rsid w:val="00015CD4"/>
    <w:rsid w:val="00015CF1"/>
    <w:rsid w:val="00015D6B"/>
    <w:rsid w:val="00015D71"/>
    <w:rsid w:val="00015FF5"/>
    <w:rsid w:val="00016CDB"/>
    <w:rsid w:val="0001731F"/>
    <w:rsid w:val="00017B58"/>
    <w:rsid w:val="00017E5E"/>
    <w:rsid w:val="00017F37"/>
    <w:rsid w:val="000204AA"/>
    <w:rsid w:val="00021259"/>
    <w:rsid w:val="00021280"/>
    <w:rsid w:val="00021A9E"/>
    <w:rsid w:val="00021B9B"/>
    <w:rsid w:val="00021C48"/>
    <w:rsid w:val="00021C8F"/>
    <w:rsid w:val="00021D78"/>
    <w:rsid w:val="00022BEE"/>
    <w:rsid w:val="0002387B"/>
    <w:rsid w:val="00023C8A"/>
    <w:rsid w:val="00024972"/>
    <w:rsid w:val="000252F8"/>
    <w:rsid w:val="00025A30"/>
    <w:rsid w:val="00026D50"/>
    <w:rsid w:val="00027423"/>
    <w:rsid w:val="00027D60"/>
    <w:rsid w:val="00027F4E"/>
    <w:rsid w:val="00030B1D"/>
    <w:rsid w:val="00031494"/>
    <w:rsid w:val="000318B1"/>
    <w:rsid w:val="00031DD7"/>
    <w:rsid w:val="000321AD"/>
    <w:rsid w:val="00032630"/>
    <w:rsid w:val="00032694"/>
    <w:rsid w:val="000327AD"/>
    <w:rsid w:val="00034826"/>
    <w:rsid w:val="00034C88"/>
    <w:rsid w:val="00034D83"/>
    <w:rsid w:val="00034F79"/>
    <w:rsid w:val="00034FA6"/>
    <w:rsid w:val="00035CA4"/>
    <w:rsid w:val="00035F6C"/>
    <w:rsid w:val="00036077"/>
    <w:rsid w:val="0003628F"/>
    <w:rsid w:val="00036E26"/>
    <w:rsid w:val="00037470"/>
    <w:rsid w:val="00040495"/>
    <w:rsid w:val="00040A0F"/>
    <w:rsid w:val="00040FA4"/>
    <w:rsid w:val="00041101"/>
    <w:rsid w:val="0004172F"/>
    <w:rsid w:val="00042078"/>
    <w:rsid w:val="0004293D"/>
    <w:rsid w:val="00042B75"/>
    <w:rsid w:val="00043432"/>
    <w:rsid w:val="000436A2"/>
    <w:rsid w:val="00043D5F"/>
    <w:rsid w:val="00043F1A"/>
    <w:rsid w:val="000441FD"/>
    <w:rsid w:val="00044D7B"/>
    <w:rsid w:val="00044DBF"/>
    <w:rsid w:val="00044E13"/>
    <w:rsid w:val="00045AF7"/>
    <w:rsid w:val="0004703D"/>
    <w:rsid w:val="0004711A"/>
    <w:rsid w:val="000474A4"/>
    <w:rsid w:val="000506D6"/>
    <w:rsid w:val="000507D4"/>
    <w:rsid w:val="00051106"/>
    <w:rsid w:val="00051372"/>
    <w:rsid w:val="00051D37"/>
    <w:rsid w:val="00051E19"/>
    <w:rsid w:val="00051F8F"/>
    <w:rsid w:val="00052522"/>
    <w:rsid w:val="00052685"/>
    <w:rsid w:val="00052861"/>
    <w:rsid w:val="00052947"/>
    <w:rsid w:val="00053B02"/>
    <w:rsid w:val="000543F6"/>
    <w:rsid w:val="0005445F"/>
    <w:rsid w:val="0005478E"/>
    <w:rsid w:val="00054F51"/>
    <w:rsid w:val="00055347"/>
    <w:rsid w:val="000556CD"/>
    <w:rsid w:val="00056D40"/>
    <w:rsid w:val="000570F3"/>
    <w:rsid w:val="000571A7"/>
    <w:rsid w:val="00057567"/>
    <w:rsid w:val="00057CF4"/>
    <w:rsid w:val="00057E51"/>
    <w:rsid w:val="00057ED4"/>
    <w:rsid w:val="00060565"/>
    <w:rsid w:val="000617D1"/>
    <w:rsid w:val="00061B02"/>
    <w:rsid w:val="000621BB"/>
    <w:rsid w:val="000622EB"/>
    <w:rsid w:val="00062733"/>
    <w:rsid w:val="00063F18"/>
    <w:rsid w:val="00063F82"/>
    <w:rsid w:val="000643F3"/>
    <w:rsid w:val="0006557A"/>
    <w:rsid w:val="0006560D"/>
    <w:rsid w:val="00065D98"/>
    <w:rsid w:val="000661D4"/>
    <w:rsid w:val="000665CB"/>
    <w:rsid w:val="00067254"/>
    <w:rsid w:val="0006747E"/>
    <w:rsid w:val="000675FA"/>
    <w:rsid w:val="00067E4E"/>
    <w:rsid w:val="0007099A"/>
    <w:rsid w:val="00070A9D"/>
    <w:rsid w:val="00070D2B"/>
    <w:rsid w:val="00071A5A"/>
    <w:rsid w:val="00071CD2"/>
    <w:rsid w:val="000741B3"/>
    <w:rsid w:val="00074AF9"/>
    <w:rsid w:val="00075734"/>
    <w:rsid w:val="000758F6"/>
    <w:rsid w:val="000763AD"/>
    <w:rsid w:val="00076E06"/>
    <w:rsid w:val="00077A40"/>
    <w:rsid w:val="00080457"/>
    <w:rsid w:val="000808DE"/>
    <w:rsid w:val="000810DE"/>
    <w:rsid w:val="00081109"/>
    <w:rsid w:val="00081267"/>
    <w:rsid w:val="0008163D"/>
    <w:rsid w:val="00082257"/>
    <w:rsid w:val="00082B2E"/>
    <w:rsid w:val="00083059"/>
    <w:rsid w:val="00083707"/>
    <w:rsid w:val="00083E39"/>
    <w:rsid w:val="00084134"/>
    <w:rsid w:val="00084199"/>
    <w:rsid w:val="00084940"/>
    <w:rsid w:val="000849AD"/>
    <w:rsid w:val="00084EA6"/>
    <w:rsid w:val="0008574A"/>
    <w:rsid w:val="00085DCE"/>
    <w:rsid w:val="0008666A"/>
    <w:rsid w:val="00086A29"/>
    <w:rsid w:val="00086DE8"/>
    <w:rsid w:val="00086E07"/>
    <w:rsid w:val="00090188"/>
    <w:rsid w:val="000901C9"/>
    <w:rsid w:val="000905D0"/>
    <w:rsid w:val="00090C14"/>
    <w:rsid w:val="00090DE3"/>
    <w:rsid w:val="00091332"/>
    <w:rsid w:val="00091E77"/>
    <w:rsid w:val="0009249C"/>
    <w:rsid w:val="00092DFE"/>
    <w:rsid w:val="00092FCB"/>
    <w:rsid w:val="00093066"/>
    <w:rsid w:val="0009346E"/>
    <w:rsid w:val="00093B06"/>
    <w:rsid w:val="00094139"/>
    <w:rsid w:val="0009415E"/>
    <w:rsid w:val="0009476A"/>
    <w:rsid w:val="00095071"/>
    <w:rsid w:val="00095940"/>
    <w:rsid w:val="000961E4"/>
    <w:rsid w:val="000971FF"/>
    <w:rsid w:val="0009779D"/>
    <w:rsid w:val="00097B56"/>
    <w:rsid w:val="000A090A"/>
    <w:rsid w:val="000A0C5B"/>
    <w:rsid w:val="000A0F5E"/>
    <w:rsid w:val="000A12A6"/>
    <w:rsid w:val="000A12F6"/>
    <w:rsid w:val="000A2828"/>
    <w:rsid w:val="000A3084"/>
    <w:rsid w:val="000A3141"/>
    <w:rsid w:val="000A327C"/>
    <w:rsid w:val="000A340B"/>
    <w:rsid w:val="000A3904"/>
    <w:rsid w:val="000A4D10"/>
    <w:rsid w:val="000A4D7C"/>
    <w:rsid w:val="000A5676"/>
    <w:rsid w:val="000A652E"/>
    <w:rsid w:val="000A665E"/>
    <w:rsid w:val="000A6D37"/>
    <w:rsid w:val="000A743D"/>
    <w:rsid w:val="000A7562"/>
    <w:rsid w:val="000A7945"/>
    <w:rsid w:val="000A7B08"/>
    <w:rsid w:val="000B0149"/>
    <w:rsid w:val="000B02C5"/>
    <w:rsid w:val="000B0483"/>
    <w:rsid w:val="000B0610"/>
    <w:rsid w:val="000B07AF"/>
    <w:rsid w:val="000B0FFC"/>
    <w:rsid w:val="000B11F8"/>
    <w:rsid w:val="000B14E7"/>
    <w:rsid w:val="000B2DD5"/>
    <w:rsid w:val="000B329D"/>
    <w:rsid w:val="000B334B"/>
    <w:rsid w:val="000B3733"/>
    <w:rsid w:val="000B396A"/>
    <w:rsid w:val="000B3B03"/>
    <w:rsid w:val="000B406C"/>
    <w:rsid w:val="000B44F1"/>
    <w:rsid w:val="000B4E61"/>
    <w:rsid w:val="000B6181"/>
    <w:rsid w:val="000B675C"/>
    <w:rsid w:val="000B69EC"/>
    <w:rsid w:val="000B72C5"/>
    <w:rsid w:val="000B7366"/>
    <w:rsid w:val="000B7B50"/>
    <w:rsid w:val="000C0027"/>
    <w:rsid w:val="000C0653"/>
    <w:rsid w:val="000C0D8A"/>
    <w:rsid w:val="000C136E"/>
    <w:rsid w:val="000C1E4B"/>
    <w:rsid w:val="000C2057"/>
    <w:rsid w:val="000C2478"/>
    <w:rsid w:val="000C2A70"/>
    <w:rsid w:val="000C2BD2"/>
    <w:rsid w:val="000C321D"/>
    <w:rsid w:val="000C35E9"/>
    <w:rsid w:val="000C37E9"/>
    <w:rsid w:val="000C48DB"/>
    <w:rsid w:val="000C4E20"/>
    <w:rsid w:val="000C4E5E"/>
    <w:rsid w:val="000C56CF"/>
    <w:rsid w:val="000C61C2"/>
    <w:rsid w:val="000C6716"/>
    <w:rsid w:val="000C6EE4"/>
    <w:rsid w:val="000C6FED"/>
    <w:rsid w:val="000C732D"/>
    <w:rsid w:val="000C746D"/>
    <w:rsid w:val="000D0931"/>
    <w:rsid w:val="000D1151"/>
    <w:rsid w:val="000D1849"/>
    <w:rsid w:val="000D1989"/>
    <w:rsid w:val="000D1B50"/>
    <w:rsid w:val="000D2143"/>
    <w:rsid w:val="000D2EEC"/>
    <w:rsid w:val="000D4D68"/>
    <w:rsid w:val="000D4FA5"/>
    <w:rsid w:val="000D5188"/>
    <w:rsid w:val="000D52B8"/>
    <w:rsid w:val="000D58DF"/>
    <w:rsid w:val="000D5A14"/>
    <w:rsid w:val="000D5F2E"/>
    <w:rsid w:val="000D6719"/>
    <w:rsid w:val="000D6C89"/>
    <w:rsid w:val="000D6EAC"/>
    <w:rsid w:val="000D7369"/>
    <w:rsid w:val="000D782F"/>
    <w:rsid w:val="000D7EC9"/>
    <w:rsid w:val="000E04B4"/>
    <w:rsid w:val="000E0B7D"/>
    <w:rsid w:val="000E0D60"/>
    <w:rsid w:val="000E12E3"/>
    <w:rsid w:val="000E1F94"/>
    <w:rsid w:val="000E2E13"/>
    <w:rsid w:val="000E2E25"/>
    <w:rsid w:val="000E3796"/>
    <w:rsid w:val="000E38FF"/>
    <w:rsid w:val="000E3A16"/>
    <w:rsid w:val="000E413B"/>
    <w:rsid w:val="000E53D6"/>
    <w:rsid w:val="000E5407"/>
    <w:rsid w:val="000E55DD"/>
    <w:rsid w:val="000E5659"/>
    <w:rsid w:val="000E568D"/>
    <w:rsid w:val="000E5ACC"/>
    <w:rsid w:val="000E5BD8"/>
    <w:rsid w:val="000E600E"/>
    <w:rsid w:val="000E60D3"/>
    <w:rsid w:val="000E6FD9"/>
    <w:rsid w:val="000E7701"/>
    <w:rsid w:val="000F0253"/>
    <w:rsid w:val="000F0957"/>
    <w:rsid w:val="000F10C4"/>
    <w:rsid w:val="000F148E"/>
    <w:rsid w:val="000F1680"/>
    <w:rsid w:val="000F24EF"/>
    <w:rsid w:val="000F2EF7"/>
    <w:rsid w:val="000F4D82"/>
    <w:rsid w:val="000F5861"/>
    <w:rsid w:val="000F66A1"/>
    <w:rsid w:val="000F6D03"/>
    <w:rsid w:val="000F7564"/>
    <w:rsid w:val="000F7693"/>
    <w:rsid w:val="00100431"/>
    <w:rsid w:val="001006B3"/>
    <w:rsid w:val="00100B81"/>
    <w:rsid w:val="00100B89"/>
    <w:rsid w:val="001010F0"/>
    <w:rsid w:val="0010129B"/>
    <w:rsid w:val="00101310"/>
    <w:rsid w:val="00101D73"/>
    <w:rsid w:val="00101EF6"/>
    <w:rsid w:val="00101F57"/>
    <w:rsid w:val="00102293"/>
    <w:rsid w:val="001027B1"/>
    <w:rsid w:val="00102966"/>
    <w:rsid w:val="00102A93"/>
    <w:rsid w:val="00102F5E"/>
    <w:rsid w:val="00102FC0"/>
    <w:rsid w:val="00103658"/>
    <w:rsid w:val="00103A52"/>
    <w:rsid w:val="00103B67"/>
    <w:rsid w:val="00103C4F"/>
    <w:rsid w:val="00104281"/>
    <w:rsid w:val="00104E43"/>
    <w:rsid w:val="00105085"/>
    <w:rsid w:val="00105541"/>
    <w:rsid w:val="00105D68"/>
    <w:rsid w:val="00106480"/>
    <w:rsid w:val="001064A9"/>
    <w:rsid w:val="00107DB6"/>
    <w:rsid w:val="00110169"/>
    <w:rsid w:val="00110F04"/>
    <w:rsid w:val="00111359"/>
    <w:rsid w:val="00112469"/>
    <w:rsid w:val="00112B00"/>
    <w:rsid w:val="00113F9B"/>
    <w:rsid w:val="00114153"/>
    <w:rsid w:val="00114A3A"/>
    <w:rsid w:val="001173E8"/>
    <w:rsid w:val="0011758E"/>
    <w:rsid w:val="00120044"/>
    <w:rsid w:val="0012056F"/>
    <w:rsid w:val="00120738"/>
    <w:rsid w:val="00120B13"/>
    <w:rsid w:val="001213E8"/>
    <w:rsid w:val="001218FD"/>
    <w:rsid w:val="00121F6C"/>
    <w:rsid w:val="00122242"/>
    <w:rsid w:val="00122801"/>
    <w:rsid w:val="00122D85"/>
    <w:rsid w:val="001237EE"/>
    <w:rsid w:val="00123D93"/>
    <w:rsid w:val="00124465"/>
    <w:rsid w:val="0012477B"/>
    <w:rsid w:val="00124E3C"/>
    <w:rsid w:val="0012564E"/>
    <w:rsid w:val="00126A75"/>
    <w:rsid w:val="00126AFA"/>
    <w:rsid w:val="00127752"/>
    <w:rsid w:val="00127DB3"/>
    <w:rsid w:val="00130119"/>
    <w:rsid w:val="0013037B"/>
    <w:rsid w:val="00130923"/>
    <w:rsid w:val="00130C02"/>
    <w:rsid w:val="00131528"/>
    <w:rsid w:val="00132137"/>
    <w:rsid w:val="00132227"/>
    <w:rsid w:val="001323A4"/>
    <w:rsid w:val="001331D1"/>
    <w:rsid w:val="00133F99"/>
    <w:rsid w:val="00134B52"/>
    <w:rsid w:val="00135BA9"/>
    <w:rsid w:val="00135EA4"/>
    <w:rsid w:val="001365F0"/>
    <w:rsid w:val="001369C2"/>
    <w:rsid w:val="00137145"/>
    <w:rsid w:val="0013779C"/>
    <w:rsid w:val="001402B0"/>
    <w:rsid w:val="001403B9"/>
    <w:rsid w:val="0014056E"/>
    <w:rsid w:val="0014058E"/>
    <w:rsid w:val="0014060E"/>
    <w:rsid w:val="00141C9A"/>
    <w:rsid w:val="001423F0"/>
    <w:rsid w:val="00142A1C"/>
    <w:rsid w:val="00142DBA"/>
    <w:rsid w:val="00142DF5"/>
    <w:rsid w:val="00142FBB"/>
    <w:rsid w:val="001431E4"/>
    <w:rsid w:val="001435A3"/>
    <w:rsid w:val="00143688"/>
    <w:rsid w:val="00143AAF"/>
    <w:rsid w:val="00144C47"/>
    <w:rsid w:val="00145106"/>
    <w:rsid w:val="00145639"/>
    <w:rsid w:val="0014669E"/>
    <w:rsid w:val="0014681B"/>
    <w:rsid w:val="00146854"/>
    <w:rsid w:val="00147349"/>
    <w:rsid w:val="00147941"/>
    <w:rsid w:val="0014795A"/>
    <w:rsid w:val="00150AFB"/>
    <w:rsid w:val="00151158"/>
    <w:rsid w:val="00151E35"/>
    <w:rsid w:val="0015214D"/>
    <w:rsid w:val="00152642"/>
    <w:rsid w:val="00152DDF"/>
    <w:rsid w:val="00152F51"/>
    <w:rsid w:val="00153480"/>
    <w:rsid w:val="0015382D"/>
    <w:rsid w:val="001538DA"/>
    <w:rsid w:val="00153B96"/>
    <w:rsid w:val="00154108"/>
    <w:rsid w:val="00156C5C"/>
    <w:rsid w:val="001574C9"/>
    <w:rsid w:val="00162C02"/>
    <w:rsid w:val="00162DCA"/>
    <w:rsid w:val="0016333D"/>
    <w:rsid w:val="00163F9E"/>
    <w:rsid w:val="0016409A"/>
    <w:rsid w:val="00164183"/>
    <w:rsid w:val="001641BB"/>
    <w:rsid w:val="00164358"/>
    <w:rsid w:val="001644C9"/>
    <w:rsid w:val="00164D33"/>
    <w:rsid w:val="00165091"/>
    <w:rsid w:val="001650DE"/>
    <w:rsid w:val="00165D7E"/>
    <w:rsid w:val="0016647D"/>
    <w:rsid w:val="00166802"/>
    <w:rsid w:val="00166A6C"/>
    <w:rsid w:val="001676D7"/>
    <w:rsid w:val="00170A87"/>
    <w:rsid w:val="00170DB8"/>
    <w:rsid w:val="00171258"/>
    <w:rsid w:val="001716B8"/>
    <w:rsid w:val="00171D35"/>
    <w:rsid w:val="0017294B"/>
    <w:rsid w:val="001730A1"/>
    <w:rsid w:val="00173A77"/>
    <w:rsid w:val="001744F3"/>
    <w:rsid w:val="001745EA"/>
    <w:rsid w:val="00175AD0"/>
    <w:rsid w:val="00175B63"/>
    <w:rsid w:val="0017614F"/>
    <w:rsid w:val="0017625E"/>
    <w:rsid w:val="00176450"/>
    <w:rsid w:val="001768E6"/>
    <w:rsid w:val="0018067C"/>
    <w:rsid w:val="00180699"/>
    <w:rsid w:val="001811CF"/>
    <w:rsid w:val="0018151B"/>
    <w:rsid w:val="0018177F"/>
    <w:rsid w:val="00181F5A"/>
    <w:rsid w:val="0018217A"/>
    <w:rsid w:val="001832EA"/>
    <w:rsid w:val="00183D51"/>
    <w:rsid w:val="001840E8"/>
    <w:rsid w:val="001844BE"/>
    <w:rsid w:val="00184A2B"/>
    <w:rsid w:val="00184ACB"/>
    <w:rsid w:val="00184B80"/>
    <w:rsid w:val="00184C88"/>
    <w:rsid w:val="00184E0C"/>
    <w:rsid w:val="0018552D"/>
    <w:rsid w:val="00185BC4"/>
    <w:rsid w:val="00186041"/>
    <w:rsid w:val="001869D5"/>
    <w:rsid w:val="00186F21"/>
    <w:rsid w:val="00187CE5"/>
    <w:rsid w:val="00190268"/>
    <w:rsid w:val="0019037B"/>
    <w:rsid w:val="001909FD"/>
    <w:rsid w:val="00190D6A"/>
    <w:rsid w:val="001914F2"/>
    <w:rsid w:val="001916D5"/>
    <w:rsid w:val="001916E6"/>
    <w:rsid w:val="0019175B"/>
    <w:rsid w:val="00191DBA"/>
    <w:rsid w:val="001932B7"/>
    <w:rsid w:val="00193DBF"/>
    <w:rsid w:val="00193ED4"/>
    <w:rsid w:val="0019427C"/>
    <w:rsid w:val="0019435C"/>
    <w:rsid w:val="0019454E"/>
    <w:rsid w:val="00194736"/>
    <w:rsid w:val="00194750"/>
    <w:rsid w:val="00194C56"/>
    <w:rsid w:val="00195179"/>
    <w:rsid w:val="00195271"/>
    <w:rsid w:val="00195456"/>
    <w:rsid w:val="00195B74"/>
    <w:rsid w:val="00195CFA"/>
    <w:rsid w:val="00195DF8"/>
    <w:rsid w:val="00195FA5"/>
    <w:rsid w:val="00196053"/>
    <w:rsid w:val="0019653B"/>
    <w:rsid w:val="00197751"/>
    <w:rsid w:val="001979FB"/>
    <w:rsid w:val="00197C74"/>
    <w:rsid w:val="001A0026"/>
    <w:rsid w:val="001A0506"/>
    <w:rsid w:val="001A143F"/>
    <w:rsid w:val="001A1B70"/>
    <w:rsid w:val="001A2533"/>
    <w:rsid w:val="001A272A"/>
    <w:rsid w:val="001A2DD4"/>
    <w:rsid w:val="001A35A8"/>
    <w:rsid w:val="001A3C00"/>
    <w:rsid w:val="001A4138"/>
    <w:rsid w:val="001A477C"/>
    <w:rsid w:val="001A4A39"/>
    <w:rsid w:val="001A4DCC"/>
    <w:rsid w:val="001A5790"/>
    <w:rsid w:val="001A5D70"/>
    <w:rsid w:val="001A5EE1"/>
    <w:rsid w:val="001A6AB5"/>
    <w:rsid w:val="001A733F"/>
    <w:rsid w:val="001A765A"/>
    <w:rsid w:val="001A7964"/>
    <w:rsid w:val="001A7BA0"/>
    <w:rsid w:val="001A7DBE"/>
    <w:rsid w:val="001B032D"/>
    <w:rsid w:val="001B093C"/>
    <w:rsid w:val="001B0ACF"/>
    <w:rsid w:val="001B19B5"/>
    <w:rsid w:val="001B1BA3"/>
    <w:rsid w:val="001B1FD2"/>
    <w:rsid w:val="001B202E"/>
    <w:rsid w:val="001B2432"/>
    <w:rsid w:val="001B2CB0"/>
    <w:rsid w:val="001B329C"/>
    <w:rsid w:val="001B3D97"/>
    <w:rsid w:val="001B3FA1"/>
    <w:rsid w:val="001B41FD"/>
    <w:rsid w:val="001B4551"/>
    <w:rsid w:val="001B4E99"/>
    <w:rsid w:val="001B5501"/>
    <w:rsid w:val="001B55D5"/>
    <w:rsid w:val="001B5F85"/>
    <w:rsid w:val="001B615D"/>
    <w:rsid w:val="001B61C8"/>
    <w:rsid w:val="001B635E"/>
    <w:rsid w:val="001B6396"/>
    <w:rsid w:val="001B682F"/>
    <w:rsid w:val="001B7430"/>
    <w:rsid w:val="001B7526"/>
    <w:rsid w:val="001B75D8"/>
    <w:rsid w:val="001B7795"/>
    <w:rsid w:val="001C01A1"/>
    <w:rsid w:val="001C0245"/>
    <w:rsid w:val="001C2640"/>
    <w:rsid w:val="001C2F3B"/>
    <w:rsid w:val="001C31C0"/>
    <w:rsid w:val="001C3523"/>
    <w:rsid w:val="001C3675"/>
    <w:rsid w:val="001C3824"/>
    <w:rsid w:val="001C3D56"/>
    <w:rsid w:val="001C50E8"/>
    <w:rsid w:val="001C66B0"/>
    <w:rsid w:val="001C6784"/>
    <w:rsid w:val="001C7BDD"/>
    <w:rsid w:val="001D02E0"/>
    <w:rsid w:val="001D1315"/>
    <w:rsid w:val="001D15A5"/>
    <w:rsid w:val="001D2E78"/>
    <w:rsid w:val="001D352D"/>
    <w:rsid w:val="001D38D8"/>
    <w:rsid w:val="001D3BD5"/>
    <w:rsid w:val="001D3F6F"/>
    <w:rsid w:val="001D4105"/>
    <w:rsid w:val="001D4E91"/>
    <w:rsid w:val="001D5020"/>
    <w:rsid w:val="001D50CC"/>
    <w:rsid w:val="001D5698"/>
    <w:rsid w:val="001D5B3B"/>
    <w:rsid w:val="001D5BE2"/>
    <w:rsid w:val="001D61F3"/>
    <w:rsid w:val="001D6709"/>
    <w:rsid w:val="001D673F"/>
    <w:rsid w:val="001D6768"/>
    <w:rsid w:val="001D69E9"/>
    <w:rsid w:val="001D6B97"/>
    <w:rsid w:val="001D6F8E"/>
    <w:rsid w:val="001D730B"/>
    <w:rsid w:val="001E00B8"/>
    <w:rsid w:val="001E09A4"/>
    <w:rsid w:val="001E0F1F"/>
    <w:rsid w:val="001E125C"/>
    <w:rsid w:val="001E1D32"/>
    <w:rsid w:val="001E2764"/>
    <w:rsid w:val="001E2970"/>
    <w:rsid w:val="001E2C8A"/>
    <w:rsid w:val="001E2E38"/>
    <w:rsid w:val="001E2F07"/>
    <w:rsid w:val="001E3595"/>
    <w:rsid w:val="001E37B7"/>
    <w:rsid w:val="001E3CA0"/>
    <w:rsid w:val="001E4137"/>
    <w:rsid w:val="001E4521"/>
    <w:rsid w:val="001E4EF9"/>
    <w:rsid w:val="001E5288"/>
    <w:rsid w:val="001E6AB1"/>
    <w:rsid w:val="001E7116"/>
    <w:rsid w:val="001F027B"/>
    <w:rsid w:val="001F1467"/>
    <w:rsid w:val="001F1922"/>
    <w:rsid w:val="001F277E"/>
    <w:rsid w:val="001F2ABD"/>
    <w:rsid w:val="001F2B5B"/>
    <w:rsid w:val="001F2E7C"/>
    <w:rsid w:val="001F30E8"/>
    <w:rsid w:val="001F31AB"/>
    <w:rsid w:val="001F332E"/>
    <w:rsid w:val="001F33FE"/>
    <w:rsid w:val="001F4228"/>
    <w:rsid w:val="001F42A3"/>
    <w:rsid w:val="001F48B3"/>
    <w:rsid w:val="001F4CE1"/>
    <w:rsid w:val="001F4DFA"/>
    <w:rsid w:val="001F4F65"/>
    <w:rsid w:val="001F4FD7"/>
    <w:rsid w:val="001F53C6"/>
    <w:rsid w:val="001F547D"/>
    <w:rsid w:val="001F5B5E"/>
    <w:rsid w:val="001F5D4C"/>
    <w:rsid w:val="001F6D80"/>
    <w:rsid w:val="001F7487"/>
    <w:rsid w:val="00200423"/>
    <w:rsid w:val="00200CEE"/>
    <w:rsid w:val="00200FAD"/>
    <w:rsid w:val="0020117E"/>
    <w:rsid w:val="002012A5"/>
    <w:rsid w:val="002013E1"/>
    <w:rsid w:val="002015F0"/>
    <w:rsid w:val="002021A6"/>
    <w:rsid w:val="00202D61"/>
    <w:rsid w:val="0020303A"/>
    <w:rsid w:val="002032F2"/>
    <w:rsid w:val="00203AAA"/>
    <w:rsid w:val="00203C89"/>
    <w:rsid w:val="0020401E"/>
    <w:rsid w:val="002045F5"/>
    <w:rsid w:val="00204DB7"/>
    <w:rsid w:val="00205039"/>
    <w:rsid w:val="00205A70"/>
    <w:rsid w:val="00205B3C"/>
    <w:rsid w:val="0020677C"/>
    <w:rsid w:val="002068A6"/>
    <w:rsid w:val="00206A55"/>
    <w:rsid w:val="00206B79"/>
    <w:rsid w:val="00206E7B"/>
    <w:rsid w:val="00207124"/>
    <w:rsid w:val="002074B2"/>
    <w:rsid w:val="00207683"/>
    <w:rsid w:val="00207851"/>
    <w:rsid w:val="00207929"/>
    <w:rsid w:val="00207971"/>
    <w:rsid w:val="00207AB9"/>
    <w:rsid w:val="00210C13"/>
    <w:rsid w:val="00211248"/>
    <w:rsid w:val="002120E7"/>
    <w:rsid w:val="0021222A"/>
    <w:rsid w:val="00212873"/>
    <w:rsid w:val="00212BE5"/>
    <w:rsid w:val="00213751"/>
    <w:rsid w:val="0021395E"/>
    <w:rsid w:val="00213D35"/>
    <w:rsid w:val="00214928"/>
    <w:rsid w:val="00214BBD"/>
    <w:rsid w:val="00214E84"/>
    <w:rsid w:val="00215739"/>
    <w:rsid w:val="00215D44"/>
    <w:rsid w:val="00215D71"/>
    <w:rsid w:val="00215E09"/>
    <w:rsid w:val="002161AD"/>
    <w:rsid w:val="0021681E"/>
    <w:rsid w:val="002177CB"/>
    <w:rsid w:val="002179AB"/>
    <w:rsid w:val="00217D08"/>
    <w:rsid w:val="00217EBE"/>
    <w:rsid w:val="00220078"/>
    <w:rsid w:val="0022049F"/>
    <w:rsid w:val="0022073E"/>
    <w:rsid w:val="00220D53"/>
    <w:rsid w:val="00220D70"/>
    <w:rsid w:val="00220E54"/>
    <w:rsid w:val="002212D4"/>
    <w:rsid w:val="0022197E"/>
    <w:rsid w:val="002232B1"/>
    <w:rsid w:val="00223459"/>
    <w:rsid w:val="002235BE"/>
    <w:rsid w:val="00223AE2"/>
    <w:rsid w:val="00224B05"/>
    <w:rsid w:val="002250B2"/>
    <w:rsid w:val="002251EC"/>
    <w:rsid w:val="0022548C"/>
    <w:rsid w:val="002254B4"/>
    <w:rsid w:val="00225D02"/>
    <w:rsid w:val="00226D15"/>
    <w:rsid w:val="00226E7C"/>
    <w:rsid w:val="002272F5"/>
    <w:rsid w:val="0022739A"/>
    <w:rsid w:val="002274ED"/>
    <w:rsid w:val="00227D90"/>
    <w:rsid w:val="00230175"/>
    <w:rsid w:val="002301BF"/>
    <w:rsid w:val="002314B3"/>
    <w:rsid w:val="00231A00"/>
    <w:rsid w:val="00231E22"/>
    <w:rsid w:val="00233438"/>
    <w:rsid w:val="00233CE8"/>
    <w:rsid w:val="002347C5"/>
    <w:rsid w:val="00234B58"/>
    <w:rsid w:val="00234D7F"/>
    <w:rsid w:val="002355BB"/>
    <w:rsid w:val="0023577C"/>
    <w:rsid w:val="00235E96"/>
    <w:rsid w:val="0023608B"/>
    <w:rsid w:val="00237724"/>
    <w:rsid w:val="00237BB8"/>
    <w:rsid w:val="0024017A"/>
    <w:rsid w:val="0024058C"/>
    <w:rsid w:val="00241068"/>
    <w:rsid w:val="00241550"/>
    <w:rsid w:val="0024170A"/>
    <w:rsid w:val="002418C6"/>
    <w:rsid w:val="00241999"/>
    <w:rsid w:val="00241AFC"/>
    <w:rsid w:val="002422E0"/>
    <w:rsid w:val="0024250E"/>
    <w:rsid w:val="00242D3A"/>
    <w:rsid w:val="002432BF"/>
    <w:rsid w:val="002435E1"/>
    <w:rsid w:val="00243719"/>
    <w:rsid w:val="0024401C"/>
    <w:rsid w:val="00244079"/>
    <w:rsid w:val="002443C1"/>
    <w:rsid w:val="00244B29"/>
    <w:rsid w:val="00245393"/>
    <w:rsid w:val="002458EA"/>
    <w:rsid w:val="00245F46"/>
    <w:rsid w:val="00246971"/>
    <w:rsid w:val="00246D75"/>
    <w:rsid w:val="00246E31"/>
    <w:rsid w:val="002470D8"/>
    <w:rsid w:val="00247405"/>
    <w:rsid w:val="00247738"/>
    <w:rsid w:val="00247D32"/>
    <w:rsid w:val="0025005F"/>
    <w:rsid w:val="002503AF"/>
    <w:rsid w:val="00250ABD"/>
    <w:rsid w:val="002514F5"/>
    <w:rsid w:val="002516BE"/>
    <w:rsid w:val="00252112"/>
    <w:rsid w:val="00253099"/>
    <w:rsid w:val="002533DC"/>
    <w:rsid w:val="00253A81"/>
    <w:rsid w:val="00254218"/>
    <w:rsid w:val="002544B4"/>
    <w:rsid w:val="00254A2D"/>
    <w:rsid w:val="00254AA6"/>
    <w:rsid w:val="002554EB"/>
    <w:rsid w:val="00255506"/>
    <w:rsid w:val="002559A7"/>
    <w:rsid w:val="00255C8B"/>
    <w:rsid w:val="00255E15"/>
    <w:rsid w:val="00256014"/>
    <w:rsid w:val="00256CE8"/>
    <w:rsid w:val="002601FC"/>
    <w:rsid w:val="00260539"/>
    <w:rsid w:val="0026078D"/>
    <w:rsid w:val="00260B96"/>
    <w:rsid w:val="00260FF5"/>
    <w:rsid w:val="0026105F"/>
    <w:rsid w:val="00261AD6"/>
    <w:rsid w:val="00261AF0"/>
    <w:rsid w:val="00262185"/>
    <w:rsid w:val="002639CC"/>
    <w:rsid w:val="002640C0"/>
    <w:rsid w:val="00264473"/>
    <w:rsid w:val="00264579"/>
    <w:rsid w:val="002657C9"/>
    <w:rsid w:val="0026612A"/>
    <w:rsid w:val="002661CE"/>
    <w:rsid w:val="00266691"/>
    <w:rsid w:val="002667CB"/>
    <w:rsid w:val="00266F8F"/>
    <w:rsid w:val="002675C6"/>
    <w:rsid w:val="00267699"/>
    <w:rsid w:val="002701B1"/>
    <w:rsid w:val="0027073D"/>
    <w:rsid w:val="00270EB4"/>
    <w:rsid w:val="002712C4"/>
    <w:rsid w:val="00271857"/>
    <w:rsid w:val="00271E47"/>
    <w:rsid w:val="00271E8A"/>
    <w:rsid w:val="0027201D"/>
    <w:rsid w:val="002721BE"/>
    <w:rsid w:val="00272BBA"/>
    <w:rsid w:val="00273E17"/>
    <w:rsid w:val="00273FE5"/>
    <w:rsid w:val="00274184"/>
    <w:rsid w:val="002742A5"/>
    <w:rsid w:val="0027445A"/>
    <w:rsid w:val="00274A85"/>
    <w:rsid w:val="00274B6C"/>
    <w:rsid w:val="00274C1D"/>
    <w:rsid w:val="00274CB5"/>
    <w:rsid w:val="002753CD"/>
    <w:rsid w:val="0027657F"/>
    <w:rsid w:val="002765E6"/>
    <w:rsid w:val="0027714B"/>
    <w:rsid w:val="002771C8"/>
    <w:rsid w:val="00277221"/>
    <w:rsid w:val="00277258"/>
    <w:rsid w:val="00277A62"/>
    <w:rsid w:val="00277C59"/>
    <w:rsid w:val="00280043"/>
    <w:rsid w:val="0028080C"/>
    <w:rsid w:val="002808CB"/>
    <w:rsid w:val="00281635"/>
    <w:rsid w:val="002817BF"/>
    <w:rsid w:val="00283005"/>
    <w:rsid w:val="002835AE"/>
    <w:rsid w:val="002835F3"/>
    <w:rsid w:val="002843FA"/>
    <w:rsid w:val="002855D5"/>
    <w:rsid w:val="00286231"/>
    <w:rsid w:val="002863B4"/>
    <w:rsid w:val="00286AA9"/>
    <w:rsid w:val="0028777C"/>
    <w:rsid w:val="00287BC2"/>
    <w:rsid w:val="00290678"/>
    <w:rsid w:val="002906B5"/>
    <w:rsid w:val="00290F07"/>
    <w:rsid w:val="0029106E"/>
    <w:rsid w:val="002913E5"/>
    <w:rsid w:val="00291C0C"/>
    <w:rsid w:val="00292434"/>
    <w:rsid w:val="002928AC"/>
    <w:rsid w:val="00292D8A"/>
    <w:rsid w:val="0029372F"/>
    <w:rsid w:val="00293A76"/>
    <w:rsid w:val="00293EBE"/>
    <w:rsid w:val="002943B3"/>
    <w:rsid w:val="00294F69"/>
    <w:rsid w:val="0029525B"/>
    <w:rsid w:val="00295380"/>
    <w:rsid w:val="0029573B"/>
    <w:rsid w:val="0029576C"/>
    <w:rsid w:val="00295C9A"/>
    <w:rsid w:val="00295E2A"/>
    <w:rsid w:val="00295ED9"/>
    <w:rsid w:val="00295EDD"/>
    <w:rsid w:val="002968FD"/>
    <w:rsid w:val="00296D97"/>
    <w:rsid w:val="002974A5"/>
    <w:rsid w:val="002977DC"/>
    <w:rsid w:val="00297BE6"/>
    <w:rsid w:val="002A0A53"/>
    <w:rsid w:val="002A1301"/>
    <w:rsid w:val="002A1B39"/>
    <w:rsid w:val="002A1B6B"/>
    <w:rsid w:val="002A1F21"/>
    <w:rsid w:val="002A24E0"/>
    <w:rsid w:val="002A3812"/>
    <w:rsid w:val="002A3A89"/>
    <w:rsid w:val="002A3ED5"/>
    <w:rsid w:val="002A4706"/>
    <w:rsid w:val="002A4B79"/>
    <w:rsid w:val="002A4D95"/>
    <w:rsid w:val="002A5247"/>
    <w:rsid w:val="002A58F5"/>
    <w:rsid w:val="002A59AC"/>
    <w:rsid w:val="002A5E2B"/>
    <w:rsid w:val="002A643F"/>
    <w:rsid w:val="002A6BB8"/>
    <w:rsid w:val="002A6E60"/>
    <w:rsid w:val="002A7A40"/>
    <w:rsid w:val="002B022D"/>
    <w:rsid w:val="002B078D"/>
    <w:rsid w:val="002B1266"/>
    <w:rsid w:val="002B15A3"/>
    <w:rsid w:val="002B171C"/>
    <w:rsid w:val="002B2786"/>
    <w:rsid w:val="002B37DA"/>
    <w:rsid w:val="002B3A49"/>
    <w:rsid w:val="002B5058"/>
    <w:rsid w:val="002B5356"/>
    <w:rsid w:val="002B573B"/>
    <w:rsid w:val="002B5875"/>
    <w:rsid w:val="002B58B9"/>
    <w:rsid w:val="002B6FFA"/>
    <w:rsid w:val="002B70FF"/>
    <w:rsid w:val="002B73BE"/>
    <w:rsid w:val="002B744B"/>
    <w:rsid w:val="002B7FC8"/>
    <w:rsid w:val="002C033A"/>
    <w:rsid w:val="002C03CF"/>
    <w:rsid w:val="002C10F8"/>
    <w:rsid w:val="002C11B6"/>
    <w:rsid w:val="002C1972"/>
    <w:rsid w:val="002C1F41"/>
    <w:rsid w:val="002C2A6B"/>
    <w:rsid w:val="002C2B42"/>
    <w:rsid w:val="002C2F62"/>
    <w:rsid w:val="002C31BD"/>
    <w:rsid w:val="002C3648"/>
    <w:rsid w:val="002C3C0A"/>
    <w:rsid w:val="002C3EC6"/>
    <w:rsid w:val="002C40B2"/>
    <w:rsid w:val="002C42EE"/>
    <w:rsid w:val="002C4C8A"/>
    <w:rsid w:val="002C4D11"/>
    <w:rsid w:val="002C4E63"/>
    <w:rsid w:val="002C4E9D"/>
    <w:rsid w:val="002C522A"/>
    <w:rsid w:val="002C561A"/>
    <w:rsid w:val="002C5935"/>
    <w:rsid w:val="002C5BF8"/>
    <w:rsid w:val="002C5E38"/>
    <w:rsid w:val="002C6705"/>
    <w:rsid w:val="002C680D"/>
    <w:rsid w:val="002C6938"/>
    <w:rsid w:val="002C6B9E"/>
    <w:rsid w:val="002C6FBA"/>
    <w:rsid w:val="002C7223"/>
    <w:rsid w:val="002C733E"/>
    <w:rsid w:val="002C747D"/>
    <w:rsid w:val="002C75A1"/>
    <w:rsid w:val="002C7B85"/>
    <w:rsid w:val="002C7CCA"/>
    <w:rsid w:val="002C7EC4"/>
    <w:rsid w:val="002D078A"/>
    <w:rsid w:val="002D09F7"/>
    <w:rsid w:val="002D0B9C"/>
    <w:rsid w:val="002D0E93"/>
    <w:rsid w:val="002D0F0F"/>
    <w:rsid w:val="002D185F"/>
    <w:rsid w:val="002D23C0"/>
    <w:rsid w:val="002D24CC"/>
    <w:rsid w:val="002D3754"/>
    <w:rsid w:val="002D3BB8"/>
    <w:rsid w:val="002D4278"/>
    <w:rsid w:val="002D489F"/>
    <w:rsid w:val="002D4B96"/>
    <w:rsid w:val="002D4D68"/>
    <w:rsid w:val="002D4E24"/>
    <w:rsid w:val="002D4E9B"/>
    <w:rsid w:val="002D55D4"/>
    <w:rsid w:val="002D5AD2"/>
    <w:rsid w:val="002D5E87"/>
    <w:rsid w:val="002D5F52"/>
    <w:rsid w:val="002D6182"/>
    <w:rsid w:val="002D672B"/>
    <w:rsid w:val="002D731D"/>
    <w:rsid w:val="002D74EE"/>
    <w:rsid w:val="002E0046"/>
    <w:rsid w:val="002E032B"/>
    <w:rsid w:val="002E12C8"/>
    <w:rsid w:val="002E1583"/>
    <w:rsid w:val="002E2267"/>
    <w:rsid w:val="002E24AE"/>
    <w:rsid w:val="002E261B"/>
    <w:rsid w:val="002E2828"/>
    <w:rsid w:val="002E2876"/>
    <w:rsid w:val="002E2C31"/>
    <w:rsid w:val="002E3763"/>
    <w:rsid w:val="002E3951"/>
    <w:rsid w:val="002E3B37"/>
    <w:rsid w:val="002E408E"/>
    <w:rsid w:val="002E46F4"/>
    <w:rsid w:val="002E5226"/>
    <w:rsid w:val="002E58AE"/>
    <w:rsid w:val="002E5E56"/>
    <w:rsid w:val="002E6127"/>
    <w:rsid w:val="002E7145"/>
    <w:rsid w:val="002E7900"/>
    <w:rsid w:val="002F0552"/>
    <w:rsid w:val="002F05E1"/>
    <w:rsid w:val="002F1512"/>
    <w:rsid w:val="002F171B"/>
    <w:rsid w:val="002F172E"/>
    <w:rsid w:val="002F1B8D"/>
    <w:rsid w:val="002F1C99"/>
    <w:rsid w:val="002F2273"/>
    <w:rsid w:val="002F23F3"/>
    <w:rsid w:val="002F272A"/>
    <w:rsid w:val="002F2872"/>
    <w:rsid w:val="002F2D89"/>
    <w:rsid w:val="002F380F"/>
    <w:rsid w:val="002F3BB7"/>
    <w:rsid w:val="002F3C54"/>
    <w:rsid w:val="002F49B6"/>
    <w:rsid w:val="002F51DC"/>
    <w:rsid w:val="002F594E"/>
    <w:rsid w:val="002F59C4"/>
    <w:rsid w:val="002F6442"/>
    <w:rsid w:val="002F706F"/>
    <w:rsid w:val="002F7477"/>
    <w:rsid w:val="002F74E3"/>
    <w:rsid w:val="002F7732"/>
    <w:rsid w:val="002F7B9A"/>
    <w:rsid w:val="00300FDF"/>
    <w:rsid w:val="00301928"/>
    <w:rsid w:val="00302789"/>
    <w:rsid w:val="0030278B"/>
    <w:rsid w:val="0030289C"/>
    <w:rsid w:val="00303060"/>
    <w:rsid w:val="0030360F"/>
    <w:rsid w:val="0030365F"/>
    <w:rsid w:val="0030378E"/>
    <w:rsid w:val="00303A8E"/>
    <w:rsid w:val="00304508"/>
    <w:rsid w:val="00304EB0"/>
    <w:rsid w:val="00305E9C"/>
    <w:rsid w:val="003061D2"/>
    <w:rsid w:val="003064EC"/>
    <w:rsid w:val="0030667F"/>
    <w:rsid w:val="00306C09"/>
    <w:rsid w:val="00307001"/>
    <w:rsid w:val="00307C7E"/>
    <w:rsid w:val="00310E17"/>
    <w:rsid w:val="003110A5"/>
    <w:rsid w:val="00311221"/>
    <w:rsid w:val="003113D8"/>
    <w:rsid w:val="00311543"/>
    <w:rsid w:val="00311549"/>
    <w:rsid w:val="003116F9"/>
    <w:rsid w:val="00311B9A"/>
    <w:rsid w:val="00311D70"/>
    <w:rsid w:val="00312023"/>
    <w:rsid w:val="003123A1"/>
    <w:rsid w:val="00312ACD"/>
    <w:rsid w:val="00313065"/>
    <w:rsid w:val="00314382"/>
    <w:rsid w:val="00314AF1"/>
    <w:rsid w:val="003150C8"/>
    <w:rsid w:val="003155E7"/>
    <w:rsid w:val="00315ECE"/>
    <w:rsid w:val="00316CFA"/>
    <w:rsid w:val="00316D1B"/>
    <w:rsid w:val="003171DB"/>
    <w:rsid w:val="00317453"/>
    <w:rsid w:val="00317A75"/>
    <w:rsid w:val="00317DA9"/>
    <w:rsid w:val="00317FD1"/>
    <w:rsid w:val="003212AA"/>
    <w:rsid w:val="0032142A"/>
    <w:rsid w:val="0032147D"/>
    <w:rsid w:val="00321CC2"/>
    <w:rsid w:val="0032228F"/>
    <w:rsid w:val="00322431"/>
    <w:rsid w:val="00322507"/>
    <w:rsid w:val="00322B5C"/>
    <w:rsid w:val="00323319"/>
    <w:rsid w:val="003234B5"/>
    <w:rsid w:val="0032360C"/>
    <w:rsid w:val="00323B59"/>
    <w:rsid w:val="00323D2D"/>
    <w:rsid w:val="00324120"/>
    <w:rsid w:val="00324207"/>
    <w:rsid w:val="00324381"/>
    <w:rsid w:val="00324636"/>
    <w:rsid w:val="003248F9"/>
    <w:rsid w:val="00324B18"/>
    <w:rsid w:val="00324F6F"/>
    <w:rsid w:val="00324FBF"/>
    <w:rsid w:val="00325999"/>
    <w:rsid w:val="00325ECC"/>
    <w:rsid w:val="00326307"/>
    <w:rsid w:val="003264A0"/>
    <w:rsid w:val="0032670D"/>
    <w:rsid w:val="00326997"/>
    <w:rsid w:val="00326C3B"/>
    <w:rsid w:val="00327356"/>
    <w:rsid w:val="00327425"/>
    <w:rsid w:val="0032770D"/>
    <w:rsid w:val="0032792F"/>
    <w:rsid w:val="00327A67"/>
    <w:rsid w:val="00327D18"/>
    <w:rsid w:val="00330684"/>
    <w:rsid w:val="003308D9"/>
    <w:rsid w:val="00330B88"/>
    <w:rsid w:val="00330CEE"/>
    <w:rsid w:val="00331054"/>
    <w:rsid w:val="00331805"/>
    <w:rsid w:val="0033187D"/>
    <w:rsid w:val="00332DAA"/>
    <w:rsid w:val="00333DC1"/>
    <w:rsid w:val="00334065"/>
    <w:rsid w:val="00334207"/>
    <w:rsid w:val="003342B7"/>
    <w:rsid w:val="00334897"/>
    <w:rsid w:val="003355A9"/>
    <w:rsid w:val="003368F9"/>
    <w:rsid w:val="00336C4F"/>
    <w:rsid w:val="003377D1"/>
    <w:rsid w:val="00337A55"/>
    <w:rsid w:val="003400DE"/>
    <w:rsid w:val="00340E08"/>
    <w:rsid w:val="00341442"/>
    <w:rsid w:val="00341F4D"/>
    <w:rsid w:val="00341F4E"/>
    <w:rsid w:val="00342088"/>
    <w:rsid w:val="00342A81"/>
    <w:rsid w:val="00342F53"/>
    <w:rsid w:val="00343553"/>
    <w:rsid w:val="00343813"/>
    <w:rsid w:val="0034388B"/>
    <w:rsid w:val="003439A5"/>
    <w:rsid w:val="00344285"/>
    <w:rsid w:val="003447D2"/>
    <w:rsid w:val="00344A46"/>
    <w:rsid w:val="00344BA2"/>
    <w:rsid w:val="00344D03"/>
    <w:rsid w:val="00344E3C"/>
    <w:rsid w:val="00345701"/>
    <w:rsid w:val="00345C67"/>
    <w:rsid w:val="00346B6F"/>
    <w:rsid w:val="00346C77"/>
    <w:rsid w:val="00347786"/>
    <w:rsid w:val="00347E47"/>
    <w:rsid w:val="0035057A"/>
    <w:rsid w:val="00350669"/>
    <w:rsid w:val="00350C4C"/>
    <w:rsid w:val="00350D3F"/>
    <w:rsid w:val="00351619"/>
    <w:rsid w:val="00352263"/>
    <w:rsid w:val="00352748"/>
    <w:rsid w:val="00353281"/>
    <w:rsid w:val="00353CFC"/>
    <w:rsid w:val="00353FB9"/>
    <w:rsid w:val="00354E79"/>
    <w:rsid w:val="00355487"/>
    <w:rsid w:val="0035567C"/>
    <w:rsid w:val="00356075"/>
    <w:rsid w:val="0035634D"/>
    <w:rsid w:val="00357675"/>
    <w:rsid w:val="003576C0"/>
    <w:rsid w:val="0035773C"/>
    <w:rsid w:val="00357A01"/>
    <w:rsid w:val="0036017B"/>
    <w:rsid w:val="0036036B"/>
    <w:rsid w:val="003605F9"/>
    <w:rsid w:val="00360737"/>
    <w:rsid w:val="00361198"/>
    <w:rsid w:val="00362142"/>
    <w:rsid w:val="00362169"/>
    <w:rsid w:val="003625B2"/>
    <w:rsid w:val="003626D7"/>
    <w:rsid w:val="00362CCE"/>
    <w:rsid w:val="0036341A"/>
    <w:rsid w:val="00363434"/>
    <w:rsid w:val="00363CE1"/>
    <w:rsid w:val="00363F62"/>
    <w:rsid w:val="0036516E"/>
    <w:rsid w:val="00365482"/>
    <w:rsid w:val="00366398"/>
    <w:rsid w:val="003665FA"/>
    <w:rsid w:val="00366793"/>
    <w:rsid w:val="00366B11"/>
    <w:rsid w:val="00366B6B"/>
    <w:rsid w:val="003670F3"/>
    <w:rsid w:val="003673AA"/>
    <w:rsid w:val="003675A0"/>
    <w:rsid w:val="00367F78"/>
    <w:rsid w:val="003705D8"/>
    <w:rsid w:val="00370AF4"/>
    <w:rsid w:val="00370C88"/>
    <w:rsid w:val="00371565"/>
    <w:rsid w:val="00371798"/>
    <w:rsid w:val="00371E91"/>
    <w:rsid w:val="003720FD"/>
    <w:rsid w:val="0037291C"/>
    <w:rsid w:val="00373DB8"/>
    <w:rsid w:val="0037408E"/>
    <w:rsid w:val="00374D6F"/>
    <w:rsid w:val="00376054"/>
    <w:rsid w:val="0037624A"/>
    <w:rsid w:val="00376F5A"/>
    <w:rsid w:val="00377865"/>
    <w:rsid w:val="00377C0E"/>
    <w:rsid w:val="00380C22"/>
    <w:rsid w:val="00381CEE"/>
    <w:rsid w:val="00382084"/>
    <w:rsid w:val="0038216C"/>
    <w:rsid w:val="00382DA7"/>
    <w:rsid w:val="003831C9"/>
    <w:rsid w:val="00384978"/>
    <w:rsid w:val="00384D65"/>
    <w:rsid w:val="00384DC4"/>
    <w:rsid w:val="00385240"/>
    <w:rsid w:val="00385808"/>
    <w:rsid w:val="00385EC0"/>
    <w:rsid w:val="00385EF2"/>
    <w:rsid w:val="00386610"/>
    <w:rsid w:val="00387689"/>
    <w:rsid w:val="00387B39"/>
    <w:rsid w:val="0039041B"/>
    <w:rsid w:val="0039167D"/>
    <w:rsid w:val="00391AB2"/>
    <w:rsid w:val="00391ADC"/>
    <w:rsid w:val="00392D5E"/>
    <w:rsid w:val="00392E31"/>
    <w:rsid w:val="003935B8"/>
    <w:rsid w:val="00393674"/>
    <w:rsid w:val="00393B4D"/>
    <w:rsid w:val="00394128"/>
    <w:rsid w:val="0039422A"/>
    <w:rsid w:val="003947C8"/>
    <w:rsid w:val="003949E2"/>
    <w:rsid w:val="00395348"/>
    <w:rsid w:val="00395AF6"/>
    <w:rsid w:val="0039685C"/>
    <w:rsid w:val="00396B46"/>
    <w:rsid w:val="00396BDE"/>
    <w:rsid w:val="00397831"/>
    <w:rsid w:val="003A13B1"/>
    <w:rsid w:val="003A19CE"/>
    <w:rsid w:val="003A1F06"/>
    <w:rsid w:val="003A2450"/>
    <w:rsid w:val="003A25F4"/>
    <w:rsid w:val="003A3359"/>
    <w:rsid w:val="003A44E1"/>
    <w:rsid w:val="003A4609"/>
    <w:rsid w:val="003A4972"/>
    <w:rsid w:val="003A58FF"/>
    <w:rsid w:val="003A593A"/>
    <w:rsid w:val="003A5AA8"/>
    <w:rsid w:val="003A6164"/>
    <w:rsid w:val="003A64E1"/>
    <w:rsid w:val="003A6BDB"/>
    <w:rsid w:val="003B0365"/>
    <w:rsid w:val="003B0A20"/>
    <w:rsid w:val="003B128E"/>
    <w:rsid w:val="003B236A"/>
    <w:rsid w:val="003B27BF"/>
    <w:rsid w:val="003B28B9"/>
    <w:rsid w:val="003B3D18"/>
    <w:rsid w:val="003B4F37"/>
    <w:rsid w:val="003B584E"/>
    <w:rsid w:val="003B5873"/>
    <w:rsid w:val="003B5D45"/>
    <w:rsid w:val="003B63B2"/>
    <w:rsid w:val="003B6532"/>
    <w:rsid w:val="003B6739"/>
    <w:rsid w:val="003B6833"/>
    <w:rsid w:val="003B7316"/>
    <w:rsid w:val="003B7636"/>
    <w:rsid w:val="003B7A94"/>
    <w:rsid w:val="003C034F"/>
    <w:rsid w:val="003C0927"/>
    <w:rsid w:val="003C0ACF"/>
    <w:rsid w:val="003C15EA"/>
    <w:rsid w:val="003C254E"/>
    <w:rsid w:val="003C2B32"/>
    <w:rsid w:val="003C2C08"/>
    <w:rsid w:val="003C3180"/>
    <w:rsid w:val="003C3636"/>
    <w:rsid w:val="003C37FA"/>
    <w:rsid w:val="003C3896"/>
    <w:rsid w:val="003C399B"/>
    <w:rsid w:val="003C4081"/>
    <w:rsid w:val="003C4095"/>
    <w:rsid w:val="003C40F7"/>
    <w:rsid w:val="003C4289"/>
    <w:rsid w:val="003C4591"/>
    <w:rsid w:val="003C48F9"/>
    <w:rsid w:val="003C5AD2"/>
    <w:rsid w:val="003C5D0F"/>
    <w:rsid w:val="003C61B7"/>
    <w:rsid w:val="003C6270"/>
    <w:rsid w:val="003C6C51"/>
    <w:rsid w:val="003C747B"/>
    <w:rsid w:val="003C7EAC"/>
    <w:rsid w:val="003D0210"/>
    <w:rsid w:val="003D091C"/>
    <w:rsid w:val="003D128A"/>
    <w:rsid w:val="003D19B1"/>
    <w:rsid w:val="003D1D3B"/>
    <w:rsid w:val="003D22CF"/>
    <w:rsid w:val="003D2B8F"/>
    <w:rsid w:val="003D2ECD"/>
    <w:rsid w:val="003D2FF4"/>
    <w:rsid w:val="003D43F4"/>
    <w:rsid w:val="003D4508"/>
    <w:rsid w:val="003D563A"/>
    <w:rsid w:val="003D5C2E"/>
    <w:rsid w:val="003D6253"/>
    <w:rsid w:val="003D6A3D"/>
    <w:rsid w:val="003D78B8"/>
    <w:rsid w:val="003E0017"/>
    <w:rsid w:val="003E016E"/>
    <w:rsid w:val="003E0993"/>
    <w:rsid w:val="003E0EC1"/>
    <w:rsid w:val="003E146E"/>
    <w:rsid w:val="003E1C6A"/>
    <w:rsid w:val="003E21DB"/>
    <w:rsid w:val="003E2C2C"/>
    <w:rsid w:val="003E2C32"/>
    <w:rsid w:val="003E2C8C"/>
    <w:rsid w:val="003E30A8"/>
    <w:rsid w:val="003E3B01"/>
    <w:rsid w:val="003E4B16"/>
    <w:rsid w:val="003E4F2A"/>
    <w:rsid w:val="003E4FA7"/>
    <w:rsid w:val="003E530B"/>
    <w:rsid w:val="003E5351"/>
    <w:rsid w:val="003E5AD3"/>
    <w:rsid w:val="003E5B69"/>
    <w:rsid w:val="003E5CD5"/>
    <w:rsid w:val="003E5D5D"/>
    <w:rsid w:val="003E62CB"/>
    <w:rsid w:val="003E68BC"/>
    <w:rsid w:val="003E74B5"/>
    <w:rsid w:val="003E79B0"/>
    <w:rsid w:val="003E7AED"/>
    <w:rsid w:val="003E7E08"/>
    <w:rsid w:val="003F0048"/>
    <w:rsid w:val="003F0360"/>
    <w:rsid w:val="003F0670"/>
    <w:rsid w:val="003F0E40"/>
    <w:rsid w:val="003F0FE6"/>
    <w:rsid w:val="003F1602"/>
    <w:rsid w:val="003F1D22"/>
    <w:rsid w:val="003F1E6A"/>
    <w:rsid w:val="003F2275"/>
    <w:rsid w:val="003F397A"/>
    <w:rsid w:val="003F3A1D"/>
    <w:rsid w:val="003F3D41"/>
    <w:rsid w:val="003F3D9A"/>
    <w:rsid w:val="003F42DD"/>
    <w:rsid w:val="003F4930"/>
    <w:rsid w:val="003F49C8"/>
    <w:rsid w:val="003F49D5"/>
    <w:rsid w:val="003F4A68"/>
    <w:rsid w:val="003F4E3A"/>
    <w:rsid w:val="003F5F19"/>
    <w:rsid w:val="003F60D7"/>
    <w:rsid w:val="003F6C0D"/>
    <w:rsid w:val="003F77CC"/>
    <w:rsid w:val="003F7EEE"/>
    <w:rsid w:val="00400B22"/>
    <w:rsid w:val="004010C1"/>
    <w:rsid w:val="00402DF3"/>
    <w:rsid w:val="00403ACC"/>
    <w:rsid w:val="00403BC1"/>
    <w:rsid w:val="00404119"/>
    <w:rsid w:val="004043AC"/>
    <w:rsid w:val="00404DE6"/>
    <w:rsid w:val="0040527F"/>
    <w:rsid w:val="00405547"/>
    <w:rsid w:val="0040574D"/>
    <w:rsid w:val="00405D6B"/>
    <w:rsid w:val="0040689F"/>
    <w:rsid w:val="00407CFB"/>
    <w:rsid w:val="004101D0"/>
    <w:rsid w:val="00410281"/>
    <w:rsid w:val="004108A4"/>
    <w:rsid w:val="00410A75"/>
    <w:rsid w:val="00411041"/>
    <w:rsid w:val="004111F0"/>
    <w:rsid w:val="0041186C"/>
    <w:rsid w:val="0041295E"/>
    <w:rsid w:val="00413165"/>
    <w:rsid w:val="0041388D"/>
    <w:rsid w:val="00413FBA"/>
    <w:rsid w:val="004142A9"/>
    <w:rsid w:val="004144D3"/>
    <w:rsid w:val="0041481B"/>
    <w:rsid w:val="00415C6A"/>
    <w:rsid w:val="004167E2"/>
    <w:rsid w:val="00416B7C"/>
    <w:rsid w:val="00416D45"/>
    <w:rsid w:val="00417299"/>
    <w:rsid w:val="00417761"/>
    <w:rsid w:val="0041791E"/>
    <w:rsid w:val="004179DA"/>
    <w:rsid w:val="004204EC"/>
    <w:rsid w:val="00420C0C"/>
    <w:rsid w:val="00420FD4"/>
    <w:rsid w:val="0042238B"/>
    <w:rsid w:val="00422EDC"/>
    <w:rsid w:val="004235BD"/>
    <w:rsid w:val="00423A8A"/>
    <w:rsid w:val="00423C5F"/>
    <w:rsid w:val="00423D72"/>
    <w:rsid w:val="00423EB8"/>
    <w:rsid w:val="00424092"/>
    <w:rsid w:val="00424322"/>
    <w:rsid w:val="004246F4"/>
    <w:rsid w:val="00424D6A"/>
    <w:rsid w:val="004255D9"/>
    <w:rsid w:val="00426CB6"/>
    <w:rsid w:val="0042704F"/>
    <w:rsid w:val="004304FD"/>
    <w:rsid w:val="00431248"/>
    <w:rsid w:val="0043186E"/>
    <w:rsid w:val="00431972"/>
    <w:rsid w:val="00432661"/>
    <w:rsid w:val="00432783"/>
    <w:rsid w:val="004329D0"/>
    <w:rsid w:val="004342B8"/>
    <w:rsid w:val="0043512D"/>
    <w:rsid w:val="004358E9"/>
    <w:rsid w:val="00435D9B"/>
    <w:rsid w:val="00435E9D"/>
    <w:rsid w:val="00437327"/>
    <w:rsid w:val="00437450"/>
    <w:rsid w:val="004402D1"/>
    <w:rsid w:val="00441781"/>
    <w:rsid w:val="00442577"/>
    <w:rsid w:val="004425F0"/>
    <w:rsid w:val="00443853"/>
    <w:rsid w:val="0044386D"/>
    <w:rsid w:val="00443A57"/>
    <w:rsid w:val="0044407A"/>
    <w:rsid w:val="004440BE"/>
    <w:rsid w:val="0044432F"/>
    <w:rsid w:val="00444784"/>
    <w:rsid w:val="004453BB"/>
    <w:rsid w:val="004455CC"/>
    <w:rsid w:val="00445A1B"/>
    <w:rsid w:val="00446BEE"/>
    <w:rsid w:val="00446F98"/>
    <w:rsid w:val="00447D47"/>
    <w:rsid w:val="004501C8"/>
    <w:rsid w:val="00450833"/>
    <w:rsid w:val="00450959"/>
    <w:rsid w:val="00450E36"/>
    <w:rsid w:val="004517F1"/>
    <w:rsid w:val="004521A1"/>
    <w:rsid w:val="004525B5"/>
    <w:rsid w:val="00452E3F"/>
    <w:rsid w:val="004539DA"/>
    <w:rsid w:val="00454144"/>
    <w:rsid w:val="0045452B"/>
    <w:rsid w:val="00455A05"/>
    <w:rsid w:val="00455ED4"/>
    <w:rsid w:val="00456C33"/>
    <w:rsid w:val="00456CF0"/>
    <w:rsid w:val="00457399"/>
    <w:rsid w:val="00457AAE"/>
    <w:rsid w:val="00460076"/>
    <w:rsid w:val="00460894"/>
    <w:rsid w:val="0046138D"/>
    <w:rsid w:val="0046169F"/>
    <w:rsid w:val="004618E5"/>
    <w:rsid w:val="0046312C"/>
    <w:rsid w:val="00463681"/>
    <w:rsid w:val="0046387C"/>
    <w:rsid w:val="00463881"/>
    <w:rsid w:val="004640EB"/>
    <w:rsid w:val="004646BA"/>
    <w:rsid w:val="00465250"/>
    <w:rsid w:val="004658C7"/>
    <w:rsid w:val="00465AED"/>
    <w:rsid w:val="00466897"/>
    <w:rsid w:val="0046695B"/>
    <w:rsid w:val="00466F53"/>
    <w:rsid w:val="00467429"/>
    <w:rsid w:val="00467F70"/>
    <w:rsid w:val="004703F1"/>
    <w:rsid w:val="004710EF"/>
    <w:rsid w:val="00471BAC"/>
    <w:rsid w:val="00471D43"/>
    <w:rsid w:val="00472087"/>
    <w:rsid w:val="0047224A"/>
    <w:rsid w:val="0047242D"/>
    <w:rsid w:val="0047278D"/>
    <w:rsid w:val="00472DB7"/>
    <w:rsid w:val="00472E22"/>
    <w:rsid w:val="004736A2"/>
    <w:rsid w:val="00473A9F"/>
    <w:rsid w:val="00473CCD"/>
    <w:rsid w:val="00473DE2"/>
    <w:rsid w:val="00473F20"/>
    <w:rsid w:val="00474774"/>
    <w:rsid w:val="00475665"/>
    <w:rsid w:val="004758F4"/>
    <w:rsid w:val="00475FD3"/>
    <w:rsid w:val="0047705D"/>
    <w:rsid w:val="0047766B"/>
    <w:rsid w:val="00477DAC"/>
    <w:rsid w:val="00481389"/>
    <w:rsid w:val="00481F0D"/>
    <w:rsid w:val="0048226E"/>
    <w:rsid w:val="00482752"/>
    <w:rsid w:val="00482815"/>
    <w:rsid w:val="0048282E"/>
    <w:rsid w:val="004835E8"/>
    <w:rsid w:val="00483DDB"/>
    <w:rsid w:val="004851DA"/>
    <w:rsid w:val="00485DBA"/>
    <w:rsid w:val="0048600B"/>
    <w:rsid w:val="00486255"/>
    <w:rsid w:val="00486932"/>
    <w:rsid w:val="00486C0A"/>
    <w:rsid w:val="004874E7"/>
    <w:rsid w:val="004876EB"/>
    <w:rsid w:val="00487A84"/>
    <w:rsid w:val="00490FAC"/>
    <w:rsid w:val="00491170"/>
    <w:rsid w:val="00491D65"/>
    <w:rsid w:val="00491E3D"/>
    <w:rsid w:val="00491E62"/>
    <w:rsid w:val="00491EE3"/>
    <w:rsid w:val="004923AA"/>
    <w:rsid w:val="00493724"/>
    <w:rsid w:val="00493CD6"/>
    <w:rsid w:val="004945DB"/>
    <w:rsid w:val="0049519C"/>
    <w:rsid w:val="004954B4"/>
    <w:rsid w:val="00495B91"/>
    <w:rsid w:val="00495D0C"/>
    <w:rsid w:val="00496579"/>
    <w:rsid w:val="004967D4"/>
    <w:rsid w:val="004969AD"/>
    <w:rsid w:val="00496EED"/>
    <w:rsid w:val="004970B4"/>
    <w:rsid w:val="00497365"/>
    <w:rsid w:val="00497479"/>
    <w:rsid w:val="00497F05"/>
    <w:rsid w:val="00497FC0"/>
    <w:rsid w:val="004A00AB"/>
    <w:rsid w:val="004A019D"/>
    <w:rsid w:val="004A06DD"/>
    <w:rsid w:val="004A08AC"/>
    <w:rsid w:val="004A0AE4"/>
    <w:rsid w:val="004A0B61"/>
    <w:rsid w:val="004A0F13"/>
    <w:rsid w:val="004A18D8"/>
    <w:rsid w:val="004A2A27"/>
    <w:rsid w:val="004A3255"/>
    <w:rsid w:val="004A36B9"/>
    <w:rsid w:val="004A3DE5"/>
    <w:rsid w:val="004A410B"/>
    <w:rsid w:val="004A451D"/>
    <w:rsid w:val="004A49A2"/>
    <w:rsid w:val="004A54AA"/>
    <w:rsid w:val="004A618B"/>
    <w:rsid w:val="004A63D0"/>
    <w:rsid w:val="004A735E"/>
    <w:rsid w:val="004A7418"/>
    <w:rsid w:val="004B03B0"/>
    <w:rsid w:val="004B09B0"/>
    <w:rsid w:val="004B39B3"/>
    <w:rsid w:val="004B3CD9"/>
    <w:rsid w:val="004B47EB"/>
    <w:rsid w:val="004B4957"/>
    <w:rsid w:val="004B4EE7"/>
    <w:rsid w:val="004B5D59"/>
    <w:rsid w:val="004B67D9"/>
    <w:rsid w:val="004B6A9A"/>
    <w:rsid w:val="004B6AC7"/>
    <w:rsid w:val="004B7EF5"/>
    <w:rsid w:val="004C07B9"/>
    <w:rsid w:val="004C1121"/>
    <w:rsid w:val="004C1130"/>
    <w:rsid w:val="004C14BC"/>
    <w:rsid w:val="004C1A6D"/>
    <w:rsid w:val="004C1BF9"/>
    <w:rsid w:val="004C1E4D"/>
    <w:rsid w:val="004C1F40"/>
    <w:rsid w:val="004C2F6D"/>
    <w:rsid w:val="004C3642"/>
    <w:rsid w:val="004C3CDC"/>
    <w:rsid w:val="004C3EF0"/>
    <w:rsid w:val="004C437D"/>
    <w:rsid w:val="004C531E"/>
    <w:rsid w:val="004C5CF7"/>
    <w:rsid w:val="004C611A"/>
    <w:rsid w:val="004C6142"/>
    <w:rsid w:val="004C6929"/>
    <w:rsid w:val="004C6A58"/>
    <w:rsid w:val="004C714F"/>
    <w:rsid w:val="004C765D"/>
    <w:rsid w:val="004C772A"/>
    <w:rsid w:val="004C77B7"/>
    <w:rsid w:val="004C7A45"/>
    <w:rsid w:val="004D0460"/>
    <w:rsid w:val="004D0D2E"/>
    <w:rsid w:val="004D1244"/>
    <w:rsid w:val="004D1CA6"/>
    <w:rsid w:val="004D21CE"/>
    <w:rsid w:val="004D25B6"/>
    <w:rsid w:val="004D270E"/>
    <w:rsid w:val="004D2BEA"/>
    <w:rsid w:val="004D2D44"/>
    <w:rsid w:val="004D37E8"/>
    <w:rsid w:val="004D3BAC"/>
    <w:rsid w:val="004D3CC9"/>
    <w:rsid w:val="004D47D0"/>
    <w:rsid w:val="004D4876"/>
    <w:rsid w:val="004D594B"/>
    <w:rsid w:val="004D5993"/>
    <w:rsid w:val="004D5C79"/>
    <w:rsid w:val="004D6443"/>
    <w:rsid w:val="004D68FC"/>
    <w:rsid w:val="004D7085"/>
    <w:rsid w:val="004D71CD"/>
    <w:rsid w:val="004D7724"/>
    <w:rsid w:val="004D79EC"/>
    <w:rsid w:val="004D7BC1"/>
    <w:rsid w:val="004D7D79"/>
    <w:rsid w:val="004E0296"/>
    <w:rsid w:val="004E0557"/>
    <w:rsid w:val="004E0639"/>
    <w:rsid w:val="004E081C"/>
    <w:rsid w:val="004E08F5"/>
    <w:rsid w:val="004E0E67"/>
    <w:rsid w:val="004E1A2E"/>
    <w:rsid w:val="004E277C"/>
    <w:rsid w:val="004E2CD9"/>
    <w:rsid w:val="004E32BA"/>
    <w:rsid w:val="004E468B"/>
    <w:rsid w:val="004E4725"/>
    <w:rsid w:val="004E477C"/>
    <w:rsid w:val="004E47FB"/>
    <w:rsid w:val="004E49D0"/>
    <w:rsid w:val="004E4C5F"/>
    <w:rsid w:val="004E5C4B"/>
    <w:rsid w:val="004E74CB"/>
    <w:rsid w:val="004F0184"/>
    <w:rsid w:val="004F0489"/>
    <w:rsid w:val="004F0AC5"/>
    <w:rsid w:val="004F11EF"/>
    <w:rsid w:val="004F2453"/>
    <w:rsid w:val="004F2C78"/>
    <w:rsid w:val="004F3F5D"/>
    <w:rsid w:val="004F3F89"/>
    <w:rsid w:val="004F4478"/>
    <w:rsid w:val="004F47A8"/>
    <w:rsid w:val="004F495A"/>
    <w:rsid w:val="004F4C0C"/>
    <w:rsid w:val="004F5093"/>
    <w:rsid w:val="004F569E"/>
    <w:rsid w:val="004F667C"/>
    <w:rsid w:val="004F69D6"/>
    <w:rsid w:val="004F6CC2"/>
    <w:rsid w:val="004F6EC2"/>
    <w:rsid w:val="004F7BA0"/>
    <w:rsid w:val="004F7C44"/>
    <w:rsid w:val="00500EAE"/>
    <w:rsid w:val="00500F45"/>
    <w:rsid w:val="005011DD"/>
    <w:rsid w:val="005018F8"/>
    <w:rsid w:val="00502ED8"/>
    <w:rsid w:val="005032F0"/>
    <w:rsid w:val="00503CF0"/>
    <w:rsid w:val="005055AE"/>
    <w:rsid w:val="00505744"/>
    <w:rsid w:val="005058F2"/>
    <w:rsid w:val="0050597B"/>
    <w:rsid w:val="00505BCA"/>
    <w:rsid w:val="005061AD"/>
    <w:rsid w:val="00507092"/>
    <w:rsid w:val="005076C2"/>
    <w:rsid w:val="00507F4F"/>
    <w:rsid w:val="0051051A"/>
    <w:rsid w:val="00510DC1"/>
    <w:rsid w:val="005115BF"/>
    <w:rsid w:val="00511B59"/>
    <w:rsid w:val="0051210E"/>
    <w:rsid w:val="00512AC0"/>
    <w:rsid w:val="00512C95"/>
    <w:rsid w:val="00512D07"/>
    <w:rsid w:val="005145E8"/>
    <w:rsid w:val="00514C2C"/>
    <w:rsid w:val="00514D4A"/>
    <w:rsid w:val="00515076"/>
    <w:rsid w:val="0051551C"/>
    <w:rsid w:val="0051583E"/>
    <w:rsid w:val="00515CD1"/>
    <w:rsid w:val="00515D8D"/>
    <w:rsid w:val="00516049"/>
    <w:rsid w:val="005168B1"/>
    <w:rsid w:val="00516B32"/>
    <w:rsid w:val="0051762D"/>
    <w:rsid w:val="00517868"/>
    <w:rsid w:val="005209E0"/>
    <w:rsid w:val="00520DF7"/>
    <w:rsid w:val="00521074"/>
    <w:rsid w:val="005215C3"/>
    <w:rsid w:val="00521780"/>
    <w:rsid w:val="00522C0A"/>
    <w:rsid w:val="00523124"/>
    <w:rsid w:val="00523CFD"/>
    <w:rsid w:val="00523D2D"/>
    <w:rsid w:val="00523DDB"/>
    <w:rsid w:val="00524137"/>
    <w:rsid w:val="00525ADB"/>
    <w:rsid w:val="00525B06"/>
    <w:rsid w:val="00526141"/>
    <w:rsid w:val="00526592"/>
    <w:rsid w:val="005266A2"/>
    <w:rsid w:val="00526BCF"/>
    <w:rsid w:val="005274EB"/>
    <w:rsid w:val="00527920"/>
    <w:rsid w:val="00527E1F"/>
    <w:rsid w:val="0053020C"/>
    <w:rsid w:val="00531EAD"/>
    <w:rsid w:val="00532331"/>
    <w:rsid w:val="0053271D"/>
    <w:rsid w:val="00532DB4"/>
    <w:rsid w:val="00532EBF"/>
    <w:rsid w:val="00533E65"/>
    <w:rsid w:val="00534640"/>
    <w:rsid w:val="005348BF"/>
    <w:rsid w:val="005349C7"/>
    <w:rsid w:val="00534AD5"/>
    <w:rsid w:val="00534C76"/>
    <w:rsid w:val="005350A9"/>
    <w:rsid w:val="005356FD"/>
    <w:rsid w:val="00535B7F"/>
    <w:rsid w:val="005366D8"/>
    <w:rsid w:val="00536E44"/>
    <w:rsid w:val="00537589"/>
    <w:rsid w:val="00537C57"/>
    <w:rsid w:val="00537D3D"/>
    <w:rsid w:val="00540196"/>
    <w:rsid w:val="00541486"/>
    <w:rsid w:val="005414CA"/>
    <w:rsid w:val="00541505"/>
    <w:rsid w:val="005424CF"/>
    <w:rsid w:val="005439C8"/>
    <w:rsid w:val="00543B8F"/>
    <w:rsid w:val="00543E3C"/>
    <w:rsid w:val="00544C51"/>
    <w:rsid w:val="00544CAE"/>
    <w:rsid w:val="00544CDE"/>
    <w:rsid w:val="00544DB0"/>
    <w:rsid w:val="00545F5F"/>
    <w:rsid w:val="00546984"/>
    <w:rsid w:val="00546996"/>
    <w:rsid w:val="00546FB7"/>
    <w:rsid w:val="0054709F"/>
    <w:rsid w:val="00547D63"/>
    <w:rsid w:val="00550605"/>
    <w:rsid w:val="00550626"/>
    <w:rsid w:val="00550AF5"/>
    <w:rsid w:val="00550AF6"/>
    <w:rsid w:val="00550E98"/>
    <w:rsid w:val="00550FE6"/>
    <w:rsid w:val="00551808"/>
    <w:rsid w:val="00551959"/>
    <w:rsid w:val="00551A31"/>
    <w:rsid w:val="005525DB"/>
    <w:rsid w:val="00552EC0"/>
    <w:rsid w:val="00552F5A"/>
    <w:rsid w:val="0055346B"/>
    <w:rsid w:val="005534C6"/>
    <w:rsid w:val="00554C01"/>
    <w:rsid w:val="00554C5C"/>
    <w:rsid w:val="00554CFB"/>
    <w:rsid w:val="00554E92"/>
    <w:rsid w:val="005562A0"/>
    <w:rsid w:val="005577AA"/>
    <w:rsid w:val="005578DE"/>
    <w:rsid w:val="00557A14"/>
    <w:rsid w:val="00557FAD"/>
    <w:rsid w:val="00560CC7"/>
    <w:rsid w:val="0056105A"/>
    <w:rsid w:val="00561412"/>
    <w:rsid w:val="005614CB"/>
    <w:rsid w:val="00562807"/>
    <w:rsid w:val="00563072"/>
    <w:rsid w:val="00563AC6"/>
    <w:rsid w:val="00563B53"/>
    <w:rsid w:val="005646A7"/>
    <w:rsid w:val="00565159"/>
    <w:rsid w:val="005651A2"/>
    <w:rsid w:val="00565631"/>
    <w:rsid w:val="00566065"/>
    <w:rsid w:val="0056709F"/>
    <w:rsid w:val="005715F2"/>
    <w:rsid w:val="00571697"/>
    <w:rsid w:val="00572D70"/>
    <w:rsid w:val="00573AB0"/>
    <w:rsid w:val="00573BC3"/>
    <w:rsid w:val="00574011"/>
    <w:rsid w:val="00574206"/>
    <w:rsid w:val="00574795"/>
    <w:rsid w:val="0057499A"/>
    <w:rsid w:val="00574D0E"/>
    <w:rsid w:val="00575763"/>
    <w:rsid w:val="00575A23"/>
    <w:rsid w:val="00575D76"/>
    <w:rsid w:val="00575FB8"/>
    <w:rsid w:val="00576A9A"/>
    <w:rsid w:val="00576DAA"/>
    <w:rsid w:val="005774FE"/>
    <w:rsid w:val="00577B13"/>
    <w:rsid w:val="00577C2E"/>
    <w:rsid w:val="00577D1D"/>
    <w:rsid w:val="0058038D"/>
    <w:rsid w:val="00580FDA"/>
    <w:rsid w:val="00581383"/>
    <w:rsid w:val="005813B3"/>
    <w:rsid w:val="00582655"/>
    <w:rsid w:val="00582A9A"/>
    <w:rsid w:val="00583E14"/>
    <w:rsid w:val="00583E52"/>
    <w:rsid w:val="00584C0C"/>
    <w:rsid w:val="00584C73"/>
    <w:rsid w:val="00584D2C"/>
    <w:rsid w:val="0058544A"/>
    <w:rsid w:val="00585F50"/>
    <w:rsid w:val="00590B9D"/>
    <w:rsid w:val="00590FBF"/>
    <w:rsid w:val="00592216"/>
    <w:rsid w:val="00592562"/>
    <w:rsid w:val="00592718"/>
    <w:rsid w:val="00593A70"/>
    <w:rsid w:val="00593E97"/>
    <w:rsid w:val="00593EA4"/>
    <w:rsid w:val="00594345"/>
    <w:rsid w:val="00594E96"/>
    <w:rsid w:val="005958C3"/>
    <w:rsid w:val="00595A04"/>
    <w:rsid w:val="00595AF3"/>
    <w:rsid w:val="00596084"/>
    <w:rsid w:val="005963BC"/>
    <w:rsid w:val="0059686F"/>
    <w:rsid w:val="00596C1E"/>
    <w:rsid w:val="005A0193"/>
    <w:rsid w:val="005A074E"/>
    <w:rsid w:val="005A08C4"/>
    <w:rsid w:val="005A129E"/>
    <w:rsid w:val="005A1837"/>
    <w:rsid w:val="005A1B24"/>
    <w:rsid w:val="005A1DF4"/>
    <w:rsid w:val="005A1EF3"/>
    <w:rsid w:val="005A22AC"/>
    <w:rsid w:val="005A2881"/>
    <w:rsid w:val="005A3656"/>
    <w:rsid w:val="005A38C6"/>
    <w:rsid w:val="005A476C"/>
    <w:rsid w:val="005A4EDB"/>
    <w:rsid w:val="005A65EC"/>
    <w:rsid w:val="005A687D"/>
    <w:rsid w:val="005A6F16"/>
    <w:rsid w:val="005A74E3"/>
    <w:rsid w:val="005A766B"/>
    <w:rsid w:val="005A7B67"/>
    <w:rsid w:val="005B19B9"/>
    <w:rsid w:val="005B1A84"/>
    <w:rsid w:val="005B1C88"/>
    <w:rsid w:val="005B20B7"/>
    <w:rsid w:val="005B3682"/>
    <w:rsid w:val="005B3BCD"/>
    <w:rsid w:val="005B450C"/>
    <w:rsid w:val="005B5A81"/>
    <w:rsid w:val="005B60D9"/>
    <w:rsid w:val="005B6328"/>
    <w:rsid w:val="005B6728"/>
    <w:rsid w:val="005B6D8E"/>
    <w:rsid w:val="005B6EF7"/>
    <w:rsid w:val="005B7325"/>
    <w:rsid w:val="005C0FF9"/>
    <w:rsid w:val="005C14CE"/>
    <w:rsid w:val="005C163B"/>
    <w:rsid w:val="005C16C2"/>
    <w:rsid w:val="005C1943"/>
    <w:rsid w:val="005C195C"/>
    <w:rsid w:val="005C1961"/>
    <w:rsid w:val="005C1D8B"/>
    <w:rsid w:val="005C2099"/>
    <w:rsid w:val="005C20E8"/>
    <w:rsid w:val="005C2237"/>
    <w:rsid w:val="005C25B6"/>
    <w:rsid w:val="005C292E"/>
    <w:rsid w:val="005C3DA9"/>
    <w:rsid w:val="005C573C"/>
    <w:rsid w:val="005C5857"/>
    <w:rsid w:val="005C636E"/>
    <w:rsid w:val="005C682B"/>
    <w:rsid w:val="005C6D14"/>
    <w:rsid w:val="005C7018"/>
    <w:rsid w:val="005C7574"/>
    <w:rsid w:val="005C7B5E"/>
    <w:rsid w:val="005D0D4B"/>
    <w:rsid w:val="005D0DC7"/>
    <w:rsid w:val="005D13F5"/>
    <w:rsid w:val="005D16C6"/>
    <w:rsid w:val="005D2F48"/>
    <w:rsid w:val="005D2FFB"/>
    <w:rsid w:val="005D362D"/>
    <w:rsid w:val="005D364D"/>
    <w:rsid w:val="005D3B18"/>
    <w:rsid w:val="005D446D"/>
    <w:rsid w:val="005D4EED"/>
    <w:rsid w:val="005D53F2"/>
    <w:rsid w:val="005D5E9E"/>
    <w:rsid w:val="005D6133"/>
    <w:rsid w:val="005D67C3"/>
    <w:rsid w:val="005D6999"/>
    <w:rsid w:val="005D7026"/>
    <w:rsid w:val="005D7BFD"/>
    <w:rsid w:val="005E0700"/>
    <w:rsid w:val="005E0BD2"/>
    <w:rsid w:val="005E1302"/>
    <w:rsid w:val="005E1AFF"/>
    <w:rsid w:val="005E1C76"/>
    <w:rsid w:val="005E1F1E"/>
    <w:rsid w:val="005E2588"/>
    <w:rsid w:val="005E2A8E"/>
    <w:rsid w:val="005E2C5A"/>
    <w:rsid w:val="005E3071"/>
    <w:rsid w:val="005E3207"/>
    <w:rsid w:val="005E3434"/>
    <w:rsid w:val="005E3FD6"/>
    <w:rsid w:val="005E43E1"/>
    <w:rsid w:val="005E4CFD"/>
    <w:rsid w:val="005E62E8"/>
    <w:rsid w:val="005E6550"/>
    <w:rsid w:val="005E6D1C"/>
    <w:rsid w:val="005E722E"/>
    <w:rsid w:val="005E7341"/>
    <w:rsid w:val="005F0286"/>
    <w:rsid w:val="005F1340"/>
    <w:rsid w:val="005F1442"/>
    <w:rsid w:val="005F17B0"/>
    <w:rsid w:val="005F18D1"/>
    <w:rsid w:val="005F2347"/>
    <w:rsid w:val="005F2B0E"/>
    <w:rsid w:val="005F3586"/>
    <w:rsid w:val="005F366C"/>
    <w:rsid w:val="005F3847"/>
    <w:rsid w:val="005F3F3F"/>
    <w:rsid w:val="005F48F9"/>
    <w:rsid w:val="005F4B09"/>
    <w:rsid w:val="005F4EFB"/>
    <w:rsid w:val="005F505D"/>
    <w:rsid w:val="005F5BDF"/>
    <w:rsid w:val="005F5FB9"/>
    <w:rsid w:val="005F7434"/>
    <w:rsid w:val="00602316"/>
    <w:rsid w:val="00602716"/>
    <w:rsid w:val="00602F0B"/>
    <w:rsid w:val="00604334"/>
    <w:rsid w:val="006045DF"/>
    <w:rsid w:val="00604621"/>
    <w:rsid w:val="00604970"/>
    <w:rsid w:val="00604AC2"/>
    <w:rsid w:val="00605302"/>
    <w:rsid w:val="0060539E"/>
    <w:rsid w:val="0060544A"/>
    <w:rsid w:val="00605EA1"/>
    <w:rsid w:val="006070C5"/>
    <w:rsid w:val="00607139"/>
    <w:rsid w:val="00607288"/>
    <w:rsid w:val="00607760"/>
    <w:rsid w:val="00607BF5"/>
    <w:rsid w:val="006100E9"/>
    <w:rsid w:val="006103DE"/>
    <w:rsid w:val="00610871"/>
    <w:rsid w:val="006118DC"/>
    <w:rsid w:val="006125B1"/>
    <w:rsid w:val="0061299C"/>
    <w:rsid w:val="00612C41"/>
    <w:rsid w:val="00612D77"/>
    <w:rsid w:val="00612FFE"/>
    <w:rsid w:val="00613B92"/>
    <w:rsid w:val="00613BF9"/>
    <w:rsid w:val="00613E42"/>
    <w:rsid w:val="006140F5"/>
    <w:rsid w:val="00615039"/>
    <w:rsid w:val="00615613"/>
    <w:rsid w:val="0061688C"/>
    <w:rsid w:val="00616916"/>
    <w:rsid w:val="00616BB9"/>
    <w:rsid w:val="006177BE"/>
    <w:rsid w:val="006207C2"/>
    <w:rsid w:val="00620CF4"/>
    <w:rsid w:val="00620E59"/>
    <w:rsid w:val="006215DC"/>
    <w:rsid w:val="0062174A"/>
    <w:rsid w:val="0062207D"/>
    <w:rsid w:val="006220AA"/>
    <w:rsid w:val="006222FE"/>
    <w:rsid w:val="006232FE"/>
    <w:rsid w:val="00623576"/>
    <w:rsid w:val="00623645"/>
    <w:rsid w:val="006236A6"/>
    <w:rsid w:val="0062371A"/>
    <w:rsid w:val="00623E31"/>
    <w:rsid w:val="00624194"/>
    <w:rsid w:val="00624BCA"/>
    <w:rsid w:val="00625E73"/>
    <w:rsid w:val="00625F2B"/>
    <w:rsid w:val="006300AF"/>
    <w:rsid w:val="00630B33"/>
    <w:rsid w:val="00630BA7"/>
    <w:rsid w:val="00630E27"/>
    <w:rsid w:val="006311C1"/>
    <w:rsid w:val="00631208"/>
    <w:rsid w:val="0063152D"/>
    <w:rsid w:val="00631CE0"/>
    <w:rsid w:val="00631E9C"/>
    <w:rsid w:val="006328CF"/>
    <w:rsid w:val="00632C05"/>
    <w:rsid w:val="00632D06"/>
    <w:rsid w:val="00632E62"/>
    <w:rsid w:val="00633932"/>
    <w:rsid w:val="00633A82"/>
    <w:rsid w:val="00634BD2"/>
    <w:rsid w:val="00634FD3"/>
    <w:rsid w:val="00635201"/>
    <w:rsid w:val="006353D8"/>
    <w:rsid w:val="00635730"/>
    <w:rsid w:val="00635B9F"/>
    <w:rsid w:val="00635E4B"/>
    <w:rsid w:val="0063623F"/>
    <w:rsid w:val="00636A67"/>
    <w:rsid w:val="0063719C"/>
    <w:rsid w:val="006379EC"/>
    <w:rsid w:val="006379FC"/>
    <w:rsid w:val="00637BF6"/>
    <w:rsid w:val="00640DB2"/>
    <w:rsid w:val="00640DF0"/>
    <w:rsid w:val="00641378"/>
    <w:rsid w:val="0064143C"/>
    <w:rsid w:val="00641A07"/>
    <w:rsid w:val="00641A94"/>
    <w:rsid w:val="00641B3A"/>
    <w:rsid w:val="006420FE"/>
    <w:rsid w:val="00642462"/>
    <w:rsid w:val="00642899"/>
    <w:rsid w:val="00642ABF"/>
    <w:rsid w:val="00642B16"/>
    <w:rsid w:val="0064454F"/>
    <w:rsid w:val="00644A35"/>
    <w:rsid w:val="00644AF1"/>
    <w:rsid w:val="00645594"/>
    <w:rsid w:val="00645617"/>
    <w:rsid w:val="00646AB1"/>
    <w:rsid w:val="006472BA"/>
    <w:rsid w:val="00650423"/>
    <w:rsid w:val="00651611"/>
    <w:rsid w:val="00652169"/>
    <w:rsid w:val="0065218F"/>
    <w:rsid w:val="006522A0"/>
    <w:rsid w:val="00652DBF"/>
    <w:rsid w:val="006543F1"/>
    <w:rsid w:val="0065482C"/>
    <w:rsid w:val="00654F54"/>
    <w:rsid w:val="006553B4"/>
    <w:rsid w:val="00655F06"/>
    <w:rsid w:val="0065654D"/>
    <w:rsid w:val="0065658F"/>
    <w:rsid w:val="0065683E"/>
    <w:rsid w:val="00656B15"/>
    <w:rsid w:val="00656FD3"/>
    <w:rsid w:val="006573DC"/>
    <w:rsid w:val="0065774C"/>
    <w:rsid w:val="00657B51"/>
    <w:rsid w:val="00657F93"/>
    <w:rsid w:val="006606FB"/>
    <w:rsid w:val="00660B8E"/>
    <w:rsid w:val="00660CFE"/>
    <w:rsid w:val="0066161B"/>
    <w:rsid w:val="00661A89"/>
    <w:rsid w:val="006652D7"/>
    <w:rsid w:val="0066581D"/>
    <w:rsid w:val="006663A7"/>
    <w:rsid w:val="00666D54"/>
    <w:rsid w:val="00667312"/>
    <w:rsid w:val="00667456"/>
    <w:rsid w:val="0066788C"/>
    <w:rsid w:val="00667BA5"/>
    <w:rsid w:val="0067000A"/>
    <w:rsid w:val="006707D3"/>
    <w:rsid w:val="0067164E"/>
    <w:rsid w:val="00671872"/>
    <w:rsid w:val="00671FB5"/>
    <w:rsid w:val="0067212D"/>
    <w:rsid w:val="00672598"/>
    <w:rsid w:val="0067269B"/>
    <w:rsid w:val="006727BB"/>
    <w:rsid w:val="0067282E"/>
    <w:rsid w:val="00672F0A"/>
    <w:rsid w:val="006730B4"/>
    <w:rsid w:val="0067324E"/>
    <w:rsid w:val="0067373D"/>
    <w:rsid w:val="00673B09"/>
    <w:rsid w:val="00673B4F"/>
    <w:rsid w:val="00673C83"/>
    <w:rsid w:val="00673C89"/>
    <w:rsid w:val="006753DE"/>
    <w:rsid w:val="006758B8"/>
    <w:rsid w:val="00675A75"/>
    <w:rsid w:val="00675C21"/>
    <w:rsid w:val="006763ED"/>
    <w:rsid w:val="0067745C"/>
    <w:rsid w:val="00677A49"/>
    <w:rsid w:val="00677C56"/>
    <w:rsid w:val="006800F5"/>
    <w:rsid w:val="00680160"/>
    <w:rsid w:val="00680530"/>
    <w:rsid w:val="006806BD"/>
    <w:rsid w:val="00680C01"/>
    <w:rsid w:val="00680FE3"/>
    <w:rsid w:val="00681313"/>
    <w:rsid w:val="006820EA"/>
    <w:rsid w:val="006821DC"/>
    <w:rsid w:val="0068224A"/>
    <w:rsid w:val="00682B58"/>
    <w:rsid w:val="00682B73"/>
    <w:rsid w:val="00683572"/>
    <w:rsid w:val="006839FB"/>
    <w:rsid w:val="00684180"/>
    <w:rsid w:val="0068439F"/>
    <w:rsid w:val="00685799"/>
    <w:rsid w:val="00685A21"/>
    <w:rsid w:val="00685BA3"/>
    <w:rsid w:val="006864BE"/>
    <w:rsid w:val="00687A30"/>
    <w:rsid w:val="006908E3"/>
    <w:rsid w:val="0069154F"/>
    <w:rsid w:val="0069171D"/>
    <w:rsid w:val="00691F7F"/>
    <w:rsid w:val="00692626"/>
    <w:rsid w:val="00692F90"/>
    <w:rsid w:val="0069327C"/>
    <w:rsid w:val="00693D0F"/>
    <w:rsid w:val="006940FC"/>
    <w:rsid w:val="006944AB"/>
    <w:rsid w:val="006948E5"/>
    <w:rsid w:val="00694B6E"/>
    <w:rsid w:val="006959A8"/>
    <w:rsid w:val="00696844"/>
    <w:rsid w:val="00696C6A"/>
    <w:rsid w:val="00696DD9"/>
    <w:rsid w:val="00696E00"/>
    <w:rsid w:val="006A02CE"/>
    <w:rsid w:val="006A06A4"/>
    <w:rsid w:val="006A111F"/>
    <w:rsid w:val="006A11A2"/>
    <w:rsid w:val="006A1793"/>
    <w:rsid w:val="006A1CA8"/>
    <w:rsid w:val="006A21C4"/>
    <w:rsid w:val="006A2C52"/>
    <w:rsid w:val="006A31E2"/>
    <w:rsid w:val="006A3310"/>
    <w:rsid w:val="006A3E84"/>
    <w:rsid w:val="006A46CA"/>
    <w:rsid w:val="006A4781"/>
    <w:rsid w:val="006A4AC2"/>
    <w:rsid w:val="006A5112"/>
    <w:rsid w:val="006A54B9"/>
    <w:rsid w:val="006A6062"/>
    <w:rsid w:val="006A6707"/>
    <w:rsid w:val="006A6917"/>
    <w:rsid w:val="006A69A2"/>
    <w:rsid w:val="006A6D23"/>
    <w:rsid w:val="006A76E5"/>
    <w:rsid w:val="006B013F"/>
    <w:rsid w:val="006B1419"/>
    <w:rsid w:val="006B16AE"/>
    <w:rsid w:val="006B1AF6"/>
    <w:rsid w:val="006B1DCB"/>
    <w:rsid w:val="006B22BE"/>
    <w:rsid w:val="006B2850"/>
    <w:rsid w:val="006B2D3E"/>
    <w:rsid w:val="006B2FE4"/>
    <w:rsid w:val="006B3BBE"/>
    <w:rsid w:val="006B3C38"/>
    <w:rsid w:val="006B4331"/>
    <w:rsid w:val="006B438B"/>
    <w:rsid w:val="006B4750"/>
    <w:rsid w:val="006B4960"/>
    <w:rsid w:val="006B4F62"/>
    <w:rsid w:val="006B5A69"/>
    <w:rsid w:val="006B683D"/>
    <w:rsid w:val="006B69C0"/>
    <w:rsid w:val="006B7781"/>
    <w:rsid w:val="006B7F53"/>
    <w:rsid w:val="006C0BC6"/>
    <w:rsid w:val="006C0C3A"/>
    <w:rsid w:val="006C1035"/>
    <w:rsid w:val="006C128E"/>
    <w:rsid w:val="006C2470"/>
    <w:rsid w:val="006C27A7"/>
    <w:rsid w:val="006C36EC"/>
    <w:rsid w:val="006C38CD"/>
    <w:rsid w:val="006C3FBA"/>
    <w:rsid w:val="006C401A"/>
    <w:rsid w:val="006C4DC5"/>
    <w:rsid w:val="006C5C30"/>
    <w:rsid w:val="006C6600"/>
    <w:rsid w:val="006C66E7"/>
    <w:rsid w:val="006C6FDD"/>
    <w:rsid w:val="006C7B69"/>
    <w:rsid w:val="006C7CA2"/>
    <w:rsid w:val="006D0519"/>
    <w:rsid w:val="006D0D88"/>
    <w:rsid w:val="006D11B7"/>
    <w:rsid w:val="006D1263"/>
    <w:rsid w:val="006D156C"/>
    <w:rsid w:val="006D17DA"/>
    <w:rsid w:val="006D18F6"/>
    <w:rsid w:val="006D1F6A"/>
    <w:rsid w:val="006D29F7"/>
    <w:rsid w:val="006D2ED8"/>
    <w:rsid w:val="006D34C1"/>
    <w:rsid w:val="006D41D3"/>
    <w:rsid w:val="006D4639"/>
    <w:rsid w:val="006D47FB"/>
    <w:rsid w:val="006D59BC"/>
    <w:rsid w:val="006D5B19"/>
    <w:rsid w:val="006D698D"/>
    <w:rsid w:val="006D6D0E"/>
    <w:rsid w:val="006D6D5B"/>
    <w:rsid w:val="006D7014"/>
    <w:rsid w:val="006D7793"/>
    <w:rsid w:val="006D7F48"/>
    <w:rsid w:val="006E0075"/>
    <w:rsid w:val="006E028B"/>
    <w:rsid w:val="006E031D"/>
    <w:rsid w:val="006E0410"/>
    <w:rsid w:val="006E0470"/>
    <w:rsid w:val="006E0561"/>
    <w:rsid w:val="006E0942"/>
    <w:rsid w:val="006E0F9A"/>
    <w:rsid w:val="006E27E0"/>
    <w:rsid w:val="006E2804"/>
    <w:rsid w:val="006E2EC9"/>
    <w:rsid w:val="006E4602"/>
    <w:rsid w:val="006E4C6A"/>
    <w:rsid w:val="006E6A5F"/>
    <w:rsid w:val="006E725B"/>
    <w:rsid w:val="006E7C0D"/>
    <w:rsid w:val="006F0638"/>
    <w:rsid w:val="006F0794"/>
    <w:rsid w:val="006F11D9"/>
    <w:rsid w:val="006F1A40"/>
    <w:rsid w:val="006F2102"/>
    <w:rsid w:val="006F2173"/>
    <w:rsid w:val="006F25FB"/>
    <w:rsid w:val="006F2907"/>
    <w:rsid w:val="006F2E0A"/>
    <w:rsid w:val="006F32BB"/>
    <w:rsid w:val="006F33B3"/>
    <w:rsid w:val="006F33F8"/>
    <w:rsid w:val="006F391D"/>
    <w:rsid w:val="006F3A6B"/>
    <w:rsid w:val="006F4518"/>
    <w:rsid w:val="006F4901"/>
    <w:rsid w:val="006F4CAA"/>
    <w:rsid w:val="006F4E0E"/>
    <w:rsid w:val="006F56D1"/>
    <w:rsid w:val="006F56ED"/>
    <w:rsid w:val="006F57F6"/>
    <w:rsid w:val="006F588E"/>
    <w:rsid w:val="006F5A3F"/>
    <w:rsid w:val="006F5C52"/>
    <w:rsid w:val="006F5CD3"/>
    <w:rsid w:val="006F5D8D"/>
    <w:rsid w:val="006F61F7"/>
    <w:rsid w:val="006F6413"/>
    <w:rsid w:val="006F65D1"/>
    <w:rsid w:val="006F664E"/>
    <w:rsid w:val="006F6B93"/>
    <w:rsid w:val="006F6ED9"/>
    <w:rsid w:val="006F7604"/>
    <w:rsid w:val="007001C4"/>
    <w:rsid w:val="00700814"/>
    <w:rsid w:val="007009CB"/>
    <w:rsid w:val="00701303"/>
    <w:rsid w:val="007013F5"/>
    <w:rsid w:val="0070154C"/>
    <w:rsid w:val="00701E15"/>
    <w:rsid w:val="007029AB"/>
    <w:rsid w:val="00702E1E"/>
    <w:rsid w:val="007035CE"/>
    <w:rsid w:val="007037E7"/>
    <w:rsid w:val="00703C7C"/>
    <w:rsid w:val="00704350"/>
    <w:rsid w:val="007045F7"/>
    <w:rsid w:val="0070465B"/>
    <w:rsid w:val="0070467D"/>
    <w:rsid w:val="007048CD"/>
    <w:rsid w:val="007049E1"/>
    <w:rsid w:val="00704AE6"/>
    <w:rsid w:val="007050DA"/>
    <w:rsid w:val="00705676"/>
    <w:rsid w:val="00705CB7"/>
    <w:rsid w:val="00706B4D"/>
    <w:rsid w:val="00706E88"/>
    <w:rsid w:val="00706F1E"/>
    <w:rsid w:val="00707F1D"/>
    <w:rsid w:val="00707F5F"/>
    <w:rsid w:val="00711058"/>
    <w:rsid w:val="007118EA"/>
    <w:rsid w:val="00711F7B"/>
    <w:rsid w:val="007121A1"/>
    <w:rsid w:val="007126E9"/>
    <w:rsid w:val="00712849"/>
    <w:rsid w:val="00712E11"/>
    <w:rsid w:val="00713AC6"/>
    <w:rsid w:val="00713DA4"/>
    <w:rsid w:val="00713F5E"/>
    <w:rsid w:val="007147DD"/>
    <w:rsid w:val="007152A1"/>
    <w:rsid w:val="007156CC"/>
    <w:rsid w:val="00715C67"/>
    <w:rsid w:val="00715FFC"/>
    <w:rsid w:val="00716DFA"/>
    <w:rsid w:val="007176A0"/>
    <w:rsid w:val="0072062A"/>
    <w:rsid w:val="00720763"/>
    <w:rsid w:val="00721771"/>
    <w:rsid w:val="007220FA"/>
    <w:rsid w:val="007226CB"/>
    <w:rsid w:val="007228A5"/>
    <w:rsid w:val="00722A79"/>
    <w:rsid w:val="00722A80"/>
    <w:rsid w:val="00722D3C"/>
    <w:rsid w:val="0072310E"/>
    <w:rsid w:val="007233D9"/>
    <w:rsid w:val="0072370F"/>
    <w:rsid w:val="007237B6"/>
    <w:rsid w:val="00723844"/>
    <w:rsid w:val="0072480F"/>
    <w:rsid w:val="00724941"/>
    <w:rsid w:val="00724B0A"/>
    <w:rsid w:val="00724FD4"/>
    <w:rsid w:val="007254AD"/>
    <w:rsid w:val="00725B34"/>
    <w:rsid w:val="00726176"/>
    <w:rsid w:val="0072622F"/>
    <w:rsid w:val="0072638D"/>
    <w:rsid w:val="00726B11"/>
    <w:rsid w:val="00726B7D"/>
    <w:rsid w:val="00726BF8"/>
    <w:rsid w:val="00726DC2"/>
    <w:rsid w:val="00726E3F"/>
    <w:rsid w:val="0072759D"/>
    <w:rsid w:val="007309B7"/>
    <w:rsid w:val="007313C6"/>
    <w:rsid w:val="007314FC"/>
    <w:rsid w:val="007318CA"/>
    <w:rsid w:val="0073238A"/>
    <w:rsid w:val="007333D2"/>
    <w:rsid w:val="00733B71"/>
    <w:rsid w:val="0073400E"/>
    <w:rsid w:val="007346FB"/>
    <w:rsid w:val="00734B08"/>
    <w:rsid w:val="00735462"/>
    <w:rsid w:val="00735C78"/>
    <w:rsid w:val="0073615A"/>
    <w:rsid w:val="00736299"/>
    <w:rsid w:val="007364DC"/>
    <w:rsid w:val="0073674C"/>
    <w:rsid w:val="00736BBA"/>
    <w:rsid w:val="00737039"/>
    <w:rsid w:val="00737101"/>
    <w:rsid w:val="0073718A"/>
    <w:rsid w:val="00737C92"/>
    <w:rsid w:val="00737EA7"/>
    <w:rsid w:val="00737F68"/>
    <w:rsid w:val="00740945"/>
    <w:rsid w:val="00740FDF"/>
    <w:rsid w:val="00741651"/>
    <w:rsid w:val="007420F1"/>
    <w:rsid w:val="0074229A"/>
    <w:rsid w:val="00742907"/>
    <w:rsid w:val="00742943"/>
    <w:rsid w:val="00743563"/>
    <w:rsid w:val="007436D7"/>
    <w:rsid w:val="00743866"/>
    <w:rsid w:val="00744250"/>
    <w:rsid w:val="00744DFF"/>
    <w:rsid w:val="00745168"/>
    <w:rsid w:val="007455CE"/>
    <w:rsid w:val="00745B8F"/>
    <w:rsid w:val="007474EC"/>
    <w:rsid w:val="00750853"/>
    <w:rsid w:val="00750A1F"/>
    <w:rsid w:val="00750D6F"/>
    <w:rsid w:val="00750DCE"/>
    <w:rsid w:val="00750E50"/>
    <w:rsid w:val="00750E8D"/>
    <w:rsid w:val="0075118C"/>
    <w:rsid w:val="00751620"/>
    <w:rsid w:val="00751DB4"/>
    <w:rsid w:val="00752744"/>
    <w:rsid w:val="00753225"/>
    <w:rsid w:val="00753312"/>
    <w:rsid w:val="00753A0D"/>
    <w:rsid w:val="00753B75"/>
    <w:rsid w:val="00753EE8"/>
    <w:rsid w:val="00754675"/>
    <w:rsid w:val="007553AB"/>
    <w:rsid w:val="00756897"/>
    <w:rsid w:val="00756926"/>
    <w:rsid w:val="00756CFD"/>
    <w:rsid w:val="007573CC"/>
    <w:rsid w:val="00757862"/>
    <w:rsid w:val="007603EF"/>
    <w:rsid w:val="00760824"/>
    <w:rsid w:val="00760A06"/>
    <w:rsid w:val="00760AB2"/>
    <w:rsid w:val="00760C53"/>
    <w:rsid w:val="00761600"/>
    <w:rsid w:val="007618FA"/>
    <w:rsid w:val="00761E12"/>
    <w:rsid w:val="00761EDD"/>
    <w:rsid w:val="007620D5"/>
    <w:rsid w:val="00762AFE"/>
    <w:rsid w:val="0076312E"/>
    <w:rsid w:val="00763269"/>
    <w:rsid w:val="0076517E"/>
    <w:rsid w:val="007657C7"/>
    <w:rsid w:val="00765F1A"/>
    <w:rsid w:val="00765F3C"/>
    <w:rsid w:val="0076600E"/>
    <w:rsid w:val="00766018"/>
    <w:rsid w:val="00766218"/>
    <w:rsid w:val="00766456"/>
    <w:rsid w:val="00766C14"/>
    <w:rsid w:val="00766F17"/>
    <w:rsid w:val="00767AC7"/>
    <w:rsid w:val="00770952"/>
    <w:rsid w:val="00770BD5"/>
    <w:rsid w:val="00770CE3"/>
    <w:rsid w:val="007715E1"/>
    <w:rsid w:val="00771AB2"/>
    <w:rsid w:val="00771B21"/>
    <w:rsid w:val="007726A8"/>
    <w:rsid w:val="00772B4F"/>
    <w:rsid w:val="00773AB8"/>
    <w:rsid w:val="00773B81"/>
    <w:rsid w:val="00774226"/>
    <w:rsid w:val="0077445D"/>
    <w:rsid w:val="00774463"/>
    <w:rsid w:val="00774790"/>
    <w:rsid w:val="00774CF6"/>
    <w:rsid w:val="00774E1B"/>
    <w:rsid w:val="0077513A"/>
    <w:rsid w:val="00775383"/>
    <w:rsid w:val="00776D38"/>
    <w:rsid w:val="00776FD3"/>
    <w:rsid w:val="007772A4"/>
    <w:rsid w:val="007773AF"/>
    <w:rsid w:val="00777C1F"/>
    <w:rsid w:val="00777FF6"/>
    <w:rsid w:val="007804A9"/>
    <w:rsid w:val="00780516"/>
    <w:rsid w:val="00780E42"/>
    <w:rsid w:val="00780FE8"/>
    <w:rsid w:val="0078111B"/>
    <w:rsid w:val="0078205F"/>
    <w:rsid w:val="007821EF"/>
    <w:rsid w:val="007822C1"/>
    <w:rsid w:val="0078240E"/>
    <w:rsid w:val="00782901"/>
    <w:rsid w:val="00783575"/>
    <w:rsid w:val="007836F4"/>
    <w:rsid w:val="00783DB1"/>
    <w:rsid w:val="00783F25"/>
    <w:rsid w:val="00784A44"/>
    <w:rsid w:val="00784C94"/>
    <w:rsid w:val="00785D02"/>
    <w:rsid w:val="007862C1"/>
    <w:rsid w:val="00786FC0"/>
    <w:rsid w:val="00787097"/>
    <w:rsid w:val="0078751D"/>
    <w:rsid w:val="007875BB"/>
    <w:rsid w:val="00787B8D"/>
    <w:rsid w:val="00787B95"/>
    <w:rsid w:val="00787FAA"/>
    <w:rsid w:val="007902A6"/>
    <w:rsid w:val="00790745"/>
    <w:rsid w:val="007910E3"/>
    <w:rsid w:val="0079175C"/>
    <w:rsid w:val="00791790"/>
    <w:rsid w:val="007918CF"/>
    <w:rsid w:val="00792041"/>
    <w:rsid w:val="007921FF"/>
    <w:rsid w:val="00792370"/>
    <w:rsid w:val="00792A28"/>
    <w:rsid w:val="00792D67"/>
    <w:rsid w:val="00792DEC"/>
    <w:rsid w:val="00793526"/>
    <w:rsid w:val="00794969"/>
    <w:rsid w:val="00794D78"/>
    <w:rsid w:val="00796712"/>
    <w:rsid w:val="00796938"/>
    <w:rsid w:val="007A071D"/>
    <w:rsid w:val="007A09AB"/>
    <w:rsid w:val="007A0A4C"/>
    <w:rsid w:val="007A133D"/>
    <w:rsid w:val="007A1599"/>
    <w:rsid w:val="007A1AB2"/>
    <w:rsid w:val="007A1ECF"/>
    <w:rsid w:val="007A250B"/>
    <w:rsid w:val="007A251E"/>
    <w:rsid w:val="007A2E5A"/>
    <w:rsid w:val="007A3F2B"/>
    <w:rsid w:val="007A40CD"/>
    <w:rsid w:val="007A4BCF"/>
    <w:rsid w:val="007A4DBE"/>
    <w:rsid w:val="007A5F72"/>
    <w:rsid w:val="007A634A"/>
    <w:rsid w:val="007A64D2"/>
    <w:rsid w:val="007A6D6C"/>
    <w:rsid w:val="007A78A6"/>
    <w:rsid w:val="007A7CDB"/>
    <w:rsid w:val="007B0DC1"/>
    <w:rsid w:val="007B17C2"/>
    <w:rsid w:val="007B23E6"/>
    <w:rsid w:val="007B3061"/>
    <w:rsid w:val="007B3240"/>
    <w:rsid w:val="007B3503"/>
    <w:rsid w:val="007B379D"/>
    <w:rsid w:val="007B3CFC"/>
    <w:rsid w:val="007B3F4B"/>
    <w:rsid w:val="007B4017"/>
    <w:rsid w:val="007B4880"/>
    <w:rsid w:val="007B4BFC"/>
    <w:rsid w:val="007B4CD8"/>
    <w:rsid w:val="007B514F"/>
    <w:rsid w:val="007B5930"/>
    <w:rsid w:val="007B6559"/>
    <w:rsid w:val="007B6640"/>
    <w:rsid w:val="007B6C1D"/>
    <w:rsid w:val="007B720C"/>
    <w:rsid w:val="007C0A1F"/>
    <w:rsid w:val="007C1012"/>
    <w:rsid w:val="007C17A9"/>
    <w:rsid w:val="007C2185"/>
    <w:rsid w:val="007C30DF"/>
    <w:rsid w:val="007C3408"/>
    <w:rsid w:val="007C4A00"/>
    <w:rsid w:val="007C5667"/>
    <w:rsid w:val="007C5C45"/>
    <w:rsid w:val="007C6967"/>
    <w:rsid w:val="007C7342"/>
    <w:rsid w:val="007C7415"/>
    <w:rsid w:val="007C7528"/>
    <w:rsid w:val="007C763B"/>
    <w:rsid w:val="007C78E8"/>
    <w:rsid w:val="007C7A41"/>
    <w:rsid w:val="007C7C5E"/>
    <w:rsid w:val="007C7E31"/>
    <w:rsid w:val="007D06EB"/>
    <w:rsid w:val="007D1145"/>
    <w:rsid w:val="007D1844"/>
    <w:rsid w:val="007D1BF7"/>
    <w:rsid w:val="007D322D"/>
    <w:rsid w:val="007D3654"/>
    <w:rsid w:val="007D39D1"/>
    <w:rsid w:val="007D3C75"/>
    <w:rsid w:val="007D3D5C"/>
    <w:rsid w:val="007D3E6A"/>
    <w:rsid w:val="007D4079"/>
    <w:rsid w:val="007D4438"/>
    <w:rsid w:val="007D45E5"/>
    <w:rsid w:val="007D4826"/>
    <w:rsid w:val="007D5177"/>
    <w:rsid w:val="007D5FC9"/>
    <w:rsid w:val="007D6597"/>
    <w:rsid w:val="007D68D2"/>
    <w:rsid w:val="007D6DF6"/>
    <w:rsid w:val="007D6EDD"/>
    <w:rsid w:val="007D70D9"/>
    <w:rsid w:val="007D75B8"/>
    <w:rsid w:val="007D7AE2"/>
    <w:rsid w:val="007E014E"/>
    <w:rsid w:val="007E14E6"/>
    <w:rsid w:val="007E1541"/>
    <w:rsid w:val="007E182F"/>
    <w:rsid w:val="007E1D40"/>
    <w:rsid w:val="007E1DB3"/>
    <w:rsid w:val="007E2029"/>
    <w:rsid w:val="007E26A1"/>
    <w:rsid w:val="007E2870"/>
    <w:rsid w:val="007E2CC9"/>
    <w:rsid w:val="007E3A35"/>
    <w:rsid w:val="007E3FB7"/>
    <w:rsid w:val="007E5488"/>
    <w:rsid w:val="007E58E8"/>
    <w:rsid w:val="007E6DD3"/>
    <w:rsid w:val="007E7BC8"/>
    <w:rsid w:val="007E7DB2"/>
    <w:rsid w:val="007E7F95"/>
    <w:rsid w:val="007F05F9"/>
    <w:rsid w:val="007F08DA"/>
    <w:rsid w:val="007F0FBB"/>
    <w:rsid w:val="007F114B"/>
    <w:rsid w:val="007F148C"/>
    <w:rsid w:val="007F1836"/>
    <w:rsid w:val="007F1B21"/>
    <w:rsid w:val="007F228B"/>
    <w:rsid w:val="007F2633"/>
    <w:rsid w:val="007F32F4"/>
    <w:rsid w:val="007F3522"/>
    <w:rsid w:val="007F35DE"/>
    <w:rsid w:val="007F3B18"/>
    <w:rsid w:val="007F3B5F"/>
    <w:rsid w:val="007F49C2"/>
    <w:rsid w:val="007F4D2C"/>
    <w:rsid w:val="007F5761"/>
    <w:rsid w:val="007F59BF"/>
    <w:rsid w:val="007F615B"/>
    <w:rsid w:val="007F680F"/>
    <w:rsid w:val="007F6D8B"/>
    <w:rsid w:val="007F6F1C"/>
    <w:rsid w:val="007F7DC3"/>
    <w:rsid w:val="008000EF"/>
    <w:rsid w:val="00800348"/>
    <w:rsid w:val="00800B08"/>
    <w:rsid w:val="00800B21"/>
    <w:rsid w:val="00800F3F"/>
    <w:rsid w:val="00801772"/>
    <w:rsid w:val="00801C55"/>
    <w:rsid w:val="00801FB4"/>
    <w:rsid w:val="00802034"/>
    <w:rsid w:val="008025D7"/>
    <w:rsid w:val="00802C72"/>
    <w:rsid w:val="00802D68"/>
    <w:rsid w:val="00802E79"/>
    <w:rsid w:val="008037CE"/>
    <w:rsid w:val="00803AC3"/>
    <w:rsid w:val="00803C5C"/>
    <w:rsid w:val="00803D2A"/>
    <w:rsid w:val="008041DC"/>
    <w:rsid w:val="0080642D"/>
    <w:rsid w:val="00806495"/>
    <w:rsid w:val="0080670B"/>
    <w:rsid w:val="008068FE"/>
    <w:rsid w:val="00806943"/>
    <w:rsid w:val="008069A8"/>
    <w:rsid w:val="00806AC5"/>
    <w:rsid w:val="008073EA"/>
    <w:rsid w:val="008109AE"/>
    <w:rsid w:val="00810F43"/>
    <w:rsid w:val="0081116A"/>
    <w:rsid w:val="00811266"/>
    <w:rsid w:val="008115CE"/>
    <w:rsid w:val="00811D51"/>
    <w:rsid w:val="00811F4E"/>
    <w:rsid w:val="0081244D"/>
    <w:rsid w:val="0081252C"/>
    <w:rsid w:val="008127D2"/>
    <w:rsid w:val="00812D86"/>
    <w:rsid w:val="008136AE"/>
    <w:rsid w:val="00814DF9"/>
    <w:rsid w:val="00814EE1"/>
    <w:rsid w:val="00815356"/>
    <w:rsid w:val="00815A04"/>
    <w:rsid w:val="00815C2F"/>
    <w:rsid w:val="00815F69"/>
    <w:rsid w:val="00815FAE"/>
    <w:rsid w:val="008163B1"/>
    <w:rsid w:val="00816D6D"/>
    <w:rsid w:val="00816FF5"/>
    <w:rsid w:val="00817092"/>
    <w:rsid w:val="00817A4A"/>
    <w:rsid w:val="008201C9"/>
    <w:rsid w:val="008205EC"/>
    <w:rsid w:val="00821B65"/>
    <w:rsid w:val="00821D5F"/>
    <w:rsid w:val="00822236"/>
    <w:rsid w:val="008223DC"/>
    <w:rsid w:val="00822417"/>
    <w:rsid w:val="00822C41"/>
    <w:rsid w:val="00823A4A"/>
    <w:rsid w:val="00823C51"/>
    <w:rsid w:val="00823E53"/>
    <w:rsid w:val="008247CC"/>
    <w:rsid w:val="008249EB"/>
    <w:rsid w:val="00824DE7"/>
    <w:rsid w:val="00824DFB"/>
    <w:rsid w:val="00825FD2"/>
    <w:rsid w:val="0082689A"/>
    <w:rsid w:val="00827181"/>
    <w:rsid w:val="00827D3E"/>
    <w:rsid w:val="00827EAA"/>
    <w:rsid w:val="0083011A"/>
    <w:rsid w:val="008302B6"/>
    <w:rsid w:val="00830C99"/>
    <w:rsid w:val="008319D4"/>
    <w:rsid w:val="00831AEC"/>
    <w:rsid w:val="00831C7E"/>
    <w:rsid w:val="008326B8"/>
    <w:rsid w:val="00832C6E"/>
    <w:rsid w:val="00833735"/>
    <w:rsid w:val="0083598D"/>
    <w:rsid w:val="00835F5D"/>
    <w:rsid w:val="0083679A"/>
    <w:rsid w:val="00836B10"/>
    <w:rsid w:val="008372B5"/>
    <w:rsid w:val="0083730F"/>
    <w:rsid w:val="00837A1A"/>
    <w:rsid w:val="008406B9"/>
    <w:rsid w:val="00840CD5"/>
    <w:rsid w:val="0084106C"/>
    <w:rsid w:val="00841317"/>
    <w:rsid w:val="00841568"/>
    <w:rsid w:val="008428D8"/>
    <w:rsid w:val="00842F3F"/>
    <w:rsid w:val="008437D1"/>
    <w:rsid w:val="008438A5"/>
    <w:rsid w:val="0084411C"/>
    <w:rsid w:val="00844D57"/>
    <w:rsid w:val="0084554B"/>
    <w:rsid w:val="008456C2"/>
    <w:rsid w:val="00845F57"/>
    <w:rsid w:val="00846D10"/>
    <w:rsid w:val="00846FFA"/>
    <w:rsid w:val="00847234"/>
    <w:rsid w:val="008473FC"/>
    <w:rsid w:val="008502CA"/>
    <w:rsid w:val="00850ADC"/>
    <w:rsid w:val="00850CA0"/>
    <w:rsid w:val="008518F7"/>
    <w:rsid w:val="008521C0"/>
    <w:rsid w:val="00852857"/>
    <w:rsid w:val="00852AA9"/>
    <w:rsid w:val="00853727"/>
    <w:rsid w:val="008537DD"/>
    <w:rsid w:val="008539AC"/>
    <w:rsid w:val="00854583"/>
    <w:rsid w:val="008545A2"/>
    <w:rsid w:val="00854BEF"/>
    <w:rsid w:val="00855039"/>
    <w:rsid w:val="0085543C"/>
    <w:rsid w:val="00855BEA"/>
    <w:rsid w:val="00855F9B"/>
    <w:rsid w:val="008561FC"/>
    <w:rsid w:val="00856AE4"/>
    <w:rsid w:val="00856D4D"/>
    <w:rsid w:val="00857326"/>
    <w:rsid w:val="00857EBF"/>
    <w:rsid w:val="00861521"/>
    <w:rsid w:val="008623E0"/>
    <w:rsid w:val="008629DE"/>
    <w:rsid w:val="008632BD"/>
    <w:rsid w:val="00863389"/>
    <w:rsid w:val="00863EA9"/>
    <w:rsid w:val="008645F0"/>
    <w:rsid w:val="0086592B"/>
    <w:rsid w:val="008659CC"/>
    <w:rsid w:val="00865A7C"/>
    <w:rsid w:val="00866215"/>
    <w:rsid w:val="00866223"/>
    <w:rsid w:val="008664F6"/>
    <w:rsid w:val="008668D4"/>
    <w:rsid w:val="008675D3"/>
    <w:rsid w:val="008676DA"/>
    <w:rsid w:val="00870442"/>
    <w:rsid w:val="008720A0"/>
    <w:rsid w:val="0087280C"/>
    <w:rsid w:val="008729C0"/>
    <w:rsid w:val="00872A2B"/>
    <w:rsid w:val="00872D53"/>
    <w:rsid w:val="0087349A"/>
    <w:rsid w:val="00873EA8"/>
    <w:rsid w:val="00874166"/>
    <w:rsid w:val="00874343"/>
    <w:rsid w:val="008746C5"/>
    <w:rsid w:val="00874A2A"/>
    <w:rsid w:val="00874D54"/>
    <w:rsid w:val="00875AA1"/>
    <w:rsid w:val="00876B70"/>
    <w:rsid w:val="00877573"/>
    <w:rsid w:val="00877A47"/>
    <w:rsid w:val="00877F48"/>
    <w:rsid w:val="00880133"/>
    <w:rsid w:val="00880509"/>
    <w:rsid w:val="00880913"/>
    <w:rsid w:val="00880AC9"/>
    <w:rsid w:val="008810EB"/>
    <w:rsid w:val="00881605"/>
    <w:rsid w:val="00881619"/>
    <w:rsid w:val="008816D4"/>
    <w:rsid w:val="00881E07"/>
    <w:rsid w:val="00882805"/>
    <w:rsid w:val="0088364C"/>
    <w:rsid w:val="00883896"/>
    <w:rsid w:val="00883E71"/>
    <w:rsid w:val="0088469F"/>
    <w:rsid w:val="008849DE"/>
    <w:rsid w:val="0088527C"/>
    <w:rsid w:val="008857FD"/>
    <w:rsid w:val="00885E58"/>
    <w:rsid w:val="00885EB4"/>
    <w:rsid w:val="00885F11"/>
    <w:rsid w:val="0088682B"/>
    <w:rsid w:val="00886C82"/>
    <w:rsid w:val="00886E07"/>
    <w:rsid w:val="0088775F"/>
    <w:rsid w:val="00887A7C"/>
    <w:rsid w:val="00890037"/>
    <w:rsid w:val="00890487"/>
    <w:rsid w:val="00890889"/>
    <w:rsid w:val="00890B96"/>
    <w:rsid w:val="00890C01"/>
    <w:rsid w:val="0089129E"/>
    <w:rsid w:val="008916A2"/>
    <w:rsid w:val="00891744"/>
    <w:rsid w:val="008917EE"/>
    <w:rsid w:val="00891A4D"/>
    <w:rsid w:val="008926BD"/>
    <w:rsid w:val="00893DAC"/>
    <w:rsid w:val="00894099"/>
    <w:rsid w:val="0089454A"/>
    <w:rsid w:val="00895488"/>
    <w:rsid w:val="00896063"/>
    <w:rsid w:val="008964B0"/>
    <w:rsid w:val="0089658D"/>
    <w:rsid w:val="008966C3"/>
    <w:rsid w:val="008967EB"/>
    <w:rsid w:val="008970C2"/>
    <w:rsid w:val="008A0269"/>
    <w:rsid w:val="008A07C6"/>
    <w:rsid w:val="008A0833"/>
    <w:rsid w:val="008A0991"/>
    <w:rsid w:val="008A0AA9"/>
    <w:rsid w:val="008A1CD8"/>
    <w:rsid w:val="008A262F"/>
    <w:rsid w:val="008A2C00"/>
    <w:rsid w:val="008A4442"/>
    <w:rsid w:val="008A458D"/>
    <w:rsid w:val="008A4654"/>
    <w:rsid w:val="008A5857"/>
    <w:rsid w:val="008A5C58"/>
    <w:rsid w:val="008A5DCF"/>
    <w:rsid w:val="008A6513"/>
    <w:rsid w:val="008A66CE"/>
    <w:rsid w:val="008A7975"/>
    <w:rsid w:val="008A7ACB"/>
    <w:rsid w:val="008B051B"/>
    <w:rsid w:val="008B0522"/>
    <w:rsid w:val="008B0D0B"/>
    <w:rsid w:val="008B0D69"/>
    <w:rsid w:val="008B0E40"/>
    <w:rsid w:val="008B15BA"/>
    <w:rsid w:val="008B1B02"/>
    <w:rsid w:val="008B1B80"/>
    <w:rsid w:val="008B26C9"/>
    <w:rsid w:val="008B297D"/>
    <w:rsid w:val="008B29C5"/>
    <w:rsid w:val="008B2CB4"/>
    <w:rsid w:val="008B3650"/>
    <w:rsid w:val="008B3D13"/>
    <w:rsid w:val="008B4857"/>
    <w:rsid w:val="008B4B81"/>
    <w:rsid w:val="008B4B9D"/>
    <w:rsid w:val="008B4BE9"/>
    <w:rsid w:val="008B5EDC"/>
    <w:rsid w:val="008B63DD"/>
    <w:rsid w:val="008B6916"/>
    <w:rsid w:val="008B6A80"/>
    <w:rsid w:val="008B6BB4"/>
    <w:rsid w:val="008B76D8"/>
    <w:rsid w:val="008C0343"/>
    <w:rsid w:val="008C0C81"/>
    <w:rsid w:val="008C0F64"/>
    <w:rsid w:val="008C14BB"/>
    <w:rsid w:val="008C24F6"/>
    <w:rsid w:val="008C2579"/>
    <w:rsid w:val="008C27EC"/>
    <w:rsid w:val="008C3081"/>
    <w:rsid w:val="008C35E1"/>
    <w:rsid w:val="008C543F"/>
    <w:rsid w:val="008C54D6"/>
    <w:rsid w:val="008C593C"/>
    <w:rsid w:val="008C643F"/>
    <w:rsid w:val="008C64E7"/>
    <w:rsid w:val="008C7B07"/>
    <w:rsid w:val="008D06D2"/>
    <w:rsid w:val="008D0B0E"/>
    <w:rsid w:val="008D0C5A"/>
    <w:rsid w:val="008D15B7"/>
    <w:rsid w:val="008D174E"/>
    <w:rsid w:val="008D27C1"/>
    <w:rsid w:val="008D2861"/>
    <w:rsid w:val="008D297C"/>
    <w:rsid w:val="008D3146"/>
    <w:rsid w:val="008D34A7"/>
    <w:rsid w:val="008D371D"/>
    <w:rsid w:val="008D3904"/>
    <w:rsid w:val="008D39F2"/>
    <w:rsid w:val="008D3BBC"/>
    <w:rsid w:val="008D4345"/>
    <w:rsid w:val="008D45A9"/>
    <w:rsid w:val="008D465F"/>
    <w:rsid w:val="008D4C75"/>
    <w:rsid w:val="008D5336"/>
    <w:rsid w:val="008D6445"/>
    <w:rsid w:val="008D6B70"/>
    <w:rsid w:val="008D6FE4"/>
    <w:rsid w:val="008D7168"/>
    <w:rsid w:val="008D7963"/>
    <w:rsid w:val="008D7B8C"/>
    <w:rsid w:val="008E018B"/>
    <w:rsid w:val="008E075D"/>
    <w:rsid w:val="008E0C0C"/>
    <w:rsid w:val="008E1658"/>
    <w:rsid w:val="008E3BC8"/>
    <w:rsid w:val="008E3FDF"/>
    <w:rsid w:val="008E4377"/>
    <w:rsid w:val="008E47B7"/>
    <w:rsid w:val="008E4D8D"/>
    <w:rsid w:val="008E523E"/>
    <w:rsid w:val="008E614D"/>
    <w:rsid w:val="008E6C7A"/>
    <w:rsid w:val="008E754A"/>
    <w:rsid w:val="008E79ED"/>
    <w:rsid w:val="008F066B"/>
    <w:rsid w:val="008F0C95"/>
    <w:rsid w:val="008F1D4F"/>
    <w:rsid w:val="008F20BA"/>
    <w:rsid w:val="008F272B"/>
    <w:rsid w:val="008F37E1"/>
    <w:rsid w:val="008F3976"/>
    <w:rsid w:val="008F4047"/>
    <w:rsid w:val="008F40D2"/>
    <w:rsid w:val="008F4236"/>
    <w:rsid w:val="008F46D2"/>
    <w:rsid w:val="008F47E4"/>
    <w:rsid w:val="008F4B40"/>
    <w:rsid w:val="008F5399"/>
    <w:rsid w:val="008F546F"/>
    <w:rsid w:val="008F57EF"/>
    <w:rsid w:val="008F588B"/>
    <w:rsid w:val="008F5A0A"/>
    <w:rsid w:val="008F5AF3"/>
    <w:rsid w:val="008F6581"/>
    <w:rsid w:val="008F67DC"/>
    <w:rsid w:val="008F6CAA"/>
    <w:rsid w:val="008F6EE1"/>
    <w:rsid w:val="008F7389"/>
    <w:rsid w:val="008F7E01"/>
    <w:rsid w:val="00900196"/>
    <w:rsid w:val="00900730"/>
    <w:rsid w:val="00900834"/>
    <w:rsid w:val="009008C4"/>
    <w:rsid w:val="00900D12"/>
    <w:rsid w:val="00901656"/>
    <w:rsid w:val="00901A8D"/>
    <w:rsid w:val="00901F36"/>
    <w:rsid w:val="00902032"/>
    <w:rsid w:val="00902495"/>
    <w:rsid w:val="0090252E"/>
    <w:rsid w:val="00902F53"/>
    <w:rsid w:val="009036EA"/>
    <w:rsid w:val="00903CB3"/>
    <w:rsid w:val="009051BE"/>
    <w:rsid w:val="009055A6"/>
    <w:rsid w:val="00905B39"/>
    <w:rsid w:val="00905F74"/>
    <w:rsid w:val="00906435"/>
    <w:rsid w:val="00906858"/>
    <w:rsid w:val="0090689F"/>
    <w:rsid w:val="0090778E"/>
    <w:rsid w:val="00907DB4"/>
    <w:rsid w:val="00910CCE"/>
    <w:rsid w:val="00911E71"/>
    <w:rsid w:val="009128B9"/>
    <w:rsid w:val="00912E8A"/>
    <w:rsid w:val="00912F43"/>
    <w:rsid w:val="00913624"/>
    <w:rsid w:val="00913D33"/>
    <w:rsid w:val="0091424B"/>
    <w:rsid w:val="00914776"/>
    <w:rsid w:val="00914831"/>
    <w:rsid w:val="00914D34"/>
    <w:rsid w:val="00915926"/>
    <w:rsid w:val="0091599C"/>
    <w:rsid w:val="00915C2F"/>
    <w:rsid w:val="00915F98"/>
    <w:rsid w:val="00916959"/>
    <w:rsid w:val="00916C09"/>
    <w:rsid w:val="00916CD4"/>
    <w:rsid w:val="009172DE"/>
    <w:rsid w:val="00917D04"/>
    <w:rsid w:val="00917ED8"/>
    <w:rsid w:val="00917FE2"/>
    <w:rsid w:val="009204AB"/>
    <w:rsid w:val="0092082D"/>
    <w:rsid w:val="00920A23"/>
    <w:rsid w:val="00921177"/>
    <w:rsid w:val="009211F5"/>
    <w:rsid w:val="009219DF"/>
    <w:rsid w:val="00921CE5"/>
    <w:rsid w:val="00922332"/>
    <w:rsid w:val="00922919"/>
    <w:rsid w:val="00922BA1"/>
    <w:rsid w:val="00924BD4"/>
    <w:rsid w:val="00924CCF"/>
    <w:rsid w:val="0092571C"/>
    <w:rsid w:val="00925F98"/>
    <w:rsid w:val="0092633A"/>
    <w:rsid w:val="00926407"/>
    <w:rsid w:val="009265C4"/>
    <w:rsid w:val="009265F4"/>
    <w:rsid w:val="009268A6"/>
    <w:rsid w:val="009270C2"/>
    <w:rsid w:val="0093037B"/>
    <w:rsid w:val="00930550"/>
    <w:rsid w:val="0093078D"/>
    <w:rsid w:val="00930821"/>
    <w:rsid w:val="009319A4"/>
    <w:rsid w:val="009319F1"/>
    <w:rsid w:val="00931A91"/>
    <w:rsid w:val="0093218B"/>
    <w:rsid w:val="00934299"/>
    <w:rsid w:val="009356AE"/>
    <w:rsid w:val="0093576D"/>
    <w:rsid w:val="00935804"/>
    <w:rsid w:val="00935D3E"/>
    <w:rsid w:val="00936422"/>
    <w:rsid w:val="00936562"/>
    <w:rsid w:val="00937387"/>
    <w:rsid w:val="009379D5"/>
    <w:rsid w:val="00937CF8"/>
    <w:rsid w:val="00941063"/>
    <w:rsid w:val="00941BC5"/>
    <w:rsid w:val="00942040"/>
    <w:rsid w:val="009423AC"/>
    <w:rsid w:val="00942F9A"/>
    <w:rsid w:val="00943800"/>
    <w:rsid w:val="00943944"/>
    <w:rsid w:val="009441DF"/>
    <w:rsid w:val="009448E0"/>
    <w:rsid w:val="009449AF"/>
    <w:rsid w:val="00946408"/>
    <w:rsid w:val="009464F6"/>
    <w:rsid w:val="00946A98"/>
    <w:rsid w:val="00947421"/>
    <w:rsid w:val="00947BB1"/>
    <w:rsid w:val="00950640"/>
    <w:rsid w:val="00950A71"/>
    <w:rsid w:val="00950E65"/>
    <w:rsid w:val="00950F58"/>
    <w:rsid w:val="0095132F"/>
    <w:rsid w:val="009519AC"/>
    <w:rsid w:val="00951ADA"/>
    <w:rsid w:val="00951D3A"/>
    <w:rsid w:val="00951DF2"/>
    <w:rsid w:val="009527A8"/>
    <w:rsid w:val="00952C9C"/>
    <w:rsid w:val="00952E2D"/>
    <w:rsid w:val="00952E4C"/>
    <w:rsid w:val="00953BF3"/>
    <w:rsid w:val="00955528"/>
    <w:rsid w:val="00955638"/>
    <w:rsid w:val="00955F36"/>
    <w:rsid w:val="00956398"/>
    <w:rsid w:val="00957618"/>
    <w:rsid w:val="0096018B"/>
    <w:rsid w:val="009609B4"/>
    <w:rsid w:val="00961722"/>
    <w:rsid w:val="00961911"/>
    <w:rsid w:val="00962D51"/>
    <w:rsid w:val="00964E82"/>
    <w:rsid w:val="00965179"/>
    <w:rsid w:val="00965443"/>
    <w:rsid w:val="009658BF"/>
    <w:rsid w:val="00965A8A"/>
    <w:rsid w:val="00965C6A"/>
    <w:rsid w:val="009663E0"/>
    <w:rsid w:val="0096697D"/>
    <w:rsid w:val="00967CD1"/>
    <w:rsid w:val="00967F5C"/>
    <w:rsid w:val="0097026A"/>
    <w:rsid w:val="0097122C"/>
    <w:rsid w:val="00971D46"/>
    <w:rsid w:val="00971D75"/>
    <w:rsid w:val="00972405"/>
    <w:rsid w:val="00972F31"/>
    <w:rsid w:val="00973160"/>
    <w:rsid w:val="00973407"/>
    <w:rsid w:val="00973572"/>
    <w:rsid w:val="00973F42"/>
    <w:rsid w:val="00974347"/>
    <w:rsid w:val="0097499D"/>
    <w:rsid w:val="00974B3F"/>
    <w:rsid w:val="00974EF6"/>
    <w:rsid w:val="00975811"/>
    <w:rsid w:val="00976730"/>
    <w:rsid w:val="009768CA"/>
    <w:rsid w:val="009769B6"/>
    <w:rsid w:val="00976F68"/>
    <w:rsid w:val="00977B62"/>
    <w:rsid w:val="0098051A"/>
    <w:rsid w:val="009813C5"/>
    <w:rsid w:val="009816B5"/>
    <w:rsid w:val="00981AF2"/>
    <w:rsid w:val="00981BBA"/>
    <w:rsid w:val="00981D57"/>
    <w:rsid w:val="009820C1"/>
    <w:rsid w:val="0098250F"/>
    <w:rsid w:val="009834ED"/>
    <w:rsid w:val="00983F9A"/>
    <w:rsid w:val="0098421C"/>
    <w:rsid w:val="00984970"/>
    <w:rsid w:val="00984D29"/>
    <w:rsid w:val="00984F28"/>
    <w:rsid w:val="00985E3B"/>
    <w:rsid w:val="00986335"/>
    <w:rsid w:val="00986DE5"/>
    <w:rsid w:val="009873E7"/>
    <w:rsid w:val="00987895"/>
    <w:rsid w:val="00987B03"/>
    <w:rsid w:val="00990DA1"/>
    <w:rsid w:val="00991B69"/>
    <w:rsid w:val="00991CCA"/>
    <w:rsid w:val="0099236E"/>
    <w:rsid w:val="00992CD3"/>
    <w:rsid w:val="00992D44"/>
    <w:rsid w:val="00993C0D"/>
    <w:rsid w:val="0099480E"/>
    <w:rsid w:val="009948AA"/>
    <w:rsid w:val="00994DED"/>
    <w:rsid w:val="0099504B"/>
    <w:rsid w:val="00995482"/>
    <w:rsid w:val="0099551E"/>
    <w:rsid w:val="00995589"/>
    <w:rsid w:val="0099609C"/>
    <w:rsid w:val="0099677D"/>
    <w:rsid w:val="00996795"/>
    <w:rsid w:val="00996F96"/>
    <w:rsid w:val="0099764A"/>
    <w:rsid w:val="009978B2"/>
    <w:rsid w:val="00997E0A"/>
    <w:rsid w:val="009A0297"/>
    <w:rsid w:val="009A02B6"/>
    <w:rsid w:val="009A05E4"/>
    <w:rsid w:val="009A062F"/>
    <w:rsid w:val="009A0906"/>
    <w:rsid w:val="009A0E97"/>
    <w:rsid w:val="009A190A"/>
    <w:rsid w:val="009A2868"/>
    <w:rsid w:val="009A409F"/>
    <w:rsid w:val="009A448B"/>
    <w:rsid w:val="009A4C98"/>
    <w:rsid w:val="009A4DE2"/>
    <w:rsid w:val="009A5848"/>
    <w:rsid w:val="009A5A00"/>
    <w:rsid w:val="009A5AAA"/>
    <w:rsid w:val="009A5B01"/>
    <w:rsid w:val="009A60DD"/>
    <w:rsid w:val="009A6265"/>
    <w:rsid w:val="009A6D0C"/>
    <w:rsid w:val="009A6DC7"/>
    <w:rsid w:val="009A77A7"/>
    <w:rsid w:val="009A7EAE"/>
    <w:rsid w:val="009B029D"/>
    <w:rsid w:val="009B05B4"/>
    <w:rsid w:val="009B0638"/>
    <w:rsid w:val="009B0D35"/>
    <w:rsid w:val="009B24C7"/>
    <w:rsid w:val="009B2ABD"/>
    <w:rsid w:val="009B3024"/>
    <w:rsid w:val="009B3B69"/>
    <w:rsid w:val="009B3FF2"/>
    <w:rsid w:val="009B4768"/>
    <w:rsid w:val="009B485F"/>
    <w:rsid w:val="009B66C5"/>
    <w:rsid w:val="009B7CC8"/>
    <w:rsid w:val="009C0664"/>
    <w:rsid w:val="009C0B98"/>
    <w:rsid w:val="009C0BB7"/>
    <w:rsid w:val="009C144A"/>
    <w:rsid w:val="009C1DC5"/>
    <w:rsid w:val="009C20EB"/>
    <w:rsid w:val="009C29E0"/>
    <w:rsid w:val="009C2A24"/>
    <w:rsid w:val="009C2EF4"/>
    <w:rsid w:val="009C50FE"/>
    <w:rsid w:val="009C5621"/>
    <w:rsid w:val="009C5707"/>
    <w:rsid w:val="009C57AE"/>
    <w:rsid w:val="009C5A2F"/>
    <w:rsid w:val="009C5D19"/>
    <w:rsid w:val="009C62A9"/>
    <w:rsid w:val="009C65EF"/>
    <w:rsid w:val="009C6897"/>
    <w:rsid w:val="009C6A3A"/>
    <w:rsid w:val="009C6EA5"/>
    <w:rsid w:val="009C7168"/>
    <w:rsid w:val="009D01E9"/>
    <w:rsid w:val="009D1D40"/>
    <w:rsid w:val="009D2442"/>
    <w:rsid w:val="009D25C2"/>
    <w:rsid w:val="009D2848"/>
    <w:rsid w:val="009D288B"/>
    <w:rsid w:val="009D3C90"/>
    <w:rsid w:val="009D3C9B"/>
    <w:rsid w:val="009D4D08"/>
    <w:rsid w:val="009D51F1"/>
    <w:rsid w:val="009D554D"/>
    <w:rsid w:val="009D5DE8"/>
    <w:rsid w:val="009D5E6C"/>
    <w:rsid w:val="009D6AAA"/>
    <w:rsid w:val="009D77C5"/>
    <w:rsid w:val="009D7A58"/>
    <w:rsid w:val="009D7C2B"/>
    <w:rsid w:val="009E0181"/>
    <w:rsid w:val="009E01EB"/>
    <w:rsid w:val="009E0FE2"/>
    <w:rsid w:val="009E1123"/>
    <w:rsid w:val="009E1B3C"/>
    <w:rsid w:val="009E2567"/>
    <w:rsid w:val="009E256A"/>
    <w:rsid w:val="009E271B"/>
    <w:rsid w:val="009E2983"/>
    <w:rsid w:val="009E2A75"/>
    <w:rsid w:val="009E33BF"/>
    <w:rsid w:val="009E375F"/>
    <w:rsid w:val="009E3AAB"/>
    <w:rsid w:val="009E3B50"/>
    <w:rsid w:val="009E3CEC"/>
    <w:rsid w:val="009E3FBB"/>
    <w:rsid w:val="009E4118"/>
    <w:rsid w:val="009E41EA"/>
    <w:rsid w:val="009E42D8"/>
    <w:rsid w:val="009E4CB9"/>
    <w:rsid w:val="009E597D"/>
    <w:rsid w:val="009E5B8C"/>
    <w:rsid w:val="009E5E24"/>
    <w:rsid w:val="009E5E64"/>
    <w:rsid w:val="009E629B"/>
    <w:rsid w:val="009E6754"/>
    <w:rsid w:val="009E69F4"/>
    <w:rsid w:val="009E6DDD"/>
    <w:rsid w:val="009E708F"/>
    <w:rsid w:val="009E7747"/>
    <w:rsid w:val="009E7BEF"/>
    <w:rsid w:val="009E7E9F"/>
    <w:rsid w:val="009F0137"/>
    <w:rsid w:val="009F0497"/>
    <w:rsid w:val="009F0EB5"/>
    <w:rsid w:val="009F1496"/>
    <w:rsid w:val="009F16BC"/>
    <w:rsid w:val="009F25D5"/>
    <w:rsid w:val="009F2AF4"/>
    <w:rsid w:val="009F2D82"/>
    <w:rsid w:val="009F3628"/>
    <w:rsid w:val="009F3DCD"/>
    <w:rsid w:val="009F4606"/>
    <w:rsid w:val="009F4802"/>
    <w:rsid w:val="009F48ED"/>
    <w:rsid w:val="009F4B99"/>
    <w:rsid w:val="009F4BAC"/>
    <w:rsid w:val="009F4C1A"/>
    <w:rsid w:val="009F4D80"/>
    <w:rsid w:val="009F51C3"/>
    <w:rsid w:val="009F6A87"/>
    <w:rsid w:val="009F6E16"/>
    <w:rsid w:val="009F7587"/>
    <w:rsid w:val="009F767B"/>
    <w:rsid w:val="009F7E27"/>
    <w:rsid w:val="00A00E84"/>
    <w:rsid w:val="00A010DD"/>
    <w:rsid w:val="00A01789"/>
    <w:rsid w:val="00A018E3"/>
    <w:rsid w:val="00A01E8F"/>
    <w:rsid w:val="00A01F83"/>
    <w:rsid w:val="00A02B4E"/>
    <w:rsid w:val="00A03339"/>
    <w:rsid w:val="00A035C8"/>
    <w:rsid w:val="00A03604"/>
    <w:rsid w:val="00A03CAD"/>
    <w:rsid w:val="00A03F80"/>
    <w:rsid w:val="00A042B8"/>
    <w:rsid w:val="00A0479B"/>
    <w:rsid w:val="00A05177"/>
    <w:rsid w:val="00A05510"/>
    <w:rsid w:val="00A05C82"/>
    <w:rsid w:val="00A0643D"/>
    <w:rsid w:val="00A07710"/>
    <w:rsid w:val="00A0787F"/>
    <w:rsid w:val="00A07CE8"/>
    <w:rsid w:val="00A10ADD"/>
    <w:rsid w:val="00A10E87"/>
    <w:rsid w:val="00A115F9"/>
    <w:rsid w:val="00A1163D"/>
    <w:rsid w:val="00A1188C"/>
    <w:rsid w:val="00A1255B"/>
    <w:rsid w:val="00A12806"/>
    <w:rsid w:val="00A12C2C"/>
    <w:rsid w:val="00A1306C"/>
    <w:rsid w:val="00A13177"/>
    <w:rsid w:val="00A147DB"/>
    <w:rsid w:val="00A14B9E"/>
    <w:rsid w:val="00A14EA7"/>
    <w:rsid w:val="00A156D0"/>
    <w:rsid w:val="00A16048"/>
    <w:rsid w:val="00A163B4"/>
    <w:rsid w:val="00A16611"/>
    <w:rsid w:val="00A16D78"/>
    <w:rsid w:val="00A171A2"/>
    <w:rsid w:val="00A172D9"/>
    <w:rsid w:val="00A1771B"/>
    <w:rsid w:val="00A17834"/>
    <w:rsid w:val="00A20B8B"/>
    <w:rsid w:val="00A20FBB"/>
    <w:rsid w:val="00A2161F"/>
    <w:rsid w:val="00A21AA7"/>
    <w:rsid w:val="00A21D76"/>
    <w:rsid w:val="00A21F9D"/>
    <w:rsid w:val="00A22096"/>
    <w:rsid w:val="00A22DA1"/>
    <w:rsid w:val="00A23B4C"/>
    <w:rsid w:val="00A2514D"/>
    <w:rsid w:val="00A25227"/>
    <w:rsid w:val="00A25C94"/>
    <w:rsid w:val="00A25DD5"/>
    <w:rsid w:val="00A26D6D"/>
    <w:rsid w:val="00A26E1E"/>
    <w:rsid w:val="00A271AE"/>
    <w:rsid w:val="00A27FF0"/>
    <w:rsid w:val="00A30370"/>
    <w:rsid w:val="00A303D1"/>
    <w:rsid w:val="00A30A74"/>
    <w:rsid w:val="00A32120"/>
    <w:rsid w:val="00A323DF"/>
    <w:rsid w:val="00A32AD7"/>
    <w:rsid w:val="00A32DE5"/>
    <w:rsid w:val="00A332EB"/>
    <w:rsid w:val="00A33CD9"/>
    <w:rsid w:val="00A34747"/>
    <w:rsid w:val="00A34857"/>
    <w:rsid w:val="00A350E0"/>
    <w:rsid w:val="00A353E5"/>
    <w:rsid w:val="00A355DD"/>
    <w:rsid w:val="00A3586B"/>
    <w:rsid w:val="00A358F6"/>
    <w:rsid w:val="00A35A74"/>
    <w:rsid w:val="00A360E2"/>
    <w:rsid w:val="00A362CA"/>
    <w:rsid w:val="00A36BBD"/>
    <w:rsid w:val="00A379D0"/>
    <w:rsid w:val="00A37A80"/>
    <w:rsid w:val="00A40328"/>
    <w:rsid w:val="00A403AE"/>
    <w:rsid w:val="00A406CA"/>
    <w:rsid w:val="00A406EC"/>
    <w:rsid w:val="00A41493"/>
    <w:rsid w:val="00A41923"/>
    <w:rsid w:val="00A41B41"/>
    <w:rsid w:val="00A42317"/>
    <w:rsid w:val="00A427D1"/>
    <w:rsid w:val="00A42942"/>
    <w:rsid w:val="00A42D36"/>
    <w:rsid w:val="00A43B8E"/>
    <w:rsid w:val="00A43BAD"/>
    <w:rsid w:val="00A44361"/>
    <w:rsid w:val="00A44507"/>
    <w:rsid w:val="00A44540"/>
    <w:rsid w:val="00A44E51"/>
    <w:rsid w:val="00A453DA"/>
    <w:rsid w:val="00A45440"/>
    <w:rsid w:val="00A46333"/>
    <w:rsid w:val="00A470ED"/>
    <w:rsid w:val="00A472B0"/>
    <w:rsid w:val="00A47339"/>
    <w:rsid w:val="00A476CA"/>
    <w:rsid w:val="00A50801"/>
    <w:rsid w:val="00A50B2F"/>
    <w:rsid w:val="00A50DFF"/>
    <w:rsid w:val="00A50E3C"/>
    <w:rsid w:val="00A51373"/>
    <w:rsid w:val="00A51D7C"/>
    <w:rsid w:val="00A529CD"/>
    <w:rsid w:val="00A52B5F"/>
    <w:rsid w:val="00A52D9C"/>
    <w:rsid w:val="00A53349"/>
    <w:rsid w:val="00A533E8"/>
    <w:rsid w:val="00A537F1"/>
    <w:rsid w:val="00A5383B"/>
    <w:rsid w:val="00A53A9B"/>
    <w:rsid w:val="00A54079"/>
    <w:rsid w:val="00A5443E"/>
    <w:rsid w:val="00A54E73"/>
    <w:rsid w:val="00A55B60"/>
    <w:rsid w:val="00A56374"/>
    <w:rsid w:val="00A566D6"/>
    <w:rsid w:val="00A5677E"/>
    <w:rsid w:val="00A57AE0"/>
    <w:rsid w:val="00A60E51"/>
    <w:rsid w:val="00A60E75"/>
    <w:rsid w:val="00A61A7A"/>
    <w:rsid w:val="00A62C63"/>
    <w:rsid w:val="00A633C2"/>
    <w:rsid w:val="00A634EC"/>
    <w:rsid w:val="00A63E4C"/>
    <w:rsid w:val="00A63EA2"/>
    <w:rsid w:val="00A64541"/>
    <w:rsid w:val="00A649C5"/>
    <w:rsid w:val="00A65941"/>
    <w:rsid w:val="00A65D33"/>
    <w:rsid w:val="00A65E4F"/>
    <w:rsid w:val="00A6628C"/>
    <w:rsid w:val="00A666E4"/>
    <w:rsid w:val="00A668AF"/>
    <w:rsid w:val="00A66FCB"/>
    <w:rsid w:val="00A67F0B"/>
    <w:rsid w:val="00A67FB1"/>
    <w:rsid w:val="00A7054C"/>
    <w:rsid w:val="00A70C39"/>
    <w:rsid w:val="00A712EC"/>
    <w:rsid w:val="00A71338"/>
    <w:rsid w:val="00A713E6"/>
    <w:rsid w:val="00A71FDF"/>
    <w:rsid w:val="00A7210F"/>
    <w:rsid w:val="00A72A27"/>
    <w:rsid w:val="00A72CE6"/>
    <w:rsid w:val="00A737D3"/>
    <w:rsid w:val="00A73C8A"/>
    <w:rsid w:val="00A73DCC"/>
    <w:rsid w:val="00A74B56"/>
    <w:rsid w:val="00A74DB2"/>
    <w:rsid w:val="00A750C5"/>
    <w:rsid w:val="00A755C9"/>
    <w:rsid w:val="00A75B53"/>
    <w:rsid w:val="00A75D67"/>
    <w:rsid w:val="00A75E43"/>
    <w:rsid w:val="00A763B8"/>
    <w:rsid w:val="00A7656B"/>
    <w:rsid w:val="00A76EFC"/>
    <w:rsid w:val="00A76FF3"/>
    <w:rsid w:val="00A773BC"/>
    <w:rsid w:val="00A77C43"/>
    <w:rsid w:val="00A77D41"/>
    <w:rsid w:val="00A77D91"/>
    <w:rsid w:val="00A817AD"/>
    <w:rsid w:val="00A81AAA"/>
    <w:rsid w:val="00A81DC3"/>
    <w:rsid w:val="00A82841"/>
    <w:rsid w:val="00A8453D"/>
    <w:rsid w:val="00A84605"/>
    <w:rsid w:val="00A8473F"/>
    <w:rsid w:val="00A8480A"/>
    <w:rsid w:val="00A850B0"/>
    <w:rsid w:val="00A86259"/>
    <w:rsid w:val="00A86351"/>
    <w:rsid w:val="00A8639E"/>
    <w:rsid w:val="00A866DF"/>
    <w:rsid w:val="00A868C9"/>
    <w:rsid w:val="00A868CA"/>
    <w:rsid w:val="00A86C7E"/>
    <w:rsid w:val="00A86F7D"/>
    <w:rsid w:val="00A87297"/>
    <w:rsid w:val="00A873FD"/>
    <w:rsid w:val="00A87836"/>
    <w:rsid w:val="00A87917"/>
    <w:rsid w:val="00A87B8A"/>
    <w:rsid w:val="00A87FA9"/>
    <w:rsid w:val="00A90055"/>
    <w:rsid w:val="00A90C50"/>
    <w:rsid w:val="00A9168E"/>
    <w:rsid w:val="00A91BDC"/>
    <w:rsid w:val="00A92114"/>
    <w:rsid w:val="00A92CB9"/>
    <w:rsid w:val="00A92D51"/>
    <w:rsid w:val="00A93243"/>
    <w:rsid w:val="00A932F6"/>
    <w:rsid w:val="00A936AE"/>
    <w:rsid w:val="00A95B40"/>
    <w:rsid w:val="00A97505"/>
    <w:rsid w:val="00A97D3E"/>
    <w:rsid w:val="00A97F51"/>
    <w:rsid w:val="00AA10B9"/>
    <w:rsid w:val="00AA155F"/>
    <w:rsid w:val="00AA2EBF"/>
    <w:rsid w:val="00AA3C6E"/>
    <w:rsid w:val="00AA3DEE"/>
    <w:rsid w:val="00AA4903"/>
    <w:rsid w:val="00AA4EED"/>
    <w:rsid w:val="00AA5218"/>
    <w:rsid w:val="00AA529F"/>
    <w:rsid w:val="00AA5378"/>
    <w:rsid w:val="00AA584E"/>
    <w:rsid w:val="00AA58A8"/>
    <w:rsid w:val="00AA6647"/>
    <w:rsid w:val="00AA6B5D"/>
    <w:rsid w:val="00AA7B12"/>
    <w:rsid w:val="00AA7BC8"/>
    <w:rsid w:val="00AB0B43"/>
    <w:rsid w:val="00AB0CB8"/>
    <w:rsid w:val="00AB12FE"/>
    <w:rsid w:val="00AB3146"/>
    <w:rsid w:val="00AB3C98"/>
    <w:rsid w:val="00AB402A"/>
    <w:rsid w:val="00AB410F"/>
    <w:rsid w:val="00AB4BD6"/>
    <w:rsid w:val="00AB5424"/>
    <w:rsid w:val="00AB5461"/>
    <w:rsid w:val="00AB5BC4"/>
    <w:rsid w:val="00AB5D91"/>
    <w:rsid w:val="00AB66F1"/>
    <w:rsid w:val="00AB673A"/>
    <w:rsid w:val="00AB67A8"/>
    <w:rsid w:val="00AB6F44"/>
    <w:rsid w:val="00AC03EA"/>
    <w:rsid w:val="00AC0BAC"/>
    <w:rsid w:val="00AC1002"/>
    <w:rsid w:val="00AC1283"/>
    <w:rsid w:val="00AC16D4"/>
    <w:rsid w:val="00AC175C"/>
    <w:rsid w:val="00AC27B1"/>
    <w:rsid w:val="00AC30E2"/>
    <w:rsid w:val="00AC3865"/>
    <w:rsid w:val="00AC397C"/>
    <w:rsid w:val="00AC3D55"/>
    <w:rsid w:val="00AC4264"/>
    <w:rsid w:val="00AC4C57"/>
    <w:rsid w:val="00AC4CA9"/>
    <w:rsid w:val="00AC4F82"/>
    <w:rsid w:val="00AC5623"/>
    <w:rsid w:val="00AC6502"/>
    <w:rsid w:val="00AC6671"/>
    <w:rsid w:val="00AC69AA"/>
    <w:rsid w:val="00AC7009"/>
    <w:rsid w:val="00AC7066"/>
    <w:rsid w:val="00AC7B23"/>
    <w:rsid w:val="00AC7DFE"/>
    <w:rsid w:val="00AD0353"/>
    <w:rsid w:val="00AD04E0"/>
    <w:rsid w:val="00AD058F"/>
    <w:rsid w:val="00AD0926"/>
    <w:rsid w:val="00AD0C52"/>
    <w:rsid w:val="00AD1936"/>
    <w:rsid w:val="00AD1966"/>
    <w:rsid w:val="00AD201B"/>
    <w:rsid w:val="00AD22EA"/>
    <w:rsid w:val="00AD24F5"/>
    <w:rsid w:val="00AD269A"/>
    <w:rsid w:val="00AD2A93"/>
    <w:rsid w:val="00AD2B94"/>
    <w:rsid w:val="00AD2DAA"/>
    <w:rsid w:val="00AD3303"/>
    <w:rsid w:val="00AD3951"/>
    <w:rsid w:val="00AD45C3"/>
    <w:rsid w:val="00AD4704"/>
    <w:rsid w:val="00AD4E40"/>
    <w:rsid w:val="00AD51B4"/>
    <w:rsid w:val="00AD52AD"/>
    <w:rsid w:val="00AD5C10"/>
    <w:rsid w:val="00AD624F"/>
    <w:rsid w:val="00AD64A3"/>
    <w:rsid w:val="00AE007A"/>
    <w:rsid w:val="00AE0090"/>
    <w:rsid w:val="00AE0253"/>
    <w:rsid w:val="00AE09D4"/>
    <w:rsid w:val="00AE0AB8"/>
    <w:rsid w:val="00AE1829"/>
    <w:rsid w:val="00AE1A23"/>
    <w:rsid w:val="00AE216A"/>
    <w:rsid w:val="00AE234B"/>
    <w:rsid w:val="00AE2BFE"/>
    <w:rsid w:val="00AE2D7A"/>
    <w:rsid w:val="00AE2F32"/>
    <w:rsid w:val="00AE30C4"/>
    <w:rsid w:val="00AE353C"/>
    <w:rsid w:val="00AE396F"/>
    <w:rsid w:val="00AE49FE"/>
    <w:rsid w:val="00AE4E79"/>
    <w:rsid w:val="00AE563E"/>
    <w:rsid w:val="00AE693B"/>
    <w:rsid w:val="00AE6AE1"/>
    <w:rsid w:val="00AE6BEA"/>
    <w:rsid w:val="00AE6F1F"/>
    <w:rsid w:val="00AE6F4E"/>
    <w:rsid w:val="00AE7408"/>
    <w:rsid w:val="00AE758C"/>
    <w:rsid w:val="00AE7DE9"/>
    <w:rsid w:val="00AF21E6"/>
    <w:rsid w:val="00AF22A7"/>
    <w:rsid w:val="00AF23B1"/>
    <w:rsid w:val="00AF257A"/>
    <w:rsid w:val="00AF2A04"/>
    <w:rsid w:val="00AF2B9C"/>
    <w:rsid w:val="00AF3634"/>
    <w:rsid w:val="00AF4E09"/>
    <w:rsid w:val="00AF4EC7"/>
    <w:rsid w:val="00AF5607"/>
    <w:rsid w:val="00AF6575"/>
    <w:rsid w:val="00AF66D9"/>
    <w:rsid w:val="00AF7068"/>
    <w:rsid w:val="00AF75C4"/>
    <w:rsid w:val="00AF7D43"/>
    <w:rsid w:val="00B00101"/>
    <w:rsid w:val="00B00167"/>
    <w:rsid w:val="00B0097E"/>
    <w:rsid w:val="00B00BD2"/>
    <w:rsid w:val="00B00BF1"/>
    <w:rsid w:val="00B01063"/>
    <w:rsid w:val="00B01966"/>
    <w:rsid w:val="00B01B44"/>
    <w:rsid w:val="00B01E46"/>
    <w:rsid w:val="00B0210E"/>
    <w:rsid w:val="00B02CB5"/>
    <w:rsid w:val="00B02E1C"/>
    <w:rsid w:val="00B0302A"/>
    <w:rsid w:val="00B049F1"/>
    <w:rsid w:val="00B05028"/>
    <w:rsid w:val="00B05052"/>
    <w:rsid w:val="00B05325"/>
    <w:rsid w:val="00B05D29"/>
    <w:rsid w:val="00B06DF6"/>
    <w:rsid w:val="00B07A04"/>
    <w:rsid w:val="00B104FB"/>
    <w:rsid w:val="00B107FC"/>
    <w:rsid w:val="00B10800"/>
    <w:rsid w:val="00B10F12"/>
    <w:rsid w:val="00B11F17"/>
    <w:rsid w:val="00B12258"/>
    <w:rsid w:val="00B12AFC"/>
    <w:rsid w:val="00B1305B"/>
    <w:rsid w:val="00B1383E"/>
    <w:rsid w:val="00B13D98"/>
    <w:rsid w:val="00B13F1F"/>
    <w:rsid w:val="00B14E51"/>
    <w:rsid w:val="00B14F02"/>
    <w:rsid w:val="00B15159"/>
    <w:rsid w:val="00B153F3"/>
    <w:rsid w:val="00B157F1"/>
    <w:rsid w:val="00B15BF4"/>
    <w:rsid w:val="00B162E0"/>
    <w:rsid w:val="00B16860"/>
    <w:rsid w:val="00B16C87"/>
    <w:rsid w:val="00B16D53"/>
    <w:rsid w:val="00B16E7F"/>
    <w:rsid w:val="00B173BA"/>
    <w:rsid w:val="00B1776B"/>
    <w:rsid w:val="00B1781F"/>
    <w:rsid w:val="00B17AE9"/>
    <w:rsid w:val="00B200B9"/>
    <w:rsid w:val="00B20406"/>
    <w:rsid w:val="00B21202"/>
    <w:rsid w:val="00B2150D"/>
    <w:rsid w:val="00B21807"/>
    <w:rsid w:val="00B2201E"/>
    <w:rsid w:val="00B22842"/>
    <w:rsid w:val="00B235BA"/>
    <w:rsid w:val="00B237B4"/>
    <w:rsid w:val="00B23924"/>
    <w:rsid w:val="00B23B05"/>
    <w:rsid w:val="00B24B79"/>
    <w:rsid w:val="00B24E63"/>
    <w:rsid w:val="00B25010"/>
    <w:rsid w:val="00B257E0"/>
    <w:rsid w:val="00B25CE2"/>
    <w:rsid w:val="00B26BA7"/>
    <w:rsid w:val="00B26BAD"/>
    <w:rsid w:val="00B27040"/>
    <w:rsid w:val="00B27331"/>
    <w:rsid w:val="00B276D7"/>
    <w:rsid w:val="00B27A47"/>
    <w:rsid w:val="00B27EB0"/>
    <w:rsid w:val="00B30258"/>
    <w:rsid w:val="00B30436"/>
    <w:rsid w:val="00B30BAF"/>
    <w:rsid w:val="00B30EC7"/>
    <w:rsid w:val="00B319ED"/>
    <w:rsid w:val="00B31C86"/>
    <w:rsid w:val="00B32134"/>
    <w:rsid w:val="00B3224D"/>
    <w:rsid w:val="00B326A9"/>
    <w:rsid w:val="00B328E0"/>
    <w:rsid w:val="00B32A0E"/>
    <w:rsid w:val="00B33727"/>
    <w:rsid w:val="00B35118"/>
    <w:rsid w:val="00B351CF"/>
    <w:rsid w:val="00B35473"/>
    <w:rsid w:val="00B3597E"/>
    <w:rsid w:val="00B35A20"/>
    <w:rsid w:val="00B35FD8"/>
    <w:rsid w:val="00B36B3C"/>
    <w:rsid w:val="00B37EC6"/>
    <w:rsid w:val="00B4278C"/>
    <w:rsid w:val="00B42E23"/>
    <w:rsid w:val="00B431B3"/>
    <w:rsid w:val="00B43502"/>
    <w:rsid w:val="00B44418"/>
    <w:rsid w:val="00B44B17"/>
    <w:rsid w:val="00B45422"/>
    <w:rsid w:val="00B457DE"/>
    <w:rsid w:val="00B4596B"/>
    <w:rsid w:val="00B460BF"/>
    <w:rsid w:val="00B46719"/>
    <w:rsid w:val="00B47A00"/>
    <w:rsid w:val="00B47AC6"/>
    <w:rsid w:val="00B47E63"/>
    <w:rsid w:val="00B50322"/>
    <w:rsid w:val="00B50338"/>
    <w:rsid w:val="00B50378"/>
    <w:rsid w:val="00B5041D"/>
    <w:rsid w:val="00B50748"/>
    <w:rsid w:val="00B5134D"/>
    <w:rsid w:val="00B5147E"/>
    <w:rsid w:val="00B5163A"/>
    <w:rsid w:val="00B51722"/>
    <w:rsid w:val="00B52574"/>
    <w:rsid w:val="00B526FD"/>
    <w:rsid w:val="00B52CDA"/>
    <w:rsid w:val="00B52E4B"/>
    <w:rsid w:val="00B52F36"/>
    <w:rsid w:val="00B52F85"/>
    <w:rsid w:val="00B533F0"/>
    <w:rsid w:val="00B53A38"/>
    <w:rsid w:val="00B541E9"/>
    <w:rsid w:val="00B55FD5"/>
    <w:rsid w:val="00B564EE"/>
    <w:rsid w:val="00B56834"/>
    <w:rsid w:val="00B56FB6"/>
    <w:rsid w:val="00B602A4"/>
    <w:rsid w:val="00B614F4"/>
    <w:rsid w:val="00B61DCA"/>
    <w:rsid w:val="00B61EF6"/>
    <w:rsid w:val="00B6295C"/>
    <w:rsid w:val="00B62D6C"/>
    <w:rsid w:val="00B632E8"/>
    <w:rsid w:val="00B6386F"/>
    <w:rsid w:val="00B64062"/>
    <w:rsid w:val="00B642A2"/>
    <w:rsid w:val="00B643E1"/>
    <w:rsid w:val="00B6460A"/>
    <w:rsid w:val="00B65413"/>
    <w:rsid w:val="00B658A6"/>
    <w:rsid w:val="00B65C04"/>
    <w:rsid w:val="00B660E8"/>
    <w:rsid w:val="00B661B2"/>
    <w:rsid w:val="00B66322"/>
    <w:rsid w:val="00B66D6B"/>
    <w:rsid w:val="00B677DE"/>
    <w:rsid w:val="00B679D4"/>
    <w:rsid w:val="00B70A0E"/>
    <w:rsid w:val="00B70A83"/>
    <w:rsid w:val="00B70CAC"/>
    <w:rsid w:val="00B71D63"/>
    <w:rsid w:val="00B72167"/>
    <w:rsid w:val="00B725DC"/>
    <w:rsid w:val="00B72896"/>
    <w:rsid w:val="00B72CB9"/>
    <w:rsid w:val="00B72E47"/>
    <w:rsid w:val="00B73A01"/>
    <w:rsid w:val="00B73B98"/>
    <w:rsid w:val="00B740C9"/>
    <w:rsid w:val="00B74438"/>
    <w:rsid w:val="00B74B6F"/>
    <w:rsid w:val="00B75470"/>
    <w:rsid w:val="00B75D93"/>
    <w:rsid w:val="00B7751D"/>
    <w:rsid w:val="00B779D0"/>
    <w:rsid w:val="00B77C59"/>
    <w:rsid w:val="00B815DA"/>
    <w:rsid w:val="00B81849"/>
    <w:rsid w:val="00B81EB3"/>
    <w:rsid w:val="00B81F97"/>
    <w:rsid w:val="00B82617"/>
    <w:rsid w:val="00B828BC"/>
    <w:rsid w:val="00B82B26"/>
    <w:rsid w:val="00B82B50"/>
    <w:rsid w:val="00B82BE3"/>
    <w:rsid w:val="00B83821"/>
    <w:rsid w:val="00B84606"/>
    <w:rsid w:val="00B84735"/>
    <w:rsid w:val="00B849F9"/>
    <w:rsid w:val="00B84CE4"/>
    <w:rsid w:val="00B84F03"/>
    <w:rsid w:val="00B85BF2"/>
    <w:rsid w:val="00B86288"/>
    <w:rsid w:val="00B86B44"/>
    <w:rsid w:val="00B87292"/>
    <w:rsid w:val="00B876FC"/>
    <w:rsid w:val="00B87DB0"/>
    <w:rsid w:val="00B90272"/>
    <w:rsid w:val="00B903B8"/>
    <w:rsid w:val="00B909A2"/>
    <w:rsid w:val="00B90E03"/>
    <w:rsid w:val="00B9108F"/>
    <w:rsid w:val="00B91E7E"/>
    <w:rsid w:val="00B91F77"/>
    <w:rsid w:val="00B92381"/>
    <w:rsid w:val="00B92A7A"/>
    <w:rsid w:val="00B93256"/>
    <w:rsid w:val="00B9327D"/>
    <w:rsid w:val="00B93745"/>
    <w:rsid w:val="00B93957"/>
    <w:rsid w:val="00B93C2D"/>
    <w:rsid w:val="00B93CD2"/>
    <w:rsid w:val="00B94300"/>
    <w:rsid w:val="00B946F9"/>
    <w:rsid w:val="00B953E6"/>
    <w:rsid w:val="00B95F0D"/>
    <w:rsid w:val="00B95FEC"/>
    <w:rsid w:val="00B961C1"/>
    <w:rsid w:val="00B96274"/>
    <w:rsid w:val="00B96330"/>
    <w:rsid w:val="00B963F5"/>
    <w:rsid w:val="00B968EC"/>
    <w:rsid w:val="00B9718C"/>
    <w:rsid w:val="00B9747A"/>
    <w:rsid w:val="00B975AF"/>
    <w:rsid w:val="00B97B05"/>
    <w:rsid w:val="00B97B1C"/>
    <w:rsid w:val="00BA1004"/>
    <w:rsid w:val="00BA1504"/>
    <w:rsid w:val="00BA1636"/>
    <w:rsid w:val="00BA1F65"/>
    <w:rsid w:val="00BA290D"/>
    <w:rsid w:val="00BA2F97"/>
    <w:rsid w:val="00BA31AF"/>
    <w:rsid w:val="00BA3946"/>
    <w:rsid w:val="00BA3C7E"/>
    <w:rsid w:val="00BA405A"/>
    <w:rsid w:val="00BA4326"/>
    <w:rsid w:val="00BA4721"/>
    <w:rsid w:val="00BA4AD8"/>
    <w:rsid w:val="00BA4E2E"/>
    <w:rsid w:val="00BA5D20"/>
    <w:rsid w:val="00BA69B8"/>
    <w:rsid w:val="00BA6C97"/>
    <w:rsid w:val="00BA6D9C"/>
    <w:rsid w:val="00BA71AD"/>
    <w:rsid w:val="00BA7536"/>
    <w:rsid w:val="00BB0345"/>
    <w:rsid w:val="00BB079A"/>
    <w:rsid w:val="00BB0C9A"/>
    <w:rsid w:val="00BB11CD"/>
    <w:rsid w:val="00BB2CF8"/>
    <w:rsid w:val="00BB2D5E"/>
    <w:rsid w:val="00BB3F17"/>
    <w:rsid w:val="00BB4714"/>
    <w:rsid w:val="00BB47D9"/>
    <w:rsid w:val="00BB4B60"/>
    <w:rsid w:val="00BB4E69"/>
    <w:rsid w:val="00BB5B31"/>
    <w:rsid w:val="00BB5EE1"/>
    <w:rsid w:val="00BB61B8"/>
    <w:rsid w:val="00BB6A09"/>
    <w:rsid w:val="00BB75D1"/>
    <w:rsid w:val="00BC031F"/>
    <w:rsid w:val="00BC0847"/>
    <w:rsid w:val="00BC08CF"/>
    <w:rsid w:val="00BC08F9"/>
    <w:rsid w:val="00BC112F"/>
    <w:rsid w:val="00BC1160"/>
    <w:rsid w:val="00BC1805"/>
    <w:rsid w:val="00BC199C"/>
    <w:rsid w:val="00BC1A3D"/>
    <w:rsid w:val="00BC1BCC"/>
    <w:rsid w:val="00BC1F2B"/>
    <w:rsid w:val="00BC2334"/>
    <w:rsid w:val="00BC2726"/>
    <w:rsid w:val="00BC2F2C"/>
    <w:rsid w:val="00BC2F7D"/>
    <w:rsid w:val="00BC312A"/>
    <w:rsid w:val="00BC41E5"/>
    <w:rsid w:val="00BC4AB2"/>
    <w:rsid w:val="00BC5B4D"/>
    <w:rsid w:val="00BC6418"/>
    <w:rsid w:val="00BC691A"/>
    <w:rsid w:val="00BC6960"/>
    <w:rsid w:val="00BC6C3A"/>
    <w:rsid w:val="00BC714F"/>
    <w:rsid w:val="00BC73F7"/>
    <w:rsid w:val="00BC75D2"/>
    <w:rsid w:val="00BD0021"/>
    <w:rsid w:val="00BD0380"/>
    <w:rsid w:val="00BD0954"/>
    <w:rsid w:val="00BD0D2F"/>
    <w:rsid w:val="00BD1354"/>
    <w:rsid w:val="00BD1575"/>
    <w:rsid w:val="00BD1E0C"/>
    <w:rsid w:val="00BD20D1"/>
    <w:rsid w:val="00BD3AE7"/>
    <w:rsid w:val="00BD3B2B"/>
    <w:rsid w:val="00BD3FB1"/>
    <w:rsid w:val="00BD5516"/>
    <w:rsid w:val="00BD5588"/>
    <w:rsid w:val="00BD56F3"/>
    <w:rsid w:val="00BD5DBA"/>
    <w:rsid w:val="00BD600D"/>
    <w:rsid w:val="00BD6B34"/>
    <w:rsid w:val="00BD6FEE"/>
    <w:rsid w:val="00BD783D"/>
    <w:rsid w:val="00BD78D0"/>
    <w:rsid w:val="00BE0240"/>
    <w:rsid w:val="00BE0A30"/>
    <w:rsid w:val="00BE169F"/>
    <w:rsid w:val="00BE1E44"/>
    <w:rsid w:val="00BE1FF1"/>
    <w:rsid w:val="00BE2915"/>
    <w:rsid w:val="00BE29FA"/>
    <w:rsid w:val="00BE32E7"/>
    <w:rsid w:val="00BE3B8C"/>
    <w:rsid w:val="00BE4755"/>
    <w:rsid w:val="00BE4D2C"/>
    <w:rsid w:val="00BE5051"/>
    <w:rsid w:val="00BE5A0C"/>
    <w:rsid w:val="00BE5A27"/>
    <w:rsid w:val="00BE5D5B"/>
    <w:rsid w:val="00BE6A28"/>
    <w:rsid w:val="00BE6C4A"/>
    <w:rsid w:val="00BE6C64"/>
    <w:rsid w:val="00BE769E"/>
    <w:rsid w:val="00BE76E7"/>
    <w:rsid w:val="00BE7751"/>
    <w:rsid w:val="00BE7982"/>
    <w:rsid w:val="00BF03CC"/>
    <w:rsid w:val="00BF0B92"/>
    <w:rsid w:val="00BF0FD7"/>
    <w:rsid w:val="00BF1962"/>
    <w:rsid w:val="00BF280F"/>
    <w:rsid w:val="00BF359F"/>
    <w:rsid w:val="00BF37F9"/>
    <w:rsid w:val="00BF3A34"/>
    <w:rsid w:val="00BF3C3A"/>
    <w:rsid w:val="00BF4D48"/>
    <w:rsid w:val="00BF59AA"/>
    <w:rsid w:val="00BF6E68"/>
    <w:rsid w:val="00BF6EF1"/>
    <w:rsid w:val="00BF70BC"/>
    <w:rsid w:val="00BF7E32"/>
    <w:rsid w:val="00C003A8"/>
    <w:rsid w:val="00C006AD"/>
    <w:rsid w:val="00C006E3"/>
    <w:rsid w:val="00C00F72"/>
    <w:rsid w:val="00C02BEF"/>
    <w:rsid w:val="00C03BC1"/>
    <w:rsid w:val="00C048A1"/>
    <w:rsid w:val="00C04923"/>
    <w:rsid w:val="00C04D30"/>
    <w:rsid w:val="00C053EF"/>
    <w:rsid w:val="00C0566A"/>
    <w:rsid w:val="00C06183"/>
    <w:rsid w:val="00C0693E"/>
    <w:rsid w:val="00C06DD5"/>
    <w:rsid w:val="00C073FF"/>
    <w:rsid w:val="00C07E53"/>
    <w:rsid w:val="00C100DC"/>
    <w:rsid w:val="00C10FB8"/>
    <w:rsid w:val="00C1175C"/>
    <w:rsid w:val="00C1177A"/>
    <w:rsid w:val="00C11787"/>
    <w:rsid w:val="00C11E4D"/>
    <w:rsid w:val="00C11E5A"/>
    <w:rsid w:val="00C11EFA"/>
    <w:rsid w:val="00C11FE1"/>
    <w:rsid w:val="00C12043"/>
    <w:rsid w:val="00C126AA"/>
    <w:rsid w:val="00C129B0"/>
    <w:rsid w:val="00C12BF8"/>
    <w:rsid w:val="00C131DB"/>
    <w:rsid w:val="00C13BD8"/>
    <w:rsid w:val="00C14136"/>
    <w:rsid w:val="00C141D4"/>
    <w:rsid w:val="00C14461"/>
    <w:rsid w:val="00C146A7"/>
    <w:rsid w:val="00C14821"/>
    <w:rsid w:val="00C14AB7"/>
    <w:rsid w:val="00C15C9A"/>
    <w:rsid w:val="00C164B6"/>
    <w:rsid w:val="00C16BC5"/>
    <w:rsid w:val="00C17B1D"/>
    <w:rsid w:val="00C20605"/>
    <w:rsid w:val="00C207F4"/>
    <w:rsid w:val="00C20877"/>
    <w:rsid w:val="00C20B3C"/>
    <w:rsid w:val="00C21524"/>
    <w:rsid w:val="00C2175E"/>
    <w:rsid w:val="00C2244A"/>
    <w:rsid w:val="00C224BE"/>
    <w:rsid w:val="00C227EF"/>
    <w:rsid w:val="00C231B5"/>
    <w:rsid w:val="00C232A6"/>
    <w:rsid w:val="00C23D63"/>
    <w:rsid w:val="00C240C1"/>
    <w:rsid w:val="00C26548"/>
    <w:rsid w:val="00C27C36"/>
    <w:rsid w:val="00C30317"/>
    <w:rsid w:val="00C30E02"/>
    <w:rsid w:val="00C31757"/>
    <w:rsid w:val="00C31964"/>
    <w:rsid w:val="00C33B0E"/>
    <w:rsid w:val="00C33FDE"/>
    <w:rsid w:val="00C3444A"/>
    <w:rsid w:val="00C34672"/>
    <w:rsid w:val="00C34929"/>
    <w:rsid w:val="00C34ADE"/>
    <w:rsid w:val="00C3500A"/>
    <w:rsid w:val="00C354F7"/>
    <w:rsid w:val="00C3597A"/>
    <w:rsid w:val="00C35A0B"/>
    <w:rsid w:val="00C36997"/>
    <w:rsid w:val="00C36CF1"/>
    <w:rsid w:val="00C36D28"/>
    <w:rsid w:val="00C37C79"/>
    <w:rsid w:val="00C40CF3"/>
    <w:rsid w:val="00C4100C"/>
    <w:rsid w:val="00C41127"/>
    <w:rsid w:val="00C41195"/>
    <w:rsid w:val="00C41407"/>
    <w:rsid w:val="00C414A9"/>
    <w:rsid w:val="00C41A28"/>
    <w:rsid w:val="00C423DB"/>
    <w:rsid w:val="00C42CE9"/>
    <w:rsid w:val="00C42F42"/>
    <w:rsid w:val="00C43499"/>
    <w:rsid w:val="00C437CC"/>
    <w:rsid w:val="00C43B49"/>
    <w:rsid w:val="00C44607"/>
    <w:rsid w:val="00C4544B"/>
    <w:rsid w:val="00C45825"/>
    <w:rsid w:val="00C45EE8"/>
    <w:rsid w:val="00C479D2"/>
    <w:rsid w:val="00C47E2E"/>
    <w:rsid w:val="00C50CC1"/>
    <w:rsid w:val="00C51725"/>
    <w:rsid w:val="00C52A85"/>
    <w:rsid w:val="00C53BA8"/>
    <w:rsid w:val="00C53CDA"/>
    <w:rsid w:val="00C54C77"/>
    <w:rsid w:val="00C55539"/>
    <w:rsid w:val="00C55C1B"/>
    <w:rsid w:val="00C55EFA"/>
    <w:rsid w:val="00C5609C"/>
    <w:rsid w:val="00C562D3"/>
    <w:rsid w:val="00C56976"/>
    <w:rsid w:val="00C56A9C"/>
    <w:rsid w:val="00C571D1"/>
    <w:rsid w:val="00C57BFE"/>
    <w:rsid w:val="00C602D9"/>
    <w:rsid w:val="00C63606"/>
    <w:rsid w:val="00C6366F"/>
    <w:rsid w:val="00C636DA"/>
    <w:rsid w:val="00C63E19"/>
    <w:rsid w:val="00C64B14"/>
    <w:rsid w:val="00C64CD1"/>
    <w:rsid w:val="00C65020"/>
    <w:rsid w:val="00C65F52"/>
    <w:rsid w:val="00C664E4"/>
    <w:rsid w:val="00C666DA"/>
    <w:rsid w:val="00C6713C"/>
    <w:rsid w:val="00C673A3"/>
    <w:rsid w:val="00C67943"/>
    <w:rsid w:val="00C67B13"/>
    <w:rsid w:val="00C70007"/>
    <w:rsid w:val="00C707C2"/>
    <w:rsid w:val="00C7087C"/>
    <w:rsid w:val="00C7091B"/>
    <w:rsid w:val="00C70E84"/>
    <w:rsid w:val="00C71A5C"/>
    <w:rsid w:val="00C71D05"/>
    <w:rsid w:val="00C7262E"/>
    <w:rsid w:val="00C72F37"/>
    <w:rsid w:val="00C73AB1"/>
    <w:rsid w:val="00C74556"/>
    <w:rsid w:val="00C749D7"/>
    <w:rsid w:val="00C74D15"/>
    <w:rsid w:val="00C74FA2"/>
    <w:rsid w:val="00C751E9"/>
    <w:rsid w:val="00C754B6"/>
    <w:rsid w:val="00C754C9"/>
    <w:rsid w:val="00C77337"/>
    <w:rsid w:val="00C7743C"/>
    <w:rsid w:val="00C80E25"/>
    <w:rsid w:val="00C8129C"/>
    <w:rsid w:val="00C8171E"/>
    <w:rsid w:val="00C817D7"/>
    <w:rsid w:val="00C81B86"/>
    <w:rsid w:val="00C82533"/>
    <w:rsid w:val="00C82E36"/>
    <w:rsid w:val="00C82FB4"/>
    <w:rsid w:val="00C83273"/>
    <w:rsid w:val="00C83B11"/>
    <w:rsid w:val="00C83BCE"/>
    <w:rsid w:val="00C84365"/>
    <w:rsid w:val="00C845A2"/>
    <w:rsid w:val="00C848F3"/>
    <w:rsid w:val="00C84A4D"/>
    <w:rsid w:val="00C84F38"/>
    <w:rsid w:val="00C85BB6"/>
    <w:rsid w:val="00C85DCE"/>
    <w:rsid w:val="00C863FF"/>
    <w:rsid w:val="00C875AC"/>
    <w:rsid w:val="00C875C1"/>
    <w:rsid w:val="00C877BF"/>
    <w:rsid w:val="00C87864"/>
    <w:rsid w:val="00C90B3F"/>
    <w:rsid w:val="00C90FF8"/>
    <w:rsid w:val="00C913E6"/>
    <w:rsid w:val="00C91D77"/>
    <w:rsid w:val="00C92441"/>
    <w:rsid w:val="00C92912"/>
    <w:rsid w:val="00C92F30"/>
    <w:rsid w:val="00C93234"/>
    <w:rsid w:val="00C932A8"/>
    <w:rsid w:val="00C934B0"/>
    <w:rsid w:val="00C93B5F"/>
    <w:rsid w:val="00C93B9D"/>
    <w:rsid w:val="00C93F9F"/>
    <w:rsid w:val="00C94554"/>
    <w:rsid w:val="00C94FF0"/>
    <w:rsid w:val="00C95930"/>
    <w:rsid w:val="00C9645D"/>
    <w:rsid w:val="00C96504"/>
    <w:rsid w:val="00C97006"/>
    <w:rsid w:val="00C971A1"/>
    <w:rsid w:val="00C97826"/>
    <w:rsid w:val="00C97A15"/>
    <w:rsid w:val="00C97B7E"/>
    <w:rsid w:val="00CA14C6"/>
    <w:rsid w:val="00CA1CA0"/>
    <w:rsid w:val="00CA1D02"/>
    <w:rsid w:val="00CA24E2"/>
    <w:rsid w:val="00CA254D"/>
    <w:rsid w:val="00CA2DFE"/>
    <w:rsid w:val="00CA3351"/>
    <w:rsid w:val="00CA39F4"/>
    <w:rsid w:val="00CA4019"/>
    <w:rsid w:val="00CA45F2"/>
    <w:rsid w:val="00CA4796"/>
    <w:rsid w:val="00CA4A21"/>
    <w:rsid w:val="00CA4BA5"/>
    <w:rsid w:val="00CA4DE5"/>
    <w:rsid w:val="00CA510B"/>
    <w:rsid w:val="00CA534F"/>
    <w:rsid w:val="00CA5885"/>
    <w:rsid w:val="00CA5DD3"/>
    <w:rsid w:val="00CA5E9E"/>
    <w:rsid w:val="00CA6542"/>
    <w:rsid w:val="00CA6CEC"/>
    <w:rsid w:val="00CA6F13"/>
    <w:rsid w:val="00CA74C1"/>
    <w:rsid w:val="00CB0887"/>
    <w:rsid w:val="00CB0B78"/>
    <w:rsid w:val="00CB1576"/>
    <w:rsid w:val="00CB197D"/>
    <w:rsid w:val="00CB1AE9"/>
    <w:rsid w:val="00CB2201"/>
    <w:rsid w:val="00CB266F"/>
    <w:rsid w:val="00CB2773"/>
    <w:rsid w:val="00CB2BC5"/>
    <w:rsid w:val="00CB3252"/>
    <w:rsid w:val="00CB332F"/>
    <w:rsid w:val="00CB3EFB"/>
    <w:rsid w:val="00CB3F8E"/>
    <w:rsid w:val="00CB4164"/>
    <w:rsid w:val="00CB494E"/>
    <w:rsid w:val="00CB49C6"/>
    <w:rsid w:val="00CB4BC3"/>
    <w:rsid w:val="00CB5303"/>
    <w:rsid w:val="00CB53C7"/>
    <w:rsid w:val="00CB5878"/>
    <w:rsid w:val="00CB5918"/>
    <w:rsid w:val="00CB5A52"/>
    <w:rsid w:val="00CB5B7F"/>
    <w:rsid w:val="00CB604E"/>
    <w:rsid w:val="00CB6333"/>
    <w:rsid w:val="00CB6AF8"/>
    <w:rsid w:val="00CB6BF6"/>
    <w:rsid w:val="00CB6F4A"/>
    <w:rsid w:val="00CB738D"/>
    <w:rsid w:val="00CB7AC8"/>
    <w:rsid w:val="00CB7D4C"/>
    <w:rsid w:val="00CB7FE8"/>
    <w:rsid w:val="00CC2842"/>
    <w:rsid w:val="00CC393E"/>
    <w:rsid w:val="00CC4135"/>
    <w:rsid w:val="00CC4D17"/>
    <w:rsid w:val="00CC51FC"/>
    <w:rsid w:val="00CC5D62"/>
    <w:rsid w:val="00CC5F2F"/>
    <w:rsid w:val="00CC5F6C"/>
    <w:rsid w:val="00CC6F16"/>
    <w:rsid w:val="00CC7EED"/>
    <w:rsid w:val="00CD16E1"/>
    <w:rsid w:val="00CD1CF9"/>
    <w:rsid w:val="00CD2669"/>
    <w:rsid w:val="00CD2AEB"/>
    <w:rsid w:val="00CD32B5"/>
    <w:rsid w:val="00CD34FF"/>
    <w:rsid w:val="00CD3DB0"/>
    <w:rsid w:val="00CD4A9D"/>
    <w:rsid w:val="00CD5032"/>
    <w:rsid w:val="00CD5096"/>
    <w:rsid w:val="00CD6020"/>
    <w:rsid w:val="00CD74D8"/>
    <w:rsid w:val="00CD7810"/>
    <w:rsid w:val="00CD7A6C"/>
    <w:rsid w:val="00CE0CF2"/>
    <w:rsid w:val="00CE0F39"/>
    <w:rsid w:val="00CE1196"/>
    <w:rsid w:val="00CE1288"/>
    <w:rsid w:val="00CE1AA4"/>
    <w:rsid w:val="00CE26B7"/>
    <w:rsid w:val="00CE3575"/>
    <w:rsid w:val="00CE3601"/>
    <w:rsid w:val="00CE36C4"/>
    <w:rsid w:val="00CE3A85"/>
    <w:rsid w:val="00CE4148"/>
    <w:rsid w:val="00CE51F8"/>
    <w:rsid w:val="00CE52CB"/>
    <w:rsid w:val="00CE5593"/>
    <w:rsid w:val="00CE576A"/>
    <w:rsid w:val="00CE58EF"/>
    <w:rsid w:val="00CE5B70"/>
    <w:rsid w:val="00CE5C5C"/>
    <w:rsid w:val="00CE5F1C"/>
    <w:rsid w:val="00CE6655"/>
    <w:rsid w:val="00CE76FD"/>
    <w:rsid w:val="00CE79C4"/>
    <w:rsid w:val="00CE7AC3"/>
    <w:rsid w:val="00CE7D68"/>
    <w:rsid w:val="00CE7FCF"/>
    <w:rsid w:val="00CF04DB"/>
    <w:rsid w:val="00CF07DD"/>
    <w:rsid w:val="00CF100A"/>
    <w:rsid w:val="00CF1364"/>
    <w:rsid w:val="00CF1F50"/>
    <w:rsid w:val="00CF296D"/>
    <w:rsid w:val="00CF2BB1"/>
    <w:rsid w:val="00CF2BE5"/>
    <w:rsid w:val="00CF32A1"/>
    <w:rsid w:val="00CF39A4"/>
    <w:rsid w:val="00CF3B4A"/>
    <w:rsid w:val="00CF470A"/>
    <w:rsid w:val="00CF48C5"/>
    <w:rsid w:val="00CF4C29"/>
    <w:rsid w:val="00CF5365"/>
    <w:rsid w:val="00CF5D4E"/>
    <w:rsid w:val="00CF6AC6"/>
    <w:rsid w:val="00CF6D4B"/>
    <w:rsid w:val="00CF6EF6"/>
    <w:rsid w:val="00CF7677"/>
    <w:rsid w:val="00CF7A3E"/>
    <w:rsid w:val="00D00113"/>
    <w:rsid w:val="00D009A3"/>
    <w:rsid w:val="00D00B22"/>
    <w:rsid w:val="00D0107A"/>
    <w:rsid w:val="00D0159A"/>
    <w:rsid w:val="00D0246A"/>
    <w:rsid w:val="00D02632"/>
    <w:rsid w:val="00D02B44"/>
    <w:rsid w:val="00D02E4D"/>
    <w:rsid w:val="00D02F61"/>
    <w:rsid w:val="00D031BE"/>
    <w:rsid w:val="00D0382D"/>
    <w:rsid w:val="00D04519"/>
    <w:rsid w:val="00D045FA"/>
    <w:rsid w:val="00D051E3"/>
    <w:rsid w:val="00D0522A"/>
    <w:rsid w:val="00D054BD"/>
    <w:rsid w:val="00D05AC7"/>
    <w:rsid w:val="00D05CDE"/>
    <w:rsid w:val="00D05DC6"/>
    <w:rsid w:val="00D05ED4"/>
    <w:rsid w:val="00D06689"/>
    <w:rsid w:val="00D06D0E"/>
    <w:rsid w:val="00D072E9"/>
    <w:rsid w:val="00D07647"/>
    <w:rsid w:val="00D07B4A"/>
    <w:rsid w:val="00D10AB9"/>
    <w:rsid w:val="00D115E7"/>
    <w:rsid w:val="00D1161C"/>
    <w:rsid w:val="00D116F2"/>
    <w:rsid w:val="00D12054"/>
    <w:rsid w:val="00D120D5"/>
    <w:rsid w:val="00D12775"/>
    <w:rsid w:val="00D1290C"/>
    <w:rsid w:val="00D12994"/>
    <w:rsid w:val="00D12CCA"/>
    <w:rsid w:val="00D13327"/>
    <w:rsid w:val="00D134DC"/>
    <w:rsid w:val="00D136D0"/>
    <w:rsid w:val="00D13FFA"/>
    <w:rsid w:val="00D1437A"/>
    <w:rsid w:val="00D144EA"/>
    <w:rsid w:val="00D14B24"/>
    <w:rsid w:val="00D15910"/>
    <w:rsid w:val="00D16675"/>
    <w:rsid w:val="00D16704"/>
    <w:rsid w:val="00D16737"/>
    <w:rsid w:val="00D1681F"/>
    <w:rsid w:val="00D1690C"/>
    <w:rsid w:val="00D16BB5"/>
    <w:rsid w:val="00D16DBF"/>
    <w:rsid w:val="00D17F77"/>
    <w:rsid w:val="00D20864"/>
    <w:rsid w:val="00D209BA"/>
    <w:rsid w:val="00D20D57"/>
    <w:rsid w:val="00D2137A"/>
    <w:rsid w:val="00D2172D"/>
    <w:rsid w:val="00D2174C"/>
    <w:rsid w:val="00D21C16"/>
    <w:rsid w:val="00D22C59"/>
    <w:rsid w:val="00D2357E"/>
    <w:rsid w:val="00D23F49"/>
    <w:rsid w:val="00D2470A"/>
    <w:rsid w:val="00D249DA"/>
    <w:rsid w:val="00D24EF6"/>
    <w:rsid w:val="00D24F60"/>
    <w:rsid w:val="00D2507D"/>
    <w:rsid w:val="00D252F9"/>
    <w:rsid w:val="00D25E15"/>
    <w:rsid w:val="00D26554"/>
    <w:rsid w:val="00D26FF6"/>
    <w:rsid w:val="00D27BC8"/>
    <w:rsid w:val="00D327C2"/>
    <w:rsid w:val="00D32A52"/>
    <w:rsid w:val="00D33559"/>
    <w:rsid w:val="00D339A4"/>
    <w:rsid w:val="00D33F09"/>
    <w:rsid w:val="00D341DD"/>
    <w:rsid w:val="00D341FC"/>
    <w:rsid w:val="00D34462"/>
    <w:rsid w:val="00D34A20"/>
    <w:rsid w:val="00D34F94"/>
    <w:rsid w:val="00D35307"/>
    <w:rsid w:val="00D359BF"/>
    <w:rsid w:val="00D36746"/>
    <w:rsid w:val="00D36A3C"/>
    <w:rsid w:val="00D36B79"/>
    <w:rsid w:val="00D403FF"/>
    <w:rsid w:val="00D404EC"/>
    <w:rsid w:val="00D405A1"/>
    <w:rsid w:val="00D405A3"/>
    <w:rsid w:val="00D40E66"/>
    <w:rsid w:val="00D41E58"/>
    <w:rsid w:val="00D42250"/>
    <w:rsid w:val="00D42305"/>
    <w:rsid w:val="00D42C73"/>
    <w:rsid w:val="00D43453"/>
    <w:rsid w:val="00D437FB"/>
    <w:rsid w:val="00D43EE7"/>
    <w:rsid w:val="00D44106"/>
    <w:rsid w:val="00D442EE"/>
    <w:rsid w:val="00D44304"/>
    <w:rsid w:val="00D446F3"/>
    <w:rsid w:val="00D448CC"/>
    <w:rsid w:val="00D44B1C"/>
    <w:rsid w:val="00D44E41"/>
    <w:rsid w:val="00D45591"/>
    <w:rsid w:val="00D45807"/>
    <w:rsid w:val="00D4637A"/>
    <w:rsid w:val="00D466BF"/>
    <w:rsid w:val="00D46A35"/>
    <w:rsid w:val="00D47517"/>
    <w:rsid w:val="00D47867"/>
    <w:rsid w:val="00D5064A"/>
    <w:rsid w:val="00D5083D"/>
    <w:rsid w:val="00D50B3F"/>
    <w:rsid w:val="00D510ED"/>
    <w:rsid w:val="00D51B8E"/>
    <w:rsid w:val="00D52A00"/>
    <w:rsid w:val="00D52D0E"/>
    <w:rsid w:val="00D52DC3"/>
    <w:rsid w:val="00D53ED5"/>
    <w:rsid w:val="00D565CB"/>
    <w:rsid w:val="00D5678C"/>
    <w:rsid w:val="00D569EB"/>
    <w:rsid w:val="00D57D36"/>
    <w:rsid w:val="00D61083"/>
    <w:rsid w:val="00D61A06"/>
    <w:rsid w:val="00D622D4"/>
    <w:rsid w:val="00D633F2"/>
    <w:rsid w:val="00D637EC"/>
    <w:rsid w:val="00D6463A"/>
    <w:rsid w:val="00D64910"/>
    <w:rsid w:val="00D64971"/>
    <w:rsid w:val="00D64D81"/>
    <w:rsid w:val="00D65531"/>
    <w:rsid w:val="00D6662E"/>
    <w:rsid w:val="00D66BA3"/>
    <w:rsid w:val="00D670A2"/>
    <w:rsid w:val="00D67E0E"/>
    <w:rsid w:val="00D67E31"/>
    <w:rsid w:val="00D70210"/>
    <w:rsid w:val="00D7157A"/>
    <w:rsid w:val="00D7196E"/>
    <w:rsid w:val="00D71C7F"/>
    <w:rsid w:val="00D72594"/>
    <w:rsid w:val="00D73210"/>
    <w:rsid w:val="00D73D91"/>
    <w:rsid w:val="00D74437"/>
    <w:rsid w:val="00D75AF2"/>
    <w:rsid w:val="00D75CF5"/>
    <w:rsid w:val="00D77896"/>
    <w:rsid w:val="00D77DFD"/>
    <w:rsid w:val="00D77E26"/>
    <w:rsid w:val="00D806F6"/>
    <w:rsid w:val="00D80AC9"/>
    <w:rsid w:val="00D817C6"/>
    <w:rsid w:val="00D81818"/>
    <w:rsid w:val="00D823CA"/>
    <w:rsid w:val="00D826B1"/>
    <w:rsid w:val="00D82C85"/>
    <w:rsid w:val="00D83148"/>
    <w:rsid w:val="00D83BEA"/>
    <w:rsid w:val="00D83E1B"/>
    <w:rsid w:val="00D84012"/>
    <w:rsid w:val="00D8449D"/>
    <w:rsid w:val="00D84872"/>
    <w:rsid w:val="00D84A6D"/>
    <w:rsid w:val="00D85514"/>
    <w:rsid w:val="00D85750"/>
    <w:rsid w:val="00D85DF2"/>
    <w:rsid w:val="00D85E1F"/>
    <w:rsid w:val="00D86EB7"/>
    <w:rsid w:val="00D871BA"/>
    <w:rsid w:val="00D87E1B"/>
    <w:rsid w:val="00D901F4"/>
    <w:rsid w:val="00D90C9A"/>
    <w:rsid w:val="00D912D6"/>
    <w:rsid w:val="00D915CF"/>
    <w:rsid w:val="00D91ACF"/>
    <w:rsid w:val="00D93148"/>
    <w:rsid w:val="00D932A7"/>
    <w:rsid w:val="00D93548"/>
    <w:rsid w:val="00D9420A"/>
    <w:rsid w:val="00D94261"/>
    <w:rsid w:val="00D947AD"/>
    <w:rsid w:val="00D94BD2"/>
    <w:rsid w:val="00D96B07"/>
    <w:rsid w:val="00D97112"/>
    <w:rsid w:val="00D9780C"/>
    <w:rsid w:val="00D97EA1"/>
    <w:rsid w:val="00DA03A6"/>
    <w:rsid w:val="00DA0BB2"/>
    <w:rsid w:val="00DA0C54"/>
    <w:rsid w:val="00DA0E55"/>
    <w:rsid w:val="00DA1039"/>
    <w:rsid w:val="00DA19B1"/>
    <w:rsid w:val="00DA1BCD"/>
    <w:rsid w:val="00DA1EB3"/>
    <w:rsid w:val="00DA20F6"/>
    <w:rsid w:val="00DA2428"/>
    <w:rsid w:val="00DA2786"/>
    <w:rsid w:val="00DA29A5"/>
    <w:rsid w:val="00DA2F24"/>
    <w:rsid w:val="00DA3113"/>
    <w:rsid w:val="00DA35FA"/>
    <w:rsid w:val="00DA36F8"/>
    <w:rsid w:val="00DA39BB"/>
    <w:rsid w:val="00DA3FE5"/>
    <w:rsid w:val="00DA4066"/>
    <w:rsid w:val="00DA4142"/>
    <w:rsid w:val="00DA44CF"/>
    <w:rsid w:val="00DA49A3"/>
    <w:rsid w:val="00DA4CF9"/>
    <w:rsid w:val="00DA5353"/>
    <w:rsid w:val="00DA5375"/>
    <w:rsid w:val="00DA538B"/>
    <w:rsid w:val="00DA5837"/>
    <w:rsid w:val="00DA5AEB"/>
    <w:rsid w:val="00DA5EA0"/>
    <w:rsid w:val="00DA5EE5"/>
    <w:rsid w:val="00DA610E"/>
    <w:rsid w:val="00DA617E"/>
    <w:rsid w:val="00DA63F9"/>
    <w:rsid w:val="00DA6DDF"/>
    <w:rsid w:val="00DB0ED3"/>
    <w:rsid w:val="00DB110D"/>
    <w:rsid w:val="00DB177F"/>
    <w:rsid w:val="00DB1B03"/>
    <w:rsid w:val="00DB1C5D"/>
    <w:rsid w:val="00DB1F1F"/>
    <w:rsid w:val="00DB2734"/>
    <w:rsid w:val="00DB277D"/>
    <w:rsid w:val="00DB3575"/>
    <w:rsid w:val="00DB3BF5"/>
    <w:rsid w:val="00DB4272"/>
    <w:rsid w:val="00DB4486"/>
    <w:rsid w:val="00DB44A3"/>
    <w:rsid w:val="00DB474A"/>
    <w:rsid w:val="00DB5332"/>
    <w:rsid w:val="00DB5555"/>
    <w:rsid w:val="00DB5B1D"/>
    <w:rsid w:val="00DB5F37"/>
    <w:rsid w:val="00DB6BFF"/>
    <w:rsid w:val="00DB6C1F"/>
    <w:rsid w:val="00DB6D5D"/>
    <w:rsid w:val="00DB7A78"/>
    <w:rsid w:val="00DB7CC7"/>
    <w:rsid w:val="00DB7D89"/>
    <w:rsid w:val="00DC0174"/>
    <w:rsid w:val="00DC0BD9"/>
    <w:rsid w:val="00DC1306"/>
    <w:rsid w:val="00DC1662"/>
    <w:rsid w:val="00DC1AFE"/>
    <w:rsid w:val="00DC30A9"/>
    <w:rsid w:val="00DC31A9"/>
    <w:rsid w:val="00DC37E4"/>
    <w:rsid w:val="00DC3C8B"/>
    <w:rsid w:val="00DC3E49"/>
    <w:rsid w:val="00DC479D"/>
    <w:rsid w:val="00DC5B0D"/>
    <w:rsid w:val="00DC5BF2"/>
    <w:rsid w:val="00DC5EEE"/>
    <w:rsid w:val="00DC60B2"/>
    <w:rsid w:val="00DC612B"/>
    <w:rsid w:val="00DC6673"/>
    <w:rsid w:val="00DC681C"/>
    <w:rsid w:val="00DC6B51"/>
    <w:rsid w:val="00DC6D4F"/>
    <w:rsid w:val="00DC76E8"/>
    <w:rsid w:val="00DC7EF0"/>
    <w:rsid w:val="00DD03F4"/>
    <w:rsid w:val="00DD1218"/>
    <w:rsid w:val="00DD1A9E"/>
    <w:rsid w:val="00DD1B9D"/>
    <w:rsid w:val="00DD1CEC"/>
    <w:rsid w:val="00DD21C2"/>
    <w:rsid w:val="00DD2FAB"/>
    <w:rsid w:val="00DD3E17"/>
    <w:rsid w:val="00DD401C"/>
    <w:rsid w:val="00DD4CE2"/>
    <w:rsid w:val="00DD586A"/>
    <w:rsid w:val="00DD5DF2"/>
    <w:rsid w:val="00DD63DB"/>
    <w:rsid w:val="00DD6666"/>
    <w:rsid w:val="00DD6851"/>
    <w:rsid w:val="00DD70BC"/>
    <w:rsid w:val="00DD7279"/>
    <w:rsid w:val="00DD75E6"/>
    <w:rsid w:val="00DD775D"/>
    <w:rsid w:val="00DD7B1B"/>
    <w:rsid w:val="00DD7BF6"/>
    <w:rsid w:val="00DD7D95"/>
    <w:rsid w:val="00DE0730"/>
    <w:rsid w:val="00DE1341"/>
    <w:rsid w:val="00DE1379"/>
    <w:rsid w:val="00DE199E"/>
    <w:rsid w:val="00DE19AD"/>
    <w:rsid w:val="00DE1E79"/>
    <w:rsid w:val="00DE2347"/>
    <w:rsid w:val="00DE2492"/>
    <w:rsid w:val="00DE2C1A"/>
    <w:rsid w:val="00DE326D"/>
    <w:rsid w:val="00DE3A4C"/>
    <w:rsid w:val="00DE3F57"/>
    <w:rsid w:val="00DE4E9A"/>
    <w:rsid w:val="00DE5A09"/>
    <w:rsid w:val="00DE5F22"/>
    <w:rsid w:val="00DE63AF"/>
    <w:rsid w:val="00DE6ED0"/>
    <w:rsid w:val="00DE7073"/>
    <w:rsid w:val="00DE7472"/>
    <w:rsid w:val="00DF0842"/>
    <w:rsid w:val="00DF0B90"/>
    <w:rsid w:val="00DF1D8E"/>
    <w:rsid w:val="00DF23C3"/>
    <w:rsid w:val="00DF28B0"/>
    <w:rsid w:val="00DF462F"/>
    <w:rsid w:val="00DF58E8"/>
    <w:rsid w:val="00DF59D7"/>
    <w:rsid w:val="00DF5B54"/>
    <w:rsid w:val="00DF6511"/>
    <w:rsid w:val="00DF6605"/>
    <w:rsid w:val="00DF7640"/>
    <w:rsid w:val="00DF7F42"/>
    <w:rsid w:val="00E0067B"/>
    <w:rsid w:val="00E00796"/>
    <w:rsid w:val="00E00C16"/>
    <w:rsid w:val="00E0125A"/>
    <w:rsid w:val="00E0164A"/>
    <w:rsid w:val="00E0192A"/>
    <w:rsid w:val="00E01D6B"/>
    <w:rsid w:val="00E01E4E"/>
    <w:rsid w:val="00E02D13"/>
    <w:rsid w:val="00E03334"/>
    <w:rsid w:val="00E03A7A"/>
    <w:rsid w:val="00E03BDE"/>
    <w:rsid w:val="00E03DE4"/>
    <w:rsid w:val="00E047AB"/>
    <w:rsid w:val="00E04BA8"/>
    <w:rsid w:val="00E04EDA"/>
    <w:rsid w:val="00E05767"/>
    <w:rsid w:val="00E059F0"/>
    <w:rsid w:val="00E061E3"/>
    <w:rsid w:val="00E061ED"/>
    <w:rsid w:val="00E06839"/>
    <w:rsid w:val="00E06874"/>
    <w:rsid w:val="00E069C9"/>
    <w:rsid w:val="00E06E10"/>
    <w:rsid w:val="00E074DE"/>
    <w:rsid w:val="00E0782E"/>
    <w:rsid w:val="00E07F23"/>
    <w:rsid w:val="00E1009D"/>
    <w:rsid w:val="00E10A6C"/>
    <w:rsid w:val="00E11180"/>
    <w:rsid w:val="00E111A8"/>
    <w:rsid w:val="00E11562"/>
    <w:rsid w:val="00E1166A"/>
    <w:rsid w:val="00E11E25"/>
    <w:rsid w:val="00E1212A"/>
    <w:rsid w:val="00E12591"/>
    <w:rsid w:val="00E12A91"/>
    <w:rsid w:val="00E12B0E"/>
    <w:rsid w:val="00E146DC"/>
    <w:rsid w:val="00E14A8A"/>
    <w:rsid w:val="00E16CE1"/>
    <w:rsid w:val="00E1702E"/>
    <w:rsid w:val="00E17310"/>
    <w:rsid w:val="00E17B3F"/>
    <w:rsid w:val="00E2058E"/>
    <w:rsid w:val="00E20606"/>
    <w:rsid w:val="00E2116E"/>
    <w:rsid w:val="00E21455"/>
    <w:rsid w:val="00E21492"/>
    <w:rsid w:val="00E217AD"/>
    <w:rsid w:val="00E218A1"/>
    <w:rsid w:val="00E21B9A"/>
    <w:rsid w:val="00E221A9"/>
    <w:rsid w:val="00E238A5"/>
    <w:rsid w:val="00E23C3F"/>
    <w:rsid w:val="00E23D77"/>
    <w:rsid w:val="00E241BD"/>
    <w:rsid w:val="00E243CC"/>
    <w:rsid w:val="00E24499"/>
    <w:rsid w:val="00E246D9"/>
    <w:rsid w:val="00E25ABF"/>
    <w:rsid w:val="00E25DFD"/>
    <w:rsid w:val="00E2616F"/>
    <w:rsid w:val="00E27280"/>
    <w:rsid w:val="00E30142"/>
    <w:rsid w:val="00E301DC"/>
    <w:rsid w:val="00E30F5A"/>
    <w:rsid w:val="00E31545"/>
    <w:rsid w:val="00E3160A"/>
    <w:rsid w:val="00E316FE"/>
    <w:rsid w:val="00E31E08"/>
    <w:rsid w:val="00E31F09"/>
    <w:rsid w:val="00E31FE1"/>
    <w:rsid w:val="00E32C05"/>
    <w:rsid w:val="00E3461F"/>
    <w:rsid w:val="00E35025"/>
    <w:rsid w:val="00E35722"/>
    <w:rsid w:val="00E35C91"/>
    <w:rsid w:val="00E35CD2"/>
    <w:rsid w:val="00E36386"/>
    <w:rsid w:val="00E36504"/>
    <w:rsid w:val="00E368A6"/>
    <w:rsid w:val="00E36EE8"/>
    <w:rsid w:val="00E37388"/>
    <w:rsid w:val="00E377A7"/>
    <w:rsid w:val="00E37D06"/>
    <w:rsid w:val="00E40029"/>
    <w:rsid w:val="00E40098"/>
    <w:rsid w:val="00E405B3"/>
    <w:rsid w:val="00E40DC0"/>
    <w:rsid w:val="00E417EF"/>
    <w:rsid w:val="00E42290"/>
    <w:rsid w:val="00E42A12"/>
    <w:rsid w:val="00E42CCC"/>
    <w:rsid w:val="00E42DBF"/>
    <w:rsid w:val="00E4300B"/>
    <w:rsid w:val="00E4488C"/>
    <w:rsid w:val="00E448E6"/>
    <w:rsid w:val="00E44939"/>
    <w:rsid w:val="00E44983"/>
    <w:rsid w:val="00E453B6"/>
    <w:rsid w:val="00E45779"/>
    <w:rsid w:val="00E459F1"/>
    <w:rsid w:val="00E46053"/>
    <w:rsid w:val="00E46525"/>
    <w:rsid w:val="00E46F21"/>
    <w:rsid w:val="00E47469"/>
    <w:rsid w:val="00E478DF"/>
    <w:rsid w:val="00E47FCC"/>
    <w:rsid w:val="00E50E80"/>
    <w:rsid w:val="00E51501"/>
    <w:rsid w:val="00E51CD4"/>
    <w:rsid w:val="00E521BE"/>
    <w:rsid w:val="00E52623"/>
    <w:rsid w:val="00E5328F"/>
    <w:rsid w:val="00E535FC"/>
    <w:rsid w:val="00E53B2C"/>
    <w:rsid w:val="00E53C42"/>
    <w:rsid w:val="00E53EB9"/>
    <w:rsid w:val="00E53F45"/>
    <w:rsid w:val="00E541B4"/>
    <w:rsid w:val="00E54304"/>
    <w:rsid w:val="00E546D1"/>
    <w:rsid w:val="00E54B24"/>
    <w:rsid w:val="00E566D3"/>
    <w:rsid w:val="00E56D8C"/>
    <w:rsid w:val="00E57975"/>
    <w:rsid w:val="00E57C3D"/>
    <w:rsid w:val="00E6079F"/>
    <w:rsid w:val="00E60AF4"/>
    <w:rsid w:val="00E6123C"/>
    <w:rsid w:val="00E612D5"/>
    <w:rsid w:val="00E62338"/>
    <w:rsid w:val="00E62714"/>
    <w:rsid w:val="00E62AFE"/>
    <w:rsid w:val="00E62B85"/>
    <w:rsid w:val="00E63B30"/>
    <w:rsid w:val="00E64298"/>
    <w:rsid w:val="00E648BD"/>
    <w:rsid w:val="00E64A2D"/>
    <w:rsid w:val="00E66BE8"/>
    <w:rsid w:val="00E7020F"/>
    <w:rsid w:val="00E7058F"/>
    <w:rsid w:val="00E7082B"/>
    <w:rsid w:val="00E7101E"/>
    <w:rsid w:val="00E7111B"/>
    <w:rsid w:val="00E711C7"/>
    <w:rsid w:val="00E71673"/>
    <w:rsid w:val="00E7167D"/>
    <w:rsid w:val="00E7390C"/>
    <w:rsid w:val="00E740DE"/>
    <w:rsid w:val="00E74D5D"/>
    <w:rsid w:val="00E75F8E"/>
    <w:rsid w:val="00E7669B"/>
    <w:rsid w:val="00E76AF1"/>
    <w:rsid w:val="00E76D61"/>
    <w:rsid w:val="00E7706E"/>
    <w:rsid w:val="00E77EC4"/>
    <w:rsid w:val="00E8009D"/>
    <w:rsid w:val="00E80947"/>
    <w:rsid w:val="00E82137"/>
    <w:rsid w:val="00E82620"/>
    <w:rsid w:val="00E82BE5"/>
    <w:rsid w:val="00E836DA"/>
    <w:rsid w:val="00E84F8B"/>
    <w:rsid w:val="00E8517D"/>
    <w:rsid w:val="00E85668"/>
    <w:rsid w:val="00E85DE8"/>
    <w:rsid w:val="00E8652A"/>
    <w:rsid w:val="00E86972"/>
    <w:rsid w:val="00E87383"/>
    <w:rsid w:val="00E873CF"/>
    <w:rsid w:val="00E875EF"/>
    <w:rsid w:val="00E87DAB"/>
    <w:rsid w:val="00E87DD3"/>
    <w:rsid w:val="00E9017B"/>
    <w:rsid w:val="00E901FA"/>
    <w:rsid w:val="00E907B3"/>
    <w:rsid w:val="00E91B6D"/>
    <w:rsid w:val="00E91EE1"/>
    <w:rsid w:val="00E9221C"/>
    <w:rsid w:val="00E929EB"/>
    <w:rsid w:val="00E92BA1"/>
    <w:rsid w:val="00E93211"/>
    <w:rsid w:val="00E93A21"/>
    <w:rsid w:val="00E94853"/>
    <w:rsid w:val="00E953ED"/>
    <w:rsid w:val="00E95DBD"/>
    <w:rsid w:val="00E95F83"/>
    <w:rsid w:val="00E963E4"/>
    <w:rsid w:val="00E96691"/>
    <w:rsid w:val="00E966A9"/>
    <w:rsid w:val="00E96A72"/>
    <w:rsid w:val="00E96B36"/>
    <w:rsid w:val="00E971F3"/>
    <w:rsid w:val="00E97933"/>
    <w:rsid w:val="00EA022B"/>
    <w:rsid w:val="00EA048C"/>
    <w:rsid w:val="00EA098D"/>
    <w:rsid w:val="00EA0AA2"/>
    <w:rsid w:val="00EA0CA0"/>
    <w:rsid w:val="00EA0E7E"/>
    <w:rsid w:val="00EA115F"/>
    <w:rsid w:val="00EA13F7"/>
    <w:rsid w:val="00EA1501"/>
    <w:rsid w:val="00EA19AF"/>
    <w:rsid w:val="00EA3902"/>
    <w:rsid w:val="00EA4322"/>
    <w:rsid w:val="00EA48AC"/>
    <w:rsid w:val="00EA4AE6"/>
    <w:rsid w:val="00EA4CD7"/>
    <w:rsid w:val="00EA4E85"/>
    <w:rsid w:val="00EA5007"/>
    <w:rsid w:val="00EA66D0"/>
    <w:rsid w:val="00EA68D3"/>
    <w:rsid w:val="00EA6A3A"/>
    <w:rsid w:val="00EA6B9F"/>
    <w:rsid w:val="00EA6E4A"/>
    <w:rsid w:val="00EA754B"/>
    <w:rsid w:val="00EA758A"/>
    <w:rsid w:val="00EB0C07"/>
    <w:rsid w:val="00EB0D3D"/>
    <w:rsid w:val="00EB179B"/>
    <w:rsid w:val="00EB1FD0"/>
    <w:rsid w:val="00EB23D7"/>
    <w:rsid w:val="00EB29A9"/>
    <w:rsid w:val="00EB2DC5"/>
    <w:rsid w:val="00EB3137"/>
    <w:rsid w:val="00EB4041"/>
    <w:rsid w:val="00EB4DA2"/>
    <w:rsid w:val="00EB4E0C"/>
    <w:rsid w:val="00EB559B"/>
    <w:rsid w:val="00EB578A"/>
    <w:rsid w:val="00EB5C40"/>
    <w:rsid w:val="00EB6EC7"/>
    <w:rsid w:val="00EB6FAF"/>
    <w:rsid w:val="00EB71E4"/>
    <w:rsid w:val="00EC0BFE"/>
    <w:rsid w:val="00EC19CE"/>
    <w:rsid w:val="00EC1E64"/>
    <w:rsid w:val="00EC1FE6"/>
    <w:rsid w:val="00EC2351"/>
    <w:rsid w:val="00EC2648"/>
    <w:rsid w:val="00EC272F"/>
    <w:rsid w:val="00EC287C"/>
    <w:rsid w:val="00EC35D6"/>
    <w:rsid w:val="00EC3E14"/>
    <w:rsid w:val="00EC4AFB"/>
    <w:rsid w:val="00EC50EA"/>
    <w:rsid w:val="00EC5745"/>
    <w:rsid w:val="00EC60B2"/>
    <w:rsid w:val="00EC6F1A"/>
    <w:rsid w:val="00EC7103"/>
    <w:rsid w:val="00EC7516"/>
    <w:rsid w:val="00ED1147"/>
    <w:rsid w:val="00ED1970"/>
    <w:rsid w:val="00ED19DF"/>
    <w:rsid w:val="00ED21FD"/>
    <w:rsid w:val="00ED2660"/>
    <w:rsid w:val="00ED27B1"/>
    <w:rsid w:val="00ED3387"/>
    <w:rsid w:val="00ED33E8"/>
    <w:rsid w:val="00ED3CCA"/>
    <w:rsid w:val="00ED458D"/>
    <w:rsid w:val="00ED4593"/>
    <w:rsid w:val="00ED4775"/>
    <w:rsid w:val="00ED4958"/>
    <w:rsid w:val="00ED4CEE"/>
    <w:rsid w:val="00ED5426"/>
    <w:rsid w:val="00ED5BC7"/>
    <w:rsid w:val="00ED5D07"/>
    <w:rsid w:val="00ED611E"/>
    <w:rsid w:val="00ED6BA4"/>
    <w:rsid w:val="00ED6EFE"/>
    <w:rsid w:val="00ED707D"/>
    <w:rsid w:val="00EE02AE"/>
    <w:rsid w:val="00EE031B"/>
    <w:rsid w:val="00EE13A1"/>
    <w:rsid w:val="00EE198D"/>
    <w:rsid w:val="00EE1C90"/>
    <w:rsid w:val="00EE211C"/>
    <w:rsid w:val="00EE2900"/>
    <w:rsid w:val="00EE2FB3"/>
    <w:rsid w:val="00EE48B9"/>
    <w:rsid w:val="00EE4950"/>
    <w:rsid w:val="00EE4E87"/>
    <w:rsid w:val="00EE528D"/>
    <w:rsid w:val="00EE71F4"/>
    <w:rsid w:val="00EE766B"/>
    <w:rsid w:val="00EE772D"/>
    <w:rsid w:val="00EE7B8A"/>
    <w:rsid w:val="00EE7BC2"/>
    <w:rsid w:val="00EE7D47"/>
    <w:rsid w:val="00EF052A"/>
    <w:rsid w:val="00EF199B"/>
    <w:rsid w:val="00EF2285"/>
    <w:rsid w:val="00EF2629"/>
    <w:rsid w:val="00EF2732"/>
    <w:rsid w:val="00EF279C"/>
    <w:rsid w:val="00EF2E31"/>
    <w:rsid w:val="00EF2F1D"/>
    <w:rsid w:val="00EF2FBC"/>
    <w:rsid w:val="00EF3113"/>
    <w:rsid w:val="00EF3684"/>
    <w:rsid w:val="00EF3A86"/>
    <w:rsid w:val="00EF3C32"/>
    <w:rsid w:val="00EF3E58"/>
    <w:rsid w:val="00EF3F85"/>
    <w:rsid w:val="00EF4995"/>
    <w:rsid w:val="00EF4A7D"/>
    <w:rsid w:val="00EF51B0"/>
    <w:rsid w:val="00EF5A0F"/>
    <w:rsid w:val="00EF5CE2"/>
    <w:rsid w:val="00EF629F"/>
    <w:rsid w:val="00EF6A7C"/>
    <w:rsid w:val="00EF77A4"/>
    <w:rsid w:val="00EF7BE0"/>
    <w:rsid w:val="00F0055E"/>
    <w:rsid w:val="00F0093C"/>
    <w:rsid w:val="00F0102F"/>
    <w:rsid w:val="00F010CD"/>
    <w:rsid w:val="00F02996"/>
    <w:rsid w:val="00F02DFF"/>
    <w:rsid w:val="00F0322D"/>
    <w:rsid w:val="00F03712"/>
    <w:rsid w:val="00F0417B"/>
    <w:rsid w:val="00F042D8"/>
    <w:rsid w:val="00F045EF"/>
    <w:rsid w:val="00F04678"/>
    <w:rsid w:val="00F04C76"/>
    <w:rsid w:val="00F04C95"/>
    <w:rsid w:val="00F055CC"/>
    <w:rsid w:val="00F05A11"/>
    <w:rsid w:val="00F0635C"/>
    <w:rsid w:val="00F06FE2"/>
    <w:rsid w:val="00F1068C"/>
    <w:rsid w:val="00F11FD6"/>
    <w:rsid w:val="00F1237B"/>
    <w:rsid w:val="00F123FD"/>
    <w:rsid w:val="00F1252C"/>
    <w:rsid w:val="00F126AC"/>
    <w:rsid w:val="00F13154"/>
    <w:rsid w:val="00F14D27"/>
    <w:rsid w:val="00F14E5B"/>
    <w:rsid w:val="00F15138"/>
    <w:rsid w:val="00F1596B"/>
    <w:rsid w:val="00F166DD"/>
    <w:rsid w:val="00F16E46"/>
    <w:rsid w:val="00F179AC"/>
    <w:rsid w:val="00F17B16"/>
    <w:rsid w:val="00F204E1"/>
    <w:rsid w:val="00F207B9"/>
    <w:rsid w:val="00F20C18"/>
    <w:rsid w:val="00F21431"/>
    <w:rsid w:val="00F217E2"/>
    <w:rsid w:val="00F2188A"/>
    <w:rsid w:val="00F21921"/>
    <w:rsid w:val="00F21ADA"/>
    <w:rsid w:val="00F21CBE"/>
    <w:rsid w:val="00F21CEE"/>
    <w:rsid w:val="00F21D55"/>
    <w:rsid w:val="00F22129"/>
    <w:rsid w:val="00F221A0"/>
    <w:rsid w:val="00F2317B"/>
    <w:rsid w:val="00F2378E"/>
    <w:rsid w:val="00F2394C"/>
    <w:rsid w:val="00F24100"/>
    <w:rsid w:val="00F24A0C"/>
    <w:rsid w:val="00F24A70"/>
    <w:rsid w:val="00F25239"/>
    <w:rsid w:val="00F2573A"/>
    <w:rsid w:val="00F25EEE"/>
    <w:rsid w:val="00F26B69"/>
    <w:rsid w:val="00F27429"/>
    <w:rsid w:val="00F277C4"/>
    <w:rsid w:val="00F27B90"/>
    <w:rsid w:val="00F27F81"/>
    <w:rsid w:val="00F3080E"/>
    <w:rsid w:val="00F31826"/>
    <w:rsid w:val="00F31A40"/>
    <w:rsid w:val="00F31D7A"/>
    <w:rsid w:val="00F31D92"/>
    <w:rsid w:val="00F322FF"/>
    <w:rsid w:val="00F3250E"/>
    <w:rsid w:val="00F32541"/>
    <w:rsid w:val="00F32E06"/>
    <w:rsid w:val="00F349E8"/>
    <w:rsid w:val="00F34EF1"/>
    <w:rsid w:val="00F3506E"/>
    <w:rsid w:val="00F3532F"/>
    <w:rsid w:val="00F355DC"/>
    <w:rsid w:val="00F35A2B"/>
    <w:rsid w:val="00F35C34"/>
    <w:rsid w:val="00F35DAD"/>
    <w:rsid w:val="00F35E73"/>
    <w:rsid w:val="00F3627B"/>
    <w:rsid w:val="00F362FD"/>
    <w:rsid w:val="00F379C5"/>
    <w:rsid w:val="00F37B31"/>
    <w:rsid w:val="00F37C33"/>
    <w:rsid w:val="00F408CE"/>
    <w:rsid w:val="00F4135C"/>
    <w:rsid w:val="00F419EF"/>
    <w:rsid w:val="00F41E44"/>
    <w:rsid w:val="00F426F0"/>
    <w:rsid w:val="00F42ADA"/>
    <w:rsid w:val="00F42C42"/>
    <w:rsid w:val="00F42F85"/>
    <w:rsid w:val="00F435B5"/>
    <w:rsid w:val="00F443F1"/>
    <w:rsid w:val="00F448C8"/>
    <w:rsid w:val="00F44EAC"/>
    <w:rsid w:val="00F4528F"/>
    <w:rsid w:val="00F45F89"/>
    <w:rsid w:val="00F4697B"/>
    <w:rsid w:val="00F46C10"/>
    <w:rsid w:val="00F476C0"/>
    <w:rsid w:val="00F514F7"/>
    <w:rsid w:val="00F519B7"/>
    <w:rsid w:val="00F51B9E"/>
    <w:rsid w:val="00F5242C"/>
    <w:rsid w:val="00F5254B"/>
    <w:rsid w:val="00F527A1"/>
    <w:rsid w:val="00F527B7"/>
    <w:rsid w:val="00F53055"/>
    <w:rsid w:val="00F5426B"/>
    <w:rsid w:val="00F54607"/>
    <w:rsid w:val="00F54AF2"/>
    <w:rsid w:val="00F54B00"/>
    <w:rsid w:val="00F5513C"/>
    <w:rsid w:val="00F5613D"/>
    <w:rsid w:val="00F5692E"/>
    <w:rsid w:val="00F5695E"/>
    <w:rsid w:val="00F571E9"/>
    <w:rsid w:val="00F579D7"/>
    <w:rsid w:val="00F57BF1"/>
    <w:rsid w:val="00F60135"/>
    <w:rsid w:val="00F61A44"/>
    <w:rsid w:val="00F61FFD"/>
    <w:rsid w:val="00F62DE4"/>
    <w:rsid w:val="00F62E19"/>
    <w:rsid w:val="00F63684"/>
    <w:rsid w:val="00F63F11"/>
    <w:rsid w:val="00F65120"/>
    <w:rsid w:val="00F65A14"/>
    <w:rsid w:val="00F65D99"/>
    <w:rsid w:val="00F6628D"/>
    <w:rsid w:val="00F67372"/>
    <w:rsid w:val="00F67C47"/>
    <w:rsid w:val="00F67EE4"/>
    <w:rsid w:val="00F67F96"/>
    <w:rsid w:val="00F7008F"/>
    <w:rsid w:val="00F704CE"/>
    <w:rsid w:val="00F706FE"/>
    <w:rsid w:val="00F70DDD"/>
    <w:rsid w:val="00F7143A"/>
    <w:rsid w:val="00F71C7E"/>
    <w:rsid w:val="00F71E82"/>
    <w:rsid w:val="00F720DB"/>
    <w:rsid w:val="00F721D7"/>
    <w:rsid w:val="00F724D5"/>
    <w:rsid w:val="00F7282B"/>
    <w:rsid w:val="00F72D8D"/>
    <w:rsid w:val="00F72EE9"/>
    <w:rsid w:val="00F7324B"/>
    <w:rsid w:val="00F74950"/>
    <w:rsid w:val="00F74D2C"/>
    <w:rsid w:val="00F74F41"/>
    <w:rsid w:val="00F75675"/>
    <w:rsid w:val="00F758A5"/>
    <w:rsid w:val="00F75E0A"/>
    <w:rsid w:val="00F76134"/>
    <w:rsid w:val="00F76F7C"/>
    <w:rsid w:val="00F776E3"/>
    <w:rsid w:val="00F77A1B"/>
    <w:rsid w:val="00F77F28"/>
    <w:rsid w:val="00F800EC"/>
    <w:rsid w:val="00F805A5"/>
    <w:rsid w:val="00F80B74"/>
    <w:rsid w:val="00F815C1"/>
    <w:rsid w:val="00F81DA4"/>
    <w:rsid w:val="00F81EB8"/>
    <w:rsid w:val="00F823EB"/>
    <w:rsid w:val="00F8258A"/>
    <w:rsid w:val="00F8275E"/>
    <w:rsid w:val="00F82B2F"/>
    <w:rsid w:val="00F83CA2"/>
    <w:rsid w:val="00F83DF8"/>
    <w:rsid w:val="00F84076"/>
    <w:rsid w:val="00F84785"/>
    <w:rsid w:val="00F8544A"/>
    <w:rsid w:val="00F858EA"/>
    <w:rsid w:val="00F85E59"/>
    <w:rsid w:val="00F8657F"/>
    <w:rsid w:val="00F879AC"/>
    <w:rsid w:val="00F87B1E"/>
    <w:rsid w:val="00F87D0A"/>
    <w:rsid w:val="00F903D4"/>
    <w:rsid w:val="00F90B80"/>
    <w:rsid w:val="00F90FA9"/>
    <w:rsid w:val="00F915B5"/>
    <w:rsid w:val="00F91C16"/>
    <w:rsid w:val="00F939E0"/>
    <w:rsid w:val="00F93D64"/>
    <w:rsid w:val="00F943FC"/>
    <w:rsid w:val="00F949C9"/>
    <w:rsid w:val="00F94C3D"/>
    <w:rsid w:val="00F94C7F"/>
    <w:rsid w:val="00F9500B"/>
    <w:rsid w:val="00F95585"/>
    <w:rsid w:val="00F962B6"/>
    <w:rsid w:val="00F9630C"/>
    <w:rsid w:val="00F9645C"/>
    <w:rsid w:val="00F9705A"/>
    <w:rsid w:val="00F973E3"/>
    <w:rsid w:val="00F97B5E"/>
    <w:rsid w:val="00FA0035"/>
    <w:rsid w:val="00FA0A7C"/>
    <w:rsid w:val="00FA0A95"/>
    <w:rsid w:val="00FA0AAF"/>
    <w:rsid w:val="00FA0BE9"/>
    <w:rsid w:val="00FA0F98"/>
    <w:rsid w:val="00FA16AE"/>
    <w:rsid w:val="00FA1AD4"/>
    <w:rsid w:val="00FA1B63"/>
    <w:rsid w:val="00FA1F56"/>
    <w:rsid w:val="00FA22E2"/>
    <w:rsid w:val="00FA242C"/>
    <w:rsid w:val="00FA256C"/>
    <w:rsid w:val="00FA2D50"/>
    <w:rsid w:val="00FA356B"/>
    <w:rsid w:val="00FA3AE2"/>
    <w:rsid w:val="00FA51F5"/>
    <w:rsid w:val="00FA63BA"/>
    <w:rsid w:val="00FA6620"/>
    <w:rsid w:val="00FA6D19"/>
    <w:rsid w:val="00FA6DA5"/>
    <w:rsid w:val="00FA7045"/>
    <w:rsid w:val="00FA75AF"/>
    <w:rsid w:val="00FA7B5E"/>
    <w:rsid w:val="00FA7E1E"/>
    <w:rsid w:val="00FB016B"/>
    <w:rsid w:val="00FB01DD"/>
    <w:rsid w:val="00FB045A"/>
    <w:rsid w:val="00FB0CFA"/>
    <w:rsid w:val="00FB0E85"/>
    <w:rsid w:val="00FB1704"/>
    <w:rsid w:val="00FB176F"/>
    <w:rsid w:val="00FB1C16"/>
    <w:rsid w:val="00FB2486"/>
    <w:rsid w:val="00FB253C"/>
    <w:rsid w:val="00FB2552"/>
    <w:rsid w:val="00FB2FED"/>
    <w:rsid w:val="00FB33A3"/>
    <w:rsid w:val="00FB34F6"/>
    <w:rsid w:val="00FB3552"/>
    <w:rsid w:val="00FB605F"/>
    <w:rsid w:val="00FB63B6"/>
    <w:rsid w:val="00FB64E9"/>
    <w:rsid w:val="00FB74E5"/>
    <w:rsid w:val="00FB7512"/>
    <w:rsid w:val="00FC0525"/>
    <w:rsid w:val="00FC0CFD"/>
    <w:rsid w:val="00FC0DDF"/>
    <w:rsid w:val="00FC0E8D"/>
    <w:rsid w:val="00FC2049"/>
    <w:rsid w:val="00FC240F"/>
    <w:rsid w:val="00FC39D9"/>
    <w:rsid w:val="00FC3D37"/>
    <w:rsid w:val="00FC406A"/>
    <w:rsid w:val="00FC46B4"/>
    <w:rsid w:val="00FC4AF1"/>
    <w:rsid w:val="00FC5D69"/>
    <w:rsid w:val="00FC6152"/>
    <w:rsid w:val="00FC6321"/>
    <w:rsid w:val="00FC63A0"/>
    <w:rsid w:val="00FC6507"/>
    <w:rsid w:val="00FC65C8"/>
    <w:rsid w:val="00FC6CC0"/>
    <w:rsid w:val="00FC74D8"/>
    <w:rsid w:val="00FC7562"/>
    <w:rsid w:val="00FC7720"/>
    <w:rsid w:val="00FD066E"/>
    <w:rsid w:val="00FD0694"/>
    <w:rsid w:val="00FD0794"/>
    <w:rsid w:val="00FD12B6"/>
    <w:rsid w:val="00FD1572"/>
    <w:rsid w:val="00FD1879"/>
    <w:rsid w:val="00FD1A9D"/>
    <w:rsid w:val="00FD1CA0"/>
    <w:rsid w:val="00FD22E4"/>
    <w:rsid w:val="00FD2598"/>
    <w:rsid w:val="00FD2CB9"/>
    <w:rsid w:val="00FD35A4"/>
    <w:rsid w:val="00FD3779"/>
    <w:rsid w:val="00FD3B79"/>
    <w:rsid w:val="00FD3B86"/>
    <w:rsid w:val="00FD7070"/>
    <w:rsid w:val="00FD737D"/>
    <w:rsid w:val="00FD7ABA"/>
    <w:rsid w:val="00FE005A"/>
    <w:rsid w:val="00FE0295"/>
    <w:rsid w:val="00FE06EE"/>
    <w:rsid w:val="00FE10EF"/>
    <w:rsid w:val="00FE1321"/>
    <w:rsid w:val="00FE1374"/>
    <w:rsid w:val="00FE1C39"/>
    <w:rsid w:val="00FE1E8C"/>
    <w:rsid w:val="00FE1EB5"/>
    <w:rsid w:val="00FE211D"/>
    <w:rsid w:val="00FE28BB"/>
    <w:rsid w:val="00FE33F2"/>
    <w:rsid w:val="00FE346B"/>
    <w:rsid w:val="00FE4097"/>
    <w:rsid w:val="00FE4AD9"/>
    <w:rsid w:val="00FE55A1"/>
    <w:rsid w:val="00FE62C4"/>
    <w:rsid w:val="00FE6C5F"/>
    <w:rsid w:val="00FE6FB0"/>
    <w:rsid w:val="00FE7D90"/>
    <w:rsid w:val="00FF0049"/>
    <w:rsid w:val="00FF044A"/>
    <w:rsid w:val="00FF080B"/>
    <w:rsid w:val="00FF094E"/>
    <w:rsid w:val="00FF1BD2"/>
    <w:rsid w:val="00FF2294"/>
    <w:rsid w:val="00FF2788"/>
    <w:rsid w:val="00FF2B76"/>
    <w:rsid w:val="00FF38BB"/>
    <w:rsid w:val="00FF38FA"/>
    <w:rsid w:val="00FF3AC7"/>
    <w:rsid w:val="00FF3D05"/>
    <w:rsid w:val="00FF3D55"/>
    <w:rsid w:val="00FF4C4C"/>
    <w:rsid w:val="00FF4F5A"/>
    <w:rsid w:val="00FF5632"/>
    <w:rsid w:val="00FF5862"/>
    <w:rsid w:val="00FF670E"/>
    <w:rsid w:val="00FF7A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date"/>
  <w:shapeDefaults>
    <o:shapedefaults v:ext="edit" spidmax="32769" fillcolor="white" stroke="f">
      <v:fill color="white"/>
      <v:stroke weight=".55pt" on="f"/>
    </o:shapedefaults>
    <o:shapelayout v:ext="edit">
      <o:idmap v:ext="edit" data="1"/>
    </o:shapelayout>
  </w:shapeDefaults>
  <w:decimalSymbol w:val=","/>
  <w:listSeparator w:val=";"/>
  <w14:docId w14:val="7067C742"/>
  <w15:chartTrackingRefBased/>
  <w15:docId w15:val="{AEC1AA71-1AC1-402F-B45A-BE1CEC5B4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E5C5C"/>
    <w:rPr>
      <w:sz w:val="24"/>
      <w:szCs w:val="24"/>
    </w:rPr>
  </w:style>
  <w:style w:type="paragraph" w:styleId="Nadpis10">
    <w:name w:val="heading 1"/>
    <w:basedOn w:val="Normln"/>
    <w:next w:val="Normln"/>
    <w:link w:val="Nadpis1Char"/>
    <w:qFormat/>
    <w:rsid w:val="00185BC4"/>
    <w:pPr>
      <w:keepNext/>
      <w:jc w:val="both"/>
      <w:outlineLvl w:val="0"/>
    </w:pPr>
    <w:rPr>
      <w:b/>
      <w:bCs/>
    </w:rPr>
  </w:style>
  <w:style w:type="paragraph" w:styleId="Nadpis20">
    <w:name w:val="heading 2"/>
    <w:basedOn w:val="Znadpis1"/>
    <w:next w:val="Normln"/>
    <w:link w:val="Nadpis2Char"/>
    <w:qFormat/>
    <w:rsid w:val="00185BC4"/>
    <w:pPr>
      <w:spacing w:after="240"/>
      <w:outlineLvl w:val="1"/>
    </w:pPr>
    <w:rPr>
      <w:b w:val="0"/>
      <w:bCs w:val="0"/>
    </w:rPr>
  </w:style>
  <w:style w:type="paragraph" w:styleId="Nadpis3">
    <w:name w:val="heading 3"/>
    <w:basedOn w:val="Normln"/>
    <w:next w:val="Normln"/>
    <w:link w:val="Nadpis3Char"/>
    <w:qFormat/>
    <w:rsid w:val="00185BC4"/>
    <w:pPr>
      <w:keepNext/>
      <w:numPr>
        <w:ilvl w:val="2"/>
        <w:numId w:val="10"/>
      </w:numPr>
      <w:overflowPunct w:val="0"/>
      <w:autoSpaceDE w:val="0"/>
      <w:autoSpaceDN w:val="0"/>
      <w:adjustRightInd w:val="0"/>
      <w:jc w:val="center"/>
      <w:textAlignment w:val="baseline"/>
      <w:outlineLvl w:val="2"/>
    </w:pPr>
    <w:rPr>
      <w:szCs w:val="20"/>
    </w:rPr>
  </w:style>
  <w:style w:type="paragraph" w:styleId="Nadpis4">
    <w:name w:val="heading 4"/>
    <w:basedOn w:val="Normln"/>
    <w:next w:val="Normln"/>
    <w:qFormat/>
    <w:rsid w:val="00185BC4"/>
    <w:pPr>
      <w:keepNext/>
      <w:overflowPunct w:val="0"/>
      <w:autoSpaceDE w:val="0"/>
      <w:autoSpaceDN w:val="0"/>
      <w:adjustRightInd w:val="0"/>
      <w:jc w:val="right"/>
      <w:textAlignment w:val="baseline"/>
      <w:outlineLvl w:val="3"/>
    </w:pPr>
    <w:rPr>
      <w:szCs w:val="20"/>
    </w:rPr>
  </w:style>
  <w:style w:type="paragraph" w:styleId="Nadpis5">
    <w:name w:val="heading 5"/>
    <w:basedOn w:val="Normln"/>
    <w:next w:val="Normln"/>
    <w:qFormat/>
    <w:rsid w:val="00185BC4"/>
    <w:pPr>
      <w:keepNext/>
      <w:overflowPunct w:val="0"/>
      <w:autoSpaceDE w:val="0"/>
      <w:autoSpaceDN w:val="0"/>
      <w:adjustRightInd w:val="0"/>
      <w:textAlignment w:val="baseline"/>
      <w:outlineLvl w:val="4"/>
    </w:pPr>
    <w:rPr>
      <w:bCs/>
      <w:szCs w:val="20"/>
    </w:rPr>
  </w:style>
  <w:style w:type="paragraph" w:styleId="Nadpis6">
    <w:name w:val="heading 6"/>
    <w:basedOn w:val="Normln"/>
    <w:next w:val="Normln"/>
    <w:qFormat/>
    <w:rsid w:val="00185BC4"/>
    <w:pPr>
      <w:keepNext/>
      <w:overflowPunct w:val="0"/>
      <w:autoSpaceDE w:val="0"/>
      <w:autoSpaceDN w:val="0"/>
      <w:adjustRightInd w:val="0"/>
      <w:spacing w:before="120"/>
      <w:jc w:val="both"/>
      <w:textAlignment w:val="baseline"/>
      <w:outlineLvl w:val="5"/>
    </w:pPr>
    <w:rPr>
      <w:b/>
      <w:szCs w:val="20"/>
    </w:rPr>
  </w:style>
  <w:style w:type="paragraph" w:styleId="Nadpis7">
    <w:name w:val="heading 7"/>
    <w:basedOn w:val="Normln"/>
    <w:next w:val="Normln"/>
    <w:qFormat/>
    <w:rsid w:val="00185BC4"/>
    <w:pPr>
      <w:keepNext/>
      <w:overflowPunct w:val="0"/>
      <w:autoSpaceDE w:val="0"/>
      <w:autoSpaceDN w:val="0"/>
      <w:adjustRightInd w:val="0"/>
      <w:spacing w:before="120"/>
      <w:ind w:firstLine="709"/>
      <w:textAlignment w:val="baseline"/>
      <w:outlineLvl w:val="6"/>
    </w:pPr>
    <w:rPr>
      <w:szCs w:val="20"/>
    </w:rPr>
  </w:style>
  <w:style w:type="paragraph" w:styleId="Nadpis8">
    <w:name w:val="heading 8"/>
    <w:basedOn w:val="Normln"/>
    <w:next w:val="Normln"/>
    <w:qFormat/>
    <w:rsid w:val="00185BC4"/>
    <w:pPr>
      <w:keepNext/>
      <w:autoSpaceDE w:val="0"/>
      <w:autoSpaceDN w:val="0"/>
      <w:adjustRightInd w:val="0"/>
      <w:outlineLvl w:val="7"/>
    </w:pPr>
    <w:rPr>
      <w:sz w:val="28"/>
      <w:szCs w:val="28"/>
      <w:u w:val="single"/>
    </w:rPr>
  </w:style>
  <w:style w:type="paragraph" w:styleId="Nadpis9">
    <w:name w:val="heading 9"/>
    <w:basedOn w:val="Normln"/>
    <w:next w:val="Normln"/>
    <w:qFormat/>
    <w:rsid w:val="00185BC4"/>
    <w:pPr>
      <w:keepNext/>
      <w:spacing w:before="120"/>
      <w:ind w:firstLine="708"/>
      <w:jc w:val="both"/>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nadpis1">
    <w:name w:val="ZÚnadpis1"/>
    <w:basedOn w:val="Nadpis10"/>
    <w:link w:val="Znadpis1Char"/>
    <w:rsid w:val="00185BC4"/>
    <w:pPr>
      <w:spacing w:after="100" w:afterAutospacing="1"/>
    </w:pPr>
    <w:rPr>
      <w:smallCaps/>
      <w:sz w:val="32"/>
    </w:rPr>
  </w:style>
  <w:style w:type="character" w:customStyle="1" w:styleId="Nadpis2Char">
    <w:name w:val="Nadpis 2 Char"/>
    <w:link w:val="Nadpis20"/>
    <w:rsid w:val="00185BC4"/>
    <w:rPr>
      <w:smallCaps/>
      <w:sz w:val="32"/>
      <w:szCs w:val="24"/>
      <w:lang w:val="cs-CZ" w:eastAsia="cs-CZ" w:bidi="ar-SA"/>
    </w:rPr>
  </w:style>
  <w:style w:type="paragraph" w:customStyle="1" w:styleId="MDSR">
    <w:name w:val="MDS ČR"/>
    <w:basedOn w:val="Normln"/>
    <w:rsid w:val="00185BC4"/>
    <w:pPr>
      <w:suppressAutoHyphens/>
      <w:overflowPunct w:val="0"/>
      <w:autoSpaceDE w:val="0"/>
      <w:autoSpaceDN w:val="0"/>
      <w:adjustRightInd w:val="0"/>
      <w:spacing w:before="120"/>
      <w:ind w:firstLine="567"/>
      <w:jc w:val="both"/>
      <w:textAlignment w:val="baseline"/>
    </w:pPr>
    <w:rPr>
      <w:szCs w:val="20"/>
    </w:rPr>
  </w:style>
  <w:style w:type="paragraph" w:styleId="Zkladntextodsazen">
    <w:name w:val="Body Text Indent"/>
    <w:basedOn w:val="Normln"/>
    <w:rsid w:val="00185BC4"/>
    <w:pPr>
      <w:spacing w:after="240"/>
      <w:ind w:firstLine="709"/>
      <w:jc w:val="both"/>
    </w:pPr>
  </w:style>
  <w:style w:type="paragraph" w:styleId="Zkladntextodsazen2">
    <w:name w:val="Body Text Indent 2"/>
    <w:basedOn w:val="Normln"/>
    <w:rsid w:val="00185BC4"/>
    <w:pPr>
      <w:spacing w:after="120"/>
      <w:ind w:firstLine="720"/>
      <w:jc w:val="both"/>
    </w:pPr>
  </w:style>
  <w:style w:type="paragraph" w:styleId="Zkladntext">
    <w:name w:val="Body Text"/>
    <w:basedOn w:val="Normln"/>
    <w:link w:val="ZkladntextChar"/>
    <w:rsid w:val="00185BC4"/>
    <w:pPr>
      <w:spacing w:before="120"/>
      <w:jc w:val="both"/>
    </w:pPr>
  </w:style>
  <w:style w:type="paragraph" w:customStyle="1" w:styleId="BodyText21">
    <w:name w:val="Body Text 21"/>
    <w:basedOn w:val="Normln"/>
    <w:rsid w:val="00185BC4"/>
    <w:pPr>
      <w:overflowPunct w:val="0"/>
      <w:autoSpaceDE w:val="0"/>
      <w:autoSpaceDN w:val="0"/>
      <w:adjustRightInd w:val="0"/>
      <w:spacing w:after="120"/>
      <w:ind w:left="283"/>
      <w:textAlignment w:val="baseline"/>
    </w:pPr>
    <w:rPr>
      <w:szCs w:val="20"/>
    </w:rPr>
  </w:style>
  <w:style w:type="paragraph" w:styleId="Zkladntextodsazen3">
    <w:name w:val="Body Text Indent 3"/>
    <w:basedOn w:val="Normln"/>
    <w:rsid w:val="00185BC4"/>
    <w:pPr>
      <w:ind w:firstLine="708"/>
      <w:jc w:val="both"/>
    </w:pPr>
  </w:style>
  <w:style w:type="paragraph" w:styleId="Zkladntext2">
    <w:name w:val="Body Text 2"/>
    <w:basedOn w:val="Normln"/>
    <w:rsid w:val="00185BC4"/>
    <w:pPr>
      <w:overflowPunct w:val="0"/>
      <w:autoSpaceDE w:val="0"/>
      <w:autoSpaceDN w:val="0"/>
      <w:adjustRightInd w:val="0"/>
      <w:spacing w:before="120"/>
      <w:jc w:val="both"/>
      <w:textAlignment w:val="baseline"/>
    </w:pPr>
    <w:rPr>
      <w:szCs w:val="20"/>
    </w:rPr>
  </w:style>
  <w:style w:type="paragraph" w:styleId="Zpat">
    <w:name w:val="footer"/>
    <w:basedOn w:val="Normln"/>
    <w:link w:val="ZpatChar"/>
    <w:uiPriority w:val="99"/>
    <w:rsid w:val="00185BC4"/>
    <w:pPr>
      <w:tabs>
        <w:tab w:val="center" w:pos="4536"/>
        <w:tab w:val="right" w:pos="9072"/>
      </w:tabs>
    </w:pPr>
  </w:style>
  <w:style w:type="character" w:styleId="slostrnky">
    <w:name w:val="page number"/>
    <w:basedOn w:val="Standardnpsmoodstavce"/>
    <w:rsid w:val="00185BC4"/>
  </w:style>
  <w:style w:type="paragraph" w:styleId="Titulek">
    <w:name w:val="caption"/>
    <w:basedOn w:val="Normln"/>
    <w:next w:val="Normln"/>
    <w:qFormat/>
    <w:rsid w:val="00185BC4"/>
    <w:pPr>
      <w:spacing w:before="360" w:after="240"/>
      <w:jc w:val="both"/>
    </w:pPr>
    <w:rPr>
      <w:b/>
    </w:rPr>
  </w:style>
  <w:style w:type="paragraph" w:customStyle="1" w:styleId="MDSR0">
    <w:name w:val="MDS ÈR"/>
    <w:basedOn w:val="Normln"/>
    <w:rsid w:val="00185BC4"/>
    <w:pPr>
      <w:widowControl w:val="0"/>
      <w:suppressAutoHyphens/>
      <w:overflowPunct w:val="0"/>
      <w:autoSpaceDE w:val="0"/>
      <w:autoSpaceDN w:val="0"/>
      <w:adjustRightInd w:val="0"/>
      <w:spacing w:before="120"/>
      <w:ind w:firstLine="567"/>
      <w:jc w:val="both"/>
      <w:textAlignment w:val="baseline"/>
    </w:pPr>
    <w:rPr>
      <w:szCs w:val="20"/>
    </w:rPr>
  </w:style>
  <w:style w:type="paragraph" w:styleId="Nzev">
    <w:name w:val="Title"/>
    <w:basedOn w:val="Normln"/>
    <w:qFormat/>
    <w:rsid w:val="00185BC4"/>
    <w:pPr>
      <w:jc w:val="center"/>
    </w:pPr>
    <w:rPr>
      <w:b/>
      <w:bCs/>
      <w:u w:val="single"/>
    </w:rPr>
  </w:style>
  <w:style w:type="paragraph" w:customStyle="1" w:styleId="BodyTextIndent31">
    <w:name w:val="Body Text Indent 31"/>
    <w:basedOn w:val="Normln"/>
    <w:rsid w:val="00185BC4"/>
    <w:pPr>
      <w:overflowPunct w:val="0"/>
      <w:autoSpaceDE w:val="0"/>
      <w:autoSpaceDN w:val="0"/>
      <w:adjustRightInd w:val="0"/>
      <w:spacing w:after="120"/>
      <w:ind w:firstLine="708"/>
      <w:jc w:val="both"/>
    </w:pPr>
    <w:rPr>
      <w:color w:val="800080"/>
      <w:szCs w:val="20"/>
    </w:rPr>
  </w:style>
  <w:style w:type="paragraph" w:styleId="Zkladntext3">
    <w:name w:val="Body Text 3"/>
    <w:basedOn w:val="Normln"/>
    <w:rsid w:val="00185BC4"/>
    <w:pPr>
      <w:spacing w:before="240"/>
      <w:jc w:val="both"/>
    </w:pPr>
    <w:rPr>
      <w:b/>
    </w:rPr>
  </w:style>
  <w:style w:type="paragraph" w:customStyle="1" w:styleId="BodyTextIndent21">
    <w:name w:val="Body Text Indent 21"/>
    <w:basedOn w:val="Normln"/>
    <w:rsid w:val="00185BC4"/>
    <w:pPr>
      <w:overflowPunct w:val="0"/>
      <w:autoSpaceDE w:val="0"/>
      <w:autoSpaceDN w:val="0"/>
      <w:adjustRightInd w:val="0"/>
      <w:spacing w:after="120"/>
      <w:ind w:firstLine="709"/>
      <w:jc w:val="both"/>
      <w:textAlignment w:val="baseline"/>
    </w:pPr>
    <w:rPr>
      <w:szCs w:val="20"/>
    </w:rPr>
  </w:style>
  <w:style w:type="paragraph" w:styleId="Textpoznpodarou">
    <w:name w:val="footnote text"/>
    <w:basedOn w:val="Normln"/>
    <w:link w:val="TextpoznpodarouChar"/>
    <w:rsid w:val="00185BC4"/>
    <w:rPr>
      <w:sz w:val="20"/>
      <w:szCs w:val="20"/>
    </w:rPr>
  </w:style>
  <w:style w:type="paragraph" w:customStyle="1" w:styleId="TabInfozjednn">
    <w:name w:val="Tab Info z jednání"/>
    <w:rsid w:val="00185BC4"/>
    <w:rPr>
      <w:sz w:val="24"/>
    </w:rPr>
  </w:style>
  <w:style w:type="paragraph" w:customStyle="1" w:styleId="Odstavec">
    <w:name w:val="Odstavec"/>
    <w:basedOn w:val="Normln"/>
    <w:rsid w:val="00185BC4"/>
    <w:pPr>
      <w:numPr>
        <w:numId w:val="8"/>
      </w:numPr>
      <w:tabs>
        <w:tab w:val="clear" w:pos="720"/>
      </w:tabs>
      <w:overflowPunct w:val="0"/>
      <w:autoSpaceDE w:val="0"/>
      <w:autoSpaceDN w:val="0"/>
      <w:adjustRightInd w:val="0"/>
      <w:spacing w:before="60" w:after="60"/>
      <w:ind w:left="0" w:firstLine="0"/>
      <w:jc w:val="both"/>
      <w:textAlignment w:val="baseline"/>
    </w:pPr>
    <w:rPr>
      <w:rFonts w:ascii="Arial" w:hAnsi="Arial"/>
      <w:szCs w:val="20"/>
    </w:rPr>
  </w:style>
  <w:style w:type="paragraph" w:styleId="Zhlav">
    <w:name w:val="header"/>
    <w:basedOn w:val="Normln"/>
    <w:rsid w:val="00185BC4"/>
    <w:pPr>
      <w:tabs>
        <w:tab w:val="center" w:pos="4536"/>
        <w:tab w:val="right" w:pos="9072"/>
      </w:tabs>
    </w:pPr>
    <w:rPr>
      <w:sz w:val="20"/>
      <w:szCs w:val="20"/>
    </w:rPr>
  </w:style>
  <w:style w:type="paragraph" w:styleId="Seznamsodrkami">
    <w:name w:val="List Bullet"/>
    <w:basedOn w:val="Normln"/>
    <w:autoRedefine/>
    <w:rsid w:val="00185BC4"/>
    <w:pPr>
      <w:tabs>
        <w:tab w:val="num" w:pos="360"/>
      </w:tabs>
      <w:spacing w:before="120" w:after="120"/>
      <w:ind w:left="360" w:hanging="360"/>
      <w:jc w:val="both"/>
    </w:pPr>
  </w:style>
  <w:style w:type="paragraph" w:styleId="Seznam2">
    <w:name w:val="List 2"/>
    <w:basedOn w:val="Normln"/>
    <w:rsid w:val="00185BC4"/>
    <w:pPr>
      <w:ind w:left="566" w:hanging="283"/>
    </w:pPr>
  </w:style>
  <w:style w:type="table" w:styleId="Mkatabulky">
    <w:name w:val="Table Grid"/>
    <w:basedOn w:val="Normlntabulka"/>
    <w:rsid w:val="00185B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y">
    <w:name w:val="odrazky"/>
    <w:basedOn w:val="Normln"/>
    <w:rsid w:val="00185BC4"/>
    <w:pPr>
      <w:widowControl w:val="0"/>
      <w:autoSpaceDE w:val="0"/>
      <w:autoSpaceDN w:val="0"/>
      <w:spacing w:after="40"/>
      <w:ind w:left="357" w:hanging="357"/>
      <w:jc w:val="both"/>
    </w:pPr>
    <w:rPr>
      <w:rFonts w:ascii="Arial" w:hAnsi="Arial" w:cs="Arial"/>
      <w:sz w:val="22"/>
      <w:szCs w:val="22"/>
    </w:rPr>
  </w:style>
  <w:style w:type="paragraph" w:styleId="Textbubliny">
    <w:name w:val="Balloon Text"/>
    <w:basedOn w:val="Normln"/>
    <w:semiHidden/>
    <w:rsid w:val="00185BC4"/>
    <w:rPr>
      <w:rFonts w:ascii="Tahoma" w:hAnsi="Tahoma" w:cs="Tahoma"/>
      <w:sz w:val="16"/>
      <w:szCs w:val="16"/>
    </w:rPr>
  </w:style>
  <w:style w:type="paragraph" w:customStyle="1" w:styleId="MDSER">
    <w:name w:val="MDS ER"/>
    <w:basedOn w:val="Normln"/>
    <w:rsid w:val="00185BC4"/>
    <w:pPr>
      <w:suppressAutoHyphens/>
      <w:overflowPunct w:val="0"/>
      <w:autoSpaceDE w:val="0"/>
      <w:autoSpaceDN w:val="0"/>
      <w:adjustRightInd w:val="0"/>
      <w:spacing w:before="120"/>
      <w:ind w:firstLine="567"/>
      <w:jc w:val="both"/>
      <w:textAlignment w:val="baseline"/>
    </w:pPr>
    <w:rPr>
      <w:szCs w:val="20"/>
    </w:rPr>
  </w:style>
  <w:style w:type="paragraph" w:styleId="Rozloendokumentu">
    <w:name w:val="Document Map"/>
    <w:basedOn w:val="Normln"/>
    <w:semiHidden/>
    <w:rsid w:val="00185BC4"/>
    <w:pPr>
      <w:shd w:val="clear" w:color="auto" w:fill="000080"/>
    </w:pPr>
    <w:rPr>
      <w:rFonts w:ascii="Tahoma" w:hAnsi="Tahoma" w:cs="Tahoma"/>
      <w:sz w:val="20"/>
      <w:szCs w:val="20"/>
    </w:rPr>
  </w:style>
  <w:style w:type="paragraph" w:customStyle="1" w:styleId="Smpododstavec">
    <w:name w:val="Sm pododstavec"/>
    <w:basedOn w:val="Normlnodsazen"/>
    <w:rsid w:val="00185BC4"/>
    <w:pPr>
      <w:spacing w:after="120"/>
      <w:ind w:left="0"/>
      <w:jc w:val="both"/>
    </w:pPr>
  </w:style>
  <w:style w:type="paragraph" w:styleId="Normlnodsazen">
    <w:name w:val="Normal Indent"/>
    <w:basedOn w:val="Normln"/>
    <w:rsid w:val="00185BC4"/>
    <w:pPr>
      <w:ind w:left="708"/>
    </w:pPr>
  </w:style>
  <w:style w:type="paragraph" w:customStyle="1" w:styleId="Text">
    <w:name w:val="+Text"/>
    <w:basedOn w:val="Normln"/>
    <w:rsid w:val="00185BC4"/>
    <w:pPr>
      <w:spacing w:after="240"/>
      <w:jc w:val="both"/>
    </w:pPr>
    <w:rPr>
      <w:szCs w:val="20"/>
    </w:rPr>
  </w:style>
  <w:style w:type="paragraph" w:customStyle="1" w:styleId="Text1212">
    <w:name w:val="+Text 12+12"/>
    <w:basedOn w:val="Text"/>
    <w:rsid w:val="00185BC4"/>
    <w:pPr>
      <w:spacing w:before="240"/>
    </w:pPr>
  </w:style>
  <w:style w:type="paragraph" w:styleId="Pokraovnseznamu">
    <w:name w:val="List Continue"/>
    <w:basedOn w:val="Normln"/>
    <w:rsid w:val="00185BC4"/>
    <w:pPr>
      <w:spacing w:after="120"/>
      <w:ind w:left="283"/>
    </w:pPr>
    <w:rPr>
      <w:szCs w:val="20"/>
    </w:rPr>
  </w:style>
  <w:style w:type="paragraph" w:customStyle="1" w:styleId="NormlnLatinkaArial">
    <w:name w:val="Normální + (Latinka) Arial"/>
    <w:aliases w:val="11 b.,Zarovnat do bloku,Vlevo:  0,5 cm"/>
    <w:basedOn w:val="Normln"/>
    <w:rsid w:val="00185BC4"/>
    <w:pPr>
      <w:widowControl w:val="0"/>
      <w:suppressAutoHyphens/>
      <w:ind w:left="283"/>
      <w:jc w:val="both"/>
    </w:pPr>
    <w:rPr>
      <w:rFonts w:ascii="Arial" w:eastAsia="Andale Sans UI" w:hAnsi="Arial" w:cs="Arial"/>
      <w:b/>
      <w:sz w:val="20"/>
      <w:szCs w:val="20"/>
    </w:rPr>
  </w:style>
  <w:style w:type="paragraph" w:styleId="Normlnweb">
    <w:name w:val="Normal (Web)"/>
    <w:basedOn w:val="Normln"/>
    <w:rsid w:val="00185BC4"/>
    <w:pPr>
      <w:spacing w:before="120" w:after="120"/>
    </w:pPr>
  </w:style>
  <w:style w:type="character" w:customStyle="1" w:styleId="basearticleannotation">
    <w:name w:val="basearticleannotation"/>
    <w:basedOn w:val="Standardnpsmoodstavce"/>
    <w:rsid w:val="00185BC4"/>
  </w:style>
  <w:style w:type="paragraph" w:customStyle="1" w:styleId="Nvod">
    <w:name w:val="Návod"/>
    <w:basedOn w:val="Normln"/>
    <w:rsid w:val="00185BC4"/>
    <w:pPr>
      <w:overflowPunct w:val="0"/>
      <w:autoSpaceDE w:val="0"/>
      <w:autoSpaceDN w:val="0"/>
      <w:adjustRightInd w:val="0"/>
      <w:ind w:left="340" w:hanging="340"/>
    </w:pPr>
    <w:rPr>
      <w:szCs w:val="20"/>
    </w:rPr>
  </w:style>
  <w:style w:type="paragraph" w:customStyle="1" w:styleId="msonormalc1">
    <w:name w:val="msonormalc1"/>
    <w:basedOn w:val="Normln"/>
    <w:rsid w:val="00185BC4"/>
    <w:pPr>
      <w:spacing w:before="100" w:beforeAutospacing="1" w:after="100" w:afterAutospacing="1"/>
    </w:pPr>
    <w:rPr>
      <w:rFonts w:ascii="Arial Unicode MS" w:eastAsia="Arial Unicode MS" w:hAnsi="Arial Unicode MS" w:cs="Arial Unicode MS"/>
    </w:rPr>
  </w:style>
  <w:style w:type="paragraph" w:customStyle="1" w:styleId="text0">
    <w:name w:val="text"/>
    <w:basedOn w:val="Normln"/>
    <w:rsid w:val="00185BC4"/>
    <w:pPr>
      <w:ind w:firstLine="709"/>
      <w:jc w:val="both"/>
    </w:pPr>
    <w:rPr>
      <w:szCs w:val="20"/>
    </w:rPr>
  </w:style>
  <w:style w:type="paragraph" w:customStyle="1" w:styleId="Nadpis">
    <w:name w:val="Nadpis"/>
    <w:basedOn w:val="Normln"/>
    <w:rsid w:val="00185BC4"/>
    <w:pPr>
      <w:spacing w:before="240"/>
      <w:jc w:val="both"/>
    </w:pPr>
    <w:rPr>
      <w:i/>
    </w:rPr>
  </w:style>
  <w:style w:type="paragraph" w:customStyle="1" w:styleId="Zkladntext21">
    <w:name w:val="Základní text 21"/>
    <w:basedOn w:val="Normln"/>
    <w:rsid w:val="00185BC4"/>
    <w:pPr>
      <w:numPr>
        <w:numId w:val="7"/>
      </w:numPr>
      <w:tabs>
        <w:tab w:val="clear" w:pos="360"/>
      </w:tabs>
      <w:overflowPunct w:val="0"/>
      <w:autoSpaceDE w:val="0"/>
      <w:autoSpaceDN w:val="0"/>
      <w:adjustRightInd w:val="0"/>
      <w:spacing w:after="120"/>
      <w:ind w:left="283" w:firstLine="0"/>
      <w:textAlignment w:val="baseline"/>
    </w:pPr>
    <w:rPr>
      <w:szCs w:val="20"/>
    </w:rPr>
  </w:style>
  <w:style w:type="character" w:styleId="Siln">
    <w:name w:val="Strong"/>
    <w:qFormat/>
    <w:rsid w:val="00185BC4"/>
    <w:rPr>
      <w:b/>
      <w:bCs/>
    </w:rPr>
  </w:style>
  <w:style w:type="paragraph" w:customStyle="1" w:styleId="odrakyslalev">
    <w:name w:val="odražky čísla levé"/>
    <w:basedOn w:val="Normlnodsazen"/>
    <w:rsid w:val="00185BC4"/>
    <w:pPr>
      <w:tabs>
        <w:tab w:val="num" w:pos="360"/>
      </w:tabs>
      <w:spacing w:before="120" w:after="120"/>
      <w:ind w:left="360" w:hanging="360"/>
      <w:jc w:val="both"/>
    </w:pPr>
    <w:rPr>
      <w:szCs w:val="20"/>
    </w:rPr>
  </w:style>
  <w:style w:type="paragraph" w:customStyle="1" w:styleId="Zkladntextodsazen21">
    <w:name w:val="Základní text odsazený 21"/>
    <w:basedOn w:val="Normln"/>
    <w:rsid w:val="00185BC4"/>
    <w:pPr>
      <w:overflowPunct w:val="0"/>
      <w:autoSpaceDE w:val="0"/>
      <w:autoSpaceDN w:val="0"/>
      <w:adjustRightInd w:val="0"/>
      <w:spacing w:after="120"/>
      <w:ind w:firstLine="709"/>
      <w:jc w:val="both"/>
      <w:textAlignment w:val="baseline"/>
    </w:pPr>
    <w:rPr>
      <w:szCs w:val="20"/>
    </w:rPr>
  </w:style>
  <w:style w:type="paragraph" w:customStyle="1" w:styleId="text1">
    <w:name w:val="* text"/>
    <w:basedOn w:val="Normln"/>
    <w:link w:val="textChar"/>
    <w:rsid w:val="00185BC4"/>
    <w:pPr>
      <w:spacing w:before="120" w:after="120"/>
      <w:jc w:val="both"/>
    </w:pPr>
  </w:style>
  <w:style w:type="character" w:customStyle="1" w:styleId="textChar">
    <w:name w:val="* text Char"/>
    <w:link w:val="text1"/>
    <w:rsid w:val="00185BC4"/>
    <w:rPr>
      <w:sz w:val="24"/>
      <w:szCs w:val="24"/>
      <w:lang w:val="cs-CZ" w:eastAsia="cs-CZ" w:bidi="ar-SA"/>
    </w:rPr>
  </w:style>
  <w:style w:type="paragraph" w:customStyle="1" w:styleId="Nadpis2">
    <w:name w:val="Nadpis2"/>
    <w:basedOn w:val="Nadpis20"/>
    <w:link w:val="Nadpis2Char0"/>
    <w:rsid w:val="00185BC4"/>
    <w:pPr>
      <w:numPr>
        <w:ilvl w:val="1"/>
        <w:numId w:val="12"/>
      </w:numPr>
      <w:spacing w:before="120" w:after="160" w:afterAutospacing="0"/>
    </w:pPr>
    <w:rPr>
      <w:b/>
      <w:smallCaps w:val="0"/>
      <w:sz w:val="26"/>
    </w:rPr>
  </w:style>
  <w:style w:type="paragraph" w:customStyle="1" w:styleId="StylNadpis114bZa10b">
    <w:name w:val="Styl Nadpis 1 + 14 b. Za:  10 b."/>
    <w:basedOn w:val="Normln"/>
    <w:rsid w:val="00185BC4"/>
  </w:style>
  <w:style w:type="paragraph" w:customStyle="1" w:styleId="KOMNadp1">
    <w:name w:val="KOMNadp.1"/>
    <w:basedOn w:val="Normln"/>
    <w:link w:val="KOMNadp1CharChar"/>
    <w:rsid w:val="00185BC4"/>
    <w:pPr>
      <w:numPr>
        <w:numId w:val="11"/>
      </w:numPr>
      <w:tabs>
        <w:tab w:val="left" w:pos="284"/>
      </w:tabs>
      <w:spacing w:before="240" w:after="240"/>
      <w:jc w:val="both"/>
    </w:pPr>
    <w:rPr>
      <w:b/>
      <w:smallCaps/>
      <w:sz w:val="32"/>
    </w:rPr>
  </w:style>
  <w:style w:type="paragraph" w:customStyle="1" w:styleId="StylNadpis213bTunnenkapitlky3">
    <w:name w:val="Styl Nadpis 2 + 13 b. Tučné není kapitálky3"/>
    <w:basedOn w:val="Nadpis20"/>
    <w:rsid w:val="00185BC4"/>
    <w:pPr>
      <w:numPr>
        <w:ilvl w:val="1"/>
        <w:numId w:val="10"/>
      </w:numPr>
    </w:pPr>
    <w:rPr>
      <w:b/>
      <w:bCs/>
      <w:smallCaps w:val="0"/>
      <w:sz w:val="26"/>
    </w:rPr>
  </w:style>
  <w:style w:type="paragraph" w:customStyle="1" w:styleId="KOMtext">
    <w:name w:val="KOMtext"/>
    <w:basedOn w:val="Zkladntext"/>
    <w:link w:val="KOMtextChar"/>
    <w:qFormat/>
    <w:rsid w:val="00185BC4"/>
    <w:pPr>
      <w:spacing w:before="0" w:after="120"/>
      <w:ind w:firstLine="567"/>
    </w:pPr>
    <w:rPr>
      <w:szCs w:val="20"/>
    </w:rPr>
  </w:style>
  <w:style w:type="character" w:customStyle="1" w:styleId="KOMtextChar">
    <w:name w:val="KOMtext Char"/>
    <w:link w:val="KOMtext"/>
    <w:rsid w:val="00185BC4"/>
    <w:rPr>
      <w:sz w:val="24"/>
      <w:lang w:val="cs-CZ" w:eastAsia="cs-CZ" w:bidi="ar-SA"/>
    </w:rPr>
  </w:style>
  <w:style w:type="paragraph" w:customStyle="1" w:styleId="KOMnadp2">
    <w:name w:val="KOMnadp2"/>
    <w:basedOn w:val="KOMtext"/>
    <w:next w:val="KOMtext"/>
    <w:rsid w:val="00185BC4"/>
    <w:pPr>
      <w:numPr>
        <w:ilvl w:val="1"/>
        <w:numId w:val="11"/>
      </w:numPr>
      <w:tabs>
        <w:tab w:val="left" w:pos="170"/>
        <w:tab w:val="num" w:pos="1440"/>
      </w:tabs>
      <w:spacing w:before="240"/>
      <w:ind w:left="1440" w:hanging="360"/>
    </w:pPr>
    <w:rPr>
      <w:b/>
      <w:sz w:val="28"/>
    </w:rPr>
  </w:style>
  <w:style w:type="paragraph" w:customStyle="1" w:styleId="KOMnadp3">
    <w:name w:val="KOMnadp3"/>
    <w:basedOn w:val="KOMtext"/>
    <w:link w:val="KOMnadp3Char"/>
    <w:rsid w:val="00185BC4"/>
    <w:pPr>
      <w:numPr>
        <w:ilvl w:val="2"/>
        <w:numId w:val="11"/>
      </w:numPr>
      <w:tabs>
        <w:tab w:val="num" w:pos="360"/>
        <w:tab w:val="num" w:pos="2160"/>
      </w:tabs>
      <w:spacing w:before="120"/>
      <w:ind w:left="237" w:hanging="360"/>
    </w:pPr>
    <w:rPr>
      <w:b/>
      <w:sz w:val="26"/>
    </w:rPr>
  </w:style>
  <w:style w:type="character" w:customStyle="1" w:styleId="KOMnadp3Char">
    <w:name w:val="KOMnadp3 Char"/>
    <w:link w:val="KOMnadp3"/>
    <w:rsid w:val="00185BC4"/>
    <w:rPr>
      <w:b/>
      <w:sz w:val="26"/>
    </w:rPr>
  </w:style>
  <w:style w:type="paragraph" w:customStyle="1" w:styleId="komnadp4">
    <w:name w:val="komnadp4"/>
    <w:basedOn w:val="KOMnadp2"/>
    <w:qFormat/>
    <w:rsid w:val="00185BC4"/>
    <w:pPr>
      <w:numPr>
        <w:ilvl w:val="3"/>
      </w:numPr>
      <w:tabs>
        <w:tab w:val="num" w:pos="2880"/>
      </w:tabs>
      <w:ind w:left="2880" w:hanging="360"/>
    </w:pPr>
    <w:rPr>
      <w:sz w:val="24"/>
    </w:rPr>
  </w:style>
  <w:style w:type="paragraph" w:customStyle="1" w:styleId="Nadp3">
    <w:name w:val="Nadp3"/>
    <w:basedOn w:val="Nadpis3"/>
    <w:rsid w:val="006F2173"/>
    <w:pPr>
      <w:numPr>
        <w:ilvl w:val="0"/>
        <w:numId w:val="0"/>
      </w:numPr>
      <w:spacing w:before="100" w:beforeAutospacing="1" w:after="120"/>
      <w:jc w:val="both"/>
    </w:pPr>
    <w:rPr>
      <w:b/>
    </w:rPr>
  </w:style>
  <w:style w:type="paragraph" w:customStyle="1" w:styleId="KOMpos">
    <w:name w:val="KOMpočís"/>
    <w:basedOn w:val="KOMtext"/>
    <w:link w:val="KOMposChar"/>
    <w:rsid w:val="00292D8A"/>
    <w:pPr>
      <w:numPr>
        <w:numId w:val="13"/>
      </w:numPr>
      <w:tabs>
        <w:tab w:val="left" w:pos="284"/>
        <w:tab w:val="left" w:pos="567"/>
      </w:tabs>
      <w:ind w:left="0" w:firstLine="284"/>
    </w:pPr>
  </w:style>
  <w:style w:type="character" w:customStyle="1" w:styleId="KOMposChar">
    <w:name w:val="KOMpočís Char"/>
    <w:basedOn w:val="KOMtextChar"/>
    <w:link w:val="KOMpos"/>
    <w:rsid w:val="00292D8A"/>
    <w:rPr>
      <w:sz w:val="24"/>
      <w:lang w:val="cs-CZ" w:eastAsia="cs-CZ" w:bidi="ar-SA"/>
    </w:rPr>
  </w:style>
  <w:style w:type="paragraph" w:customStyle="1" w:styleId="KOModrky">
    <w:name w:val="KOModrážky"/>
    <w:basedOn w:val="Normln"/>
    <w:link w:val="KOModrkyChar"/>
    <w:qFormat/>
    <w:rsid w:val="00292D8A"/>
    <w:pPr>
      <w:spacing w:after="120"/>
      <w:jc w:val="both"/>
    </w:pPr>
  </w:style>
  <w:style w:type="character" w:customStyle="1" w:styleId="KOModrkyChar">
    <w:name w:val="KOModrážky Char"/>
    <w:link w:val="KOModrky"/>
    <w:rsid w:val="00292D8A"/>
    <w:rPr>
      <w:sz w:val="24"/>
      <w:szCs w:val="24"/>
    </w:rPr>
  </w:style>
  <w:style w:type="paragraph" w:customStyle="1" w:styleId="StylZa6b">
    <w:name w:val="Styl Za:  6 b."/>
    <w:basedOn w:val="Normln"/>
    <w:next w:val="KOMtext"/>
    <w:rsid w:val="00250ABD"/>
    <w:pPr>
      <w:spacing w:after="120"/>
    </w:pPr>
    <w:rPr>
      <w:szCs w:val="20"/>
    </w:rPr>
  </w:style>
  <w:style w:type="paragraph" w:customStyle="1" w:styleId="Zkladntextodsazen210">
    <w:name w:val="Základní text odsazený 21"/>
    <w:basedOn w:val="Normln"/>
    <w:rsid w:val="00301928"/>
    <w:pPr>
      <w:suppressAutoHyphens/>
      <w:spacing w:after="120"/>
      <w:ind w:firstLine="720"/>
      <w:jc w:val="both"/>
    </w:pPr>
    <w:rPr>
      <w:lang w:eastAsia="ar-SA"/>
    </w:rPr>
  </w:style>
  <w:style w:type="paragraph" w:customStyle="1" w:styleId="Zkladntext31">
    <w:name w:val="Základní text 31"/>
    <w:basedOn w:val="Normln"/>
    <w:rsid w:val="00301928"/>
    <w:pPr>
      <w:suppressAutoHyphens/>
      <w:spacing w:before="240"/>
      <w:jc w:val="both"/>
    </w:pPr>
    <w:rPr>
      <w:b/>
      <w:lang w:eastAsia="ar-SA"/>
    </w:rPr>
  </w:style>
  <w:style w:type="paragraph" w:customStyle="1" w:styleId="Seznamsodrkami1">
    <w:name w:val="Seznam s odrážkami1"/>
    <w:basedOn w:val="Normln"/>
    <w:rsid w:val="00301928"/>
    <w:pPr>
      <w:numPr>
        <w:numId w:val="9"/>
      </w:numPr>
      <w:tabs>
        <w:tab w:val="left" w:pos="360"/>
      </w:tabs>
      <w:suppressAutoHyphens/>
      <w:spacing w:before="120" w:after="120"/>
      <w:ind w:left="-720" w:firstLine="0"/>
      <w:jc w:val="both"/>
    </w:pPr>
    <w:rPr>
      <w:lang w:eastAsia="ar-SA"/>
    </w:rPr>
  </w:style>
  <w:style w:type="paragraph" w:customStyle="1" w:styleId="nadpis30">
    <w:name w:val="_nadpis3"/>
    <w:basedOn w:val="Normln"/>
    <w:rsid w:val="00DB3575"/>
    <w:pPr>
      <w:spacing w:before="240"/>
      <w:jc w:val="both"/>
    </w:pPr>
    <w:rPr>
      <w:u w:val="single"/>
    </w:rPr>
  </w:style>
  <w:style w:type="paragraph" w:customStyle="1" w:styleId="text2">
    <w:name w:val="_text"/>
    <w:basedOn w:val="Normln"/>
    <w:rsid w:val="00DB3575"/>
    <w:pPr>
      <w:spacing w:before="120"/>
      <w:jc w:val="both"/>
    </w:pPr>
  </w:style>
  <w:style w:type="paragraph" w:customStyle="1" w:styleId="odrky">
    <w:name w:val="_odrážky"/>
    <w:basedOn w:val="Normln"/>
    <w:rsid w:val="00DB3575"/>
    <w:pPr>
      <w:numPr>
        <w:numId w:val="17"/>
      </w:numPr>
      <w:jc w:val="both"/>
    </w:pPr>
  </w:style>
  <w:style w:type="paragraph" w:customStyle="1" w:styleId="nadpis40">
    <w:name w:val="_nadpis4"/>
    <w:basedOn w:val="Normln"/>
    <w:rsid w:val="00DB3575"/>
    <w:pPr>
      <w:spacing w:before="240"/>
      <w:jc w:val="both"/>
    </w:pPr>
    <w:rPr>
      <w:i/>
    </w:rPr>
  </w:style>
  <w:style w:type="paragraph" w:customStyle="1" w:styleId="nadpis21">
    <w:name w:val="_nadpis2"/>
    <w:basedOn w:val="Normln"/>
    <w:rsid w:val="00DB3575"/>
    <w:pPr>
      <w:spacing w:before="360"/>
      <w:jc w:val="both"/>
    </w:pPr>
    <w:rPr>
      <w:b/>
    </w:rPr>
  </w:style>
  <w:style w:type="paragraph" w:customStyle="1" w:styleId="NormlnZarovnatdobloku">
    <w:name w:val="Normální + Zarovnat do bloku"/>
    <w:aliases w:val="Před:  6 b."/>
    <w:basedOn w:val="Normln"/>
    <w:rsid w:val="005D446D"/>
    <w:pPr>
      <w:spacing w:before="120"/>
      <w:ind w:left="180" w:hanging="180"/>
      <w:jc w:val="both"/>
    </w:pPr>
  </w:style>
  <w:style w:type="paragraph" w:customStyle="1" w:styleId="Znormal">
    <w:name w:val="Zúnormal"/>
    <w:basedOn w:val="Normln"/>
    <w:link w:val="ZnormalChar"/>
    <w:rsid w:val="006E0075"/>
    <w:pPr>
      <w:spacing w:before="120"/>
      <w:ind w:firstLine="708"/>
      <w:jc w:val="both"/>
    </w:pPr>
    <w:rPr>
      <w:szCs w:val="20"/>
    </w:rPr>
  </w:style>
  <w:style w:type="character" w:customStyle="1" w:styleId="ZnormalChar">
    <w:name w:val="Zúnormal Char"/>
    <w:link w:val="Znormal"/>
    <w:rsid w:val="00DB177F"/>
    <w:rPr>
      <w:sz w:val="24"/>
      <w:lang w:val="cs-CZ" w:eastAsia="cs-CZ" w:bidi="ar-SA"/>
    </w:rPr>
  </w:style>
  <w:style w:type="character" w:customStyle="1" w:styleId="Nadpis1Char">
    <w:name w:val="Nadpis 1 Char"/>
    <w:link w:val="Nadpis10"/>
    <w:rsid w:val="00915C2F"/>
    <w:rPr>
      <w:b/>
      <w:bCs/>
      <w:sz w:val="24"/>
      <w:szCs w:val="24"/>
      <w:lang w:val="cs-CZ" w:eastAsia="cs-CZ" w:bidi="ar-SA"/>
    </w:rPr>
  </w:style>
  <w:style w:type="character" w:customStyle="1" w:styleId="Znadpis1Char">
    <w:name w:val="ZÚnadpis1 Char"/>
    <w:link w:val="Znadpis1"/>
    <w:rsid w:val="00915C2F"/>
    <w:rPr>
      <w:b/>
      <w:bCs/>
      <w:smallCaps/>
      <w:sz w:val="32"/>
      <w:szCs w:val="24"/>
    </w:rPr>
  </w:style>
  <w:style w:type="character" w:customStyle="1" w:styleId="Nadpis2Char0">
    <w:name w:val="Nadpis2 Char"/>
    <w:link w:val="Nadpis2"/>
    <w:rsid w:val="00D44304"/>
    <w:rPr>
      <w:b/>
      <w:sz w:val="26"/>
      <w:szCs w:val="24"/>
    </w:rPr>
  </w:style>
  <w:style w:type="paragraph" w:styleId="Obsah1">
    <w:name w:val="toc 1"/>
    <w:basedOn w:val="Normln"/>
    <w:next w:val="Normln"/>
    <w:autoRedefine/>
    <w:uiPriority w:val="39"/>
    <w:rsid w:val="0083730F"/>
    <w:pPr>
      <w:tabs>
        <w:tab w:val="left" w:pos="480"/>
        <w:tab w:val="right" w:leader="dot" w:pos="9070"/>
      </w:tabs>
      <w:jc w:val="both"/>
    </w:pPr>
    <w:rPr>
      <w:noProof/>
    </w:rPr>
  </w:style>
  <w:style w:type="paragraph" w:styleId="Obsah2">
    <w:name w:val="toc 2"/>
    <w:basedOn w:val="Normln"/>
    <w:next w:val="Normln"/>
    <w:autoRedefine/>
    <w:uiPriority w:val="39"/>
    <w:rsid w:val="008C27EC"/>
    <w:pPr>
      <w:tabs>
        <w:tab w:val="left" w:pos="426"/>
        <w:tab w:val="right" w:leader="dot" w:pos="9070"/>
      </w:tabs>
      <w:ind w:left="454" w:right="284" w:hanging="454"/>
      <w:jc w:val="both"/>
    </w:pPr>
    <w:rPr>
      <w:bCs/>
      <w:noProof/>
    </w:rPr>
  </w:style>
  <w:style w:type="paragraph" w:styleId="Obsah3">
    <w:name w:val="toc 3"/>
    <w:basedOn w:val="Normln"/>
    <w:next w:val="Normln"/>
    <w:autoRedefine/>
    <w:uiPriority w:val="39"/>
    <w:rsid w:val="00ED19DF"/>
    <w:pPr>
      <w:tabs>
        <w:tab w:val="left" w:pos="1440"/>
        <w:tab w:val="right" w:leader="dot" w:pos="9060"/>
      </w:tabs>
      <w:ind w:left="480"/>
    </w:pPr>
    <w:rPr>
      <w:noProof/>
    </w:rPr>
  </w:style>
  <w:style w:type="character" w:styleId="Hypertextovodkaz">
    <w:name w:val="Hyperlink"/>
    <w:uiPriority w:val="99"/>
    <w:rsid w:val="009319A4"/>
    <w:rPr>
      <w:color w:val="0000FF"/>
      <w:u w:val="single"/>
    </w:rPr>
  </w:style>
  <w:style w:type="paragraph" w:styleId="Seznamobrzk">
    <w:name w:val="table of figures"/>
    <w:basedOn w:val="Normln"/>
    <w:next w:val="Normln"/>
    <w:uiPriority w:val="99"/>
    <w:rsid w:val="00EC1FE6"/>
  </w:style>
  <w:style w:type="paragraph" w:customStyle="1" w:styleId="NADPIS22">
    <w:name w:val="_NADPIS_2"/>
    <w:basedOn w:val="Normln"/>
    <w:rsid w:val="00806AC5"/>
    <w:pPr>
      <w:spacing w:before="360"/>
      <w:jc w:val="both"/>
    </w:pPr>
    <w:rPr>
      <w:b/>
    </w:rPr>
  </w:style>
  <w:style w:type="paragraph" w:customStyle="1" w:styleId="ODRKY0">
    <w:name w:val="_ODRÁŽKY"/>
    <w:basedOn w:val="Normln"/>
    <w:rsid w:val="00806AC5"/>
    <w:pPr>
      <w:numPr>
        <w:numId w:val="18"/>
      </w:numPr>
      <w:spacing w:before="120"/>
      <w:jc w:val="both"/>
    </w:pPr>
  </w:style>
  <w:style w:type="paragraph" w:customStyle="1" w:styleId="TEXT3">
    <w:name w:val="_TEXT"/>
    <w:basedOn w:val="Normln"/>
    <w:link w:val="TEXTChar0"/>
    <w:qFormat/>
    <w:rsid w:val="00806AC5"/>
    <w:pPr>
      <w:spacing w:before="120"/>
      <w:ind w:firstLine="709"/>
      <w:jc w:val="both"/>
    </w:pPr>
  </w:style>
  <w:style w:type="paragraph" w:customStyle="1" w:styleId="NADPIS41">
    <w:name w:val="_NADPIS_4"/>
    <w:basedOn w:val="Normln"/>
    <w:rsid w:val="00806AC5"/>
    <w:pPr>
      <w:spacing w:before="240"/>
      <w:ind w:left="709"/>
      <w:jc w:val="both"/>
    </w:pPr>
    <w:rPr>
      <w:u w:val="single"/>
    </w:rPr>
  </w:style>
  <w:style w:type="paragraph" w:customStyle="1" w:styleId="NADPIS50">
    <w:name w:val="_NADPIS_5"/>
    <w:basedOn w:val="Normln"/>
    <w:rsid w:val="00806AC5"/>
    <w:pPr>
      <w:spacing w:before="240"/>
      <w:ind w:left="709"/>
      <w:jc w:val="both"/>
    </w:pPr>
    <w:rPr>
      <w:i/>
    </w:rPr>
  </w:style>
  <w:style w:type="paragraph" w:customStyle="1" w:styleId="NADPIS11">
    <w:name w:val="_NADPIS_1"/>
    <w:basedOn w:val="Normln"/>
    <w:rsid w:val="00CB7FE8"/>
    <w:pPr>
      <w:jc w:val="both"/>
    </w:pPr>
    <w:rPr>
      <w:b/>
      <w:sz w:val="28"/>
    </w:rPr>
  </w:style>
  <w:style w:type="paragraph" w:customStyle="1" w:styleId="NADPIS31">
    <w:name w:val="_NADPIS_3"/>
    <w:basedOn w:val="Normln"/>
    <w:rsid w:val="00CB7FE8"/>
    <w:pPr>
      <w:spacing w:before="360"/>
      <w:jc w:val="both"/>
    </w:pPr>
    <w:rPr>
      <w:b/>
    </w:rPr>
  </w:style>
  <w:style w:type="paragraph" w:customStyle="1" w:styleId="ODRKYBEZMEZER">
    <w:name w:val="_ODRÁŽKY_BEZ_MEZER"/>
    <w:basedOn w:val="Normln"/>
    <w:rsid w:val="00CB7FE8"/>
    <w:pPr>
      <w:numPr>
        <w:numId w:val="19"/>
      </w:numPr>
      <w:jc w:val="both"/>
    </w:pPr>
  </w:style>
  <w:style w:type="paragraph" w:customStyle="1" w:styleId="ODRKY062">
    <w:name w:val="_ODRÁŽKY_0.62"/>
    <w:basedOn w:val="Normln"/>
    <w:rsid w:val="00CB7FE8"/>
    <w:pPr>
      <w:numPr>
        <w:numId w:val="20"/>
      </w:numPr>
      <w:spacing w:before="240"/>
      <w:jc w:val="both"/>
    </w:pPr>
  </w:style>
  <w:style w:type="paragraph" w:customStyle="1" w:styleId="ODRKYBEZMEZER062">
    <w:name w:val="_ODRÁŽKY_BEZ_MEZER_0.62"/>
    <w:basedOn w:val="Normln"/>
    <w:rsid w:val="00CB7FE8"/>
    <w:pPr>
      <w:numPr>
        <w:numId w:val="21"/>
      </w:numPr>
      <w:tabs>
        <w:tab w:val="clear" w:pos="1066"/>
        <w:tab w:val="left" w:pos="709"/>
      </w:tabs>
      <w:ind w:left="709"/>
      <w:jc w:val="both"/>
    </w:pPr>
  </w:style>
  <w:style w:type="character" w:styleId="Odkaznakoment">
    <w:name w:val="annotation reference"/>
    <w:semiHidden/>
    <w:rsid w:val="006F56ED"/>
    <w:rPr>
      <w:sz w:val="16"/>
      <w:szCs w:val="16"/>
    </w:rPr>
  </w:style>
  <w:style w:type="paragraph" w:styleId="Textkomente">
    <w:name w:val="annotation text"/>
    <w:basedOn w:val="Normln"/>
    <w:semiHidden/>
    <w:rsid w:val="006F56ED"/>
    <w:rPr>
      <w:sz w:val="20"/>
      <w:szCs w:val="20"/>
    </w:rPr>
  </w:style>
  <w:style w:type="character" w:styleId="Znakapoznpodarou">
    <w:name w:val="footnote reference"/>
    <w:rsid w:val="00366B6B"/>
    <w:rPr>
      <w:vertAlign w:val="superscript"/>
    </w:rPr>
  </w:style>
  <w:style w:type="paragraph" w:styleId="Pedmtkomente">
    <w:name w:val="annotation subject"/>
    <w:basedOn w:val="Textkomente"/>
    <w:next w:val="Textkomente"/>
    <w:semiHidden/>
    <w:rsid w:val="00366B6B"/>
    <w:rPr>
      <w:b/>
      <w:bCs/>
    </w:rPr>
  </w:style>
  <w:style w:type="paragraph" w:customStyle="1" w:styleId="msolistparagraph0">
    <w:name w:val="msolistparagraph"/>
    <w:basedOn w:val="Normln"/>
    <w:rsid w:val="001B61C8"/>
    <w:pPr>
      <w:ind w:left="720"/>
    </w:pPr>
  </w:style>
  <w:style w:type="paragraph" w:customStyle="1" w:styleId="obyctext">
    <w:name w:val="obyctext"/>
    <w:basedOn w:val="Normln"/>
    <w:link w:val="obyctextChar"/>
    <w:rsid w:val="00124465"/>
    <w:pPr>
      <w:spacing w:before="120" w:after="80"/>
      <w:ind w:firstLine="539"/>
      <w:jc w:val="both"/>
    </w:pPr>
  </w:style>
  <w:style w:type="character" w:customStyle="1" w:styleId="obyctextChar">
    <w:name w:val="obyctext Char"/>
    <w:link w:val="obyctext"/>
    <w:rsid w:val="00124465"/>
    <w:rPr>
      <w:sz w:val="24"/>
      <w:szCs w:val="24"/>
      <w:lang w:val="cs-CZ" w:eastAsia="cs-CZ" w:bidi="ar-SA"/>
    </w:rPr>
  </w:style>
  <w:style w:type="paragraph" w:customStyle="1" w:styleId="nadpis1">
    <w:name w:val="_nadpis1"/>
    <w:basedOn w:val="Normln"/>
    <w:rsid w:val="00BE4755"/>
    <w:pPr>
      <w:numPr>
        <w:numId w:val="23"/>
      </w:numPr>
      <w:tabs>
        <w:tab w:val="left" w:pos="567"/>
      </w:tabs>
      <w:spacing w:before="240"/>
      <w:jc w:val="both"/>
    </w:pPr>
    <w:rPr>
      <w:b/>
    </w:rPr>
  </w:style>
  <w:style w:type="character" w:styleId="Sledovanodkaz">
    <w:name w:val="FollowedHyperlink"/>
    <w:rsid w:val="00BE4755"/>
    <w:rPr>
      <w:color w:val="800080"/>
      <w:u w:val="single"/>
    </w:rPr>
  </w:style>
  <w:style w:type="paragraph" w:customStyle="1" w:styleId="StylStylTunZarovnatdoblokuZa6bDolevaVlevo-01">
    <w:name w:val="Styl Styl Tučné Zarovnat do bloku Za:  6 b. + Doleva Vlevo:  -01..."/>
    <w:basedOn w:val="Normln"/>
    <w:rsid w:val="009265F4"/>
    <w:pPr>
      <w:spacing w:after="120"/>
    </w:pPr>
    <w:rPr>
      <w:b/>
      <w:bCs/>
      <w:szCs w:val="20"/>
    </w:rPr>
  </w:style>
  <w:style w:type="character" w:customStyle="1" w:styleId="FontStyle22">
    <w:name w:val="Font Style22"/>
    <w:rsid w:val="00FC5D69"/>
    <w:rPr>
      <w:rFonts w:ascii="Times New Roman" w:hAnsi="Times New Roman" w:cs="Times New Roman"/>
      <w:b/>
      <w:bCs/>
      <w:sz w:val="22"/>
      <w:szCs w:val="22"/>
    </w:rPr>
  </w:style>
  <w:style w:type="paragraph" w:customStyle="1" w:styleId="Style2">
    <w:name w:val="Style2"/>
    <w:basedOn w:val="Normln"/>
    <w:rsid w:val="00FC5D69"/>
    <w:pPr>
      <w:widowControl w:val="0"/>
      <w:autoSpaceDE w:val="0"/>
      <w:autoSpaceDN w:val="0"/>
      <w:adjustRightInd w:val="0"/>
      <w:spacing w:line="278" w:lineRule="exact"/>
      <w:jc w:val="center"/>
    </w:pPr>
  </w:style>
  <w:style w:type="numbering" w:styleId="111111">
    <w:name w:val="Outline List 2"/>
    <w:basedOn w:val="Bezseznamu"/>
    <w:rsid w:val="00283005"/>
    <w:pPr>
      <w:numPr>
        <w:numId w:val="27"/>
      </w:numPr>
    </w:pPr>
  </w:style>
  <w:style w:type="character" w:customStyle="1" w:styleId="ms-profilevalue1">
    <w:name w:val="ms-profilevalue1"/>
    <w:rsid w:val="007048CD"/>
    <w:rPr>
      <w:color w:val="000000"/>
    </w:rPr>
  </w:style>
  <w:style w:type="character" w:customStyle="1" w:styleId="VZtextChar">
    <w:name w:val="VZ_text Char"/>
    <w:link w:val="VZtext"/>
    <w:locked/>
    <w:rsid w:val="003F49D5"/>
    <w:rPr>
      <w:lang w:val="cs-CZ" w:eastAsia="cs-CZ" w:bidi="ar-SA"/>
    </w:rPr>
  </w:style>
  <w:style w:type="paragraph" w:customStyle="1" w:styleId="VZtext">
    <w:name w:val="VZ_text"/>
    <w:basedOn w:val="Normln"/>
    <w:link w:val="VZtextChar"/>
    <w:rsid w:val="003F49D5"/>
    <w:pPr>
      <w:spacing w:before="240"/>
      <w:jc w:val="both"/>
    </w:pPr>
    <w:rPr>
      <w:sz w:val="20"/>
      <w:szCs w:val="20"/>
    </w:rPr>
  </w:style>
  <w:style w:type="character" w:customStyle="1" w:styleId="KOMNadp1CharChar">
    <w:name w:val="KOMNadp.1 Char Char"/>
    <w:link w:val="KOMNadp1"/>
    <w:rsid w:val="00DC37E4"/>
    <w:rPr>
      <w:b/>
      <w:smallCaps/>
      <w:sz w:val="32"/>
      <w:szCs w:val="24"/>
    </w:rPr>
  </w:style>
  <w:style w:type="character" w:customStyle="1" w:styleId="ZpatChar">
    <w:name w:val="Zápatí Char"/>
    <w:link w:val="Zpat"/>
    <w:uiPriority w:val="99"/>
    <w:rsid w:val="00790745"/>
    <w:rPr>
      <w:sz w:val="24"/>
      <w:szCs w:val="24"/>
    </w:rPr>
  </w:style>
  <w:style w:type="character" w:customStyle="1" w:styleId="ZkladntextChar">
    <w:name w:val="Základní text Char"/>
    <w:link w:val="Zkladntext"/>
    <w:rsid w:val="00765F1A"/>
    <w:rPr>
      <w:sz w:val="24"/>
      <w:szCs w:val="24"/>
    </w:rPr>
  </w:style>
  <w:style w:type="character" w:customStyle="1" w:styleId="TEXTChar0">
    <w:name w:val="_TEXT Char"/>
    <w:link w:val="TEXT3"/>
    <w:locked/>
    <w:rsid w:val="00AC3865"/>
    <w:rPr>
      <w:sz w:val="24"/>
      <w:szCs w:val="24"/>
    </w:rPr>
  </w:style>
  <w:style w:type="character" w:customStyle="1" w:styleId="TextpoznpodarouChar">
    <w:name w:val="Text pozn. pod čarou Char"/>
    <w:link w:val="Textpoznpodarou"/>
    <w:rsid w:val="00AC3865"/>
  </w:style>
  <w:style w:type="paragraph" w:styleId="Odstavecseseznamem">
    <w:name w:val="List Paragraph"/>
    <w:aliases w:val="Nad,Odstavec cíl se seznamem,Odstavec se seznamem5,Odstavec_muj,List Paragraph,_Odstavec se seznamem,Seznam - odrážky,Conclusion de partie,odrážky"/>
    <w:basedOn w:val="Normln"/>
    <w:link w:val="OdstavecseseznamemChar"/>
    <w:uiPriority w:val="34"/>
    <w:qFormat/>
    <w:rsid w:val="00C11E5A"/>
    <w:pPr>
      <w:ind w:left="720"/>
      <w:contextualSpacing/>
    </w:pPr>
  </w:style>
  <w:style w:type="paragraph" w:customStyle="1" w:styleId="TEXTKURZVA">
    <w:name w:val="_TEXT_KURZÍVA"/>
    <w:basedOn w:val="Normln"/>
    <w:rsid w:val="00E7669B"/>
    <w:pPr>
      <w:spacing w:before="120"/>
      <w:ind w:firstLine="709"/>
      <w:jc w:val="both"/>
    </w:pPr>
    <w:rPr>
      <w:i/>
    </w:rPr>
  </w:style>
  <w:style w:type="numbering" w:customStyle="1" w:styleId="Styl1">
    <w:name w:val="Styl1"/>
    <w:rsid w:val="00A63E4C"/>
    <w:pPr>
      <w:numPr>
        <w:numId w:val="54"/>
      </w:numPr>
    </w:pPr>
  </w:style>
  <w:style w:type="numbering" w:customStyle="1" w:styleId="Styl2">
    <w:name w:val="Styl2"/>
    <w:rsid w:val="00A63E4C"/>
    <w:pPr>
      <w:numPr>
        <w:numId w:val="55"/>
      </w:numPr>
    </w:pPr>
  </w:style>
  <w:style w:type="numbering" w:customStyle="1" w:styleId="Styl3">
    <w:name w:val="Styl3"/>
    <w:rsid w:val="00FF3AC7"/>
    <w:pPr>
      <w:numPr>
        <w:numId w:val="57"/>
      </w:numPr>
    </w:pPr>
  </w:style>
  <w:style w:type="numbering" w:customStyle="1" w:styleId="Styl4">
    <w:name w:val="Styl4"/>
    <w:rsid w:val="00780516"/>
    <w:pPr>
      <w:numPr>
        <w:numId w:val="58"/>
      </w:numPr>
    </w:pPr>
  </w:style>
  <w:style w:type="character" w:customStyle="1" w:styleId="OdstavecseseznamemChar">
    <w:name w:val="Odstavec se seznamem Char"/>
    <w:aliases w:val="Nad Char,Odstavec cíl se seznamem Char,Odstavec se seznamem5 Char,Odstavec_muj Char,List Paragraph Char,_Odstavec se seznamem Char,Seznam - odrážky Char,Conclusion de partie Char,odrážky Char"/>
    <w:link w:val="Odstavecseseznamem"/>
    <w:uiPriority w:val="34"/>
    <w:locked/>
    <w:rsid w:val="00CF6D4B"/>
    <w:rPr>
      <w:sz w:val="24"/>
      <w:szCs w:val="24"/>
    </w:rPr>
  </w:style>
  <w:style w:type="paragraph" w:customStyle="1" w:styleId="Default">
    <w:name w:val="Default"/>
    <w:rsid w:val="001D3BD5"/>
    <w:pPr>
      <w:autoSpaceDE w:val="0"/>
      <w:autoSpaceDN w:val="0"/>
      <w:adjustRightInd w:val="0"/>
    </w:pPr>
    <w:rPr>
      <w:rFonts w:ascii="Arial" w:hAnsi="Arial" w:cs="Arial"/>
      <w:color w:val="000000"/>
      <w:sz w:val="24"/>
      <w:szCs w:val="24"/>
    </w:rPr>
  </w:style>
  <w:style w:type="paragraph" w:styleId="Obsah4">
    <w:name w:val="toc 4"/>
    <w:basedOn w:val="Normln"/>
    <w:next w:val="Normln"/>
    <w:autoRedefine/>
    <w:uiPriority w:val="39"/>
    <w:unhideWhenUsed/>
    <w:rsid w:val="00366398"/>
    <w:pPr>
      <w:spacing w:after="100" w:line="259" w:lineRule="auto"/>
      <w:ind w:left="660"/>
    </w:pPr>
    <w:rPr>
      <w:rFonts w:ascii="Calibri" w:hAnsi="Calibri"/>
      <w:sz w:val="22"/>
      <w:szCs w:val="22"/>
    </w:rPr>
  </w:style>
  <w:style w:type="paragraph" w:styleId="Obsah5">
    <w:name w:val="toc 5"/>
    <w:basedOn w:val="Normln"/>
    <w:next w:val="Normln"/>
    <w:autoRedefine/>
    <w:uiPriority w:val="39"/>
    <w:unhideWhenUsed/>
    <w:rsid w:val="00366398"/>
    <w:pPr>
      <w:spacing w:after="100" w:line="259" w:lineRule="auto"/>
      <w:ind w:left="880"/>
    </w:pPr>
    <w:rPr>
      <w:rFonts w:ascii="Calibri" w:hAnsi="Calibri"/>
      <w:sz w:val="22"/>
      <w:szCs w:val="22"/>
    </w:rPr>
  </w:style>
  <w:style w:type="paragraph" w:styleId="Obsah6">
    <w:name w:val="toc 6"/>
    <w:basedOn w:val="Normln"/>
    <w:next w:val="Normln"/>
    <w:autoRedefine/>
    <w:uiPriority w:val="39"/>
    <w:unhideWhenUsed/>
    <w:rsid w:val="00366398"/>
    <w:pPr>
      <w:spacing w:after="100" w:line="259" w:lineRule="auto"/>
      <w:ind w:left="1100"/>
    </w:pPr>
    <w:rPr>
      <w:rFonts w:ascii="Calibri" w:hAnsi="Calibri"/>
      <w:sz w:val="22"/>
      <w:szCs w:val="22"/>
    </w:rPr>
  </w:style>
  <w:style w:type="paragraph" w:styleId="Obsah7">
    <w:name w:val="toc 7"/>
    <w:basedOn w:val="Normln"/>
    <w:next w:val="Normln"/>
    <w:autoRedefine/>
    <w:uiPriority w:val="39"/>
    <w:unhideWhenUsed/>
    <w:rsid w:val="00366398"/>
    <w:pPr>
      <w:spacing w:after="100" w:line="259" w:lineRule="auto"/>
      <w:ind w:left="1320"/>
    </w:pPr>
    <w:rPr>
      <w:rFonts w:ascii="Calibri" w:hAnsi="Calibri"/>
      <w:sz w:val="22"/>
      <w:szCs w:val="22"/>
    </w:rPr>
  </w:style>
  <w:style w:type="paragraph" w:styleId="Obsah8">
    <w:name w:val="toc 8"/>
    <w:basedOn w:val="Normln"/>
    <w:next w:val="Normln"/>
    <w:autoRedefine/>
    <w:uiPriority w:val="39"/>
    <w:unhideWhenUsed/>
    <w:rsid w:val="00366398"/>
    <w:pPr>
      <w:spacing w:after="100" w:line="259" w:lineRule="auto"/>
      <w:ind w:left="1540"/>
    </w:pPr>
    <w:rPr>
      <w:rFonts w:ascii="Calibri" w:hAnsi="Calibri"/>
      <w:sz w:val="22"/>
      <w:szCs w:val="22"/>
    </w:rPr>
  </w:style>
  <w:style w:type="paragraph" w:styleId="Obsah9">
    <w:name w:val="toc 9"/>
    <w:basedOn w:val="Normln"/>
    <w:next w:val="Normln"/>
    <w:autoRedefine/>
    <w:uiPriority w:val="39"/>
    <w:unhideWhenUsed/>
    <w:rsid w:val="00366398"/>
    <w:pPr>
      <w:spacing w:after="100" w:line="259" w:lineRule="auto"/>
      <w:ind w:left="1760"/>
    </w:pPr>
    <w:rPr>
      <w:rFonts w:ascii="Calibri" w:hAnsi="Calibri"/>
      <w:sz w:val="22"/>
      <w:szCs w:val="22"/>
    </w:rPr>
  </w:style>
  <w:style w:type="paragraph" w:customStyle="1" w:styleId="Styl5">
    <w:name w:val="Styl5"/>
    <w:basedOn w:val="Nadpis3"/>
    <w:link w:val="Styl5Char"/>
    <w:qFormat/>
    <w:rsid w:val="00DD6851"/>
    <w:pPr>
      <w:jc w:val="left"/>
    </w:pPr>
  </w:style>
  <w:style w:type="paragraph" w:customStyle="1" w:styleId="Styl6">
    <w:name w:val="Styl6"/>
    <w:basedOn w:val="Styl5"/>
    <w:link w:val="Styl6Char"/>
    <w:qFormat/>
    <w:rsid w:val="00DD6851"/>
    <w:pPr>
      <w:tabs>
        <w:tab w:val="clear" w:pos="1287"/>
        <w:tab w:val="num" w:pos="0"/>
      </w:tabs>
      <w:ind w:left="709" w:hanging="709"/>
    </w:pPr>
  </w:style>
  <w:style w:type="character" w:customStyle="1" w:styleId="Nadpis3Char">
    <w:name w:val="Nadpis 3 Char"/>
    <w:link w:val="Nadpis3"/>
    <w:rsid w:val="00DD6851"/>
    <w:rPr>
      <w:sz w:val="24"/>
    </w:rPr>
  </w:style>
  <w:style w:type="character" w:customStyle="1" w:styleId="Styl5Char">
    <w:name w:val="Styl5 Char"/>
    <w:basedOn w:val="Nadpis3Char"/>
    <w:link w:val="Styl5"/>
    <w:rsid w:val="00DD6851"/>
    <w:rPr>
      <w:sz w:val="24"/>
    </w:rPr>
  </w:style>
  <w:style w:type="character" w:customStyle="1" w:styleId="Styl6Char">
    <w:name w:val="Styl6 Char"/>
    <w:basedOn w:val="Styl5Char"/>
    <w:link w:val="Styl6"/>
    <w:rsid w:val="00DD6851"/>
    <w:rPr>
      <w:sz w:val="24"/>
    </w:rPr>
  </w:style>
  <w:style w:type="paragraph" w:customStyle="1" w:styleId="textovpole">
    <w:name w:val="textové pole"/>
    <w:basedOn w:val="TEXT3"/>
    <w:qFormat/>
    <w:rsid w:val="00DD7279"/>
    <w:pPr>
      <w:spacing w:after="120"/>
      <w:ind w:firstLine="720"/>
    </w:pPr>
  </w:style>
  <w:style w:type="paragraph" w:customStyle="1" w:styleId="ZZZEssTer12dobloku">
    <w:name w:val="ZZZEssTer12 + do bloku"/>
    <w:basedOn w:val="Normln"/>
    <w:rsid w:val="0018067C"/>
    <w:pPr>
      <w:jc w:val="both"/>
    </w:pPr>
    <w:rPr>
      <w:szCs w:val="20"/>
    </w:rPr>
  </w:style>
  <w:style w:type="paragraph" w:styleId="Textvysvtlivek">
    <w:name w:val="endnote text"/>
    <w:basedOn w:val="Normln"/>
    <w:link w:val="TextvysvtlivekChar"/>
    <w:rsid w:val="0018067C"/>
    <w:rPr>
      <w:sz w:val="20"/>
      <w:szCs w:val="20"/>
    </w:rPr>
  </w:style>
  <w:style w:type="character" w:customStyle="1" w:styleId="TextvysvtlivekChar">
    <w:name w:val="Text vysvětlivek Char"/>
    <w:basedOn w:val="Standardnpsmoodstavce"/>
    <w:link w:val="Textvysvtlivek"/>
    <w:rsid w:val="0018067C"/>
  </w:style>
  <w:style w:type="character" w:styleId="Odkaznavysvtlivky">
    <w:name w:val="endnote reference"/>
    <w:basedOn w:val="Standardnpsmoodstavce"/>
    <w:rsid w:val="0018067C"/>
    <w:rPr>
      <w:vertAlign w:val="superscript"/>
    </w:rPr>
  </w:style>
  <w:style w:type="paragraph" w:styleId="Nadpisobsahu">
    <w:name w:val="TOC Heading"/>
    <w:basedOn w:val="Nadpis10"/>
    <w:next w:val="Normln"/>
    <w:uiPriority w:val="39"/>
    <w:unhideWhenUsed/>
    <w:qFormat/>
    <w:rsid w:val="00391ADC"/>
    <w:pPr>
      <w:keepLines/>
      <w:spacing w:before="240" w:line="259" w:lineRule="auto"/>
      <w:jc w:val="left"/>
      <w:outlineLvl w:val="9"/>
    </w:pPr>
    <w:rPr>
      <w:rFonts w:asciiTheme="majorHAnsi" w:eastAsiaTheme="majorEastAsia" w:hAnsiTheme="majorHAnsi" w:cstheme="majorBidi"/>
      <w:b w:val="0"/>
      <w:bCs w:val="0"/>
      <w:color w:val="2E74B5" w:themeColor="accent1" w:themeShade="BF"/>
      <w:sz w:val="32"/>
      <w:szCs w:val="32"/>
    </w:rPr>
  </w:style>
  <w:style w:type="character" w:styleId="slodku">
    <w:name w:val="line number"/>
    <w:basedOn w:val="Standardnpsmoodstavce"/>
    <w:rsid w:val="00A131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73932">
      <w:bodyDiv w:val="1"/>
      <w:marLeft w:val="0"/>
      <w:marRight w:val="0"/>
      <w:marTop w:val="0"/>
      <w:marBottom w:val="0"/>
      <w:divBdr>
        <w:top w:val="none" w:sz="0" w:space="0" w:color="auto"/>
        <w:left w:val="none" w:sz="0" w:space="0" w:color="auto"/>
        <w:bottom w:val="none" w:sz="0" w:space="0" w:color="auto"/>
        <w:right w:val="none" w:sz="0" w:space="0" w:color="auto"/>
      </w:divBdr>
    </w:div>
    <w:div w:id="23484639">
      <w:bodyDiv w:val="1"/>
      <w:marLeft w:val="0"/>
      <w:marRight w:val="0"/>
      <w:marTop w:val="0"/>
      <w:marBottom w:val="0"/>
      <w:divBdr>
        <w:top w:val="none" w:sz="0" w:space="0" w:color="auto"/>
        <w:left w:val="none" w:sz="0" w:space="0" w:color="auto"/>
        <w:bottom w:val="none" w:sz="0" w:space="0" w:color="auto"/>
        <w:right w:val="none" w:sz="0" w:space="0" w:color="auto"/>
      </w:divBdr>
    </w:div>
    <w:div w:id="31076927">
      <w:bodyDiv w:val="1"/>
      <w:marLeft w:val="0"/>
      <w:marRight w:val="0"/>
      <w:marTop w:val="0"/>
      <w:marBottom w:val="0"/>
      <w:divBdr>
        <w:top w:val="none" w:sz="0" w:space="0" w:color="auto"/>
        <w:left w:val="none" w:sz="0" w:space="0" w:color="auto"/>
        <w:bottom w:val="none" w:sz="0" w:space="0" w:color="auto"/>
        <w:right w:val="none" w:sz="0" w:space="0" w:color="auto"/>
      </w:divBdr>
    </w:div>
    <w:div w:id="52505288">
      <w:bodyDiv w:val="1"/>
      <w:marLeft w:val="0"/>
      <w:marRight w:val="0"/>
      <w:marTop w:val="0"/>
      <w:marBottom w:val="0"/>
      <w:divBdr>
        <w:top w:val="none" w:sz="0" w:space="0" w:color="auto"/>
        <w:left w:val="none" w:sz="0" w:space="0" w:color="auto"/>
        <w:bottom w:val="none" w:sz="0" w:space="0" w:color="auto"/>
        <w:right w:val="none" w:sz="0" w:space="0" w:color="auto"/>
      </w:divBdr>
    </w:div>
    <w:div w:id="187523413">
      <w:bodyDiv w:val="1"/>
      <w:marLeft w:val="0"/>
      <w:marRight w:val="0"/>
      <w:marTop w:val="0"/>
      <w:marBottom w:val="0"/>
      <w:divBdr>
        <w:top w:val="none" w:sz="0" w:space="0" w:color="auto"/>
        <w:left w:val="none" w:sz="0" w:space="0" w:color="auto"/>
        <w:bottom w:val="none" w:sz="0" w:space="0" w:color="auto"/>
        <w:right w:val="none" w:sz="0" w:space="0" w:color="auto"/>
      </w:divBdr>
    </w:div>
    <w:div w:id="225840501">
      <w:bodyDiv w:val="1"/>
      <w:marLeft w:val="0"/>
      <w:marRight w:val="0"/>
      <w:marTop w:val="0"/>
      <w:marBottom w:val="0"/>
      <w:divBdr>
        <w:top w:val="none" w:sz="0" w:space="0" w:color="auto"/>
        <w:left w:val="none" w:sz="0" w:space="0" w:color="auto"/>
        <w:bottom w:val="none" w:sz="0" w:space="0" w:color="auto"/>
        <w:right w:val="none" w:sz="0" w:space="0" w:color="auto"/>
      </w:divBdr>
    </w:div>
    <w:div w:id="239026798">
      <w:bodyDiv w:val="1"/>
      <w:marLeft w:val="0"/>
      <w:marRight w:val="0"/>
      <w:marTop w:val="0"/>
      <w:marBottom w:val="0"/>
      <w:divBdr>
        <w:top w:val="none" w:sz="0" w:space="0" w:color="auto"/>
        <w:left w:val="none" w:sz="0" w:space="0" w:color="auto"/>
        <w:bottom w:val="none" w:sz="0" w:space="0" w:color="auto"/>
        <w:right w:val="none" w:sz="0" w:space="0" w:color="auto"/>
      </w:divBdr>
    </w:div>
    <w:div w:id="287441278">
      <w:bodyDiv w:val="1"/>
      <w:marLeft w:val="0"/>
      <w:marRight w:val="0"/>
      <w:marTop w:val="0"/>
      <w:marBottom w:val="0"/>
      <w:divBdr>
        <w:top w:val="none" w:sz="0" w:space="0" w:color="auto"/>
        <w:left w:val="none" w:sz="0" w:space="0" w:color="auto"/>
        <w:bottom w:val="none" w:sz="0" w:space="0" w:color="auto"/>
        <w:right w:val="none" w:sz="0" w:space="0" w:color="auto"/>
      </w:divBdr>
    </w:div>
    <w:div w:id="340668134">
      <w:bodyDiv w:val="1"/>
      <w:marLeft w:val="0"/>
      <w:marRight w:val="0"/>
      <w:marTop w:val="0"/>
      <w:marBottom w:val="0"/>
      <w:divBdr>
        <w:top w:val="none" w:sz="0" w:space="0" w:color="auto"/>
        <w:left w:val="none" w:sz="0" w:space="0" w:color="auto"/>
        <w:bottom w:val="none" w:sz="0" w:space="0" w:color="auto"/>
        <w:right w:val="none" w:sz="0" w:space="0" w:color="auto"/>
      </w:divBdr>
    </w:div>
    <w:div w:id="348415679">
      <w:bodyDiv w:val="1"/>
      <w:marLeft w:val="0"/>
      <w:marRight w:val="0"/>
      <w:marTop w:val="0"/>
      <w:marBottom w:val="0"/>
      <w:divBdr>
        <w:top w:val="none" w:sz="0" w:space="0" w:color="auto"/>
        <w:left w:val="none" w:sz="0" w:space="0" w:color="auto"/>
        <w:bottom w:val="none" w:sz="0" w:space="0" w:color="auto"/>
        <w:right w:val="none" w:sz="0" w:space="0" w:color="auto"/>
      </w:divBdr>
    </w:div>
    <w:div w:id="393509234">
      <w:bodyDiv w:val="1"/>
      <w:marLeft w:val="0"/>
      <w:marRight w:val="0"/>
      <w:marTop w:val="0"/>
      <w:marBottom w:val="0"/>
      <w:divBdr>
        <w:top w:val="none" w:sz="0" w:space="0" w:color="auto"/>
        <w:left w:val="none" w:sz="0" w:space="0" w:color="auto"/>
        <w:bottom w:val="none" w:sz="0" w:space="0" w:color="auto"/>
        <w:right w:val="none" w:sz="0" w:space="0" w:color="auto"/>
      </w:divBdr>
    </w:div>
    <w:div w:id="408965177">
      <w:bodyDiv w:val="1"/>
      <w:marLeft w:val="0"/>
      <w:marRight w:val="0"/>
      <w:marTop w:val="0"/>
      <w:marBottom w:val="0"/>
      <w:divBdr>
        <w:top w:val="none" w:sz="0" w:space="0" w:color="auto"/>
        <w:left w:val="none" w:sz="0" w:space="0" w:color="auto"/>
        <w:bottom w:val="none" w:sz="0" w:space="0" w:color="auto"/>
        <w:right w:val="none" w:sz="0" w:space="0" w:color="auto"/>
      </w:divBdr>
    </w:div>
    <w:div w:id="443500684">
      <w:bodyDiv w:val="1"/>
      <w:marLeft w:val="0"/>
      <w:marRight w:val="0"/>
      <w:marTop w:val="0"/>
      <w:marBottom w:val="0"/>
      <w:divBdr>
        <w:top w:val="none" w:sz="0" w:space="0" w:color="auto"/>
        <w:left w:val="none" w:sz="0" w:space="0" w:color="auto"/>
        <w:bottom w:val="none" w:sz="0" w:space="0" w:color="auto"/>
        <w:right w:val="none" w:sz="0" w:space="0" w:color="auto"/>
      </w:divBdr>
    </w:div>
    <w:div w:id="443885014">
      <w:bodyDiv w:val="1"/>
      <w:marLeft w:val="0"/>
      <w:marRight w:val="0"/>
      <w:marTop w:val="0"/>
      <w:marBottom w:val="0"/>
      <w:divBdr>
        <w:top w:val="none" w:sz="0" w:space="0" w:color="auto"/>
        <w:left w:val="none" w:sz="0" w:space="0" w:color="auto"/>
        <w:bottom w:val="none" w:sz="0" w:space="0" w:color="auto"/>
        <w:right w:val="none" w:sz="0" w:space="0" w:color="auto"/>
      </w:divBdr>
    </w:div>
    <w:div w:id="451900330">
      <w:bodyDiv w:val="1"/>
      <w:marLeft w:val="0"/>
      <w:marRight w:val="0"/>
      <w:marTop w:val="0"/>
      <w:marBottom w:val="0"/>
      <w:divBdr>
        <w:top w:val="none" w:sz="0" w:space="0" w:color="auto"/>
        <w:left w:val="none" w:sz="0" w:space="0" w:color="auto"/>
        <w:bottom w:val="none" w:sz="0" w:space="0" w:color="auto"/>
        <w:right w:val="none" w:sz="0" w:space="0" w:color="auto"/>
      </w:divBdr>
    </w:div>
    <w:div w:id="469521353">
      <w:bodyDiv w:val="1"/>
      <w:marLeft w:val="0"/>
      <w:marRight w:val="0"/>
      <w:marTop w:val="0"/>
      <w:marBottom w:val="0"/>
      <w:divBdr>
        <w:top w:val="none" w:sz="0" w:space="0" w:color="auto"/>
        <w:left w:val="none" w:sz="0" w:space="0" w:color="auto"/>
        <w:bottom w:val="none" w:sz="0" w:space="0" w:color="auto"/>
        <w:right w:val="none" w:sz="0" w:space="0" w:color="auto"/>
      </w:divBdr>
    </w:div>
    <w:div w:id="493766881">
      <w:bodyDiv w:val="1"/>
      <w:marLeft w:val="0"/>
      <w:marRight w:val="0"/>
      <w:marTop w:val="0"/>
      <w:marBottom w:val="0"/>
      <w:divBdr>
        <w:top w:val="none" w:sz="0" w:space="0" w:color="auto"/>
        <w:left w:val="none" w:sz="0" w:space="0" w:color="auto"/>
        <w:bottom w:val="none" w:sz="0" w:space="0" w:color="auto"/>
        <w:right w:val="none" w:sz="0" w:space="0" w:color="auto"/>
      </w:divBdr>
    </w:div>
    <w:div w:id="500125977">
      <w:bodyDiv w:val="1"/>
      <w:marLeft w:val="0"/>
      <w:marRight w:val="0"/>
      <w:marTop w:val="0"/>
      <w:marBottom w:val="0"/>
      <w:divBdr>
        <w:top w:val="none" w:sz="0" w:space="0" w:color="auto"/>
        <w:left w:val="none" w:sz="0" w:space="0" w:color="auto"/>
        <w:bottom w:val="none" w:sz="0" w:space="0" w:color="auto"/>
        <w:right w:val="none" w:sz="0" w:space="0" w:color="auto"/>
      </w:divBdr>
    </w:div>
    <w:div w:id="523638853">
      <w:bodyDiv w:val="1"/>
      <w:marLeft w:val="0"/>
      <w:marRight w:val="0"/>
      <w:marTop w:val="0"/>
      <w:marBottom w:val="0"/>
      <w:divBdr>
        <w:top w:val="none" w:sz="0" w:space="0" w:color="auto"/>
        <w:left w:val="none" w:sz="0" w:space="0" w:color="auto"/>
        <w:bottom w:val="none" w:sz="0" w:space="0" w:color="auto"/>
        <w:right w:val="none" w:sz="0" w:space="0" w:color="auto"/>
      </w:divBdr>
    </w:div>
    <w:div w:id="535234725">
      <w:bodyDiv w:val="1"/>
      <w:marLeft w:val="0"/>
      <w:marRight w:val="0"/>
      <w:marTop w:val="0"/>
      <w:marBottom w:val="0"/>
      <w:divBdr>
        <w:top w:val="none" w:sz="0" w:space="0" w:color="auto"/>
        <w:left w:val="none" w:sz="0" w:space="0" w:color="auto"/>
        <w:bottom w:val="none" w:sz="0" w:space="0" w:color="auto"/>
        <w:right w:val="none" w:sz="0" w:space="0" w:color="auto"/>
      </w:divBdr>
    </w:div>
    <w:div w:id="542332802">
      <w:bodyDiv w:val="1"/>
      <w:marLeft w:val="0"/>
      <w:marRight w:val="0"/>
      <w:marTop w:val="0"/>
      <w:marBottom w:val="0"/>
      <w:divBdr>
        <w:top w:val="none" w:sz="0" w:space="0" w:color="auto"/>
        <w:left w:val="none" w:sz="0" w:space="0" w:color="auto"/>
        <w:bottom w:val="none" w:sz="0" w:space="0" w:color="auto"/>
        <w:right w:val="none" w:sz="0" w:space="0" w:color="auto"/>
      </w:divBdr>
    </w:div>
    <w:div w:id="623846575">
      <w:bodyDiv w:val="1"/>
      <w:marLeft w:val="0"/>
      <w:marRight w:val="0"/>
      <w:marTop w:val="0"/>
      <w:marBottom w:val="0"/>
      <w:divBdr>
        <w:top w:val="none" w:sz="0" w:space="0" w:color="auto"/>
        <w:left w:val="none" w:sz="0" w:space="0" w:color="auto"/>
        <w:bottom w:val="none" w:sz="0" w:space="0" w:color="auto"/>
        <w:right w:val="none" w:sz="0" w:space="0" w:color="auto"/>
      </w:divBdr>
    </w:div>
    <w:div w:id="637300149">
      <w:bodyDiv w:val="1"/>
      <w:marLeft w:val="0"/>
      <w:marRight w:val="0"/>
      <w:marTop w:val="0"/>
      <w:marBottom w:val="0"/>
      <w:divBdr>
        <w:top w:val="none" w:sz="0" w:space="0" w:color="auto"/>
        <w:left w:val="none" w:sz="0" w:space="0" w:color="auto"/>
        <w:bottom w:val="none" w:sz="0" w:space="0" w:color="auto"/>
        <w:right w:val="none" w:sz="0" w:space="0" w:color="auto"/>
      </w:divBdr>
    </w:div>
    <w:div w:id="656692726">
      <w:bodyDiv w:val="1"/>
      <w:marLeft w:val="0"/>
      <w:marRight w:val="0"/>
      <w:marTop w:val="0"/>
      <w:marBottom w:val="0"/>
      <w:divBdr>
        <w:top w:val="none" w:sz="0" w:space="0" w:color="auto"/>
        <w:left w:val="none" w:sz="0" w:space="0" w:color="auto"/>
        <w:bottom w:val="none" w:sz="0" w:space="0" w:color="auto"/>
        <w:right w:val="none" w:sz="0" w:space="0" w:color="auto"/>
      </w:divBdr>
    </w:div>
    <w:div w:id="677194836">
      <w:bodyDiv w:val="1"/>
      <w:marLeft w:val="0"/>
      <w:marRight w:val="0"/>
      <w:marTop w:val="0"/>
      <w:marBottom w:val="0"/>
      <w:divBdr>
        <w:top w:val="none" w:sz="0" w:space="0" w:color="auto"/>
        <w:left w:val="none" w:sz="0" w:space="0" w:color="auto"/>
        <w:bottom w:val="none" w:sz="0" w:space="0" w:color="auto"/>
        <w:right w:val="none" w:sz="0" w:space="0" w:color="auto"/>
      </w:divBdr>
    </w:div>
    <w:div w:id="686446869">
      <w:bodyDiv w:val="1"/>
      <w:marLeft w:val="0"/>
      <w:marRight w:val="0"/>
      <w:marTop w:val="0"/>
      <w:marBottom w:val="0"/>
      <w:divBdr>
        <w:top w:val="none" w:sz="0" w:space="0" w:color="auto"/>
        <w:left w:val="none" w:sz="0" w:space="0" w:color="auto"/>
        <w:bottom w:val="none" w:sz="0" w:space="0" w:color="auto"/>
        <w:right w:val="none" w:sz="0" w:space="0" w:color="auto"/>
      </w:divBdr>
    </w:div>
    <w:div w:id="700083943">
      <w:bodyDiv w:val="1"/>
      <w:marLeft w:val="0"/>
      <w:marRight w:val="0"/>
      <w:marTop w:val="0"/>
      <w:marBottom w:val="0"/>
      <w:divBdr>
        <w:top w:val="none" w:sz="0" w:space="0" w:color="auto"/>
        <w:left w:val="none" w:sz="0" w:space="0" w:color="auto"/>
        <w:bottom w:val="none" w:sz="0" w:space="0" w:color="auto"/>
        <w:right w:val="none" w:sz="0" w:space="0" w:color="auto"/>
      </w:divBdr>
    </w:div>
    <w:div w:id="773134905">
      <w:bodyDiv w:val="1"/>
      <w:marLeft w:val="0"/>
      <w:marRight w:val="0"/>
      <w:marTop w:val="0"/>
      <w:marBottom w:val="0"/>
      <w:divBdr>
        <w:top w:val="none" w:sz="0" w:space="0" w:color="auto"/>
        <w:left w:val="none" w:sz="0" w:space="0" w:color="auto"/>
        <w:bottom w:val="none" w:sz="0" w:space="0" w:color="auto"/>
        <w:right w:val="none" w:sz="0" w:space="0" w:color="auto"/>
      </w:divBdr>
    </w:div>
    <w:div w:id="818690655">
      <w:bodyDiv w:val="1"/>
      <w:marLeft w:val="0"/>
      <w:marRight w:val="0"/>
      <w:marTop w:val="0"/>
      <w:marBottom w:val="0"/>
      <w:divBdr>
        <w:top w:val="none" w:sz="0" w:space="0" w:color="auto"/>
        <w:left w:val="none" w:sz="0" w:space="0" w:color="auto"/>
        <w:bottom w:val="none" w:sz="0" w:space="0" w:color="auto"/>
        <w:right w:val="none" w:sz="0" w:space="0" w:color="auto"/>
      </w:divBdr>
    </w:div>
    <w:div w:id="846098823">
      <w:bodyDiv w:val="1"/>
      <w:marLeft w:val="0"/>
      <w:marRight w:val="0"/>
      <w:marTop w:val="0"/>
      <w:marBottom w:val="0"/>
      <w:divBdr>
        <w:top w:val="none" w:sz="0" w:space="0" w:color="auto"/>
        <w:left w:val="none" w:sz="0" w:space="0" w:color="auto"/>
        <w:bottom w:val="none" w:sz="0" w:space="0" w:color="auto"/>
        <w:right w:val="none" w:sz="0" w:space="0" w:color="auto"/>
      </w:divBdr>
    </w:div>
    <w:div w:id="859396896">
      <w:bodyDiv w:val="1"/>
      <w:marLeft w:val="0"/>
      <w:marRight w:val="0"/>
      <w:marTop w:val="0"/>
      <w:marBottom w:val="0"/>
      <w:divBdr>
        <w:top w:val="none" w:sz="0" w:space="0" w:color="auto"/>
        <w:left w:val="none" w:sz="0" w:space="0" w:color="auto"/>
        <w:bottom w:val="none" w:sz="0" w:space="0" w:color="auto"/>
        <w:right w:val="none" w:sz="0" w:space="0" w:color="auto"/>
      </w:divBdr>
    </w:div>
    <w:div w:id="860051603">
      <w:bodyDiv w:val="1"/>
      <w:marLeft w:val="0"/>
      <w:marRight w:val="0"/>
      <w:marTop w:val="0"/>
      <w:marBottom w:val="0"/>
      <w:divBdr>
        <w:top w:val="none" w:sz="0" w:space="0" w:color="auto"/>
        <w:left w:val="none" w:sz="0" w:space="0" w:color="auto"/>
        <w:bottom w:val="none" w:sz="0" w:space="0" w:color="auto"/>
        <w:right w:val="none" w:sz="0" w:space="0" w:color="auto"/>
      </w:divBdr>
    </w:div>
    <w:div w:id="937952980">
      <w:bodyDiv w:val="1"/>
      <w:marLeft w:val="0"/>
      <w:marRight w:val="0"/>
      <w:marTop w:val="0"/>
      <w:marBottom w:val="0"/>
      <w:divBdr>
        <w:top w:val="none" w:sz="0" w:space="0" w:color="auto"/>
        <w:left w:val="none" w:sz="0" w:space="0" w:color="auto"/>
        <w:bottom w:val="none" w:sz="0" w:space="0" w:color="auto"/>
        <w:right w:val="none" w:sz="0" w:space="0" w:color="auto"/>
      </w:divBdr>
    </w:div>
    <w:div w:id="943222991">
      <w:bodyDiv w:val="1"/>
      <w:marLeft w:val="0"/>
      <w:marRight w:val="0"/>
      <w:marTop w:val="0"/>
      <w:marBottom w:val="0"/>
      <w:divBdr>
        <w:top w:val="none" w:sz="0" w:space="0" w:color="auto"/>
        <w:left w:val="none" w:sz="0" w:space="0" w:color="auto"/>
        <w:bottom w:val="none" w:sz="0" w:space="0" w:color="auto"/>
        <w:right w:val="none" w:sz="0" w:space="0" w:color="auto"/>
      </w:divBdr>
    </w:div>
    <w:div w:id="985936943">
      <w:bodyDiv w:val="1"/>
      <w:marLeft w:val="0"/>
      <w:marRight w:val="0"/>
      <w:marTop w:val="0"/>
      <w:marBottom w:val="0"/>
      <w:divBdr>
        <w:top w:val="none" w:sz="0" w:space="0" w:color="auto"/>
        <w:left w:val="none" w:sz="0" w:space="0" w:color="auto"/>
        <w:bottom w:val="none" w:sz="0" w:space="0" w:color="auto"/>
        <w:right w:val="none" w:sz="0" w:space="0" w:color="auto"/>
      </w:divBdr>
    </w:div>
    <w:div w:id="1098059378">
      <w:bodyDiv w:val="1"/>
      <w:marLeft w:val="0"/>
      <w:marRight w:val="0"/>
      <w:marTop w:val="0"/>
      <w:marBottom w:val="0"/>
      <w:divBdr>
        <w:top w:val="none" w:sz="0" w:space="0" w:color="auto"/>
        <w:left w:val="none" w:sz="0" w:space="0" w:color="auto"/>
        <w:bottom w:val="none" w:sz="0" w:space="0" w:color="auto"/>
        <w:right w:val="none" w:sz="0" w:space="0" w:color="auto"/>
      </w:divBdr>
    </w:div>
    <w:div w:id="1110273658">
      <w:bodyDiv w:val="1"/>
      <w:marLeft w:val="0"/>
      <w:marRight w:val="0"/>
      <w:marTop w:val="0"/>
      <w:marBottom w:val="0"/>
      <w:divBdr>
        <w:top w:val="none" w:sz="0" w:space="0" w:color="auto"/>
        <w:left w:val="none" w:sz="0" w:space="0" w:color="auto"/>
        <w:bottom w:val="none" w:sz="0" w:space="0" w:color="auto"/>
        <w:right w:val="none" w:sz="0" w:space="0" w:color="auto"/>
      </w:divBdr>
    </w:div>
    <w:div w:id="1156452923">
      <w:bodyDiv w:val="1"/>
      <w:marLeft w:val="0"/>
      <w:marRight w:val="0"/>
      <w:marTop w:val="0"/>
      <w:marBottom w:val="0"/>
      <w:divBdr>
        <w:top w:val="none" w:sz="0" w:space="0" w:color="auto"/>
        <w:left w:val="none" w:sz="0" w:space="0" w:color="auto"/>
        <w:bottom w:val="none" w:sz="0" w:space="0" w:color="auto"/>
        <w:right w:val="none" w:sz="0" w:space="0" w:color="auto"/>
      </w:divBdr>
    </w:div>
    <w:div w:id="1179347394">
      <w:bodyDiv w:val="1"/>
      <w:marLeft w:val="0"/>
      <w:marRight w:val="0"/>
      <w:marTop w:val="0"/>
      <w:marBottom w:val="0"/>
      <w:divBdr>
        <w:top w:val="none" w:sz="0" w:space="0" w:color="auto"/>
        <w:left w:val="none" w:sz="0" w:space="0" w:color="auto"/>
        <w:bottom w:val="none" w:sz="0" w:space="0" w:color="auto"/>
        <w:right w:val="none" w:sz="0" w:space="0" w:color="auto"/>
      </w:divBdr>
    </w:div>
    <w:div w:id="1181236781">
      <w:bodyDiv w:val="1"/>
      <w:marLeft w:val="0"/>
      <w:marRight w:val="0"/>
      <w:marTop w:val="0"/>
      <w:marBottom w:val="0"/>
      <w:divBdr>
        <w:top w:val="none" w:sz="0" w:space="0" w:color="auto"/>
        <w:left w:val="none" w:sz="0" w:space="0" w:color="auto"/>
        <w:bottom w:val="none" w:sz="0" w:space="0" w:color="auto"/>
        <w:right w:val="none" w:sz="0" w:space="0" w:color="auto"/>
      </w:divBdr>
    </w:div>
    <w:div w:id="1217200296">
      <w:bodyDiv w:val="1"/>
      <w:marLeft w:val="0"/>
      <w:marRight w:val="0"/>
      <w:marTop w:val="0"/>
      <w:marBottom w:val="0"/>
      <w:divBdr>
        <w:top w:val="none" w:sz="0" w:space="0" w:color="auto"/>
        <w:left w:val="none" w:sz="0" w:space="0" w:color="auto"/>
        <w:bottom w:val="none" w:sz="0" w:space="0" w:color="auto"/>
        <w:right w:val="none" w:sz="0" w:space="0" w:color="auto"/>
      </w:divBdr>
    </w:div>
    <w:div w:id="1226840596">
      <w:bodyDiv w:val="1"/>
      <w:marLeft w:val="0"/>
      <w:marRight w:val="0"/>
      <w:marTop w:val="0"/>
      <w:marBottom w:val="0"/>
      <w:divBdr>
        <w:top w:val="none" w:sz="0" w:space="0" w:color="auto"/>
        <w:left w:val="none" w:sz="0" w:space="0" w:color="auto"/>
        <w:bottom w:val="none" w:sz="0" w:space="0" w:color="auto"/>
        <w:right w:val="none" w:sz="0" w:space="0" w:color="auto"/>
      </w:divBdr>
    </w:div>
    <w:div w:id="1305159104">
      <w:bodyDiv w:val="1"/>
      <w:marLeft w:val="0"/>
      <w:marRight w:val="0"/>
      <w:marTop w:val="0"/>
      <w:marBottom w:val="0"/>
      <w:divBdr>
        <w:top w:val="none" w:sz="0" w:space="0" w:color="auto"/>
        <w:left w:val="none" w:sz="0" w:space="0" w:color="auto"/>
        <w:bottom w:val="none" w:sz="0" w:space="0" w:color="auto"/>
        <w:right w:val="none" w:sz="0" w:space="0" w:color="auto"/>
      </w:divBdr>
    </w:div>
    <w:div w:id="1305814343">
      <w:bodyDiv w:val="1"/>
      <w:marLeft w:val="0"/>
      <w:marRight w:val="0"/>
      <w:marTop w:val="0"/>
      <w:marBottom w:val="0"/>
      <w:divBdr>
        <w:top w:val="none" w:sz="0" w:space="0" w:color="auto"/>
        <w:left w:val="none" w:sz="0" w:space="0" w:color="auto"/>
        <w:bottom w:val="none" w:sz="0" w:space="0" w:color="auto"/>
        <w:right w:val="none" w:sz="0" w:space="0" w:color="auto"/>
      </w:divBdr>
    </w:div>
    <w:div w:id="1308242605">
      <w:bodyDiv w:val="1"/>
      <w:marLeft w:val="0"/>
      <w:marRight w:val="0"/>
      <w:marTop w:val="0"/>
      <w:marBottom w:val="0"/>
      <w:divBdr>
        <w:top w:val="none" w:sz="0" w:space="0" w:color="auto"/>
        <w:left w:val="none" w:sz="0" w:space="0" w:color="auto"/>
        <w:bottom w:val="none" w:sz="0" w:space="0" w:color="auto"/>
        <w:right w:val="none" w:sz="0" w:space="0" w:color="auto"/>
      </w:divBdr>
    </w:div>
    <w:div w:id="1348601231">
      <w:bodyDiv w:val="1"/>
      <w:marLeft w:val="0"/>
      <w:marRight w:val="0"/>
      <w:marTop w:val="0"/>
      <w:marBottom w:val="0"/>
      <w:divBdr>
        <w:top w:val="none" w:sz="0" w:space="0" w:color="auto"/>
        <w:left w:val="none" w:sz="0" w:space="0" w:color="auto"/>
        <w:bottom w:val="none" w:sz="0" w:space="0" w:color="auto"/>
        <w:right w:val="none" w:sz="0" w:space="0" w:color="auto"/>
      </w:divBdr>
    </w:div>
    <w:div w:id="1357459354">
      <w:bodyDiv w:val="1"/>
      <w:marLeft w:val="0"/>
      <w:marRight w:val="0"/>
      <w:marTop w:val="0"/>
      <w:marBottom w:val="0"/>
      <w:divBdr>
        <w:top w:val="none" w:sz="0" w:space="0" w:color="auto"/>
        <w:left w:val="none" w:sz="0" w:space="0" w:color="auto"/>
        <w:bottom w:val="none" w:sz="0" w:space="0" w:color="auto"/>
        <w:right w:val="none" w:sz="0" w:space="0" w:color="auto"/>
      </w:divBdr>
    </w:div>
    <w:div w:id="1448963678">
      <w:bodyDiv w:val="1"/>
      <w:marLeft w:val="0"/>
      <w:marRight w:val="0"/>
      <w:marTop w:val="0"/>
      <w:marBottom w:val="0"/>
      <w:divBdr>
        <w:top w:val="none" w:sz="0" w:space="0" w:color="auto"/>
        <w:left w:val="none" w:sz="0" w:space="0" w:color="auto"/>
        <w:bottom w:val="none" w:sz="0" w:space="0" w:color="auto"/>
        <w:right w:val="none" w:sz="0" w:space="0" w:color="auto"/>
      </w:divBdr>
    </w:div>
    <w:div w:id="1450006764">
      <w:bodyDiv w:val="1"/>
      <w:marLeft w:val="0"/>
      <w:marRight w:val="0"/>
      <w:marTop w:val="0"/>
      <w:marBottom w:val="0"/>
      <w:divBdr>
        <w:top w:val="none" w:sz="0" w:space="0" w:color="auto"/>
        <w:left w:val="none" w:sz="0" w:space="0" w:color="auto"/>
        <w:bottom w:val="none" w:sz="0" w:space="0" w:color="auto"/>
        <w:right w:val="none" w:sz="0" w:space="0" w:color="auto"/>
      </w:divBdr>
    </w:div>
    <w:div w:id="1478569429">
      <w:bodyDiv w:val="1"/>
      <w:marLeft w:val="0"/>
      <w:marRight w:val="0"/>
      <w:marTop w:val="0"/>
      <w:marBottom w:val="0"/>
      <w:divBdr>
        <w:top w:val="none" w:sz="0" w:space="0" w:color="auto"/>
        <w:left w:val="none" w:sz="0" w:space="0" w:color="auto"/>
        <w:bottom w:val="none" w:sz="0" w:space="0" w:color="auto"/>
        <w:right w:val="none" w:sz="0" w:space="0" w:color="auto"/>
      </w:divBdr>
    </w:div>
    <w:div w:id="1555237870">
      <w:bodyDiv w:val="1"/>
      <w:marLeft w:val="0"/>
      <w:marRight w:val="0"/>
      <w:marTop w:val="0"/>
      <w:marBottom w:val="0"/>
      <w:divBdr>
        <w:top w:val="none" w:sz="0" w:space="0" w:color="auto"/>
        <w:left w:val="none" w:sz="0" w:space="0" w:color="auto"/>
        <w:bottom w:val="none" w:sz="0" w:space="0" w:color="auto"/>
        <w:right w:val="none" w:sz="0" w:space="0" w:color="auto"/>
      </w:divBdr>
    </w:div>
    <w:div w:id="1572693154">
      <w:bodyDiv w:val="1"/>
      <w:marLeft w:val="0"/>
      <w:marRight w:val="0"/>
      <w:marTop w:val="0"/>
      <w:marBottom w:val="0"/>
      <w:divBdr>
        <w:top w:val="none" w:sz="0" w:space="0" w:color="auto"/>
        <w:left w:val="none" w:sz="0" w:space="0" w:color="auto"/>
        <w:bottom w:val="none" w:sz="0" w:space="0" w:color="auto"/>
        <w:right w:val="none" w:sz="0" w:space="0" w:color="auto"/>
      </w:divBdr>
    </w:div>
    <w:div w:id="1585339054">
      <w:bodyDiv w:val="1"/>
      <w:marLeft w:val="0"/>
      <w:marRight w:val="0"/>
      <w:marTop w:val="0"/>
      <w:marBottom w:val="0"/>
      <w:divBdr>
        <w:top w:val="none" w:sz="0" w:space="0" w:color="auto"/>
        <w:left w:val="none" w:sz="0" w:space="0" w:color="auto"/>
        <w:bottom w:val="none" w:sz="0" w:space="0" w:color="auto"/>
        <w:right w:val="none" w:sz="0" w:space="0" w:color="auto"/>
      </w:divBdr>
    </w:div>
    <w:div w:id="1609972576">
      <w:bodyDiv w:val="1"/>
      <w:marLeft w:val="0"/>
      <w:marRight w:val="0"/>
      <w:marTop w:val="0"/>
      <w:marBottom w:val="0"/>
      <w:divBdr>
        <w:top w:val="none" w:sz="0" w:space="0" w:color="auto"/>
        <w:left w:val="none" w:sz="0" w:space="0" w:color="auto"/>
        <w:bottom w:val="none" w:sz="0" w:space="0" w:color="auto"/>
        <w:right w:val="none" w:sz="0" w:space="0" w:color="auto"/>
      </w:divBdr>
    </w:div>
    <w:div w:id="1677417720">
      <w:bodyDiv w:val="1"/>
      <w:marLeft w:val="0"/>
      <w:marRight w:val="0"/>
      <w:marTop w:val="0"/>
      <w:marBottom w:val="0"/>
      <w:divBdr>
        <w:top w:val="none" w:sz="0" w:space="0" w:color="auto"/>
        <w:left w:val="none" w:sz="0" w:space="0" w:color="auto"/>
        <w:bottom w:val="none" w:sz="0" w:space="0" w:color="auto"/>
        <w:right w:val="none" w:sz="0" w:space="0" w:color="auto"/>
      </w:divBdr>
    </w:div>
    <w:div w:id="1744060556">
      <w:bodyDiv w:val="1"/>
      <w:marLeft w:val="0"/>
      <w:marRight w:val="0"/>
      <w:marTop w:val="0"/>
      <w:marBottom w:val="0"/>
      <w:divBdr>
        <w:top w:val="none" w:sz="0" w:space="0" w:color="auto"/>
        <w:left w:val="none" w:sz="0" w:space="0" w:color="auto"/>
        <w:bottom w:val="none" w:sz="0" w:space="0" w:color="auto"/>
        <w:right w:val="none" w:sz="0" w:space="0" w:color="auto"/>
      </w:divBdr>
    </w:div>
    <w:div w:id="1760173743">
      <w:bodyDiv w:val="1"/>
      <w:marLeft w:val="0"/>
      <w:marRight w:val="0"/>
      <w:marTop w:val="0"/>
      <w:marBottom w:val="0"/>
      <w:divBdr>
        <w:top w:val="none" w:sz="0" w:space="0" w:color="auto"/>
        <w:left w:val="none" w:sz="0" w:space="0" w:color="auto"/>
        <w:bottom w:val="none" w:sz="0" w:space="0" w:color="auto"/>
        <w:right w:val="none" w:sz="0" w:space="0" w:color="auto"/>
      </w:divBdr>
    </w:div>
    <w:div w:id="1774130744">
      <w:bodyDiv w:val="1"/>
      <w:marLeft w:val="0"/>
      <w:marRight w:val="0"/>
      <w:marTop w:val="0"/>
      <w:marBottom w:val="0"/>
      <w:divBdr>
        <w:top w:val="none" w:sz="0" w:space="0" w:color="auto"/>
        <w:left w:val="none" w:sz="0" w:space="0" w:color="auto"/>
        <w:bottom w:val="none" w:sz="0" w:space="0" w:color="auto"/>
        <w:right w:val="none" w:sz="0" w:space="0" w:color="auto"/>
      </w:divBdr>
    </w:div>
    <w:div w:id="1855531361">
      <w:bodyDiv w:val="1"/>
      <w:marLeft w:val="0"/>
      <w:marRight w:val="0"/>
      <w:marTop w:val="0"/>
      <w:marBottom w:val="0"/>
      <w:divBdr>
        <w:top w:val="none" w:sz="0" w:space="0" w:color="auto"/>
        <w:left w:val="none" w:sz="0" w:space="0" w:color="auto"/>
        <w:bottom w:val="none" w:sz="0" w:space="0" w:color="auto"/>
        <w:right w:val="none" w:sz="0" w:space="0" w:color="auto"/>
      </w:divBdr>
    </w:div>
    <w:div w:id="1855538679">
      <w:bodyDiv w:val="1"/>
      <w:marLeft w:val="0"/>
      <w:marRight w:val="0"/>
      <w:marTop w:val="0"/>
      <w:marBottom w:val="0"/>
      <w:divBdr>
        <w:top w:val="none" w:sz="0" w:space="0" w:color="auto"/>
        <w:left w:val="none" w:sz="0" w:space="0" w:color="auto"/>
        <w:bottom w:val="none" w:sz="0" w:space="0" w:color="auto"/>
        <w:right w:val="none" w:sz="0" w:space="0" w:color="auto"/>
      </w:divBdr>
    </w:div>
    <w:div w:id="1864437845">
      <w:bodyDiv w:val="1"/>
      <w:marLeft w:val="0"/>
      <w:marRight w:val="0"/>
      <w:marTop w:val="0"/>
      <w:marBottom w:val="0"/>
      <w:divBdr>
        <w:top w:val="none" w:sz="0" w:space="0" w:color="auto"/>
        <w:left w:val="none" w:sz="0" w:space="0" w:color="auto"/>
        <w:bottom w:val="none" w:sz="0" w:space="0" w:color="auto"/>
        <w:right w:val="none" w:sz="0" w:space="0" w:color="auto"/>
      </w:divBdr>
    </w:div>
    <w:div w:id="1867786882">
      <w:bodyDiv w:val="1"/>
      <w:marLeft w:val="0"/>
      <w:marRight w:val="0"/>
      <w:marTop w:val="0"/>
      <w:marBottom w:val="0"/>
      <w:divBdr>
        <w:top w:val="none" w:sz="0" w:space="0" w:color="auto"/>
        <w:left w:val="none" w:sz="0" w:space="0" w:color="auto"/>
        <w:bottom w:val="none" w:sz="0" w:space="0" w:color="auto"/>
        <w:right w:val="none" w:sz="0" w:space="0" w:color="auto"/>
      </w:divBdr>
    </w:div>
    <w:div w:id="1928801894">
      <w:bodyDiv w:val="1"/>
      <w:marLeft w:val="0"/>
      <w:marRight w:val="0"/>
      <w:marTop w:val="0"/>
      <w:marBottom w:val="0"/>
      <w:divBdr>
        <w:top w:val="none" w:sz="0" w:space="0" w:color="auto"/>
        <w:left w:val="none" w:sz="0" w:space="0" w:color="auto"/>
        <w:bottom w:val="none" w:sz="0" w:space="0" w:color="auto"/>
        <w:right w:val="none" w:sz="0" w:space="0" w:color="auto"/>
      </w:divBdr>
    </w:div>
    <w:div w:id="1942372253">
      <w:bodyDiv w:val="1"/>
      <w:marLeft w:val="0"/>
      <w:marRight w:val="0"/>
      <w:marTop w:val="0"/>
      <w:marBottom w:val="0"/>
      <w:divBdr>
        <w:top w:val="none" w:sz="0" w:space="0" w:color="auto"/>
        <w:left w:val="none" w:sz="0" w:space="0" w:color="auto"/>
        <w:bottom w:val="none" w:sz="0" w:space="0" w:color="auto"/>
        <w:right w:val="none" w:sz="0" w:space="0" w:color="auto"/>
      </w:divBdr>
    </w:div>
    <w:div w:id="1952082829">
      <w:bodyDiv w:val="1"/>
      <w:marLeft w:val="0"/>
      <w:marRight w:val="0"/>
      <w:marTop w:val="0"/>
      <w:marBottom w:val="0"/>
      <w:divBdr>
        <w:top w:val="none" w:sz="0" w:space="0" w:color="auto"/>
        <w:left w:val="none" w:sz="0" w:space="0" w:color="auto"/>
        <w:bottom w:val="none" w:sz="0" w:space="0" w:color="auto"/>
        <w:right w:val="none" w:sz="0" w:space="0" w:color="auto"/>
      </w:divBdr>
    </w:div>
    <w:div w:id="1969697732">
      <w:bodyDiv w:val="1"/>
      <w:marLeft w:val="0"/>
      <w:marRight w:val="0"/>
      <w:marTop w:val="0"/>
      <w:marBottom w:val="0"/>
      <w:divBdr>
        <w:top w:val="none" w:sz="0" w:space="0" w:color="auto"/>
        <w:left w:val="none" w:sz="0" w:space="0" w:color="auto"/>
        <w:bottom w:val="none" w:sz="0" w:space="0" w:color="auto"/>
        <w:right w:val="none" w:sz="0" w:space="0" w:color="auto"/>
      </w:divBdr>
    </w:div>
    <w:div w:id="2002007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chart" Target="charts/chart5.xml"/><Relationship Id="rId26" Type="http://schemas.openxmlformats.org/officeDocument/2006/relationships/chart" Target="charts/chart13.xml"/><Relationship Id="rId39" Type="http://schemas.openxmlformats.org/officeDocument/2006/relationships/chart" Target="charts/chart25.xml"/><Relationship Id="rId3" Type="http://schemas.openxmlformats.org/officeDocument/2006/relationships/styles" Target="styles.xml"/><Relationship Id="rId21" Type="http://schemas.openxmlformats.org/officeDocument/2006/relationships/chart" Target="charts/chart8.xml"/><Relationship Id="rId34" Type="http://schemas.openxmlformats.org/officeDocument/2006/relationships/image" Target="media/image3.emf"/><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chart" Target="charts/chart4.xml"/><Relationship Id="rId25" Type="http://schemas.openxmlformats.org/officeDocument/2006/relationships/chart" Target="charts/chart12.xml"/><Relationship Id="rId33" Type="http://schemas.openxmlformats.org/officeDocument/2006/relationships/chart" Target="charts/chart20.xml"/><Relationship Id="rId38" Type="http://schemas.openxmlformats.org/officeDocument/2006/relationships/chart" Target="charts/chart24.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chart" Target="charts/chart7.xml"/><Relationship Id="rId29" Type="http://schemas.openxmlformats.org/officeDocument/2006/relationships/chart" Target="charts/chart16.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hart" Target="charts/chart11.xml"/><Relationship Id="rId32" Type="http://schemas.openxmlformats.org/officeDocument/2006/relationships/chart" Target="charts/chart19.xml"/><Relationship Id="rId37" Type="http://schemas.openxmlformats.org/officeDocument/2006/relationships/chart" Target="charts/chart23.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chart" Target="charts/chart10.xml"/><Relationship Id="rId28" Type="http://schemas.openxmlformats.org/officeDocument/2006/relationships/chart" Target="charts/chart15.xml"/><Relationship Id="rId36" Type="http://schemas.openxmlformats.org/officeDocument/2006/relationships/chart" Target="charts/chart22.xml"/><Relationship Id="rId10" Type="http://schemas.openxmlformats.org/officeDocument/2006/relationships/footer" Target="footer1.xml"/><Relationship Id="rId19" Type="http://schemas.openxmlformats.org/officeDocument/2006/relationships/chart" Target="charts/chart6.xml"/><Relationship Id="rId31" Type="http://schemas.openxmlformats.org/officeDocument/2006/relationships/chart" Target="charts/chart18.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4.xml"/><Relationship Id="rId22" Type="http://schemas.openxmlformats.org/officeDocument/2006/relationships/chart" Target="charts/chart9.xml"/><Relationship Id="rId27" Type="http://schemas.openxmlformats.org/officeDocument/2006/relationships/chart" Target="charts/chart14.xml"/><Relationship Id="rId30" Type="http://schemas.openxmlformats.org/officeDocument/2006/relationships/chart" Target="charts/chart17.xml"/><Relationship Id="rId35" Type="http://schemas.openxmlformats.org/officeDocument/2006/relationships/chart" Target="charts/chart21.xml"/></Relationships>
</file>

<file path=word/charts/_rels/chart1.xml.rels><?xml version="1.0" encoding="UTF-8" standalone="yes"?>
<Relationships xmlns="http://schemas.openxmlformats.org/package/2006/relationships"><Relationship Id="rId3" Type="http://schemas.openxmlformats.org/officeDocument/2006/relationships/package" Target="../embeddings/List_aplikace_Microsoft_Excel.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package" Target="../embeddings/List_aplikace_Microsoft_Excel9.xlsx"/><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package" Target="../embeddings/List_aplikace_Microsoft_Excel10.xlsx"/><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package" Target="../embeddings/List_aplikace_Microsoft_Excel11.xlsx"/><Relationship Id="rId2" Type="http://schemas.microsoft.com/office/2011/relationships/chartColorStyle" Target="colors12.xml"/><Relationship Id="rId1" Type="http://schemas.microsoft.com/office/2011/relationships/chartStyle" Target="style12.xml"/></Relationships>
</file>

<file path=word/charts/_rels/chart13.xml.rels><?xml version="1.0" encoding="UTF-8" standalone="yes"?>
<Relationships xmlns="http://schemas.openxmlformats.org/package/2006/relationships"><Relationship Id="rId3" Type="http://schemas.openxmlformats.org/officeDocument/2006/relationships/package" Target="../embeddings/List_aplikace_Microsoft_Excel12.xlsx"/><Relationship Id="rId2" Type="http://schemas.microsoft.com/office/2011/relationships/chartColorStyle" Target="colors13.xml"/><Relationship Id="rId1" Type="http://schemas.microsoft.com/office/2011/relationships/chartStyle" Target="style13.xml"/></Relationships>
</file>

<file path=word/charts/_rels/chart14.xml.rels><?xml version="1.0" encoding="UTF-8" standalone="yes"?>
<Relationships xmlns="http://schemas.openxmlformats.org/package/2006/relationships"><Relationship Id="rId3" Type="http://schemas.openxmlformats.org/officeDocument/2006/relationships/package" Target="../embeddings/List_aplikace_Microsoft_Excel13.xlsx"/><Relationship Id="rId2" Type="http://schemas.microsoft.com/office/2011/relationships/chartColorStyle" Target="colors14.xml"/><Relationship Id="rId1" Type="http://schemas.microsoft.com/office/2011/relationships/chartStyle" Target="style14.xml"/></Relationships>
</file>

<file path=word/charts/_rels/chart15.xml.rels><?xml version="1.0" encoding="UTF-8" standalone="yes"?>
<Relationships xmlns="http://schemas.openxmlformats.org/package/2006/relationships"><Relationship Id="rId3" Type="http://schemas.openxmlformats.org/officeDocument/2006/relationships/package" Target="../embeddings/List_aplikace_Microsoft_Excel14.xlsx"/><Relationship Id="rId2" Type="http://schemas.microsoft.com/office/2011/relationships/chartColorStyle" Target="colors15.xml"/><Relationship Id="rId1" Type="http://schemas.microsoft.com/office/2011/relationships/chartStyle" Target="style15.xml"/></Relationships>
</file>

<file path=word/charts/_rels/chart16.xml.rels><?xml version="1.0" encoding="UTF-8" standalone="yes"?>
<Relationships xmlns="http://schemas.openxmlformats.org/package/2006/relationships"><Relationship Id="rId3" Type="http://schemas.openxmlformats.org/officeDocument/2006/relationships/package" Target="../embeddings/List_aplikace_Microsoft_Excel15.xlsx"/><Relationship Id="rId2" Type="http://schemas.microsoft.com/office/2011/relationships/chartColorStyle" Target="colors16.xml"/><Relationship Id="rId1" Type="http://schemas.microsoft.com/office/2011/relationships/chartStyle" Target="style16.xml"/></Relationships>
</file>

<file path=word/charts/_rels/chart17.xml.rels><?xml version="1.0" encoding="UTF-8" standalone="yes"?>
<Relationships xmlns="http://schemas.openxmlformats.org/package/2006/relationships"><Relationship Id="rId3" Type="http://schemas.openxmlformats.org/officeDocument/2006/relationships/package" Target="../embeddings/List_aplikace_Microsoft_Excel16.xlsx"/><Relationship Id="rId2" Type="http://schemas.microsoft.com/office/2011/relationships/chartColorStyle" Target="colors17.xml"/><Relationship Id="rId1" Type="http://schemas.microsoft.com/office/2011/relationships/chartStyle" Target="style17.xml"/></Relationships>
</file>

<file path=word/charts/_rels/chart18.xml.rels><?xml version="1.0" encoding="UTF-8" standalone="yes"?>
<Relationships xmlns="http://schemas.openxmlformats.org/package/2006/relationships"><Relationship Id="rId3" Type="http://schemas.openxmlformats.org/officeDocument/2006/relationships/package" Target="../embeddings/List_aplikace_Microsoft_Excel17.xlsx"/><Relationship Id="rId2" Type="http://schemas.microsoft.com/office/2011/relationships/chartColorStyle" Target="colors18.xml"/><Relationship Id="rId1" Type="http://schemas.microsoft.com/office/2011/relationships/chartStyle" Target="style18.xml"/></Relationships>
</file>

<file path=word/charts/_rels/chart19.xml.rels><?xml version="1.0" encoding="UTF-8" standalone="yes"?>
<Relationships xmlns="http://schemas.openxmlformats.org/package/2006/relationships"><Relationship Id="rId3" Type="http://schemas.openxmlformats.org/officeDocument/2006/relationships/package" Target="../embeddings/List_aplikace_Microsoft_Excel18.xlsx"/><Relationship Id="rId2" Type="http://schemas.microsoft.com/office/2011/relationships/chartColorStyle" Target="colors19.xml"/><Relationship Id="rId1" Type="http://schemas.microsoft.com/office/2011/relationships/chartStyle" Target="style19.xml"/></Relationships>
</file>

<file path=word/charts/_rels/chart2.xml.rels><?xml version="1.0" encoding="UTF-8" standalone="yes"?>
<Relationships xmlns="http://schemas.openxmlformats.org/package/2006/relationships"><Relationship Id="rId3" Type="http://schemas.openxmlformats.org/officeDocument/2006/relationships/package" Target="../embeddings/List_aplikace_Microsoft_Excel1.xlsx"/><Relationship Id="rId2" Type="http://schemas.microsoft.com/office/2011/relationships/chartColorStyle" Target="colors2.xml"/><Relationship Id="rId1" Type="http://schemas.microsoft.com/office/2011/relationships/chartStyle" Target="style2.xml"/></Relationships>
</file>

<file path=word/charts/_rels/chart20.xml.rels><?xml version="1.0" encoding="UTF-8" standalone="yes"?>
<Relationships xmlns="http://schemas.openxmlformats.org/package/2006/relationships"><Relationship Id="rId3" Type="http://schemas.openxmlformats.org/officeDocument/2006/relationships/package" Target="../embeddings/List_aplikace_Microsoft_Excel19.xlsx"/><Relationship Id="rId2" Type="http://schemas.microsoft.com/office/2011/relationships/chartColorStyle" Target="colors20.xml"/><Relationship Id="rId1" Type="http://schemas.microsoft.com/office/2011/relationships/chartStyle" Target="style20.xml"/></Relationships>
</file>

<file path=word/charts/_rels/chart21.xml.rels><?xml version="1.0" encoding="UTF-8" standalone="yes"?>
<Relationships xmlns="http://schemas.openxmlformats.org/package/2006/relationships"><Relationship Id="rId3" Type="http://schemas.openxmlformats.org/officeDocument/2006/relationships/package" Target="../embeddings/List_aplikace_Microsoft_Excel20.xlsx"/><Relationship Id="rId2" Type="http://schemas.microsoft.com/office/2011/relationships/chartColorStyle" Target="colors21.xml"/><Relationship Id="rId1" Type="http://schemas.microsoft.com/office/2011/relationships/chartStyle" Target="style21.xml"/></Relationships>
</file>

<file path=word/charts/_rels/chart22.xml.rels><?xml version="1.0" encoding="UTF-8" standalone="yes"?>
<Relationships xmlns="http://schemas.openxmlformats.org/package/2006/relationships"><Relationship Id="rId3" Type="http://schemas.openxmlformats.org/officeDocument/2006/relationships/package" Target="../embeddings/List_aplikace_Microsoft_Excel21.xlsx"/><Relationship Id="rId2" Type="http://schemas.microsoft.com/office/2011/relationships/chartColorStyle" Target="colors22.xml"/><Relationship Id="rId1" Type="http://schemas.microsoft.com/office/2011/relationships/chartStyle" Target="style22.xml"/></Relationships>
</file>

<file path=word/charts/_rels/chart23.xml.rels><?xml version="1.0" encoding="UTF-8" standalone="yes"?>
<Relationships xmlns="http://schemas.openxmlformats.org/package/2006/relationships"><Relationship Id="rId3" Type="http://schemas.openxmlformats.org/officeDocument/2006/relationships/package" Target="../embeddings/List_aplikace_Microsoft_Excel22.xlsx"/><Relationship Id="rId2" Type="http://schemas.microsoft.com/office/2011/relationships/chartColorStyle" Target="colors23.xml"/><Relationship Id="rId1" Type="http://schemas.microsoft.com/office/2011/relationships/chartStyle" Target="style23.xml"/></Relationships>
</file>

<file path=word/charts/_rels/chart24.xml.rels><?xml version="1.0" encoding="UTF-8" standalone="yes"?>
<Relationships xmlns="http://schemas.openxmlformats.org/package/2006/relationships"><Relationship Id="rId3" Type="http://schemas.openxmlformats.org/officeDocument/2006/relationships/package" Target="../embeddings/List_aplikace_Microsoft_Excel23.xlsx"/><Relationship Id="rId2" Type="http://schemas.microsoft.com/office/2011/relationships/chartColorStyle" Target="colors24.xml"/><Relationship Id="rId1" Type="http://schemas.microsoft.com/office/2011/relationships/chartStyle" Target="style24.xml"/><Relationship Id="rId4" Type="http://schemas.openxmlformats.org/officeDocument/2006/relationships/chartUserShapes" Target="../drawings/drawing1.xml"/></Relationships>
</file>

<file path=word/charts/_rels/chart25.xml.rels><?xml version="1.0" encoding="UTF-8" standalone="yes"?>
<Relationships xmlns="http://schemas.openxmlformats.org/package/2006/relationships"><Relationship Id="rId3" Type="http://schemas.openxmlformats.org/officeDocument/2006/relationships/package" Target="../embeddings/List_aplikace_Microsoft_Excel24.xlsx"/><Relationship Id="rId2" Type="http://schemas.microsoft.com/office/2011/relationships/chartColorStyle" Target="colors25.xml"/><Relationship Id="rId1" Type="http://schemas.microsoft.com/office/2011/relationships/chartStyle" Target="style25.xml"/></Relationships>
</file>

<file path=word/charts/_rels/chart3.xml.rels><?xml version="1.0" encoding="UTF-8" standalone="yes"?>
<Relationships xmlns="http://schemas.openxmlformats.org/package/2006/relationships"><Relationship Id="rId3" Type="http://schemas.openxmlformats.org/officeDocument/2006/relationships/package" Target="../embeddings/List_aplikace_Microsoft_Excel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List_aplikace_Microsoft_Excel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List_aplikace_Microsoft_Excel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List_aplikace_Microsoft_Excel5.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List_aplikace_Microsoft_Excel6.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List_aplikace_Microsoft_Excel7.xlsx"/><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package" Target="../embeddings/List_aplikace_Microsoft_Excel8.xlsx"/><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1337729703218381"/>
          <c:y val="3.2175123542720618E-3"/>
          <c:w val="0.37856068572044843"/>
          <c:h val="0.99678248764572797"/>
        </c:manualLayout>
      </c:layout>
      <c:doughnutChart>
        <c:varyColors val="1"/>
        <c:ser>
          <c:idx val="0"/>
          <c:order val="0"/>
          <c:tx>
            <c:strRef>
              <c:f>Sheet1!$A$2</c:f>
              <c:strCache>
                <c:ptCount val="1"/>
                <c:pt idx="0">
                  <c:v>Výdaje</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0-BED7-4156-B63A-C97291A8D52E}"/>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1-BED7-4156-B63A-C97291A8D52E}"/>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4-603D-4E18-91AA-27DB58681F6F}"/>
              </c:ext>
            </c:extLst>
          </c:dPt>
          <c:dLbls>
            <c:dLbl>
              <c:idx val="0"/>
              <c:layout>
                <c:manualLayout>
                  <c:x val="0.11210221098423438"/>
                  <c:y val="6.8643144420745913E-2"/>
                </c:manualLayout>
              </c:layout>
              <c:tx>
                <c:rich>
                  <a:bodyPr/>
                  <a:lstStyle/>
                  <a:p>
                    <a:fld id="{82F6F692-05A1-46C3-AD31-20915081D1BD}" type="CATEGORYNAME">
                      <a:rPr lang="en-US" b="0"/>
                      <a:pPr/>
                      <a:t>[NÁZEV KATEGORIE]</a:t>
                    </a:fld>
                    <a:r>
                      <a:rPr lang="en-US" b="0" baseline="0"/>
                      <a:t>
</a:t>
                    </a:r>
                    <a:fld id="{1B92A46D-E898-4BE0-A28C-49DD56B9CC28}" type="PERCENTAGE">
                      <a:rPr lang="en-US" b="0" baseline="0"/>
                      <a:pPr/>
                      <a:t>[PROCENTO]</a:t>
                    </a:fld>
                    <a:endParaRPr lang="en-US" b="0"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0-BED7-4156-B63A-C97291A8D52E}"/>
                </c:ext>
              </c:extLst>
            </c:dLbl>
            <c:dLbl>
              <c:idx val="1"/>
              <c:layout>
                <c:manualLayout>
                  <c:x val="-0.10719071013845467"/>
                  <c:y val="-0.26656213249705996"/>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BED7-4156-B63A-C97291A8D52E}"/>
                </c:ext>
              </c:extLst>
            </c:dLbl>
            <c:dLbl>
              <c:idx val="2"/>
              <c:delete val="1"/>
              <c:extLst>
                <c:ext xmlns:c15="http://schemas.microsoft.com/office/drawing/2012/chart" uri="{CE6537A1-D6FC-4f65-9D91-7224C49458BB}"/>
                <c:ext xmlns:c16="http://schemas.microsoft.com/office/drawing/2014/chart" uri="{C3380CC4-5D6E-409C-BE32-E72D297353CC}">
                  <c16:uniqueId val="{00000004-603D-4E18-91AA-27DB58681F6F}"/>
                </c:ext>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showLegendKey val="0"/>
            <c:showVal val="0"/>
            <c:showCatName val="1"/>
            <c:showSerName val="0"/>
            <c:showPercent val="1"/>
            <c:showBubbleSize val="0"/>
            <c:showLeaderLines val="0"/>
            <c:extLst>
              <c:ext xmlns:c15="http://schemas.microsoft.com/office/drawing/2012/chart" uri="{CE6537A1-D6FC-4f65-9D91-7224C49458BB}"/>
            </c:extLst>
          </c:dLbls>
          <c:cat>
            <c:strRef>
              <c:f>Sheet1!$B$1:$D$1</c:f>
              <c:strCache>
                <c:ptCount val="2"/>
                <c:pt idx="0">
                  <c:v>Běžné výdaje</c:v>
                </c:pt>
                <c:pt idx="1">
                  <c:v>Kapitálové výdaje</c:v>
                </c:pt>
              </c:strCache>
            </c:strRef>
          </c:cat>
          <c:val>
            <c:numRef>
              <c:f>Sheet1!$B$2:$D$2</c:f>
              <c:numCache>
                <c:formatCode>#,##0</c:formatCode>
                <c:ptCount val="3"/>
                <c:pt idx="0">
                  <c:v>19521690</c:v>
                </c:pt>
                <c:pt idx="1">
                  <c:v>32413985</c:v>
                </c:pt>
              </c:numCache>
            </c:numRef>
          </c:val>
          <c:extLst>
            <c:ext xmlns:c16="http://schemas.microsoft.com/office/drawing/2014/chart" uri="{C3380CC4-5D6E-409C-BE32-E72D297353CC}">
              <c16:uniqueId val="{00000002-BED7-4156-B63A-C97291A8D52E}"/>
            </c:ext>
          </c:extLst>
        </c:ser>
        <c:dLbls>
          <c:showLegendKey val="0"/>
          <c:showVal val="0"/>
          <c:showCatName val="0"/>
          <c:showSerName val="0"/>
          <c:showPercent val="1"/>
          <c:showBubbleSize val="0"/>
          <c:showLeaderLines val="0"/>
        </c:dLbls>
        <c:firstSliceAng val="0"/>
        <c:holeSize val="85"/>
      </c:doughnutChart>
      <c:spPr>
        <a:noFill/>
        <a:ln>
          <a:noFill/>
        </a:ln>
        <a:effectLst/>
      </c:spPr>
    </c:plotArea>
    <c:plotVisOnly val="1"/>
    <c:dispBlanksAs val="zero"/>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621848739495799"/>
          <c:y val="8.1272084805653705E-2"/>
          <c:w val="0.79159663865546215"/>
          <c:h val="0.72893242604764086"/>
        </c:manualLayout>
      </c:layout>
      <c:barChart>
        <c:barDir val="col"/>
        <c:grouping val="clustered"/>
        <c:varyColors val="0"/>
        <c:ser>
          <c:idx val="0"/>
          <c:order val="0"/>
          <c:tx>
            <c:strRef>
              <c:f>Sheet1!$A$2</c:f>
              <c:strCache>
                <c:ptCount val="1"/>
                <c:pt idx="0">
                  <c:v>skutečnost 2017</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dLbl>
              <c:idx val="0"/>
              <c:layout>
                <c:manualLayout>
                  <c:x val="-1.4783786947782374E-3"/>
                  <c:y val="-2.6850889544728251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21E-4889-933B-285E7DFAA1FD}"/>
                </c:ext>
              </c:extLst>
            </c:dLbl>
            <c:dLbl>
              <c:idx val="1"/>
              <c:layout>
                <c:manualLayout>
                  <c:x val="-8.6099599081228551E-3"/>
                  <c:y val="2.199716328513012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21E-4889-933B-285E7DFAA1F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Sheet1!$B$1:$C$1</c:f>
              <c:strCache>
                <c:ptCount val="2"/>
                <c:pt idx="0">
                  <c:v>Ředitelství silnic a dálnic ČR</c:v>
                </c:pt>
                <c:pt idx="1">
                  <c:v>Centrum služeb pro silniční dopravu</c:v>
                </c:pt>
              </c:strCache>
            </c:strRef>
          </c:cat>
          <c:val>
            <c:numRef>
              <c:f>Sheet1!$B$2:$C$2</c:f>
              <c:numCache>
                <c:formatCode>#,##0</c:formatCode>
                <c:ptCount val="2"/>
                <c:pt idx="0">
                  <c:v>3671962</c:v>
                </c:pt>
                <c:pt idx="1">
                  <c:v>79173</c:v>
                </c:pt>
              </c:numCache>
            </c:numRef>
          </c:val>
          <c:extLst>
            <c:ext xmlns:c16="http://schemas.microsoft.com/office/drawing/2014/chart" uri="{C3380CC4-5D6E-409C-BE32-E72D297353CC}">
              <c16:uniqueId val="{00000002-E21E-4889-933B-285E7DFAA1FD}"/>
            </c:ext>
          </c:extLst>
        </c:ser>
        <c:ser>
          <c:idx val="1"/>
          <c:order val="1"/>
          <c:tx>
            <c:strRef>
              <c:f>Sheet1!$A$3</c:f>
              <c:strCache>
                <c:ptCount val="1"/>
                <c:pt idx="0">
                  <c:v>skutečnost 2018</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dLbls>
            <c:dLbl>
              <c:idx val="0"/>
              <c:layout>
                <c:manualLayout>
                  <c:x val="-2.3920377897091115E-3"/>
                  <c:y val="-3.07596079638027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21E-4889-933B-285E7DFAA1FD}"/>
                </c:ext>
              </c:extLst>
            </c:dLbl>
            <c:dLbl>
              <c:idx val="1"/>
              <c:layout>
                <c:manualLayout>
                  <c:x val="2.6745532709152586E-3"/>
                  <c:y val="-7.6662259679863842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E21E-4889-933B-285E7DFAA1F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Sheet1!$B$1:$C$1</c:f>
              <c:strCache>
                <c:ptCount val="2"/>
                <c:pt idx="0">
                  <c:v>Ředitelství silnic a dálnic ČR</c:v>
                </c:pt>
                <c:pt idx="1">
                  <c:v>Centrum služeb pro silniční dopravu</c:v>
                </c:pt>
              </c:strCache>
            </c:strRef>
          </c:cat>
          <c:val>
            <c:numRef>
              <c:f>Sheet1!$B$3:$C$3</c:f>
              <c:numCache>
                <c:formatCode>#,##0</c:formatCode>
                <c:ptCount val="2"/>
                <c:pt idx="0">
                  <c:v>817887</c:v>
                </c:pt>
                <c:pt idx="1">
                  <c:v>86862</c:v>
                </c:pt>
              </c:numCache>
            </c:numRef>
          </c:val>
          <c:extLst>
            <c:ext xmlns:c16="http://schemas.microsoft.com/office/drawing/2014/chart" uri="{C3380CC4-5D6E-409C-BE32-E72D297353CC}">
              <c16:uniqueId val="{00000005-E21E-4889-933B-285E7DFAA1FD}"/>
            </c:ext>
          </c:extLst>
        </c:ser>
        <c:dLbls>
          <c:showLegendKey val="0"/>
          <c:showVal val="0"/>
          <c:showCatName val="0"/>
          <c:showSerName val="0"/>
          <c:showPercent val="0"/>
          <c:showBubbleSize val="0"/>
        </c:dLbls>
        <c:gapWidth val="100"/>
        <c:overlap val="-24"/>
        <c:axId val="241267936"/>
        <c:axId val="1"/>
      </c:barChart>
      <c:catAx>
        <c:axId val="241267936"/>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0" spcFirstLastPara="1" vertOverflow="ellipsis" wrap="square" anchor="ctr" anchorCtr="1"/>
          <a:lstStyle/>
          <a:p>
            <a:pPr>
              <a:defRPr sz="900" b="0" i="0" u="none" strike="noStrike" kern="1200" baseline="0">
                <a:solidFill>
                  <a:schemeClr val="tx2"/>
                </a:solidFill>
                <a:latin typeface="+mn-lt"/>
                <a:ea typeface="+mn-ea"/>
                <a:cs typeface="+mn-cs"/>
              </a:defRPr>
            </a:pPr>
            <a:endParaRPr lang="cs-CZ"/>
          </a:p>
        </c:txPr>
        <c:crossAx val="1"/>
        <c:crosses val="autoZero"/>
        <c:auto val="1"/>
        <c:lblAlgn val="ctr"/>
        <c:lblOffset val="100"/>
        <c:tickLblSkip val="1"/>
        <c:tickMarkSkip val="1"/>
        <c:noMultiLvlLbl val="0"/>
      </c:catAx>
      <c:valAx>
        <c:axId val="1"/>
        <c:scaling>
          <c:orientation val="minMax"/>
        </c:scaling>
        <c:delete val="0"/>
        <c:axPos val="l"/>
        <c:majorGridlines>
          <c:spPr>
            <a:ln w="9525" cap="flat" cmpd="sng" algn="ctr">
              <a:solidFill>
                <a:schemeClr val="tx2">
                  <a:lumMod val="15000"/>
                  <a:lumOff val="85000"/>
                </a:schemeClr>
              </a:solidFill>
              <a:round/>
            </a:ln>
            <a:effectLst/>
          </c:spPr>
        </c:majorGridlines>
        <c:numFmt formatCode="#,##0" sourceLinked="1"/>
        <c:majorTickMark val="none"/>
        <c:minorTickMark val="none"/>
        <c:tickLblPos val="nextTo"/>
        <c:spPr>
          <a:noFill/>
          <a:ln>
            <a:noFill/>
          </a:ln>
          <a:effectLst/>
        </c:spPr>
        <c:txPr>
          <a:bodyPr rot="0" spcFirstLastPara="1" vertOverflow="ellipsis" wrap="square" anchor="ctr" anchorCtr="1"/>
          <a:lstStyle/>
          <a:p>
            <a:pPr>
              <a:defRPr sz="900" b="0" i="0" u="none" strike="noStrike" kern="1200" baseline="0">
                <a:solidFill>
                  <a:schemeClr val="tx2"/>
                </a:solidFill>
                <a:latin typeface="+mn-lt"/>
                <a:ea typeface="+mn-ea"/>
                <a:cs typeface="+mn-cs"/>
              </a:defRPr>
            </a:pPr>
            <a:endParaRPr lang="cs-CZ"/>
          </a:p>
        </c:txPr>
        <c:crossAx val="241267936"/>
        <c:crosses val="autoZero"/>
        <c:crossBetween val="between"/>
      </c:valAx>
      <c:spPr>
        <a:noFill/>
        <a:ln>
          <a:noFill/>
        </a:ln>
        <a:effectLst/>
      </c:spPr>
    </c:plotArea>
    <c:legend>
      <c:legendPos val="b"/>
      <c:layout>
        <c:manualLayout>
          <c:xMode val="edge"/>
          <c:yMode val="edge"/>
          <c:x val="0.32376216697644927"/>
          <c:y val="0.89895138856145962"/>
          <c:w val="0.37014936537329168"/>
          <c:h val="0.1010486114385402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673469387755102E-2"/>
          <c:y val="6.6176470588235295E-2"/>
          <c:w val="0.84523809523809523"/>
          <c:h val="0.7720588235294118"/>
        </c:manualLayout>
      </c:layout>
      <c:barChart>
        <c:barDir val="col"/>
        <c:grouping val="clustered"/>
        <c:varyColors val="0"/>
        <c:ser>
          <c:idx val="0"/>
          <c:order val="0"/>
          <c:tx>
            <c:strRef>
              <c:f>Sheet1!$A$2</c:f>
              <c:strCache>
                <c:ptCount val="1"/>
                <c:pt idx="0">
                  <c:v>skutečnost 2017</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dLbl>
              <c:idx val="0"/>
              <c:layout>
                <c:manualLayout>
                  <c:x val="-2.9960610446982394E-3"/>
                  <c:y val="-1.410372429749598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1BA-4BF5-85D2-F4AB94C63D25}"/>
                </c:ext>
              </c:extLst>
            </c:dLbl>
            <c:dLbl>
              <c:idx val="1"/>
              <c:layout>
                <c:manualLayout>
                  <c:x val="-4.0380458697549804E-3"/>
                  <c:y val="9.0638218940224391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1BA-4BF5-85D2-F4AB94C63D2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Sheet1!$B$1:$C$1</c:f>
              <c:strCache>
                <c:ptCount val="2"/>
                <c:pt idx="0">
                  <c:v>Organizační složky státu</c:v>
                </c:pt>
                <c:pt idx="1">
                  <c:v>Příspěvkové organizace</c:v>
                </c:pt>
              </c:strCache>
            </c:strRef>
          </c:cat>
          <c:val>
            <c:numRef>
              <c:f>Sheet1!$B$2:$C$2</c:f>
              <c:numCache>
                <c:formatCode>General</c:formatCode>
                <c:ptCount val="2"/>
                <c:pt idx="0" formatCode="#,##0">
                  <c:v>16471</c:v>
                </c:pt>
                <c:pt idx="1">
                  <c:v>371</c:v>
                </c:pt>
              </c:numCache>
            </c:numRef>
          </c:val>
          <c:extLst>
            <c:ext xmlns:c16="http://schemas.microsoft.com/office/drawing/2014/chart" uri="{C3380CC4-5D6E-409C-BE32-E72D297353CC}">
              <c16:uniqueId val="{00000002-F1BA-4BF5-85D2-F4AB94C63D25}"/>
            </c:ext>
          </c:extLst>
        </c:ser>
        <c:ser>
          <c:idx val="1"/>
          <c:order val="1"/>
          <c:tx>
            <c:strRef>
              <c:f>Sheet1!$A$3</c:f>
              <c:strCache>
                <c:ptCount val="1"/>
                <c:pt idx="0">
                  <c:v>skutečnost 2018</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dLbls>
            <c:dLbl>
              <c:idx val="0"/>
              <c:layout>
                <c:manualLayout>
                  <c:x val="8.9086652619221329E-3"/>
                  <c:y val="-1.1441963433132391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1BA-4BF5-85D2-F4AB94C63D25}"/>
                </c:ext>
              </c:extLst>
            </c:dLbl>
            <c:dLbl>
              <c:idx val="1"/>
              <c:layout>
                <c:manualLayout>
                  <c:x val="-2.337225299088308E-3"/>
                  <c:y val="6.8213463315691669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F1BA-4BF5-85D2-F4AB94C63D2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Sheet1!$B$1:$C$1</c:f>
              <c:strCache>
                <c:ptCount val="2"/>
                <c:pt idx="0">
                  <c:v>Organizační složky státu</c:v>
                </c:pt>
                <c:pt idx="1">
                  <c:v>Příspěvkové organizace</c:v>
                </c:pt>
              </c:strCache>
            </c:strRef>
          </c:cat>
          <c:val>
            <c:numRef>
              <c:f>Sheet1!$B$3:$C$3</c:f>
              <c:numCache>
                <c:formatCode>General</c:formatCode>
                <c:ptCount val="2"/>
                <c:pt idx="0" formatCode="#,##0">
                  <c:v>14526</c:v>
                </c:pt>
                <c:pt idx="1">
                  <c:v>662</c:v>
                </c:pt>
              </c:numCache>
            </c:numRef>
          </c:val>
          <c:extLst>
            <c:ext xmlns:c16="http://schemas.microsoft.com/office/drawing/2014/chart" uri="{C3380CC4-5D6E-409C-BE32-E72D297353CC}">
              <c16:uniqueId val="{00000005-F1BA-4BF5-85D2-F4AB94C63D25}"/>
            </c:ext>
          </c:extLst>
        </c:ser>
        <c:dLbls>
          <c:showLegendKey val="0"/>
          <c:showVal val="1"/>
          <c:showCatName val="0"/>
          <c:showSerName val="0"/>
          <c:showPercent val="0"/>
          <c:showBubbleSize val="0"/>
        </c:dLbls>
        <c:gapWidth val="100"/>
        <c:overlap val="-24"/>
        <c:axId val="241271872"/>
        <c:axId val="1"/>
      </c:barChart>
      <c:catAx>
        <c:axId val="241271872"/>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0" spcFirstLastPara="1" vertOverflow="ellipsis" wrap="square" anchor="ctr" anchorCtr="1"/>
          <a:lstStyle/>
          <a:p>
            <a:pPr>
              <a:defRPr sz="900" b="0" i="0" u="none" strike="noStrike" kern="1200" baseline="0">
                <a:solidFill>
                  <a:schemeClr val="tx2"/>
                </a:solidFill>
                <a:latin typeface="+mn-lt"/>
                <a:ea typeface="+mn-ea"/>
                <a:cs typeface="+mn-cs"/>
              </a:defRPr>
            </a:pPr>
            <a:endParaRPr lang="cs-CZ"/>
          </a:p>
        </c:txPr>
        <c:crossAx val="1"/>
        <c:crosses val="autoZero"/>
        <c:auto val="1"/>
        <c:lblAlgn val="ctr"/>
        <c:lblOffset val="100"/>
        <c:tickLblSkip val="1"/>
        <c:tickMarkSkip val="1"/>
        <c:noMultiLvlLbl val="0"/>
      </c:catAx>
      <c:valAx>
        <c:axId val="1"/>
        <c:scaling>
          <c:orientation val="minMax"/>
        </c:scaling>
        <c:delete val="0"/>
        <c:axPos val="l"/>
        <c:majorGridlines>
          <c:spPr>
            <a:ln w="9525" cap="flat" cmpd="sng" algn="ctr">
              <a:solidFill>
                <a:schemeClr val="tx2">
                  <a:lumMod val="15000"/>
                  <a:lumOff val="85000"/>
                </a:schemeClr>
              </a:solidFill>
              <a:round/>
            </a:ln>
            <a:effectLst/>
          </c:spPr>
        </c:majorGridlines>
        <c:numFmt formatCode="#,##0" sourceLinked="1"/>
        <c:majorTickMark val="none"/>
        <c:minorTickMark val="none"/>
        <c:tickLblPos val="nextTo"/>
        <c:spPr>
          <a:noFill/>
          <a:ln>
            <a:noFill/>
          </a:ln>
          <a:effectLst/>
        </c:spPr>
        <c:txPr>
          <a:bodyPr rot="0" spcFirstLastPara="1" vertOverflow="ellipsis" wrap="square" anchor="ctr" anchorCtr="1"/>
          <a:lstStyle/>
          <a:p>
            <a:pPr>
              <a:defRPr sz="900" b="0" i="0" u="none" strike="noStrike" kern="1200" baseline="0">
                <a:solidFill>
                  <a:schemeClr val="tx2"/>
                </a:solidFill>
                <a:latin typeface="+mn-lt"/>
                <a:ea typeface="+mn-ea"/>
                <a:cs typeface="+mn-cs"/>
              </a:defRPr>
            </a:pPr>
            <a:endParaRPr lang="cs-CZ"/>
          </a:p>
        </c:txPr>
        <c:crossAx val="241271872"/>
        <c:crosses val="autoZero"/>
        <c:crossBetween val="between"/>
      </c:valAx>
      <c:spPr>
        <a:noFill/>
        <a:ln>
          <a:noFill/>
        </a:ln>
        <a:effectLst/>
      </c:spPr>
    </c:plotArea>
    <c:legend>
      <c:legendPos val="b"/>
      <c:layout>
        <c:manualLayout>
          <c:xMode val="edge"/>
          <c:yMode val="edge"/>
          <c:x val="0.31285813667349438"/>
          <c:y val="0.92002313691831172"/>
          <c:w val="0.37428372665301124"/>
          <c:h val="7.997686308168824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183978394682847"/>
          <c:y val="4.5042861021682635E-4"/>
          <c:w val="0.33860489042433173"/>
          <c:h val="0.9829758349171871"/>
        </c:manualLayout>
      </c:layout>
      <c:doughnutChart>
        <c:varyColors val="1"/>
        <c:ser>
          <c:idx val="0"/>
          <c:order val="0"/>
          <c:tx>
            <c:strRef>
              <c:f>Sheet1!$A$2</c:f>
              <c:strCache>
                <c:ptCount val="1"/>
                <c:pt idx="0">
                  <c:v>2018</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extLst>
              <c:ext xmlns:c16="http://schemas.microsoft.com/office/drawing/2014/chart" uri="{C3380CC4-5D6E-409C-BE32-E72D297353CC}">
                <c16:uniqueId val="{00000001-4713-4734-B6AA-E9F1034F5816}"/>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extLst>
              <c:ext xmlns:c16="http://schemas.microsoft.com/office/drawing/2014/chart" uri="{C3380CC4-5D6E-409C-BE32-E72D297353CC}">
                <c16:uniqueId val="{00000003-4713-4734-B6AA-E9F1034F5816}"/>
              </c:ext>
            </c:extLst>
          </c:dPt>
          <c:dLbls>
            <c:dLbl>
              <c:idx val="0"/>
              <c:layout>
                <c:manualLayout>
                  <c:x val="0.1370748733393739"/>
                  <c:y val="-4.7631159002027919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4713-4734-B6AA-E9F1034F5816}"/>
                </c:ext>
              </c:extLst>
            </c:dLbl>
            <c:dLbl>
              <c:idx val="1"/>
              <c:layout>
                <c:manualLayout>
                  <c:x val="-9.8079352722724888E-2"/>
                  <c:y val="-0.1033017775953231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4713-4734-B6AA-E9F1034F5816}"/>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showLegendKey val="0"/>
            <c:showVal val="0"/>
            <c:showCatName val="1"/>
            <c:showSerName val="0"/>
            <c:showPercent val="1"/>
            <c:showBubbleSize val="0"/>
            <c:showLeaderLines val="0"/>
            <c:extLst>
              <c:ext xmlns:c15="http://schemas.microsoft.com/office/drawing/2012/chart" uri="{CE6537A1-D6FC-4f65-9D91-7224C49458BB}"/>
            </c:extLst>
          </c:dLbls>
          <c:cat>
            <c:strRef>
              <c:f>Sheet1!$B$1:$C$1</c:f>
              <c:strCache>
                <c:ptCount val="2"/>
                <c:pt idx="0">
                  <c:v>Organizační složky státu</c:v>
                </c:pt>
                <c:pt idx="1">
                  <c:v>Příspěvkové organizce</c:v>
                </c:pt>
              </c:strCache>
            </c:strRef>
          </c:cat>
          <c:val>
            <c:numRef>
              <c:f>Sheet1!$B$2:$C$2</c:f>
              <c:numCache>
                <c:formatCode>#,##0</c:formatCode>
                <c:ptCount val="2"/>
                <c:pt idx="0">
                  <c:v>2459</c:v>
                </c:pt>
                <c:pt idx="1">
                  <c:v>16337</c:v>
                </c:pt>
              </c:numCache>
            </c:numRef>
          </c:val>
          <c:extLst>
            <c:ext xmlns:c16="http://schemas.microsoft.com/office/drawing/2014/chart" uri="{C3380CC4-5D6E-409C-BE32-E72D297353CC}">
              <c16:uniqueId val="{00000004-4713-4734-B6AA-E9F1034F5816}"/>
            </c:ext>
          </c:extLst>
        </c:ser>
        <c:dLbls>
          <c:showLegendKey val="0"/>
          <c:showVal val="0"/>
          <c:showCatName val="0"/>
          <c:showSerName val="0"/>
          <c:showPercent val="1"/>
          <c:showBubbleSize val="0"/>
          <c:showLeaderLines val="0"/>
        </c:dLbls>
        <c:firstSliceAng val="64"/>
        <c:holeSize val="85"/>
      </c:doughnutChart>
      <c:spPr>
        <a:noFill/>
        <a:ln>
          <a:noFill/>
        </a:ln>
        <a:effectLst/>
      </c:spPr>
    </c:plotArea>
    <c:plotVisOnly val="1"/>
    <c:dispBlanksAs val="zero"/>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List1!$B$1</c:f>
              <c:strCache>
                <c:ptCount val="1"/>
                <c:pt idx="0">
                  <c:v>skutečnost 2017</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List1!$A$2:$A$3</c:f>
              <c:strCache>
                <c:ptCount val="2"/>
                <c:pt idx="0">
                  <c:v>Organizační složky státu</c:v>
                </c:pt>
                <c:pt idx="1">
                  <c:v>Příspěvkové organizace</c:v>
                </c:pt>
              </c:strCache>
            </c:strRef>
          </c:cat>
          <c:val>
            <c:numRef>
              <c:f>List1!$B$2:$B$3</c:f>
              <c:numCache>
                <c:formatCode>#,##0</c:formatCode>
                <c:ptCount val="2"/>
                <c:pt idx="0">
                  <c:v>21187406</c:v>
                </c:pt>
                <c:pt idx="1">
                  <c:v>3888089</c:v>
                </c:pt>
              </c:numCache>
            </c:numRef>
          </c:val>
          <c:extLst>
            <c:ext xmlns:c16="http://schemas.microsoft.com/office/drawing/2014/chart" uri="{C3380CC4-5D6E-409C-BE32-E72D297353CC}">
              <c16:uniqueId val="{00000000-EA81-4AAD-A71D-863FF48387C3}"/>
            </c:ext>
          </c:extLst>
        </c:ser>
        <c:ser>
          <c:idx val="1"/>
          <c:order val="1"/>
          <c:tx>
            <c:strRef>
              <c:f>List1!$C$1</c:f>
              <c:strCache>
                <c:ptCount val="1"/>
                <c:pt idx="0">
                  <c:v>skutečnost 2018</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List1!$A$2:$A$3</c:f>
              <c:strCache>
                <c:ptCount val="2"/>
                <c:pt idx="0">
                  <c:v>Organizační složky státu</c:v>
                </c:pt>
                <c:pt idx="1">
                  <c:v>Příspěvkové organizace</c:v>
                </c:pt>
              </c:strCache>
            </c:strRef>
          </c:cat>
          <c:val>
            <c:numRef>
              <c:f>List1!$C$2:$C$3</c:f>
              <c:numCache>
                <c:formatCode>#,##0</c:formatCode>
                <c:ptCount val="2"/>
                <c:pt idx="0">
                  <c:v>10964031</c:v>
                </c:pt>
                <c:pt idx="1">
                  <c:v>5921261</c:v>
                </c:pt>
              </c:numCache>
            </c:numRef>
          </c:val>
          <c:extLst>
            <c:ext xmlns:c16="http://schemas.microsoft.com/office/drawing/2014/chart" uri="{C3380CC4-5D6E-409C-BE32-E72D297353CC}">
              <c16:uniqueId val="{00000001-EA81-4AAD-A71D-863FF48387C3}"/>
            </c:ext>
          </c:extLst>
        </c:ser>
        <c:dLbls>
          <c:dLblPos val="outEnd"/>
          <c:showLegendKey val="0"/>
          <c:showVal val="1"/>
          <c:showCatName val="0"/>
          <c:showSerName val="0"/>
          <c:showPercent val="0"/>
          <c:showBubbleSize val="0"/>
        </c:dLbls>
        <c:gapWidth val="100"/>
        <c:overlap val="-24"/>
        <c:axId val="436839128"/>
        <c:axId val="436834536"/>
      </c:barChart>
      <c:catAx>
        <c:axId val="436839128"/>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crossAx val="436834536"/>
        <c:crosses val="autoZero"/>
        <c:auto val="1"/>
        <c:lblAlgn val="ctr"/>
        <c:lblOffset val="100"/>
        <c:noMultiLvlLbl val="0"/>
      </c:catAx>
      <c:valAx>
        <c:axId val="436834536"/>
        <c:scaling>
          <c:orientation val="minMax"/>
        </c:scaling>
        <c:delete val="0"/>
        <c:axPos val="l"/>
        <c:majorGridlines>
          <c:spPr>
            <a:ln w="9525" cap="flat" cmpd="sng" algn="ctr">
              <a:solidFill>
                <a:schemeClr val="tx2">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crossAx val="4368391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List1!$B$1</c:f>
              <c:strCache>
                <c:ptCount val="1"/>
                <c:pt idx="0">
                  <c:v>skutečnost 2017</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List1!$A$2:$A$3</c:f>
              <c:strCache>
                <c:ptCount val="2"/>
                <c:pt idx="0">
                  <c:v>Organizační složky státu</c:v>
                </c:pt>
                <c:pt idx="1">
                  <c:v>Příspěvkové organizace</c:v>
                </c:pt>
              </c:strCache>
            </c:strRef>
          </c:cat>
          <c:val>
            <c:numRef>
              <c:f>List1!$B$2:$B$3</c:f>
              <c:numCache>
                <c:formatCode>#,##0</c:formatCode>
                <c:ptCount val="2"/>
                <c:pt idx="0">
                  <c:v>4496550</c:v>
                </c:pt>
                <c:pt idx="1">
                  <c:v>13394308</c:v>
                </c:pt>
              </c:numCache>
            </c:numRef>
          </c:val>
          <c:extLst>
            <c:ext xmlns:c16="http://schemas.microsoft.com/office/drawing/2014/chart" uri="{C3380CC4-5D6E-409C-BE32-E72D297353CC}">
              <c16:uniqueId val="{00000000-EAD9-4DC4-9350-61D366851928}"/>
            </c:ext>
          </c:extLst>
        </c:ser>
        <c:ser>
          <c:idx val="1"/>
          <c:order val="1"/>
          <c:tx>
            <c:strRef>
              <c:f>List1!$C$1</c:f>
              <c:strCache>
                <c:ptCount val="1"/>
                <c:pt idx="0">
                  <c:v>skutečnost 2018</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List1!$A$2:$A$3</c:f>
              <c:strCache>
                <c:ptCount val="2"/>
                <c:pt idx="0">
                  <c:v>Organizační složky státu</c:v>
                </c:pt>
                <c:pt idx="1">
                  <c:v>Příspěvkové organizace</c:v>
                </c:pt>
              </c:strCache>
            </c:strRef>
          </c:cat>
          <c:val>
            <c:numRef>
              <c:f>List1!$C$2:$C$3</c:f>
              <c:numCache>
                <c:formatCode>#,##0</c:formatCode>
                <c:ptCount val="2"/>
                <c:pt idx="0">
                  <c:v>2594446</c:v>
                </c:pt>
                <c:pt idx="1">
                  <c:v>9630986</c:v>
                </c:pt>
              </c:numCache>
            </c:numRef>
          </c:val>
          <c:extLst>
            <c:ext xmlns:c16="http://schemas.microsoft.com/office/drawing/2014/chart" uri="{C3380CC4-5D6E-409C-BE32-E72D297353CC}">
              <c16:uniqueId val="{00000001-EAD9-4DC4-9350-61D366851928}"/>
            </c:ext>
          </c:extLst>
        </c:ser>
        <c:dLbls>
          <c:dLblPos val="outEnd"/>
          <c:showLegendKey val="0"/>
          <c:showVal val="1"/>
          <c:showCatName val="0"/>
          <c:showSerName val="0"/>
          <c:showPercent val="0"/>
          <c:showBubbleSize val="0"/>
        </c:dLbls>
        <c:gapWidth val="100"/>
        <c:overlap val="-24"/>
        <c:axId val="436839128"/>
        <c:axId val="436834536"/>
      </c:barChart>
      <c:catAx>
        <c:axId val="436839128"/>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crossAx val="436834536"/>
        <c:crosses val="autoZero"/>
        <c:auto val="1"/>
        <c:lblAlgn val="ctr"/>
        <c:lblOffset val="100"/>
        <c:noMultiLvlLbl val="0"/>
      </c:catAx>
      <c:valAx>
        <c:axId val="436834536"/>
        <c:scaling>
          <c:orientation val="minMax"/>
        </c:scaling>
        <c:delete val="0"/>
        <c:axPos val="l"/>
        <c:majorGridlines>
          <c:spPr>
            <a:ln w="9525" cap="flat" cmpd="sng" algn="ctr">
              <a:solidFill>
                <a:schemeClr val="tx2">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crossAx val="4368391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List1!$B$1</c:f>
              <c:strCache>
                <c:ptCount val="1"/>
                <c:pt idx="0">
                  <c:v>skutečnost</c:v>
                </c:pt>
              </c:strCache>
            </c:strRef>
          </c:tx>
          <c:dPt>
            <c:idx val="0"/>
            <c:bubble3D val="0"/>
            <c:spPr>
              <a:solidFill>
                <a:schemeClr val="accent1">
                  <a:alpha val="70000"/>
                </a:schemeClr>
              </a:solidFill>
              <a:ln>
                <a:noFill/>
              </a:ln>
              <a:effectLst/>
            </c:spPr>
            <c:extLst>
              <c:ext xmlns:c16="http://schemas.microsoft.com/office/drawing/2014/chart" uri="{C3380CC4-5D6E-409C-BE32-E72D297353CC}">
                <c16:uniqueId val="{00000001-88AA-499C-ACD5-3868C78E86FF}"/>
              </c:ext>
            </c:extLst>
          </c:dPt>
          <c:dPt>
            <c:idx val="1"/>
            <c:bubble3D val="0"/>
            <c:spPr>
              <a:solidFill>
                <a:schemeClr val="accent2">
                  <a:alpha val="70000"/>
                </a:schemeClr>
              </a:solidFill>
              <a:ln>
                <a:noFill/>
              </a:ln>
              <a:effectLst/>
            </c:spPr>
            <c:extLst>
              <c:ext xmlns:c16="http://schemas.microsoft.com/office/drawing/2014/chart" uri="{C3380CC4-5D6E-409C-BE32-E72D297353CC}">
                <c16:uniqueId val="{00000003-88AA-499C-ACD5-3868C78E86FF}"/>
              </c:ext>
            </c:extLst>
          </c:dPt>
          <c:dPt>
            <c:idx val="2"/>
            <c:bubble3D val="0"/>
            <c:spPr>
              <a:solidFill>
                <a:schemeClr val="accent3">
                  <a:alpha val="70000"/>
                </a:schemeClr>
              </a:solidFill>
              <a:ln>
                <a:noFill/>
              </a:ln>
              <a:effectLst/>
            </c:spPr>
            <c:extLst>
              <c:ext xmlns:c16="http://schemas.microsoft.com/office/drawing/2014/chart" uri="{C3380CC4-5D6E-409C-BE32-E72D297353CC}">
                <c16:uniqueId val="{00000005-88AA-499C-ACD5-3868C78E86FF}"/>
              </c:ext>
            </c:extLst>
          </c:dPt>
          <c:dPt>
            <c:idx val="3"/>
            <c:bubble3D val="0"/>
            <c:spPr>
              <a:solidFill>
                <a:schemeClr val="accent4">
                  <a:alpha val="70000"/>
                </a:schemeClr>
              </a:solidFill>
              <a:ln>
                <a:noFill/>
              </a:ln>
              <a:effectLst/>
            </c:spPr>
            <c:extLst>
              <c:ext xmlns:c16="http://schemas.microsoft.com/office/drawing/2014/chart" uri="{C3380CC4-5D6E-409C-BE32-E72D297353CC}">
                <c16:uniqueId val="{00000007-A956-4CA9-A5FA-E137D6906872}"/>
              </c:ext>
            </c:extLst>
          </c:dPt>
          <c:dPt>
            <c:idx val="4"/>
            <c:bubble3D val="0"/>
            <c:spPr>
              <a:solidFill>
                <a:schemeClr val="accent5">
                  <a:alpha val="70000"/>
                </a:schemeClr>
              </a:solidFill>
              <a:ln>
                <a:noFill/>
              </a:ln>
              <a:effectLst/>
            </c:spPr>
            <c:extLst>
              <c:ext xmlns:c16="http://schemas.microsoft.com/office/drawing/2014/chart" uri="{C3380CC4-5D6E-409C-BE32-E72D297353CC}">
                <c16:uniqueId val="{00000006-A956-4CA9-A5FA-E137D6906872}"/>
              </c:ext>
            </c:extLst>
          </c:dPt>
          <c:dPt>
            <c:idx val="5"/>
            <c:bubble3D val="0"/>
            <c:spPr>
              <a:solidFill>
                <a:schemeClr val="accent6">
                  <a:alpha val="70000"/>
                </a:schemeClr>
              </a:solidFill>
              <a:ln>
                <a:noFill/>
              </a:ln>
              <a:effectLst/>
            </c:spPr>
            <c:extLst>
              <c:ext xmlns:c16="http://schemas.microsoft.com/office/drawing/2014/chart" uri="{C3380CC4-5D6E-409C-BE32-E72D297353CC}">
                <c16:uniqueId val="{0000000A-F379-429E-AE61-69056F6D4D79}"/>
              </c:ext>
            </c:extLst>
          </c:dPt>
          <c:dLbls>
            <c:dLbl>
              <c:idx val="0"/>
              <c:layout>
                <c:manualLayout>
                  <c:x val="2.2433552664763812E-2"/>
                  <c:y val="-3.2460149798348374E-2"/>
                </c:manualLayout>
              </c:layout>
              <c:numFmt formatCode="0.00%" sourceLinked="0"/>
              <c:spPr>
                <a:solidFill>
                  <a:schemeClr val="lt1">
                    <a:alpha val="90000"/>
                  </a:schemeClr>
                </a:solidFill>
                <a:ln w="12700" cap="flat" cmpd="sng" algn="ctr">
                  <a:solidFill>
                    <a:schemeClr val="accent1"/>
                  </a:solidFill>
                  <a:round/>
                </a:ln>
                <a:effectLst>
                  <a:outerShdw blurRad="50800" dist="38100" dir="2700000" algn="tl" rotWithShape="0">
                    <a:schemeClr val="accent1">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88AA-499C-ACD5-3868C78E86FF}"/>
                </c:ext>
              </c:extLst>
            </c:dLbl>
            <c:dLbl>
              <c:idx val="1"/>
              <c:layout>
                <c:manualLayout>
                  <c:x val="-1.3648989701337034E-2"/>
                  <c:y val="-8.0632268527409734E-2"/>
                </c:manualLayout>
              </c:layout>
              <c:numFmt formatCode="0.00%" sourceLinked="0"/>
              <c:spPr>
                <a:solidFill>
                  <a:schemeClr val="lt1">
                    <a:alpha val="90000"/>
                  </a:schemeClr>
                </a:solidFill>
                <a:ln w="12700" cap="flat" cmpd="sng" algn="ctr">
                  <a:solidFill>
                    <a:schemeClr val="accent2"/>
                  </a:solidFill>
                  <a:round/>
                </a:ln>
                <a:effectLst>
                  <a:outerShdw blurRad="50800" dist="38100" dir="2700000" algn="tl" rotWithShape="0">
                    <a:schemeClr val="accent2">
                      <a:lumMod val="75000"/>
                      <a:alpha val="40000"/>
                    </a:schemeClr>
                  </a:outerShdw>
                </a:effectLst>
              </c:spPr>
              <c:txPr>
                <a:bodyPr rot="0" spcFirstLastPara="1" vertOverflow="clip" horzOverflow="clip" vert="horz" wrap="square" lIns="38100" tIns="19050" rIns="38100" bIns="19050" anchor="ctr" anchorCtr="1">
                  <a:noAutofit/>
                </a:bodyPr>
                <a:lstStyle/>
                <a:p>
                  <a:pPr>
                    <a:defRPr sz="1000" b="0" i="0" u="none" strike="noStrike" kern="1200" baseline="0">
                      <a:solidFill>
                        <a:schemeClr val="accent2"/>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manualLayout>
                      <c:w val="6.9493450495626413E-2"/>
                      <c:h val="8.7046924012547197E-2"/>
                    </c:manualLayout>
                  </c15:layout>
                </c:ext>
                <c:ext xmlns:c16="http://schemas.microsoft.com/office/drawing/2014/chart" uri="{C3380CC4-5D6E-409C-BE32-E72D297353CC}">
                  <c16:uniqueId val="{00000003-88AA-499C-ACD5-3868C78E86FF}"/>
                </c:ext>
              </c:extLst>
            </c:dLbl>
            <c:dLbl>
              <c:idx val="2"/>
              <c:layout>
                <c:manualLayout>
                  <c:x val="-1.0295358209448551E-2"/>
                  <c:y val="6.0796363869150501E-2"/>
                </c:manualLayout>
              </c:layout>
              <c:numFmt formatCode="0.00%" sourceLinked="0"/>
              <c:spPr>
                <a:solidFill>
                  <a:schemeClr val="lt1">
                    <a:alpha val="90000"/>
                  </a:schemeClr>
                </a:solidFill>
                <a:ln w="12700" cap="flat" cmpd="sng" algn="ctr">
                  <a:solidFill>
                    <a:schemeClr val="accent3"/>
                  </a:solidFill>
                  <a:round/>
                </a:ln>
                <a:effectLst>
                  <a:outerShdw blurRad="50800" dist="38100" dir="2700000" algn="tl" rotWithShape="0">
                    <a:schemeClr val="accent3">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3"/>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88AA-499C-ACD5-3868C78E86FF}"/>
                </c:ext>
              </c:extLst>
            </c:dLbl>
            <c:dLbl>
              <c:idx val="3"/>
              <c:layout>
                <c:manualLayout>
                  <c:x val="-1.170561930255736E-2"/>
                  <c:y val="-3.5039156690779456E-2"/>
                </c:manualLayout>
              </c:layout>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4"/>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A956-4CA9-A5FA-E137D6906872}"/>
                </c:ext>
              </c:extLst>
            </c:dLbl>
            <c:dLbl>
              <c:idx val="4"/>
              <c:layout>
                <c:manualLayout>
                  <c:x val="-1.1708228320366516E-2"/>
                  <c:y val="0.13037492264686426"/>
                </c:manualLayout>
              </c:layout>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5"/>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6-A956-4CA9-A5FA-E137D6906872}"/>
                </c:ext>
              </c:extLst>
            </c:dLbl>
            <c:dLbl>
              <c:idx val="5"/>
              <c:layout>
                <c:manualLayout>
                  <c:x val="-1.1705445368036749E-2"/>
                  <c:y val="0.20347822375861555"/>
                </c:manualLayout>
              </c:layout>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6"/>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A-F379-429E-AE61-69056F6D4D79}"/>
                </c:ext>
              </c:extLst>
            </c:dLbl>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dLblPos val="inEnd"/>
            <c:showLegendKey val="0"/>
            <c:showVal val="0"/>
            <c:showCatName val="0"/>
            <c:showSerName val="0"/>
            <c:showPercent val="1"/>
            <c:showBubbleSize val="0"/>
            <c:showLeaderLines val="0"/>
            <c:extLst>
              <c:ext xmlns:c15="http://schemas.microsoft.com/office/drawing/2012/chart" uri="{CE6537A1-D6FC-4f65-9D91-7224C49458BB}"/>
            </c:extLst>
          </c:dLbls>
          <c:cat>
            <c:strRef>
              <c:f>List1!$A$2:$A$7</c:f>
              <c:strCache>
                <c:ptCount val="6"/>
                <c:pt idx="0">
                  <c:v>úhrada ztráty ze závazku veř.služby ve veř.drážní dopravě</c:v>
                </c:pt>
                <c:pt idx="1">
                  <c:v>úhrada poplatků vybíraných za LPS poskytované ve vzdušném prostoru</c:v>
                </c:pt>
                <c:pt idx="2">
                  <c:v>podpora obnovy histor. žel. kol. vozidel</c:v>
                </c:pt>
                <c:pt idx="3">
                  <c:v>výdaje na programy spolufin. Z EU-CEF</c:v>
                </c:pt>
                <c:pt idx="4">
                  <c:v>dotace na provoz jídelny MD </c:v>
                </c:pt>
                <c:pt idx="5">
                  <c:v>systém odměňování výkonů - SŽDC</c:v>
                </c:pt>
              </c:strCache>
            </c:strRef>
          </c:cat>
          <c:val>
            <c:numRef>
              <c:f>List1!$B$2:$B$7</c:f>
              <c:numCache>
                <c:formatCode>#,##0</c:formatCode>
                <c:ptCount val="6"/>
                <c:pt idx="0">
                  <c:v>4801621</c:v>
                </c:pt>
                <c:pt idx="1">
                  <c:v>69565</c:v>
                </c:pt>
                <c:pt idx="2">
                  <c:v>2560</c:v>
                </c:pt>
                <c:pt idx="3" formatCode="General">
                  <c:v>22729</c:v>
                </c:pt>
                <c:pt idx="4" formatCode="General">
                  <c:v>2885</c:v>
                </c:pt>
                <c:pt idx="5" formatCode="General">
                  <c:v>29011</c:v>
                </c:pt>
              </c:numCache>
            </c:numRef>
          </c:val>
          <c:extLst>
            <c:ext xmlns:c16="http://schemas.microsoft.com/office/drawing/2014/chart" uri="{C3380CC4-5D6E-409C-BE32-E72D297353CC}">
              <c16:uniqueId val="{0000000E-88AA-499C-ACD5-3868C78E86FF}"/>
            </c:ext>
          </c:extLst>
        </c:ser>
        <c:dLbls>
          <c:dLblPos val="inEnd"/>
          <c:showLegendKey val="0"/>
          <c:showVal val="0"/>
          <c:showCatName val="1"/>
          <c:showSerName val="0"/>
          <c:showPercent val="0"/>
          <c:showBubbleSize val="0"/>
          <c:showLeaderLines val="0"/>
        </c:dLbls>
        <c:firstSliceAng val="90"/>
      </c:pieChart>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List1!$B$1</c:f>
              <c:strCache>
                <c:ptCount val="1"/>
                <c:pt idx="0">
                  <c:v>Řada 1</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cat>
            <c:strRef>
              <c:f>List1!$A$2:$A$15</c:f>
              <c:strCache>
                <c:ptCount val="14"/>
                <c:pt idx="0">
                  <c:v>Středočeský</c:v>
                </c:pt>
                <c:pt idx="1">
                  <c:v>Jihočeský</c:v>
                </c:pt>
                <c:pt idx="2">
                  <c:v>Plzeňský</c:v>
                </c:pt>
                <c:pt idx="3">
                  <c:v>Karlovarský</c:v>
                </c:pt>
                <c:pt idx="4">
                  <c:v>Ústecký</c:v>
                </c:pt>
                <c:pt idx="5">
                  <c:v>Liberecký</c:v>
                </c:pt>
                <c:pt idx="6">
                  <c:v>Královéhradecký</c:v>
                </c:pt>
                <c:pt idx="7">
                  <c:v>Pardubický</c:v>
                </c:pt>
                <c:pt idx="8">
                  <c:v>Vysočina</c:v>
                </c:pt>
                <c:pt idx="9">
                  <c:v>Jihomoravský</c:v>
                </c:pt>
                <c:pt idx="10">
                  <c:v>Olomoucký</c:v>
                </c:pt>
                <c:pt idx="11">
                  <c:v>Zlínský</c:v>
                </c:pt>
                <c:pt idx="12">
                  <c:v>Moravskoslezský </c:v>
                </c:pt>
                <c:pt idx="13">
                  <c:v>Praha</c:v>
                </c:pt>
              </c:strCache>
            </c:strRef>
          </c:cat>
          <c:val>
            <c:numRef>
              <c:f>List1!$B$2:$B$15</c:f>
              <c:numCache>
                <c:formatCode>#,##0</c:formatCode>
                <c:ptCount val="14"/>
                <c:pt idx="0">
                  <c:v>502692</c:v>
                </c:pt>
                <c:pt idx="1">
                  <c:v>187311</c:v>
                </c:pt>
                <c:pt idx="2">
                  <c:v>143555</c:v>
                </c:pt>
                <c:pt idx="3">
                  <c:v>76770</c:v>
                </c:pt>
                <c:pt idx="4">
                  <c:v>230945</c:v>
                </c:pt>
                <c:pt idx="5">
                  <c:v>95181</c:v>
                </c:pt>
                <c:pt idx="6">
                  <c:v>270393</c:v>
                </c:pt>
                <c:pt idx="7">
                  <c:v>143786</c:v>
                </c:pt>
                <c:pt idx="8">
                  <c:v>130732</c:v>
                </c:pt>
                <c:pt idx="9">
                  <c:v>270475</c:v>
                </c:pt>
                <c:pt idx="10">
                  <c:v>221506</c:v>
                </c:pt>
                <c:pt idx="11">
                  <c:v>96513</c:v>
                </c:pt>
                <c:pt idx="12">
                  <c:v>210903</c:v>
                </c:pt>
                <c:pt idx="13">
                  <c:v>218352</c:v>
                </c:pt>
              </c:numCache>
            </c:numRef>
          </c:val>
          <c:extLst>
            <c:ext xmlns:c16="http://schemas.microsoft.com/office/drawing/2014/chart" uri="{C3380CC4-5D6E-409C-BE32-E72D297353CC}">
              <c16:uniqueId val="{00000000-8439-40C8-97F0-6C63F2EDC94D}"/>
            </c:ext>
          </c:extLst>
        </c:ser>
        <c:dLbls>
          <c:showLegendKey val="0"/>
          <c:showVal val="0"/>
          <c:showCatName val="0"/>
          <c:showSerName val="0"/>
          <c:showPercent val="0"/>
          <c:showBubbleSize val="0"/>
        </c:dLbls>
        <c:gapWidth val="100"/>
        <c:overlap val="-24"/>
        <c:axId val="438426576"/>
        <c:axId val="438427560"/>
      </c:barChart>
      <c:catAx>
        <c:axId val="438426576"/>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crossAx val="438427560"/>
        <c:crosses val="autoZero"/>
        <c:auto val="1"/>
        <c:lblAlgn val="ctr"/>
        <c:lblOffset val="100"/>
        <c:noMultiLvlLbl val="0"/>
      </c:catAx>
      <c:valAx>
        <c:axId val="438427560"/>
        <c:scaling>
          <c:orientation val="minMax"/>
        </c:scaling>
        <c:delete val="0"/>
        <c:axPos val="l"/>
        <c:majorGridlines>
          <c:spPr>
            <a:ln w="9525" cap="flat" cmpd="sng" algn="ctr">
              <a:solidFill>
                <a:schemeClr val="tx2">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crossAx val="438426576"/>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List1!$B$1</c:f>
              <c:strCache>
                <c:ptCount val="1"/>
                <c:pt idx="0">
                  <c:v>skutečnost</c:v>
                </c:pt>
              </c:strCache>
            </c:strRef>
          </c:tx>
          <c:dPt>
            <c:idx val="0"/>
            <c:bubble3D val="0"/>
            <c:spPr>
              <a:solidFill>
                <a:schemeClr val="accent1">
                  <a:alpha val="70000"/>
                </a:schemeClr>
              </a:solidFill>
              <a:ln>
                <a:noFill/>
              </a:ln>
              <a:effectLst/>
            </c:spPr>
            <c:extLst>
              <c:ext xmlns:c16="http://schemas.microsoft.com/office/drawing/2014/chart" uri="{C3380CC4-5D6E-409C-BE32-E72D297353CC}">
                <c16:uniqueId val="{00000001-A4F5-4978-B17B-AD27D6F95551}"/>
              </c:ext>
            </c:extLst>
          </c:dPt>
          <c:dPt>
            <c:idx val="1"/>
            <c:bubble3D val="0"/>
            <c:spPr>
              <a:solidFill>
                <a:schemeClr val="accent2">
                  <a:alpha val="70000"/>
                </a:schemeClr>
              </a:solidFill>
              <a:ln>
                <a:noFill/>
              </a:ln>
              <a:effectLst/>
            </c:spPr>
            <c:extLst>
              <c:ext xmlns:c16="http://schemas.microsoft.com/office/drawing/2014/chart" uri="{C3380CC4-5D6E-409C-BE32-E72D297353CC}">
                <c16:uniqueId val="{00000003-A4F5-4978-B17B-AD27D6F95551}"/>
              </c:ext>
            </c:extLst>
          </c:dPt>
          <c:dPt>
            <c:idx val="2"/>
            <c:bubble3D val="0"/>
            <c:spPr>
              <a:solidFill>
                <a:schemeClr val="accent3">
                  <a:alpha val="70000"/>
                </a:schemeClr>
              </a:solidFill>
              <a:ln>
                <a:noFill/>
              </a:ln>
              <a:effectLst/>
            </c:spPr>
            <c:extLst>
              <c:ext xmlns:c16="http://schemas.microsoft.com/office/drawing/2014/chart" uri="{C3380CC4-5D6E-409C-BE32-E72D297353CC}">
                <c16:uniqueId val="{00000005-A4F5-4978-B17B-AD27D6F95551}"/>
              </c:ext>
            </c:extLst>
          </c:dPt>
          <c:dPt>
            <c:idx val="3"/>
            <c:bubble3D val="0"/>
            <c:spPr>
              <a:solidFill>
                <a:schemeClr val="accent4">
                  <a:alpha val="70000"/>
                </a:schemeClr>
              </a:solidFill>
              <a:ln>
                <a:noFill/>
              </a:ln>
              <a:effectLst/>
            </c:spPr>
            <c:extLst>
              <c:ext xmlns:c16="http://schemas.microsoft.com/office/drawing/2014/chart" uri="{C3380CC4-5D6E-409C-BE32-E72D297353CC}">
                <c16:uniqueId val="{00000007-A4F5-4978-B17B-AD27D6F95551}"/>
              </c:ext>
            </c:extLst>
          </c:dPt>
          <c:dLbls>
            <c:dLbl>
              <c:idx val="0"/>
              <c:layout>
                <c:manualLayout>
                  <c:x val="2.2433552664763812E-2"/>
                  <c:y val="-3.2460149798348374E-2"/>
                </c:manualLayout>
              </c:layout>
              <c:numFmt formatCode="0.00%" sourceLinked="0"/>
              <c:spPr>
                <a:solidFill>
                  <a:schemeClr val="lt1">
                    <a:alpha val="90000"/>
                  </a:schemeClr>
                </a:solidFill>
                <a:ln w="12700" cap="flat" cmpd="sng" algn="ctr">
                  <a:solidFill>
                    <a:schemeClr val="accent1"/>
                  </a:solidFill>
                  <a:round/>
                </a:ln>
                <a:effectLst>
                  <a:outerShdw blurRad="50800" dist="38100" dir="2700000" algn="tl" rotWithShape="0">
                    <a:schemeClr val="accent1">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A4F5-4978-B17B-AD27D6F95551}"/>
                </c:ext>
              </c:extLst>
            </c:dLbl>
            <c:dLbl>
              <c:idx val="1"/>
              <c:layout>
                <c:manualLayout>
                  <c:x val="-1.8067013492100846E-2"/>
                  <c:y val="-5.3531997524699705E-2"/>
                </c:manualLayout>
              </c:layout>
              <c:numFmt formatCode="0.00%" sourceLinked="0"/>
              <c:spPr>
                <a:solidFill>
                  <a:schemeClr val="lt1">
                    <a:alpha val="90000"/>
                  </a:schemeClr>
                </a:solidFill>
                <a:ln w="12700" cap="flat" cmpd="sng" algn="ctr">
                  <a:solidFill>
                    <a:schemeClr val="accent2"/>
                  </a:solidFill>
                  <a:round/>
                </a:ln>
                <a:effectLst>
                  <a:outerShdw blurRad="50800" dist="38100" dir="2700000" algn="tl" rotWithShape="0">
                    <a:schemeClr val="accent2">
                      <a:lumMod val="75000"/>
                      <a:alpha val="40000"/>
                    </a:schemeClr>
                  </a:outerShdw>
                </a:effectLst>
              </c:spPr>
              <c:txPr>
                <a:bodyPr rot="0" spcFirstLastPara="1" vertOverflow="clip" horzOverflow="clip" vert="horz" wrap="square" lIns="38100" tIns="19050" rIns="38100" bIns="19050" anchor="ctr" anchorCtr="1">
                  <a:noAutofit/>
                </a:bodyPr>
                <a:lstStyle/>
                <a:p>
                  <a:pPr>
                    <a:defRPr sz="1000" b="0" i="0" u="none" strike="noStrike" kern="1200" baseline="0">
                      <a:solidFill>
                        <a:schemeClr val="accent2"/>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manualLayout>
                      <c:w val="8.7165197789640103E-2"/>
                      <c:h val="0.11956717013044485"/>
                    </c:manualLayout>
                  </c15:layout>
                </c:ext>
                <c:ext xmlns:c16="http://schemas.microsoft.com/office/drawing/2014/chart" uri="{C3380CC4-5D6E-409C-BE32-E72D297353CC}">
                  <c16:uniqueId val="{00000003-A4F5-4978-B17B-AD27D6F95551}"/>
                </c:ext>
              </c:extLst>
            </c:dLbl>
            <c:dLbl>
              <c:idx val="2"/>
              <c:layout>
                <c:manualLayout>
                  <c:x val="-9.4989120395735822E-3"/>
                  <c:y val="5.5004161065232697E-2"/>
                </c:manualLayout>
              </c:layout>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3"/>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A4F5-4978-B17B-AD27D6F95551}"/>
                </c:ext>
              </c:extLst>
            </c:dLbl>
            <c:dLbl>
              <c:idx val="3"/>
              <c:layout>
                <c:manualLayout>
                  <c:x val="-1.3972333975151796E-2"/>
                  <c:y val="0.14155090369801335"/>
                </c:manualLayout>
              </c:layout>
              <c:numFmt formatCode="0.00%" sourceLinked="0"/>
              <c:spPr>
                <a:solidFill>
                  <a:schemeClr val="lt1"/>
                </a:solidFill>
                <a:ln w="12700" cap="flat" cmpd="sng" algn="ctr">
                  <a:solidFill>
                    <a:schemeClr val="accent4"/>
                  </a:solidFill>
                  <a:prstDash val="solid"/>
                  <a:miter lim="800000"/>
                </a:ln>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rgbClr val="FFC000"/>
                      </a:solidFill>
                      <a:effectLst/>
                      <a:latin typeface="+mn-lt"/>
                      <a:ea typeface="+mn-ea"/>
                      <a:cs typeface="+mn-cs"/>
                    </a:defRPr>
                  </a:pPr>
                  <a:endParaRPr lang="cs-CZ"/>
                </a:p>
              </c:txPr>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A4F5-4978-B17B-AD27D6F95551}"/>
                </c:ext>
              </c:extLst>
            </c:dLbl>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dLblPos val="inEnd"/>
            <c:showLegendKey val="0"/>
            <c:showVal val="0"/>
            <c:showCatName val="0"/>
            <c:showSerName val="0"/>
            <c:showPercent val="1"/>
            <c:showBubbleSize val="0"/>
            <c:showLeaderLines val="0"/>
            <c:extLst>
              <c:ext xmlns:c15="http://schemas.microsoft.com/office/drawing/2012/chart" uri="{CE6537A1-D6FC-4f65-9D91-7224C49458BB}"/>
            </c:extLst>
          </c:dLbls>
          <c:cat>
            <c:strRef>
              <c:f>List1!$A$2:$A$5</c:f>
              <c:strCache>
                <c:ptCount val="4"/>
                <c:pt idx="0">
                  <c:v>transfery státním fondům</c:v>
                </c:pt>
                <c:pt idx="1">
                  <c:v>transfery příspěvkovým a podobným organizacím</c:v>
                </c:pt>
                <c:pt idx="2">
                  <c:v>nákupy a související výdaje organizačních složek státu</c:v>
                </c:pt>
                <c:pt idx="3">
                  <c:v>transfery podnikatelským subjektům</c:v>
                </c:pt>
              </c:strCache>
            </c:strRef>
          </c:cat>
          <c:val>
            <c:numRef>
              <c:f>List1!$B$2:$B$5</c:f>
              <c:numCache>
                <c:formatCode>#,##0</c:formatCode>
                <c:ptCount val="4"/>
                <c:pt idx="0">
                  <c:v>32269684</c:v>
                </c:pt>
                <c:pt idx="1">
                  <c:v>65630</c:v>
                </c:pt>
                <c:pt idx="2">
                  <c:v>77143</c:v>
                </c:pt>
                <c:pt idx="3" formatCode="General">
                  <c:v>1528</c:v>
                </c:pt>
              </c:numCache>
            </c:numRef>
          </c:val>
          <c:extLst>
            <c:ext xmlns:c16="http://schemas.microsoft.com/office/drawing/2014/chart" uri="{C3380CC4-5D6E-409C-BE32-E72D297353CC}">
              <c16:uniqueId val="{00000006-A4F5-4978-B17B-AD27D6F95551}"/>
            </c:ext>
          </c:extLst>
        </c:ser>
        <c:dLbls>
          <c:dLblPos val="inEnd"/>
          <c:showLegendKey val="0"/>
          <c:showVal val="0"/>
          <c:showCatName val="1"/>
          <c:showSerName val="0"/>
          <c:showPercent val="0"/>
          <c:showBubbleSize val="0"/>
          <c:showLeaderLines val="0"/>
        </c:dLbls>
        <c:firstSliceAng val="90"/>
      </c:pieChart>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List1!$A$2</c:f>
              <c:strCache>
                <c:ptCount val="1"/>
                <c:pt idx="0">
                  <c:v>2014</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List1!$B$1:$E$1</c:f>
              <c:strCache>
                <c:ptCount val="4"/>
                <c:pt idx="0">
                  <c:v>1. čtvrtletí</c:v>
                </c:pt>
                <c:pt idx="1">
                  <c:v>2. čtvrtletí</c:v>
                </c:pt>
                <c:pt idx="2">
                  <c:v>3. čtvrtletí</c:v>
                </c:pt>
                <c:pt idx="3">
                  <c:v>4. čtvrtletí</c:v>
                </c:pt>
              </c:strCache>
            </c:strRef>
          </c:cat>
          <c:val>
            <c:numRef>
              <c:f>List1!$B$2:$E$2</c:f>
              <c:numCache>
                <c:formatCode>General</c:formatCode>
                <c:ptCount val="4"/>
                <c:pt idx="0">
                  <c:v>2863231</c:v>
                </c:pt>
                <c:pt idx="1">
                  <c:v>3518795</c:v>
                </c:pt>
                <c:pt idx="2">
                  <c:v>2439655</c:v>
                </c:pt>
                <c:pt idx="3">
                  <c:v>8956866</c:v>
                </c:pt>
              </c:numCache>
            </c:numRef>
          </c:val>
          <c:smooth val="0"/>
          <c:extLst>
            <c:ext xmlns:c16="http://schemas.microsoft.com/office/drawing/2014/chart" uri="{C3380CC4-5D6E-409C-BE32-E72D297353CC}">
              <c16:uniqueId val="{00000000-308B-4749-A063-9241274B4563}"/>
            </c:ext>
          </c:extLst>
        </c:ser>
        <c:ser>
          <c:idx val="1"/>
          <c:order val="1"/>
          <c:tx>
            <c:strRef>
              <c:f>List1!$A$3</c:f>
              <c:strCache>
                <c:ptCount val="1"/>
                <c:pt idx="0">
                  <c:v>2015</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List1!$B$1:$E$1</c:f>
              <c:strCache>
                <c:ptCount val="4"/>
                <c:pt idx="0">
                  <c:v>1. čtvrtletí</c:v>
                </c:pt>
                <c:pt idx="1">
                  <c:v>2. čtvrtletí</c:v>
                </c:pt>
                <c:pt idx="2">
                  <c:v>3. čtvrtletí</c:v>
                </c:pt>
                <c:pt idx="3">
                  <c:v>4. čtvrtletí</c:v>
                </c:pt>
              </c:strCache>
            </c:strRef>
          </c:cat>
          <c:val>
            <c:numRef>
              <c:f>List1!$B$3:$E$3</c:f>
              <c:numCache>
                <c:formatCode>General</c:formatCode>
                <c:ptCount val="4"/>
                <c:pt idx="0">
                  <c:v>2283420</c:v>
                </c:pt>
                <c:pt idx="1">
                  <c:v>9694379</c:v>
                </c:pt>
                <c:pt idx="2">
                  <c:v>3838890</c:v>
                </c:pt>
                <c:pt idx="3">
                  <c:v>29881913</c:v>
                </c:pt>
              </c:numCache>
            </c:numRef>
          </c:val>
          <c:smooth val="0"/>
          <c:extLst>
            <c:ext xmlns:c16="http://schemas.microsoft.com/office/drawing/2014/chart" uri="{C3380CC4-5D6E-409C-BE32-E72D297353CC}">
              <c16:uniqueId val="{00000001-308B-4749-A063-9241274B4563}"/>
            </c:ext>
          </c:extLst>
        </c:ser>
        <c:ser>
          <c:idx val="2"/>
          <c:order val="2"/>
          <c:tx>
            <c:strRef>
              <c:f>List1!$A$4</c:f>
              <c:strCache>
                <c:ptCount val="1"/>
                <c:pt idx="0">
                  <c:v>2016</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List1!$B$1:$E$1</c:f>
              <c:strCache>
                <c:ptCount val="4"/>
                <c:pt idx="0">
                  <c:v>1. čtvrtletí</c:v>
                </c:pt>
                <c:pt idx="1">
                  <c:v>2. čtvrtletí</c:v>
                </c:pt>
                <c:pt idx="2">
                  <c:v>3. čtvrtletí</c:v>
                </c:pt>
                <c:pt idx="3">
                  <c:v>4. čtvrtletí</c:v>
                </c:pt>
              </c:strCache>
            </c:strRef>
          </c:cat>
          <c:val>
            <c:numRef>
              <c:f>List1!$B$4:$E$4</c:f>
              <c:numCache>
                <c:formatCode>General</c:formatCode>
                <c:ptCount val="4"/>
                <c:pt idx="0">
                  <c:v>2375623</c:v>
                </c:pt>
                <c:pt idx="1">
                  <c:v>7194214</c:v>
                </c:pt>
                <c:pt idx="2">
                  <c:v>6635773</c:v>
                </c:pt>
                <c:pt idx="3">
                  <c:v>17569682</c:v>
                </c:pt>
              </c:numCache>
            </c:numRef>
          </c:val>
          <c:smooth val="0"/>
          <c:extLst>
            <c:ext xmlns:c16="http://schemas.microsoft.com/office/drawing/2014/chart" uri="{C3380CC4-5D6E-409C-BE32-E72D297353CC}">
              <c16:uniqueId val="{00000002-308B-4749-A063-9241274B4563}"/>
            </c:ext>
          </c:extLst>
        </c:ser>
        <c:ser>
          <c:idx val="3"/>
          <c:order val="3"/>
          <c:tx>
            <c:strRef>
              <c:f>List1!$A$5</c:f>
              <c:strCache>
                <c:ptCount val="1"/>
                <c:pt idx="0">
                  <c:v>2017</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cat>
            <c:strRef>
              <c:f>List1!$B$1:$E$1</c:f>
              <c:strCache>
                <c:ptCount val="4"/>
                <c:pt idx="0">
                  <c:v>1. čtvrtletí</c:v>
                </c:pt>
                <c:pt idx="1">
                  <c:v>2. čtvrtletí</c:v>
                </c:pt>
                <c:pt idx="2">
                  <c:v>3. čtvrtletí</c:v>
                </c:pt>
                <c:pt idx="3">
                  <c:v>4. čtvrtletí</c:v>
                </c:pt>
              </c:strCache>
            </c:strRef>
          </c:cat>
          <c:val>
            <c:numRef>
              <c:f>List1!$B$5:$E$5</c:f>
              <c:numCache>
                <c:formatCode>General</c:formatCode>
                <c:ptCount val="4"/>
                <c:pt idx="0">
                  <c:v>1442099</c:v>
                </c:pt>
                <c:pt idx="1">
                  <c:v>1706200</c:v>
                </c:pt>
                <c:pt idx="2">
                  <c:v>9462552</c:v>
                </c:pt>
                <c:pt idx="3">
                  <c:v>19194826</c:v>
                </c:pt>
              </c:numCache>
            </c:numRef>
          </c:val>
          <c:smooth val="0"/>
          <c:extLst>
            <c:ext xmlns:c16="http://schemas.microsoft.com/office/drawing/2014/chart" uri="{C3380CC4-5D6E-409C-BE32-E72D297353CC}">
              <c16:uniqueId val="{00000003-308B-4749-A063-9241274B4563}"/>
            </c:ext>
          </c:extLst>
        </c:ser>
        <c:ser>
          <c:idx val="4"/>
          <c:order val="4"/>
          <c:tx>
            <c:strRef>
              <c:f>List1!$A$6</c:f>
              <c:strCache>
                <c:ptCount val="1"/>
                <c:pt idx="0">
                  <c:v>2018</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cat>
            <c:strRef>
              <c:f>List1!$B$1:$E$1</c:f>
              <c:strCache>
                <c:ptCount val="4"/>
                <c:pt idx="0">
                  <c:v>1. čtvrtletí</c:v>
                </c:pt>
                <c:pt idx="1">
                  <c:v>2. čtvrtletí</c:v>
                </c:pt>
                <c:pt idx="2">
                  <c:v>3. čtvrtletí</c:v>
                </c:pt>
                <c:pt idx="3">
                  <c:v>4. čtvrtletí</c:v>
                </c:pt>
              </c:strCache>
            </c:strRef>
          </c:cat>
          <c:val>
            <c:numRef>
              <c:f>List1!$B$6:$E$6</c:f>
              <c:numCache>
                <c:formatCode>General</c:formatCode>
                <c:ptCount val="4"/>
                <c:pt idx="0">
                  <c:v>2565402</c:v>
                </c:pt>
                <c:pt idx="1">
                  <c:v>2963626</c:v>
                </c:pt>
                <c:pt idx="2">
                  <c:v>9585573</c:v>
                </c:pt>
                <c:pt idx="3">
                  <c:v>17299384</c:v>
                </c:pt>
              </c:numCache>
            </c:numRef>
          </c:val>
          <c:smooth val="0"/>
          <c:extLst>
            <c:ext xmlns:c16="http://schemas.microsoft.com/office/drawing/2014/chart" uri="{C3380CC4-5D6E-409C-BE32-E72D297353CC}">
              <c16:uniqueId val="{00000004-308B-4749-A063-9241274B4563}"/>
            </c:ext>
          </c:extLst>
        </c:ser>
        <c:dLbls>
          <c:showLegendKey val="0"/>
          <c:showVal val="0"/>
          <c:showCatName val="0"/>
          <c:showSerName val="0"/>
          <c:showPercent val="0"/>
          <c:showBubbleSize val="0"/>
        </c:dLbls>
        <c:marker val="1"/>
        <c:smooth val="0"/>
        <c:axId val="499247632"/>
        <c:axId val="499243696"/>
      </c:lineChart>
      <c:catAx>
        <c:axId val="4992476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99243696"/>
        <c:crosses val="autoZero"/>
        <c:auto val="1"/>
        <c:lblAlgn val="ctr"/>
        <c:lblOffset val="100"/>
        <c:noMultiLvlLbl val="0"/>
      </c:catAx>
      <c:valAx>
        <c:axId val="49924369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992476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List1!$B$1</c:f>
              <c:strCache>
                <c:ptCount val="1"/>
                <c:pt idx="0">
                  <c:v>skutečnost</c:v>
                </c:pt>
              </c:strCache>
            </c:strRef>
          </c:tx>
          <c:dPt>
            <c:idx val="0"/>
            <c:bubble3D val="0"/>
            <c:spPr>
              <a:solidFill>
                <a:schemeClr val="accent1">
                  <a:alpha val="70000"/>
                </a:schemeClr>
              </a:solidFill>
              <a:ln>
                <a:noFill/>
              </a:ln>
              <a:effectLst/>
            </c:spPr>
            <c:extLst>
              <c:ext xmlns:c16="http://schemas.microsoft.com/office/drawing/2014/chart" uri="{C3380CC4-5D6E-409C-BE32-E72D297353CC}">
                <c16:uniqueId val="{00000001-3C58-442B-9CDA-F794A48172E7}"/>
              </c:ext>
            </c:extLst>
          </c:dPt>
          <c:dPt>
            <c:idx val="1"/>
            <c:bubble3D val="0"/>
            <c:spPr>
              <a:solidFill>
                <a:schemeClr val="accent2">
                  <a:alpha val="70000"/>
                </a:schemeClr>
              </a:solidFill>
              <a:ln>
                <a:noFill/>
              </a:ln>
              <a:effectLst/>
            </c:spPr>
            <c:extLst>
              <c:ext xmlns:c16="http://schemas.microsoft.com/office/drawing/2014/chart" uri="{C3380CC4-5D6E-409C-BE32-E72D297353CC}">
                <c16:uniqueId val="{00000003-3C58-442B-9CDA-F794A48172E7}"/>
              </c:ext>
            </c:extLst>
          </c:dPt>
          <c:dPt>
            <c:idx val="2"/>
            <c:bubble3D val="0"/>
            <c:spPr>
              <a:solidFill>
                <a:schemeClr val="accent3">
                  <a:alpha val="70000"/>
                </a:schemeClr>
              </a:solidFill>
              <a:ln>
                <a:noFill/>
              </a:ln>
              <a:effectLst/>
            </c:spPr>
            <c:extLst>
              <c:ext xmlns:c16="http://schemas.microsoft.com/office/drawing/2014/chart" uri="{C3380CC4-5D6E-409C-BE32-E72D297353CC}">
                <c16:uniqueId val="{00000005-3C58-442B-9CDA-F794A48172E7}"/>
              </c:ext>
            </c:extLst>
          </c:dPt>
          <c:dPt>
            <c:idx val="3"/>
            <c:bubble3D val="0"/>
            <c:spPr>
              <a:solidFill>
                <a:schemeClr val="accent4">
                  <a:alpha val="70000"/>
                </a:schemeClr>
              </a:solidFill>
              <a:ln>
                <a:noFill/>
              </a:ln>
              <a:effectLst/>
            </c:spPr>
            <c:extLst>
              <c:ext xmlns:c16="http://schemas.microsoft.com/office/drawing/2014/chart" uri="{C3380CC4-5D6E-409C-BE32-E72D297353CC}">
                <c16:uniqueId val="{00000007-3C58-442B-9CDA-F794A48172E7}"/>
              </c:ext>
            </c:extLst>
          </c:dPt>
          <c:dPt>
            <c:idx val="4"/>
            <c:bubble3D val="0"/>
            <c:spPr>
              <a:solidFill>
                <a:schemeClr val="accent5">
                  <a:alpha val="70000"/>
                </a:schemeClr>
              </a:solidFill>
              <a:ln>
                <a:noFill/>
              </a:ln>
              <a:effectLst/>
            </c:spPr>
            <c:extLst>
              <c:ext xmlns:c16="http://schemas.microsoft.com/office/drawing/2014/chart" uri="{C3380CC4-5D6E-409C-BE32-E72D297353CC}">
                <c16:uniqueId val="{00000009-3C58-442B-9CDA-F794A48172E7}"/>
              </c:ext>
            </c:extLst>
          </c:dPt>
          <c:dPt>
            <c:idx val="5"/>
            <c:bubble3D val="0"/>
            <c:spPr>
              <a:solidFill>
                <a:schemeClr val="accent6">
                  <a:alpha val="70000"/>
                </a:schemeClr>
              </a:solidFill>
              <a:ln>
                <a:noFill/>
              </a:ln>
              <a:effectLst/>
            </c:spPr>
            <c:extLst>
              <c:ext xmlns:c16="http://schemas.microsoft.com/office/drawing/2014/chart" uri="{C3380CC4-5D6E-409C-BE32-E72D297353CC}">
                <c16:uniqueId val="{0000000A-3C58-442B-9CDA-F794A48172E7}"/>
              </c:ext>
            </c:extLst>
          </c:dPt>
          <c:dPt>
            <c:idx val="6"/>
            <c:bubble3D val="0"/>
            <c:spPr>
              <a:solidFill>
                <a:schemeClr val="accent1">
                  <a:lumMod val="60000"/>
                  <a:alpha val="70000"/>
                </a:schemeClr>
              </a:solidFill>
              <a:ln>
                <a:noFill/>
              </a:ln>
              <a:effectLst/>
            </c:spPr>
            <c:extLst>
              <c:ext xmlns:c16="http://schemas.microsoft.com/office/drawing/2014/chart" uri="{C3380CC4-5D6E-409C-BE32-E72D297353CC}">
                <c16:uniqueId val="{0000000B-3C58-442B-9CDA-F794A48172E7}"/>
              </c:ext>
            </c:extLst>
          </c:dPt>
          <c:dLbls>
            <c:dLbl>
              <c:idx val="0"/>
              <c:layout>
                <c:manualLayout>
                  <c:x val="2.2433552664763812E-2"/>
                  <c:y val="-3.2460149798348374E-2"/>
                </c:manualLayout>
              </c:layout>
              <c:numFmt formatCode="0.00%" sourceLinked="0"/>
              <c:spPr>
                <a:solidFill>
                  <a:schemeClr val="lt1">
                    <a:alpha val="90000"/>
                  </a:schemeClr>
                </a:solidFill>
                <a:ln w="12700" cap="flat" cmpd="sng" algn="ctr">
                  <a:solidFill>
                    <a:schemeClr val="accent1"/>
                  </a:solidFill>
                  <a:round/>
                </a:ln>
                <a:effectLst>
                  <a:outerShdw blurRad="50800" dist="38100" dir="2700000" algn="tl" rotWithShape="0">
                    <a:schemeClr val="accent1">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3C58-442B-9CDA-F794A48172E7}"/>
                </c:ext>
              </c:extLst>
            </c:dLbl>
            <c:dLbl>
              <c:idx val="1"/>
              <c:layout>
                <c:manualLayout>
                  <c:x val="-3.9052126436481725E-2"/>
                  <c:y val="-1.6259949213665366E-2"/>
                </c:manualLayout>
              </c:layout>
              <c:numFmt formatCode="0.00%" sourceLinked="0"/>
              <c:spPr>
                <a:solidFill>
                  <a:schemeClr val="lt1">
                    <a:alpha val="90000"/>
                  </a:schemeClr>
                </a:solidFill>
                <a:ln w="12700" cap="flat" cmpd="sng" algn="ctr">
                  <a:solidFill>
                    <a:schemeClr val="accent2"/>
                  </a:solidFill>
                  <a:round/>
                </a:ln>
                <a:effectLst>
                  <a:outerShdw blurRad="50800" dist="38100" dir="2700000" algn="tl" rotWithShape="0">
                    <a:schemeClr val="accent2">
                      <a:lumMod val="75000"/>
                      <a:alpha val="40000"/>
                    </a:schemeClr>
                  </a:outerShdw>
                </a:effectLst>
              </c:spPr>
              <c:txPr>
                <a:bodyPr rot="0" spcFirstLastPara="1" vertOverflow="clip" horzOverflow="clip" vert="horz" wrap="square" lIns="38100" tIns="19050" rIns="38100" bIns="19050" anchor="ctr" anchorCtr="1">
                  <a:noAutofit/>
                </a:bodyPr>
                <a:lstStyle/>
                <a:p>
                  <a:pPr>
                    <a:defRPr sz="1000" b="0" i="0" u="none" strike="noStrike" kern="1200" baseline="0">
                      <a:solidFill>
                        <a:schemeClr val="accent2"/>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manualLayout>
                      <c:w val="7.612035573088155E-2"/>
                      <c:h val="9.7887032413631211E-2"/>
                    </c:manualLayout>
                  </c15:layout>
                </c:ext>
                <c:ext xmlns:c16="http://schemas.microsoft.com/office/drawing/2014/chart" uri="{C3380CC4-5D6E-409C-BE32-E72D297353CC}">
                  <c16:uniqueId val="{00000003-3C58-442B-9CDA-F794A48172E7}"/>
                </c:ext>
              </c:extLst>
            </c:dLbl>
            <c:dLbl>
              <c:idx val="2"/>
              <c:layout>
                <c:manualLayout>
                  <c:x val="-8.0863897976967587E-3"/>
                  <c:y val="2.2855984465356464E-2"/>
                </c:manualLayout>
              </c:layout>
              <c:numFmt formatCode="0.00%" sourceLinked="0"/>
              <c:spPr>
                <a:solidFill>
                  <a:schemeClr val="lt1">
                    <a:alpha val="90000"/>
                  </a:schemeClr>
                </a:solidFill>
                <a:ln w="12700" cap="flat" cmpd="sng" algn="ctr">
                  <a:solidFill>
                    <a:schemeClr val="accent3"/>
                  </a:solidFill>
                  <a:round/>
                </a:ln>
                <a:effectLst>
                  <a:outerShdw blurRad="50800" dist="38100" dir="2700000" algn="tl" rotWithShape="0">
                    <a:schemeClr val="accent3">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3"/>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3C58-442B-9CDA-F794A48172E7}"/>
                </c:ext>
              </c:extLst>
            </c:dLbl>
            <c:dLbl>
              <c:idx val="3"/>
              <c:layout>
                <c:manualLayout>
                  <c:x val="1.5459300191848966E-3"/>
                  <c:y val="9.294454046902674E-2"/>
                </c:manualLayout>
              </c:layout>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4"/>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3C58-442B-9CDA-F794A48172E7}"/>
                </c:ext>
              </c:extLst>
            </c:dLbl>
            <c:dLbl>
              <c:idx val="4"/>
              <c:layout>
                <c:manualLayout>
                  <c:x val="-6.5898571823652082E-3"/>
                  <c:y val="7.8522074984529427E-2"/>
                </c:manualLayout>
              </c:layout>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5"/>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3C58-442B-9CDA-F794A48172E7}"/>
                </c:ext>
              </c:extLst>
            </c:dLbl>
            <c:dLbl>
              <c:idx val="5"/>
              <c:layout>
                <c:manualLayout>
                  <c:x val="-1.737431926376996E-2"/>
                  <c:y val="-2.2593517273755913E-3"/>
                </c:manualLayout>
              </c:layout>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6"/>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A-3C58-442B-9CDA-F794A48172E7}"/>
                </c:ext>
              </c:extLst>
            </c:dLbl>
            <c:dLbl>
              <c:idx val="6"/>
              <c:layout>
                <c:manualLayout>
                  <c:x val="-1.8303129603829342E-2"/>
                  <c:y val="-1.1553677741501825E-2"/>
                </c:manualLayout>
              </c:layout>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lumMod val="60000"/>
                        </a:schemeClr>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B-3C58-442B-9CDA-F794A48172E7}"/>
                </c:ext>
              </c:extLst>
            </c:dLbl>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dLblPos val="inEnd"/>
            <c:showLegendKey val="0"/>
            <c:showVal val="0"/>
            <c:showCatName val="0"/>
            <c:showSerName val="0"/>
            <c:showPercent val="1"/>
            <c:showBubbleSize val="0"/>
            <c:showLeaderLines val="0"/>
            <c:extLst>
              <c:ext xmlns:c15="http://schemas.microsoft.com/office/drawing/2012/chart" uri="{CE6537A1-D6FC-4f65-9D91-7224C49458BB}"/>
            </c:extLst>
          </c:dLbls>
          <c:cat>
            <c:strRef>
              <c:f>List1!$A$2:$A$8</c:f>
              <c:strCache>
                <c:ptCount val="7"/>
                <c:pt idx="0">
                  <c:v>Ústřední orgán MD</c:v>
                </c:pt>
                <c:pt idx="1">
                  <c:v>Drážní úřad</c:v>
                </c:pt>
                <c:pt idx="2">
                  <c:v>Drážní inspekce</c:v>
                </c:pt>
                <c:pt idx="3">
                  <c:v>Ředitelství vodních cest ČR</c:v>
                </c:pt>
                <c:pt idx="4">
                  <c:v>Státní plavební správa</c:v>
                </c:pt>
                <c:pt idx="5">
                  <c:v>Úřad pro civilní letectví</c:v>
                </c:pt>
                <c:pt idx="6">
                  <c:v>Ústav pro odborné zjišťování příčin leteckých nehod</c:v>
                </c:pt>
              </c:strCache>
            </c:strRef>
          </c:cat>
          <c:val>
            <c:numRef>
              <c:f>List1!$B$2:$B$8</c:f>
              <c:numCache>
                <c:formatCode>#,##0</c:formatCode>
                <c:ptCount val="7"/>
                <c:pt idx="0">
                  <c:v>53915</c:v>
                </c:pt>
                <c:pt idx="1">
                  <c:v>2576</c:v>
                </c:pt>
                <c:pt idx="2">
                  <c:v>155</c:v>
                </c:pt>
                <c:pt idx="3">
                  <c:v>2619</c:v>
                </c:pt>
                <c:pt idx="4">
                  <c:v>6859</c:v>
                </c:pt>
                <c:pt idx="5">
                  <c:v>10110</c:v>
                </c:pt>
                <c:pt idx="6">
                  <c:v>909</c:v>
                </c:pt>
              </c:numCache>
            </c:numRef>
          </c:val>
          <c:extLst>
            <c:ext xmlns:c16="http://schemas.microsoft.com/office/drawing/2014/chart" uri="{C3380CC4-5D6E-409C-BE32-E72D297353CC}">
              <c16:uniqueId val="{00000008-3C58-442B-9CDA-F794A48172E7}"/>
            </c:ext>
          </c:extLst>
        </c:ser>
        <c:dLbls>
          <c:dLblPos val="inEnd"/>
          <c:showLegendKey val="0"/>
          <c:showVal val="0"/>
          <c:showCatName val="1"/>
          <c:showSerName val="0"/>
          <c:showPercent val="0"/>
          <c:showBubbleSize val="0"/>
          <c:showLeaderLines val="0"/>
        </c:dLbls>
        <c:firstSliceAng val="145"/>
      </c:pieChart>
      <c:spPr>
        <a:noFill/>
        <a:ln>
          <a:noFill/>
        </a:ln>
        <a:effectLst/>
      </c:spPr>
    </c:plotArea>
    <c:legend>
      <c:legendPos val="r"/>
      <c:layout>
        <c:manualLayout>
          <c:xMode val="edge"/>
          <c:yMode val="edge"/>
          <c:x val="0.66979835771025642"/>
          <c:y val="5.2739924673033997E-2"/>
          <c:w val="0.31694783181923331"/>
          <c:h val="0.9472600753269659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List1!$B$1</c:f>
              <c:strCache>
                <c:ptCount val="1"/>
                <c:pt idx="0">
                  <c:v>skutečnost</c:v>
                </c:pt>
              </c:strCache>
            </c:strRef>
          </c:tx>
          <c:spPr>
            <a:solidFill>
              <a:schemeClr val="accent2"/>
            </a:solidFill>
            <a:ln>
              <a:noFill/>
            </a:ln>
            <a:effectLst/>
          </c:spPr>
          <c:invertIfNegative val="0"/>
          <c:dLbls>
            <c:dLbl>
              <c:idx val="0"/>
              <c:layout>
                <c:manualLayout>
                  <c:x val="0"/>
                  <c:y val="1.5813648293963218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96C2-4BC9-B565-538CF3EBEF5D}"/>
                </c:ext>
              </c:extLst>
            </c:dLbl>
            <c:dLbl>
              <c:idx val="1"/>
              <c:layout>
                <c:manualLayout>
                  <c:x val="-8.4875562720133283E-17"/>
                  <c:y val="1.5813648293963256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96C2-4BC9-B565-538CF3EBEF5D}"/>
                </c:ext>
              </c:extLst>
            </c:dLbl>
            <c:dLbl>
              <c:idx val="2"/>
              <c:layout>
                <c:manualLayout>
                  <c:x val="0"/>
                  <c:y val="-4.4311023622047391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96C2-4BC9-B565-538CF3EBEF5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List1!$A$2:$A$4</c:f>
              <c:strCache>
                <c:ptCount val="3"/>
                <c:pt idx="0">
                  <c:v>daňové příjmy</c:v>
                </c:pt>
                <c:pt idx="1">
                  <c:v>nedaňové příjmy</c:v>
                </c:pt>
                <c:pt idx="2">
                  <c:v>kapitálové příjmy</c:v>
                </c:pt>
              </c:strCache>
            </c:strRef>
          </c:cat>
          <c:val>
            <c:numRef>
              <c:f>List1!$B$2:$B$4</c:f>
              <c:numCache>
                <c:formatCode>#,##0</c:formatCode>
                <c:ptCount val="3"/>
                <c:pt idx="0">
                  <c:v>185977</c:v>
                </c:pt>
                <c:pt idx="1">
                  <c:v>285931</c:v>
                </c:pt>
                <c:pt idx="2">
                  <c:v>302</c:v>
                </c:pt>
              </c:numCache>
            </c:numRef>
          </c:val>
          <c:extLst>
            <c:ext xmlns:c16="http://schemas.microsoft.com/office/drawing/2014/chart" uri="{C3380CC4-5D6E-409C-BE32-E72D297353CC}">
              <c16:uniqueId val="{00000003-96C2-4BC9-B565-538CF3EBEF5D}"/>
            </c:ext>
          </c:extLst>
        </c:ser>
        <c:dLbls>
          <c:dLblPos val="inEnd"/>
          <c:showLegendKey val="0"/>
          <c:showVal val="1"/>
          <c:showCatName val="0"/>
          <c:showSerName val="0"/>
          <c:showPercent val="0"/>
          <c:showBubbleSize val="0"/>
        </c:dLbls>
        <c:gapWidth val="219"/>
        <c:overlap val="-27"/>
        <c:axId val="657630864"/>
        <c:axId val="657634800"/>
      </c:barChart>
      <c:lineChart>
        <c:grouping val="standard"/>
        <c:varyColors val="0"/>
        <c:ser>
          <c:idx val="1"/>
          <c:order val="1"/>
          <c:tx>
            <c:strRef>
              <c:f>List1!$C$1</c:f>
              <c:strCache>
                <c:ptCount val="1"/>
                <c:pt idx="0">
                  <c:v>rozpočet</c:v>
                </c:pt>
              </c:strCache>
            </c:strRef>
          </c:tx>
          <c:spPr>
            <a:ln w="28575" cap="rnd">
              <a:solidFill>
                <a:schemeClr val="accent1"/>
              </a:solidFill>
              <a:prstDash val="dash"/>
              <a:round/>
            </a:ln>
            <a:effectLst/>
          </c:spPr>
          <c:marker>
            <c:symbol val="circle"/>
            <c:size val="5"/>
            <c:spPr>
              <a:solidFill>
                <a:schemeClr val="accent1"/>
              </a:solidFill>
              <a:ln w="9525">
                <a:solidFill>
                  <a:schemeClr val="accent2"/>
                </a:solidFill>
              </a:ln>
              <a:effectLst/>
            </c:spPr>
          </c:marker>
          <c:dPt>
            <c:idx val="1"/>
            <c:marker>
              <c:symbol val="circle"/>
              <c:size val="5"/>
              <c:spPr>
                <a:solidFill>
                  <a:schemeClr val="accent1"/>
                </a:solidFill>
                <a:ln w="9525">
                  <a:solidFill>
                    <a:schemeClr val="accent1"/>
                  </a:solidFill>
                </a:ln>
                <a:effectLst/>
              </c:spPr>
            </c:marker>
            <c:bubble3D val="0"/>
            <c:extLst>
              <c:ext xmlns:c16="http://schemas.microsoft.com/office/drawing/2014/chart" uri="{C3380CC4-5D6E-409C-BE32-E72D297353CC}">
                <c16:uniqueId val="{00000004-96C2-4BC9-B565-538CF3EBEF5D}"/>
              </c:ext>
            </c:extLst>
          </c:dPt>
          <c:dLbls>
            <c:dLbl>
              <c:idx val="0"/>
              <c:layout>
                <c:manualLayout>
                  <c:x val="-5.3240740740740741E-2"/>
                  <c:y val="-5.158730158730158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96C2-4BC9-B565-538CF3EBEF5D}"/>
                </c:ext>
              </c:extLst>
            </c:dLbl>
            <c:dLbl>
              <c:idx val="1"/>
              <c:layout>
                <c:manualLayout>
                  <c:x val="-5.3240740740740741E-2"/>
                  <c:y val="-4.365079365079364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96C2-4BC9-B565-538CF3EBEF5D}"/>
                </c:ext>
              </c:extLst>
            </c:dLbl>
            <c:dLbl>
              <c:idx val="2"/>
              <c:layout>
                <c:manualLayout>
                  <c:x val="-1.5670386777612733E-2"/>
                  <c:y val="-4.365088166796062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96C2-4BC9-B565-538CF3EBEF5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List1!$A$2:$A$4</c:f>
              <c:strCache>
                <c:ptCount val="3"/>
                <c:pt idx="0">
                  <c:v>daňové příjmy</c:v>
                </c:pt>
                <c:pt idx="1">
                  <c:v>nedaňové příjmy</c:v>
                </c:pt>
                <c:pt idx="2">
                  <c:v>kapitálové příjmy</c:v>
                </c:pt>
              </c:strCache>
            </c:strRef>
          </c:cat>
          <c:val>
            <c:numRef>
              <c:f>List1!$C$2:$C$4</c:f>
              <c:numCache>
                <c:formatCode>#,##0</c:formatCode>
                <c:ptCount val="3"/>
                <c:pt idx="0">
                  <c:v>80000</c:v>
                </c:pt>
                <c:pt idx="1">
                  <c:v>179000</c:v>
                </c:pt>
                <c:pt idx="2" formatCode="General">
                  <c:v>0</c:v>
                </c:pt>
              </c:numCache>
            </c:numRef>
          </c:val>
          <c:smooth val="0"/>
          <c:extLst>
            <c:ext xmlns:c16="http://schemas.microsoft.com/office/drawing/2014/chart" uri="{C3380CC4-5D6E-409C-BE32-E72D297353CC}">
              <c16:uniqueId val="{00000007-96C2-4BC9-B565-538CF3EBEF5D}"/>
            </c:ext>
          </c:extLst>
        </c:ser>
        <c:dLbls>
          <c:showLegendKey val="0"/>
          <c:showVal val="1"/>
          <c:showCatName val="0"/>
          <c:showSerName val="0"/>
          <c:showPercent val="0"/>
          <c:showBubbleSize val="0"/>
        </c:dLbls>
        <c:marker val="1"/>
        <c:smooth val="0"/>
        <c:axId val="657630864"/>
        <c:axId val="657634800"/>
      </c:lineChart>
      <c:catAx>
        <c:axId val="6576308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657634800"/>
        <c:crosses val="autoZero"/>
        <c:auto val="1"/>
        <c:lblAlgn val="ctr"/>
        <c:lblOffset val="100"/>
        <c:noMultiLvlLbl val="0"/>
      </c:catAx>
      <c:valAx>
        <c:axId val="65763480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65763086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2460846240373803"/>
          <c:y val="0"/>
          <c:w val="0.35078324824781515"/>
          <c:h val="1"/>
        </c:manualLayout>
      </c:layout>
      <c:doughnutChart>
        <c:varyColors val="1"/>
        <c:ser>
          <c:idx val="0"/>
          <c:order val="0"/>
          <c:tx>
            <c:strRef>
              <c:f>List1!$B$1</c:f>
              <c:strCache>
                <c:ptCount val="1"/>
                <c:pt idx="0">
                  <c:v>Institucionální podpora</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4309-4EE6-8E0C-217FF1C8FBA1}"/>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2-4309-4EE6-8E0C-217FF1C8FBA1}"/>
              </c:ext>
            </c:extLst>
          </c:dPt>
          <c:dLbls>
            <c:dLbl>
              <c:idx val="0"/>
              <c:layout>
                <c:manualLayout>
                  <c:x val="-8.4025266072510166E-2"/>
                  <c:y val="-8.6530216651182032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4309-4EE6-8E0C-217FF1C8FBA1}"/>
                </c:ext>
              </c:extLst>
            </c:dLbl>
            <c:dLbl>
              <c:idx val="1"/>
              <c:layout>
                <c:manualLayout>
                  <c:x val="0.10172466903175556"/>
                  <c:y val="0"/>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2-4309-4EE6-8E0C-217FF1C8FBA1}"/>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showLegendKey val="0"/>
            <c:showVal val="0"/>
            <c:showCatName val="1"/>
            <c:showSerName val="0"/>
            <c:showPercent val="1"/>
            <c:showBubbleSize val="0"/>
            <c:showLeaderLines val="1"/>
            <c:leaderLines>
              <c:spPr>
                <a:ln w="9525" cap="flat" cmpd="sng" algn="ctr">
                  <a:noFill/>
                  <a:round/>
                </a:ln>
                <a:effectLst/>
              </c:spPr>
            </c:leaderLines>
            <c:extLst>
              <c:ext xmlns:c15="http://schemas.microsoft.com/office/drawing/2012/chart" uri="{CE6537A1-D6FC-4f65-9D91-7224C49458BB}"/>
            </c:extLst>
          </c:dLbls>
          <c:cat>
            <c:strRef>
              <c:f>List1!$A$2:$A$3</c:f>
              <c:strCache>
                <c:ptCount val="2"/>
                <c:pt idx="0">
                  <c:v>Běžné výdaje</c:v>
                </c:pt>
                <c:pt idx="1">
                  <c:v>Kapitálové výdaje</c:v>
                </c:pt>
              </c:strCache>
            </c:strRef>
          </c:cat>
          <c:val>
            <c:numRef>
              <c:f>List1!$B$2:$B$3</c:f>
              <c:numCache>
                <c:formatCode>General</c:formatCode>
                <c:ptCount val="2"/>
                <c:pt idx="0" formatCode="#,##0">
                  <c:v>42451</c:v>
                </c:pt>
                <c:pt idx="1">
                  <c:v>7549</c:v>
                </c:pt>
              </c:numCache>
            </c:numRef>
          </c:val>
          <c:extLst>
            <c:ext xmlns:c16="http://schemas.microsoft.com/office/drawing/2014/chart" uri="{C3380CC4-5D6E-409C-BE32-E72D297353CC}">
              <c16:uniqueId val="{00000000-4309-4EE6-8E0C-217FF1C8FBA1}"/>
            </c:ext>
          </c:extLst>
        </c:ser>
        <c:dLbls>
          <c:showLegendKey val="0"/>
          <c:showVal val="1"/>
          <c:showCatName val="0"/>
          <c:showSerName val="0"/>
          <c:showPercent val="0"/>
          <c:showBubbleSize val="0"/>
          <c:showLeaderLines val="1"/>
        </c:dLbls>
        <c:firstSliceAng val="114"/>
        <c:holeSize val="85"/>
      </c:doughnut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cs-CZ" sz="1200">
                <a:solidFill>
                  <a:sysClr val="windowText" lastClr="000000"/>
                </a:solidFill>
                <a:latin typeface="Times New Roman" panose="02020603050405020304" pitchFamily="18" charset="0"/>
                <a:cs typeface="Times New Roman" panose="02020603050405020304" pitchFamily="18" charset="0"/>
              </a:rPr>
              <a:t>čerpání OPD </a:t>
            </a:r>
            <a:br>
              <a:rPr lang="cs-CZ" sz="1200">
                <a:solidFill>
                  <a:sysClr val="windowText" lastClr="000000"/>
                </a:solidFill>
                <a:latin typeface="Times New Roman" panose="02020603050405020304" pitchFamily="18" charset="0"/>
                <a:cs typeface="Times New Roman" panose="02020603050405020304" pitchFamily="18" charset="0"/>
              </a:rPr>
            </a:br>
            <a:r>
              <a:rPr lang="cs-CZ" sz="1200">
                <a:solidFill>
                  <a:sysClr val="windowText" lastClr="000000"/>
                </a:solidFill>
                <a:latin typeface="Times New Roman" panose="02020603050405020304" pitchFamily="18" charset="0"/>
                <a:cs typeface="Times New Roman" panose="02020603050405020304" pitchFamily="18" charset="0"/>
              </a:rPr>
              <a:t>2014-2020</a:t>
            </a:r>
          </a:p>
        </c:rich>
      </c:tx>
      <c:layout>
        <c:manualLayout>
          <c:xMode val="edge"/>
          <c:yMode val="edge"/>
          <c:x val="0.25331574390897471"/>
          <c:y val="0"/>
        </c:manualLayout>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cs-CZ"/>
        </a:p>
      </c:txPr>
    </c:title>
    <c:autoTitleDeleted val="0"/>
    <c:plotArea>
      <c:layout>
        <c:manualLayout>
          <c:layoutTarget val="inner"/>
          <c:xMode val="edge"/>
          <c:yMode val="edge"/>
          <c:x val="9.3124458919074907E-2"/>
          <c:y val="0.28285818134707569"/>
          <c:w val="0.83706751315771388"/>
          <c:h val="0.54803437504498409"/>
        </c:manualLayout>
      </c:layout>
      <c:pieChart>
        <c:varyColors val="1"/>
        <c:ser>
          <c:idx val="0"/>
          <c:order val="0"/>
          <c:tx>
            <c:strRef>
              <c:f>List1!$B$1</c:f>
              <c:strCache>
                <c:ptCount val="1"/>
                <c:pt idx="0">
                  <c:v>čerpání</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3-D432-4CB9-8399-BEE06E1515C8}"/>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2-D432-4CB9-8399-BEE06E1515C8}"/>
              </c:ext>
            </c:extLst>
          </c:dPt>
          <c:dLbls>
            <c:dLbl>
              <c:idx val="0"/>
              <c:layout>
                <c:manualLayout>
                  <c:x val="0.1847235849445521"/>
                  <c:y val="-1.5755120414134592E-2"/>
                </c:manualLayout>
              </c:layout>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fld id="{E6736544-AAFE-49B2-BDF7-55116E06DE50}" type="VALUE">
                      <a:rPr lang="en-US"/>
                      <a:pPr>
                        <a:defRPr/>
                      </a:pPr>
                      <a:t>[HODNOTA]</a:t>
                    </a:fld>
                    <a:r>
                      <a:rPr lang="en-US"/>
                      <a:t> tis. Kč</a:t>
                    </a:r>
                  </a:p>
                </c:rich>
              </c:tx>
              <c:numFmt formatCode="#,##0" sourceLinked="0"/>
              <c:spPr>
                <a:xfrm>
                  <a:off x="793499" y="2318540"/>
                  <a:ext cx="968147" cy="129716"/>
                </a:xfrm>
                <a:solidFill>
                  <a:sysClr val="window" lastClr="FFFFFF"/>
                </a:solidFill>
                <a:ln w="9525" cap="flat" cmpd="sng" algn="ctr">
                  <a:solidFill>
                    <a:sysClr val="windowText" lastClr="000000">
                      <a:lumMod val="25000"/>
                      <a:lumOff val="75000"/>
                    </a:sysClr>
                  </a:solidFill>
                  <a:prstDash val="solid"/>
                  <a:round/>
                  <a:headEnd type="none" w="med" len="med"/>
                  <a:tailEnd type="none" w="med" len="med"/>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cs-CZ"/>
                </a:p>
              </c:txPr>
              <c:dLblPos val="bestFit"/>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wedgeRectCallout">
                      <a:avLst>
                        <a:gd name="adj1" fmla="val -40313"/>
                        <a:gd name="adj2" fmla="val -138497"/>
                      </a:avLst>
                    </a:prstGeom>
                    <a:noFill/>
                    <a:ln>
                      <a:noFill/>
                    </a:ln>
                  </c15:spPr>
                  <c15:layout>
                    <c:manualLayout>
                      <c:w val="0.53216088826593022"/>
                      <c:h val="4.5977304828793766E-2"/>
                    </c:manualLayout>
                  </c15:layout>
                  <c15:dlblFieldTable/>
                  <c15:showDataLabelsRange val="0"/>
                </c:ext>
                <c:ext xmlns:c16="http://schemas.microsoft.com/office/drawing/2014/chart" uri="{C3380CC4-5D6E-409C-BE32-E72D297353CC}">
                  <c16:uniqueId val="{00000003-D432-4CB9-8399-BEE06E1515C8}"/>
                </c:ext>
              </c:extLst>
            </c:dLbl>
            <c:dLbl>
              <c:idx val="1"/>
              <c:layout>
                <c:manualLayout>
                  <c:x val="-0.18848167539267016"/>
                  <c:y val="-6.75219446320054E-3"/>
                </c:manualLayout>
              </c:layout>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fld id="{5957BD4F-BC47-4E0A-911F-DF74591E34D5}" type="VALUE">
                      <a:rPr lang="en-US"/>
                      <a:pPr>
                        <a:defRPr/>
                      </a:pPr>
                      <a:t>[HODNOTA]</a:t>
                    </a:fld>
                    <a:r>
                      <a:rPr lang="en-US"/>
                      <a:t> tis. Kč</a:t>
                    </a:r>
                  </a:p>
                </c:rich>
              </c:tx>
              <c:numFmt formatCode="#,##0" sourceLinked="0"/>
              <c:spPr>
                <a:xfrm>
                  <a:off x="106211" y="569060"/>
                  <a:ext cx="791194" cy="207088"/>
                </a:xfrm>
                <a:solidFill>
                  <a:sysClr val="window" lastClr="FFFFFF"/>
                </a:solidFill>
                <a:ln w="9525" cap="flat" cmpd="sng" algn="ctr">
                  <a:solidFill>
                    <a:sysClr val="windowText" lastClr="000000">
                      <a:lumMod val="25000"/>
                      <a:lumOff val="75000"/>
                    </a:sysClr>
                  </a:solidFill>
                  <a:prstDash val="solid"/>
                  <a:round/>
                  <a:headEnd type="none" w="med" len="med"/>
                  <a:tailEnd type="none" w="med" len="med"/>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cs-CZ"/>
                </a:p>
              </c:txPr>
              <c:dLblPos val="bestFit"/>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wedgeRectCallout">
                      <a:avLst>
                        <a:gd name="adj1" fmla="val 41281"/>
                        <a:gd name="adj2" fmla="val 129118"/>
                      </a:avLst>
                    </a:prstGeom>
                    <a:noFill/>
                    <a:ln>
                      <a:noFill/>
                    </a:ln>
                  </c15:spPr>
                  <c15:layout>
                    <c:manualLayout>
                      <c:w val="0.43489521924942626"/>
                      <c:h val="5.0894178403256649E-2"/>
                    </c:manualLayout>
                  </c15:layout>
                  <c15:dlblFieldTable/>
                  <c15:showDataLabelsRange val="0"/>
                </c:ext>
                <c:ext xmlns:c16="http://schemas.microsoft.com/office/drawing/2014/chart" uri="{C3380CC4-5D6E-409C-BE32-E72D297353CC}">
                  <c16:uniqueId val="{00000002-D432-4CB9-8399-BEE06E1515C8}"/>
                </c:ext>
              </c:extLst>
            </c:dLbl>
            <c:numFmt formatCode="#,##0" sourceLinked="0"/>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ext>
            </c:extLst>
          </c:dLbls>
          <c:cat>
            <c:strRef>
              <c:f>List1!$A$2:$A$3</c:f>
              <c:strCache>
                <c:ptCount val="2"/>
                <c:pt idx="0">
                  <c:v>krytí příjmem z rozpočtu EU</c:v>
                </c:pt>
                <c:pt idx="1">
                  <c:v>spolufinancování ze SR</c:v>
                </c:pt>
              </c:strCache>
            </c:strRef>
          </c:cat>
          <c:val>
            <c:numRef>
              <c:f>List1!$B$2:$B$3</c:f>
              <c:numCache>
                <c:formatCode>General</c:formatCode>
                <c:ptCount val="2"/>
                <c:pt idx="0">
                  <c:v>11576771</c:v>
                </c:pt>
                <c:pt idx="1">
                  <c:v>17241</c:v>
                </c:pt>
              </c:numCache>
            </c:numRef>
          </c:val>
          <c:extLst>
            <c:ext xmlns:c16="http://schemas.microsoft.com/office/drawing/2014/chart" uri="{C3380CC4-5D6E-409C-BE32-E72D297353CC}">
              <c16:uniqueId val="{00000000-D432-4CB9-8399-BEE06E1515C8}"/>
            </c:ext>
          </c:extLst>
        </c:ser>
        <c:dLbls>
          <c:showLegendKey val="0"/>
          <c:showVal val="0"/>
          <c:showCatName val="0"/>
          <c:showSerName val="0"/>
          <c:showPercent val="0"/>
          <c:showBubbleSize val="0"/>
          <c:showLeaderLines val="0"/>
        </c:dLbls>
        <c:firstSliceAng val="0"/>
      </c:pieChart>
      <c:spPr>
        <a:noFill/>
        <a:ln>
          <a:noFill/>
        </a:ln>
        <a:effectLst/>
      </c:spPr>
    </c:plotArea>
    <c:legend>
      <c:legendPos val="b"/>
      <c:layout>
        <c:manualLayout>
          <c:xMode val="edge"/>
          <c:yMode val="edge"/>
          <c:x val="0"/>
          <c:y val="0.86915573151208925"/>
          <c:w val="0.99512882879168896"/>
          <c:h val="0.1040046352962310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n-US" sz="1200">
                <a:solidFill>
                  <a:sysClr val="windowText" lastClr="000000"/>
                </a:solidFill>
                <a:latin typeface="Times New Roman" panose="02020603050405020304" pitchFamily="18" charset="0"/>
                <a:cs typeface="Times New Roman" panose="02020603050405020304" pitchFamily="18" charset="0"/>
              </a:rPr>
              <a:t>čerpání kom. </a:t>
            </a:r>
            <a:r>
              <a:rPr lang="cs-CZ" sz="1200">
                <a:solidFill>
                  <a:sysClr val="windowText" lastClr="000000"/>
                </a:solidFill>
                <a:latin typeface="Times New Roman" panose="02020603050405020304" pitchFamily="18" charset="0"/>
                <a:cs typeface="Times New Roman" panose="02020603050405020304" pitchFamily="18" charset="0"/>
              </a:rPr>
              <a:t>p</a:t>
            </a:r>
            <a:r>
              <a:rPr lang="en-US" sz="1200">
                <a:solidFill>
                  <a:sysClr val="windowText" lastClr="000000"/>
                </a:solidFill>
                <a:latin typeface="Times New Roman" panose="02020603050405020304" pitchFamily="18" charset="0"/>
                <a:cs typeface="Times New Roman" panose="02020603050405020304" pitchFamily="18" charset="0"/>
              </a:rPr>
              <a:t>rogramy 2014-2020</a:t>
            </a:r>
          </a:p>
        </c:rich>
      </c:tx>
      <c:layout>
        <c:manualLayout>
          <c:xMode val="edge"/>
          <c:yMode val="edge"/>
          <c:x val="0.10963783923380825"/>
          <c:y val="0"/>
        </c:manualLayout>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cs-CZ"/>
        </a:p>
      </c:txPr>
    </c:title>
    <c:autoTitleDeleted val="0"/>
    <c:plotArea>
      <c:layout>
        <c:manualLayout>
          <c:layoutTarget val="inner"/>
          <c:xMode val="edge"/>
          <c:yMode val="edge"/>
          <c:x val="8.1702287214098238E-2"/>
          <c:y val="0.28317372328458945"/>
          <c:w val="0.8161872623064973"/>
          <c:h val="0.54847784026996615"/>
        </c:manualLayout>
      </c:layout>
      <c:pieChart>
        <c:varyColors val="1"/>
        <c:ser>
          <c:idx val="0"/>
          <c:order val="0"/>
          <c:tx>
            <c:strRef>
              <c:f>List1!$B$1</c:f>
              <c:strCache>
                <c:ptCount val="1"/>
                <c:pt idx="0">
                  <c:v>čerpání kom. Programy 2014-2020</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1-A773-4D3C-B13E-81CAEBE6EB49}"/>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3-A773-4D3C-B13E-81CAEBE6EB49}"/>
              </c:ext>
            </c:extLst>
          </c:dPt>
          <c:dLbls>
            <c:dLbl>
              <c:idx val="0"/>
              <c:layout>
                <c:manualLayout>
                  <c:x val="0.2574621821958229"/>
                  <c:y val="-1.6177813395933029E-2"/>
                </c:manualLayout>
              </c:layout>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fld id="{35CBE4D5-0EB8-4FDB-93E4-25CCD4ACBC1E}" type="VALUE">
                      <a:rPr lang="en-US"/>
                      <a:pPr>
                        <a:defRPr/>
                      </a:pPr>
                      <a:t>[HODNOTA]</a:t>
                    </a:fld>
                    <a:r>
                      <a:rPr lang="en-US"/>
                      <a:t> tis. Kč</a:t>
                    </a:r>
                  </a:p>
                </c:rich>
              </c:tx>
              <c:numFmt formatCode="#,##0" sourceLinked="0"/>
              <c:spPr>
                <a:xfrm>
                  <a:off x="893024" y="2273300"/>
                  <a:ext cx="914454" cy="155116"/>
                </a:xfrm>
                <a:solidFill>
                  <a:sysClr val="window" lastClr="FFFFFF"/>
                </a:solidFill>
                <a:ln w="9525" cap="flat" cmpd="sng" algn="ctr">
                  <a:solidFill>
                    <a:sysClr val="windowText" lastClr="000000">
                      <a:lumMod val="25000"/>
                      <a:lumOff val="75000"/>
                    </a:sysClr>
                  </a:solidFill>
                  <a:prstDash val="solid"/>
                  <a:round/>
                  <a:headEnd type="none" w="med" len="med"/>
                  <a:tailEnd type="none" w="med" len="med"/>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cs-CZ"/>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wedgeRectCallout">
                      <a:avLst>
                        <a:gd name="adj1" fmla="val -49212"/>
                        <a:gd name="adj2" fmla="val -142555"/>
                      </a:avLst>
                    </a:prstGeom>
                    <a:noFill/>
                    <a:ln>
                      <a:noFill/>
                    </a:ln>
                  </c15:spPr>
                  <c15:layout>
                    <c:manualLayout>
                      <c:w val="0.48851536614447966"/>
                      <c:h val="4.5998010662988226E-2"/>
                    </c:manualLayout>
                  </c15:layout>
                  <c15:dlblFieldTable/>
                  <c15:showDataLabelsRange val="0"/>
                </c:ext>
                <c:ext xmlns:c16="http://schemas.microsoft.com/office/drawing/2014/chart" uri="{C3380CC4-5D6E-409C-BE32-E72D297353CC}">
                  <c16:uniqueId val="{00000001-A773-4D3C-B13E-81CAEBE6EB49}"/>
                </c:ext>
              </c:extLst>
            </c:dLbl>
            <c:dLbl>
              <c:idx val="1"/>
              <c:layout>
                <c:manualLayout>
                  <c:x val="-0.27215631542219121"/>
                  <c:y val="2.0265705922089618E-2"/>
                </c:manualLayout>
              </c:layout>
              <c:tx>
                <c:rich>
                  <a:bodyPr rot="0" spcFirstLastPara="1" vertOverflow="clip" horzOverflow="clip" vert="horz" wrap="square" lIns="38100" tIns="19050" rIns="38100" bIns="19050" anchor="ctr" anchorCtr="1">
                    <a:noAutofit/>
                  </a:bodyPr>
                  <a:lstStyle/>
                  <a:p>
                    <a:pPr>
                      <a:defRPr sz="900" b="0" i="0" u="none" strike="noStrike" kern="1200" baseline="0">
                        <a:solidFill>
                          <a:schemeClr val="dk1">
                            <a:lumMod val="65000"/>
                            <a:lumOff val="35000"/>
                          </a:schemeClr>
                        </a:solidFill>
                        <a:latin typeface="+mn-lt"/>
                        <a:ea typeface="+mn-ea"/>
                        <a:cs typeface="+mn-cs"/>
                      </a:defRPr>
                    </a:pPr>
                    <a:fld id="{6EB44474-1BA0-4F45-A574-832FF03F7F8C}" type="VALUE">
                      <a:rPr lang="en-US"/>
                      <a:pPr>
                        <a:defRPr/>
                      </a:pPr>
                      <a:t>[HODNOTA]</a:t>
                    </a:fld>
                    <a:r>
                      <a:rPr lang="en-US"/>
                      <a:t> tis. Kč</a:t>
                    </a:r>
                  </a:p>
                </c:rich>
              </c:tx>
              <c:numFmt formatCode="#,##0" sourceLinked="0"/>
              <c:spPr>
                <a:xfrm>
                  <a:off x="91104" y="701557"/>
                  <a:ext cx="607977" cy="155116"/>
                </a:xfrm>
                <a:solidFill>
                  <a:sysClr val="window" lastClr="FFFFFF"/>
                </a:solidFill>
                <a:ln w="9525" cap="flat" cmpd="sng" algn="ctr">
                  <a:solidFill>
                    <a:sysClr val="windowText" lastClr="000000">
                      <a:lumMod val="25000"/>
                      <a:lumOff val="75000"/>
                    </a:sysClr>
                  </a:solidFill>
                  <a:prstDash val="solid"/>
                  <a:round/>
                  <a:headEnd type="none" w="med" len="med"/>
                  <a:tailEnd type="none" w="med" len="med"/>
                </a:ln>
                <a:effectLst/>
              </c:spPr>
              <c:txPr>
                <a:bodyPr rot="0" spcFirstLastPara="1" vertOverflow="clip" horzOverflow="clip" vert="horz" wrap="square" lIns="38100" tIns="19050" rIns="38100" bIns="19050" anchor="ctr" anchorCtr="1">
                  <a:noAutofit/>
                </a:bodyPr>
                <a:lstStyle/>
                <a:p>
                  <a:pPr>
                    <a:defRPr sz="900" b="0" i="0" u="none" strike="noStrike" kern="1200" baseline="0">
                      <a:solidFill>
                        <a:schemeClr val="dk1">
                          <a:lumMod val="65000"/>
                          <a:lumOff val="35000"/>
                        </a:schemeClr>
                      </a:solidFill>
                      <a:latin typeface="+mn-lt"/>
                      <a:ea typeface="+mn-ea"/>
                      <a:cs typeface="+mn-cs"/>
                    </a:defRPr>
                  </a:pPr>
                  <a:endParaRPr lang="cs-CZ"/>
                </a:p>
              </c:txPr>
              <c:dLblPos val="bestFit"/>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wedgeRectCallout">
                      <a:avLst>
                        <a:gd name="adj1" fmla="val 81559"/>
                        <a:gd name="adj2" fmla="val 75293"/>
                      </a:avLst>
                    </a:prstGeom>
                    <a:noFill/>
                    <a:ln>
                      <a:noFill/>
                    </a:ln>
                  </c15:spPr>
                  <c15:layout>
                    <c:manualLayout>
                      <c:w val="0.33406981663928437"/>
                      <c:h val="5.5004991072805834E-2"/>
                    </c:manualLayout>
                  </c15:layout>
                  <c15:dlblFieldTable/>
                  <c15:showDataLabelsRange val="0"/>
                </c:ext>
                <c:ext xmlns:c16="http://schemas.microsoft.com/office/drawing/2014/chart" uri="{C3380CC4-5D6E-409C-BE32-E72D297353CC}">
                  <c16:uniqueId val="{00000003-A773-4D3C-B13E-81CAEBE6EB49}"/>
                </c:ext>
              </c:extLst>
            </c:dLbl>
            <c:numFmt formatCode="#,##0" sourceLinked="0"/>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ext>
            </c:extLst>
          </c:dLbls>
          <c:cat>
            <c:strRef>
              <c:f>List1!$A$2:$A$3</c:f>
              <c:strCache>
                <c:ptCount val="2"/>
                <c:pt idx="0">
                  <c:v>krytí příjmem z rozpočtu EU</c:v>
                </c:pt>
                <c:pt idx="1">
                  <c:v>spolufinancování ze SR</c:v>
                </c:pt>
              </c:strCache>
            </c:strRef>
          </c:cat>
          <c:val>
            <c:numRef>
              <c:f>List1!$B$2:$B$3</c:f>
              <c:numCache>
                <c:formatCode>General</c:formatCode>
                <c:ptCount val="2"/>
                <c:pt idx="0">
                  <c:v>2633597</c:v>
                </c:pt>
                <c:pt idx="1">
                  <c:v>488</c:v>
                </c:pt>
              </c:numCache>
            </c:numRef>
          </c:val>
          <c:extLst>
            <c:ext xmlns:c16="http://schemas.microsoft.com/office/drawing/2014/chart" uri="{C3380CC4-5D6E-409C-BE32-E72D297353CC}">
              <c16:uniqueId val="{00000008-A773-4D3C-B13E-81CAEBE6EB49}"/>
            </c:ext>
          </c:extLst>
        </c:ser>
        <c:dLbls>
          <c:showLegendKey val="0"/>
          <c:showVal val="0"/>
          <c:showCatName val="0"/>
          <c:showSerName val="0"/>
          <c:showPercent val="0"/>
          <c:showBubbleSize val="0"/>
          <c:showLeaderLines val="0"/>
        </c:dLbls>
        <c:firstSliceAng val="0"/>
      </c:pieChart>
      <c:spPr>
        <a:noFill/>
        <a:ln>
          <a:noFill/>
        </a:ln>
        <a:effectLst/>
      </c:spPr>
    </c:plotArea>
    <c:legend>
      <c:legendPos val="b"/>
      <c:layout>
        <c:manualLayout>
          <c:xMode val="edge"/>
          <c:yMode val="edge"/>
          <c:x val="4.7968306125028164E-2"/>
          <c:y val="0.86827184768983368"/>
          <c:w val="0.91104120533432975"/>
          <c:h val="0.1047072110807135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cs-CZ" sz="1200">
                <a:solidFill>
                  <a:sysClr val="windowText" lastClr="000000"/>
                </a:solidFill>
                <a:latin typeface="Times New Roman" panose="02020603050405020304" pitchFamily="18" charset="0"/>
                <a:cs typeface="Times New Roman" panose="02020603050405020304" pitchFamily="18" charset="0"/>
              </a:rPr>
              <a:t>čerpání z EU</a:t>
            </a:r>
          </a:p>
        </c:rich>
      </c:tx>
      <c:layout>
        <c:manualLayout>
          <c:xMode val="edge"/>
          <c:yMode val="edge"/>
          <c:x val="0.24125823557769566"/>
          <c:y val="4.1222892623673114E-3"/>
        </c:manualLayout>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cs-CZ"/>
        </a:p>
      </c:txPr>
    </c:title>
    <c:autoTitleDeleted val="0"/>
    <c:plotArea>
      <c:layout>
        <c:manualLayout>
          <c:layoutTarget val="inner"/>
          <c:xMode val="edge"/>
          <c:yMode val="edge"/>
          <c:x val="0.10914135733033371"/>
          <c:y val="0.28968399328377137"/>
          <c:w val="0.82336493652579135"/>
          <c:h val="0.53354483433674815"/>
        </c:manualLayout>
      </c:layout>
      <c:pieChart>
        <c:varyColors val="1"/>
        <c:ser>
          <c:idx val="0"/>
          <c:order val="0"/>
          <c:tx>
            <c:strRef>
              <c:f>List1!$B$1</c:f>
              <c:strCache>
                <c:ptCount val="1"/>
                <c:pt idx="0">
                  <c:v>čerpání z EU</c:v>
                </c:pt>
              </c:strCache>
            </c:strRef>
          </c:tx>
          <c:dPt>
            <c:idx val="0"/>
            <c:bubble3D val="0"/>
            <c:spPr>
              <a:solidFill>
                <a:schemeClr val="bg1">
                  <a:lumMod val="65000"/>
                </a:schemeClr>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1-7B40-47FC-8FC4-7A3E2592124D}"/>
              </c:ext>
            </c:extLst>
          </c:dPt>
          <c:dPt>
            <c:idx val="1"/>
            <c:bubble3D val="0"/>
            <c:spPr>
              <a:solidFill>
                <a:srgbClr val="FFC000"/>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3-7B40-47FC-8FC4-7A3E2592124D}"/>
              </c:ext>
            </c:extLst>
          </c:dPt>
          <c:dLbls>
            <c:dLbl>
              <c:idx val="0"/>
              <c:layout>
                <c:manualLayout>
                  <c:x val="5.6185655364508008E-2"/>
                  <c:y val="-5.4041882458905649E-2"/>
                </c:manualLayout>
              </c:layout>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spPr xmlns:c15="http://schemas.microsoft.com/office/drawing/2012/chart">
                    <a:prstGeom prst="wedgeRectCallout">
                      <a:avLst>
                        <a:gd name="adj1" fmla="val -81397"/>
                        <a:gd name="adj2" fmla="val -136879"/>
                      </a:avLst>
                    </a:prstGeom>
                    <a:noFill/>
                    <a:ln>
                      <a:noFill/>
                    </a:ln>
                  </c15:spPr>
                </c:ext>
                <c:ext xmlns:c16="http://schemas.microsoft.com/office/drawing/2014/chart" uri="{C3380CC4-5D6E-409C-BE32-E72D297353CC}">
                  <c16:uniqueId val="{00000001-7B40-47FC-8FC4-7A3E2592124D}"/>
                </c:ext>
              </c:extLst>
            </c:dLbl>
            <c:dLbl>
              <c:idx val="1"/>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cs-CZ"/>
                </a:p>
              </c:txPr>
              <c:dLblPos val="outEnd"/>
              <c:showLegendKey val="0"/>
              <c:showVal val="0"/>
              <c:showCatName val="0"/>
              <c:showSerName val="0"/>
              <c:showPercent val="1"/>
              <c:showBubbleSize val="0"/>
              <c:extLst>
                <c:ext xmlns:c15="http://schemas.microsoft.com/office/drawing/2012/chart" uri="{CE6537A1-D6FC-4f65-9D91-7224C49458BB}">
                  <c15:spPr xmlns:c15="http://schemas.microsoft.com/office/drawing/2012/chart">
                    <a:prstGeom prst="wedgeRectCallout">
                      <a:avLst>
                        <a:gd name="adj1" fmla="val 45177"/>
                        <a:gd name="adj2" fmla="val 109757"/>
                      </a:avLst>
                    </a:prstGeom>
                    <a:noFill/>
                    <a:ln>
                      <a:noFill/>
                    </a:ln>
                  </c15:spPr>
                </c:ext>
                <c:ext xmlns:c16="http://schemas.microsoft.com/office/drawing/2014/chart" uri="{C3380CC4-5D6E-409C-BE32-E72D297353CC}">
                  <c16:uniqueId val="{00000003-7B40-47FC-8FC4-7A3E2592124D}"/>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cs-CZ"/>
              </a:p>
            </c:txPr>
            <c:dLblPos val="outEnd"/>
            <c:showLegendKey val="0"/>
            <c:showVal val="0"/>
            <c:showCatName val="0"/>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ext>
            </c:extLst>
          </c:dLbls>
          <c:cat>
            <c:strRef>
              <c:f>List1!$A$2:$A$3</c:f>
              <c:strCache>
                <c:ptCount val="2"/>
                <c:pt idx="0">
                  <c:v>OPD a OPZ 2014-2020</c:v>
                </c:pt>
                <c:pt idx="1">
                  <c:v>komunitární programy 2014-2020</c:v>
                </c:pt>
              </c:strCache>
            </c:strRef>
          </c:cat>
          <c:val>
            <c:numRef>
              <c:f>List1!$B$2:$B$3</c:f>
              <c:numCache>
                <c:formatCode>General</c:formatCode>
                <c:ptCount val="2"/>
                <c:pt idx="0">
                  <c:v>11594893</c:v>
                </c:pt>
                <c:pt idx="1">
                  <c:v>2634085</c:v>
                </c:pt>
              </c:numCache>
            </c:numRef>
          </c:val>
          <c:extLst>
            <c:ext xmlns:c16="http://schemas.microsoft.com/office/drawing/2014/chart" uri="{C3380CC4-5D6E-409C-BE32-E72D297353CC}">
              <c16:uniqueId val="{00000008-7B40-47FC-8FC4-7A3E2592124D}"/>
            </c:ext>
          </c:extLst>
        </c:ser>
        <c:dLbls>
          <c:showLegendKey val="0"/>
          <c:showVal val="0"/>
          <c:showCatName val="0"/>
          <c:showSerName val="0"/>
          <c:showPercent val="0"/>
          <c:showBubbleSize val="0"/>
          <c:showLeaderLines val="0"/>
        </c:dLbls>
        <c:firstSliceAng val="0"/>
      </c:pieChart>
      <c:spPr>
        <a:noFill/>
        <a:ln>
          <a:noFill/>
        </a:ln>
        <a:effectLst/>
      </c:spPr>
    </c:plotArea>
    <c:legend>
      <c:legendPos val="b"/>
      <c:layout>
        <c:manualLayout>
          <c:xMode val="edge"/>
          <c:yMode val="edge"/>
          <c:x val="6.1224489795918366E-2"/>
          <c:y val="0.87170478380587479"/>
          <c:w val="0.93877551020408168"/>
          <c:h val="0.1018458990757207"/>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5537052955282786E-2"/>
          <c:y val="5.5674518201284794E-2"/>
          <c:w val="0.88947146686750489"/>
          <c:h val="0.65165893877826309"/>
        </c:manualLayout>
      </c:layout>
      <c:barChart>
        <c:barDir val="col"/>
        <c:grouping val="clustered"/>
        <c:varyColors val="0"/>
        <c:ser>
          <c:idx val="0"/>
          <c:order val="0"/>
          <c:tx>
            <c:strRef>
              <c:f>List1!$B$1</c:f>
              <c:strCache>
                <c:ptCount val="1"/>
                <c:pt idx="0">
                  <c:v>Stav nároků k 1.1.2018</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2-5E8F-430C-B24F-6672531AF8E4}"/>
                </c:ext>
              </c:extLst>
            </c:dLbl>
            <c:dLbl>
              <c:idx val="1"/>
              <c:layout>
                <c:manualLayout>
                  <c:x val="0"/>
                  <c:y val="-2.997858672376881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E8F-430C-B24F-6672531AF8E4}"/>
                </c:ext>
              </c:extLst>
            </c:dLbl>
            <c:dLbl>
              <c:idx val="4"/>
              <c:layout>
                <c:manualLayout>
                  <c:x val="-6.8158582301488966E-3"/>
                  <c:y val="2.569593147751606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5E8F-430C-B24F-6672531AF8E4}"/>
                </c:ext>
              </c:extLst>
            </c:dLbl>
            <c:dLbl>
              <c:idx val="5"/>
              <c:layout>
                <c:manualLayout>
                  <c:x val="0"/>
                  <c:y val="8.5653104925054319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3FA-4EA3-9B1F-8F8567A800B3}"/>
                </c:ext>
              </c:extLst>
            </c:dLbl>
            <c:dLbl>
              <c:idx val="6"/>
              <c:layout>
                <c:manualLayout>
                  <c:x val="0"/>
                  <c:y val="1.28479657387580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5E8F-430C-B24F-6672531AF8E4}"/>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List1!$A$2:$A$8</c:f>
              <c:strCache>
                <c:ptCount val="7"/>
                <c:pt idx="0">
                  <c:v>UO MD</c:v>
                </c:pt>
                <c:pt idx="1">
                  <c:v>SPS</c:v>
                </c:pt>
                <c:pt idx="2">
                  <c:v>ÚCL</c:v>
                </c:pt>
                <c:pt idx="3">
                  <c:v>DÚ</c:v>
                </c:pt>
                <c:pt idx="4">
                  <c:v>ŘVC</c:v>
                </c:pt>
                <c:pt idx="5">
                  <c:v>ÚZPLN</c:v>
                </c:pt>
                <c:pt idx="6">
                  <c:v>DI</c:v>
                </c:pt>
              </c:strCache>
            </c:strRef>
          </c:cat>
          <c:val>
            <c:numRef>
              <c:f>List1!$B$2:$B$8</c:f>
              <c:numCache>
                <c:formatCode>#,##0</c:formatCode>
                <c:ptCount val="7"/>
                <c:pt idx="0">
                  <c:v>107200</c:v>
                </c:pt>
                <c:pt idx="1">
                  <c:v>12114</c:v>
                </c:pt>
                <c:pt idx="2">
                  <c:v>62468</c:v>
                </c:pt>
                <c:pt idx="3">
                  <c:v>3583</c:v>
                </c:pt>
                <c:pt idx="4">
                  <c:v>10470</c:v>
                </c:pt>
                <c:pt idx="5">
                  <c:v>2013</c:v>
                </c:pt>
                <c:pt idx="6">
                  <c:v>8647</c:v>
                </c:pt>
              </c:numCache>
            </c:numRef>
          </c:val>
          <c:extLst>
            <c:ext xmlns:c16="http://schemas.microsoft.com/office/drawing/2014/chart" uri="{C3380CC4-5D6E-409C-BE32-E72D297353CC}">
              <c16:uniqueId val="{00000000-440A-4A4D-BE27-C5356572ECB0}"/>
            </c:ext>
          </c:extLst>
        </c:ser>
        <c:ser>
          <c:idx val="1"/>
          <c:order val="1"/>
          <c:tx>
            <c:strRef>
              <c:f>List1!$C$1</c:f>
              <c:strCache>
                <c:ptCount val="1"/>
                <c:pt idx="0">
                  <c:v>Stav nároků k 1.1.2019</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dLbls>
            <c:dLbl>
              <c:idx val="1"/>
              <c:layout>
                <c:manualLayout>
                  <c:x val="9.08781097353175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5E8F-430C-B24F-6672531AF8E4}"/>
                </c:ext>
              </c:extLst>
            </c:dLbl>
            <c:dLbl>
              <c:idx val="5"/>
              <c:layout>
                <c:manualLayout>
                  <c:x val="0"/>
                  <c:y val="-8.5653104925054319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3FA-4EA3-9B1F-8F8567A800B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List1!$A$2:$A$8</c:f>
              <c:strCache>
                <c:ptCount val="7"/>
                <c:pt idx="0">
                  <c:v>UO MD</c:v>
                </c:pt>
                <c:pt idx="1">
                  <c:v>SPS</c:v>
                </c:pt>
                <c:pt idx="2">
                  <c:v>ÚCL</c:v>
                </c:pt>
                <c:pt idx="3">
                  <c:v>DÚ</c:v>
                </c:pt>
                <c:pt idx="4">
                  <c:v>ŘVC</c:v>
                </c:pt>
                <c:pt idx="5">
                  <c:v>ÚZPLN</c:v>
                </c:pt>
                <c:pt idx="6">
                  <c:v>DI</c:v>
                </c:pt>
              </c:strCache>
            </c:strRef>
          </c:cat>
          <c:val>
            <c:numRef>
              <c:f>List1!$C$2:$C$8</c:f>
              <c:numCache>
                <c:formatCode>#,##0</c:formatCode>
                <c:ptCount val="7"/>
                <c:pt idx="0">
                  <c:v>160000</c:v>
                </c:pt>
                <c:pt idx="1">
                  <c:v>11387</c:v>
                </c:pt>
                <c:pt idx="2">
                  <c:v>70095</c:v>
                </c:pt>
                <c:pt idx="3">
                  <c:v>5942</c:v>
                </c:pt>
                <c:pt idx="4">
                  <c:v>13574</c:v>
                </c:pt>
                <c:pt idx="5">
                  <c:v>2884</c:v>
                </c:pt>
                <c:pt idx="6">
                  <c:v>12030</c:v>
                </c:pt>
              </c:numCache>
            </c:numRef>
          </c:val>
          <c:extLst>
            <c:ext xmlns:c16="http://schemas.microsoft.com/office/drawing/2014/chart" uri="{C3380CC4-5D6E-409C-BE32-E72D297353CC}">
              <c16:uniqueId val="{00000001-440A-4A4D-BE27-C5356572ECB0}"/>
            </c:ext>
          </c:extLst>
        </c:ser>
        <c:dLbls>
          <c:showLegendKey val="0"/>
          <c:showVal val="0"/>
          <c:showCatName val="0"/>
          <c:showSerName val="0"/>
          <c:showPercent val="0"/>
          <c:showBubbleSize val="0"/>
        </c:dLbls>
        <c:gapWidth val="100"/>
        <c:overlap val="-24"/>
        <c:axId val="532876416"/>
        <c:axId val="532877072"/>
      </c:barChart>
      <c:catAx>
        <c:axId val="532876416"/>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2100000" spcFirstLastPara="1" vertOverflow="ellipsis" wrap="square" anchor="ctr" anchorCtr="1"/>
          <a:lstStyle/>
          <a:p>
            <a:pPr>
              <a:defRPr sz="900" b="0" i="0" u="none" strike="noStrike" kern="1200" baseline="0">
                <a:solidFill>
                  <a:schemeClr val="tx2"/>
                </a:solidFill>
                <a:latin typeface="+mn-lt"/>
                <a:ea typeface="+mn-ea"/>
                <a:cs typeface="+mn-cs"/>
              </a:defRPr>
            </a:pPr>
            <a:endParaRPr lang="cs-CZ"/>
          </a:p>
        </c:txPr>
        <c:crossAx val="532877072"/>
        <c:crosses val="autoZero"/>
        <c:auto val="1"/>
        <c:lblAlgn val="ctr"/>
        <c:lblOffset val="100"/>
        <c:noMultiLvlLbl val="0"/>
      </c:catAx>
      <c:valAx>
        <c:axId val="532877072"/>
        <c:scaling>
          <c:orientation val="minMax"/>
          <c:max val="140000"/>
          <c:min val="0"/>
        </c:scaling>
        <c:delete val="0"/>
        <c:axPos val="l"/>
        <c:majorGridlines>
          <c:spPr>
            <a:ln w="9525" cap="flat" cmpd="sng" algn="ctr">
              <a:solidFill>
                <a:schemeClr val="tx2">
                  <a:lumMod val="15000"/>
                  <a:lumOff val="85000"/>
                </a:schemeClr>
              </a:solidFill>
              <a:round/>
            </a:ln>
            <a:effectLst/>
          </c:spPr>
        </c:majorGridlines>
        <c:numFmt formatCode="[&lt;110000]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crossAx val="532876416"/>
        <c:crosses val="autoZero"/>
        <c:crossBetween val="between"/>
        <c:majorUnit val="20000"/>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userShapes r:id="rId4"/>
</c:chartSpace>
</file>

<file path=word/charts/chart2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1750319404518879"/>
          <c:y val="2.9669565558036588E-2"/>
          <c:w val="0.33516122984626923"/>
          <c:h val="0.94545481255141617"/>
        </c:manualLayout>
      </c:layout>
      <c:doughnutChart>
        <c:varyColors val="1"/>
        <c:ser>
          <c:idx val="0"/>
          <c:order val="0"/>
          <c:tx>
            <c:strRef>
              <c:f>Sheet1!$A$2</c:f>
              <c:strCache>
                <c:ptCount val="1"/>
                <c:pt idx="0">
                  <c:v>2018</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extLst>
              <c:ext xmlns:c16="http://schemas.microsoft.com/office/drawing/2014/chart" uri="{C3380CC4-5D6E-409C-BE32-E72D297353CC}">
                <c16:uniqueId val="{00000001-9E3F-4DF7-814B-0CA88E205578}"/>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extLst>
              <c:ext xmlns:c16="http://schemas.microsoft.com/office/drawing/2014/chart" uri="{C3380CC4-5D6E-409C-BE32-E72D297353CC}">
                <c16:uniqueId val="{00000003-9E3F-4DF7-814B-0CA88E205578}"/>
              </c:ext>
            </c:extLst>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extLst>
              <c:ext xmlns:c16="http://schemas.microsoft.com/office/drawing/2014/chart" uri="{C3380CC4-5D6E-409C-BE32-E72D297353CC}">
                <c16:uniqueId val="{00000005-9E3F-4DF7-814B-0CA88E205578}"/>
              </c:ext>
            </c:extLst>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c:spPr>
            <c:extLst>
              <c:ext xmlns:c16="http://schemas.microsoft.com/office/drawing/2014/chart" uri="{C3380CC4-5D6E-409C-BE32-E72D297353CC}">
                <c16:uniqueId val="{00000007-9E3F-4DF7-814B-0CA88E205578}"/>
              </c:ext>
            </c:extLst>
          </c:dPt>
          <c:dPt>
            <c:idx val="4"/>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c:spPr>
            <c:extLst>
              <c:ext xmlns:c16="http://schemas.microsoft.com/office/drawing/2014/chart" uri="{C3380CC4-5D6E-409C-BE32-E72D297353CC}">
                <c16:uniqueId val="{00000009-9E3F-4DF7-814B-0CA88E205578}"/>
              </c:ext>
            </c:extLst>
          </c:dPt>
          <c:dLbls>
            <c:dLbl>
              <c:idx val="0"/>
              <c:layout>
                <c:manualLayout>
                  <c:x val="0.11655360219255329"/>
                  <c:y val="0.11760094080752639"/>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9E3F-4DF7-814B-0CA88E205578}"/>
                </c:ext>
              </c:extLst>
            </c:dLbl>
            <c:dLbl>
              <c:idx val="1"/>
              <c:delete val="1"/>
              <c:extLst>
                <c:ext xmlns:c15="http://schemas.microsoft.com/office/drawing/2012/chart" uri="{CE6537A1-D6FC-4f65-9D91-7224C49458BB}"/>
                <c:ext xmlns:c16="http://schemas.microsoft.com/office/drawing/2014/chart" uri="{C3380CC4-5D6E-409C-BE32-E72D297353CC}">
                  <c16:uniqueId val="{00000003-9E3F-4DF7-814B-0CA88E205578}"/>
                </c:ext>
              </c:extLst>
            </c:dLbl>
            <c:dLbl>
              <c:idx val="2"/>
              <c:layout>
                <c:manualLayout>
                  <c:x val="-0.10779674225459099"/>
                  <c:y val="-0.10817187639863324"/>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9E3F-4DF7-814B-0CA88E205578}"/>
                </c:ext>
              </c:extLst>
            </c:dLbl>
            <c:dLbl>
              <c:idx val="3"/>
              <c:layout>
                <c:manualLayout>
                  <c:x val="0.10990217131949416"/>
                  <c:y val="-0.19690965716702111"/>
                </c:manualLayout>
              </c:layout>
              <c:tx>
                <c:rich>
                  <a:bodyPr/>
                  <a:lstStyle/>
                  <a:p>
                    <a:fld id="{632C349F-EF0E-459A-BE3C-64747F06D048}" type="CATEGORYNAME">
                      <a:rPr lang="en-US">
                        <a:solidFill>
                          <a:sysClr val="windowText" lastClr="000000"/>
                        </a:solidFill>
                      </a:rPr>
                      <a:pPr/>
                      <a:t>[NÁZEV KATEGORIE]</a:t>
                    </a:fld>
                    <a:r>
                      <a:rPr lang="en-US" baseline="0"/>
                      <a:t>
</a:t>
                    </a:r>
                    <a:fld id="{18E19E0D-6F35-4C81-88BA-4A7533E229C1}" type="PERCENTAGE">
                      <a:rPr lang="en-US" baseline="0"/>
                      <a:pPr/>
                      <a:t>[PROCENTO]</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9E3F-4DF7-814B-0CA88E205578}"/>
                </c:ext>
              </c:extLst>
            </c:dLbl>
            <c:dLbl>
              <c:idx val="4"/>
              <c:layout>
                <c:manualLayout>
                  <c:xMode val="edge"/>
                  <c:yMode val="edge"/>
                  <c:x val="0.56951423785594635"/>
                  <c:y val="0.68944099378881984"/>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9E3F-4DF7-814B-0CA88E205578}"/>
                </c:ext>
              </c:extLst>
            </c:dLbl>
            <c:dLbl>
              <c:idx val="5"/>
              <c:layout>
                <c:manualLayout>
                  <c:xMode val="edge"/>
                  <c:yMode val="edge"/>
                  <c:x val="0.23283082077051925"/>
                  <c:y val="0.57763975155279501"/>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A-9E3F-4DF7-814B-0CA88E205578}"/>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showLegendKey val="0"/>
            <c:showVal val="0"/>
            <c:showCatName val="1"/>
            <c:showSerName val="0"/>
            <c:showPercent val="1"/>
            <c:showBubbleSize val="0"/>
            <c:showLeaderLines val="1"/>
            <c:leaderLines>
              <c:spPr>
                <a:ln w="9525">
                  <a:noFill/>
                </a:ln>
                <a:effectLst/>
              </c:spPr>
            </c:leaderLines>
            <c:extLst>
              <c:ext xmlns:c15="http://schemas.microsoft.com/office/drawing/2012/chart" uri="{CE6537A1-D6FC-4f65-9D91-7224C49458BB}"/>
            </c:extLst>
          </c:dLbls>
          <c:cat>
            <c:strRef>
              <c:f>Sheet1!$B$1:$E$1</c:f>
              <c:strCache>
                <c:ptCount val="4"/>
                <c:pt idx="0">
                  <c:v>Drážní a kombinovaná doprava</c:v>
                </c:pt>
                <c:pt idx="1">
                  <c:v>Pozemní komunikace</c:v>
                </c:pt>
                <c:pt idx="2">
                  <c:v>Dotace pro SFDI</c:v>
                </c:pt>
                <c:pt idx="3">
                  <c:v>Ostatní výdaje spojené s dopravní politikou státu</c:v>
                </c:pt>
              </c:strCache>
            </c:strRef>
          </c:cat>
          <c:val>
            <c:numRef>
              <c:f>Sheet1!$B$2:$E$2</c:f>
              <c:numCache>
                <c:formatCode>General</c:formatCode>
                <c:ptCount val="4"/>
                <c:pt idx="0" formatCode="#,##0">
                  <c:v>950</c:v>
                </c:pt>
                <c:pt idx="1">
                  <c:v>0</c:v>
                </c:pt>
                <c:pt idx="2" formatCode="#,##0">
                  <c:v>6311145</c:v>
                </c:pt>
                <c:pt idx="3" formatCode="#,##0">
                  <c:v>1098502</c:v>
                </c:pt>
              </c:numCache>
            </c:numRef>
          </c:val>
          <c:extLst>
            <c:ext xmlns:c16="http://schemas.microsoft.com/office/drawing/2014/chart" uri="{C3380CC4-5D6E-409C-BE32-E72D297353CC}">
              <c16:uniqueId val="{0000000B-9E3F-4DF7-814B-0CA88E205578}"/>
            </c:ext>
          </c:extLst>
        </c:ser>
        <c:dLbls>
          <c:showLegendKey val="0"/>
          <c:showVal val="0"/>
          <c:showCatName val="0"/>
          <c:showSerName val="0"/>
          <c:showPercent val="0"/>
          <c:showBubbleSize val="0"/>
          <c:showLeaderLines val="1"/>
        </c:dLbls>
        <c:firstSliceAng val="107"/>
        <c:holeSize val="85"/>
      </c:doughnutChart>
      <c:spPr>
        <a:noFill/>
        <a:ln>
          <a:noFill/>
        </a:ln>
        <a:effectLst/>
      </c:spPr>
    </c:plotArea>
    <c:plotVisOnly val="1"/>
    <c:dispBlanksAs val="zero"/>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887772194304858"/>
          <c:y val="7.746478873239436E-2"/>
          <c:w val="0.83003561169156836"/>
          <c:h val="0.68439096214871464"/>
        </c:manualLayout>
      </c:layout>
      <c:barChart>
        <c:barDir val="col"/>
        <c:grouping val="clustered"/>
        <c:varyColors val="0"/>
        <c:ser>
          <c:idx val="0"/>
          <c:order val="0"/>
          <c:tx>
            <c:strRef>
              <c:f>Sheet1!$A$2</c:f>
              <c:strCache>
                <c:ptCount val="1"/>
                <c:pt idx="0">
                  <c:v>Rozpočet</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Sheet1!$B$1:$E$1</c:f>
              <c:strCache>
                <c:ptCount val="4"/>
                <c:pt idx="0">
                  <c:v>převody z ost. vlastních fondů</c:v>
                </c:pt>
                <c:pt idx="1">
                  <c:v>převody z rezervních fondů OSS</c:v>
                </c:pt>
                <c:pt idx="2">
                  <c:v>neinvestiční převody z NF a transfery z EU</c:v>
                </c:pt>
                <c:pt idx="3">
                  <c:v>investiční převody z NF a transfery z EU</c:v>
                </c:pt>
              </c:strCache>
            </c:strRef>
          </c:cat>
          <c:val>
            <c:numRef>
              <c:f>Sheet1!$B$2:$E$2</c:f>
              <c:numCache>
                <c:formatCode>#,##0</c:formatCode>
                <c:ptCount val="4"/>
                <c:pt idx="0">
                  <c:v>0</c:v>
                </c:pt>
                <c:pt idx="1">
                  <c:v>0</c:v>
                </c:pt>
                <c:pt idx="2">
                  <c:v>214813</c:v>
                </c:pt>
                <c:pt idx="3">
                  <c:v>16202852</c:v>
                </c:pt>
              </c:numCache>
            </c:numRef>
          </c:val>
          <c:extLst>
            <c:ext xmlns:c16="http://schemas.microsoft.com/office/drawing/2014/chart" uri="{C3380CC4-5D6E-409C-BE32-E72D297353CC}">
              <c16:uniqueId val="{00000004-A1BF-4AC5-AF2F-35EA1C993C5A}"/>
            </c:ext>
          </c:extLst>
        </c:ser>
        <c:ser>
          <c:idx val="1"/>
          <c:order val="1"/>
          <c:tx>
            <c:strRef>
              <c:f>Sheet1!$A$3</c:f>
              <c:strCache>
                <c:ptCount val="1"/>
                <c:pt idx="0">
                  <c:v>Skutečnost</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dLbls>
            <c:dLbl>
              <c:idx val="2"/>
              <c:layout>
                <c:manualLayout>
                  <c:x val="8.7883115456442121E-3"/>
                  <c:y val="-8.0004894381622475E-17"/>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A1BF-4AC5-AF2F-35EA1C993C5A}"/>
                </c:ext>
              </c:extLst>
            </c:dLbl>
            <c:dLbl>
              <c:idx val="3"/>
              <c:layout>
                <c:manualLayout>
                  <c:x val="2.1970778864110734E-3"/>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A1BF-4AC5-AF2F-35EA1C993C5A}"/>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Sheet1!$B$1:$E$1</c:f>
              <c:strCache>
                <c:ptCount val="4"/>
                <c:pt idx="0">
                  <c:v>převody z ost. vlastních fondů</c:v>
                </c:pt>
                <c:pt idx="1">
                  <c:v>převody z rezervních fondů OSS</c:v>
                </c:pt>
                <c:pt idx="2">
                  <c:v>neinvestiční převody z NF a transfery z EU</c:v>
                </c:pt>
                <c:pt idx="3">
                  <c:v>investiční převody z NF a transfery z EU</c:v>
                </c:pt>
              </c:strCache>
            </c:strRef>
          </c:cat>
          <c:val>
            <c:numRef>
              <c:f>Sheet1!$B$3:$E$3</c:f>
              <c:numCache>
                <c:formatCode>#,##0</c:formatCode>
                <c:ptCount val="4"/>
                <c:pt idx="0">
                  <c:v>733</c:v>
                </c:pt>
                <c:pt idx="1">
                  <c:v>717971</c:v>
                </c:pt>
                <c:pt idx="2">
                  <c:v>135022</c:v>
                </c:pt>
                <c:pt idx="3">
                  <c:v>21632976</c:v>
                </c:pt>
              </c:numCache>
            </c:numRef>
          </c:val>
          <c:extLst>
            <c:ext xmlns:c16="http://schemas.microsoft.com/office/drawing/2014/chart" uri="{C3380CC4-5D6E-409C-BE32-E72D297353CC}">
              <c16:uniqueId val="{00000009-A1BF-4AC5-AF2F-35EA1C993C5A}"/>
            </c:ext>
          </c:extLst>
        </c:ser>
        <c:dLbls>
          <c:showLegendKey val="0"/>
          <c:showVal val="0"/>
          <c:showCatName val="0"/>
          <c:showSerName val="0"/>
          <c:showPercent val="0"/>
          <c:showBubbleSize val="0"/>
        </c:dLbls>
        <c:gapWidth val="100"/>
        <c:overlap val="-24"/>
        <c:axId val="784466072"/>
        <c:axId val="784457872"/>
      </c:barChart>
      <c:valAx>
        <c:axId val="784457872"/>
        <c:scaling>
          <c:orientation val="minMax"/>
        </c:scaling>
        <c:delete val="0"/>
        <c:axPos val="l"/>
        <c:majorGridlines>
          <c:spPr>
            <a:ln w="9525" cap="flat" cmpd="sng" algn="ctr">
              <a:solidFill>
                <a:schemeClr val="tx2">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crossAx val="784466072"/>
        <c:crosses val="autoZero"/>
        <c:crossBetween val="between"/>
      </c:valAx>
      <c:catAx>
        <c:axId val="784466072"/>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crossAx val="784457872"/>
        <c:crosses val="autoZero"/>
        <c:auto val="1"/>
        <c:lblAlgn val="ctr"/>
        <c:lblOffset val="100"/>
        <c:noMultiLvlLbl val="0"/>
      </c:catAx>
      <c:spPr>
        <a:noFill/>
        <a:ln>
          <a:noFill/>
        </a:ln>
        <a:effectLst/>
      </c:spPr>
    </c:plotArea>
    <c:legend>
      <c:legendPos val="b"/>
      <c:layout>
        <c:manualLayout>
          <c:xMode val="edge"/>
          <c:yMode val="edge"/>
          <c:x val="0.37608679668639133"/>
          <c:y val="0.90516932784357285"/>
          <c:w val="0.2478264066272173"/>
          <c:h val="9.4830672156427195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8233066670396219E-2"/>
          <c:y val="8.7628865979381437E-2"/>
          <c:w val="0.87734419798324503"/>
          <c:h val="0.56163162594366423"/>
        </c:manualLayout>
      </c:layout>
      <c:barChart>
        <c:barDir val="col"/>
        <c:grouping val="clustered"/>
        <c:varyColors val="0"/>
        <c:ser>
          <c:idx val="0"/>
          <c:order val="0"/>
          <c:tx>
            <c:strRef>
              <c:f>List1!$B$1</c:f>
              <c:strCache>
                <c:ptCount val="1"/>
                <c:pt idx="0">
                  <c:v>skutečnost 2017</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dLbl>
              <c:idx val="0"/>
              <c:layout>
                <c:manualLayout>
                  <c:x val="-5.1023761905427895E-3"/>
                  <c:y val="1.4055523987336635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65F7-46D6-85B2-6F64D8F46047}"/>
                </c:ext>
              </c:extLst>
            </c:dLbl>
            <c:dLbl>
              <c:idx val="1"/>
              <c:layout>
                <c:manualLayout>
                  <c:x val="-9.2592592592593021E-3"/>
                  <c:y val="6.898512685914261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65F7-46D6-85B2-6F64D8F4604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2">
                          <a:lumMod val="35000"/>
                          <a:lumOff val="65000"/>
                        </a:schemeClr>
                      </a:solidFill>
                    </a:ln>
                    <a:effectLst/>
                  </c:spPr>
                </c15:leaderLines>
              </c:ext>
            </c:extLst>
          </c:dLbls>
          <c:cat>
            <c:strRef>
              <c:f>List1!$A$2:$A$6</c:f>
              <c:strCache>
                <c:ptCount val="5"/>
                <c:pt idx="0">
                  <c:v>úhrada předpisu - zvláštní příjmový účet</c:v>
                </c:pt>
                <c:pt idx="1">
                  <c:v>úhrada předpisu - kolek</c:v>
                </c:pt>
                <c:pt idx="2">
                  <c:v>úhrada nedoplatku z minulých let</c:v>
                </c:pt>
                <c:pt idx="3">
                  <c:v>vratky plateb minulých let</c:v>
                </c:pt>
                <c:pt idx="4">
                  <c:v>nedoplatky ke konci sledovaného období</c:v>
                </c:pt>
              </c:strCache>
            </c:strRef>
          </c:cat>
          <c:val>
            <c:numRef>
              <c:f>List1!$B$2:$B$6</c:f>
              <c:numCache>
                <c:formatCode>#,##0</c:formatCode>
                <c:ptCount val="5"/>
                <c:pt idx="0">
                  <c:v>175254</c:v>
                </c:pt>
                <c:pt idx="1">
                  <c:v>10024</c:v>
                </c:pt>
                <c:pt idx="2" formatCode="General">
                  <c:v>0</c:v>
                </c:pt>
                <c:pt idx="3" formatCode="General">
                  <c:v>119</c:v>
                </c:pt>
                <c:pt idx="4" formatCode="General">
                  <c:v>0</c:v>
                </c:pt>
              </c:numCache>
            </c:numRef>
          </c:val>
          <c:extLst>
            <c:ext xmlns:c16="http://schemas.microsoft.com/office/drawing/2014/chart" uri="{C3380CC4-5D6E-409C-BE32-E72D297353CC}">
              <c16:uniqueId val="{00000000-65F7-46D6-85B2-6F64D8F46047}"/>
            </c:ext>
          </c:extLst>
        </c:ser>
        <c:ser>
          <c:idx val="1"/>
          <c:order val="1"/>
          <c:tx>
            <c:strRef>
              <c:f>List1!$C$1</c:f>
              <c:strCache>
                <c:ptCount val="1"/>
                <c:pt idx="0">
                  <c:v>skutečnost 2018</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dLbls>
            <c:dLbl>
              <c:idx val="0"/>
              <c:layout>
                <c:manualLayout>
                  <c:x val="3.7831638718339604E-4"/>
                  <c:y val="3.0392077278999924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65F7-46D6-85B2-6F64D8F46047}"/>
                </c:ext>
              </c:extLst>
            </c:dLbl>
            <c:dLbl>
              <c:idx val="1"/>
              <c:layout>
                <c:manualLayout>
                  <c:x val="6.9444444444444441E-3"/>
                  <c:y val="1.0443382077240273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65F7-46D6-85B2-6F64D8F4604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2">
                          <a:lumMod val="35000"/>
                          <a:lumOff val="65000"/>
                        </a:schemeClr>
                      </a:solidFill>
                    </a:ln>
                    <a:effectLst/>
                  </c:spPr>
                </c15:leaderLines>
              </c:ext>
            </c:extLst>
          </c:dLbls>
          <c:cat>
            <c:strRef>
              <c:f>List1!$A$2:$A$6</c:f>
              <c:strCache>
                <c:ptCount val="5"/>
                <c:pt idx="0">
                  <c:v>úhrada předpisu - zvláštní příjmový účet</c:v>
                </c:pt>
                <c:pt idx="1">
                  <c:v>úhrada předpisu - kolek</c:v>
                </c:pt>
                <c:pt idx="2">
                  <c:v>úhrada nedoplatku z minulých let</c:v>
                </c:pt>
                <c:pt idx="3">
                  <c:v>vratky plateb minulých let</c:v>
                </c:pt>
                <c:pt idx="4">
                  <c:v>nedoplatky ke konci sledovaného období</c:v>
                </c:pt>
              </c:strCache>
            </c:strRef>
          </c:cat>
          <c:val>
            <c:numRef>
              <c:f>List1!$C$2:$C$6</c:f>
              <c:numCache>
                <c:formatCode>#,##0</c:formatCode>
                <c:ptCount val="5"/>
                <c:pt idx="0">
                  <c:v>186001</c:v>
                </c:pt>
                <c:pt idx="1">
                  <c:v>7717</c:v>
                </c:pt>
                <c:pt idx="2" formatCode="General">
                  <c:v>0</c:v>
                </c:pt>
                <c:pt idx="3" formatCode="General">
                  <c:v>25</c:v>
                </c:pt>
                <c:pt idx="4" formatCode="General">
                  <c:v>0</c:v>
                </c:pt>
              </c:numCache>
            </c:numRef>
          </c:val>
          <c:extLst>
            <c:ext xmlns:c16="http://schemas.microsoft.com/office/drawing/2014/chart" uri="{C3380CC4-5D6E-409C-BE32-E72D297353CC}">
              <c16:uniqueId val="{00000001-65F7-46D6-85B2-6F64D8F46047}"/>
            </c:ext>
          </c:extLst>
        </c:ser>
        <c:dLbls>
          <c:dLblPos val="ctr"/>
          <c:showLegendKey val="0"/>
          <c:showVal val="1"/>
          <c:showCatName val="0"/>
          <c:showSerName val="0"/>
          <c:showPercent val="0"/>
          <c:showBubbleSize val="0"/>
        </c:dLbls>
        <c:gapWidth val="100"/>
        <c:overlap val="-24"/>
        <c:axId val="610234256"/>
        <c:axId val="610230976"/>
      </c:barChart>
      <c:catAx>
        <c:axId val="610234256"/>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crossAx val="610230976"/>
        <c:crosses val="autoZero"/>
        <c:auto val="1"/>
        <c:lblAlgn val="ctr"/>
        <c:lblOffset val="100"/>
        <c:noMultiLvlLbl val="0"/>
      </c:catAx>
      <c:valAx>
        <c:axId val="610230976"/>
        <c:scaling>
          <c:orientation val="minMax"/>
          <c:max val="180000"/>
          <c:min val="0"/>
        </c:scaling>
        <c:delete val="0"/>
        <c:axPos val="l"/>
        <c:majorGridlines>
          <c:spPr>
            <a:ln w="9525" cap="flat" cmpd="sng" algn="ctr">
              <a:solidFill>
                <a:schemeClr val="tx2">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crossAx val="610234256"/>
        <c:crosses val="autoZero"/>
        <c:crossBetween val="between"/>
        <c:majorUnit val="30000"/>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3044982698961933E-2"/>
          <c:y val="6.2874251497005984E-2"/>
          <c:w val="0.88957772985408523"/>
          <c:h val="0.69461077844311381"/>
        </c:manualLayout>
      </c:layout>
      <c:barChart>
        <c:barDir val="col"/>
        <c:grouping val="clustered"/>
        <c:varyColors val="0"/>
        <c:ser>
          <c:idx val="0"/>
          <c:order val="0"/>
          <c:tx>
            <c:strRef>
              <c:f>Sheet1!$A$2</c:f>
              <c:strCache>
                <c:ptCount val="1"/>
                <c:pt idx="0">
                  <c:v>Skutečnost 2017</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dLbl>
              <c:idx val="0"/>
              <c:layout>
                <c:manualLayout>
                  <c:x val="-6.4545627758546831E-3"/>
                  <c:y val="-1.2519124482733499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34F6-43FA-A4B0-840FAF24E61B}"/>
                </c:ext>
              </c:extLst>
            </c:dLbl>
            <c:dLbl>
              <c:idx val="1"/>
              <c:layout>
                <c:manualLayout>
                  <c:x val="1.7970794602426565E-3"/>
                  <c:y val="1.3864898374050805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34F6-43FA-A4B0-840FAF24E61B}"/>
                </c:ext>
              </c:extLst>
            </c:dLbl>
            <c:dLbl>
              <c:idx val="2"/>
              <c:layout>
                <c:manualLayout>
                  <c:x val="2.8351538146764721E-3"/>
                  <c:y val="-2.7519775838915628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34F6-43FA-A4B0-840FAF24E61B}"/>
                </c:ext>
              </c:extLst>
            </c:dLbl>
            <c:dLbl>
              <c:idx val="3"/>
              <c:layout>
                <c:manualLayout>
                  <c:x val="-3.0471870558032021E-3"/>
                  <c:y val="-6.2292520516071814E-4"/>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34F6-43FA-A4B0-840FAF24E61B}"/>
                </c:ext>
              </c:extLst>
            </c:dLbl>
            <c:dLbl>
              <c:idx val="4"/>
              <c:layout>
                <c:manualLayout>
                  <c:x val="4.7647261951691E-3"/>
                  <c:y val="2.46415309943393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34F6-43FA-A4B0-840FAF24E61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Sheet1!$B$1:$F$1</c:f>
              <c:strCache>
                <c:ptCount val="5"/>
                <c:pt idx="0">
                  <c:v>úhrada předpisu 2018 - příjmový účet</c:v>
                </c:pt>
                <c:pt idx="1">
                  <c:v>úhrada předpisu - blokově</c:v>
                </c:pt>
                <c:pt idx="2">
                  <c:v>úhrada nedoplatku z minulých let</c:v>
                </c:pt>
                <c:pt idx="3">
                  <c:v>předáno úřadům k vymáhání, odpis</c:v>
                </c:pt>
                <c:pt idx="4">
                  <c:v>celkový stav nedoplatků</c:v>
                </c:pt>
              </c:strCache>
            </c:strRef>
          </c:cat>
          <c:val>
            <c:numRef>
              <c:f>Sheet1!$B$2:$F$2</c:f>
              <c:numCache>
                <c:formatCode>#,##0</c:formatCode>
                <c:ptCount val="5"/>
                <c:pt idx="0">
                  <c:v>1054</c:v>
                </c:pt>
                <c:pt idx="1">
                  <c:v>68</c:v>
                </c:pt>
                <c:pt idx="2">
                  <c:v>209</c:v>
                </c:pt>
                <c:pt idx="3">
                  <c:v>128</c:v>
                </c:pt>
                <c:pt idx="4">
                  <c:v>31</c:v>
                </c:pt>
              </c:numCache>
            </c:numRef>
          </c:val>
          <c:extLst>
            <c:ext xmlns:c16="http://schemas.microsoft.com/office/drawing/2014/chart" uri="{C3380CC4-5D6E-409C-BE32-E72D297353CC}">
              <c16:uniqueId val="{00000005-34F6-43FA-A4B0-840FAF24E61B}"/>
            </c:ext>
          </c:extLst>
        </c:ser>
        <c:ser>
          <c:idx val="1"/>
          <c:order val="1"/>
          <c:tx>
            <c:strRef>
              <c:f>Sheet1!$A$3</c:f>
              <c:strCache>
                <c:ptCount val="1"/>
                <c:pt idx="0">
                  <c:v>Skutečnost 2018</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dLbls>
            <c:dLbl>
              <c:idx val="0"/>
              <c:layout>
                <c:manualLayout>
                  <c:x val="4.2226271779371161E-3"/>
                  <c:y val="-1.3330942064813278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34F6-43FA-A4B0-840FAF24E61B}"/>
                </c:ext>
              </c:extLst>
            </c:dLbl>
            <c:dLbl>
              <c:idx val="1"/>
              <c:layout>
                <c:manualLayout>
                  <c:x val="3.8237503828925656E-3"/>
                  <c:y val="-1.6075221386429028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34F6-43FA-A4B0-840FAF24E61B}"/>
                </c:ext>
              </c:extLst>
            </c:dLbl>
            <c:dLbl>
              <c:idx val="2"/>
              <c:layout>
                <c:manualLayout>
                  <c:x val="4.715248408951378E-3"/>
                  <c:y val="-7.0768745245736175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34F6-43FA-A4B0-840FAF24E61B}"/>
                </c:ext>
              </c:extLst>
            </c:dLbl>
            <c:dLbl>
              <c:idx val="3"/>
              <c:layout>
                <c:manualLayout>
                  <c:x val="7.6300028979886525E-3"/>
                  <c:y val="-1.807394755399816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34F6-43FA-A4B0-840FAF24E61B}"/>
                </c:ext>
              </c:extLst>
            </c:dLbl>
            <c:dLbl>
              <c:idx val="4"/>
              <c:layout>
                <c:manualLayout>
                  <c:x val="3.4779447276540587E-3"/>
                  <c:y val="1.3065605815216763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34F6-43FA-A4B0-840FAF24E61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úhrada předpisu 2018 - příjmový účet</c:v>
                </c:pt>
                <c:pt idx="1">
                  <c:v>úhrada předpisu - blokově</c:v>
                </c:pt>
                <c:pt idx="2">
                  <c:v>úhrada nedoplatku z minulých let</c:v>
                </c:pt>
                <c:pt idx="3">
                  <c:v>předáno úřadům k vymáhání, odpis</c:v>
                </c:pt>
                <c:pt idx="4">
                  <c:v>celkový stav nedoplatků</c:v>
                </c:pt>
              </c:strCache>
            </c:strRef>
          </c:cat>
          <c:val>
            <c:numRef>
              <c:f>Sheet1!$B$3:$F$3</c:f>
              <c:numCache>
                <c:formatCode>#,##0</c:formatCode>
                <c:ptCount val="5"/>
                <c:pt idx="0">
                  <c:v>1433</c:v>
                </c:pt>
                <c:pt idx="1">
                  <c:v>61</c:v>
                </c:pt>
                <c:pt idx="2">
                  <c:v>2</c:v>
                </c:pt>
                <c:pt idx="3">
                  <c:v>310</c:v>
                </c:pt>
                <c:pt idx="4">
                  <c:v>58</c:v>
                </c:pt>
              </c:numCache>
            </c:numRef>
          </c:val>
          <c:extLst>
            <c:ext xmlns:c16="http://schemas.microsoft.com/office/drawing/2014/chart" uri="{C3380CC4-5D6E-409C-BE32-E72D297353CC}">
              <c16:uniqueId val="{0000000B-34F6-43FA-A4B0-840FAF24E61B}"/>
            </c:ext>
          </c:extLst>
        </c:ser>
        <c:dLbls>
          <c:showLegendKey val="0"/>
          <c:showVal val="0"/>
          <c:showCatName val="0"/>
          <c:showSerName val="0"/>
          <c:showPercent val="0"/>
          <c:showBubbleSize val="0"/>
        </c:dLbls>
        <c:gapWidth val="100"/>
        <c:overlap val="-24"/>
        <c:axId val="199419168"/>
        <c:axId val="1"/>
      </c:barChart>
      <c:catAx>
        <c:axId val="199419168"/>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0" spcFirstLastPara="1" vertOverflow="ellipsis" wrap="square" anchor="ctr" anchorCtr="1"/>
          <a:lstStyle/>
          <a:p>
            <a:pPr>
              <a:defRPr sz="900" b="0" i="0" u="none" strike="noStrike" kern="1200" baseline="0">
                <a:solidFill>
                  <a:schemeClr val="tx2"/>
                </a:solidFill>
                <a:latin typeface="+mn-lt"/>
                <a:ea typeface="+mn-ea"/>
                <a:cs typeface="+mn-cs"/>
              </a:defRPr>
            </a:pPr>
            <a:endParaRPr lang="cs-CZ"/>
          </a:p>
        </c:txPr>
        <c:crossAx val="1"/>
        <c:crosses val="autoZero"/>
        <c:auto val="1"/>
        <c:lblAlgn val="ctr"/>
        <c:lblOffset val="100"/>
        <c:tickLblSkip val="1"/>
        <c:tickMarkSkip val="1"/>
        <c:noMultiLvlLbl val="0"/>
      </c:catAx>
      <c:valAx>
        <c:axId val="1"/>
        <c:scaling>
          <c:orientation val="minMax"/>
        </c:scaling>
        <c:delete val="0"/>
        <c:axPos val="l"/>
        <c:majorGridlines>
          <c:spPr>
            <a:ln w="9525" cap="flat" cmpd="sng" algn="ctr">
              <a:solidFill>
                <a:schemeClr val="tx2">
                  <a:lumMod val="15000"/>
                  <a:lumOff val="85000"/>
                </a:schemeClr>
              </a:solidFill>
              <a:round/>
            </a:ln>
            <a:effectLst/>
          </c:spPr>
        </c:majorGridlines>
        <c:numFmt formatCode="#,##0" sourceLinked="1"/>
        <c:majorTickMark val="none"/>
        <c:minorTickMark val="none"/>
        <c:tickLblPos val="nextTo"/>
        <c:spPr>
          <a:noFill/>
          <a:ln>
            <a:noFill/>
          </a:ln>
          <a:effectLst/>
        </c:spPr>
        <c:txPr>
          <a:bodyPr rot="0" spcFirstLastPara="1" vertOverflow="ellipsis" wrap="square" anchor="ctr" anchorCtr="1"/>
          <a:lstStyle/>
          <a:p>
            <a:pPr>
              <a:defRPr sz="900" b="0" i="0" u="none" strike="noStrike" kern="1200" baseline="0">
                <a:solidFill>
                  <a:schemeClr val="tx2"/>
                </a:solidFill>
                <a:latin typeface="+mn-lt"/>
                <a:ea typeface="+mn-ea"/>
                <a:cs typeface="+mn-cs"/>
              </a:defRPr>
            </a:pPr>
            <a:endParaRPr lang="cs-CZ"/>
          </a:p>
        </c:txPr>
        <c:crossAx val="199419168"/>
        <c:crosses val="autoZero"/>
        <c:crossBetween val="between"/>
        <c:majorUnit val="300"/>
      </c:valAx>
      <c:spPr>
        <a:noFill/>
        <a:ln>
          <a:noFill/>
        </a:ln>
        <a:effectLst/>
      </c:spPr>
    </c:plotArea>
    <c:legend>
      <c:legendPos val="b"/>
      <c:layout>
        <c:manualLayout>
          <c:xMode val="edge"/>
          <c:yMode val="edge"/>
          <c:x val="0.31750782555765067"/>
          <c:y val="0.90841184200685909"/>
          <c:w val="0.36498434888469861"/>
          <c:h val="9.1588157993140948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118527631962672"/>
          <c:y val="2.4612858320189365E-3"/>
          <c:w val="0.29405894575678038"/>
          <c:h val="0.99595032980736287"/>
        </c:manualLayout>
      </c:layout>
      <c:doughnutChart>
        <c:varyColors val="1"/>
        <c:ser>
          <c:idx val="0"/>
          <c:order val="0"/>
          <c:tx>
            <c:strRef>
              <c:f>List1!$B$1</c:f>
              <c:strCache>
                <c:ptCount val="1"/>
                <c:pt idx="0">
                  <c:v>skutečnost</c:v>
                </c:pt>
              </c:strCache>
            </c:strRef>
          </c:tx>
          <c:spPr>
            <a:ln w="19050"/>
          </c:spPr>
          <c:dPt>
            <c:idx val="0"/>
            <c:bubble3D val="0"/>
            <c:spPr>
              <a:solidFill>
                <a:schemeClr val="accent1"/>
              </a:solidFill>
              <a:ln w="19050">
                <a:solidFill>
                  <a:schemeClr val="lt1"/>
                </a:solidFill>
              </a:ln>
              <a:effectLst/>
            </c:spPr>
            <c:extLst>
              <c:ext xmlns:c16="http://schemas.microsoft.com/office/drawing/2014/chart" uri="{C3380CC4-5D6E-409C-BE32-E72D297353CC}">
                <c16:uniqueId val="{00000003-AD82-4F50-B442-CF0A3ADA36F5}"/>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932B-4301-A904-FC014BDCF15B}"/>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1-AD82-4F50-B442-CF0A3ADA36F5}"/>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2-AD82-4F50-B442-CF0A3ADA36F5}"/>
              </c:ext>
            </c:extLst>
          </c:dPt>
          <c:dLbls>
            <c:dLbl>
              <c:idx val="0"/>
              <c:layout>
                <c:manualLayout>
                  <c:x val="9.9537037037037118E-2"/>
                  <c:y val="7.8400627205017642E-3"/>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AD82-4F50-B442-CF0A3ADA36F5}"/>
                </c:ext>
              </c:extLst>
            </c:dLbl>
            <c:dLbl>
              <c:idx val="1"/>
              <c:delete val="1"/>
              <c:extLst>
                <c:ext xmlns:c15="http://schemas.microsoft.com/office/drawing/2012/chart" uri="{CE6537A1-D6FC-4f65-9D91-7224C49458BB}"/>
                <c:ext xmlns:c16="http://schemas.microsoft.com/office/drawing/2014/chart" uri="{C3380CC4-5D6E-409C-BE32-E72D297353CC}">
                  <c16:uniqueId val="{00000003-932B-4301-A904-FC014BDCF15B}"/>
                </c:ext>
              </c:extLst>
            </c:dLbl>
            <c:dLbl>
              <c:idx val="2"/>
              <c:layout>
                <c:manualLayout>
                  <c:x val="-9.9537037037037035E-2"/>
                  <c:y val="3.7502662226022217E-3"/>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AD82-4F50-B442-CF0A3ADA36F5}"/>
                </c:ext>
              </c:extLst>
            </c:dLbl>
            <c:dLbl>
              <c:idx val="3"/>
              <c:layout>
                <c:manualLayout>
                  <c:x val="0.10185185185185185"/>
                  <c:y val="-5.8944925102707907E-2"/>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2-AD82-4F50-B442-CF0A3ADA36F5}"/>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showLegendKey val="0"/>
            <c:showVal val="0"/>
            <c:showCatName val="1"/>
            <c:showSerName val="0"/>
            <c:showPercent val="1"/>
            <c:showBubbleSize val="0"/>
            <c:showLeaderLines val="0"/>
            <c:extLst>
              <c:ext xmlns:c15="http://schemas.microsoft.com/office/drawing/2012/chart" uri="{CE6537A1-D6FC-4f65-9D91-7224C49458BB}"/>
            </c:extLst>
          </c:dLbls>
          <c:cat>
            <c:strRef>
              <c:f>List1!$A$2:$A$5</c:f>
              <c:strCache>
                <c:ptCount val="4"/>
                <c:pt idx="0">
                  <c:v>Drážní a kombinovaná doprava</c:v>
                </c:pt>
                <c:pt idx="1">
                  <c:v>Pozemní komunikace</c:v>
                </c:pt>
                <c:pt idx="2">
                  <c:v>Dotace pro SFDI</c:v>
                </c:pt>
                <c:pt idx="3">
                  <c:v>Ostatní výdaje spojené s dopravní politikou státu</c:v>
                </c:pt>
              </c:strCache>
            </c:strRef>
          </c:cat>
          <c:val>
            <c:numRef>
              <c:f>List1!$B$2:$B$5</c:f>
              <c:numCache>
                <c:formatCode>General</c:formatCode>
                <c:ptCount val="4"/>
                <c:pt idx="0" formatCode="#,##0">
                  <c:v>7605069</c:v>
                </c:pt>
                <c:pt idx="1">
                  <c:v>0</c:v>
                </c:pt>
                <c:pt idx="2" formatCode="#,##0">
                  <c:v>39157397</c:v>
                </c:pt>
                <c:pt idx="3" formatCode="#,##0">
                  <c:v>5173209</c:v>
                </c:pt>
              </c:numCache>
            </c:numRef>
          </c:val>
          <c:extLst>
            <c:ext xmlns:c16="http://schemas.microsoft.com/office/drawing/2014/chart" uri="{C3380CC4-5D6E-409C-BE32-E72D297353CC}">
              <c16:uniqueId val="{00000000-AD82-4F50-B442-CF0A3ADA36F5}"/>
            </c:ext>
          </c:extLst>
        </c:ser>
        <c:dLbls>
          <c:showLegendKey val="0"/>
          <c:showVal val="1"/>
          <c:showCatName val="0"/>
          <c:showSerName val="0"/>
          <c:showPercent val="0"/>
          <c:showBubbleSize val="0"/>
          <c:showLeaderLines val="0"/>
        </c:dLbls>
        <c:firstSliceAng val="84"/>
        <c:holeSize val="85"/>
      </c:doughnut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List1!$B$1</c:f>
              <c:strCache>
                <c:ptCount val="1"/>
                <c:pt idx="0">
                  <c:v>skutečnost</c:v>
                </c:pt>
              </c:strCache>
            </c:strRef>
          </c:tx>
          <c:dPt>
            <c:idx val="0"/>
            <c:bubble3D val="0"/>
            <c:spPr>
              <a:solidFill>
                <a:schemeClr val="accent1">
                  <a:alpha val="70000"/>
                </a:schemeClr>
              </a:solidFill>
              <a:ln>
                <a:noFill/>
              </a:ln>
              <a:effectLst/>
            </c:spPr>
            <c:extLst>
              <c:ext xmlns:c16="http://schemas.microsoft.com/office/drawing/2014/chart" uri="{C3380CC4-5D6E-409C-BE32-E72D297353CC}">
                <c16:uniqueId val="{00000003-FC73-44AB-B540-3FB37013CFCE}"/>
              </c:ext>
            </c:extLst>
          </c:dPt>
          <c:dPt>
            <c:idx val="1"/>
            <c:bubble3D val="0"/>
            <c:spPr>
              <a:solidFill>
                <a:schemeClr val="accent2">
                  <a:alpha val="70000"/>
                </a:schemeClr>
              </a:solidFill>
              <a:ln>
                <a:noFill/>
              </a:ln>
              <a:effectLst/>
            </c:spPr>
            <c:extLst>
              <c:ext xmlns:c16="http://schemas.microsoft.com/office/drawing/2014/chart" uri="{C3380CC4-5D6E-409C-BE32-E72D297353CC}">
                <c16:uniqueId val="{00000004-FC73-44AB-B540-3FB37013CFCE}"/>
              </c:ext>
            </c:extLst>
          </c:dPt>
          <c:dPt>
            <c:idx val="2"/>
            <c:bubble3D val="0"/>
            <c:spPr>
              <a:solidFill>
                <a:schemeClr val="accent3">
                  <a:alpha val="70000"/>
                </a:schemeClr>
              </a:solidFill>
              <a:ln>
                <a:noFill/>
              </a:ln>
              <a:effectLst/>
            </c:spPr>
            <c:extLst>
              <c:ext xmlns:c16="http://schemas.microsoft.com/office/drawing/2014/chart" uri="{C3380CC4-5D6E-409C-BE32-E72D297353CC}">
                <c16:uniqueId val="{00000005-FC73-44AB-B540-3FB37013CFCE}"/>
              </c:ext>
            </c:extLst>
          </c:dPt>
          <c:dPt>
            <c:idx val="3"/>
            <c:bubble3D val="0"/>
            <c:spPr>
              <a:solidFill>
                <a:schemeClr val="accent4">
                  <a:alpha val="70000"/>
                </a:schemeClr>
              </a:solidFill>
              <a:ln>
                <a:noFill/>
              </a:ln>
              <a:effectLst/>
            </c:spPr>
            <c:extLst>
              <c:ext xmlns:c16="http://schemas.microsoft.com/office/drawing/2014/chart" uri="{C3380CC4-5D6E-409C-BE32-E72D297353CC}">
                <c16:uniqueId val="{00000006-FC73-44AB-B540-3FB37013CFCE}"/>
              </c:ext>
            </c:extLst>
          </c:dPt>
          <c:dPt>
            <c:idx val="4"/>
            <c:bubble3D val="0"/>
            <c:spPr>
              <a:solidFill>
                <a:schemeClr val="accent5">
                  <a:alpha val="70000"/>
                </a:schemeClr>
              </a:solidFill>
              <a:ln>
                <a:noFill/>
              </a:ln>
              <a:effectLst/>
            </c:spPr>
            <c:extLst>
              <c:ext xmlns:c16="http://schemas.microsoft.com/office/drawing/2014/chart" uri="{C3380CC4-5D6E-409C-BE32-E72D297353CC}">
                <c16:uniqueId val="{00000007-FC73-44AB-B540-3FB37013CFCE}"/>
              </c:ext>
            </c:extLst>
          </c:dPt>
          <c:dPt>
            <c:idx val="5"/>
            <c:bubble3D val="0"/>
            <c:spPr>
              <a:solidFill>
                <a:schemeClr val="accent6">
                  <a:alpha val="70000"/>
                </a:schemeClr>
              </a:solidFill>
              <a:ln>
                <a:noFill/>
              </a:ln>
              <a:effectLst/>
            </c:spPr>
            <c:extLst>
              <c:ext xmlns:c16="http://schemas.microsoft.com/office/drawing/2014/chart" uri="{C3380CC4-5D6E-409C-BE32-E72D297353CC}">
                <c16:uniqueId val="{00000002-FC73-44AB-B540-3FB37013CFCE}"/>
              </c:ext>
            </c:extLst>
          </c:dPt>
          <c:dPt>
            <c:idx val="6"/>
            <c:bubble3D val="0"/>
            <c:spPr>
              <a:solidFill>
                <a:schemeClr val="accent1">
                  <a:lumMod val="60000"/>
                  <a:alpha val="70000"/>
                </a:schemeClr>
              </a:solidFill>
              <a:ln>
                <a:noFill/>
              </a:ln>
              <a:effectLst/>
            </c:spPr>
            <c:extLst>
              <c:ext xmlns:c16="http://schemas.microsoft.com/office/drawing/2014/chart" uri="{C3380CC4-5D6E-409C-BE32-E72D297353CC}">
                <c16:uniqueId val="{00000001-FC73-44AB-B540-3FB37013CFCE}"/>
              </c:ext>
            </c:extLst>
          </c:dPt>
          <c:dPt>
            <c:idx val="7"/>
            <c:bubble3D val="0"/>
            <c:spPr>
              <a:solidFill>
                <a:schemeClr val="accent2">
                  <a:lumMod val="60000"/>
                  <a:alpha val="70000"/>
                </a:schemeClr>
              </a:solidFill>
              <a:ln>
                <a:noFill/>
              </a:ln>
              <a:effectLst/>
            </c:spPr>
            <c:extLst>
              <c:ext xmlns:c16="http://schemas.microsoft.com/office/drawing/2014/chart" uri="{C3380CC4-5D6E-409C-BE32-E72D297353CC}">
                <c16:uniqueId val="{0000000F-62F7-47EB-AC29-567A47899DD0}"/>
              </c:ext>
            </c:extLst>
          </c:dPt>
          <c:dLbls>
            <c:dLbl>
              <c:idx val="0"/>
              <c:layout>
                <c:manualLayout>
                  <c:x val="-4.6044400699912592E-2"/>
                  <c:y val="6.0304961879765031E-5"/>
                </c:manualLayout>
              </c:layout>
              <c:numFmt formatCode="0.00%" sourceLinked="0"/>
              <c:spPr>
                <a:solidFill>
                  <a:schemeClr val="lt1">
                    <a:alpha val="90000"/>
                  </a:schemeClr>
                </a:solidFill>
                <a:ln w="12700" cap="flat" cmpd="sng" algn="ctr">
                  <a:solidFill>
                    <a:schemeClr val="accent1"/>
                  </a:solidFill>
                  <a:round/>
                </a:ln>
                <a:effectLst>
                  <a:outerShdw blurRad="50800" dist="38100" dir="2700000" algn="tl" rotWithShape="0">
                    <a:schemeClr val="accent1">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FC73-44AB-B540-3FB37013CFCE}"/>
                </c:ext>
              </c:extLst>
            </c:dLbl>
            <c:dLbl>
              <c:idx val="1"/>
              <c:layout>
                <c:manualLayout>
                  <c:x val="-2.2214194454309069E-2"/>
                  <c:y val="-1.4817233211702181E-2"/>
                </c:manualLayout>
              </c:layout>
              <c:numFmt formatCode="0.00%" sourceLinked="0"/>
              <c:spPr>
                <a:solidFill>
                  <a:schemeClr val="lt1">
                    <a:alpha val="90000"/>
                  </a:schemeClr>
                </a:solidFill>
                <a:ln w="12700" cap="flat" cmpd="sng" algn="ctr">
                  <a:solidFill>
                    <a:schemeClr val="accent2"/>
                  </a:solidFill>
                  <a:round/>
                </a:ln>
                <a:effectLst>
                  <a:outerShdw blurRad="50800" dist="38100" dir="2700000" algn="tl" rotWithShape="0">
                    <a:schemeClr val="accent2">
                      <a:lumMod val="75000"/>
                      <a:alpha val="40000"/>
                    </a:schemeClr>
                  </a:outerShdw>
                </a:effectLst>
              </c:spPr>
              <c:txPr>
                <a:bodyPr rot="0" spcFirstLastPara="1" vertOverflow="clip" horzOverflow="clip" vert="horz" wrap="square" lIns="38100" tIns="19050" rIns="38100" bIns="19050" anchor="ctr" anchorCtr="1">
                  <a:noAutofit/>
                </a:bodyPr>
                <a:lstStyle/>
                <a:p>
                  <a:pPr>
                    <a:defRPr sz="1000" b="0" i="0" u="none" strike="noStrike" kern="1200" baseline="0">
                      <a:solidFill>
                        <a:schemeClr val="accent2"/>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manualLayout>
                      <c:w val="6.6429099161982669E-2"/>
                      <c:h val="7.775540252590378E-2"/>
                    </c:manualLayout>
                  </c15:layout>
                </c:ext>
                <c:ext xmlns:c16="http://schemas.microsoft.com/office/drawing/2014/chart" uri="{C3380CC4-5D6E-409C-BE32-E72D297353CC}">
                  <c16:uniqueId val="{00000004-FC73-44AB-B540-3FB37013CFCE}"/>
                </c:ext>
              </c:extLst>
            </c:dLbl>
            <c:dLbl>
              <c:idx val="2"/>
              <c:layout>
                <c:manualLayout>
                  <c:x val="-1.417192213337252E-2"/>
                  <c:y val="-2.0504266235013308E-2"/>
                </c:manualLayout>
              </c:layout>
              <c:numFmt formatCode="0.00%" sourceLinked="0"/>
              <c:spPr>
                <a:solidFill>
                  <a:schemeClr val="lt1">
                    <a:alpha val="90000"/>
                  </a:schemeClr>
                </a:solidFill>
                <a:ln w="12700" cap="flat" cmpd="sng" algn="ctr">
                  <a:solidFill>
                    <a:schemeClr val="accent3"/>
                  </a:solidFill>
                  <a:round/>
                </a:ln>
                <a:effectLst>
                  <a:outerShdw blurRad="50800" dist="38100" dir="2700000" algn="tl" rotWithShape="0">
                    <a:schemeClr val="accent3">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3"/>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FC73-44AB-B540-3FB37013CFCE}"/>
                </c:ext>
              </c:extLst>
            </c:dLbl>
            <c:dLbl>
              <c:idx val="3"/>
              <c:layout>
                <c:manualLayout>
                  <c:x val="-1.2723168546389009E-2"/>
                  <c:y val="-2.3787758237537381E-2"/>
                </c:manualLayout>
              </c:layout>
              <c:numFmt formatCode="0.00%" sourceLinked="0"/>
              <c:spPr>
                <a:solidFill>
                  <a:schemeClr val="lt1">
                    <a:alpha val="90000"/>
                  </a:schemeClr>
                </a:solidFill>
                <a:ln w="12700" cap="flat" cmpd="sng" algn="ctr">
                  <a:solidFill>
                    <a:schemeClr val="accent4"/>
                  </a:solidFill>
                  <a:round/>
                </a:ln>
                <a:effectLst>
                  <a:outerShdw blurRad="50800" dist="38100" dir="2700000" algn="tl" rotWithShape="0">
                    <a:schemeClr val="accent4">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4"/>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6-FC73-44AB-B540-3FB37013CFCE}"/>
                </c:ext>
              </c:extLst>
            </c:dLbl>
            <c:dLbl>
              <c:idx val="4"/>
              <c:layout>
                <c:manualLayout>
                  <c:x val="-2.328553409828437E-2"/>
                  <c:y val="-2.0787035766870604E-2"/>
                </c:manualLayout>
              </c:layout>
              <c:numFmt formatCode="0.00%" sourceLinked="0"/>
              <c:spPr>
                <a:solidFill>
                  <a:schemeClr val="lt1">
                    <a:alpha val="90000"/>
                  </a:schemeClr>
                </a:solidFill>
                <a:ln w="12700" cap="flat" cmpd="sng" algn="ctr">
                  <a:solidFill>
                    <a:schemeClr val="accent5"/>
                  </a:solidFill>
                  <a:round/>
                </a:ln>
                <a:effectLst>
                  <a:outerShdw blurRad="50800" dist="38100" dir="2700000" algn="tl" rotWithShape="0">
                    <a:schemeClr val="accent5">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5"/>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FC73-44AB-B540-3FB37013CFCE}"/>
                </c:ext>
              </c:extLst>
            </c:dLbl>
            <c:dLbl>
              <c:idx val="5"/>
              <c:layout>
                <c:manualLayout>
                  <c:x val="4.8535612675165212E-3"/>
                  <c:y val="-4.1780387207696598E-2"/>
                </c:manualLayout>
              </c:layout>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6"/>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2-FC73-44AB-B540-3FB37013CFCE}"/>
                </c:ext>
              </c:extLst>
            </c:dLbl>
            <c:dLbl>
              <c:idx val="6"/>
              <c:layout>
                <c:manualLayout>
                  <c:x val="1.3358314658568146E-2"/>
                  <c:y val="4.4132166406028343E-2"/>
                </c:manualLayout>
              </c:layout>
              <c:numFmt formatCode="0.00%" sourceLinked="0"/>
              <c:spPr>
                <a:solidFill>
                  <a:schemeClr val="lt1">
                    <a:alpha val="90000"/>
                  </a:schemeClr>
                </a:solidFill>
                <a:ln w="12700" cap="flat" cmpd="sng" algn="ctr">
                  <a:solidFill>
                    <a:schemeClr val="accent1">
                      <a:lumMod val="60000"/>
                    </a:schemeClr>
                  </a:solidFill>
                  <a:round/>
                </a:ln>
                <a:effectLst>
                  <a:outerShdw blurRad="50800" dist="38100" dir="2700000" algn="tl" rotWithShape="0">
                    <a:schemeClr val="accent1">
                      <a:lumMod val="60000"/>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lumMod val="60000"/>
                        </a:schemeClr>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FC73-44AB-B540-3FB37013CFCE}"/>
                </c:ext>
              </c:extLst>
            </c:dLbl>
            <c:dLbl>
              <c:idx val="7"/>
              <c:layout>
                <c:manualLayout>
                  <c:x val="2.2349305870203229E-2"/>
                  <c:y val="-4.6221295508793107E-2"/>
                </c:manualLayout>
              </c:layout>
              <c:numFmt formatCode="0.00%" sourceLinked="0"/>
              <c:spPr>
                <a:solidFill>
                  <a:schemeClr val="lt1">
                    <a:alpha val="90000"/>
                  </a:schemeClr>
                </a:solidFill>
                <a:ln w="12700" cap="flat" cmpd="sng" algn="ctr">
                  <a:solidFill>
                    <a:schemeClr val="accent2">
                      <a:lumMod val="60000"/>
                    </a:schemeClr>
                  </a:solidFill>
                  <a:round/>
                </a:ln>
                <a:effectLst>
                  <a:outerShdw blurRad="50800" dist="38100" dir="2700000" algn="tl" rotWithShape="0">
                    <a:schemeClr val="accent2">
                      <a:lumMod val="60000"/>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2">
                          <a:lumMod val="60000"/>
                        </a:schemeClr>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F-62F7-47EB-AC29-567A47899DD0}"/>
                </c:ext>
              </c:extLst>
            </c:dLbl>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dLblPos val="inEnd"/>
            <c:showLegendKey val="0"/>
            <c:showVal val="0"/>
            <c:showCatName val="0"/>
            <c:showSerName val="0"/>
            <c:showPercent val="1"/>
            <c:showBubbleSize val="0"/>
            <c:showLeaderLines val="0"/>
            <c:extLst>
              <c:ext xmlns:c15="http://schemas.microsoft.com/office/drawing/2012/chart" uri="{CE6537A1-D6FC-4f65-9D91-7224C49458BB}"/>
            </c:extLst>
          </c:dLbls>
          <c:cat>
            <c:strRef>
              <c:f>List1!$A$2:$A$9</c:f>
              <c:strCache>
                <c:ptCount val="8"/>
                <c:pt idx="0">
                  <c:v>výdaje organizačních složek státu</c:v>
                </c:pt>
                <c:pt idx="1">
                  <c:v>transfery příspěvkovým a podobným organizacím</c:v>
                </c:pt>
                <c:pt idx="2">
                  <c:v>transfery veřejným rozpočtům územní úrovně</c:v>
                </c:pt>
                <c:pt idx="3">
                  <c:v>transfery do zahraničí</c:v>
                </c:pt>
                <c:pt idx="4">
                  <c:v>transfery podnikatelským subjektům</c:v>
                </c:pt>
                <c:pt idx="5">
                  <c:v>půjčené prostředky podnikatelským subjektům </c:v>
                </c:pt>
                <c:pt idx="6">
                  <c:v>transfery neziskovým apod. organizacím</c:v>
                </c:pt>
                <c:pt idx="7">
                  <c:v>transfery státním fondům</c:v>
                </c:pt>
              </c:strCache>
            </c:strRef>
          </c:cat>
          <c:val>
            <c:numRef>
              <c:f>List1!$B$2:$B$9</c:f>
              <c:numCache>
                <c:formatCode>#,##0</c:formatCode>
                <c:ptCount val="8"/>
                <c:pt idx="0">
                  <c:v>2919439</c:v>
                </c:pt>
                <c:pt idx="1">
                  <c:v>995028</c:v>
                </c:pt>
                <c:pt idx="2">
                  <c:v>2799115</c:v>
                </c:pt>
                <c:pt idx="3">
                  <c:v>940200</c:v>
                </c:pt>
                <c:pt idx="4" formatCode="General">
                  <c:v>4928372</c:v>
                </c:pt>
                <c:pt idx="5" formatCode="General">
                  <c:v>42350</c:v>
                </c:pt>
                <c:pt idx="6">
                  <c:v>9473</c:v>
                </c:pt>
                <c:pt idx="7">
                  <c:v>6887713</c:v>
                </c:pt>
              </c:numCache>
            </c:numRef>
          </c:val>
          <c:extLst>
            <c:ext xmlns:c16="http://schemas.microsoft.com/office/drawing/2014/chart" uri="{C3380CC4-5D6E-409C-BE32-E72D297353CC}">
              <c16:uniqueId val="{00000000-FC73-44AB-B540-3FB37013CFCE}"/>
            </c:ext>
          </c:extLst>
        </c:ser>
        <c:dLbls>
          <c:dLblPos val="inEnd"/>
          <c:showLegendKey val="0"/>
          <c:showVal val="0"/>
          <c:showCatName val="1"/>
          <c:showSerName val="0"/>
          <c:showPercent val="0"/>
          <c:showBubbleSize val="0"/>
          <c:showLeaderLines val="0"/>
        </c:dLbls>
        <c:firstSliceAng val="0"/>
      </c:pieChart>
      <c:spPr>
        <a:noFill/>
        <a:ln>
          <a:noFill/>
        </a:ln>
        <a:effectLst/>
      </c:spPr>
    </c:plotArea>
    <c:legend>
      <c:legendPos val="r"/>
      <c:layout>
        <c:manualLayout>
          <c:xMode val="edge"/>
          <c:yMode val="edge"/>
          <c:x val="0.61596208716523193"/>
          <c:y val="5.1747830884196801E-2"/>
          <c:w val="0.37159623320801849"/>
          <c:h val="0.8965043382316063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List1!$A$2</c:f>
              <c:strCache>
                <c:ptCount val="1"/>
                <c:pt idx="0">
                  <c:v>2014</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List1!$B$1:$E$1</c:f>
              <c:strCache>
                <c:ptCount val="4"/>
                <c:pt idx="0">
                  <c:v>1. čtvrt.</c:v>
                </c:pt>
                <c:pt idx="1">
                  <c:v>2. čtvrt.</c:v>
                </c:pt>
                <c:pt idx="2">
                  <c:v>3. čtvrt.</c:v>
                </c:pt>
                <c:pt idx="3">
                  <c:v>4. čtvrt.</c:v>
                </c:pt>
              </c:strCache>
            </c:strRef>
          </c:cat>
          <c:val>
            <c:numRef>
              <c:f>List1!$B$2:$E$2</c:f>
              <c:numCache>
                <c:formatCode>#,##0</c:formatCode>
                <c:ptCount val="4"/>
                <c:pt idx="0">
                  <c:v>4559165</c:v>
                </c:pt>
                <c:pt idx="1">
                  <c:v>4329107</c:v>
                </c:pt>
                <c:pt idx="2">
                  <c:v>5398858</c:v>
                </c:pt>
                <c:pt idx="3">
                  <c:v>9441172</c:v>
                </c:pt>
              </c:numCache>
            </c:numRef>
          </c:val>
          <c:smooth val="0"/>
          <c:extLst>
            <c:ext xmlns:c16="http://schemas.microsoft.com/office/drawing/2014/chart" uri="{C3380CC4-5D6E-409C-BE32-E72D297353CC}">
              <c16:uniqueId val="{00000000-2E3C-4F59-AA50-045A9E2F1EE5}"/>
            </c:ext>
          </c:extLst>
        </c:ser>
        <c:ser>
          <c:idx val="1"/>
          <c:order val="1"/>
          <c:tx>
            <c:strRef>
              <c:f>List1!$A$3</c:f>
              <c:strCache>
                <c:ptCount val="1"/>
                <c:pt idx="0">
                  <c:v>2015</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List1!$B$1:$E$1</c:f>
              <c:strCache>
                <c:ptCount val="4"/>
                <c:pt idx="0">
                  <c:v>1. čtvrt.</c:v>
                </c:pt>
                <c:pt idx="1">
                  <c:v>2. čtvrt.</c:v>
                </c:pt>
                <c:pt idx="2">
                  <c:v>3. čtvrt.</c:v>
                </c:pt>
                <c:pt idx="3">
                  <c:v>4. čtvrt.</c:v>
                </c:pt>
              </c:strCache>
            </c:strRef>
          </c:cat>
          <c:val>
            <c:numRef>
              <c:f>List1!$B$3:$E$3</c:f>
              <c:numCache>
                <c:formatCode>#,##0</c:formatCode>
                <c:ptCount val="4"/>
                <c:pt idx="0">
                  <c:v>4350456</c:v>
                </c:pt>
                <c:pt idx="1">
                  <c:v>4862030</c:v>
                </c:pt>
                <c:pt idx="2">
                  <c:v>8005248</c:v>
                </c:pt>
                <c:pt idx="3">
                  <c:v>10767026</c:v>
                </c:pt>
              </c:numCache>
            </c:numRef>
          </c:val>
          <c:smooth val="0"/>
          <c:extLst>
            <c:ext xmlns:c16="http://schemas.microsoft.com/office/drawing/2014/chart" uri="{C3380CC4-5D6E-409C-BE32-E72D297353CC}">
              <c16:uniqueId val="{00000001-2E3C-4F59-AA50-045A9E2F1EE5}"/>
            </c:ext>
          </c:extLst>
        </c:ser>
        <c:ser>
          <c:idx val="2"/>
          <c:order val="2"/>
          <c:tx>
            <c:strRef>
              <c:f>List1!$A$4</c:f>
              <c:strCache>
                <c:ptCount val="1"/>
                <c:pt idx="0">
                  <c:v>2016</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List1!$B$1:$E$1</c:f>
              <c:strCache>
                <c:ptCount val="4"/>
                <c:pt idx="0">
                  <c:v>1. čtvrt.</c:v>
                </c:pt>
                <c:pt idx="1">
                  <c:v>2. čtvrt.</c:v>
                </c:pt>
                <c:pt idx="2">
                  <c:v>3. čtvrt.</c:v>
                </c:pt>
                <c:pt idx="3">
                  <c:v>4. čtvrt.</c:v>
                </c:pt>
              </c:strCache>
            </c:strRef>
          </c:cat>
          <c:val>
            <c:numRef>
              <c:f>List1!$B$4:$E$4</c:f>
              <c:numCache>
                <c:formatCode>#,##0</c:formatCode>
                <c:ptCount val="4"/>
                <c:pt idx="0">
                  <c:v>4480353</c:v>
                </c:pt>
                <c:pt idx="1">
                  <c:v>2695062</c:v>
                </c:pt>
                <c:pt idx="2">
                  <c:v>5372954</c:v>
                </c:pt>
                <c:pt idx="3">
                  <c:v>8085110</c:v>
                </c:pt>
              </c:numCache>
            </c:numRef>
          </c:val>
          <c:smooth val="0"/>
          <c:extLst>
            <c:ext xmlns:c16="http://schemas.microsoft.com/office/drawing/2014/chart" uri="{C3380CC4-5D6E-409C-BE32-E72D297353CC}">
              <c16:uniqueId val="{00000002-2E3C-4F59-AA50-045A9E2F1EE5}"/>
            </c:ext>
          </c:extLst>
        </c:ser>
        <c:ser>
          <c:idx val="3"/>
          <c:order val="3"/>
          <c:tx>
            <c:strRef>
              <c:f>List1!$A$5</c:f>
              <c:strCache>
                <c:ptCount val="1"/>
                <c:pt idx="0">
                  <c:v>2017</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cat>
            <c:strRef>
              <c:f>List1!$B$1:$E$1</c:f>
              <c:strCache>
                <c:ptCount val="4"/>
                <c:pt idx="0">
                  <c:v>1. čtvrt.</c:v>
                </c:pt>
                <c:pt idx="1">
                  <c:v>2. čtvrt.</c:v>
                </c:pt>
                <c:pt idx="2">
                  <c:v>3. čtvrt.</c:v>
                </c:pt>
                <c:pt idx="3">
                  <c:v>4. čtvrt.</c:v>
                </c:pt>
              </c:strCache>
            </c:strRef>
          </c:cat>
          <c:val>
            <c:numRef>
              <c:f>List1!$B$5:$E$5</c:f>
              <c:numCache>
                <c:formatCode>#,##0</c:formatCode>
                <c:ptCount val="4"/>
                <c:pt idx="0">
                  <c:v>5206718</c:v>
                </c:pt>
                <c:pt idx="1">
                  <c:v>3297067</c:v>
                </c:pt>
                <c:pt idx="2">
                  <c:v>6844855</c:v>
                </c:pt>
                <c:pt idx="3">
                  <c:v>9288593</c:v>
                </c:pt>
              </c:numCache>
            </c:numRef>
          </c:val>
          <c:smooth val="0"/>
          <c:extLst>
            <c:ext xmlns:c16="http://schemas.microsoft.com/office/drawing/2014/chart" uri="{C3380CC4-5D6E-409C-BE32-E72D297353CC}">
              <c16:uniqueId val="{00000003-2E3C-4F59-AA50-045A9E2F1EE5}"/>
            </c:ext>
          </c:extLst>
        </c:ser>
        <c:ser>
          <c:idx val="4"/>
          <c:order val="4"/>
          <c:tx>
            <c:strRef>
              <c:f>List1!$A$6</c:f>
              <c:strCache>
                <c:ptCount val="1"/>
                <c:pt idx="0">
                  <c:v>2018</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cat>
            <c:strRef>
              <c:f>List1!$B$1:$E$1</c:f>
              <c:strCache>
                <c:ptCount val="4"/>
                <c:pt idx="0">
                  <c:v>1. čtvrt.</c:v>
                </c:pt>
                <c:pt idx="1">
                  <c:v>2. čtvrt.</c:v>
                </c:pt>
                <c:pt idx="2">
                  <c:v>3. čtvrt.</c:v>
                </c:pt>
                <c:pt idx="3">
                  <c:v>4. čtvrt.</c:v>
                </c:pt>
              </c:strCache>
            </c:strRef>
          </c:cat>
          <c:val>
            <c:numRef>
              <c:f>List1!$B$6:$E$6</c:f>
              <c:numCache>
                <c:formatCode>#,##0</c:formatCode>
                <c:ptCount val="4"/>
                <c:pt idx="0">
                  <c:v>4333684</c:v>
                </c:pt>
                <c:pt idx="1">
                  <c:v>2696212</c:v>
                </c:pt>
                <c:pt idx="2">
                  <c:v>6533095</c:v>
                </c:pt>
                <c:pt idx="3">
                  <c:v>5958698</c:v>
                </c:pt>
              </c:numCache>
            </c:numRef>
          </c:val>
          <c:smooth val="0"/>
          <c:extLst>
            <c:ext xmlns:c16="http://schemas.microsoft.com/office/drawing/2014/chart" uri="{C3380CC4-5D6E-409C-BE32-E72D297353CC}">
              <c16:uniqueId val="{00000004-2E3C-4F59-AA50-045A9E2F1EE5}"/>
            </c:ext>
          </c:extLst>
        </c:ser>
        <c:dLbls>
          <c:showLegendKey val="0"/>
          <c:showVal val="0"/>
          <c:showCatName val="0"/>
          <c:showSerName val="0"/>
          <c:showPercent val="0"/>
          <c:showBubbleSize val="0"/>
        </c:dLbls>
        <c:marker val="1"/>
        <c:smooth val="0"/>
        <c:axId val="499247632"/>
        <c:axId val="499243696"/>
      </c:lineChart>
      <c:catAx>
        <c:axId val="4992476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99243696"/>
        <c:crosses val="autoZero"/>
        <c:auto val="1"/>
        <c:lblAlgn val="ctr"/>
        <c:lblOffset val="100"/>
        <c:noMultiLvlLbl val="0"/>
      </c:catAx>
      <c:valAx>
        <c:axId val="49924369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992476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List1!$B$1</c:f>
              <c:strCache>
                <c:ptCount val="1"/>
                <c:pt idx="0">
                  <c:v>skutečnost</c:v>
                </c:pt>
              </c:strCache>
            </c:strRef>
          </c:tx>
          <c:dPt>
            <c:idx val="0"/>
            <c:bubble3D val="0"/>
            <c:spPr>
              <a:solidFill>
                <a:schemeClr val="accent1">
                  <a:alpha val="70000"/>
                </a:schemeClr>
              </a:solidFill>
              <a:ln>
                <a:noFill/>
              </a:ln>
              <a:effectLst/>
            </c:spPr>
            <c:extLst>
              <c:ext xmlns:c16="http://schemas.microsoft.com/office/drawing/2014/chart" uri="{C3380CC4-5D6E-409C-BE32-E72D297353CC}">
                <c16:uniqueId val="{00000001-0893-4E75-BA8A-B735596AD858}"/>
              </c:ext>
            </c:extLst>
          </c:dPt>
          <c:dPt>
            <c:idx val="1"/>
            <c:bubble3D val="0"/>
            <c:spPr>
              <a:solidFill>
                <a:schemeClr val="accent2">
                  <a:alpha val="70000"/>
                </a:schemeClr>
              </a:solidFill>
              <a:ln>
                <a:noFill/>
              </a:ln>
              <a:effectLst/>
            </c:spPr>
            <c:extLst>
              <c:ext xmlns:c16="http://schemas.microsoft.com/office/drawing/2014/chart" uri="{C3380CC4-5D6E-409C-BE32-E72D297353CC}">
                <c16:uniqueId val="{00000003-0893-4E75-BA8A-B735596AD858}"/>
              </c:ext>
            </c:extLst>
          </c:dPt>
          <c:dPt>
            <c:idx val="2"/>
            <c:bubble3D val="0"/>
            <c:spPr>
              <a:solidFill>
                <a:schemeClr val="accent3">
                  <a:alpha val="70000"/>
                </a:schemeClr>
              </a:solidFill>
              <a:ln>
                <a:noFill/>
              </a:ln>
              <a:effectLst/>
            </c:spPr>
            <c:extLst>
              <c:ext xmlns:c16="http://schemas.microsoft.com/office/drawing/2014/chart" uri="{C3380CC4-5D6E-409C-BE32-E72D297353CC}">
                <c16:uniqueId val="{00000005-0893-4E75-BA8A-B735596AD858}"/>
              </c:ext>
            </c:extLst>
          </c:dPt>
          <c:dPt>
            <c:idx val="3"/>
            <c:bubble3D val="0"/>
            <c:spPr>
              <a:solidFill>
                <a:schemeClr val="accent4">
                  <a:alpha val="70000"/>
                </a:schemeClr>
              </a:solidFill>
              <a:ln>
                <a:noFill/>
              </a:ln>
              <a:effectLst/>
            </c:spPr>
            <c:extLst>
              <c:ext xmlns:c16="http://schemas.microsoft.com/office/drawing/2014/chart" uri="{C3380CC4-5D6E-409C-BE32-E72D297353CC}">
                <c16:uniqueId val="{00000007-0893-4E75-BA8A-B735596AD858}"/>
              </c:ext>
            </c:extLst>
          </c:dPt>
          <c:dPt>
            <c:idx val="4"/>
            <c:bubble3D val="0"/>
            <c:spPr>
              <a:solidFill>
                <a:schemeClr val="accent5">
                  <a:alpha val="70000"/>
                </a:schemeClr>
              </a:solidFill>
              <a:ln>
                <a:noFill/>
              </a:ln>
              <a:effectLst/>
            </c:spPr>
            <c:extLst>
              <c:ext xmlns:c16="http://schemas.microsoft.com/office/drawing/2014/chart" uri="{C3380CC4-5D6E-409C-BE32-E72D297353CC}">
                <c16:uniqueId val="{00000009-0893-4E75-BA8A-B735596AD858}"/>
              </c:ext>
            </c:extLst>
          </c:dPt>
          <c:dPt>
            <c:idx val="5"/>
            <c:bubble3D val="0"/>
            <c:spPr>
              <a:solidFill>
                <a:schemeClr val="accent6">
                  <a:alpha val="70000"/>
                </a:schemeClr>
              </a:solidFill>
              <a:ln>
                <a:noFill/>
              </a:ln>
              <a:effectLst/>
            </c:spPr>
            <c:extLst>
              <c:ext xmlns:c16="http://schemas.microsoft.com/office/drawing/2014/chart" uri="{C3380CC4-5D6E-409C-BE32-E72D297353CC}">
                <c16:uniqueId val="{0000000B-0893-4E75-BA8A-B735596AD858}"/>
              </c:ext>
            </c:extLst>
          </c:dPt>
          <c:dPt>
            <c:idx val="6"/>
            <c:bubble3D val="0"/>
            <c:spPr>
              <a:solidFill>
                <a:schemeClr val="accent1">
                  <a:lumMod val="60000"/>
                  <a:alpha val="70000"/>
                </a:schemeClr>
              </a:solidFill>
              <a:ln>
                <a:noFill/>
              </a:ln>
              <a:effectLst/>
            </c:spPr>
            <c:extLst>
              <c:ext xmlns:c16="http://schemas.microsoft.com/office/drawing/2014/chart" uri="{C3380CC4-5D6E-409C-BE32-E72D297353CC}">
                <c16:uniqueId val="{0000000D-0893-4E75-BA8A-B735596AD858}"/>
              </c:ext>
            </c:extLst>
          </c:dPt>
          <c:dLbls>
            <c:dLbl>
              <c:idx val="0"/>
              <c:layout>
                <c:manualLayout>
                  <c:x val="1.3597679017756966E-2"/>
                  <c:y val="6.0175404903655335E-5"/>
                </c:manualLayout>
              </c:layout>
              <c:numFmt formatCode="0.00%" sourceLinked="0"/>
              <c:spPr>
                <a:solidFill>
                  <a:schemeClr val="lt1">
                    <a:alpha val="90000"/>
                  </a:schemeClr>
                </a:solidFill>
                <a:ln w="12700" cap="flat" cmpd="sng" algn="ctr">
                  <a:solidFill>
                    <a:schemeClr val="accent1"/>
                  </a:solidFill>
                  <a:round/>
                </a:ln>
                <a:effectLst>
                  <a:outerShdw blurRad="50800" dist="38100" dir="2700000" algn="tl" rotWithShape="0">
                    <a:schemeClr val="accent1">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0893-4E75-BA8A-B735596AD858}"/>
                </c:ext>
              </c:extLst>
            </c:dLbl>
            <c:dLbl>
              <c:idx val="1"/>
              <c:layout>
                <c:manualLayout>
                  <c:x val="-2.4693918727355983E-2"/>
                  <c:y val="-0.11857260838852654"/>
                </c:manualLayout>
              </c:layout>
              <c:numFmt formatCode="0.00%" sourceLinked="0"/>
              <c:spPr>
                <a:solidFill>
                  <a:schemeClr val="lt1">
                    <a:alpha val="90000"/>
                  </a:schemeClr>
                </a:solidFill>
                <a:ln w="12700" cap="flat" cmpd="sng" algn="ctr">
                  <a:solidFill>
                    <a:schemeClr val="accent2"/>
                  </a:solidFill>
                  <a:round/>
                </a:ln>
                <a:effectLst>
                  <a:outerShdw blurRad="50800" dist="38100" dir="2700000" algn="tl" rotWithShape="0">
                    <a:schemeClr val="accent2">
                      <a:lumMod val="75000"/>
                      <a:alpha val="40000"/>
                    </a:schemeClr>
                  </a:outerShdw>
                </a:effectLst>
              </c:spPr>
              <c:txPr>
                <a:bodyPr rot="0" spcFirstLastPara="1" vertOverflow="clip" horzOverflow="clip" vert="horz" wrap="square" lIns="38100" tIns="19050" rIns="38100" bIns="19050" anchor="ctr" anchorCtr="1">
                  <a:noAutofit/>
                </a:bodyPr>
                <a:lstStyle/>
                <a:p>
                  <a:pPr>
                    <a:defRPr sz="1000" b="0" i="0" u="none" strike="noStrike" kern="1200" baseline="0">
                      <a:solidFill>
                        <a:schemeClr val="accent2"/>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15:layout>
                    <c:manualLayout>
                      <c:w val="7.8329324142633258E-2"/>
                      <c:h val="8.7046924012547197E-2"/>
                    </c:manualLayout>
                  </c15:layout>
                </c:ext>
                <c:ext xmlns:c16="http://schemas.microsoft.com/office/drawing/2014/chart" uri="{C3380CC4-5D6E-409C-BE32-E72D297353CC}">
                  <c16:uniqueId val="{00000003-0893-4E75-BA8A-B735596AD858}"/>
                </c:ext>
              </c:extLst>
            </c:dLbl>
            <c:dLbl>
              <c:idx val="2"/>
              <c:layout>
                <c:manualLayout>
                  <c:x val="-1.6922263444703607E-2"/>
                  <c:y val="-6.9284936943857678E-2"/>
                </c:manualLayout>
              </c:layout>
              <c:numFmt formatCode="0.00%" sourceLinked="0"/>
              <c:spPr>
                <a:solidFill>
                  <a:schemeClr val="lt1">
                    <a:alpha val="90000"/>
                  </a:schemeClr>
                </a:solidFill>
                <a:ln w="12700" cap="flat" cmpd="sng" algn="ctr">
                  <a:solidFill>
                    <a:schemeClr val="accent3"/>
                  </a:solidFill>
                  <a:round/>
                </a:ln>
                <a:effectLst>
                  <a:outerShdw blurRad="50800" dist="38100" dir="2700000" algn="tl" rotWithShape="0">
                    <a:schemeClr val="accent3">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3"/>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0893-4E75-BA8A-B735596AD858}"/>
                </c:ext>
              </c:extLst>
            </c:dLbl>
            <c:dLbl>
              <c:idx val="3"/>
              <c:layout>
                <c:manualLayout>
                  <c:x val="-1.0920304942001535E-2"/>
                  <c:y val="-7.9536948125386767E-2"/>
                </c:manualLayout>
              </c:layout>
              <c:numFmt formatCode="0.00%" sourceLinked="0"/>
              <c:spPr>
                <a:solidFill>
                  <a:schemeClr val="lt1">
                    <a:alpha val="90000"/>
                  </a:schemeClr>
                </a:solidFill>
                <a:ln w="12700" cap="flat" cmpd="sng" algn="ctr">
                  <a:solidFill>
                    <a:schemeClr val="accent4"/>
                  </a:solidFill>
                  <a:round/>
                </a:ln>
                <a:effectLst>
                  <a:outerShdw blurRad="50800" dist="38100" dir="2700000" algn="tl" rotWithShape="0">
                    <a:schemeClr val="accent4">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4"/>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0893-4E75-BA8A-B735596AD858}"/>
                </c:ext>
              </c:extLst>
            </c:dLbl>
            <c:dLbl>
              <c:idx val="4"/>
              <c:layout>
                <c:manualLayout>
                  <c:x val="-4.7584136475982253E-2"/>
                  <c:y val="0.11161726735377581"/>
                </c:manualLayout>
              </c:layout>
              <c:numFmt formatCode="0.00%" sourceLinked="0"/>
              <c:spPr>
                <a:solidFill>
                  <a:schemeClr val="lt1">
                    <a:alpha val="90000"/>
                  </a:schemeClr>
                </a:solidFill>
                <a:ln w="12700" cap="flat" cmpd="sng" algn="ctr">
                  <a:solidFill>
                    <a:schemeClr val="accent5"/>
                  </a:solidFill>
                  <a:round/>
                </a:ln>
                <a:effectLst>
                  <a:outerShdw blurRad="50800" dist="38100" dir="2700000" algn="tl" rotWithShape="0">
                    <a:schemeClr val="accent5">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5"/>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0893-4E75-BA8A-B735596AD858}"/>
                </c:ext>
              </c:extLst>
            </c:dLbl>
            <c:dLbl>
              <c:idx val="5"/>
              <c:layout>
                <c:manualLayout>
                  <c:x val="-1.2607817660963435E-2"/>
                  <c:y val="-3.0996735164202037E-3"/>
                </c:manualLayout>
              </c:layout>
              <c:numFmt formatCode="0.00%" sourceLinked="0"/>
              <c:spPr>
                <a:solidFill>
                  <a:schemeClr val="lt1">
                    <a:alpha val="90000"/>
                  </a:schemeClr>
                </a:solidFill>
                <a:ln w="12700" cap="flat" cmpd="sng" algn="ctr">
                  <a:solidFill>
                    <a:schemeClr val="accent6"/>
                  </a:solidFill>
                  <a:round/>
                </a:ln>
                <a:effectLst>
                  <a:outerShdw blurRad="50800" dist="38100" dir="2700000" algn="tl" rotWithShape="0">
                    <a:schemeClr val="accent6">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6"/>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B-0893-4E75-BA8A-B735596AD858}"/>
                </c:ext>
              </c:extLst>
            </c:dLbl>
            <c:dLbl>
              <c:idx val="6"/>
              <c:layout>
                <c:manualLayout>
                  <c:x val="1.0717845160011063E-3"/>
                  <c:y val="-9.8098713270597271E-2"/>
                </c:manualLayout>
              </c:layout>
              <c:numFmt formatCode="0.00%" sourceLinked="0"/>
              <c:spPr>
                <a:solidFill>
                  <a:schemeClr val="lt1">
                    <a:alpha val="90000"/>
                  </a:schemeClr>
                </a:solidFill>
                <a:ln w="12700" cap="flat" cmpd="sng" algn="ctr">
                  <a:solidFill>
                    <a:schemeClr val="accent1">
                      <a:lumMod val="60000"/>
                    </a:schemeClr>
                  </a:solidFill>
                  <a:round/>
                </a:ln>
                <a:effectLst>
                  <a:outerShdw blurRad="50800" dist="38100" dir="2700000" algn="tl" rotWithShape="0">
                    <a:schemeClr val="accent1">
                      <a:lumMod val="60000"/>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lumMod val="60000"/>
                        </a:schemeClr>
                      </a:solidFill>
                      <a:effectLst/>
                      <a:latin typeface="+mn-lt"/>
                      <a:ea typeface="+mn-ea"/>
                      <a:cs typeface="+mn-cs"/>
                    </a:defRPr>
                  </a:pPr>
                  <a:endParaRPr lang="cs-CZ"/>
                </a:p>
              </c:txPr>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D-0893-4E75-BA8A-B735596AD858}"/>
                </c:ext>
              </c:extLst>
            </c:dLbl>
            <c:numFmt formatCode="0.00%" sourceLinked="0"/>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dLblPos val="inEnd"/>
            <c:showLegendKey val="0"/>
            <c:showVal val="0"/>
            <c:showCatName val="0"/>
            <c:showSerName val="0"/>
            <c:showPercent val="1"/>
            <c:showBubbleSize val="0"/>
            <c:showLeaderLines val="0"/>
            <c:extLst>
              <c:ext xmlns:c15="http://schemas.microsoft.com/office/drawing/2012/chart" uri="{CE6537A1-D6FC-4f65-9D91-7224C49458BB}"/>
            </c:extLst>
          </c:dLbls>
          <c:cat>
            <c:strRef>
              <c:f>List1!$A$2:$A$8</c:f>
              <c:strCache>
                <c:ptCount val="7"/>
                <c:pt idx="0">
                  <c:v>Ústřední orgán MD</c:v>
                </c:pt>
                <c:pt idx="1">
                  <c:v>Úřad pro civilní letectví</c:v>
                </c:pt>
                <c:pt idx="2">
                  <c:v>Státní plavební správa</c:v>
                </c:pt>
                <c:pt idx="3">
                  <c:v>Drážní úřad</c:v>
                </c:pt>
                <c:pt idx="4">
                  <c:v>Drážní inspekce</c:v>
                </c:pt>
                <c:pt idx="5">
                  <c:v>Ředitelsví vodních cest ČR</c:v>
                </c:pt>
                <c:pt idx="6">
                  <c:v>Ústav pro odborné zjišťování příčin leteckých nehod</c:v>
                </c:pt>
              </c:strCache>
            </c:strRef>
          </c:cat>
          <c:val>
            <c:numRef>
              <c:f>List1!$B$2:$B$8</c:f>
              <c:numCache>
                <c:formatCode>General</c:formatCode>
                <c:ptCount val="7"/>
                <c:pt idx="0">
                  <c:v>2519573</c:v>
                </c:pt>
                <c:pt idx="1">
                  <c:v>169714</c:v>
                </c:pt>
                <c:pt idx="2">
                  <c:v>68227</c:v>
                </c:pt>
                <c:pt idx="3">
                  <c:v>93143</c:v>
                </c:pt>
                <c:pt idx="4">
                  <c:v>34315</c:v>
                </c:pt>
                <c:pt idx="5">
                  <c:v>17400</c:v>
                </c:pt>
                <c:pt idx="6">
                  <c:v>17069</c:v>
                </c:pt>
              </c:numCache>
            </c:numRef>
          </c:val>
          <c:extLst>
            <c:ext xmlns:c16="http://schemas.microsoft.com/office/drawing/2014/chart" uri="{C3380CC4-5D6E-409C-BE32-E72D297353CC}">
              <c16:uniqueId val="{0000000E-0893-4E75-BA8A-B735596AD858}"/>
            </c:ext>
          </c:extLst>
        </c:ser>
        <c:dLbls>
          <c:dLblPos val="inEnd"/>
          <c:showLegendKey val="0"/>
          <c:showVal val="0"/>
          <c:showCatName val="1"/>
          <c:showSerName val="0"/>
          <c:showPercent val="0"/>
          <c:showBubbleSize val="0"/>
          <c:showLeaderLines val="0"/>
        </c:dLbls>
        <c:firstSliceAng val="120"/>
      </c:pieChart>
      <c:spPr>
        <a:noFill/>
        <a:ln>
          <a:noFill/>
        </a:ln>
        <a:effectLst/>
      </c:spPr>
    </c:plotArea>
    <c:legend>
      <c:legendPos val="r"/>
      <c:layout>
        <c:manualLayout>
          <c:xMode val="edge"/>
          <c:yMode val="edge"/>
          <c:x val="0.66979835771025642"/>
          <c:y val="6.1554227832073753E-2"/>
          <c:w val="0.31694783181923331"/>
          <c:h val="0.8919669212202746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11.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12.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13.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14.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15.xml><?xml version="1.0" encoding="utf-8"?>
<cs:chartStyle xmlns:cs="http://schemas.microsoft.com/office/drawing/2012/chartStyle" xmlns:a="http://schemas.openxmlformats.org/drawingml/2006/main" id="263">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8100" tIns="19050" rIns="38100" bIns="19050" anchor="ctr" anchorCtr="1">
      <a:spAutoFit/>
    </cs:bodyPr>
  </cs:dataLabel>
  <cs:dataLabelCallout>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alpha val="70000"/>
        </a:schemeClr>
      </a:solidFill>
    </cs:spPr>
  </cs:dataPoint>
  <cs:dataPoint3D>
    <cs:lnRef idx="0">
      <cs:styleClr val="auto"/>
    </cs:lnRef>
    <cs:fillRef idx="0">
      <cs:styleClr val="auto"/>
    </cs:fillRef>
    <cs:effectRef idx="0">
      <cs:styleClr val="auto"/>
    </cs:effectRef>
    <cs:fontRef idx="minor">
      <a:schemeClr val="tx1"/>
    </cs:fontRef>
    <cs:spPr>
      <a:solidFill>
        <a:schemeClr val="phClr">
          <a:alpha val="90000"/>
        </a:schemeClr>
      </a:solidFill>
      <a:ln w="19050">
        <a:solidFill>
          <a:schemeClr val="phClr">
            <a:lumMod val="75000"/>
          </a:schemeClr>
        </a:solidFill>
      </a:ln>
      <a:effectLst>
        <a:innerShdw blurRad="114300">
          <a:schemeClr val="phClr">
            <a:lumMod val="75000"/>
          </a:schemeClr>
        </a:innerShdw>
      </a:effectLst>
      <a:scene3d>
        <a:camera prst="orthographicFront"/>
        <a:lightRig rig="threePt" dir="t"/>
      </a:scene3d>
      <a:sp3d contourW="19050" prstMaterial="flat">
        <a:contourClr>
          <a:schemeClr val="accent4">
            <a:lumMod val="75000"/>
          </a:schemeClr>
        </a:contourClr>
      </a:sp3d>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16.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17.xml><?xml version="1.0" encoding="utf-8"?>
<cs:chartStyle xmlns:cs="http://schemas.microsoft.com/office/drawing/2012/chartStyle" xmlns:a="http://schemas.openxmlformats.org/drawingml/2006/main" id="263">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8100" tIns="19050" rIns="38100" bIns="19050" anchor="ctr" anchorCtr="1">
      <a:spAutoFit/>
    </cs:bodyPr>
  </cs:dataLabel>
  <cs:dataLabelCallout>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alpha val="70000"/>
        </a:schemeClr>
      </a:solidFill>
    </cs:spPr>
  </cs:dataPoint>
  <cs:dataPoint3D>
    <cs:lnRef idx="0">
      <cs:styleClr val="auto"/>
    </cs:lnRef>
    <cs:fillRef idx="0">
      <cs:styleClr val="auto"/>
    </cs:fillRef>
    <cs:effectRef idx="0">
      <cs:styleClr val="auto"/>
    </cs:effectRef>
    <cs:fontRef idx="minor">
      <a:schemeClr val="tx1"/>
    </cs:fontRef>
    <cs:spPr>
      <a:solidFill>
        <a:schemeClr val="phClr">
          <a:alpha val="90000"/>
        </a:schemeClr>
      </a:solidFill>
      <a:ln w="19050">
        <a:solidFill>
          <a:schemeClr val="phClr">
            <a:lumMod val="75000"/>
          </a:schemeClr>
        </a:solidFill>
      </a:ln>
      <a:effectLst>
        <a:innerShdw blurRad="114300">
          <a:schemeClr val="phClr">
            <a:lumMod val="75000"/>
          </a:schemeClr>
        </a:innerShdw>
      </a:effectLst>
      <a:scene3d>
        <a:camera prst="orthographicFront"/>
        <a:lightRig rig="threePt" dir="t"/>
      </a:scene3d>
      <a:sp3d contourW="19050" prstMaterial="flat">
        <a:contourClr>
          <a:schemeClr val="accent4">
            <a:lumMod val="75000"/>
          </a:schemeClr>
        </a:contourClr>
      </a:sp3d>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18.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9.xml><?xml version="1.0" encoding="utf-8"?>
<cs:chartStyle xmlns:cs="http://schemas.microsoft.com/office/drawing/2012/chartStyle" xmlns:a="http://schemas.openxmlformats.org/drawingml/2006/main" id="263">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8100" tIns="19050" rIns="38100" bIns="19050" anchor="ctr" anchorCtr="1">
      <a:spAutoFit/>
    </cs:bodyPr>
  </cs:dataLabel>
  <cs:dataLabelCallout>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alpha val="70000"/>
        </a:schemeClr>
      </a:solidFill>
    </cs:spPr>
  </cs:dataPoint>
  <cs:dataPoint3D>
    <cs:lnRef idx="0">
      <cs:styleClr val="auto"/>
    </cs:lnRef>
    <cs:fillRef idx="0">
      <cs:styleClr val="auto"/>
    </cs:fillRef>
    <cs:effectRef idx="0">
      <cs:styleClr val="auto"/>
    </cs:effectRef>
    <cs:fontRef idx="minor">
      <a:schemeClr val="tx1"/>
    </cs:fontRef>
    <cs:spPr>
      <a:solidFill>
        <a:schemeClr val="phClr">
          <a:alpha val="90000"/>
        </a:schemeClr>
      </a:solidFill>
      <a:ln w="19050">
        <a:solidFill>
          <a:schemeClr val="phClr">
            <a:lumMod val="75000"/>
          </a:schemeClr>
        </a:solidFill>
      </a:ln>
      <a:effectLst>
        <a:innerShdw blurRad="114300">
          <a:schemeClr val="phClr">
            <a:lumMod val="75000"/>
          </a:schemeClr>
        </a:innerShdw>
      </a:effectLst>
      <a:scene3d>
        <a:camera prst="orthographicFront"/>
        <a:lightRig rig="threePt" dir="t"/>
      </a:scene3d>
      <a:sp3d contourW="19050" prstMaterial="flat">
        <a:contourClr>
          <a:schemeClr val="accent4">
            <a:lumMod val="75000"/>
          </a:schemeClr>
        </a:contourClr>
      </a:sp3d>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0.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1.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2.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3.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4.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25.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3.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4.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5.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63">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8100" tIns="19050" rIns="38100" bIns="19050" anchor="ctr" anchorCtr="1">
      <a:spAutoFit/>
    </cs:bodyPr>
  </cs:dataLabel>
  <cs:dataLabelCallout>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alpha val="70000"/>
        </a:schemeClr>
      </a:solidFill>
    </cs:spPr>
  </cs:dataPoint>
  <cs:dataPoint3D>
    <cs:lnRef idx="0">
      <cs:styleClr val="auto"/>
    </cs:lnRef>
    <cs:fillRef idx="0">
      <cs:styleClr val="auto"/>
    </cs:fillRef>
    <cs:effectRef idx="0">
      <cs:styleClr val="auto"/>
    </cs:effectRef>
    <cs:fontRef idx="minor">
      <a:schemeClr val="tx1"/>
    </cs:fontRef>
    <cs:spPr>
      <a:solidFill>
        <a:schemeClr val="phClr">
          <a:alpha val="90000"/>
        </a:schemeClr>
      </a:solidFill>
      <a:ln w="19050">
        <a:solidFill>
          <a:schemeClr val="phClr">
            <a:lumMod val="75000"/>
          </a:schemeClr>
        </a:solidFill>
      </a:ln>
      <a:effectLst>
        <a:innerShdw blurRad="114300">
          <a:schemeClr val="phClr">
            <a:lumMod val="75000"/>
          </a:schemeClr>
        </a:innerShdw>
      </a:effectLst>
      <a:scene3d>
        <a:camera prst="orthographicFront"/>
        <a:lightRig rig="threePt" dir="t"/>
      </a:scene3d>
      <a:sp3d contourW="19050" prstMaterial="flat">
        <a:contourClr>
          <a:schemeClr val="accent4">
            <a:lumMod val="75000"/>
          </a:schemeClr>
        </a:contourClr>
      </a:sp3d>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8.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63">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8100" tIns="19050" rIns="38100" bIns="19050" anchor="ctr" anchorCtr="1">
      <a:spAutoFit/>
    </cs:bodyPr>
  </cs:dataLabel>
  <cs:dataLabelCallout>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alpha val="70000"/>
        </a:schemeClr>
      </a:solidFill>
    </cs:spPr>
  </cs:dataPoint>
  <cs:dataPoint3D>
    <cs:lnRef idx="0">
      <cs:styleClr val="auto"/>
    </cs:lnRef>
    <cs:fillRef idx="0">
      <cs:styleClr val="auto"/>
    </cs:fillRef>
    <cs:effectRef idx="0">
      <cs:styleClr val="auto"/>
    </cs:effectRef>
    <cs:fontRef idx="minor">
      <a:schemeClr val="tx1"/>
    </cs:fontRef>
    <cs:spPr>
      <a:solidFill>
        <a:schemeClr val="phClr">
          <a:alpha val="90000"/>
        </a:schemeClr>
      </a:solidFill>
      <a:ln w="19050">
        <a:solidFill>
          <a:schemeClr val="phClr">
            <a:lumMod val="75000"/>
          </a:schemeClr>
        </a:solidFill>
      </a:ln>
      <a:effectLst>
        <a:innerShdw blurRad="114300">
          <a:schemeClr val="phClr">
            <a:lumMod val="75000"/>
          </a:schemeClr>
        </a:innerShdw>
      </a:effectLst>
      <a:scene3d>
        <a:camera prst="orthographicFront"/>
        <a:lightRig rig="threePt" dir="t"/>
      </a:scene3d>
      <a:sp3d contourW="19050" prstMaterial="flat">
        <a:contourClr>
          <a:schemeClr val="accent4">
            <a:lumMod val="75000"/>
          </a:schemeClr>
        </a:contourClr>
      </a:sp3d>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drawings/drawing1.xml><?xml version="1.0" encoding="utf-8"?>
<c:userShapes xmlns:c="http://schemas.openxmlformats.org/drawingml/2006/chart">
  <cdr:relSizeAnchor xmlns:cdr="http://schemas.openxmlformats.org/drawingml/2006/chartDrawing">
    <cdr:from>
      <cdr:x>0.06134</cdr:x>
      <cdr:y>0.13561</cdr:y>
    </cdr:from>
    <cdr:to>
      <cdr:x>0.19084</cdr:x>
      <cdr:y>0.19184</cdr:y>
    </cdr:to>
    <cdr:sp macro="" textlink="">
      <cdr:nvSpPr>
        <cdr:cNvPr id="2" name="Textové pole 1"/>
        <cdr:cNvSpPr txBox="1"/>
      </cdr:nvSpPr>
      <cdr:spPr>
        <a:xfrm xmlns:a="http://schemas.openxmlformats.org/drawingml/2006/main">
          <a:off x="342900" y="390524"/>
          <a:ext cx="723900" cy="1619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cs-CZ" sz="900" b="1"/>
            <a:t>13 916 769</a:t>
          </a:r>
        </a:p>
      </cdr:txBody>
    </cdr:sp>
  </cdr:relSizeAnchor>
  <cdr:relSizeAnchor xmlns:cdr="http://schemas.openxmlformats.org/drawingml/2006/chartDrawing">
    <cdr:from>
      <cdr:x>0</cdr:x>
      <cdr:y>0.11246</cdr:y>
    </cdr:from>
    <cdr:to>
      <cdr:x>0.1295</cdr:x>
      <cdr:y>0.16869</cdr:y>
    </cdr:to>
    <cdr:sp macro="" textlink="">
      <cdr:nvSpPr>
        <cdr:cNvPr id="3" name="Textové pole 1"/>
        <cdr:cNvSpPr txBox="1"/>
      </cdr:nvSpPr>
      <cdr:spPr>
        <a:xfrm xmlns:a="http://schemas.openxmlformats.org/drawingml/2006/main">
          <a:off x="-895350" y="323850"/>
          <a:ext cx="723900" cy="16192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endParaRPr lang="cs-CZ" sz="800"/>
        </a:p>
      </cdr:txBody>
    </cdr:sp>
  </cdr:relSizeAnchor>
  <cdr:relSizeAnchor xmlns:cdr="http://schemas.openxmlformats.org/drawingml/2006/chartDrawing">
    <cdr:from>
      <cdr:x>0.11503</cdr:x>
      <cdr:y>0</cdr:y>
    </cdr:from>
    <cdr:to>
      <cdr:x>0.24453</cdr:x>
      <cdr:y>0.05623</cdr:y>
    </cdr:to>
    <cdr:sp macro="" textlink="">
      <cdr:nvSpPr>
        <cdr:cNvPr id="4" name="Textové pole 1"/>
        <cdr:cNvSpPr txBox="1"/>
      </cdr:nvSpPr>
      <cdr:spPr>
        <a:xfrm xmlns:a="http://schemas.openxmlformats.org/drawingml/2006/main">
          <a:off x="643019" y="0"/>
          <a:ext cx="723892" cy="166747"/>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cs-CZ" sz="900" b="1"/>
            <a:t>20</a:t>
          </a:r>
          <a:r>
            <a:rPr lang="cs-CZ" sz="900" b="1" baseline="0"/>
            <a:t> 617 965</a:t>
          </a:r>
          <a:endParaRPr lang="cs-CZ" sz="900" b="1"/>
        </a:p>
      </cdr:txBody>
    </cdr:sp>
  </cdr:relSizeAnchor>
</c:userShape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8C43C2-E575-436B-B0B9-34BF1DC88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1314</TotalTime>
  <Pages>117</Pages>
  <Words>43190</Words>
  <Characters>242735</Characters>
  <Application>Microsoft Office Word</Application>
  <DocSecurity>0</DocSecurity>
  <Lines>2022</Lines>
  <Paragraphs>570</Paragraphs>
  <ScaleCrop>false</ScaleCrop>
  <HeadingPairs>
    <vt:vector size="2" baseType="variant">
      <vt:variant>
        <vt:lpstr>Název</vt:lpstr>
      </vt:variant>
      <vt:variant>
        <vt:i4>1</vt:i4>
      </vt:variant>
    </vt:vector>
  </HeadingPairs>
  <TitlesOfParts>
    <vt:vector size="1" baseType="lpstr">
      <vt:lpstr>1</vt:lpstr>
    </vt:vector>
  </TitlesOfParts>
  <Company>MD</Company>
  <LinksUpToDate>false</LinksUpToDate>
  <CharactersWithSpaces>285355</CharactersWithSpaces>
  <SharedDoc>false</SharedDoc>
  <HLinks>
    <vt:vector size="18" baseType="variant">
      <vt:variant>
        <vt:i4>7602208</vt:i4>
      </vt:variant>
      <vt:variant>
        <vt:i4>348</vt:i4>
      </vt:variant>
      <vt:variant>
        <vt:i4>0</vt:i4>
      </vt:variant>
      <vt:variant>
        <vt:i4>5</vt:i4>
      </vt:variant>
      <vt:variant>
        <vt:lpwstr>http://web.opd.cz/project/administrativni-kapacita-a-vzdelavani-implementacni-struktury-ridiciho-organu-operacniho/</vt:lpwstr>
      </vt:variant>
      <vt:variant>
        <vt:lpwstr/>
      </vt:variant>
      <vt:variant>
        <vt:i4>7602208</vt:i4>
      </vt:variant>
      <vt:variant>
        <vt:i4>345</vt:i4>
      </vt:variant>
      <vt:variant>
        <vt:i4>0</vt:i4>
      </vt:variant>
      <vt:variant>
        <vt:i4>5</vt:i4>
      </vt:variant>
      <vt:variant>
        <vt:lpwstr>http://web.opd.cz/project/administrativni-kapacita-a-vzdelavani-implementacni-struktury-ridiciho-organu-operacniho/</vt:lpwstr>
      </vt:variant>
      <vt:variant>
        <vt:lpwstr/>
      </vt:variant>
      <vt:variant>
        <vt:i4>7602208</vt:i4>
      </vt:variant>
      <vt:variant>
        <vt:i4>342</vt:i4>
      </vt:variant>
      <vt:variant>
        <vt:i4>0</vt:i4>
      </vt:variant>
      <vt:variant>
        <vt:i4>5</vt:i4>
      </vt:variant>
      <vt:variant>
        <vt:lpwstr>http://web.opd.cz/project/administrativni-kapacita-a-vzdelavani-implementacni-struktury-ridiciho-organu-operacniho/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Lucia Krištofová, Ing.</dc:creator>
  <cp:keywords/>
  <dc:description/>
  <cp:lastModifiedBy>Novák Daniel Ing.</cp:lastModifiedBy>
  <cp:revision>54</cp:revision>
  <cp:lastPrinted>2019-03-07T14:34:00Z</cp:lastPrinted>
  <dcterms:created xsi:type="dcterms:W3CDTF">2019-02-21T10:31:00Z</dcterms:created>
  <dcterms:modified xsi:type="dcterms:W3CDTF">2019-03-07T14:44:00Z</dcterms:modified>
</cp:coreProperties>
</file>